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2A4129E7"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279211E7" w14:textId="77777777" w:rsidR="003A677A" w:rsidRDefault="003A677A" w:rsidP="0042617B">
      <w:pPr>
        <w:overflowPunct w:val="0"/>
        <w:autoSpaceDE w:val="0"/>
        <w:autoSpaceDN w:val="0"/>
        <w:adjustRightInd w:val="0"/>
        <w:rPr>
          <w:rFonts w:eastAsia="Times New Roman"/>
          <w:sz w:val="26"/>
          <w:szCs w:val="26"/>
          <w:lang w:eastAsia="en-US"/>
        </w:rPr>
      </w:pPr>
    </w:p>
    <w:p w14:paraId="3063AD32" w14:textId="444D7C26" w:rsidR="0042617B" w:rsidRPr="003A677A" w:rsidRDefault="003A677A" w:rsidP="0042617B">
      <w:pPr>
        <w:overflowPunct w:val="0"/>
        <w:autoSpaceDE w:val="0"/>
        <w:autoSpaceDN w:val="0"/>
        <w:adjustRightInd w:val="0"/>
        <w:rPr>
          <w:rFonts w:eastAsia="Times New Roman"/>
          <w:sz w:val="26"/>
          <w:szCs w:val="26"/>
          <w:u w:val="single"/>
          <w:lang w:eastAsia="en-US"/>
        </w:rPr>
      </w:pPr>
      <w:r w:rsidRPr="003A677A">
        <w:rPr>
          <w:rFonts w:eastAsia="Times New Roman"/>
          <w:sz w:val="26"/>
          <w:szCs w:val="26"/>
          <w:u w:val="single"/>
          <w:lang w:eastAsia="en-US"/>
        </w:rPr>
        <w:t>19.06.2025</w:t>
      </w:r>
      <w:r>
        <w:rPr>
          <w:rFonts w:eastAsia="Times New Roman"/>
          <w:sz w:val="26"/>
          <w:szCs w:val="26"/>
          <w:lang w:eastAsia="en-US"/>
        </w:rPr>
        <w:t xml:space="preserve">                                                                                              </w:t>
      </w:r>
      <w:bookmarkStart w:id="0" w:name="_GoBack"/>
      <w:bookmarkEnd w:id="0"/>
      <w:r>
        <w:rPr>
          <w:rFonts w:eastAsia="Times New Roman"/>
          <w:sz w:val="26"/>
          <w:szCs w:val="26"/>
          <w:lang w:eastAsia="en-US"/>
        </w:rPr>
        <w:t xml:space="preserve">                        № </w:t>
      </w:r>
      <w:r w:rsidRPr="003A677A">
        <w:rPr>
          <w:rFonts w:eastAsia="Times New Roman"/>
          <w:sz w:val="26"/>
          <w:szCs w:val="26"/>
          <w:u w:val="single"/>
          <w:lang w:eastAsia="en-US"/>
        </w:rPr>
        <w:t xml:space="preserve">1107-па </w:t>
      </w:r>
    </w:p>
    <w:p w14:paraId="4B5DE4AC" w14:textId="77777777" w:rsidR="003A677A" w:rsidRDefault="003A677A" w:rsidP="0042617B">
      <w:pPr>
        <w:overflowPunct w:val="0"/>
        <w:autoSpaceDE w:val="0"/>
        <w:autoSpaceDN w:val="0"/>
        <w:adjustRightInd w:val="0"/>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FE6AECF" w14:textId="5996828C" w:rsidR="007E5ABC" w:rsidRPr="00BC7A76" w:rsidRDefault="00714038" w:rsidP="00BC7A76">
      <w:pPr>
        <w:overflowPunct w:val="0"/>
        <w:autoSpaceDE w:val="0"/>
        <w:autoSpaceDN w:val="0"/>
        <w:adjustRightInd w:val="0"/>
        <w:ind w:right="4393"/>
        <w:rPr>
          <w:rFonts w:eastAsia="Times New Roman"/>
          <w:sz w:val="26"/>
          <w:szCs w:val="26"/>
          <w:lang w:eastAsia="en-US"/>
        </w:rPr>
      </w:pPr>
      <w:r w:rsidRPr="00BC7A76">
        <w:rPr>
          <w:rFonts w:eastAsia="Times New Roman"/>
          <w:color w:val="000000"/>
          <w:sz w:val="26"/>
          <w:szCs w:val="26"/>
          <w:lang w:eastAsia="en-US"/>
        </w:rPr>
        <w:t>Об утверждении а</w:t>
      </w:r>
      <w:r w:rsidRPr="00BC7A76">
        <w:rPr>
          <w:rFonts w:eastAsia="Times New Roman"/>
          <w:sz w:val="26"/>
          <w:szCs w:val="26"/>
          <w:lang w:eastAsia="en-US"/>
        </w:rPr>
        <w:t>дминистративного</w:t>
      </w:r>
      <w:r w:rsidRPr="00BC7A76">
        <w:rPr>
          <w:rFonts w:eastAsia="Times New Roman"/>
          <w:color w:val="000000"/>
          <w:sz w:val="26"/>
          <w:szCs w:val="26"/>
          <w:lang w:eastAsia="en-US"/>
        </w:rPr>
        <w:t xml:space="preserve"> </w:t>
      </w:r>
      <w:r w:rsidRPr="00BC7A76">
        <w:rPr>
          <w:rFonts w:eastAsia="Times New Roman"/>
          <w:sz w:val="26"/>
          <w:szCs w:val="26"/>
          <w:lang w:eastAsia="en-US"/>
        </w:rPr>
        <w:t>регламента</w:t>
      </w:r>
    </w:p>
    <w:p w14:paraId="17DF250F" w14:textId="7E1B22DA" w:rsidR="007E5ABC" w:rsidRPr="00BC7A76" w:rsidRDefault="00714038" w:rsidP="00BC7A76">
      <w:pPr>
        <w:overflowPunct w:val="0"/>
        <w:autoSpaceDE w:val="0"/>
        <w:autoSpaceDN w:val="0"/>
        <w:adjustRightInd w:val="0"/>
        <w:ind w:right="4393"/>
        <w:rPr>
          <w:rFonts w:eastAsia="Times New Roman"/>
          <w:sz w:val="26"/>
          <w:szCs w:val="26"/>
          <w:lang w:eastAsia="en-US"/>
        </w:rPr>
      </w:pPr>
      <w:r w:rsidRPr="00BC7A76">
        <w:rPr>
          <w:rFonts w:eastAsia="Times New Roman"/>
          <w:sz w:val="26"/>
          <w:szCs w:val="26"/>
          <w:lang w:eastAsia="en-US"/>
        </w:rPr>
        <w:t>предоставления</w:t>
      </w:r>
      <w:r w:rsidR="002970CB" w:rsidRPr="00BC7A76">
        <w:rPr>
          <w:rFonts w:eastAsia="Times New Roman"/>
          <w:sz w:val="26"/>
          <w:szCs w:val="26"/>
          <w:lang w:eastAsia="en-US"/>
        </w:rPr>
        <w:t xml:space="preserve"> </w:t>
      </w:r>
      <w:r w:rsidRPr="00BC7A76">
        <w:rPr>
          <w:rFonts w:eastAsia="Times New Roman"/>
          <w:sz w:val="26"/>
          <w:szCs w:val="26"/>
          <w:lang w:eastAsia="en-US"/>
        </w:rPr>
        <w:t>муниципальной</w:t>
      </w:r>
      <w:r w:rsidR="003649BB" w:rsidRPr="00BC7A76">
        <w:rPr>
          <w:rFonts w:eastAsia="Times New Roman"/>
          <w:color w:val="000000"/>
          <w:sz w:val="26"/>
          <w:szCs w:val="26"/>
          <w:lang w:eastAsia="en-US"/>
        </w:rPr>
        <w:t xml:space="preserve"> </w:t>
      </w:r>
      <w:r w:rsidR="003649BB" w:rsidRPr="00BC7A76">
        <w:rPr>
          <w:rFonts w:eastAsia="Times New Roman"/>
          <w:sz w:val="26"/>
          <w:szCs w:val="26"/>
          <w:lang w:eastAsia="en-US"/>
        </w:rPr>
        <w:t>услуги</w:t>
      </w:r>
    </w:p>
    <w:p w14:paraId="09FC3E67" w14:textId="77777777" w:rsidR="00BC7A76" w:rsidRPr="00BC7A76" w:rsidRDefault="00BC7A76" w:rsidP="00BC7A76">
      <w:pPr>
        <w:overflowPunct w:val="0"/>
        <w:autoSpaceDE w:val="0"/>
        <w:autoSpaceDN w:val="0"/>
        <w:adjustRightInd w:val="0"/>
        <w:ind w:right="-1"/>
        <w:rPr>
          <w:bCs/>
          <w:sz w:val="26"/>
          <w:szCs w:val="26"/>
        </w:rPr>
      </w:pPr>
      <w:r w:rsidRPr="00BC7A76">
        <w:rPr>
          <w:bCs/>
          <w:sz w:val="26"/>
          <w:szCs w:val="26"/>
        </w:rPr>
        <w:t xml:space="preserve">«Выдача разрешений на установку и </w:t>
      </w:r>
    </w:p>
    <w:p w14:paraId="73A2523B" w14:textId="77777777" w:rsidR="00BC7A76" w:rsidRPr="00BC7A76" w:rsidRDefault="00BC7A76" w:rsidP="00BC7A76">
      <w:pPr>
        <w:overflowPunct w:val="0"/>
        <w:autoSpaceDE w:val="0"/>
        <w:autoSpaceDN w:val="0"/>
        <w:adjustRightInd w:val="0"/>
        <w:ind w:right="-1"/>
        <w:rPr>
          <w:bCs/>
          <w:sz w:val="26"/>
          <w:szCs w:val="26"/>
        </w:rPr>
      </w:pPr>
      <w:r w:rsidRPr="00BC7A76">
        <w:rPr>
          <w:bCs/>
          <w:sz w:val="26"/>
          <w:szCs w:val="26"/>
        </w:rPr>
        <w:t xml:space="preserve">эксплуатацию рекламных конструкций, </w:t>
      </w:r>
    </w:p>
    <w:p w14:paraId="7FCEB5BA" w14:textId="2CF2A4A0" w:rsidR="00BC7A76" w:rsidRPr="00BC7A76" w:rsidRDefault="00BC7A76" w:rsidP="00BC7A76">
      <w:pPr>
        <w:overflowPunct w:val="0"/>
        <w:autoSpaceDE w:val="0"/>
        <w:autoSpaceDN w:val="0"/>
        <w:adjustRightInd w:val="0"/>
        <w:ind w:right="-1"/>
        <w:rPr>
          <w:rFonts w:eastAsiaTheme="minorHAnsi"/>
          <w:bCs/>
          <w:sz w:val="26"/>
          <w:szCs w:val="26"/>
          <w:lang w:eastAsia="en-US"/>
        </w:rPr>
      </w:pPr>
      <w:r w:rsidRPr="00BC7A76">
        <w:rPr>
          <w:bCs/>
          <w:sz w:val="26"/>
          <w:szCs w:val="26"/>
        </w:rPr>
        <w:t>аннулирование таких разрешений»</w:t>
      </w:r>
    </w:p>
    <w:p w14:paraId="6B783056" w14:textId="2F6F4CD7" w:rsidR="00714038" w:rsidRPr="00BC7A76" w:rsidRDefault="00714038" w:rsidP="007E5ABC">
      <w:pPr>
        <w:overflowPunct w:val="0"/>
        <w:autoSpaceDE w:val="0"/>
        <w:autoSpaceDN w:val="0"/>
        <w:adjustRightInd w:val="0"/>
        <w:ind w:right="4818"/>
        <w:jc w:val="both"/>
        <w:rPr>
          <w:rFonts w:eastAsia="Times New Roman"/>
          <w:sz w:val="26"/>
          <w:szCs w:val="26"/>
          <w:lang w:eastAsia="en-US"/>
        </w:rPr>
      </w:pPr>
    </w:p>
    <w:p w14:paraId="7CE34774" w14:textId="43C9D2F7" w:rsidR="00714038" w:rsidRDefault="00714038" w:rsidP="00AB2AF4">
      <w:pPr>
        <w:autoSpaceDE w:val="0"/>
        <w:autoSpaceDN w:val="0"/>
        <w:adjustRightInd w:val="0"/>
        <w:jc w:val="both"/>
        <w:rPr>
          <w:rFonts w:eastAsia="Calibri"/>
          <w:sz w:val="26"/>
          <w:szCs w:val="26"/>
          <w:lang w:eastAsia="en-US"/>
        </w:rPr>
      </w:pPr>
      <w:r w:rsidRPr="00BC7A76">
        <w:rPr>
          <w:rFonts w:eastAsia="Times New Roman"/>
          <w:sz w:val="26"/>
          <w:szCs w:val="26"/>
          <w:lang w:eastAsia="en-US"/>
        </w:rPr>
        <w:tab/>
      </w:r>
      <w:r w:rsidRPr="00BC7A76">
        <w:rPr>
          <w:rFonts w:eastAsia="Calibri"/>
          <w:sz w:val="26"/>
          <w:szCs w:val="26"/>
          <w:lang w:eastAsia="en-US"/>
        </w:rPr>
        <w:t xml:space="preserve">В соответствии с Федеральным </w:t>
      </w:r>
      <w:hyperlink r:id="rId9" w:history="1">
        <w:r w:rsidRPr="00BC7A76">
          <w:rPr>
            <w:rFonts w:eastAsia="Calibri"/>
            <w:sz w:val="26"/>
            <w:szCs w:val="26"/>
            <w:lang w:eastAsia="en-US"/>
          </w:rPr>
          <w:t>законом</w:t>
        </w:r>
      </w:hyperlink>
      <w:r w:rsidRPr="00BC7A76">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BC7A76">
          <w:rPr>
            <w:rFonts w:eastAsia="Calibri"/>
            <w:sz w:val="26"/>
            <w:szCs w:val="26"/>
            <w:lang w:eastAsia="en-US"/>
          </w:rPr>
          <w:t>законом</w:t>
        </w:r>
      </w:hyperlink>
      <w:r w:rsidRPr="00BC7A76">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BC7A76">
        <w:rPr>
          <w:rFonts w:eastAsia="Calibri"/>
          <w:sz w:val="26"/>
          <w:szCs w:val="26"/>
          <w:lang w:eastAsia="en-US"/>
        </w:rPr>
        <w:t xml:space="preserve">Земельным Кодексом Российской Федерации, </w:t>
      </w:r>
      <w:r w:rsidR="00AB2AF4" w:rsidRPr="00BC7A76">
        <w:rPr>
          <w:rFonts w:eastAsia="Times New Roman"/>
          <w:sz w:val="26"/>
          <w:szCs w:val="26"/>
          <w:lang w:eastAsia="ru-RU"/>
        </w:rPr>
        <w:t>Федеральным законом  от 25.10.2001 N 137-ФЗ</w:t>
      </w:r>
      <w:r w:rsidR="0051638E" w:rsidRPr="00BC7A76">
        <w:rPr>
          <w:rFonts w:eastAsia="Times New Roman"/>
          <w:sz w:val="26"/>
          <w:szCs w:val="26"/>
          <w:lang w:eastAsia="ru-RU"/>
        </w:rPr>
        <w:t xml:space="preserve"> </w:t>
      </w:r>
      <w:r w:rsidR="00AB2AF4" w:rsidRPr="00BC7A76">
        <w:rPr>
          <w:rFonts w:eastAsia="Times New Roman"/>
          <w:sz w:val="26"/>
          <w:szCs w:val="26"/>
          <w:lang w:eastAsia="ru-RU"/>
        </w:rPr>
        <w:t xml:space="preserve">"О введении в действие Земельного кодекса Российской Федерации", </w:t>
      </w:r>
      <w:r w:rsidR="00AB2AF4" w:rsidRPr="00BC7A76">
        <w:rPr>
          <w:sz w:val="26"/>
          <w:szCs w:val="26"/>
        </w:rPr>
        <w:t xml:space="preserve"> </w:t>
      </w:r>
      <w:r w:rsidR="00592F3C" w:rsidRPr="00BC7A76">
        <w:rPr>
          <w:sz w:val="26"/>
          <w:szCs w:val="26"/>
        </w:rPr>
        <w:t xml:space="preserve">Законом Приморского края от 22.04.2022 г. № 80-КЗ «О Хасанском муниципальном округе Приморского края», </w:t>
      </w:r>
      <w:r w:rsidR="003649BB" w:rsidRPr="00BC7A76">
        <w:rPr>
          <w:sz w:val="26"/>
          <w:szCs w:val="26"/>
        </w:rPr>
        <w:t xml:space="preserve"> </w:t>
      </w:r>
      <w:r w:rsidR="00231852" w:rsidRPr="00BC7A76">
        <w:rPr>
          <w:sz w:val="26"/>
          <w:szCs w:val="26"/>
        </w:rPr>
        <w:t>постановлением администрации Хасанского муниципального округа Приморского края от 13.01.202</w:t>
      </w:r>
      <w:r w:rsidR="007E7E11" w:rsidRPr="00BC7A76">
        <w:rPr>
          <w:sz w:val="26"/>
          <w:szCs w:val="26"/>
        </w:rPr>
        <w:t>3</w:t>
      </w:r>
      <w:r w:rsidR="00231852" w:rsidRPr="00BC7A76">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BC7A76">
        <w:rPr>
          <w:sz w:val="26"/>
          <w:szCs w:val="26"/>
        </w:rPr>
        <w:t xml:space="preserve">Уставом Хасанского муниципального округа, </w:t>
      </w:r>
      <w:r w:rsidRPr="00BC7A76">
        <w:rPr>
          <w:rFonts w:eastAsia="Calibri"/>
          <w:sz w:val="26"/>
          <w:szCs w:val="26"/>
          <w:lang w:eastAsia="en-US"/>
        </w:rPr>
        <w:t xml:space="preserve"> администрация Хасанского муниципального </w:t>
      </w:r>
      <w:r w:rsidR="0051638E" w:rsidRPr="00BC7A76">
        <w:rPr>
          <w:rFonts w:eastAsia="Calibri"/>
          <w:sz w:val="26"/>
          <w:szCs w:val="26"/>
          <w:lang w:eastAsia="en-US"/>
        </w:rPr>
        <w:t>округа</w:t>
      </w:r>
    </w:p>
    <w:p w14:paraId="30AF3848" w14:textId="77777777" w:rsidR="0042617B" w:rsidRPr="00BC7A76" w:rsidRDefault="0042617B" w:rsidP="00AB2AF4">
      <w:pPr>
        <w:autoSpaceDE w:val="0"/>
        <w:autoSpaceDN w:val="0"/>
        <w:adjustRightInd w:val="0"/>
        <w:jc w:val="both"/>
        <w:rPr>
          <w:rFonts w:eastAsia="Calibri"/>
          <w:sz w:val="26"/>
          <w:szCs w:val="26"/>
          <w:lang w:eastAsia="en-US"/>
        </w:rPr>
      </w:pPr>
    </w:p>
    <w:p w14:paraId="363922DB" w14:textId="77777777" w:rsidR="00714038" w:rsidRPr="00BC7A76"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4D0EE0DF" w:rsidR="00714038" w:rsidRDefault="00714038" w:rsidP="00714038">
      <w:pPr>
        <w:overflowPunct w:val="0"/>
        <w:autoSpaceDE w:val="0"/>
        <w:autoSpaceDN w:val="0"/>
        <w:adjustRightInd w:val="0"/>
        <w:jc w:val="both"/>
        <w:rPr>
          <w:rFonts w:eastAsia="Times New Roman"/>
          <w:sz w:val="26"/>
          <w:szCs w:val="26"/>
          <w:lang w:eastAsia="en-US"/>
        </w:rPr>
      </w:pPr>
      <w:r w:rsidRPr="00BC7A76">
        <w:rPr>
          <w:rFonts w:eastAsia="Times New Roman"/>
          <w:sz w:val="26"/>
          <w:szCs w:val="26"/>
          <w:lang w:eastAsia="en-US"/>
        </w:rPr>
        <w:t>ПОСТАНОВЛЯЕТ:</w:t>
      </w:r>
    </w:p>
    <w:p w14:paraId="4ED5A620" w14:textId="77777777" w:rsidR="0042617B" w:rsidRPr="00BC7A76" w:rsidRDefault="0042617B" w:rsidP="00714038">
      <w:pPr>
        <w:overflowPunct w:val="0"/>
        <w:autoSpaceDE w:val="0"/>
        <w:autoSpaceDN w:val="0"/>
        <w:adjustRightInd w:val="0"/>
        <w:jc w:val="both"/>
        <w:rPr>
          <w:rFonts w:eastAsia="Times New Roman"/>
          <w:sz w:val="26"/>
          <w:szCs w:val="26"/>
          <w:lang w:eastAsia="en-US"/>
        </w:rPr>
      </w:pPr>
    </w:p>
    <w:p w14:paraId="5D5C1625"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p>
    <w:p w14:paraId="30CA6BD3" w14:textId="0F6F818E" w:rsidR="00592F3C" w:rsidRPr="00BC7A76" w:rsidRDefault="00714038" w:rsidP="00BC7A76">
      <w:pPr>
        <w:overflowPunct w:val="0"/>
        <w:autoSpaceDE w:val="0"/>
        <w:autoSpaceDN w:val="0"/>
        <w:adjustRightInd w:val="0"/>
        <w:ind w:right="-1" w:firstLine="709"/>
        <w:jc w:val="both"/>
        <w:rPr>
          <w:rFonts w:eastAsia="Times New Roman"/>
          <w:color w:val="000000"/>
          <w:sz w:val="26"/>
          <w:szCs w:val="26"/>
        </w:rPr>
      </w:pPr>
      <w:r w:rsidRPr="00BC7A76">
        <w:rPr>
          <w:rFonts w:eastAsia="Times New Roman"/>
          <w:sz w:val="26"/>
          <w:szCs w:val="26"/>
          <w:lang w:eastAsia="en-US"/>
        </w:rPr>
        <w:t xml:space="preserve">1. </w:t>
      </w:r>
      <w:r w:rsidR="00592F3C" w:rsidRPr="00BC7A76">
        <w:rPr>
          <w:rFonts w:eastAsia="Times New Roman"/>
          <w:sz w:val="26"/>
          <w:szCs w:val="26"/>
        </w:rPr>
        <w:t xml:space="preserve">Утвердить </w:t>
      </w:r>
      <w:r w:rsidR="00592F3C" w:rsidRPr="00BC7A76">
        <w:rPr>
          <w:rFonts w:eastAsia="Times New Roman"/>
          <w:color w:val="000000"/>
          <w:sz w:val="26"/>
          <w:szCs w:val="26"/>
        </w:rPr>
        <w:t>Административный регламент предоставления муниципальной услуги</w:t>
      </w:r>
      <w:r w:rsidRPr="00BC7A76">
        <w:rPr>
          <w:rFonts w:eastAsia="Calibri"/>
          <w:sz w:val="26"/>
          <w:szCs w:val="26"/>
          <w:lang w:eastAsia="en-US"/>
        </w:rPr>
        <w:t xml:space="preserve"> </w:t>
      </w:r>
      <w:r w:rsidR="00BC7A76" w:rsidRPr="00BC7A76">
        <w:rPr>
          <w:bCs/>
          <w:sz w:val="26"/>
          <w:szCs w:val="26"/>
        </w:rPr>
        <w:t>«Выдача разрешений на установку и эксплуатацию рекламных конструкций, аннулирование таких разрешений»</w:t>
      </w:r>
      <w:r w:rsidRPr="00BC7A76">
        <w:rPr>
          <w:rFonts w:eastAsia="Calibri"/>
          <w:sz w:val="26"/>
          <w:szCs w:val="26"/>
          <w:lang w:eastAsia="en-US"/>
        </w:rPr>
        <w:t xml:space="preserve"> </w:t>
      </w:r>
      <w:r w:rsidR="009E3F6A" w:rsidRPr="00BC7A76">
        <w:rPr>
          <w:rFonts w:eastAsia="Times New Roman"/>
          <w:color w:val="000000"/>
          <w:sz w:val="26"/>
          <w:szCs w:val="26"/>
        </w:rPr>
        <w:t xml:space="preserve">согласно </w:t>
      </w:r>
      <w:r w:rsidR="0042617B">
        <w:rPr>
          <w:rFonts w:eastAsia="Times New Roman"/>
          <w:color w:val="000000"/>
          <w:sz w:val="26"/>
          <w:szCs w:val="26"/>
        </w:rPr>
        <w:t>приложения</w:t>
      </w:r>
      <w:r w:rsidR="003649BB" w:rsidRPr="00BC7A76">
        <w:rPr>
          <w:rFonts w:eastAsia="Times New Roman"/>
          <w:color w:val="000000"/>
          <w:sz w:val="26"/>
          <w:szCs w:val="26"/>
        </w:rPr>
        <w:t xml:space="preserve"> к </w:t>
      </w:r>
      <w:r w:rsidR="00592F3C" w:rsidRPr="00BC7A76">
        <w:rPr>
          <w:rFonts w:eastAsia="Times New Roman"/>
          <w:color w:val="000000"/>
          <w:sz w:val="26"/>
          <w:szCs w:val="26"/>
        </w:rPr>
        <w:t>настоящему постановлению.</w:t>
      </w:r>
    </w:p>
    <w:p w14:paraId="60974415" w14:textId="5ADF17B5" w:rsidR="00592F3C" w:rsidRPr="00BC7A76" w:rsidRDefault="00714038" w:rsidP="00592F3C">
      <w:pPr>
        <w:ind w:firstLine="708"/>
        <w:jc w:val="both"/>
        <w:rPr>
          <w:rFonts w:eastAsia="Times New Roman"/>
          <w:sz w:val="26"/>
          <w:szCs w:val="26"/>
        </w:rPr>
      </w:pPr>
      <w:r w:rsidRPr="00BC7A76">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w:t>
      </w:r>
      <w:r w:rsidR="00E759E9">
        <w:rPr>
          <w:rFonts w:eastAsia="Times New Roman"/>
          <w:sz w:val="26"/>
          <w:szCs w:val="26"/>
          <w:lang w:eastAsia="en-US"/>
        </w:rPr>
        <w:t>округа</w:t>
      </w:r>
      <w:r w:rsidRPr="00BC7A76">
        <w:rPr>
          <w:rFonts w:eastAsia="Times New Roman"/>
          <w:sz w:val="26"/>
          <w:szCs w:val="26"/>
          <w:lang w:eastAsia="en-US"/>
        </w:rPr>
        <w:t xml:space="preserve"> и разместить на официальном сайте Хасанского муниципального округа </w:t>
      </w:r>
      <w:hyperlink r:id="rId11" w:history="1">
        <w:r w:rsidRPr="00BC7A76">
          <w:rPr>
            <w:rFonts w:eastAsia="Times New Roman"/>
            <w:sz w:val="26"/>
            <w:szCs w:val="26"/>
            <w:lang w:eastAsia="en-US"/>
          </w:rPr>
          <w:t>https://xasanskij-r25.gosweb.gosuslugi.ru</w:t>
        </w:r>
      </w:hyperlink>
      <w:r w:rsidR="00592F3C" w:rsidRPr="00BC7A76">
        <w:rPr>
          <w:rFonts w:eastAsia="Times New Roman"/>
          <w:sz w:val="26"/>
          <w:szCs w:val="26"/>
          <w:lang w:eastAsia="en-US"/>
        </w:rPr>
        <w:t xml:space="preserve">, </w:t>
      </w:r>
      <w:r w:rsidR="00592F3C" w:rsidRPr="00BC7A76">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39EA3B4D" w:rsidR="00231852" w:rsidRPr="00BC7A76" w:rsidRDefault="00231852" w:rsidP="00BC7A76">
      <w:pPr>
        <w:overflowPunct w:val="0"/>
        <w:autoSpaceDE w:val="0"/>
        <w:autoSpaceDN w:val="0"/>
        <w:adjustRightInd w:val="0"/>
        <w:ind w:right="-1" w:firstLine="709"/>
        <w:jc w:val="both"/>
        <w:rPr>
          <w:rFonts w:eastAsia="Times New Roman"/>
          <w:color w:val="000000"/>
          <w:sz w:val="26"/>
          <w:szCs w:val="26"/>
        </w:rPr>
      </w:pPr>
      <w:r w:rsidRPr="00BC7A76">
        <w:rPr>
          <w:rFonts w:eastAsia="Times New Roman"/>
          <w:sz w:val="26"/>
          <w:szCs w:val="26"/>
        </w:rPr>
        <w:t xml:space="preserve">3. </w:t>
      </w:r>
      <w:r w:rsidR="0051638E" w:rsidRPr="00BC7A76">
        <w:rPr>
          <w:rFonts w:eastAsia="Times New Roman"/>
          <w:sz w:val="26"/>
          <w:szCs w:val="26"/>
        </w:rPr>
        <w:t>Считать утратившим силу п</w:t>
      </w:r>
      <w:r w:rsidRPr="00BC7A76">
        <w:rPr>
          <w:rFonts w:eastAsia="Times New Roman"/>
          <w:sz w:val="26"/>
          <w:szCs w:val="26"/>
        </w:rPr>
        <w:t xml:space="preserve">остановление администрации Хасанского муниципального района от </w:t>
      </w:r>
      <w:r w:rsidR="00BC7A76" w:rsidRPr="00BC7A76">
        <w:rPr>
          <w:rFonts w:eastAsia="Times New Roman"/>
          <w:sz w:val="26"/>
          <w:szCs w:val="26"/>
        </w:rPr>
        <w:t>12</w:t>
      </w:r>
      <w:r w:rsidR="00032DB7" w:rsidRPr="00BC7A76">
        <w:rPr>
          <w:rFonts w:eastAsia="Times New Roman"/>
          <w:sz w:val="26"/>
          <w:szCs w:val="26"/>
        </w:rPr>
        <w:t>.</w:t>
      </w:r>
      <w:r w:rsidR="00BC7A76" w:rsidRPr="00BC7A76">
        <w:rPr>
          <w:rFonts w:eastAsia="Times New Roman"/>
          <w:sz w:val="26"/>
          <w:szCs w:val="26"/>
        </w:rPr>
        <w:t>08</w:t>
      </w:r>
      <w:r w:rsidR="00AB2AF4" w:rsidRPr="00BC7A76">
        <w:rPr>
          <w:rFonts w:eastAsia="Times New Roman"/>
          <w:sz w:val="26"/>
          <w:szCs w:val="26"/>
        </w:rPr>
        <w:t>.20</w:t>
      </w:r>
      <w:r w:rsidR="00BC7A76" w:rsidRPr="00BC7A76">
        <w:rPr>
          <w:rFonts w:eastAsia="Times New Roman"/>
          <w:sz w:val="26"/>
          <w:szCs w:val="26"/>
        </w:rPr>
        <w:t>21</w:t>
      </w:r>
      <w:r w:rsidRPr="00BC7A76">
        <w:rPr>
          <w:rFonts w:eastAsia="Times New Roman"/>
          <w:sz w:val="26"/>
          <w:szCs w:val="26"/>
        </w:rPr>
        <w:t xml:space="preserve"> г. № </w:t>
      </w:r>
      <w:r w:rsidR="00BC7A76" w:rsidRPr="00BC7A76">
        <w:rPr>
          <w:rFonts w:eastAsia="Times New Roman"/>
          <w:sz w:val="26"/>
          <w:szCs w:val="26"/>
        </w:rPr>
        <w:t>636</w:t>
      </w:r>
      <w:r w:rsidRPr="00BC7A76">
        <w:rPr>
          <w:rFonts w:eastAsia="Times New Roman"/>
          <w:sz w:val="26"/>
          <w:szCs w:val="26"/>
        </w:rPr>
        <w:t>-па «</w:t>
      </w:r>
      <w:r w:rsidR="00032DB7" w:rsidRPr="00BC7A76">
        <w:rPr>
          <w:rFonts w:eastAsia="Times New Roman"/>
          <w:color w:val="000000"/>
          <w:sz w:val="26"/>
          <w:szCs w:val="26"/>
          <w:lang w:eastAsia="en-US"/>
        </w:rPr>
        <w:t>Об утверждении а</w:t>
      </w:r>
      <w:r w:rsidR="003649BB" w:rsidRPr="00BC7A76">
        <w:rPr>
          <w:rFonts w:eastAsia="Times New Roman"/>
          <w:sz w:val="26"/>
          <w:szCs w:val="26"/>
          <w:lang w:eastAsia="en-US"/>
        </w:rPr>
        <w:t>дминистративного регла</w:t>
      </w:r>
      <w:r w:rsidR="003649BB" w:rsidRPr="00BC7A76">
        <w:rPr>
          <w:rFonts w:eastAsia="Times New Roman"/>
          <w:sz w:val="26"/>
          <w:szCs w:val="26"/>
          <w:lang w:eastAsia="en-US"/>
        </w:rPr>
        <w:lastRenderedPageBreak/>
        <w:t xml:space="preserve">мента </w:t>
      </w:r>
      <w:r w:rsidR="00F657B3" w:rsidRPr="00BC7A76">
        <w:rPr>
          <w:rFonts w:eastAsia="Times New Roman"/>
          <w:sz w:val="26"/>
          <w:szCs w:val="26"/>
          <w:lang w:eastAsia="en-US"/>
        </w:rPr>
        <w:t xml:space="preserve">предоставления </w:t>
      </w:r>
      <w:r w:rsidR="00E53B52" w:rsidRPr="00BC7A76">
        <w:rPr>
          <w:rFonts w:eastAsia="Times New Roman"/>
          <w:sz w:val="26"/>
          <w:szCs w:val="26"/>
          <w:lang w:eastAsia="en-US"/>
        </w:rPr>
        <w:t xml:space="preserve">муниципальной </w:t>
      </w:r>
      <w:r w:rsidR="00032DB7" w:rsidRPr="00BC7A76">
        <w:rPr>
          <w:rFonts w:eastAsia="Times New Roman"/>
          <w:sz w:val="26"/>
          <w:szCs w:val="26"/>
          <w:lang w:eastAsia="en-US"/>
        </w:rPr>
        <w:t xml:space="preserve">услуги </w:t>
      </w:r>
      <w:r w:rsidR="00BC7A76" w:rsidRPr="00BC7A76">
        <w:rPr>
          <w:bCs/>
          <w:sz w:val="26"/>
          <w:szCs w:val="26"/>
        </w:rPr>
        <w:t>«Выдача разрешений на установку и эксплуатацию рекламных конструкций, аннулирование таких разрешений»</w:t>
      </w:r>
      <w:r w:rsidRPr="00BC7A76">
        <w:rPr>
          <w:rFonts w:eastAsia="Calibri"/>
          <w:sz w:val="26"/>
          <w:szCs w:val="26"/>
          <w:lang w:eastAsia="en-US"/>
        </w:rPr>
        <w:t>.</w:t>
      </w:r>
    </w:p>
    <w:p w14:paraId="14052320" w14:textId="322D6688" w:rsidR="0051638E" w:rsidRPr="00BC7A76" w:rsidRDefault="00231852" w:rsidP="00714038">
      <w:pPr>
        <w:ind w:firstLine="708"/>
        <w:jc w:val="both"/>
        <w:rPr>
          <w:rFonts w:eastAsia="Times New Roman"/>
          <w:color w:val="000000"/>
          <w:sz w:val="26"/>
          <w:szCs w:val="26"/>
          <w:lang w:eastAsia="en-US"/>
        </w:rPr>
      </w:pPr>
      <w:r w:rsidRPr="00BC7A76">
        <w:rPr>
          <w:rFonts w:eastAsia="Times New Roman"/>
          <w:color w:val="000000"/>
          <w:sz w:val="26"/>
          <w:szCs w:val="26"/>
          <w:lang w:eastAsia="en-US"/>
        </w:rPr>
        <w:t>4</w:t>
      </w:r>
      <w:r w:rsidR="00714038" w:rsidRPr="00BC7A76">
        <w:rPr>
          <w:rFonts w:eastAsia="Times New Roman"/>
          <w:color w:val="000000"/>
          <w:sz w:val="26"/>
          <w:szCs w:val="26"/>
          <w:lang w:eastAsia="en-US"/>
        </w:rPr>
        <w:t xml:space="preserve">. Настоящее постановление вступает в силу </w:t>
      </w:r>
      <w:r w:rsidR="0051638E" w:rsidRPr="00BC7A76">
        <w:rPr>
          <w:rFonts w:eastAsia="Times New Roman"/>
          <w:color w:val="000000"/>
          <w:sz w:val="26"/>
          <w:szCs w:val="26"/>
          <w:lang w:eastAsia="en-US"/>
        </w:rPr>
        <w:t xml:space="preserve">после </w:t>
      </w:r>
      <w:r w:rsidR="00714038" w:rsidRPr="00BC7A76">
        <w:rPr>
          <w:rFonts w:eastAsia="Times New Roman"/>
          <w:color w:val="000000"/>
          <w:sz w:val="26"/>
          <w:szCs w:val="26"/>
          <w:lang w:eastAsia="en-US"/>
        </w:rPr>
        <w:t xml:space="preserve">его официального опубликования.  </w:t>
      </w:r>
    </w:p>
    <w:p w14:paraId="24213C8C" w14:textId="45D1BE51" w:rsidR="00714038" w:rsidRPr="00BC7A76" w:rsidRDefault="0051638E" w:rsidP="00714038">
      <w:pPr>
        <w:ind w:firstLine="708"/>
        <w:jc w:val="both"/>
        <w:rPr>
          <w:rFonts w:eastAsia="Times New Roman"/>
          <w:color w:val="000000"/>
          <w:sz w:val="26"/>
          <w:szCs w:val="26"/>
          <w:lang w:eastAsia="en-US"/>
        </w:rPr>
      </w:pPr>
      <w:r w:rsidRPr="00BC7A76">
        <w:rPr>
          <w:rFonts w:eastAsia="Times New Roman"/>
          <w:color w:val="000000"/>
          <w:sz w:val="26"/>
          <w:szCs w:val="26"/>
          <w:lang w:eastAsia="en-US"/>
        </w:rPr>
        <w:t xml:space="preserve">5. </w:t>
      </w:r>
      <w:r w:rsidRPr="00BC7A76">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BC7A76">
        <w:rPr>
          <w:sz w:val="26"/>
          <w:szCs w:val="26"/>
        </w:rPr>
        <w:t xml:space="preserve"> </w:t>
      </w:r>
      <w:r w:rsidRPr="00BC7A76">
        <w:rPr>
          <w:sz w:val="26"/>
          <w:szCs w:val="26"/>
        </w:rPr>
        <w:t>Бабич</w:t>
      </w:r>
      <w:r w:rsidRPr="00BC7A76">
        <w:rPr>
          <w:rFonts w:eastAsia="SimSun"/>
          <w:color w:val="000000"/>
          <w:sz w:val="26"/>
          <w:szCs w:val="26"/>
          <w:lang w:eastAsia="zh-CN"/>
        </w:rPr>
        <w:t>.</w:t>
      </w:r>
      <w:r w:rsidR="00714038" w:rsidRPr="00BC7A76">
        <w:rPr>
          <w:rFonts w:eastAsia="Times New Roman"/>
          <w:color w:val="000000"/>
          <w:sz w:val="26"/>
          <w:szCs w:val="26"/>
          <w:lang w:eastAsia="en-US"/>
        </w:rPr>
        <w:t xml:space="preserve">   </w:t>
      </w:r>
    </w:p>
    <w:p w14:paraId="2A1C89FF" w14:textId="77777777" w:rsidR="00714038" w:rsidRPr="00BC7A76"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BC7A76"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68288B8B" w14:textId="77777777" w:rsidR="00231852" w:rsidRPr="00BC7A76"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BC7A76"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Глава Хасанского</w:t>
      </w:r>
    </w:p>
    <w:p w14:paraId="65DC9D07" w14:textId="50120FBF"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 xml:space="preserve">муниципального </w:t>
      </w:r>
      <w:r w:rsidR="00463EF3" w:rsidRPr="00BC7A76">
        <w:rPr>
          <w:rFonts w:eastAsia="Times New Roman"/>
          <w:color w:val="000000"/>
          <w:sz w:val="26"/>
          <w:szCs w:val="26"/>
          <w:lang w:eastAsia="en-US"/>
        </w:rPr>
        <w:t>округа</w:t>
      </w:r>
      <w:r w:rsidRPr="00BC7A76">
        <w:rPr>
          <w:rFonts w:eastAsia="Times New Roman"/>
          <w:color w:val="000000"/>
          <w:sz w:val="26"/>
          <w:szCs w:val="26"/>
          <w:lang w:eastAsia="en-US"/>
        </w:rPr>
        <w:tab/>
        <w:t xml:space="preserve">                                                          </w:t>
      </w:r>
      <w:r w:rsidR="00463EF3" w:rsidRPr="00BC7A76">
        <w:rPr>
          <w:rFonts w:eastAsia="Times New Roman"/>
          <w:color w:val="000000"/>
          <w:sz w:val="26"/>
          <w:szCs w:val="26"/>
          <w:lang w:eastAsia="en-US"/>
        </w:rPr>
        <w:t xml:space="preserve">                     </w:t>
      </w:r>
      <w:r w:rsidR="009E3F6A" w:rsidRPr="00BC7A76">
        <w:rPr>
          <w:rFonts w:eastAsia="Times New Roman"/>
          <w:color w:val="000000"/>
          <w:sz w:val="26"/>
          <w:szCs w:val="26"/>
          <w:lang w:eastAsia="en-US"/>
        </w:rPr>
        <w:t xml:space="preserve">  </w:t>
      </w:r>
      <w:r w:rsidR="00463EF3" w:rsidRPr="00BC7A76">
        <w:rPr>
          <w:rFonts w:eastAsia="Times New Roman"/>
          <w:color w:val="000000"/>
          <w:sz w:val="26"/>
          <w:szCs w:val="26"/>
          <w:lang w:eastAsia="en-US"/>
        </w:rPr>
        <w:t xml:space="preserve">     </w:t>
      </w:r>
      <w:r w:rsidRPr="00BC7A76">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4A360F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ACC28F2"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54B8DDA" w14:textId="089DA81D"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34719EF" w14:textId="6B496626"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9E0B55D" w14:textId="55F46CDD"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1D014536" w14:textId="4A2161DC"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DB40FCE" w14:textId="5EE79715"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59BE1CF" w14:textId="77777777"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E53B52">
      <w:footerReference w:type="default" r:id="rId12"/>
      <w:pgSz w:w="11906" w:h="16838"/>
      <w:pgMar w:top="1134" w:right="56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EE643" w14:textId="77777777" w:rsidR="003B40C1" w:rsidRDefault="003B40C1">
      <w:r>
        <w:separator/>
      </w:r>
    </w:p>
  </w:endnote>
  <w:endnote w:type="continuationSeparator" w:id="0">
    <w:p w14:paraId="0399FA0D" w14:textId="77777777" w:rsidR="003B40C1" w:rsidRDefault="003B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216AA" w14:textId="77777777" w:rsidR="003B40C1" w:rsidRDefault="003B40C1">
      <w:r>
        <w:separator/>
      </w:r>
    </w:p>
  </w:footnote>
  <w:footnote w:type="continuationSeparator" w:id="0">
    <w:p w14:paraId="0CAE3E04" w14:textId="77777777" w:rsidR="003B40C1" w:rsidRDefault="003B40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77A"/>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0C1"/>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617B"/>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C7A76"/>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59E9"/>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65B"/>
    <w:rsid w:val="00FB1D5D"/>
    <w:rsid w:val="00FB286A"/>
    <w:rsid w:val="00FB2A9F"/>
    <w:rsid w:val="00FB3218"/>
    <w:rsid w:val="00FB3322"/>
    <w:rsid w:val="00FB3543"/>
    <w:rsid w:val="00FB3CE8"/>
    <w:rsid w:val="00FB3E8C"/>
    <w:rsid w:val="00FB4A7B"/>
    <w:rsid w:val="00FB4AB1"/>
    <w:rsid w:val="00FB4E2A"/>
    <w:rsid w:val="00FB50FA"/>
    <w:rsid w:val="00FB59D4"/>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1EE"/>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8606443">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2779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89294789">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123B7-71F9-479D-AC90-DF2DFB299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471</Words>
  <Characters>2689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3154</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15</cp:revision>
  <cp:lastPrinted>2025-06-20T00:31:00Z</cp:lastPrinted>
  <dcterms:created xsi:type="dcterms:W3CDTF">2024-12-06T05:22:00Z</dcterms:created>
  <dcterms:modified xsi:type="dcterms:W3CDTF">2025-06-24T01:20:00Z</dcterms:modified>
</cp:coreProperties>
</file>