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84200" cy="719455"/>
                    </a:xfrm>
                    <a:prstGeom prst="rect">
                      <a:avLst/>
                    </a:prstGeom>
                    <a:noFill/>
                    <a:ln>
                      <a:noFill/>
                    </a:ln>
                  </pic:spPr>
                </pic:pic>
              </a:graphicData>
            </a:graphic>
          </wp:inline>
        </w:drawing>
      </w:r>
    </w:p>
    <w:p w:rsidR="00463EF3" w:rsidRPr="00463EF3" w:rsidRDefault="00463EF3" w:rsidP="00463EF3">
      <w:pPr>
        <w:jc w:val="center"/>
        <w:rPr>
          <w:rFonts w:eastAsia="Times New Roman"/>
          <w:sz w:val="24"/>
          <w:szCs w:val="24"/>
          <w:lang w:eastAsia="ru-RU"/>
        </w:rPr>
      </w:pPr>
    </w:p>
    <w:p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rsidR="00463EF3" w:rsidRPr="00463EF3" w:rsidRDefault="00463EF3" w:rsidP="00463EF3">
      <w:pPr>
        <w:jc w:val="center"/>
        <w:rPr>
          <w:rFonts w:eastAsia="Times New Roman"/>
          <w:sz w:val="24"/>
          <w:szCs w:val="24"/>
          <w:lang w:eastAsia="ru-RU"/>
        </w:rPr>
      </w:pPr>
    </w:p>
    <w:p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w:t>
      </w:r>
    </w:p>
    <w:p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пгт Славянка</w:t>
      </w:r>
    </w:p>
    <w:p w:rsidR="00714038" w:rsidRPr="00714038" w:rsidRDefault="00714038" w:rsidP="00714038">
      <w:pPr>
        <w:overflowPunct w:val="0"/>
        <w:autoSpaceDE w:val="0"/>
        <w:autoSpaceDN w:val="0"/>
        <w:adjustRightInd w:val="0"/>
        <w:jc w:val="center"/>
        <w:rPr>
          <w:rFonts w:eastAsia="Times New Roman"/>
          <w:sz w:val="26"/>
          <w:szCs w:val="26"/>
          <w:lang w:eastAsia="en-US"/>
        </w:rPr>
      </w:pPr>
    </w:p>
    <w:p w:rsidR="00714038" w:rsidRPr="00714038" w:rsidRDefault="00562822" w:rsidP="00714038">
      <w:pPr>
        <w:overflowPunct w:val="0"/>
        <w:autoSpaceDE w:val="0"/>
        <w:autoSpaceDN w:val="0"/>
        <w:adjustRightInd w:val="0"/>
        <w:jc w:val="center"/>
        <w:rPr>
          <w:rFonts w:eastAsia="Times New Roman"/>
          <w:sz w:val="26"/>
          <w:szCs w:val="26"/>
          <w:lang w:eastAsia="en-US"/>
        </w:rPr>
      </w:pPr>
      <w:r>
        <w:rPr>
          <w:rFonts w:eastAsia="Times New Roman"/>
          <w:sz w:val="26"/>
          <w:szCs w:val="26"/>
          <w:lang w:eastAsia="en-US"/>
        </w:rPr>
        <w:t xml:space="preserve">28.02.2025                </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w:t>
      </w:r>
      <w:r w:rsidR="00DF10F5">
        <w:rPr>
          <w:rFonts w:eastAsia="Times New Roman"/>
          <w:sz w:val="26"/>
          <w:szCs w:val="26"/>
          <w:lang w:eastAsia="en-US"/>
        </w:rPr>
        <w:t xml:space="preserve">                           </w:t>
      </w:r>
      <w:r>
        <w:rPr>
          <w:rFonts w:eastAsia="Times New Roman"/>
          <w:sz w:val="26"/>
          <w:szCs w:val="26"/>
          <w:lang w:eastAsia="en-US"/>
        </w:rPr>
        <w:t xml:space="preserve">       </w:t>
      </w:r>
      <w:r w:rsidR="00DF10F5">
        <w:rPr>
          <w:rFonts w:eastAsia="Times New Roman"/>
          <w:sz w:val="26"/>
          <w:szCs w:val="26"/>
          <w:lang w:eastAsia="en-US"/>
        </w:rPr>
        <w:t xml:space="preserve"> </w:t>
      </w:r>
      <w:r w:rsidR="00714038" w:rsidRPr="00714038">
        <w:rPr>
          <w:rFonts w:eastAsia="Times New Roman"/>
          <w:sz w:val="26"/>
          <w:szCs w:val="26"/>
          <w:lang w:eastAsia="en-US"/>
        </w:rPr>
        <w:t xml:space="preserve">№ </w:t>
      </w:r>
      <w:r>
        <w:rPr>
          <w:rFonts w:eastAsia="Times New Roman"/>
          <w:sz w:val="26"/>
          <w:szCs w:val="26"/>
          <w:lang w:eastAsia="en-US"/>
        </w:rPr>
        <w:t>353</w:t>
      </w:r>
      <w:r w:rsidR="00714038" w:rsidRPr="00714038">
        <w:rPr>
          <w:rFonts w:eastAsia="Times New Roman"/>
          <w:sz w:val="26"/>
          <w:szCs w:val="26"/>
          <w:lang w:eastAsia="en-US"/>
        </w:rPr>
        <w:t>-па</w:t>
      </w:r>
    </w:p>
    <w:p w:rsidR="00592F3C" w:rsidRDefault="00592F3C" w:rsidP="00714038">
      <w:pPr>
        <w:overflowPunct w:val="0"/>
        <w:autoSpaceDE w:val="0"/>
        <w:autoSpaceDN w:val="0"/>
        <w:adjustRightInd w:val="0"/>
        <w:ind w:right="2901"/>
        <w:jc w:val="both"/>
        <w:rPr>
          <w:rFonts w:eastAsia="Times New Roman"/>
          <w:sz w:val="26"/>
          <w:szCs w:val="26"/>
          <w:lang w:eastAsia="en-US"/>
        </w:rPr>
      </w:pPr>
    </w:p>
    <w:p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rsidR="007E5ABC" w:rsidRPr="00BD30A8" w:rsidRDefault="00714038" w:rsidP="00BD30A8">
      <w:pPr>
        <w:overflowPunct w:val="0"/>
        <w:autoSpaceDE w:val="0"/>
        <w:autoSpaceDN w:val="0"/>
        <w:adjustRightInd w:val="0"/>
        <w:ind w:right="5810"/>
        <w:jc w:val="both"/>
        <w:rPr>
          <w:rFonts w:eastAsia="Times New Roman"/>
          <w:sz w:val="26"/>
          <w:szCs w:val="26"/>
          <w:lang w:eastAsia="en-US"/>
        </w:rPr>
      </w:pPr>
      <w:r w:rsidRPr="00BD30A8">
        <w:rPr>
          <w:rFonts w:eastAsia="Times New Roman"/>
          <w:color w:val="000000"/>
          <w:sz w:val="26"/>
          <w:szCs w:val="26"/>
          <w:lang w:eastAsia="en-US"/>
        </w:rPr>
        <w:t>Об утверждении а</w:t>
      </w:r>
      <w:r w:rsidRPr="00BD30A8">
        <w:rPr>
          <w:rFonts w:eastAsia="Times New Roman"/>
          <w:sz w:val="26"/>
          <w:szCs w:val="26"/>
          <w:lang w:eastAsia="en-US"/>
        </w:rPr>
        <w:t>дминистративного</w:t>
      </w:r>
      <w:r w:rsidRPr="00BD30A8">
        <w:rPr>
          <w:rFonts w:eastAsia="Times New Roman"/>
          <w:color w:val="000000"/>
          <w:sz w:val="26"/>
          <w:szCs w:val="26"/>
          <w:lang w:eastAsia="en-US"/>
        </w:rPr>
        <w:t xml:space="preserve"> </w:t>
      </w:r>
      <w:r w:rsidRPr="00BD30A8">
        <w:rPr>
          <w:rFonts w:eastAsia="Times New Roman"/>
          <w:sz w:val="26"/>
          <w:szCs w:val="26"/>
          <w:lang w:eastAsia="en-US"/>
        </w:rPr>
        <w:t>регламент</w:t>
      </w:r>
      <w:r w:rsidR="00B638AC">
        <w:rPr>
          <w:rFonts w:eastAsia="Times New Roman"/>
          <w:sz w:val="26"/>
          <w:szCs w:val="26"/>
          <w:lang w:eastAsia="en-US"/>
        </w:rPr>
        <w:t xml:space="preserve">а </w:t>
      </w:r>
      <w:r w:rsidR="00E413B6" w:rsidRPr="00BD30A8">
        <w:rPr>
          <w:rFonts w:eastAsia="Times New Roman"/>
          <w:sz w:val="26"/>
          <w:szCs w:val="26"/>
          <w:lang w:eastAsia="ru-RU"/>
        </w:rPr>
        <w:t xml:space="preserve">по предоставлению </w:t>
      </w:r>
      <w:r w:rsidR="00BD30A8">
        <w:rPr>
          <w:rFonts w:eastAsia="Times New Roman"/>
          <w:sz w:val="26"/>
          <w:szCs w:val="26"/>
          <w:lang w:eastAsia="ru-RU"/>
        </w:rPr>
        <w:t xml:space="preserve">                </w:t>
      </w:r>
      <w:r w:rsidR="00E413B6" w:rsidRPr="00BD30A8">
        <w:rPr>
          <w:rFonts w:eastAsia="Times New Roman"/>
          <w:sz w:val="26"/>
          <w:szCs w:val="26"/>
          <w:lang w:eastAsia="ru-RU"/>
        </w:rPr>
        <w:t xml:space="preserve">администрацией Хасанского </w:t>
      </w:r>
      <w:r w:rsidR="00BD30A8">
        <w:rPr>
          <w:rFonts w:eastAsia="Times New Roman"/>
          <w:sz w:val="26"/>
          <w:szCs w:val="26"/>
          <w:lang w:eastAsia="ru-RU"/>
        </w:rPr>
        <w:t xml:space="preserve">                 </w:t>
      </w:r>
      <w:r w:rsidR="00E413B6" w:rsidRPr="00BD30A8">
        <w:rPr>
          <w:rFonts w:eastAsia="Times New Roman"/>
          <w:sz w:val="26"/>
          <w:szCs w:val="26"/>
          <w:lang w:eastAsia="ru-RU"/>
        </w:rPr>
        <w:t>муниципального округа Примор</w:t>
      </w:r>
      <w:r w:rsidR="00BD30A8">
        <w:rPr>
          <w:rFonts w:eastAsia="Times New Roman"/>
          <w:sz w:val="26"/>
          <w:szCs w:val="26"/>
          <w:lang w:eastAsia="ru-RU"/>
        </w:rPr>
        <w:t xml:space="preserve">ского края </w:t>
      </w:r>
      <w:r w:rsidR="00E413B6" w:rsidRPr="00BD30A8">
        <w:rPr>
          <w:rFonts w:eastAsia="Times New Roman"/>
          <w:sz w:val="26"/>
          <w:szCs w:val="26"/>
          <w:lang w:eastAsia="ru-RU"/>
        </w:rPr>
        <w:t>муниципаль</w:t>
      </w:r>
      <w:r w:rsidR="00BD30A8">
        <w:rPr>
          <w:rFonts w:eastAsia="Times New Roman"/>
          <w:sz w:val="26"/>
          <w:szCs w:val="26"/>
          <w:lang w:eastAsia="ru-RU"/>
        </w:rPr>
        <w:t xml:space="preserve">ной </w:t>
      </w:r>
      <w:r w:rsidR="00E413B6" w:rsidRPr="00BD30A8">
        <w:rPr>
          <w:rFonts w:eastAsia="Times New Roman"/>
          <w:sz w:val="26"/>
          <w:szCs w:val="26"/>
          <w:lang w:eastAsia="ru-RU"/>
        </w:rPr>
        <w:t xml:space="preserve">услуги </w:t>
      </w:r>
      <w:r w:rsidR="00BD30A8">
        <w:rPr>
          <w:rFonts w:eastAsia="Times New Roman"/>
          <w:sz w:val="26"/>
          <w:szCs w:val="26"/>
          <w:lang w:eastAsia="ru-RU"/>
        </w:rPr>
        <w:t xml:space="preserve">                     </w:t>
      </w:r>
      <w:r w:rsidR="00E413B6" w:rsidRPr="00BD30A8">
        <w:rPr>
          <w:rFonts w:eastAsia="Times New Roman"/>
          <w:sz w:val="26"/>
          <w:szCs w:val="26"/>
          <w:lang w:eastAsia="ru-RU"/>
        </w:rPr>
        <w:t>«Предоставле</w:t>
      </w:r>
      <w:r w:rsidR="00BD30A8">
        <w:rPr>
          <w:rFonts w:eastAsia="Times New Roman"/>
          <w:sz w:val="26"/>
          <w:szCs w:val="26"/>
          <w:lang w:eastAsia="ru-RU"/>
        </w:rPr>
        <w:t xml:space="preserve">ние </w:t>
      </w:r>
      <w:r w:rsidR="00E413B6" w:rsidRPr="00BD30A8">
        <w:rPr>
          <w:rFonts w:eastAsia="Times New Roman"/>
          <w:sz w:val="26"/>
          <w:szCs w:val="26"/>
          <w:lang w:eastAsia="ru-RU"/>
        </w:rPr>
        <w:t xml:space="preserve">недвижимого </w:t>
      </w:r>
      <w:r w:rsidR="00BD30A8">
        <w:rPr>
          <w:rFonts w:eastAsia="Times New Roman"/>
          <w:sz w:val="26"/>
          <w:szCs w:val="26"/>
          <w:lang w:eastAsia="ru-RU"/>
        </w:rPr>
        <w:t xml:space="preserve">        </w:t>
      </w:r>
      <w:r w:rsidR="00E413B6" w:rsidRPr="00BD30A8">
        <w:rPr>
          <w:rFonts w:eastAsia="Times New Roman"/>
          <w:sz w:val="26"/>
          <w:szCs w:val="26"/>
          <w:lang w:eastAsia="ru-RU"/>
        </w:rPr>
        <w:t>имущества, нахо</w:t>
      </w:r>
      <w:r w:rsidR="00BD30A8">
        <w:rPr>
          <w:rFonts w:eastAsia="Times New Roman"/>
          <w:sz w:val="26"/>
          <w:szCs w:val="26"/>
          <w:lang w:eastAsia="ru-RU"/>
        </w:rPr>
        <w:t xml:space="preserve">дящегося в                                   </w:t>
      </w:r>
      <w:r w:rsidR="00E413B6" w:rsidRPr="00BD30A8">
        <w:rPr>
          <w:rFonts w:eastAsia="Times New Roman"/>
          <w:sz w:val="26"/>
          <w:szCs w:val="26"/>
          <w:lang w:eastAsia="ru-RU"/>
        </w:rPr>
        <w:t xml:space="preserve">муниципальной собственности, </w:t>
      </w:r>
      <w:r w:rsidR="00BD30A8">
        <w:rPr>
          <w:rFonts w:eastAsia="Times New Roman"/>
          <w:sz w:val="26"/>
          <w:szCs w:val="26"/>
          <w:lang w:eastAsia="ru-RU"/>
        </w:rPr>
        <w:t xml:space="preserve">       </w:t>
      </w:r>
      <w:r w:rsidR="00E413B6" w:rsidRPr="00BD30A8">
        <w:rPr>
          <w:rFonts w:eastAsia="Times New Roman"/>
          <w:sz w:val="26"/>
          <w:szCs w:val="26"/>
          <w:lang w:eastAsia="ru-RU"/>
        </w:rPr>
        <w:t>арендуемого субъектами малого и среднего предпринимательства при реализации ими преимущественного права на приобретение</w:t>
      </w:r>
      <w:r w:rsidR="00E413B6" w:rsidRPr="00BD30A8">
        <w:rPr>
          <w:rFonts w:eastAsia="Times New Roman"/>
          <w:b/>
          <w:sz w:val="26"/>
          <w:szCs w:val="26"/>
          <w:lang w:eastAsia="ru-RU"/>
        </w:rPr>
        <w:t xml:space="preserve"> </w:t>
      </w:r>
      <w:r w:rsidR="00DC2A42">
        <w:rPr>
          <w:rFonts w:eastAsia="Times New Roman"/>
          <w:sz w:val="26"/>
          <w:szCs w:val="26"/>
          <w:lang w:eastAsia="ru-RU"/>
        </w:rPr>
        <w:t xml:space="preserve">арендуемого имущества </w:t>
      </w:r>
      <w:r w:rsidR="00E413B6" w:rsidRPr="00BD30A8">
        <w:rPr>
          <w:rFonts w:eastAsia="Times New Roman"/>
          <w:sz w:val="26"/>
          <w:szCs w:val="26"/>
          <w:lang w:eastAsia="ru-RU"/>
        </w:rPr>
        <w:t>в собственность»</w:t>
      </w:r>
    </w:p>
    <w:p w:rsidR="00714038" w:rsidRPr="007E5ABC" w:rsidRDefault="00714038" w:rsidP="007E5ABC">
      <w:pPr>
        <w:overflowPunct w:val="0"/>
        <w:autoSpaceDE w:val="0"/>
        <w:autoSpaceDN w:val="0"/>
        <w:adjustRightInd w:val="0"/>
        <w:ind w:right="4818"/>
        <w:jc w:val="both"/>
        <w:rPr>
          <w:rFonts w:eastAsia="Times New Roman"/>
          <w:sz w:val="26"/>
          <w:szCs w:val="26"/>
          <w:lang w:eastAsia="en-US"/>
        </w:rPr>
      </w:pPr>
    </w:p>
    <w:p w:rsidR="00714038" w:rsidRPr="00783ECD" w:rsidRDefault="00714038" w:rsidP="00AB2AF4">
      <w:pPr>
        <w:autoSpaceDE w:val="0"/>
        <w:autoSpaceDN w:val="0"/>
        <w:adjustRightInd w:val="0"/>
        <w:jc w:val="both"/>
        <w:rPr>
          <w:rFonts w:eastAsia="Calibri"/>
          <w:sz w:val="26"/>
          <w:szCs w:val="26"/>
          <w:lang w:eastAsia="en-US"/>
        </w:rPr>
      </w:pPr>
      <w:r w:rsidRPr="007E5ABC">
        <w:rPr>
          <w:rFonts w:eastAsia="Times New Roman"/>
          <w:sz w:val="26"/>
          <w:szCs w:val="26"/>
          <w:lang w:eastAsia="en-US"/>
        </w:rPr>
        <w:tab/>
      </w:r>
      <w:proofErr w:type="gramStart"/>
      <w:r w:rsidRPr="00783ECD">
        <w:rPr>
          <w:rFonts w:eastAsia="Calibri"/>
          <w:sz w:val="26"/>
          <w:szCs w:val="26"/>
          <w:lang w:eastAsia="en-US"/>
        </w:rPr>
        <w:t xml:space="preserve">В соответствии с Федеральным </w:t>
      </w:r>
      <w:hyperlink r:id="rId9" w:history="1">
        <w:r w:rsidRPr="00783ECD">
          <w:rPr>
            <w:rFonts w:eastAsia="Calibri"/>
            <w:sz w:val="26"/>
            <w:szCs w:val="26"/>
            <w:lang w:eastAsia="en-US"/>
          </w:rPr>
          <w:t>законом</w:t>
        </w:r>
      </w:hyperlink>
      <w:r w:rsidRPr="00783ECD">
        <w:rPr>
          <w:rFonts w:eastAsia="Calibri"/>
          <w:sz w:val="26"/>
          <w:szCs w:val="26"/>
          <w:lang w:eastAsia="en-US"/>
        </w:rPr>
        <w:t xml:space="preserve"> от </w:t>
      </w:r>
      <w:r w:rsidR="00E413B6" w:rsidRPr="00783ECD">
        <w:rPr>
          <w:rFonts w:eastAsia="Calibri"/>
          <w:sz w:val="26"/>
          <w:szCs w:val="26"/>
          <w:lang w:eastAsia="en-US"/>
        </w:rPr>
        <w:t>06.10.2003</w:t>
      </w:r>
      <w:r w:rsidRPr="00783ECD">
        <w:rPr>
          <w:rFonts w:eastAsia="Calibri"/>
          <w:sz w:val="26"/>
          <w:szCs w:val="26"/>
          <w:lang w:eastAsia="en-US"/>
        </w:rPr>
        <w:t xml:space="preserve"> № 131-ФЗ «Об общих при</w:t>
      </w:r>
      <w:r w:rsidRPr="00783ECD">
        <w:rPr>
          <w:rFonts w:eastAsia="Calibri"/>
          <w:sz w:val="26"/>
          <w:szCs w:val="26"/>
          <w:lang w:eastAsia="en-US"/>
        </w:rPr>
        <w:t>н</w:t>
      </w:r>
      <w:r w:rsidRPr="00783ECD">
        <w:rPr>
          <w:rFonts w:eastAsia="Calibri"/>
          <w:sz w:val="26"/>
          <w:szCs w:val="26"/>
          <w:lang w:eastAsia="en-US"/>
        </w:rPr>
        <w:t xml:space="preserve">ципах организации местного самоуправления в Российской Федерации», </w:t>
      </w:r>
      <w:r w:rsidR="00E413B6" w:rsidRPr="00783ECD">
        <w:rPr>
          <w:sz w:val="26"/>
          <w:szCs w:val="26"/>
        </w:rPr>
        <w:t xml:space="preserve">Федеральным </w:t>
      </w:r>
      <w:hyperlink r:id="rId10" w:history="1">
        <w:r w:rsidR="00E413B6" w:rsidRPr="00783ECD">
          <w:rPr>
            <w:color w:val="000000" w:themeColor="text1"/>
            <w:sz w:val="26"/>
            <w:szCs w:val="26"/>
          </w:rPr>
          <w:t>законом</w:t>
        </w:r>
      </w:hyperlink>
      <w:r w:rsidR="00E413B6" w:rsidRPr="00783ECD">
        <w:rPr>
          <w:sz w:val="26"/>
          <w:szCs w:val="26"/>
        </w:rPr>
        <w:t xml:space="preserve">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w:t>
      </w:r>
      <w:r w:rsidR="00E413B6" w:rsidRPr="00783ECD">
        <w:rPr>
          <w:sz w:val="26"/>
          <w:szCs w:val="26"/>
        </w:rPr>
        <w:t>и</w:t>
      </w:r>
      <w:r w:rsidR="00E413B6" w:rsidRPr="00783ECD">
        <w:rPr>
          <w:sz w:val="26"/>
          <w:szCs w:val="26"/>
        </w:rPr>
        <w:t>мательства, и о внесении изменений в отдельные законодательные акты Российской Ф</w:t>
      </w:r>
      <w:r w:rsidR="00E413B6" w:rsidRPr="00783ECD">
        <w:rPr>
          <w:sz w:val="26"/>
          <w:szCs w:val="26"/>
        </w:rPr>
        <w:t>е</w:t>
      </w:r>
      <w:r w:rsidR="00E413B6" w:rsidRPr="00783ECD">
        <w:rPr>
          <w:sz w:val="26"/>
          <w:szCs w:val="26"/>
        </w:rPr>
        <w:t xml:space="preserve">дерации», </w:t>
      </w:r>
      <w:r w:rsidRPr="00783ECD">
        <w:rPr>
          <w:rFonts w:eastAsia="Calibri"/>
          <w:sz w:val="26"/>
          <w:szCs w:val="26"/>
          <w:lang w:eastAsia="en-US"/>
        </w:rPr>
        <w:t xml:space="preserve">Федеральным </w:t>
      </w:r>
      <w:hyperlink r:id="rId11" w:history="1">
        <w:r w:rsidRPr="00783ECD">
          <w:rPr>
            <w:rFonts w:eastAsia="Calibri"/>
            <w:sz w:val="26"/>
            <w:szCs w:val="26"/>
            <w:lang w:eastAsia="en-US"/>
          </w:rPr>
          <w:t>законом</w:t>
        </w:r>
      </w:hyperlink>
      <w:r w:rsidR="00E413B6" w:rsidRPr="00783ECD">
        <w:rPr>
          <w:rFonts w:eastAsia="Calibri"/>
          <w:sz w:val="26"/>
          <w:szCs w:val="26"/>
          <w:lang w:eastAsia="en-US"/>
        </w:rPr>
        <w:t xml:space="preserve"> от 27.07.2010 </w:t>
      </w:r>
      <w:r w:rsidRPr="00783ECD">
        <w:rPr>
          <w:rFonts w:eastAsia="Calibri"/>
          <w:sz w:val="26"/>
          <w:szCs w:val="26"/>
          <w:lang w:eastAsia="en-US"/>
        </w:rPr>
        <w:t>№ 210-ФЗ</w:t>
      </w:r>
      <w:proofErr w:type="gramEnd"/>
      <w:r w:rsidRPr="00783ECD">
        <w:rPr>
          <w:rFonts w:eastAsia="Calibri"/>
          <w:sz w:val="26"/>
          <w:szCs w:val="26"/>
          <w:lang w:eastAsia="en-US"/>
        </w:rPr>
        <w:t xml:space="preserve"> «Об организации предоставл</w:t>
      </w:r>
      <w:r w:rsidRPr="00783ECD">
        <w:rPr>
          <w:rFonts w:eastAsia="Calibri"/>
          <w:sz w:val="26"/>
          <w:szCs w:val="26"/>
          <w:lang w:eastAsia="en-US"/>
        </w:rPr>
        <w:t>е</w:t>
      </w:r>
      <w:r w:rsidRPr="00783ECD">
        <w:rPr>
          <w:rFonts w:eastAsia="Calibri"/>
          <w:sz w:val="26"/>
          <w:szCs w:val="26"/>
          <w:lang w:eastAsia="en-US"/>
        </w:rPr>
        <w:t>ния государственных и муниципальных услуг»,</w:t>
      </w:r>
      <w:r w:rsidR="00783ECD" w:rsidRPr="00783ECD">
        <w:rPr>
          <w:sz w:val="26"/>
          <w:szCs w:val="26"/>
        </w:rPr>
        <w:t xml:space="preserve"> </w:t>
      </w:r>
      <w:r w:rsidR="00231852" w:rsidRPr="00783ECD">
        <w:rPr>
          <w:sz w:val="26"/>
          <w:szCs w:val="26"/>
        </w:rPr>
        <w:t>постановлением администрации Хаса</w:t>
      </w:r>
      <w:r w:rsidR="00231852" w:rsidRPr="00783ECD">
        <w:rPr>
          <w:sz w:val="26"/>
          <w:szCs w:val="26"/>
        </w:rPr>
        <w:t>н</w:t>
      </w:r>
      <w:r w:rsidR="00231852" w:rsidRPr="00783ECD">
        <w:rPr>
          <w:sz w:val="26"/>
          <w:szCs w:val="26"/>
        </w:rPr>
        <w:t>ского муниципального округа Приморского края от 13.01.202</w:t>
      </w:r>
      <w:r w:rsidR="007E7E11" w:rsidRPr="00783ECD">
        <w:rPr>
          <w:sz w:val="26"/>
          <w:szCs w:val="26"/>
        </w:rPr>
        <w:t>3</w:t>
      </w:r>
      <w:r w:rsidR="00231852" w:rsidRPr="00783ECD">
        <w:rPr>
          <w:sz w:val="26"/>
          <w:szCs w:val="26"/>
        </w:rPr>
        <w:t xml:space="preserve"> г. № 22-па «Об утвержд</w:t>
      </w:r>
      <w:r w:rsidR="00231852" w:rsidRPr="00783ECD">
        <w:rPr>
          <w:sz w:val="26"/>
          <w:szCs w:val="26"/>
        </w:rPr>
        <w:t>е</w:t>
      </w:r>
      <w:r w:rsidR="00231852" w:rsidRPr="00783ECD">
        <w:rPr>
          <w:sz w:val="26"/>
          <w:szCs w:val="26"/>
        </w:rPr>
        <w:t xml:space="preserve">нии Порядка разработки и утверждения административных регламентов </w:t>
      </w:r>
      <w:proofErr w:type="gramStart"/>
      <w:r w:rsidR="00231852" w:rsidRPr="00783ECD">
        <w:rPr>
          <w:sz w:val="26"/>
          <w:szCs w:val="26"/>
        </w:rPr>
        <w:t>предоставления</w:t>
      </w:r>
      <w:proofErr w:type="gramEnd"/>
      <w:r w:rsidR="00231852" w:rsidRPr="00783ECD">
        <w:rPr>
          <w:sz w:val="26"/>
          <w:szCs w:val="26"/>
        </w:rPr>
        <w:t xml:space="preserve"> муниципальных услуг», </w:t>
      </w:r>
      <w:r w:rsidR="00592F3C" w:rsidRPr="00783ECD">
        <w:rPr>
          <w:sz w:val="26"/>
          <w:szCs w:val="26"/>
        </w:rPr>
        <w:t xml:space="preserve">Уставом Хасанского муниципального округа, </w:t>
      </w:r>
      <w:r w:rsidRPr="00783ECD">
        <w:rPr>
          <w:rFonts w:eastAsia="Calibri"/>
          <w:sz w:val="26"/>
          <w:szCs w:val="26"/>
          <w:lang w:eastAsia="en-US"/>
        </w:rPr>
        <w:t xml:space="preserve"> администрация Хасанского муниципального </w:t>
      </w:r>
      <w:r w:rsidR="0051638E" w:rsidRPr="00783ECD">
        <w:rPr>
          <w:rFonts w:eastAsia="Calibri"/>
          <w:sz w:val="26"/>
          <w:szCs w:val="26"/>
          <w:lang w:eastAsia="en-US"/>
        </w:rPr>
        <w:t>округа</w:t>
      </w:r>
    </w:p>
    <w:p w:rsidR="00714038" w:rsidRPr="00783ECD" w:rsidRDefault="00714038" w:rsidP="00714038">
      <w:pPr>
        <w:overflowPunct w:val="0"/>
        <w:autoSpaceDE w:val="0"/>
        <w:autoSpaceDN w:val="0"/>
        <w:adjustRightInd w:val="0"/>
        <w:ind w:firstLine="708"/>
        <w:jc w:val="both"/>
        <w:rPr>
          <w:rFonts w:eastAsia="Times New Roman"/>
          <w:sz w:val="26"/>
          <w:szCs w:val="26"/>
          <w:lang w:eastAsia="en-US"/>
        </w:rPr>
      </w:pPr>
    </w:p>
    <w:p w:rsidR="00714038" w:rsidRPr="00783ECD" w:rsidRDefault="00714038" w:rsidP="00714038">
      <w:pPr>
        <w:overflowPunct w:val="0"/>
        <w:autoSpaceDE w:val="0"/>
        <w:autoSpaceDN w:val="0"/>
        <w:adjustRightInd w:val="0"/>
        <w:jc w:val="both"/>
        <w:rPr>
          <w:rFonts w:eastAsia="Times New Roman"/>
          <w:sz w:val="26"/>
          <w:szCs w:val="26"/>
          <w:lang w:eastAsia="en-US"/>
        </w:rPr>
      </w:pPr>
      <w:r w:rsidRPr="00783ECD">
        <w:rPr>
          <w:rFonts w:eastAsia="Times New Roman"/>
          <w:sz w:val="26"/>
          <w:szCs w:val="26"/>
          <w:lang w:eastAsia="en-US"/>
        </w:rPr>
        <w:t>ПОСТАНОВЛЯЕТ:</w:t>
      </w:r>
    </w:p>
    <w:p w:rsidR="00714038" w:rsidRPr="00783ECD" w:rsidRDefault="00714038" w:rsidP="00714038">
      <w:pPr>
        <w:overflowPunct w:val="0"/>
        <w:autoSpaceDE w:val="0"/>
        <w:autoSpaceDN w:val="0"/>
        <w:adjustRightInd w:val="0"/>
        <w:jc w:val="both"/>
        <w:rPr>
          <w:rFonts w:eastAsia="Times New Roman"/>
          <w:sz w:val="26"/>
          <w:szCs w:val="26"/>
          <w:lang w:eastAsia="en-US"/>
        </w:rPr>
      </w:pPr>
    </w:p>
    <w:p w:rsidR="00592F3C" w:rsidRPr="00783ECD" w:rsidRDefault="00783ECD" w:rsidP="00783ECD">
      <w:pPr>
        <w:overflowPunct w:val="0"/>
        <w:autoSpaceDE w:val="0"/>
        <w:autoSpaceDN w:val="0"/>
        <w:adjustRightInd w:val="0"/>
        <w:ind w:right="-2"/>
        <w:jc w:val="both"/>
        <w:rPr>
          <w:rFonts w:eastAsia="Times New Roman"/>
          <w:spacing w:val="-2"/>
          <w:sz w:val="26"/>
          <w:szCs w:val="26"/>
        </w:rPr>
      </w:pPr>
      <w:r w:rsidRPr="00783ECD">
        <w:rPr>
          <w:rFonts w:eastAsia="Times New Roman"/>
          <w:sz w:val="26"/>
          <w:szCs w:val="26"/>
          <w:lang w:eastAsia="en-US"/>
        </w:rPr>
        <w:tab/>
      </w:r>
      <w:r w:rsidR="00714038" w:rsidRPr="00783ECD">
        <w:rPr>
          <w:rFonts w:eastAsia="Times New Roman"/>
          <w:sz w:val="26"/>
          <w:szCs w:val="26"/>
          <w:lang w:eastAsia="en-US"/>
        </w:rPr>
        <w:t xml:space="preserve">1. </w:t>
      </w:r>
      <w:r w:rsidR="00592F3C" w:rsidRPr="00783ECD">
        <w:rPr>
          <w:rFonts w:eastAsia="Times New Roman"/>
          <w:sz w:val="26"/>
          <w:szCs w:val="26"/>
        </w:rPr>
        <w:t xml:space="preserve">Утвердить </w:t>
      </w:r>
      <w:r w:rsidR="00592F3C" w:rsidRPr="00783ECD">
        <w:rPr>
          <w:rFonts w:eastAsia="Times New Roman"/>
          <w:color w:val="000000"/>
          <w:sz w:val="26"/>
          <w:szCs w:val="26"/>
        </w:rPr>
        <w:t xml:space="preserve">Административный регламент </w:t>
      </w:r>
      <w:r w:rsidRPr="00783ECD">
        <w:rPr>
          <w:rFonts w:eastAsia="Times New Roman"/>
          <w:sz w:val="26"/>
          <w:szCs w:val="26"/>
          <w:lang w:eastAsia="ru-RU"/>
        </w:rPr>
        <w:t>по предоставлению администрацией Хасанского муниципального округа Приморского края муниципальной услуги «Предо</w:t>
      </w:r>
      <w:r w:rsidRPr="00783ECD">
        <w:rPr>
          <w:rFonts w:eastAsia="Times New Roman"/>
          <w:sz w:val="26"/>
          <w:szCs w:val="26"/>
          <w:lang w:eastAsia="ru-RU"/>
        </w:rPr>
        <w:t>с</w:t>
      </w:r>
      <w:r w:rsidRPr="00783ECD">
        <w:rPr>
          <w:rFonts w:eastAsia="Times New Roman"/>
          <w:sz w:val="26"/>
          <w:szCs w:val="26"/>
          <w:lang w:eastAsia="ru-RU"/>
        </w:rPr>
        <w:t>тавление недвижимого имущества, находящегося в муниципальной собственности, аре</w:t>
      </w:r>
      <w:r w:rsidRPr="00783ECD">
        <w:rPr>
          <w:rFonts w:eastAsia="Times New Roman"/>
          <w:sz w:val="26"/>
          <w:szCs w:val="26"/>
          <w:lang w:eastAsia="ru-RU"/>
        </w:rPr>
        <w:t>н</w:t>
      </w:r>
      <w:r w:rsidRPr="00783ECD">
        <w:rPr>
          <w:rFonts w:eastAsia="Times New Roman"/>
          <w:sz w:val="26"/>
          <w:szCs w:val="26"/>
          <w:lang w:eastAsia="ru-RU"/>
        </w:rPr>
        <w:t>дуемого субъектами малого и среднего предпринимательства при реализации ими пр</w:t>
      </w:r>
      <w:r w:rsidRPr="00783ECD">
        <w:rPr>
          <w:rFonts w:eastAsia="Times New Roman"/>
          <w:sz w:val="26"/>
          <w:szCs w:val="26"/>
          <w:lang w:eastAsia="ru-RU"/>
        </w:rPr>
        <w:t>е</w:t>
      </w:r>
      <w:r w:rsidRPr="00783ECD">
        <w:rPr>
          <w:rFonts w:eastAsia="Times New Roman"/>
          <w:sz w:val="26"/>
          <w:szCs w:val="26"/>
          <w:lang w:eastAsia="ru-RU"/>
        </w:rPr>
        <w:lastRenderedPageBreak/>
        <w:t>имущественного права на приобретение</w:t>
      </w:r>
      <w:r w:rsidRPr="00783ECD">
        <w:rPr>
          <w:rFonts w:eastAsia="Times New Roman"/>
          <w:b/>
          <w:sz w:val="26"/>
          <w:szCs w:val="26"/>
          <w:lang w:eastAsia="ru-RU"/>
        </w:rPr>
        <w:t xml:space="preserve"> </w:t>
      </w:r>
      <w:r w:rsidR="00E6739D">
        <w:rPr>
          <w:rFonts w:eastAsia="Times New Roman"/>
          <w:sz w:val="26"/>
          <w:szCs w:val="26"/>
          <w:lang w:eastAsia="ru-RU"/>
        </w:rPr>
        <w:t>арендуемого имущества</w:t>
      </w:r>
      <w:r w:rsidRPr="00783ECD">
        <w:rPr>
          <w:rFonts w:eastAsia="Times New Roman"/>
          <w:sz w:val="26"/>
          <w:szCs w:val="26"/>
          <w:lang w:eastAsia="ru-RU"/>
        </w:rPr>
        <w:t xml:space="preserve"> в собственность</w:t>
      </w:r>
      <w:r w:rsidR="007E5ABC" w:rsidRPr="00783ECD">
        <w:rPr>
          <w:rFonts w:eastAsia="Times New Roman"/>
          <w:spacing w:val="-2"/>
          <w:sz w:val="26"/>
          <w:szCs w:val="26"/>
        </w:rPr>
        <w:t>»</w:t>
      </w:r>
      <w:r w:rsidR="00592F3C" w:rsidRPr="00783ECD">
        <w:rPr>
          <w:rFonts w:eastAsia="Calibri"/>
          <w:sz w:val="26"/>
          <w:szCs w:val="26"/>
          <w:lang w:eastAsia="en-US"/>
        </w:rPr>
        <w:t>,</w:t>
      </w:r>
      <w:r w:rsidR="00714038" w:rsidRPr="00783ECD">
        <w:rPr>
          <w:rFonts w:eastAsia="Calibri"/>
          <w:sz w:val="26"/>
          <w:szCs w:val="26"/>
          <w:lang w:eastAsia="en-US"/>
        </w:rPr>
        <w:t xml:space="preserve"> </w:t>
      </w:r>
      <w:r w:rsidR="009E3F6A" w:rsidRPr="00783ECD">
        <w:rPr>
          <w:rFonts w:eastAsia="Times New Roman"/>
          <w:color w:val="000000"/>
          <w:sz w:val="26"/>
          <w:szCs w:val="26"/>
        </w:rPr>
        <w:t>с</w:t>
      </w:r>
      <w:r w:rsidR="009E3F6A" w:rsidRPr="00783ECD">
        <w:rPr>
          <w:rFonts w:eastAsia="Times New Roman"/>
          <w:color w:val="000000"/>
          <w:sz w:val="26"/>
          <w:szCs w:val="26"/>
        </w:rPr>
        <w:t>о</w:t>
      </w:r>
      <w:r w:rsidR="009E3F6A" w:rsidRPr="00783ECD">
        <w:rPr>
          <w:rFonts w:eastAsia="Times New Roman"/>
          <w:color w:val="000000"/>
          <w:sz w:val="26"/>
          <w:szCs w:val="26"/>
        </w:rPr>
        <w:t xml:space="preserve">гласно </w:t>
      </w:r>
      <w:r w:rsidR="003649BB" w:rsidRPr="00783ECD">
        <w:rPr>
          <w:rFonts w:eastAsia="Times New Roman"/>
          <w:color w:val="000000"/>
          <w:sz w:val="26"/>
          <w:szCs w:val="26"/>
        </w:rPr>
        <w:t xml:space="preserve">приложению к </w:t>
      </w:r>
      <w:r w:rsidR="00592F3C" w:rsidRPr="00783ECD">
        <w:rPr>
          <w:rFonts w:eastAsia="Times New Roman"/>
          <w:color w:val="000000"/>
          <w:sz w:val="26"/>
          <w:szCs w:val="26"/>
        </w:rPr>
        <w:t>настоящему постановлению.</w:t>
      </w:r>
    </w:p>
    <w:p w:rsidR="00592F3C" w:rsidRPr="00783ECD" w:rsidRDefault="00714038" w:rsidP="00592F3C">
      <w:pPr>
        <w:ind w:firstLine="708"/>
        <w:jc w:val="both"/>
        <w:rPr>
          <w:rFonts w:eastAsia="Times New Roman"/>
          <w:sz w:val="26"/>
          <w:szCs w:val="26"/>
        </w:rPr>
      </w:pPr>
      <w:r w:rsidRPr="00783ECD">
        <w:rPr>
          <w:rFonts w:eastAsia="Times New Roman"/>
          <w:sz w:val="26"/>
          <w:szCs w:val="26"/>
          <w:lang w:eastAsia="en-US"/>
        </w:rPr>
        <w:t>2. </w:t>
      </w:r>
      <w:proofErr w:type="gramStart"/>
      <w:r w:rsidRPr="00783ECD">
        <w:rPr>
          <w:rFonts w:eastAsia="Times New Roman"/>
          <w:sz w:val="26"/>
          <w:szCs w:val="26"/>
          <w:lang w:eastAsia="en-US"/>
        </w:rPr>
        <w:t xml:space="preserve">Опубликовать настоящее постановление в Бюллетене муниципальных правовых актов </w:t>
      </w:r>
      <w:r w:rsidR="00C23542">
        <w:rPr>
          <w:rFonts w:eastAsia="Times New Roman"/>
          <w:sz w:val="26"/>
          <w:szCs w:val="26"/>
          <w:lang w:eastAsia="en-US"/>
        </w:rPr>
        <w:t>Хасанского муниципального округа</w:t>
      </w:r>
      <w:r w:rsidRPr="00783ECD">
        <w:rPr>
          <w:rFonts w:eastAsia="Times New Roman"/>
          <w:sz w:val="26"/>
          <w:szCs w:val="26"/>
          <w:lang w:eastAsia="en-US"/>
        </w:rPr>
        <w:t xml:space="preserve"> и разместить на официальном сайте Хасанск</w:t>
      </w:r>
      <w:r w:rsidRPr="00783ECD">
        <w:rPr>
          <w:rFonts w:eastAsia="Times New Roman"/>
          <w:sz w:val="26"/>
          <w:szCs w:val="26"/>
          <w:lang w:eastAsia="en-US"/>
        </w:rPr>
        <w:t>о</w:t>
      </w:r>
      <w:r w:rsidRPr="00783ECD">
        <w:rPr>
          <w:rFonts w:eastAsia="Times New Roman"/>
          <w:sz w:val="26"/>
          <w:szCs w:val="26"/>
          <w:lang w:eastAsia="en-US"/>
        </w:rPr>
        <w:t xml:space="preserve">го муниципального округа </w:t>
      </w:r>
      <w:hyperlink r:id="rId12" w:history="1">
        <w:r w:rsidRPr="00783ECD">
          <w:rPr>
            <w:rFonts w:eastAsia="Times New Roman"/>
            <w:sz w:val="26"/>
            <w:szCs w:val="26"/>
            <w:lang w:eastAsia="en-US"/>
          </w:rPr>
          <w:t>https://xasanskij-r25.gosweb.gosuslugi.ru</w:t>
        </w:r>
      </w:hyperlink>
      <w:r w:rsidR="00592F3C" w:rsidRPr="00783ECD">
        <w:rPr>
          <w:rFonts w:eastAsia="Times New Roman"/>
          <w:sz w:val="26"/>
          <w:szCs w:val="26"/>
          <w:lang w:eastAsia="en-US"/>
        </w:rPr>
        <w:t xml:space="preserve">, </w:t>
      </w:r>
      <w:r w:rsidR="00592F3C" w:rsidRPr="00783ECD">
        <w:rPr>
          <w:rFonts w:eastAsia="Times New Roman"/>
          <w:sz w:val="26"/>
          <w:szCs w:val="26"/>
        </w:rPr>
        <w:t>в региональной гос</w:t>
      </w:r>
      <w:r w:rsidR="00592F3C" w:rsidRPr="00783ECD">
        <w:rPr>
          <w:rFonts w:eastAsia="Times New Roman"/>
          <w:sz w:val="26"/>
          <w:szCs w:val="26"/>
        </w:rPr>
        <w:t>у</w:t>
      </w:r>
      <w:r w:rsidR="00592F3C" w:rsidRPr="00783ECD">
        <w:rPr>
          <w:rFonts w:eastAsia="Times New Roman"/>
          <w:sz w:val="26"/>
          <w:szCs w:val="26"/>
        </w:rPr>
        <w:t>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w:t>
      </w:r>
      <w:r w:rsidR="00592F3C" w:rsidRPr="00783ECD">
        <w:rPr>
          <w:rFonts w:eastAsia="Times New Roman"/>
          <w:sz w:val="26"/>
          <w:szCs w:val="26"/>
        </w:rPr>
        <w:t>н</w:t>
      </w:r>
      <w:r w:rsidR="00592F3C" w:rsidRPr="00783ECD">
        <w:rPr>
          <w:rFonts w:eastAsia="Times New Roman"/>
          <w:sz w:val="26"/>
          <w:szCs w:val="26"/>
        </w:rPr>
        <w:t>ных системах «Сводный реестр государственных и муниципальных услуг (функций)» и «Единый портал государственных и муниципальных услуг (функций)».</w:t>
      </w:r>
      <w:proofErr w:type="gramEnd"/>
    </w:p>
    <w:p w:rsidR="00231852" w:rsidRDefault="00231852" w:rsidP="007E5ABC">
      <w:pPr>
        <w:overflowPunct w:val="0"/>
        <w:autoSpaceDE w:val="0"/>
        <w:autoSpaceDN w:val="0"/>
        <w:adjustRightInd w:val="0"/>
        <w:ind w:right="-2" w:firstLine="709"/>
        <w:jc w:val="both"/>
        <w:rPr>
          <w:rFonts w:eastAsia="Times New Roman"/>
          <w:sz w:val="26"/>
          <w:szCs w:val="26"/>
          <w:lang w:eastAsia="ru-RU"/>
        </w:rPr>
      </w:pPr>
      <w:r w:rsidRPr="00783ECD">
        <w:rPr>
          <w:rFonts w:eastAsia="Times New Roman"/>
          <w:sz w:val="26"/>
          <w:szCs w:val="26"/>
        </w:rPr>
        <w:t xml:space="preserve">3. </w:t>
      </w:r>
      <w:proofErr w:type="gramStart"/>
      <w:r w:rsidR="0051638E" w:rsidRPr="00783ECD">
        <w:rPr>
          <w:rFonts w:eastAsia="Times New Roman"/>
          <w:sz w:val="26"/>
          <w:szCs w:val="26"/>
        </w:rPr>
        <w:t>Считать утратившим силу п</w:t>
      </w:r>
      <w:r w:rsidRPr="00783ECD">
        <w:rPr>
          <w:rFonts w:eastAsia="Times New Roman"/>
          <w:sz w:val="26"/>
          <w:szCs w:val="26"/>
        </w:rPr>
        <w:t>остановление администрации Хасанского муниц</w:t>
      </w:r>
      <w:r w:rsidRPr="00783ECD">
        <w:rPr>
          <w:rFonts w:eastAsia="Times New Roman"/>
          <w:sz w:val="26"/>
          <w:szCs w:val="26"/>
        </w:rPr>
        <w:t>и</w:t>
      </w:r>
      <w:r w:rsidRPr="00783ECD">
        <w:rPr>
          <w:rFonts w:eastAsia="Times New Roman"/>
          <w:sz w:val="26"/>
          <w:szCs w:val="26"/>
        </w:rPr>
        <w:t xml:space="preserve">пального района от </w:t>
      </w:r>
      <w:r w:rsidR="00854EB6">
        <w:rPr>
          <w:rFonts w:eastAsia="Times New Roman"/>
          <w:sz w:val="26"/>
          <w:szCs w:val="26"/>
        </w:rPr>
        <w:t>24.05.2022</w:t>
      </w:r>
      <w:r w:rsidRPr="00783ECD">
        <w:rPr>
          <w:rFonts w:eastAsia="Times New Roman"/>
          <w:sz w:val="26"/>
          <w:szCs w:val="26"/>
        </w:rPr>
        <w:t xml:space="preserve"> г. № </w:t>
      </w:r>
      <w:r w:rsidR="00854EB6">
        <w:rPr>
          <w:rFonts w:eastAsia="Times New Roman"/>
          <w:sz w:val="26"/>
          <w:szCs w:val="26"/>
        </w:rPr>
        <w:t>308</w:t>
      </w:r>
      <w:r w:rsidRPr="00783ECD">
        <w:rPr>
          <w:rFonts w:eastAsia="Times New Roman"/>
          <w:sz w:val="26"/>
          <w:szCs w:val="26"/>
        </w:rPr>
        <w:t>-па «</w:t>
      </w:r>
      <w:r w:rsidR="00032DB7" w:rsidRPr="00783ECD">
        <w:rPr>
          <w:rFonts w:eastAsia="Times New Roman"/>
          <w:color w:val="000000"/>
          <w:sz w:val="26"/>
          <w:szCs w:val="26"/>
          <w:lang w:eastAsia="en-US"/>
        </w:rPr>
        <w:t>Об утверждении а</w:t>
      </w:r>
      <w:r w:rsidR="003649BB" w:rsidRPr="00783ECD">
        <w:rPr>
          <w:rFonts w:eastAsia="Times New Roman"/>
          <w:sz w:val="26"/>
          <w:szCs w:val="26"/>
          <w:lang w:eastAsia="en-US"/>
        </w:rPr>
        <w:t>дминистративного регл</w:t>
      </w:r>
      <w:r w:rsidR="003649BB" w:rsidRPr="00783ECD">
        <w:rPr>
          <w:rFonts w:eastAsia="Times New Roman"/>
          <w:sz w:val="26"/>
          <w:szCs w:val="26"/>
          <w:lang w:eastAsia="en-US"/>
        </w:rPr>
        <w:t>а</w:t>
      </w:r>
      <w:r w:rsidR="003649BB" w:rsidRPr="00783ECD">
        <w:rPr>
          <w:rFonts w:eastAsia="Times New Roman"/>
          <w:sz w:val="26"/>
          <w:szCs w:val="26"/>
          <w:lang w:eastAsia="en-US"/>
        </w:rPr>
        <w:t xml:space="preserve">мента </w:t>
      </w:r>
      <w:r w:rsidR="00854EB6" w:rsidRPr="0088072A">
        <w:rPr>
          <w:rFonts w:eastAsia="Times New Roman"/>
          <w:sz w:val="26"/>
          <w:szCs w:val="26"/>
          <w:lang w:eastAsia="ru-RU"/>
        </w:rPr>
        <w:t xml:space="preserve">по </w:t>
      </w:r>
      <w:r w:rsidR="00854EB6" w:rsidRPr="00EC536B">
        <w:rPr>
          <w:rFonts w:eastAsia="Times New Roman"/>
          <w:sz w:val="26"/>
          <w:szCs w:val="26"/>
          <w:lang w:eastAsia="ru-RU"/>
        </w:rPr>
        <w:t>предоставлению администрацией Х</w:t>
      </w:r>
      <w:r w:rsidR="00EC536B" w:rsidRPr="00EC536B">
        <w:rPr>
          <w:rFonts w:eastAsia="Times New Roman"/>
          <w:sz w:val="26"/>
          <w:szCs w:val="26"/>
          <w:lang w:eastAsia="ru-RU"/>
        </w:rPr>
        <w:t>асанского муниципального района</w:t>
      </w:r>
      <w:r w:rsidR="00854EB6" w:rsidRPr="00EC536B">
        <w:rPr>
          <w:rFonts w:eastAsia="Times New Roman"/>
          <w:sz w:val="26"/>
          <w:szCs w:val="26"/>
          <w:lang w:eastAsia="ru-RU"/>
        </w:rPr>
        <w:t xml:space="preserve"> муниц</w:t>
      </w:r>
      <w:r w:rsidR="00854EB6" w:rsidRPr="00EC536B">
        <w:rPr>
          <w:rFonts w:eastAsia="Times New Roman"/>
          <w:sz w:val="26"/>
          <w:szCs w:val="26"/>
          <w:lang w:eastAsia="ru-RU"/>
        </w:rPr>
        <w:t>и</w:t>
      </w:r>
      <w:r w:rsidR="00854EB6" w:rsidRPr="00EC536B">
        <w:rPr>
          <w:rFonts w:eastAsia="Times New Roman"/>
          <w:sz w:val="26"/>
          <w:szCs w:val="26"/>
          <w:lang w:eastAsia="ru-RU"/>
        </w:rPr>
        <w:t>пальной услуги «Предоставление недвижимого имущества, находящегося в муниципал</w:t>
      </w:r>
      <w:r w:rsidR="00854EB6" w:rsidRPr="00EC536B">
        <w:rPr>
          <w:rFonts w:eastAsia="Times New Roman"/>
          <w:sz w:val="26"/>
          <w:szCs w:val="26"/>
          <w:lang w:eastAsia="ru-RU"/>
        </w:rPr>
        <w:t>ь</w:t>
      </w:r>
      <w:r w:rsidR="00854EB6" w:rsidRPr="00EC536B">
        <w:rPr>
          <w:rFonts w:eastAsia="Times New Roman"/>
          <w:sz w:val="26"/>
          <w:szCs w:val="26"/>
          <w:lang w:eastAsia="ru-RU"/>
        </w:rPr>
        <w:t xml:space="preserve">ной собственности, арендуемого субъектами малого и среднего предпринимательства, </w:t>
      </w:r>
      <w:r w:rsidR="00EC536B" w:rsidRPr="00EC536B">
        <w:rPr>
          <w:rFonts w:eastAsia="Times New Roman"/>
          <w:sz w:val="26"/>
          <w:szCs w:val="26"/>
          <w:lang w:eastAsia="ru-RU"/>
        </w:rPr>
        <w:t>физическими лицами, не являющимися индивидуальными предпринимателями и прим</w:t>
      </w:r>
      <w:r w:rsidR="00EC536B" w:rsidRPr="00EC536B">
        <w:rPr>
          <w:rFonts w:eastAsia="Times New Roman"/>
          <w:sz w:val="26"/>
          <w:szCs w:val="26"/>
          <w:lang w:eastAsia="ru-RU"/>
        </w:rPr>
        <w:t>е</w:t>
      </w:r>
      <w:r w:rsidR="00EC536B" w:rsidRPr="00EC536B">
        <w:rPr>
          <w:rFonts w:eastAsia="Times New Roman"/>
          <w:sz w:val="26"/>
          <w:szCs w:val="26"/>
          <w:lang w:eastAsia="ru-RU"/>
        </w:rPr>
        <w:t>няющих специальный налоговый режим «Налог на профессиональный доход» и орган</w:t>
      </w:r>
      <w:r w:rsidR="00EC536B" w:rsidRPr="00EC536B">
        <w:rPr>
          <w:rFonts w:eastAsia="Times New Roman"/>
          <w:sz w:val="26"/>
          <w:szCs w:val="26"/>
          <w:lang w:eastAsia="ru-RU"/>
        </w:rPr>
        <w:t>и</w:t>
      </w:r>
      <w:r w:rsidR="00EC536B" w:rsidRPr="00EC536B">
        <w:rPr>
          <w:rFonts w:eastAsia="Times New Roman"/>
          <w:sz w:val="26"/>
          <w:szCs w:val="26"/>
          <w:lang w:eastAsia="ru-RU"/>
        </w:rPr>
        <w:t>зациям, образующих инфраструктуру поддержки субъектов малого и</w:t>
      </w:r>
      <w:proofErr w:type="gramEnd"/>
      <w:r w:rsidR="00EC536B" w:rsidRPr="00EC536B">
        <w:rPr>
          <w:rFonts w:eastAsia="Times New Roman"/>
          <w:sz w:val="26"/>
          <w:szCs w:val="26"/>
          <w:lang w:eastAsia="ru-RU"/>
        </w:rPr>
        <w:t xml:space="preserve"> среднего предпр</w:t>
      </w:r>
      <w:r w:rsidR="00EC536B" w:rsidRPr="00EC536B">
        <w:rPr>
          <w:rFonts w:eastAsia="Times New Roman"/>
          <w:sz w:val="26"/>
          <w:szCs w:val="26"/>
          <w:lang w:eastAsia="ru-RU"/>
        </w:rPr>
        <w:t>и</w:t>
      </w:r>
      <w:r w:rsidR="00EC536B" w:rsidRPr="00EC536B">
        <w:rPr>
          <w:rFonts w:eastAsia="Times New Roman"/>
          <w:sz w:val="26"/>
          <w:szCs w:val="26"/>
          <w:lang w:eastAsia="ru-RU"/>
        </w:rPr>
        <w:t xml:space="preserve">нимательства, </w:t>
      </w:r>
      <w:r w:rsidR="00854EB6" w:rsidRPr="00EC536B">
        <w:rPr>
          <w:rFonts w:eastAsia="Times New Roman"/>
          <w:sz w:val="26"/>
          <w:szCs w:val="26"/>
          <w:lang w:eastAsia="ru-RU"/>
        </w:rPr>
        <w:t>при реализации ими преимущественного</w:t>
      </w:r>
      <w:r w:rsidR="00854EB6" w:rsidRPr="0088072A">
        <w:rPr>
          <w:rFonts w:eastAsia="Times New Roman"/>
          <w:sz w:val="26"/>
          <w:szCs w:val="26"/>
          <w:lang w:eastAsia="ru-RU"/>
        </w:rPr>
        <w:t xml:space="preserve"> права на приобретение аренду</w:t>
      </w:r>
      <w:r w:rsidR="00854EB6" w:rsidRPr="0088072A">
        <w:rPr>
          <w:rFonts w:eastAsia="Times New Roman"/>
          <w:sz w:val="26"/>
          <w:szCs w:val="26"/>
          <w:lang w:eastAsia="ru-RU"/>
        </w:rPr>
        <w:t>е</w:t>
      </w:r>
      <w:r w:rsidR="00854EB6" w:rsidRPr="0088072A">
        <w:rPr>
          <w:rFonts w:eastAsia="Times New Roman"/>
          <w:sz w:val="26"/>
          <w:szCs w:val="26"/>
          <w:lang w:eastAsia="ru-RU"/>
        </w:rPr>
        <w:t>мого имущества, в собственность»</w:t>
      </w:r>
      <w:r w:rsidR="00EC536B">
        <w:rPr>
          <w:rFonts w:eastAsia="Times New Roman"/>
          <w:sz w:val="26"/>
          <w:szCs w:val="26"/>
          <w:lang w:eastAsia="ru-RU"/>
        </w:rPr>
        <w:t>.</w:t>
      </w:r>
    </w:p>
    <w:p w:rsidR="0039311D" w:rsidRPr="0039311D" w:rsidRDefault="0039311D" w:rsidP="0039311D">
      <w:pPr>
        <w:tabs>
          <w:tab w:val="left" w:pos="709"/>
          <w:tab w:val="left" w:pos="4253"/>
        </w:tabs>
        <w:ind w:right="-2"/>
        <w:jc w:val="both"/>
        <w:rPr>
          <w:rStyle w:val="affff"/>
          <w:i w:val="0"/>
          <w:sz w:val="26"/>
          <w:szCs w:val="26"/>
        </w:rPr>
      </w:pPr>
      <w:r>
        <w:rPr>
          <w:rFonts w:eastAsia="Times New Roman"/>
          <w:sz w:val="26"/>
          <w:szCs w:val="26"/>
          <w:lang w:eastAsia="ru-RU"/>
        </w:rPr>
        <w:tab/>
      </w:r>
      <w:r w:rsidR="008567C2">
        <w:rPr>
          <w:rFonts w:eastAsia="Times New Roman"/>
          <w:sz w:val="26"/>
          <w:szCs w:val="26"/>
          <w:lang w:eastAsia="ru-RU"/>
        </w:rPr>
        <w:t xml:space="preserve">4. </w:t>
      </w:r>
      <w:r w:rsidR="008567C2" w:rsidRPr="0039311D">
        <w:rPr>
          <w:rFonts w:eastAsia="Times New Roman"/>
          <w:sz w:val="26"/>
          <w:szCs w:val="26"/>
        </w:rPr>
        <w:t>Считать утратившим силу постановление администрации Хасанского муниц</w:t>
      </w:r>
      <w:r w:rsidR="008567C2" w:rsidRPr="0039311D">
        <w:rPr>
          <w:rFonts w:eastAsia="Times New Roman"/>
          <w:sz w:val="26"/>
          <w:szCs w:val="26"/>
        </w:rPr>
        <w:t>и</w:t>
      </w:r>
      <w:r w:rsidR="008567C2" w:rsidRPr="0039311D">
        <w:rPr>
          <w:rFonts w:eastAsia="Times New Roman"/>
          <w:sz w:val="26"/>
          <w:szCs w:val="26"/>
        </w:rPr>
        <w:t>пального района от</w:t>
      </w:r>
      <w:r w:rsidRPr="0039311D">
        <w:rPr>
          <w:rFonts w:eastAsia="Times New Roman"/>
          <w:sz w:val="26"/>
          <w:szCs w:val="26"/>
        </w:rPr>
        <w:t xml:space="preserve"> 17.09.2018 № 970-па «</w:t>
      </w:r>
      <w:r w:rsidRPr="0039311D">
        <w:rPr>
          <w:sz w:val="26"/>
          <w:szCs w:val="26"/>
        </w:rPr>
        <w:t>Об утверждении административного регламе</w:t>
      </w:r>
      <w:r w:rsidRPr="0039311D">
        <w:rPr>
          <w:sz w:val="26"/>
          <w:szCs w:val="26"/>
        </w:rPr>
        <w:t>н</w:t>
      </w:r>
      <w:r w:rsidRPr="0039311D">
        <w:rPr>
          <w:sz w:val="26"/>
          <w:szCs w:val="26"/>
        </w:rPr>
        <w:t xml:space="preserve">та предоставления муниципальной услуги </w:t>
      </w:r>
      <w:r w:rsidRPr="0039311D">
        <w:rPr>
          <w:i/>
          <w:sz w:val="26"/>
          <w:szCs w:val="26"/>
        </w:rPr>
        <w:t>«</w:t>
      </w:r>
      <w:r w:rsidRPr="0039311D">
        <w:rPr>
          <w:rStyle w:val="affff"/>
          <w:i w:val="0"/>
          <w:sz w:val="26"/>
          <w:szCs w:val="26"/>
        </w:rPr>
        <w:t>Предоставление в собственность арендова</w:t>
      </w:r>
      <w:r w:rsidRPr="0039311D">
        <w:rPr>
          <w:rStyle w:val="affff"/>
          <w:i w:val="0"/>
          <w:sz w:val="26"/>
          <w:szCs w:val="26"/>
        </w:rPr>
        <w:t>н</w:t>
      </w:r>
      <w:r w:rsidRPr="0039311D">
        <w:rPr>
          <w:rStyle w:val="affff"/>
          <w:i w:val="0"/>
          <w:sz w:val="26"/>
          <w:szCs w:val="26"/>
        </w:rPr>
        <w:t>ного имущества субъектам малого и среднего предпринимательства при реализации их преимущественного права»</w:t>
      </w:r>
    </w:p>
    <w:p w:rsidR="0051638E" w:rsidRPr="00783ECD" w:rsidRDefault="0039311D" w:rsidP="00714038">
      <w:pPr>
        <w:ind w:firstLine="708"/>
        <w:jc w:val="both"/>
        <w:rPr>
          <w:rFonts w:eastAsia="Times New Roman"/>
          <w:color w:val="000000"/>
          <w:sz w:val="26"/>
          <w:szCs w:val="26"/>
          <w:lang w:eastAsia="en-US"/>
        </w:rPr>
      </w:pPr>
      <w:r>
        <w:rPr>
          <w:rFonts w:eastAsia="Times New Roman"/>
          <w:color w:val="000000"/>
          <w:sz w:val="26"/>
          <w:szCs w:val="26"/>
          <w:lang w:eastAsia="en-US"/>
        </w:rPr>
        <w:t>5</w:t>
      </w:r>
      <w:r w:rsidR="00714038" w:rsidRPr="00783ECD">
        <w:rPr>
          <w:rFonts w:eastAsia="Times New Roman"/>
          <w:color w:val="000000"/>
          <w:sz w:val="26"/>
          <w:szCs w:val="26"/>
          <w:lang w:eastAsia="en-US"/>
        </w:rPr>
        <w:t xml:space="preserve">. Настоящее постановление вступает в силу </w:t>
      </w:r>
      <w:r w:rsidR="0051638E" w:rsidRPr="00783ECD">
        <w:rPr>
          <w:rFonts w:eastAsia="Times New Roman"/>
          <w:color w:val="000000"/>
          <w:sz w:val="26"/>
          <w:szCs w:val="26"/>
          <w:lang w:eastAsia="en-US"/>
        </w:rPr>
        <w:t xml:space="preserve">после </w:t>
      </w:r>
      <w:r w:rsidR="00714038" w:rsidRPr="00783ECD">
        <w:rPr>
          <w:rFonts w:eastAsia="Times New Roman"/>
          <w:color w:val="000000"/>
          <w:sz w:val="26"/>
          <w:szCs w:val="26"/>
          <w:lang w:eastAsia="en-US"/>
        </w:rPr>
        <w:t>его официального опубликов</w:t>
      </w:r>
      <w:r w:rsidR="00714038" w:rsidRPr="00783ECD">
        <w:rPr>
          <w:rFonts w:eastAsia="Times New Roman"/>
          <w:color w:val="000000"/>
          <w:sz w:val="26"/>
          <w:szCs w:val="26"/>
          <w:lang w:eastAsia="en-US"/>
        </w:rPr>
        <w:t>а</w:t>
      </w:r>
      <w:r w:rsidR="00714038" w:rsidRPr="00783ECD">
        <w:rPr>
          <w:rFonts w:eastAsia="Times New Roman"/>
          <w:color w:val="000000"/>
          <w:sz w:val="26"/>
          <w:szCs w:val="26"/>
          <w:lang w:eastAsia="en-US"/>
        </w:rPr>
        <w:t xml:space="preserve">ния.  </w:t>
      </w:r>
    </w:p>
    <w:p w:rsidR="00714038" w:rsidRPr="00783ECD" w:rsidRDefault="0039311D" w:rsidP="00714038">
      <w:pPr>
        <w:ind w:firstLine="708"/>
        <w:jc w:val="both"/>
        <w:rPr>
          <w:rFonts w:eastAsia="Times New Roman"/>
          <w:color w:val="000000"/>
          <w:sz w:val="26"/>
          <w:szCs w:val="26"/>
          <w:lang w:eastAsia="en-US"/>
        </w:rPr>
      </w:pPr>
      <w:r>
        <w:rPr>
          <w:rFonts w:eastAsia="Times New Roman"/>
          <w:color w:val="000000"/>
          <w:sz w:val="26"/>
          <w:szCs w:val="26"/>
          <w:lang w:eastAsia="en-US"/>
        </w:rPr>
        <w:t>6</w:t>
      </w:r>
      <w:r w:rsidR="0051638E" w:rsidRPr="00783ECD">
        <w:rPr>
          <w:rFonts w:eastAsia="Times New Roman"/>
          <w:color w:val="000000"/>
          <w:sz w:val="26"/>
          <w:szCs w:val="26"/>
          <w:lang w:eastAsia="en-US"/>
        </w:rPr>
        <w:t xml:space="preserve">. </w:t>
      </w:r>
      <w:proofErr w:type="gramStart"/>
      <w:r w:rsidR="0051638E" w:rsidRPr="00783ECD">
        <w:rPr>
          <w:sz w:val="26"/>
          <w:szCs w:val="26"/>
        </w:rPr>
        <w:t>Контроль за</w:t>
      </w:r>
      <w:proofErr w:type="gramEnd"/>
      <w:r w:rsidR="0051638E" w:rsidRPr="00783ECD">
        <w:rPr>
          <w:sz w:val="26"/>
          <w:szCs w:val="26"/>
        </w:rPr>
        <w:t xml:space="preserve"> исполнением настоящего постановления возложить на начальника управления имущественных и земельных отношений администрации Хасанского мун</w:t>
      </w:r>
      <w:r w:rsidR="0051638E" w:rsidRPr="00783ECD">
        <w:rPr>
          <w:sz w:val="26"/>
          <w:szCs w:val="26"/>
        </w:rPr>
        <w:t>и</w:t>
      </w:r>
      <w:r w:rsidR="0051638E" w:rsidRPr="00783ECD">
        <w:rPr>
          <w:sz w:val="26"/>
          <w:szCs w:val="26"/>
        </w:rPr>
        <w:t>ципального округа Н.Г.</w:t>
      </w:r>
      <w:r w:rsidR="00E53B52" w:rsidRPr="00783ECD">
        <w:rPr>
          <w:sz w:val="26"/>
          <w:szCs w:val="26"/>
        </w:rPr>
        <w:t xml:space="preserve"> </w:t>
      </w:r>
      <w:r w:rsidR="0051638E" w:rsidRPr="00783ECD">
        <w:rPr>
          <w:sz w:val="26"/>
          <w:szCs w:val="26"/>
        </w:rPr>
        <w:t>Бабич</w:t>
      </w:r>
      <w:r w:rsidR="0051638E" w:rsidRPr="00783ECD">
        <w:rPr>
          <w:rFonts w:eastAsia="SimSun"/>
          <w:color w:val="000000"/>
          <w:sz w:val="26"/>
          <w:szCs w:val="26"/>
          <w:lang w:eastAsia="zh-CN"/>
        </w:rPr>
        <w:t>.</w:t>
      </w:r>
      <w:r w:rsidR="00714038" w:rsidRPr="00783ECD">
        <w:rPr>
          <w:rFonts w:eastAsia="Times New Roman"/>
          <w:color w:val="000000"/>
          <w:sz w:val="26"/>
          <w:szCs w:val="26"/>
          <w:lang w:eastAsia="en-US"/>
        </w:rPr>
        <w:t xml:space="preserve">   </w:t>
      </w:r>
    </w:p>
    <w:p w:rsidR="00714038" w:rsidRPr="00C35823"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rsidR="00592F3C" w:rsidRPr="00C35823"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rsidR="00231852" w:rsidRPr="00C35823" w:rsidRDefault="00231852" w:rsidP="00714038">
      <w:pPr>
        <w:shd w:val="clear" w:color="auto" w:fill="FFFFFF"/>
        <w:overflowPunct w:val="0"/>
        <w:autoSpaceDE w:val="0"/>
        <w:autoSpaceDN w:val="0"/>
        <w:adjustRightInd w:val="0"/>
        <w:jc w:val="both"/>
        <w:rPr>
          <w:rFonts w:eastAsia="Times New Roman"/>
          <w:color w:val="000000"/>
          <w:sz w:val="26"/>
          <w:szCs w:val="26"/>
          <w:lang w:eastAsia="en-US"/>
        </w:rPr>
      </w:pPr>
    </w:p>
    <w:p w:rsidR="00714038" w:rsidRPr="00C35823"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C35823">
        <w:rPr>
          <w:rFonts w:eastAsia="Times New Roman"/>
          <w:color w:val="000000"/>
          <w:sz w:val="26"/>
          <w:szCs w:val="26"/>
          <w:lang w:eastAsia="en-US"/>
        </w:rPr>
        <w:t>Глава Хасанского</w:t>
      </w:r>
    </w:p>
    <w:p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C35823">
        <w:rPr>
          <w:rFonts w:eastAsia="Times New Roman"/>
          <w:color w:val="000000"/>
          <w:sz w:val="26"/>
          <w:szCs w:val="26"/>
          <w:lang w:eastAsia="en-US"/>
        </w:rPr>
        <w:t xml:space="preserve">муниципального </w:t>
      </w:r>
      <w:r w:rsidR="00463EF3" w:rsidRPr="00C35823">
        <w:rPr>
          <w:rFonts w:eastAsia="Times New Roman"/>
          <w:color w:val="000000"/>
          <w:sz w:val="26"/>
          <w:szCs w:val="26"/>
          <w:lang w:eastAsia="en-US"/>
        </w:rPr>
        <w:t>округа</w:t>
      </w:r>
      <w:r w:rsidRPr="00C35823">
        <w:rPr>
          <w:rFonts w:eastAsia="Times New Roman"/>
          <w:color w:val="000000"/>
          <w:sz w:val="26"/>
          <w:szCs w:val="26"/>
          <w:lang w:eastAsia="en-US"/>
        </w:rPr>
        <w:tab/>
        <w:t xml:space="preserve">                                                          </w:t>
      </w:r>
      <w:r w:rsidR="00463EF3" w:rsidRPr="00C35823">
        <w:rPr>
          <w:rFonts w:eastAsia="Times New Roman"/>
          <w:color w:val="000000"/>
          <w:sz w:val="26"/>
          <w:szCs w:val="26"/>
          <w:lang w:eastAsia="en-US"/>
        </w:rPr>
        <w:t xml:space="preserve">                     </w:t>
      </w:r>
      <w:r w:rsidR="009E3F6A" w:rsidRPr="00C35823">
        <w:rPr>
          <w:rFonts w:eastAsia="Times New Roman"/>
          <w:color w:val="000000"/>
          <w:sz w:val="26"/>
          <w:szCs w:val="26"/>
          <w:lang w:eastAsia="en-US"/>
        </w:rPr>
        <w:t xml:space="preserve">  </w:t>
      </w:r>
      <w:r w:rsidR="00463EF3" w:rsidRPr="00C35823">
        <w:rPr>
          <w:rFonts w:eastAsia="Times New Roman"/>
          <w:color w:val="000000"/>
          <w:sz w:val="26"/>
          <w:szCs w:val="26"/>
          <w:lang w:eastAsia="en-US"/>
        </w:rPr>
        <w:t xml:space="preserve">     </w:t>
      </w:r>
      <w:r w:rsidRPr="00C35823">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E53B52">
      <w:footerReference w:type="default" r:id="rId13"/>
      <w:pgSz w:w="11906" w:h="16838"/>
      <w:pgMar w:top="1134" w:right="567" w:bottom="1134" w:left="1276" w:header="425"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257" w:rsidRDefault="00A55257">
      <w:r>
        <w:separator/>
      </w:r>
    </w:p>
  </w:endnote>
  <w:endnote w:type="continuationSeparator" w:id="0">
    <w:p w:rsidR="00A55257" w:rsidRDefault="00A552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sig w:usb0="00000000" w:usb1="00000000" w:usb2="00000000" w:usb3="00000000" w:csb0="00000000" w:csb1="00000000"/>
  </w:font>
  <w:font w:name="unifont">
    <w:altName w:val="MS Gothic"/>
    <w:charset w:val="80"/>
    <w:family w:val="auto"/>
    <w:pitch w:val="variable"/>
    <w:sig w:usb0="00000000" w:usb1="00000000" w:usb2="00000000" w:usb3="00000000" w:csb0="00000000" w:csb1="00000000"/>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imSun1">
    <w:altName w:val="Times New Roman"/>
    <w:charset w:val="00"/>
    <w:family w:val="auto"/>
    <w:pitch w:val="variable"/>
    <w:sig w:usb0="00000000" w:usb1="00000000" w:usb2="00000000" w:usb3="00000000" w:csb0="00000000"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B" w:rsidRDefault="003649BB" w:rsidP="005A4020">
    <w:pPr>
      <w:pStyle w:val="a9"/>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257" w:rsidRDefault="00A55257">
      <w:r>
        <w:separator/>
      </w:r>
    </w:p>
  </w:footnote>
  <w:footnote w:type="continuationSeparator" w:id="0">
    <w:p w:rsidR="00A55257" w:rsidRDefault="00A552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17410"/>
  </w:hdrShapeDefaults>
  <w:footnotePr>
    <w:footnote w:id="-1"/>
    <w:footnote w:id="0"/>
  </w:footnotePr>
  <w:endnotePr>
    <w:endnote w:id="-1"/>
    <w:endnote w:id="0"/>
  </w:endnotePr>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96"/>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1AF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38F9"/>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11D"/>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3795E"/>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2B29"/>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822"/>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134"/>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078"/>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3ECD"/>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4EB6"/>
    <w:rsid w:val="00855332"/>
    <w:rsid w:val="00855458"/>
    <w:rsid w:val="008558E1"/>
    <w:rsid w:val="00856168"/>
    <w:rsid w:val="008563BD"/>
    <w:rsid w:val="008567C2"/>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82"/>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257"/>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565"/>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8AC"/>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D01D4"/>
    <w:rsid w:val="00BD02EF"/>
    <w:rsid w:val="00BD0676"/>
    <w:rsid w:val="00BD1030"/>
    <w:rsid w:val="00BD12DF"/>
    <w:rsid w:val="00BD1430"/>
    <w:rsid w:val="00BD149A"/>
    <w:rsid w:val="00BD15D3"/>
    <w:rsid w:val="00BD1646"/>
    <w:rsid w:val="00BD19C2"/>
    <w:rsid w:val="00BD21E3"/>
    <w:rsid w:val="00BD28DC"/>
    <w:rsid w:val="00BD30A8"/>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42"/>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2A42"/>
    <w:rsid w:val="00DC2FA3"/>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0F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3B6"/>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39D"/>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2FE2"/>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36B"/>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Bullet"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99" w:unhideWhenUsed="0" w:qFormat="1"/>
    <w:lsdException w:name="HTML Top of Form" w:uiPriority="99"/>
    <w:lsdException w:name="HTML Bottom of Form" w:uiPriority="99"/>
    <w:lsdException w:name="Normal (Web)" w:uiPriority="99"/>
    <w:lsdException w:name="HTML Preformatted" w:uiPriority="99"/>
    <w:lsdException w:name="Normal Table" w:uiPriority="99"/>
    <w:lsdException w:name="annotation subject" w:uiPriority="99"/>
    <w:lsdException w:name="No List" w:uiPriority="99"/>
    <w:lsdException w:name="Balloon Text"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rPr>
  </w:style>
  <w:style w:type="paragraph" w:styleId="8">
    <w:name w:val="heading 8"/>
    <w:basedOn w:val="a5"/>
    <w:next w:val="a5"/>
    <w:link w:val="80"/>
    <w:uiPriority w:val="9"/>
    <w:qFormat/>
    <w:rsid w:val="00235447"/>
    <w:pPr>
      <w:keepNext/>
      <w:numPr>
        <w:ilvl w:val="7"/>
        <w:numId w:val="14"/>
      </w:numPr>
      <w:outlineLvl w:val="7"/>
    </w:pPr>
    <w:rPr>
      <w:bCs/>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34"/>
    <w:qFormat/>
    <w:rsid w:val="00307773"/>
    <w:pPr>
      <w:ind w:firstLine="708"/>
      <w:jc w:val="center"/>
    </w:pPr>
    <w:rPr>
      <w:rFonts w:eastAsia="Times New Roman"/>
      <w:sz w:val="32"/>
      <w:szCs w:val="24"/>
    </w:rPr>
  </w:style>
  <w:style w:type="character" w:customStyle="1" w:styleId="34">
    <w:name w:val="Название Знак3"/>
    <w:link w:val="afc"/>
    <w:rsid w:val="00307773"/>
    <w:rPr>
      <w:sz w:val="32"/>
      <w:szCs w:val="24"/>
    </w:rPr>
  </w:style>
  <w:style w:type="paragraph" w:styleId="afd">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e"/>
    <w:unhideWhenUsed/>
    <w:rsid w:val="00307773"/>
    <w:pPr>
      <w:jc w:val="both"/>
    </w:pPr>
    <w:rPr>
      <w:rFonts w:eastAsia="Times New Roman"/>
      <w:sz w:val="24"/>
      <w:szCs w:val="24"/>
    </w:rPr>
  </w:style>
  <w:style w:type="character" w:customStyle="1" w:styleId="afe">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d"/>
    <w:rsid w:val="00307773"/>
    <w:rPr>
      <w:sz w:val="24"/>
      <w:szCs w:val="24"/>
    </w:rPr>
  </w:style>
  <w:style w:type="paragraph" w:styleId="aff">
    <w:name w:val="header"/>
    <w:aliases w:val=" Знак4, Знак8,ВерхКолонтитул"/>
    <w:basedOn w:val="a5"/>
    <w:link w:val="aff0"/>
    <w:uiPriority w:val="99"/>
    <w:unhideWhenUsed/>
    <w:rsid w:val="006140FC"/>
    <w:pPr>
      <w:tabs>
        <w:tab w:val="center" w:pos="4677"/>
        <w:tab w:val="right" w:pos="9355"/>
      </w:tabs>
    </w:pPr>
  </w:style>
  <w:style w:type="character" w:customStyle="1" w:styleId="aff0">
    <w:name w:val="Верхний колонтитул Знак"/>
    <w:aliases w:val=" Знак4 Знак, Знак8 Знак,ВерхКолонтитул Знак"/>
    <w:link w:val="aff"/>
    <w:uiPriority w:val="99"/>
    <w:rsid w:val="006140FC"/>
    <w:rPr>
      <w:rFonts w:eastAsia="MS Mincho"/>
      <w:lang w:eastAsia="ja-JP"/>
    </w:rPr>
  </w:style>
  <w:style w:type="paragraph" w:customStyle="1" w:styleId="aff1">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2">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3"/>
    <w:uiPriority w:val="99"/>
    <w:unhideWhenUsed/>
    <w:rsid w:val="00AF228B"/>
    <w:pPr>
      <w:spacing w:before="100" w:beforeAutospacing="1" w:after="100" w:afterAutospacing="1"/>
    </w:pPr>
    <w:rPr>
      <w:rFonts w:eastAsia="Calibri"/>
      <w:sz w:val="24"/>
      <w:szCs w:val="24"/>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5">
    <w:name w:val="Body Text 3"/>
    <w:basedOn w:val="a5"/>
    <w:link w:val="36"/>
    <w:unhideWhenUsed/>
    <w:rsid w:val="00C67187"/>
    <w:pPr>
      <w:spacing w:after="120"/>
    </w:pPr>
    <w:rPr>
      <w:sz w:val="16"/>
      <w:szCs w:val="16"/>
    </w:rPr>
  </w:style>
  <w:style w:type="character" w:customStyle="1" w:styleId="36">
    <w:name w:val="Основной текст 3 Знак"/>
    <w:link w:val="35"/>
    <w:rsid w:val="00C67187"/>
    <w:rPr>
      <w:rFonts w:eastAsia="MS Mincho"/>
      <w:sz w:val="16"/>
      <w:szCs w:val="16"/>
      <w:lang w:eastAsia="ja-JP"/>
    </w:rPr>
  </w:style>
  <w:style w:type="paragraph" w:styleId="aff4">
    <w:name w:val="Body Text Indent"/>
    <w:aliases w:val="Основной текст 1,Основной текст 11"/>
    <w:basedOn w:val="a5"/>
    <w:link w:val="aff5"/>
    <w:unhideWhenUsed/>
    <w:rsid w:val="00C67187"/>
    <w:pPr>
      <w:spacing w:after="120"/>
      <w:ind w:left="283"/>
    </w:pPr>
  </w:style>
  <w:style w:type="character" w:customStyle="1" w:styleId="aff5">
    <w:name w:val="Основной текст с отступом Знак"/>
    <w:aliases w:val="Основной текст 1 Знак,Основной текст 11 Знак"/>
    <w:link w:val="aff4"/>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style>
  <w:style w:type="character" w:customStyle="1" w:styleId="29">
    <w:name w:val="Основной текст с отступом 2 Знак"/>
    <w:link w:val="28"/>
    <w:rsid w:val="00091AA2"/>
    <w:rPr>
      <w:rFonts w:eastAsia="MS Mincho"/>
      <w:lang w:eastAsia="ja-JP"/>
    </w:rPr>
  </w:style>
  <w:style w:type="numbering" w:customStyle="1" w:styleId="37">
    <w:name w:val="Нет списка3"/>
    <w:next w:val="a8"/>
    <w:uiPriority w:val="99"/>
    <w:semiHidden/>
    <w:rsid w:val="0035694F"/>
  </w:style>
  <w:style w:type="table" w:customStyle="1" w:styleId="38">
    <w:name w:val="Сетка таблицы3"/>
    <w:basedOn w:val="a7"/>
    <w:next w:val="af5"/>
    <w:uiPriority w:val="39"/>
    <w:rsid w:val="003569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eastAsia="ja-JP"/>
    </w:rPr>
  </w:style>
  <w:style w:type="character" w:customStyle="1" w:styleId="aff3">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2"/>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8"/>
    <w:uiPriority w:val="99"/>
    <w:semiHidden/>
    <w:rsid w:val="00A05568"/>
  </w:style>
  <w:style w:type="paragraph" w:customStyle="1" w:styleId="aff8">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eastAsia="ja-JP"/>
    </w:rPr>
  </w:style>
  <w:style w:type="character" w:customStyle="1" w:styleId="40">
    <w:name w:val="Заголовок 4 Знак"/>
    <w:aliases w:val="ПОДЗАГОЛОВКИ Знак"/>
    <w:link w:val="4"/>
    <w:uiPriority w:val="9"/>
    <w:locked/>
    <w:rsid w:val="00A05568"/>
    <w:rPr>
      <w:rFonts w:eastAsia="MS Mincho"/>
      <w:b/>
      <w:bCs/>
      <w:szCs w:val="28"/>
      <w:lang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9">
    <w:name w:val="Subtitle"/>
    <w:basedOn w:val="a5"/>
    <w:next w:val="a5"/>
    <w:link w:val="affa"/>
    <w:qFormat/>
    <w:rsid w:val="00A05568"/>
    <w:pPr>
      <w:spacing w:after="60"/>
      <w:jc w:val="center"/>
      <w:outlineLvl w:val="1"/>
    </w:pPr>
    <w:rPr>
      <w:rFonts w:ascii="Cambria" w:eastAsia="Calibri" w:hAnsi="Cambria"/>
      <w:sz w:val="24"/>
      <w:szCs w:val="24"/>
    </w:rPr>
  </w:style>
  <w:style w:type="character" w:customStyle="1" w:styleId="affa">
    <w:name w:val="Подзаголовок Знак"/>
    <w:link w:val="aff9"/>
    <w:rsid w:val="00A05568"/>
    <w:rPr>
      <w:rFonts w:ascii="Cambria" w:eastAsia="Calibri" w:hAnsi="Cambria"/>
      <w:sz w:val="24"/>
      <w:szCs w:val="24"/>
    </w:rPr>
  </w:style>
  <w:style w:type="paragraph" w:styleId="39">
    <w:name w:val="Body Text Indent 3"/>
    <w:basedOn w:val="a5"/>
    <w:link w:val="3a"/>
    <w:unhideWhenUsed/>
    <w:rsid w:val="00EC30A6"/>
    <w:pPr>
      <w:spacing w:after="120"/>
      <w:ind w:left="283"/>
    </w:pPr>
    <w:rPr>
      <w:sz w:val="16"/>
      <w:szCs w:val="16"/>
    </w:rPr>
  </w:style>
  <w:style w:type="character" w:customStyle="1" w:styleId="3a">
    <w:name w:val="Основной текст с отступом 3 Знак"/>
    <w:link w:val="3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
    <w:basedOn w:val="a7"/>
    <w:next w:val="af5"/>
    <w:rsid w:val="00837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7"/>
    <w:next w:val="af5"/>
    <w:uiPriority w:val="59"/>
    <w:rsid w:val="00DA01EB"/>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rPr>
  </w:style>
  <w:style w:type="character" w:customStyle="1" w:styleId="HTML0">
    <w:name w:val="Стандартный HTML Знак"/>
    <w:aliases w:val="Знак2 Знак"/>
    <w:link w:val="HTML"/>
    <w:uiPriority w:val="99"/>
    <w:rsid w:val="003F7D11"/>
    <w:rPr>
      <w:rFonts w:ascii="Courier New" w:hAnsi="Courier New"/>
    </w:rPr>
  </w:style>
  <w:style w:type="paragraph" w:styleId="2a">
    <w:name w:val="Body Text 2"/>
    <w:aliases w:val=" Знак1"/>
    <w:basedOn w:val="a5"/>
    <w:link w:val="2b"/>
    <w:rsid w:val="003F7D11"/>
    <w:pPr>
      <w:spacing w:after="120" w:line="480" w:lineRule="auto"/>
    </w:pPr>
    <w:rPr>
      <w:sz w:val="24"/>
    </w:rPr>
  </w:style>
  <w:style w:type="character" w:customStyle="1" w:styleId="2b">
    <w:name w:val="Основной текст 2 Знак"/>
    <w:aliases w:val=" Знак1 Знак"/>
    <w:link w:val="2a"/>
    <w:rsid w:val="003F7D11"/>
    <w:rPr>
      <w:rFonts w:eastAsia="MS Mincho"/>
      <w:sz w:val="24"/>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b">
    <w:name w:val="Знак Знак"/>
    <w:basedOn w:val="a5"/>
    <w:rsid w:val="003F7D11"/>
    <w:rPr>
      <w:rFonts w:ascii="Verdana" w:eastAsia="Times New Roman" w:hAnsi="Verdana" w:cs="Verdana"/>
      <w:lang w:val="en-US" w:eastAsia="ru-RU"/>
    </w:rPr>
  </w:style>
  <w:style w:type="paragraph" w:customStyle="1" w:styleId="affc">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d">
    <w:name w:val="Текст примечания Знак"/>
    <w:link w:val="affe"/>
    <w:uiPriority w:val="99"/>
    <w:rsid w:val="003F7D11"/>
    <w:rPr>
      <w:lang w:eastAsia="en-US"/>
    </w:rPr>
  </w:style>
  <w:style w:type="paragraph" w:styleId="affe">
    <w:name w:val="annotation text"/>
    <w:basedOn w:val="a5"/>
    <w:link w:val="affd"/>
    <w:uiPriority w:val="99"/>
    <w:unhideWhenUsed/>
    <w:rsid w:val="003F7D11"/>
    <w:pPr>
      <w:spacing w:after="200" w:line="276" w:lineRule="auto"/>
    </w:pPr>
    <w:rPr>
      <w:rFonts w:eastAsia="Times New Roman"/>
      <w:lang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
    <w:name w:val="Тема примечания Знак"/>
    <w:link w:val="afff0"/>
    <w:uiPriority w:val="99"/>
    <w:rsid w:val="003F7D11"/>
    <w:rPr>
      <w:b/>
      <w:bCs/>
      <w:lang w:eastAsia="en-US"/>
    </w:rPr>
  </w:style>
  <w:style w:type="paragraph" w:styleId="afff0">
    <w:name w:val="annotation subject"/>
    <w:basedOn w:val="affe"/>
    <w:next w:val="affe"/>
    <w:link w:val="afff"/>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1">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2">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4">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5"/>
    <w:uiPriority w:val="99"/>
    <w:rsid w:val="00AD63B6"/>
    <w:pPr>
      <w:spacing w:after="60"/>
    </w:pPr>
    <w:rPr>
      <w:rFonts w:eastAsia="Times New Roman"/>
      <w:lang w:eastAsia="ru-RU"/>
    </w:rPr>
  </w:style>
  <w:style w:type="character" w:customStyle="1" w:styleId="afff5">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4"/>
    <w:uiPriority w:val="99"/>
    <w:rsid w:val="00AD63B6"/>
  </w:style>
  <w:style w:type="character" w:customStyle="1" w:styleId="afff6">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eastAsia="ja-JP"/>
    </w:rPr>
  </w:style>
  <w:style w:type="character" w:customStyle="1" w:styleId="60">
    <w:name w:val="Заголовок 6 Знак"/>
    <w:link w:val="6"/>
    <w:uiPriority w:val="9"/>
    <w:rsid w:val="00B67251"/>
    <w:rPr>
      <w:rFonts w:ascii="Arial" w:eastAsia="MS Mincho" w:hAnsi="Arial"/>
      <w:b/>
      <w:sz w:val="24"/>
      <w:szCs w:val="24"/>
      <w:lang w:eastAsia="ja-JP"/>
    </w:rPr>
  </w:style>
  <w:style w:type="character" w:customStyle="1" w:styleId="70">
    <w:name w:val="Заголовок 7 Знак"/>
    <w:aliases w:val="Заголовок x.x Знак"/>
    <w:link w:val="7"/>
    <w:uiPriority w:val="9"/>
    <w:rsid w:val="00B67251"/>
    <w:rPr>
      <w:rFonts w:eastAsia="MS Mincho"/>
      <w:b/>
      <w:bCs/>
      <w:sz w:val="16"/>
      <w:lang w:eastAsia="ja-JP"/>
    </w:rPr>
  </w:style>
  <w:style w:type="character" w:customStyle="1" w:styleId="80">
    <w:name w:val="Заголовок 8 Знак"/>
    <w:link w:val="8"/>
    <w:uiPriority w:val="9"/>
    <w:rsid w:val="00B67251"/>
    <w:rPr>
      <w:rFonts w:eastAsia="MS Mincho"/>
      <w:bCs/>
      <w:lang w:eastAsia="ja-JP"/>
    </w:rPr>
  </w:style>
  <w:style w:type="character" w:customStyle="1" w:styleId="90">
    <w:name w:val="Заголовок 9 Знак"/>
    <w:link w:val="9"/>
    <w:uiPriority w:val="9"/>
    <w:rsid w:val="00B67251"/>
    <w:rPr>
      <w:rFonts w:eastAsia="MS Mincho"/>
      <w:b/>
      <w:snapToGrid w:val="0"/>
      <w:sz w:val="22"/>
      <w:lang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7">
    <w:name w:val="Без интервала Знак"/>
    <w:link w:val="afff8"/>
    <w:uiPriority w:val="1"/>
    <w:locked/>
    <w:rsid w:val="00B67251"/>
    <w:rPr>
      <w:rFonts w:ascii="Calibri" w:eastAsia="Calibri" w:hAnsi="Calibri"/>
      <w:sz w:val="28"/>
      <w:szCs w:val="22"/>
      <w:lang w:val="ru-RU" w:eastAsia="ru-RU" w:bidi="ar-SA"/>
    </w:rPr>
  </w:style>
  <w:style w:type="paragraph" w:styleId="afff8">
    <w:name w:val="No Spacing"/>
    <w:link w:val="afff7"/>
    <w:uiPriority w:val="1"/>
    <w:qFormat/>
    <w:rsid w:val="00B67251"/>
    <w:pPr>
      <w:jc w:val="both"/>
    </w:pPr>
    <w:rPr>
      <w:rFonts w:ascii="Calibri" w:eastAsia="Calibri" w:hAnsi="Calibri"/>
      <w:sz w:val="28"/>
      <w:szCs w:val="22"/>
    </w:rPr>
  </w:style>
  <w:style w:type="paragraph" w:customStyle="1" w:styleId="afff9">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a">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b">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b">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next w:val="af5"/>
    <w:uiPriority w:val="39"/>
    <w:rsid w:val="001D16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5"/>
    <w:uiPriority w:val="39"/>
    <w:rsid w:val="001D16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rPr>
  </w:style>
  <w:style w:type="paragraph" w:customStyle="1" w:styleId="afffc">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rPr>
  </w:style>
  <w:style w:type="character" w:customStyle="1" w:styleId="afffd">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Emphasis"/>
    <w:uiPriority w:val="99"/>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7"/>
    <w:next w:val="af5"/>
    <w:rsid w:val="00874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7"/>
    <w:next w:val="af5"/>
    <w:rsid w:val="0069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7"/>
    <w:next w:val="af5"/>
    <w:rsid w:val="00F57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1">
    <w:name w:val="Нет списка39"/>
    <w:next w:val="a8"/>
    <w:uiPriority w:val="99"/>
    <w:semiHidden/>
    <w:unhideWhenUsed/>
    <w:rsid w:val="0082624F"/>
  </w:style>
  <w:style w:type="paragraph" w:customStyle="1" w:styleId="affff7">
    <w:name w:val="табл"/>
    <w:basedOn w:val="a5"/>
    <w:rsid w:val="0082624F"/>
    <w:pPr>
      <w:spacing w:before="60" w:after="60"/>
    </w:pPr>
    <w:rPr>
      <w:rFonts w:eastAsia="Times New Roman"/>
      <w:sz w:val="18"/>
      <w:szCs w:val="22"/>
      <w:lang w:eastAsia="en-US"/>
    </w:rPr>
  </w:style>
  <w:style w:type="paragraph" w:customStyle="1" w:styleId="affff8">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7"/>
    <w:next w:val="af5"/>
    <w:rsid w:val="00F069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7"/>
    <w:next w:val="af5"/>
    <w:rsid w:val="007D071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c"/>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c">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7"/>
    <w:next w:val="af5"/>
    <w:rsid w:val="002414E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7"/>
    <w:next w:val="af5"/>
    <w:rsid w:val="0044692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7"/>
    <w:next w:val="af5"/>
    <w:rsid w:val="00744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
    <w:name w:val="Сетка таблицы107"/>
    <w:basedOn w:val="a7"/>
    <w:next w:val="af5"/>
    <w:uiPriority w:val="59"/>
    <w:rsid w:val="00D039F6"/>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116"/>
    <w:basedOn w:val="a7"/>
    <w:next w:val="af5"/>
    <w:rsid w:val="00D17D8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7"/>
    <w:next w:val="af5"/>
    <w:uiPriority w:val="59"/>
    <w:rsid w:val="008B124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7"/>
    <w:next w:val="af5"/>
    <w:uiPriority w:val="59"/>
    <w:rsid w:val="009E4B2C"/>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Сетка таблицы132"/>
    <w:basedOn w:val="a7"/>
    <w:next w:val="af5"/>
    <w:uiPriority w:val="59"/>
    <w:rsid w:val="004E253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basedOn w:val="a7"/>
    <w:next w:val="af5"/>
    <w:uiPriority w:val="59"/>
    <w:rsid w:val="004E253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етка таблицы134"/>
    <w:basedOn w:val="a7"/>
    <w:next w:val="af5"/>
    <w:uiPriority w:val="59"/>
    <w:rsid w:val="004E253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basedOn w:val="a7"/>
    <w:next w:val="af5"/>
    <w:uiPriority w:val="59"/>
    <w:rsid w:val="00CC75D0"/>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0">
    <w:name w:val="Сетка таблицы140"/>
    <w:basedOn w:val="a7"/>
    <w:next w:val="af5"/>
    <w:uiPriority w:val="59"/>
    <w:rsid w:val="00BD5C3A"/>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7"/>
    <w:next w:val="af5"/>
    <w:uiPriority w:val="59"/>
    <w:rsid w:val="00FF33F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7"/>
    <w:next w:val="af5"/>
    <w:uiPriority w:val="59"/>
    <w:rsid w:val="00721D1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
    <w:name w:val="Сетка таблицы149"/>
    <w:basedOn w:val="a7"/>
    <w:next w:val="af5"/>
    <w:uiPriority w:val="59"/>
    <w:rsid w:val="00721D1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7"/>
    <w:uiPriority w:val="59"/>
    <w:rsid w:val="00890E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7"/>
    <w:uiPriority w:val="99"/>
    <w:rsid w:val="00D3337F"/>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7"/>
    <w:next w:val="af5"/>
    <w:rsid w:val="00D33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rPr>
  </w:style>
  <w:style w:type="character" w:customStyle="1" w:styleId="afffff7">
    <w:name w:val="Абзац Знак"/>
    <w:link w:val="afffff6"/>
    <w:rsid w:val="00491CAC"/>
    <w:rPr>
      <w:sz w:val="24"/>
      <w:szCs w:val="24"/>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6"/>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rPr>
  </w:style>
  <w:style w:type="character" w:customStyle="1" w:styleId="afffffc">
    <w:name w:val="Табличный_нумерованный Знак"/>
    <w:link w:val="a1"/>
    <w:rsid w:val="00491CAC"/>
    <w:rPr>
      <w:sz w:val="22"/>
      <w:szCs w:val="22"/>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491CAC"/>
    <w:rPr>
      <w:rFonts w:ascii="Cambria" w:hAnsi="Cambria"/>
      <w:i/>
      <w:iCs/>
      <w:color w:val="5A5A5A"/>
      <w:sz w:val="24"/>
      <w:szCs w:val="24"/>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6">
    <w:name w:val="List 2"/>
    <w:basedOn w:val="affff9"/>
    <w:rsid w:val="00491CAC"/>
    <w:pPr>
      <w:spacing w:after="240" w:line="240" w:lineRule="atLeast"/>
      <w:ind w:left="1800" w:hanging="360"/>
      <w:contextualSpacing w:val="0"/>
      <w:jc w:val="both"/>
    </w:pPr>
    <w:rPr>
      <w:rFonts w:ascii="Arial" w:eastAsia="Times New Roman" w:hAnsi="Arial" w:cs="Arial"/>
      <w:spacing w:val="-5"/>
      <w:lang w:eastAsia="en-US"/>
    </w:rPr>
  </w:style>
  <w:style w:type="paragraph" w:styleId="3d">
    <w:name w:val="List 3"/>
    <w:basedOn w:val="affff9"/>
    <w:rsid w:val="00491CAC"/>
    <w:pPr>
      <w:spacing w:after="240" w:line="240" w:lineRule="atLeast"/>
      <w:ind w:left="2160" w:hanging="360"/>
      <w:contextualSpacing w:val="0"/>
      <w:jc w:val="both"/>
    </w:pPr>
    <w:rPr>
      <w:rFonts w:ascii="Arial" w:eastAsia="Times New Roman" w:hAnsi="Arial" w:cs="Arial"/>
      <w:spacing w:val="-5"/>
      <w:lang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eastAsia="en-US"/>
    </w:rPr>
  </w:style>
  <w:style w:type="paragraph" w:styleId="2f7">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e">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eastAsia="en-US"/>
    </w:rPr>
  </w:style>
  <w:style w:type="paragraph" w:styleId="2f8">
    <w:name w:val="List Continue 2"/>
    <w:basedOn w:val="affffffb"/>
    <w:rsid w:val="00491CAC"/>
    <w:pPr>
      <w:ind w:left="2160"/>
    </w:pPr>
  </w:style>
  <w:style w:type="paragraph" w:styleId="3f">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0">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d"/>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eastAsia="en-US"/>
    </w:rPr>
  </w:style>
  <w:style w:type="character" w:customStyle="1" w:styleId="HTML2">
    <w:name w:val="Адрес HTML Знак"/>
    <w:link w:val="HTML1"/>
    <w:rsid w:val="00491CAC"/>
    <w:rPr>
      <w:rFonts w:ascii="Arial" w:hAnsi="Arial"/>
      <w:i/>
      <w:iCs/>
      <w:spacing w:val="-5"/>
      <w:lang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eastAsia="en-US"/>
    </w:rPr>
  </w:style>
  <w:style w:type="character" w:customStyle="1" w:styleId="afffffff2">
    <w:name w:val="Дата Знак"/>
    <w:link w:val="afffffff1"/>
    <w:rsid w:val="00491CAC"/>
    <w:rPr>
      <w:rFonts w:ascii="Arial" w:hAnsi="Arial"/>
      <w:spacing w:val="-5"/>
      <w:lang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eastAsia="en-US"/>
    </w:rPr>
  </w:style>
  <w:style w:type="character" w:customStyle="1" w:styleId="afffffff4">
    <w:name w:val="Заголовок записки Знак"/>
    <w:link w:val="afffffff3"/>
    <w:rsid w:val="00491CAC"/>
    <w:rPr>
      <w:rFonts w:ascii="Arial" w:hAnsi="Arial"/>
      <w:spacing w:val="-5"/>
      <w:lang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d"/>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eastAsia="en-US"/>
    </w:rPr>
  </w:style>
  <w:style w:type="paragraph" w:styleId="2f9">
    <w:name w:val="Body Text First Indent 2"/>
    <w:basedOn w:val="aff4"/>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eastAsia="en-US"/>
    </w:rPr>
  </w:style>
  <w:style w:type="character" w:customStyle="1" w:styleId="afffffff8">
    <w:name w:val="Подпись Знак"/>
    <w:link w:val="afffffff7"/>
    <w:rsid w:val="00491CAC"/>
    <w:rPr>
      <w:rFonts w:ascii="Arial" w:hAnsi="Arial"/>
      <w:spacing w:val="-5"/>
      <w:lang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eastAsia="en-US"/>
    </w:rPr>
  </w:style>
  <w:style w:type="character" w:customStyle="1" w:styleId="afffffffa">
    <w:name w:val="Приветствие Знак"/>
    <w:link w:val="afffffff9"/>
    <w:rsid w:val="00491CAC"/>
    <w:rPr>
      <w:rFonts w:ascii="Arial" w:hAnsi="Arial"/>
      <w:spacing w:val="-5"/>
      <w:lang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eastAsia="en-US"/>
    </w:rPr>
  </w:style>
  <w:style w:type="character" w:customStyle="1" w:styleId="afffffffc">
    <w:name w:val="Прощание Знак"/>
    <w:link w:val="afffffffb"/>
    <w:rsid w:val="00491CAC"/>
    <w:rPr>
      <w:rFonts w:ascii="Arial" w:hAnsi="Arial"/>
      <w:spacing w:val="-5"/>
      <w:lang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eastAsia="en-US"/>
    </w:rPr>
  </w:style>
  <w:style w:type="character" w:customStyle="1" w:styleId="afffffffe">
    <w:name w:val="Текст Знак"/>
    <w:link w:val="afffffffd"/>
    <w:rsid w:val="00491CAC"/>
    <w:rPr>
      <w:rFonts w:ascii="Courier New" w:hAnsi="Courier New"/>
      <w:spacing w:val="-5"/>
      <w:lang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eastAsia="en-US"/>
    </w:rPr>
  </w:style>
  <w:style w:type="character" w:customStyle="1" w:styleId="affffffff0">
    <w:name w:val="Электронная подпись Знак"/>
    <w:link w:val="affffffff"/>
    <w:rsid w:val="00491CAC"/>
    <w:rPr>
      <w:rFonts w:ascii="Arial" w:hAnsi="Arial"/>
      <w:spacing w:val="-5"/>
      <w:lang w:eastAsia="en-US"/>
    </w:rPr>
  </w:style>
  <w:style w:type="table" w:styleId="-1">
    <w:name w:val="Table Web 1"/>
    <w:basedOn w:val="a7"/>
    <w:rsid w:val="00491CA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1">
    <w:name w:val="Table Classic 3"/>
    <w:basedOn w:val="a7"/>
    <w:rsid w:val="00491CA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3D effects 3"/>
    <w:basedOn w:val="a7"/>
    <w:rsid w:val="00491CA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7"/>
    <w:rsid w:val="00491CA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4">
    <w:name w:val="Table Grid 3"/>
    <w:basedOn w:val="a7"/>
    <w:rsid w:val="00491CA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5">
    <w:name w:val="Table Columns 3"/>
    <w:basedOn w:val="a7"/>
    <w:rsid w:val="00491CA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6">
    <w:name w:val="Table Colorful 1"/>
    <w:basedOn w:val="a7"/>
    <w:rsid w:val="00491CA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6">
    <w:name w:val="Table Colorful 3"/>
    <w:basedOn w:val="a7"/>
    <w:rsid w:val="00491CA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eastAsia="ar-SA"/>
    </w:rPr>
  </w:style>
  <w:style w:type="character" w:customStyle="1" w:styleId="S3">
    <w:name w:val="S_Обычный Знак"/>
    <w:link w:val="S2"/>
    <w:rsid w:val="00491CAC"/>
    <w:rPr>
      <w:sz w:val="24"/>
      <w:szCs w:val="24"/>
      <w:lang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rPr>
  </w:style>
  <w:style w:type="character" w:customStyle="1" w:styleId="affffffff7">
    <w:name w:val="ТЕКСТ ГРАД Знак"/>
    <w:link w:val="affffffff6"/>
    <w:rsid w:val="00491CAC"/>
    <w:rPr>
      <w:sz w:val="24"/>
      <w:szCs w:val="24"/>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rPr>
  </w:style>
  <w:style w:type="character" w:customStyle="1" w:styleId="affffffff9">
    <w:name w:val="ООО  «Институт Территориального Планирования Знак"/>
    <w:link w:val="affffffff8"/>
    <w:rsid w:val="00491CAC"/>
    <w:rPr>
      <w:sz w:val="24"/>
      <w:szCs w:val="24"/>
    </w:rPr>
  </w:style>
  <w:style w:type="paragraph" w:customStyle="1" w:styleId="S5">
    <w:name w:val="S_Обычный в таблице"/>
    <w:basedOn w:val="a5"/>
    <w:link w:val="S6"/>
    <w:rsid w:val="00491CAC"/>
    <w:pPr>
      <w:spacing w:line="360" w:lineRule="auto"/>
      <w:jc w:val="center"/>
    </w:pPr>
    <w:rPr>
      <w:rFonts w:eastAsia="Times New Roman"/>
      <w:sz w:val="24"/>
      <w:szCs w:val="24"/>
    </w:rPr>
  </w:style>
  <w:style w:type="character" w:customStyle="1" w:styleId="S6">
    <w:name w:val="S_Обычный в таблице Знак"/>
    <w:link w:val="S5"/>
    <w:rsid w:val="00491CAC"/>
    <w:rPr>
      <w:sz w:val="24"/>
      <w:szCs w:val="24"/>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6"/>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7">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8"/>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rPr>
  </w:style>
  <w:style w:type="character" w:customStyle="1" w:styleId="Sb">
    <w:name w:val="S_Обычный Знак Знак Знак Знак Знак"/>
    <w:link w:val="Sa"/>
    <w:rsid w:val="00491CAC"/>
    <w:rPr>
      <w:sz w:val="24"/>
      <w:szCs w:val="24"/>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rPr>
  </w:style>
  <w:style w:type="paragraph" w:customStyle="1" w:styleId="afffffffff1">
    <w:name w:val="Основной текст продолжение"/>
    <w:basedOn w:val="a5"/>
    <w:next w:val="afd"/>
    <w:link w:val="1ffc"/>
    <w:rsid w:val="00491CAC"/>
    <w:pPr>
      <w:spacing w:before="120"/>
      <w:ind w:firstLine="709"/>
      <w:jc w:val="both"/>
    </w:pPr>
    <w:rPr>
      <w:rFonts w:eastAsia="Times New Roman"/>
      <w:sz w:val="24"/>
    </w:rPr>
  </w:style>
  <w:style w:type="numbering" w:customStyle="1" w:styleId="2010">
    <w:name w:val="Перечисление 2010"/>
    <w:rsid w:val="00491CAC"/>
  </w:style>
  <w:style w:type="character" w:customStyle="1" w:styleId="1ffc">
    <w:name w:val="Основной текст продолжение Знак1"/>
    <w:link w:val="afffffffff1"/>
    <w:rsid w:val="00491CAC"/>
    <w:rPr>
      <w:sz w:val="24"/>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1"/>
    <w:rsid w:val="00491CA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2"/>
    <w:rsid w:val="00491CA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3"/>
    <w:rsid w:val="00491CA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4"/>
    <w:rsid w:val="00491CA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5"/>
    <w:rsid w:val="00491CA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1">
    <w:name w:val="Цветная таблица 11"/>
    <w:basedOn w:val="a7"/>
    <w:next w:val="1ff6"/>
    <w:rsid w:val="00491CA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6"/>
    <w:rsid w:val="00491CA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6"/>
    <w:next w:val="afffff6"/>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7"/>
    <w:next w:val="af5"/>
    <w:rsid w:val="0098366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uiPriority w:val="99"/>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eastAsia="ru-RU"/>
    </w:rPr>
  </w:style>
  <w:style w:type="paragraph" w:customStyle="1" w:styleId="afffffffffa">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0"/>
    <w:rsid w:val="00C56723"/>
    <w:pPr>
      <w:keepLines/>
      <w:numPr>
        <w:ilvl w:val="0"/>
        <w:numId w:val="0"/>
      </w:numPr>
      <w:spacing w:before="40" w:after="0"/>
      <w:ind w:left="1701"/>
    </w:pPr>
    <w:rPr>
      <w:rFonts w:eastAsia="Times New Roman"/>
      <w:b w:val="0"/>
      <w:sz w:val="28"/>
      <w:lang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7"/>
    <w:next w:val="af5"/>
    <w:uiPriority w:val="59"/>
    <w:rsid w:val="00DB04D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
    <w:name w:val="Сетка таблицы167"/>
    <w:basedOn w:val="a7"/>
    <w:next w:val="af5"/>
    <w:uiPriority w:val="59"/>
    <w:rsid w:val="00DB04D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8">
    <w:name w:val="Сетка таблицы168"/>
    <w:basedOn w:val="a7"/>
    <w:next w:val="af5"/>
    <w:uiPriority w:val="59"/>
    <w:rsid w:val="00DA47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7"/>
    <w:uiPriority w:val="59"/>
    <w:rsid w:val="006D4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
    <w:name w:val="Сетка таблицы173"/>
    <w:basedOn w:val="a7"/>
    <w:next w:val="af5"/>
    <w:uiPriority w:val="59"/>
    <w:rsid w:val="007C79D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7"/>
    <w:uiPriority w:val="99"/>
    <w:rsid w:val="00BF0B1D"/>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dxa"/>
      <w:tblBorders>
        <w:top w:val="single" w:sz="4" w:space="0" w:color="92C2EA"/>
        <w:bottom w:val="single" w:sz="4" w:space="0" w:color="92C2EA"/>
        <w:insideH w:val="single" w:sz="4" w:space="0" w:color="92C2EA"/>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dxa"/>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CellMar>
        <w:top w:w="0" w:type="dxa"/>
        <w:left w:w="108" w:type="dxa"/>
        <w:bottom w:w="0" w:type="dxa"/>
        <w:right w:w="108" w:type="dxa"/>
      </w:tblCellMar>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0">
    <w:name w:val="Сетка таблицы1100"/>
    <w:basedOn w:val="a7"/>
    <w:next w:val="af5"/>
    <w:uiPriority w:val="59"/>
    <w:rsid w:val="00B97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7"/>
    <w:next w:val="af5"/>
    <w:uiPriority w:val="59"/>
    <w:rsid w:val="00B97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8">
    <w:name w:val="Сетка таблицы208"/>
    <w:basedOn w:val="a7"/>
    <w:next w:val="af5"/>
    <w:rsid w:val="00A20C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1"/>
    <w:rsid w:val="00FC630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1"/>
    <w:rsid w:val="00FC630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2"/>
    <w:rsid w:val="00FC630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3"/>
    <w:rsid w:val="00FC630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4"/>
    <w:rsid w:val="00FC630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2"/>
    <w:rsid w:val="00FC630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3"/>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5"/>
    <w:rsid w:val="00FC630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4"/>
    <w:rsid w:val="00FC63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1">
    <w:name w:val="Цветная таблица 12"/>
    <w:basedOn w:val="a7"/>
    <w:next w:val="1ff6"/>
    <w:rsid w:val="00FC630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6"/>
    <w:rsid w:val="00FC630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1"/>
    <w:rsid w:val="00FC630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1"/>
    <w:rsid w:val="00FC630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2"/>
    <w:rsid w:val="00FC630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3"/>
    <w:rsid w:val="00FC630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4"/>
    <w:rsid w:val="00FC630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2"/>
    <w:rsid w:val="00FC630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3"/>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5"/>
    <w:rsid w:val="00FC630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4"/>
    <w:rsid w:val="00FC63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
    <w:name w:val="Цветная таблица 111"/>
    <w:basedOn w:val="a7"/>
    <w:next w:val="1ff6"/>
    <w:rsid w:val="00FC630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6"/>
    <w:rsid w:val="00FC630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d">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e">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
    <w:name w:val="_Обращение"/>
    <w:basedOn w:val="a5"/>
    <w:next w:val="afffffffffe"/>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0">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1">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2">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3">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4">
    <w:name w:val="ПГУ Название документа Знак"/>
    <w:link w:val="affffffffff5"/>
    <w:locked/>
    <w:rsid w:val="00AB2AF4"/>
    <w:rPr>
      <w:rFonts w:eastAsia="Calibri"/>
      <w:spacing w:val="2"/>
      <w:sz w:val="24"/>
      <w:szCs w:val="24"/>
      <w:shd w:val="clear" w:color="auto" w:fill="FFFFFF"/>
    </w:rPr>
  </w:style>
  <w:style w:type="paragraph" w:customStyle="1" w:styleId="affffffffff5">
    <w:name w:val="ПГУ Название документа"/>
    <w:basedOn w:val="afff8"/>
    <w:link w:val="affffffffff4"/>
    <w:autoRedefine/>
    <w:qFormat/>
    <w:rsid w:val="00AB2AF4"/>
    <w:pPr>
      <w:shd w:val="clear" w:color="auto" w:fill="FFFFFF"/>
      <w:jc w:val="center"/>
    </w:pPr>
    <w:rPr>
      <w:rFonts w:ascii="Times New Roman" w:hAnsi="Times New Roman"/>
      <w:spacing w:val="2"/>
      <w:sz w:val="24"/>
      <w:szCs w:val="24"/>
    </w:rPr>
  </w:style>
  <w:style w:type="character" w:customStyle="1" w:styleId="affffffffff6">
    <w:name w:val="ПГУ Основной текст Знак"/>
    <w:link w:val="affffffffff7"/>
    <w:locked/>
    <w:rsid w:val="00AB2AF4"/>
    <w:rPr>
      <w:rFonts w:eastAsia="Calibri"/>
      <w:sz w:val="24"/>
      <w:szCs w:val="24"/>
      <w:lang w:val="en-US"/>
    </w:rPr>
  </w:style>
  <w:style w:type="paragraph" w:customStyle="1" w:styleId="affffffffff7">
    <w:name w:val="ПГУ Основной текст"/>
    <w:basedOn w:val="afff8"/>
    <w:link w:val="affffffffff6"/>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8">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8">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9">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r="http://schemas.openxmlformats.org/officeDocument/2006/relationships" xmlns:w="http://schemas.openxmlformats.org/wordprocessingml/2006/main">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xasanskij-r25.gosweb.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867C0C7231CC15A6B0EA0795B38F76392399FD3B6204234C47D739A2F6845DE51FCEB55B9521B55BE340640F47348C7B17B214B5CDAEE0Cd8oA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CD3B25EB1C450E61B9E46F8FEC8CBA30AC6EA026C612D8821F6E6A3D46K6PEC"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6724F-3471-443F-9D89-F293FA3E6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3</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4611</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c400</cp:lastModifiedBy>
  <cp:revision>21</cp:revision>
  <cp:lastPrinted>2025-02-28T01:19:00Z</cp:lastPrinted>
  <dcterms:created xsi:type="dcterms:W3CDTF">2024-12-06T05:22:00Z</dcterms:created>
  <dcterms:modified xsi:type="dcterms:W3CDTF">2025-03-03T04:58:00Z</dcterms:modified>
</cp:coreProperties>
</file>