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CA4D6" w14:textId="77777777" w:rsidR="005038B5" w:rsidRPr="00636278" w:rsidRDefault="005038B5" w:rsidP="00196C81">
      <w:pPr>
        <w:tabs>
          <w:tab w:val="left" w:pos="1960"/>
        </w:tabs>
        <w:jc w:val="center"/>
        <w:rPr>
          <w:spacing w:val="-6"/>
          <w:lang w:val="en-US"/>
        </w:rPr>
      </w:pPr>
    </w:p>
    <w:p w14:paraId="3F8CA2A6" w14:textId="77777777" w:rsidR="005038B5" w:rsidRPr="00636278" w:rsidRDefault="005038B5" w:rsidP="00196C81">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11488C48" w14:textId="77777777" w:rsidR="005038B5" w:rsidRPr="00636278" w:rsidRDefault="00DF40CE" w:rsidP="00196C81">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r w:rsidRPr="00636278">
        <w:rPr>
          <w:noProof/>
          <w:spacing w:val="-6"/>
          <w:sz w:val="24"/>
          <w:szCs w:val="24"/>
          <w:lang w:eastAsia="ru-RU"/>
        </w:rPr>
        <w:drawing>
          <wp:inline distT="0" distB="0" distL="0" distR="0" wp14:anchorId="2556C308" wp14:editId="0C84CF85">
            <wp:extent cx="962025" cy="1171575"/>
            <wp:effectExtent l="0" t="0" r="0" b="0"/>
            <wp:docPr id="1" name="Рисунок 1"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ХМР 2015 OKKw"/>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962025" cy="1171575"/>
                    </a:xfrm>
                    <a:prstGeom prst="rect">
                      <a:avLst/>
                    </a:prstGeom>
                    <a:noFill/>
                    <a:ln>
                      <a:noFill/>
                    </a:ln>
                  </pic:spPr>
                </pic:pic>
              </a:graphicData>
            </a:graphic>
          </wp:inline>
        </w:drawing>
      </w:r>
    </w:p>
    <w:p w14:paraId="273A4EB2" w14:textId="77777777" w:rsidR="005038B5" w:rsidRPr="00636278" w:rsidRDefault="005038B5" w:rsidP="00196C81">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02E9C069" w14:textId="77777777" w:rsidR="00CA1E01" w:rsidRPr="00636278" w:rsidRDefault="00CA1E01" w:rsidP="00196C81">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5C872308" w14:textId="77777777" w:rsidR="005038B5" w:rsidRPr="00636278" w:rsidRDefault="005038B5" w:rsidP="00196C81">
      <w:pPr>
        <w:pBdr>
          <w:top w:val="single" w:sz="4" w:space="1" w:color="auto"/>
          <w:left w:val="single" w:sz="4" w:space="4" w:color="auto"/>
          <w:bottom w:val="single" w:sz="4" w:space="1" w:color="auto"/>
          <w:right w:val="single" w:sz="4" w:space="0" w:color="auto"/>
        </w:pBdr>
        <w:jc w:val="center"/>
        <w:rPr>
          <w:b/>
          <w:spacing w:val="-6"/>
          <w:sz w:val="48"/>
          <w:szCs w:val="48"/>
        </w:rPr>
      </w:pPr>
      <w:r w:rsidRPr="00636278">
        <w:rPr>
          <w:b/>
          <w:spacing w:val="-6"/>
          <w:sz w:val="48"/>
          <w:szCs w:val="48"/>
        </w:rPr>
        <w:t>БЮЛЛЕТЕНЬ</w:t>
      </w:r>
    </w:p>
    <w:p w14:paraId="4757CE2A" w14:textId="77777777" w:rsidR="005038B5" w:rsidRPr="00636278" w:rsidRDefault="005038B5" w:rsidP="00196C81">
      <w:pPr>
        <w:pBdr>
          <w:top w:val="single" w:sz="4" w:space="1" w:color="auto"/>
          <w:left w:val="single" w:sz="4" w:space="4" w:color="auto"/>
          <w:bottom w:val="single" w:sz="4" w:space="1" w:color="auto"/>
          <w:right w:val="single" w:sz="4" w:space="0" w:color="auto"/>
        </w:pBdr>
        <w:jc w:val="center"/>
        <w:rPr>
          <w:b/>
          <w:spacing w:val="-6"/>
          <w:sz w:val="48"/>
          <w:szCs w:val="48"/>
        </w:rPr>
      </w:pPr>
      <w:r w:rsidRPr="00636278">
        <w:rPr>
          <w:b/>
          <w:spacing w:val="-6"/>
          <w:sz w:val="48"/>
          <w:szCs w:val="48"/>
        </w:rPr>
        <w:t>муниципальных правовых актов</w:t>
      </w:r>
    </w:p>
    <w:p w14:paraId="0E8CED17" w14:textId="77777777" w:rsidR="005038B5" w:rsidRPr="00636278" w:rsidRDefault="00DF40CE" w:rsidP="00196C81">
      <w:pPr>
        <w:pBdr>
          <w:top w:val="single" w:sz="4" w:space="1" w:color="auto"/>
          <w:left w:val="single" w:sz="4" w:space="4" w:color="auto"/>
          <w:bottom w:val="single" w:sz="4" w:space="1" w:color="auto"/>
          <w:right w:val="single" w:sz="4" w:space="0" w:color="auto"/>
        </w:pBdr>
        <w:jc w:val="center"/>
        <w:rPr>
          <w:b/>
          <w:spacing w:val="-6"/>
          <w:sz w:val="48"/>
          <w:szCs w:val="48"/>
        </w:rPr>
      </w:pPr>
      <w:r w:rsidRPr="00636278">
        <w:rPr>
          <w:b/>
          <w:spacing w:val="-6"/>
          <w:sz w:val="48"/>
          <w:szCs w:val="48"/>
        </w:rPr>
        <w:t>Хасанского муниципального округа</w:t>
      </w:r>
    </w:p>
    <w:p w14:paraId="4F7037F0" w14:textId="77777777" w:rsidR="005038B5" w:rsidRPr="00636278" w:rsidRDefault="005038B5" w:rsidP="00196C81">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1F1ECEF3" w14:textId="77777777" w:rsidR="005038B5" w:rsidRPr="00636278" w:rsidRDefault="005038B5" w:rsidP="00196C81">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7BF6152B" w14:textId="0DBBD3E0" w:rsidR="005038B5" w:rsidRPr="004E1ABE" w:rsidRDefault="005038B5" w:rsidP="00196C81">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r w:rsidRPr="00636278">
        <w:rPr>
          <w:b/>
          <w:spacing w:val="-6"/>
          <w:sz w:val="48"/>
          <w:szCs w:val="48"/>
        </w:rPr>
        <w:t>Выпуск</w:t>
      </w:r>
      <w:r w:rsidRPr="00636278">
        <w:rPr>
          <w:spacing w:val="-6"/>
          <w:sz w:val="48"/>
          <w:szCs w:val="48"/>
        </w:rPr>
        <w:t xml:space="preserve"> </w:t>
      </w:r>
      <w:r w:rsidR="00D30AA6" w:rsidRPr="00636278">
        <w:rPr>
          <w:b/>
          <w:spacing w:val="-6"/>
          <w:sz w:val="48"/>
          <w:szCs w:val="48"/>
        </w:rPr>
        <w:t xml:space="preserve">№ </w:t>
      </w:r>
      <w:r w:rsidR="00441A81">
        <w:rPr>
          <w:b/>
          <w:spacing w:val="-6"/>
          <w:sz w:val="48"/>
          <w:szCs w:val="48"/>
        </w:rPr>
        <w:t>10</w:t>
      </w:r>
      <w:r w:rsidR="004E1ABE">
        <w:rPr>
          <w:b/>
          <w:spacing w:val="-6"/>
          <w:sz w:val="48"/>
          <w:szCs w:val="48"/>
        </w:rPr>
        <w:t xml:space="preserve">. Часть </w:t>
      </w:r>
      <w:r w:rsidR="004E1ABE">
        <w:rPr>
          <w:b/>
          <w:spacing w:val="-6"/>
          <w:sz w:val="48"/>
          <w:szCs w:val="48"/>
          <w:lang w:val="en-US"/>
        </w:rPr>
        <w:t>I</w:t>
      </w:r>
    </w:p>
    <w:p w14:paraId="2A970B1B" w14:textId="77777777" w:rsidR="00B77386" w:rsidRPr="00636278" w:rsidRDefault="00B77386" w:rsidP="00196C81">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7F91E7A4" w14:textId="6B1A7501" w:rsidR="005038B5" w:rsidRPr="00636278" w:rsidRDefault="002D289C" w:rsidP="00196C81">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r>
        <w:rPr>
          <w:b/>
          <w:spacing w:val="-6"/>
          <w:sz w:val="48"/>
          <w:szCs w:val="48"/>
        </w:rPr>
        <w:t>2</w:t>
      </w:r>
      <w:r w:rsidR="00C4110A">
        <w:rPr>
          <w:b/>
          <w:spacing w:val="-6"/>
          <w:sz w:val="48"/>
          <w:szCs w:val="48"/>
        </w:rPr>
        <w:t>8</w:t>
      </w:r>
      <w:r w:rsidR="005F02E1">
        <w:rPr>
          <w:b/>
          <w:spacing w:val="-6"/>
          <w:sz w:val="48"/>
          <w:szCs w:val="48"/>
        </w:rPr>
        <w:t xml:space="preserve"> февраля</w:t>
      </w:r>
      <w:r w:rsidR="00C406FC" w:rsidRPr="00636278">
        <w:rPr>
          <w:b/>
          <w:spacing w:val="-6"/>
          <w:sz w:val="48"/>
          <w:szCs w:val="48"/>
        </w:rPr>
        <w:t xml:space="preserve"> </w:t>
      </w:r>
      <w:r w:rsidR="00853E03" w:rsidRPr="00636278">
        <w:rPr>
          <w:b/>
          <w:spacing w:val="-6"/>
          <w:sz w:val="48"/>
          <w:szCs w:val="48"/>
        </w:rPr>
        <w:t>20</w:t>
      </w:r>
      <w:r w:rsidR="005E10E3" w:rsidRPr="00636278">
        <w:rPr>
          <w:b/>
          <w:spacing w:val="-6"/>
          <w:sz w:val="48"/>
          <w:szCs w:val="48"/>
        </w:rPr>
        <w:t>2</w:t>
      </w:r>
      <w:r w:rsidR="00F216B1">
        <w:rPr>
          <w:b/>
          <w:spacing w:val="-6"/>
          <w:sz w:val="48"/>
          <w:szCs w:val="48"/>
        </w:rPr>
        <w:t>5</w:t>
      </w:r>
      <w:r w:rsidR="005038B5" w:rsidRPr="00636278">
        <w:rPr>
          <w:b/>
          <w:spacing w:val="-6"/>
          <w:sz w:val="48"/>
          <w:szCs w:val="48"/>
        </w:rPr>
        <w:t xml:space="preserve"> г.</w:t>
      </w:r>
    </w:p>
    <w:p w14:paraId="1B7080CE" w14:textId="77777777" w:rsidR="005038B5" w:rsidRPr="00636278" w:rsidRDefault="005038B5" w:rsidP="00196C81">
      <w:pPr>
        <w:pBdr>
          <w:top w:val="single" w:sz="4" w:space="1" w:color="auto"/>
          <w:left w:val="single" w:sz="4" w:space="4" w:color="auto"/>
          <w:bottom w:val="single" w:sz="4" w:space="1" w:color="auto"/>
          <w:right w:val="single" w:sz="4" w:space="0" w:color="auto"/>
        </w:pBdr>
        <w:tabs>
          <w:tab w:val="left" w:pos="1540"/>
        </w:tabs>
        <w:jc w:val="center"/>
        <w:rPr>
          <w:b/>
          <w:spacing w:val="-6"/>
          <w:sz w:val="24"/>
          <w:szCs w:val="24"/>
        </w:rPr>
      </w:pPr>
    </w:p>
    <w:p w14:paraId="460A2CFC" w14:textId="77777777" w:rsidR="005038B5" w:rsidRPr="00636278" w:rsidRDefault="005038B5" w:rsidP="00196C81">
      <w:pPr>
        <w:pStyle w:val="3"/>
        <w:numPr>
          <w:ilvl w:val="0"/>
          <w:numId w:val="0"/>
        </w:numPr>
        <w:spacing w:before="0" w:after="0"/>
        <w:jc w:val="left"/>
        <w:rPr>
          <w:spacing w:val="-6"/>
          <w:sz w:val="24"/>
          <w:szCs w:val="24"/>
        </w:rPr>
      </w:pPr>
    </w:p>
    <w:p w14:paraId="0F6CAAB3" w14:textId="77777777" w:rsidR="005038B5" w:rsidRPr="00636278" w:rsidRDefault="005038B5" w:rsidP="00196C81">
      <w:pPr>
        <w:rPr>
          <w:spacing w:val="-6"/>
          <w:sz w:val="24"/>
          <w:szCs w:val="24"/>
        </w:rPr>
      </w:pPr>
    </w:p>
    <w:p w14:paraId="56DD3EC3" w14:textId="77777777" w:rsidR="005038B5" w:rsidRPr="00636278" w:rsidRDefault="005038B5" w:rsidP="00196C81">
      <w:pPr>
        <w:rPr>
          <w:spacing w:val="-6"/>
          <w:sz w:val="24"/>
          <w:szCs w:val="24"/>
        </w:rPr>
      </w:pPr>
    </w:p>
    <w:p w14:paraId="00BD9F5A" w14:textId="77777777" w:rsidR="0019756B" w:rsidRPr="00636278" w:rsidRDefault="0019756B" w:rsidP="00196C81">
      <w:pPr>
        <w:rPr>
          <w:spacing w:val="-6"/>
          <w:sz w:val="24"/>
          <w:szCs w:val="24"/>
        </w:rPr>
      </w:pPr>
    </w:p>
    <w:p w14:paraId="0596F160" w14:textId="77777777" w:rsidR="0019756B" w:rsidRPr="00636278" w:rsidRDefault="0019756B" w:rsidP="00196C81">
      <w:pPr>
        <w:rPr>
          <w:spacing w:val="-6"/>
          <w:sz w:val="24"/>
          <w:szCs w:val="24"/>
        </w:rPr>
      </w:pPr>
    </w:p>
    <w:p w14:paraId="0AB6B3C4" w14:textId="77777777" w:rsidR="005038B5" w:rsidRPr="00636278" w:rsidRDefault="005038B5" w:rsidP="00196C81">
      <w:pPr>
        <w:rPr>
          <w:spacing w:val="-6"/>
          <w:sz w:val="24"/>
          <w:szCs w:val="24"/>
        </w:rPr>
      </w:pPr>
    </w:p>
    <w:p w14:paraId="1E1B148B" w14:textId="77777777" w:rsidR="005038B5" w:rsidRPr="00636278" w:rsidRDefault="005038B5" w:rsidP="00196C81">
      <w:pPr>
        <w:rPr>
          <w:spacing w:val="-6"/>
          <w:sz w:val="24"/>
          <w:szCs w:val="24"/>
        </w:rPr>
      </w:pPr>
    </w:p>
    <w:p w14:paraId="0FEFE4C2" w14:textId="77777777" w:rsidR="005038B5" w:rsidRPr="00636278" w:rsidRDefault="005038B5" w:rsidP="00196C81">
      <w:pPr>
        <w:pBdr>
          <w:top w:val="single" w:sz="4" w:space="1" w:color="auto"/>
          <w:left w:val="single" w:sz="4" w:space="4" w:color="auto"/>
          <w:bottom w:val="single" w:sz="4" w:space="1" w:color="auto"/>
          <w:right w:val="single" w:sz="4" w:space="4" w:color="auto"/>
        </w:pBdr>
        <w:jc w:val="center"/>
        <w:rPr>
          <w:b/>
          <w:sz w:val="40"/>
          <w:szCs w:val="24"/>
        </w:rPr>
      </w:pPr>
      <w:r w:rsidRPr="00636278">
        <w:rPr>
          <w:b/>
          <w:sz w:val="40"/>
          <w:szCs w:val="24"/>
        </w:rPr>
        <w:t>Официальное издание</w:t>
      </w:r>
    </w:p>
    <w:p w14:paraId="01279E61" w14:textId="77777777" w:rsidR="005038B5" w:rsidRPr="00636278" w:rsidRDefault="005038B5" w:rsidP="00196C81">
      <w:pPr>
        <w:jc w:val="center"/>
        <w:rPr>
          <w:b/>
          <w:spacing w:val="-6"/>
          <w:sz w:val="28"/>
          <w:szCs w:val="28"/>
        </w:rPr>
      </w:pPr>
    </w:p>
    <w:p w14:paraId="67F38FAE" w14:textId="77777777" w:rsidR="005038B5" w:rsidRPr="00636278" w:rsidRDefault="005038B5" w:rsidP="00196C81">
      <w:pPr>
        <w:jc w:val="center"/>
        <w:rPr>
          <w:b/>
          <w:spacing w:val="-6"/>
          <w:sz w:val="28"/>
          <w:szCs w:val="28"/>
        </w:rPr>
      </w:pPr>
    </w:p>
    <w:p w14:paraId="05DBF902" w14:textId="77777777" w:rsidR="005038B5" w:rsidRPr="00636278" w:rsidRDefault="005038B5" w:rsidP="00196C81">
      <w:pPr>
        <w:jc w:val="center"/>
        <w:rPr>
          <w:b/>
          <w:spacing w:val="-6"/>
          <w:sz w:val="28"/>
          <w:szCs w:val="28"/>
        </w:rPr>
      </w:pPr>
    </w:p>
    <w:p w14:paraId="62EC64CB" w14:textId="77777777" w:rsidR="005038B5" w:rsidRPr="00636278" w:rsidRDefault="005038B5" w:rsidP="00196C81">
      <w:pPr>
        <w:jc w:val="center"/>
        <w:rPr>
          <w:b/>
          <w:spacing w:val="-6"/>
          <w:sz w:val="28"/>
          <w:szCs w:val="28"/>
        </w:rPr>
      </w:pPr>
    </w:p>
    <w:p w14:paraId="21E399E3" w14:textId="77777777" w:rsidR="008F087D" w:rsidRPr="00636278" w:rsidRDefault="008F087D" w:rsidP="00196C81">
      <w:pPr>
        <w:jc w:val="center"/>
        <w:rPr>
          <w:b/>
          <w:spacing w:val="-6"/>
          <w:sz w:val="28"/>
          <w:szCs w:val="28"/>
        </w:rPr>
      </w:pPr>
    </w:p>
    <w:p w14:paraId="339360A6" w14:textId="77777777" w:rsidR="0019756B" w:rsidRPr="00636278" w:rsidRDefault="0019756B" w:rsidP="00196C81">
      <w:pPr>
        <w:jc w:val="center"/>
        <w:rPr>
          <w:b/>
          <w:spacing w:val="-6"/>
          <w:sz w:val="28"/>
          <w:szCs w:val="28"/>
        </w:rPr>
      </w:pPr>
    </w:p>
    <w:p w14:paraId="37EF8936" w14:textId="77777777" w:rsidR="00F23E26" w:rsidRPr="00636278" w:rsidRDefault="00F23E26" w:rsidP="00196C81">
      <w:pPr>
        <w:jc w:val="center"/>
        <w:rPr>
          <w:b/>
          <w:spacing w:val="-6"/>
          <w:sz w:val="28"/>
          <w:szCs w:val="28"/>
        </w:rPr>
      </w:pPr>
    </w:p>
    <w:p w14:paraId="7B6FAC56" w14:textId="77777777" w:rsidR="002363B2" w:rsidRPr="00636278" w:rsidRDefault="002363B2" w:rsidP="00196C81">
      <w:pPr>
        <w:jc w:val="center"/>
        <w:rPr>
          <w:b/>
          <w:spacing w:val="-6"/>
          <w:sz w:val="28"/>
          <w:szCs w:val="28"/>
        </w:rPr>
      </w:pPr>
    </w:p>
    <w:p w14:paraId="063369A3" w14:textId="77777777" w:rsidR="002363B2" w:rsidRPr="00636278" w:rsidRDefault="002363B2" w:rsidP="00196C81">
      <w:pPr>
        <w:jc w:val="center"/>
        <w:rPr>
          <w:b/>
          <w:spacing w:val="-6"/>
          <w:sz w:val="28"/>
          <w:szCs w:val="28"/>
        </w:rPr>
      </w:pPr>
    </w:p>
    <w:p w14:paraId="7D685892" w14:textId="77777777" w:rsidR="005038B5" w:rsidRPr="00636278" w:rsidRDefault="005038B5" w:rsidP="00196C81">
      <w:pPr>
        <w:jc w:val="center"/>
        <w:rPr>
          <w:b/>
          <w:spacing w:val="-6"/>
          <w:sz w:val="28"/>
          <w:szCs w:val="28"/>
        </w:rPr>
      </w:pPr>
    </w:p>
    <w:p w14:paraId="271AC862" w14:textId="77777777" w:rsidR="009D41EC" w:rsidRPr="00636278" w:rsidRDefault="009D41EC" w:rsidP="00196C81">
      <w:pPr>
        <w:jc w:val="center"/>
        <w:rPr>
          <w:b/>
          <w:spacing w:val="-6"/>
          <w:sz w:val="28"/>
          <w:szCs w:val="28"/>
        </w:rPr>
      </w:pPr>
    </w:p>
    <w:p w14:paraId="49862E71" w14:textId="77777777" w:rsidR="004431E6" w:rsidRPr="00636278" w:rsidRDefault="004431E6" w:rsidP="00196C81">
      <w:pPr>
        <w:jc w:val="center"/>
        <w:rPr>
          <w:b/>
          <w:spacing w:val="-6"/>
          <w:sz w:val="28"/>
          <w:szCs w:val="28"/>
        </w:rPr>
      </w:pPr>
    </w:p>
    <w:p w14:paraId="3BB092E5" w14:textId="1202BEB4" w:rsidR="005038B5" w:rsidRPr="00636278" w:rsidRDefault="005038B5" w:rsidP="00196C81">
      <w:pPr>
        <w:jc w:val="center"/>
        <w:rPr>
          <w:b/>
          <w:spacing w:val="-6"/>
          <w:sz w:val="28"/>
          <w:szCs w:val="28"/>
        </w:rPr>
      </w:pPr>
      <w:r w:rsidRPr="00636278">
        <w:rPr>
          <w:b/>
          <w:spacing w:val="-6"/>
          <w:sz w:val="28"/>
          <w:szCs w:val="28"/>
        </w:rPr>
        <w:t xml:space="preserve">п. Славянка Хасанского </w:t>
      </w:r>
      <w:r w:rsidR="00516658" w:rsidRPr="00636278">
        <w:rPr>
          <w:b/>
          <w:spacing w:val="-6"/>
          <w:sz w:val="28"/>
          <w:szCs w:val="28"/>
        </w:rPr>
        <w:t>муниципального округа</w:t>
      </w:r>
      <w:r w:rsidRPr="00636278">
        <w:rPr>
          <w:b/>
          <w:spacing w:val="-6"/>
          <w:sz w:val="28"/>
          <w:szCs w:val="28"/>
        </w:rPr>
        <w:t xml:space="preserve"> Приморского края</w:t>
      </w:r>
    </w:p>
    <w:p w14:paraId="00003FF9" w14:textId="77777777" w:rsidR="00CA70EB" w:rsidRPr="00636278" w:rsidRDefault="00CA70EB" w:rsidP="00196C81">
      <w:pPr>
        <w:jc w:val="center"/>
        <w:rPr>
          <w:b/>
          <w:spacing w:val="-6"/>
          <w:sz w:val="28"/>
          <w:szCs w:val="28"/>
        </w:rPr>
      </w:pPr>
    </w:p>
    <w:p w14:paraId="24A2F2B3" w14:textId="43A5E444" w:rsidR="005038B5" w:rsidRPr="00636278" w:rsidRDefault="00853E03" w:rsidP="00196C81">
      <w:pPr>
        <w:jc w:val="center"/>
        <w:rPr>
          <w:b/>
          <w:spacing w:val="-6"/>
        </w:rPr>
        <w:sectPr w:rsidR="005038B5" w:rsidRPr="00636278" w:rsidSect="00196C81">
          <w:headerReference w:type="even" r:id="rId9"/>
          <w:headerReference w:type="default" r:id="rId10"/>
          <w:footerReference w:type="even" r:id="rId11"/>
          <w:footerReference w:type="default" r:id="rId12"/>
          <w:footerReference w:type="first" r:id="rId13"/>
          <w:type w:val="nextColumn"/>
          <w:pgSz w:w="11907" w:h="16840" w:code="9"/>
          <w:pgMar w:top="794" w:right="794" w:bottom="794" w:left="794" w:header="0" w:footer="0" w:gutter="0"/>
          <w:pgNumType w:start="1"/>
          <w:cols w:space="720"/>
          <w:docGrid w:linePitch="360"/>
        </w:sectPr>
      </w:pPr>
      <w:r w:rsidRPr="00636278">
        <w:rPr>
          <w:b/>
          <w:spacing w:val="-6"/>
          <w:sz w:val="28"/>
          <w:szCs w:val="28"/>
        </w:rPr>
        <w:t>20</w:t>
      </w:r>
      <w:r w:rsidR="005E10E3" w:rsidRPr="00636278">
        <w:rPr>
          <w:b/>
          <w:spacing w:val="-6"/>
          <w:sz w:val="28"/>
          <w:szCs w:val="28"/>
        </w:rPr>
        <w:t>2</w:t>
      </w:r>
      <w:r w:rsidR="00F216B1">
        <w:rPr>
          <w:b/>
          <w:spacing w:val="-6"/>
          <w:sz w:val="28"/>
          <w:szCs w:val="28"/>
        </w:rPr>
        <w:t>5</w:t>
      </w:r>
    </w:p>
    <w:p w14:paraId="5F67E992" w14:textId="77777777" w:rsidR="004E1ABE" w:rsidRDefault="004E1ABE" w:rsidP="00196C81">
      <w:pPr>
        <w:pStyle w:val="af7"/>
        <w:numPr>
          <w:ilvl w:val="0"/>
          <w:numId w:val="0"/>
        </w:numPr>
        <w:spacing w:before="0" w:line="240" w:lineRule="auto"/>
        <w:rPr>
          <w:rFonts w:ascii="Times New Roman" w:hAnsi="Times New Roman"/>
          <w:color w:val="auto"/>
          <w:sz w:val="40"/>
          <w:szCs w:val="24"/>
        </w:rPr>
        <w:sectPr w:rsidR="004E1ABE" w:rsidSect="00196C81">
          <w:type w:val="nextColumn"/>
          <w:pgSz w:w="11907" w:h="16840" w:code="9"/>
          <w:pgMar w:top="794" w:right="794" w:bottom="794" w:left="794" w:header="0" w:footer="0" w:gutter="0"/>
          <w:cols w:space="708"/>
          <w:docGrid w:linePitch="360"/>
        </w:sectPr>
      </w:pPr>
    </w:p>
    <w:p w14:paraId="1A457C32" w14:textId="1AD102DF" w:rsidR="00914BE8" w:rsidRPr="00636278" w:rsidRDefault="00914BE8" w:rsidP="00196C81">
      <w:pPr>
        <w:pStyle w:val="af7"/>
        <w:numPr>
          <w:ilvl w:val="0"/>
          <w:numId w:val="0"/>
        </w:numPr>
        <w:spacing w:before="0" w:line="240" w:lineRule="auto"/>
        <w:rPr>
          <w:rFonts w:ascii="Times New Roman" w:hAnsi="Times New Roman"/>
          <w:color w:val="auto"/>
          <w:sz w:val="40"/>
          <w:szCs w:val="24"/>
        </w:rPr>
      </w:pPr>
      <w:r w:rsidRPr="00636278">
        <w:rPr>
          <w:rFonts w:ascii="Times New Roman" w:hAnsi="Times New Roman"/>
          <w:color w:val="auto"/>
          <w:sz w:val="40"/>
          <w:szCs w:val="24"/>
        </w:rPr>
        <w:lastRenderedPageBreak/>
        <w:t>Оглавление</w:t>
      </w:r>
    </w:p>
    <w:p w14:paraId="76BA5025" w14:textId="77777777" w:rsidR="001E767A" w:rsidRPr="00636278" w:rsidRDefault="001E767A" w:rsidP="00196C81">
      <w:pPr>
        <w:rPr>
          <w:sz w:val="28"/>
          <w:lang w:eastAsia="ru-RU"/>
        </w:rPr>
      </w:pPr>
    </w:p>
    <w:p w14:paraId="406A22BB" w14:textId="36830674" w:rsidR="004E1ABE" w:rsidRPr="004E1ABE" w:rsidRDefault="00231CFF">
      <w:pPr>
        <w:pStyle w:val="19"/>
        <w:rPr>
          <w:rFonts w:eastAsiaTheme="minorEastAsia"/>
          <w:b/>
          <w:bCs/>
          <w:sz w:val="22"/>
          <w:lang w:eastAsia="ru-RU"/>
        </w:rPr>
      </w:pPr>
      <w:r w:rsidRPr="004E1ABE">
        <w:rPr>
          <w:b/>
          <w:bCs/>
          <w:szCs w:val="30"/>
        </w:rPr>
        <w:fldChar w:fldCharType="begin"/>
      </w:r>
      <w:r w:rsidRPr="004E1ABE">
        <w:rPr>
          <w:b/>
          <w:bCs/>
          <w:szCs w:val="30"/>
        </w:rPr>
        <w:instrText xml:space="preserve"> TOC \o "1-3" \h \z \u </w:instrText>
      </w:r>
      <w:r w:rsidRPr="004E1ABE">
        <w:rPr>
          <w:b/>
          <w:bCs/>
          <w:szCs w:val="30"/>
        </w:rPr>
        <w:fldChar w:fldCharType="separate"/>
      </w:r>
      <w:hyperlink w:anchor="_Toc192278357" w:history="1">
        <w:r w:rsidR="002979EA" w:rsidRPr="002979EA">
          <w:rPr>
            <w:rStyle w:val="af6"/>
            <w:b/>
            <w:bCs/>
            <w:lang w:eastAsia="ru-RU"/>
          </w:rPr>
          <w:t>ПОСТАНОВЛЕНИЕ администрации Хасанского муниципального округа №335-па от 27.02.2025 г. «О проведении открытого конкурса по отбору управляющей организации на право заключения договоров управления многоквартирными домами в отношении общего имущества собственников помещений в многоквартирных домах, расположенных на территории Хасанского муниципально-го округа»</w:t>
        </w:r>
        <w:r w:rsidR="004E1ABE" w:rsidRPr="004E1ABE">
          <w:rPr>
            <w:b/>
            <w:bCs/>
            <w:webHidden/>
          </w:rPr>
          <w:tab/>
        </w:r>
        <w:r w:rsidR="004E1ABE" w:rsidRPr="004E1ABE">
          <w:rPr>
            <w:b/>
            <w:bCs/>
            <w:webHidden/>
          </w:rPr>
          <w:fldChar w:fldCharType="begin"/>
        </w:r>
        <w:r w:rsidR="004E1ABE" w:rsidRPr="004E1ABE">
          <w:rPr>
            <w:b/>
            <w:bCs/>
            <w:webHidden/>
          </w:rPr>
          <w:instrText xml:space="preserve"> PAGEREF _Toc192278357 \h </w:instrText>
        </w:r>
        <w:r w:rsidR="004E1ABE" w:rsidRPr="004E1ABE">
          <w:rPr>
            <w:b/>
            <w:bCs/>
            <w:webHidden/>
          </w:rPr>
        </w:r>
        <w:r w:rsidR="004E1ABE" w:rsidRPr="004E1ABE">
          <w:rPr>
            <w:b/>
            <w:bCs/>
            <w:webHidden/>
          </w:rPr>
          <w:fldChar w:fldCharType="separate"/>
        </w:r>
        <w:r w:rsidR="004E1ABE" w:rsidRPr="004E1ABE">
          <w:rPr>
            <w:b/>
            <w:bCs/>
            <w:webHidden/>
          </w:rPr>
          <w:t>4</w:t>
        </w:r>
        <w:r w:rsidR="004E1ABE" w:rsidRPr="004E1ABE">
          <w:rPr>
            <w:b/>
            <w:bCs/>
            <w:webHidden/>
          </w:rPr>
          <w:fldChar w:fldCharType="end"/>
        </w:r>
      </w:hyperlink>
    </w:p>
    <w:p w14:paraId="13F28AC9" w14:textId="42C3392C" w:rsidR="0034092E" w:rsidRPr="004321BF" w:rsidRDefault="00231CFF" w:rsidP="00196C81">
      <w:pPr>
        <w:pStyle w:val="32"/>
        <w:tabs>
          <w:tab w:val="right" w:leader="dot" w:pos="10348"/>
        </w:tabs>
        <w:ind w:right="0"/>
        <w:rPr>
          <w:b/>
          <w:bCs/>
        </w:rPr>
        <w:sectPr w:rsidR="0034092E" w:rsidRPr="004321BF" w:rsidSect="004E1ABE">
          <w:pgSz w:w="11907" w:h="16840" w:code="9"/>
          <w:pgMar w:top="794" w:right="794" w:bottom="794" w:left="794" w:header="0" w:footer="0" w:gutter="0"/>
          <w:cols w:space="708"/>
          <w:docGrid w:linePitch="360"/>
        </w:sectPr>
      </w:pPr>
      <w:r w:rsidRPr="004E1ABE">
        <w:rPr>
          <w:b/>
          <w:bCs/>
          <w:szCs w:val="30"/>
        </w:rPr>
        <w:fldChar w:fldCharType="end"/>
      </w:r>
      <w:r w:rsidR="007D5FEF" w:rsidRPr="004321BF">
        <w:rPr>
          <w:b/>
          <w:bCs/>
        </w:rPr>
        <w:t xml:space="preserve"> </w:t>
      </w:r>
      <w:r w:rsidR="0099671F" w:rsidRPr="004321BF">
        <w:rPr>
          <w:b/>
          <w:bCs/>
        </w:rPr>
        <w:t xml:space="preserve"> </w:t>
      </w:r>
    </w:p>
    <w:p w14:paraId="26F06DBF" w14:textId="77777777" w:rsidR="00844BB8" w:rsidRPr="00844BB8" w:rsidRDefault="00844BB8" w:rsidP="00B41FEC">
      <w:pPr>
        <w:jc w:val="center"/>
        <w:rPr>
          <w:rFonts w:eastAsia="Times New Roman"/>
          <w:sz w:val="24"/>
          <w:szCs w:val="24"/>
          <w:lang w:eastAsia="ru-RU"/>
        </w:rPr>
      </w:pPr>
      <w:r w:rsidRPr="00844BB8">
        <w:rPr>
          <w:rFonts w:eastAsia="Times New Roman"/>
          <w:noProof/>
          <w:sz w:val="24"/>
          <w:szCs w:val="24"/>
          <w:lang w:eastAsia="ru-RU"/>
        </w:rPr>
        <w:lastRenderedPageBreak/>
        <w:drawing>
          <wp:inline distT="0" distB="0" distL="0" distR="0" wp14:anchorId="50886DA7" wp14:editId="1CE37DDB">
            <wp:extent cx="581025" cy="723900"/>
            <wp:effectExtent l="0" t="0" r="9525" b="0"/>
            <wp:docPr id="22" name="Рисунок 9"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Герб ХМР 2015 OKKw"/>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1025" cy="723900"/>
                    </a:xfrm>
                    <a:prstGeom prst="rect">
                      <a:avLst/>
                    </a:prstGeom>
                    <a:noFill/>
                    <a:ln>
                      <a:noFill/>
                    </a:ln>
                  </pic:spPr>
                </pic:pic>
              </a:graphicData>
            </a:graphic>
          </wp:inline>
        </w:drawing>
      </w:r>
    </w:p>
    <w:p w14:paraId="70AF1213" w14:textId="77777777" w:rsidR="00844BB8" w:rsidRPr="00B41FEC" w:rsidRDefault="00844BB8" w:rsidP="00B41FEC">
      <w:pPr>
        <w:jc w:val="center"/>
        <w:rPr>
          <w:rFonts w:eastAsia="Times New Roman"/>
          <w:highlight w:val="yellow"/>
          <w:lang w:eastAsia="ru-RU"/>
        </w:rPr>
      </w:pPr>
    </w:p>
    <w:p w14:paraId="07554D01" w14:textId="77777777" w:rsidR="00844BB8" w:rsidRPr="00B41FEC" w:rsidRDefault="00844BB8" w:rsidP="00B41FEC">
      <w:pPr>
        <w:jc w:val="center"/>
        <w:rPr>
          <w:rFonts w:eastAsia="Times New Roman"/>
          <w:sz w:val="26"/>
          <w:szCs w:val="26"/>
          <w:lang w:eastAsia="ru-RU"/>
        </w:rPr>
      </w:pPr>
      <w:r w:rsidRPr="00B41FEC">
        <w:rPr>
          <w:rFonts w:eastAsia="Times New Roman"/>
          <w:sz w:val="26"/>
          <w:szCs w:val="26"/>
          <w:lang w:eastAsia="ru-RU"/>
        </w:rPr>
        <w:t>АДМИНИСТРАЦИЯ</w:t>
      </w:r>
    </w:p>
    <w:p w14:paraId="6E77DAA1" w14:textId="77777777" w:rsidR="00844BB8" w:rsidRPr="00B41FEC" w:rsidRDefault="00844BB8" w:rsidP="00B41FEC">
      <w:pPr>
        <w:jc w:val="center"/>
        <w:rPr>
          <w:rFonts w:eastAsia="Times New Roman"/>
          <w:sz w:val="26"/>
          <w:szCs w:val="26"/>
          <w:lang w:eastAsia="ru-RU"/>
        </w:rPr>
      </w:pPr>
      <w:r w:rsidRPr="00B41FEC">
        <w:rPr>
          <w:rFonts w:eastAsia="Times New Roman"/>
          <w:sz w:val="26"/>
          <w:szCs w:val="26"/>
          <w:lang w:eastAsia="ru-RU"/>
        </w:rPr>
        <w:t>ХАСАНСКОГО МУНИЦИПАЛЬНОГО ОКРУГА</w:t>
      </w:r>
    </w:p>
    <w:p w14:paraId="070B4655" w14:textId="4BA394E5" w:rsidR="00844BB8" w:rsidRDefault="00844BB8" w:rsidP="00B41FEC">
      <w:pPr>
        <w:jc w:val="center"/>
        <w:rPr>
          <w:rFonts w:eastAsia="Times New Roman"/>
          <w:sz w:val="26"/>
          <w:szCs w:val="26"/>
          <w:lang w:eastAsia="ru-RU"/>
        </w:rPr>
      </w:pPr>
      <w:r w:rsidRPr="00B41FEC">
        <w:rPr>
          <w:rFonts w:eastAsia="Times New Roman"/>
          <w:sz w:val="26"/>
          <w:szCs w:val="26"/>
          <w:lang w:eastAsia="ru-RU"/>
        </w:rPr>
        <w:t>ПРИМОРСКОГО КРАЯ</w:t>
      </w:r>
    </w:p>
    <w:p w14:paraId="5D93FEC4" w14:textId="77777777" w:rsidR="00B41FEC" w:rsidRPr="00B41FEC" w:rsidRDefault="00B41FEC" w:rsidP="00B41FEC">
      <w:pPr>
        <w:jc w:val="center"/>
        <w:rPr>
          <w:rFonts w:eastAsia="Times New Roman"/>
          <w:sz w:val="26"/>
          <w:szCs w:val="26"/>
          <w:lang w:eastAsia="ru-RU"/>
        </w:rPr>
      </w:pPr>
    </w:p>
    <w:p w14:paraId="4D77A6A1" w14:textId="77777777" w:rsidR="00844BB8" w:rsidRPr="00B41FEC" w:rsidRDefault="00844BB8" w:rsidP="00F167FA">
      <w:pPr>
        <w:keepNext/>
        <w:keepLines/>
        <w:jc w:val="center"/>
        <w:outlineLvl w:val="0"/>
        <w:rPr>
          <w:rFonts w:ascii="Arial" w:eastAsia="Times New Roman" w:hAnsi="Arial"/>
          <w:sz w:val="26"/>
          <w:szCs w:val="26"/>
          <w:lang w:eastAsia="ru-RU"/>
        </w:rPr>
      </w:pPr>
      <w:bookmarkStart w:id="0" w:name="_Toc192278357"/>
      <w:r w:rsidRPr="00B41FEC">
        <w:rPr>
          <w:rFonts w:ascii="Arial" w:eastAsia="Times New Roman" w:hAnsi="Arial"/>
          <w:sz w:val="26"/>
          <w:szCs w:val="26"/>
          <w:lang w:eastAsia="ru-RU"/>
        </w:rPr>
        <w:t>ПОСТАНОВЛЕНИЕ</w:t>
      </w:r>
      <w:bookmarkEnd w:id="0"/>
    </w:p>
    <w:p w14:paraId="02404363" w14:textId="161CEB7C" w:rsidR="00844BB8" w:rsidRDefault="00844BB8" w:rsidP="00B41FEC">
      <w:pPr>
        <w:jc w:val="center"/>
        <w:rPr>
          <w:rFonts w:eastAsia="Times New Roman"/>
          <w:sz w:val="26"/>
          <w:szCs w:val="26"/>
          <w:lang w:eastAsia="ru-RU"/>
        </w:rPr>
      </w:pPr>
      <w:proofErr w:type="spellStart"/>
      <w:r w:rsidRPr="00B41FEC">
        <w:rPr>
          <w:rFonts w:eastAsia="Times New Roman"/>
          <w:sz w:val="26"/>
          <w:szCs w:val="26"/>
          <w:lang w:eastAsia="ru-RU"/>
        </w:rPr>
        <w:t>пгт</w:t>
      </w:r>
      <w:proofErr w:type="spellEnd"/>
      <w:r w:rsidRPr="00B41FEC">
        <w:rPr>
          <w:rFonts w:eastAsia="Times New Roman"/>
          <w:sz w:val="26"/>
          <w:szCs w:val="26"/>
          <w:lang w:eastAsia="ru-RU"/>
        </w:rPr>
        <w:t xml:space="preserve"> Славянка</w:t>
      </w:r>
    </w:p>
    <w:p w14:paraId="6E82A486" w14:textId="77777777" w:rsidR="00B41FEC" w:rsidRPr="00B41FEC" w:rsidRDefault="00B41FEC" w:rsidP="00B41FEC">
      <w:pPr>
        <w:jc w:val="center"/>
        <w:rPr>
          <w:rFonts w:eastAsia="Times New Roman"/>
          <w:sz w:val="26"/>
          <w:szCs w:val="26"/>
          <w:lang w:eastAsia="ru-RU"/>
        </w:rPr>
      </w:pPr>
    </w:p>
    <w:p w14:paraId="7665D8B8" w14:textId="709E60D2" w:rsidR="00844BB8" w:rsidRPr="00B41FEC" w:rsidRDefault="00844BB8" w:rsidP="00B41FEC">
      <w:pPr>
        <w:jc w:val="center"/>
        <w:rPr>
          <w:rFonts w:eastAsia="Times New Roman"/>
          <w:sz w:val="26"/>
          <w:szCs w:val="26"/>
          <w:lang w:eastAsia="ru-RU"/>
        </w:rPr>
      </w:pPr>
      <w:r w:rsidRPr="00B41FEC">
        <w:rPr>
          <w:rFonts w:eastAsia="Times New Roman"/>
          <w:sz w:val="26"/>
          <w:szCs w:val="26"/>
          <w:lang w:eastAsia="ru-RU"/>
        </w:rPr>
        <w:t>27.02.2025 г</w:t>
      </w:r>
      <w:r w:rsidR="00B41FEC">
        <w:rPr>
          <w:rFonts w:eastAsia="Times New Roman"/>
          <w:sz w:val="26"/>
          <w:szCs w:val="26"/>
          <w:lang w:eastAsia="ru-RU"/>
        </w:rPr>
        <w:t xml:space="preserve">                                                                                                                       </w:t>
      </w:r>
      <w:r w:rsidRPr="00B41FEC">
        <w:rPr>
          <w:rFonts w:eastAsia="Times New Roman"/>
          <w:sz w:val="26"/>
          <w:szCs w:val="26"/>
          <w:lang w:eastAsia="ru-RU"/>
        </w:rPr>
        <w:t xml:space="preserve">   № 335-па</w:t>
      </w:r>
    </w:p>
    <w:p w14:paraId="3C380E0C" w14:textId="77777777" w:rsidR="00844BB8" w:rsidRPr="00B41FEC" w:rsidRDefault="00844BB8" w:rsidP="00196C81">
      <w:pPr>
        <w:jc w:val="center"/>
        <w:rPr>
          <w:rFonts w:eastAsia="Times New Roman"/>
          <w:sz w:val="26"/>
          <w:szCs w:val="26"/>
          <w:lang w:eastAsia="ru-RU"/>
        </w:rPr>
      </w:pPr>
    </w:p>
    <w:p w14:paraId="6EBBF067" w14:textId="77777777" w:rsidR="00B41FEC" w:rsidRPr="00B41FEC" w:rsidRDefault="00B41FEC" w:rsidP="00B41FEC">
      <w:pPr>
        <w:ind w:right="4648"/>
        <w:jc w:val="both"/>
        <w:rPr>
          <w:rFonts w:eastAsia="Times New Roman"/>
          <w:sz w:val="26"/>
          <w:szCs w:val="26"/>
          <w:lang w:eastAsia="ru-RU"/>
        </w:rPr>
      </w:pPr>
      <w:r w:rsidRPr="00B41FEC">
        <w:rPr>
          <w:rFonts w:eastAsia="Times New Roman"/>
          <w:sz w:val="26"/>
          <w:szCs w:val="26"/>
          <w:lang w:eastAsia="ru-RU"/>
        </w:rPr>
        <w:t xml:space="preserve">О проведении открытого конкурса по отбору управляющей организации на право заключения договоров управления многоквартирными домами в отношении общего имущества собственников помещений в многоквартирных домах, расположенных на территории Хасанского муниципального округа </w:t>
      </w:r>
    </w:p>
    <w:p w14:paraId="3B029595" w14:textId="77777777" w:rsidR="00B41FEC" w:rsidRPr="00B41FEC" w:rsidRDefault="00B41FEC" w:rsidP="00196C81">
      <w:pPr>
        <w:tabs>
          <w:tab w:val="left" w:pos="5319"/>
        </w:tabs>
        <w:ind w:left="108"/>
        <w:rPr>
          <w:rFonts w:eastAsia="Times New Roman"/>
          <w:b/>
          <w:bCs/>
          <w:sz w:val="26"/>
          <w:szCs w:val="26"/>
          <w:lang w:eastAsia="ru-RU"/>
        </w:rPr>
      </w:pPr>
      <w:r w:rsidRPr="00B41FEC">
        <w:rPr>
          <w:rFonts w:eastAsia="Times New Roman"/>
          <w:b/>
          <w:bCs/>
          <w:sz w:val="26"/>
          <w:szCs w:val="26"/>
          <w:lang w:eastAsia="ru-RU"/>
        </w:rPr>
        <w:t xml:space="preserve"> </w:t>
      </w:r>
      <w:r w:rsidRPr="00B41FEC">
        <w:rPr>
          <w:rFonts w:eastAsia="Times New Roman"/>
          <w:b/>
          <w:bCs/>
          <w:sz w:val="26"/>
          <w:szCs w:val="26"/>
          <w:lang w:eastAsia="ru-RU"/>
        </w:rPr>
        <w:tab/>
      </w:r>
    </w:p>
    <w:p w14:paraId="71621EDF" w14:textId="77777777" w:rsidR="00844BB8" w:rsidRPr="00B41FEC" w:rsidRDefault="00844BB8" w:rsidP="00B41FEC">
      <w:pPr>
        <w:autoSpaceDE w:val="0"/>
        <w:autoSpaceDN w:val="0"/>
        <w:adjustRightInd w:val="0"/>
        <w:ind w:firstLine="709"/>
        <w:jc w:val="both"/>
        <w:rPr>
          <w:rFonts w:eastAsia="Calibri"/>
          <w:sz w:val="26"/>
          <w:szCs w:val="26"/>
          <w:lang w:eastAsia="en-US"/>
        </w:rPr>
      </w:pPr>
      <w:r w:rsidRPr="00B41FEC">
        <w:rPr>
          <w:rFonts w:eastAsia="Calibri"/>
          <w:sz w:val="26"/>
          <w:szCs w:val="26"/>
          <w:lang w:eastAsia="en-US"/>
        </w:rPr>
        <w:t xml:space="preserve">В соответствии с Федеральным законом от 6 октября 2003 года </w:t>
      </w:r>
      <w:r w:rsidRPr="00B41FEC">
        <w:rPr>
          <w:rFonts w:eastAsia="Calibri"/>
          <w:sz w:val="26"/>
          <w:szCs w:val="26"/>
          <w:lang w:eastAsia="en-US"/>
        </w:rPr>
        <w:br/>
        <w:t>№ 131-ФЗ «Об общих принципах организации местного самоуправления в Российской Федерации», Законом Приморского края от 22.04.2022 № 80-КЗ «О Хасанском муниципальном округе», нормативным правовым актом Думы Хасанского муниципального округа Приморского края от 13.10.2022 № 2-НПА «Об утверждении Положения о правопреемстве органов местного самоуправления вновь образованного муниципального образования Хасанский муниципальный округ Приморского края», статьей 161 Жилищного кодекса Российской Федерации,   Постановлением Правительства Российской Федерации от 06 февраля 2006 года № 75 «О порядке проведения органом местного самоуправления открытого конкурса по отбору управляющей организации для управления многоквартирным домом»,  руководствуясь Уставом Хасанского муниципального округа,  администрация Хасанского муниципального округа</w:t>
      </w:r>
      <w:r w:rsidRPr="00B41FEC">
        <w:rPr>
          <w:rFonts w:eastAsia="Times New Roman"/>
          <w:bCs/>
          <w:sz w:val="26"/>
          <w:szCs w:val="26"/>
          <w:lang w:eastAsia="ru-RU"/>
        </w:rPr>
        <w:t xml:space="preserve">  </w:t>
      </w:r>
    </w:p>
    <w:p w14:paraId="5C473DBB" w14:textId="77777777" w:rsidR="00844BB8" w:rsidRPr="00B41FEC" w:rsidRDefault="00844BB8" w:rsidP="00B41FEC">
      <w:pPr>
        <w:rPr>
          <w:rFonts w:eastAsia="Times New Roman"/>
          <w:sz w:val="26"/>
          <w:szCs w:val="26"/>
          <w:lang w:eastAsia="ru-RU"/>
        </w:rPr>
      </w:pPr>
    </w:p>
    <w:p w14:paraId="34181E5A" w14:textId="77777777" w:rsidR="00844BB8" w:rsidRPr="00B41FEC" w:rsidRDefault="00844BB8" w:rsidP="00B41FEC">
      <w:pPr>
        <w:spacing w:after="120"/>
        <w:ind w:right="57"/>
        <w:rPr>
          <w:rFonts w:eastAsia="Times New Roman"/>
          <w:sz w:val="26"/>
          <w:szCs w:val="26"/>
          <w:lang w:eastAsia="ru-RU"/>
        </w:rPr>
      </w:pPr>
      <w:r w:rsidRPr="00B41FEC">
        <w:rPr>
          <w:rFonts w:eastAsia="Times New Roman"/>
          <w:sz w:val="26"/>
          <w:szCs w:val="26"/>
          <w:lang w:eastAsia="ru-RU"/>
        </w:rPr>
        <w:t>ПОСТАНОВЛЯЕТ:</w:t>
      </w:r>
    </w:p>
    <w:p w14:paraId="1C51405C" w14:textId="77777777" w:rsidR="00844BB8" w:rsidRPr="00B41FEC" w:rsidRDefault="00844BB8" w:rsidP="00B41FEC">
      <w:pPr>
        <w:tabs>
          <w:tab w:val="left" w:pos="1134"/>
          <w:tab w:val="left" w:pos="1418"/>
        </w:tabs>
        <w:autoSpaceDE w:val="0"/>
        <w:autoSpaceDN w:val="0"/>
        <w:adjustRightInd w:val="0"/>
        <w:ind w:firstLine="851"/>
        <w:jc w:val="both"/>
        <w:rPr>
          <w:rFonts w:eastAsia="Times New Roman"/>
          <w:sz w:val="26"/>
          <w:szCs w:val="26"/>
          <w:lang w:eastAsia="ru-RU"/>
        </w:rPr>
      </w:pPr>
      <w:r w:rsidRPr="00B41FEC">
        <w:rPr>
          <w:rFonts w:eastAsia="Times New Roman"/>
          <w:bCs/>
          <w:sz w:val="26"/>
          <w:szCs w:val="26"/>
          <w:lang w:eastAsia="ru-RU"/>
        </w:rPr>
        <w:t>1.</w:t>
      </w:r>
      <w:r w:rsidRPr="00B41FEC">
        <w:rPr>
          <w:rFonts w:eastAsia="Times New Roman"/>
          <w:bCs/>
          <w:sz w:val="26"/>
          <w:szCs w:val="26"/>
          <w:lang w:eastAsia="ru-RU"/>
        </w:rPr>
        <w:tab/>
      </w:r>
      <w:r w:rsidRPr="00B41FEC">
        <w:rPr>
          <w:rFonts w:eastAsia="Times New Roman"/>
          <w:sz w:val="26"/>
          <w:szCs w:val="26"/>
          <w:lang w:eastAsia="ru-RU"/>
        </w:rPr>
        <w:t xml:space="preserve">Провести открытый конкурс по отбору управляющей организации на право заключения договоров управления многоквартирными домами в отношении общего имущества собственников помещений в многоквартирных домах, расположенных на территории Хасанского муниципального округа по следующим лотам (адресам): </w:t>
      </w:r>
    </w:p>
    <w:p w14:paraId="741EBED8" w14:textId="77777777" w:rsidR="00844BB8" w:rsidRPr="00B41FEC" w:rsidRDefault="00844BB8" w:rsidP="00B41FEC">
      <w:pPr>
        <w:tabs>
          <w:tab w:val="left" w:pos="1134"/>
          <w:tab w:val="left" w:pos="1418"/>
        </w:tabs>
        <w:autoSpaceDE w:val="0"/>
        <w:autoSpaceDN w:val="0"/>
        <w:adjustRightInd w:val="0"/>
        <w:ind w:firstLine="851"/>
        <w:jc w:val="both"/>
        <w:rPr>
          <w:rFonts w:eastAsia="Times New Roman"/>
          <w:sz w:val="26"/>
          <w:szCs w:val="26"/>
          <w:lang w:eastAsia="ru-RU"/>
        </w:rPr>
      </w:pPr>
    </w:p>
    <w:p w14:paraId="5A8C51DD" w14:textId="01DA2E71" w:rsidR="00844BB8" w:rsidRDefault="00844BB8" w:rsidP="00B41FEC">
      <w:pPr>
        <w:tabs>
          <w:tab w:val="left" w:pos="1134"/>
          <w:tab w:val="left" w:pos="1418"/>
        </w:tabs>
        <w:autoSpaceDE w:val="0"/>
        <w:autoSpaceDN w:val="0"/>
        <w:adjustRightInd w:val="0"/>
        <w:jc w:val="both"/>
        <w:rPr>
          <w:rFonts w:eastAsia="Times New Roman"/>
          <w:b/>
          <w:sz w:val="26"/>
          <w:szCs w:val="26"/>
          <w:lang w:eastAsia="ru-RU"/>
        </w:rPr>
      </w:pPr>
      <w:r w:rsidRPr="00B41FEC">
        <w:rPr>
          <w:rFonts w:eastAsia="Times New Roman"/>
          <w:b/>
          <w:sz w:val="26"/>
          <w:szCs w:val="26"/>
          <w:lang w:eastAsia="ru-RU"/>
        </w:rPr>
        <w:t>ЛОТ №1:</w:t>
      </w:r>
    </w:p>
    <w:p w14:paraId="542D6C9E" w14:textId="77777777" w:rsidR="00844BB8" w:rsidRPr="00B41FEC" w:rsidRDefault="00844BB8" w:rsidP="00B41FEC">
      <w:pPr>
        <w:tabs>
          <w:tab w:val="left" w:pos="1134"/>
          <w:tab w:val="left" w:pos="1418"/>
        </w:tabs>
        <w:autoSpaceDE w:val="0"/>
        <w:autoSpaceDN w:val="0"/>
        <w:adjustRightInd w:val="0"/>
        <w:jc w:val="both"/>
        <w:rPr>
          <w:rFonts w:eastAsia="Times New Roman"/>
          <w:sz w:val="26"/>
          <w:szCs w:val="26"/>
          <w:lang w:eastAsia="ru-RU"/>
        </w:rPr>
      </w:pPr>
      <w:r w:rsidRPr="00B41FEC">
        <w:rPr>
          <w:rFonts w:eastAsia="Times New Roman"/>
          <w:sz w:val="26"/>
          <w:szCs w:val="26"/>
          <w:lang w:eastAsia="ru-RU"/>
        </w:rPr>
        <w:t>-с. Перевозная, Хасанский МО, ул. Строительная дом - 1</w:t>
      </w:r>
    </w:p>
    <w:p w14:paraId="6DACC15D" w14:textId="77777777" w:rsidR="00844BB8" w:rsidRPr="00B41FEC" w:rsidRDefault="00844BB8" w:rsidP="00B41FEC">
      <w:pPr>
        <w:tabs>
          <w:tab w:val="left" w:pos="1134"/>
          <w:tab w:val="left" w:pos="1418"/>
        </w:tabs>
        <w:autoSpaceDE w:val="0"/>
        <w:autoSpaceDN w:val="0"/>
        <w:adjustRightInd w:val="0"/>
        <w:jc w:val="both"/>
        <w:rPr>
          <w:rFonts w:eastAsia="Times New Roman"/>
          <w:b/>
          <w:bCs/>
          <w:sz w:val="26"/>
          <w:szCs w:val="26"/>
          <w:lang w:eastAsia="ru-RU"/>
        </w:rPr>
      </w:pPr>
    </w:p>
    <w:p w14:paraId="1782F011" w14:textId="37B32802" w:rsidR="00844BB8" w:rsidRDefault="00844BB8" w:rsidP="00B41FEC">
      <w:pPr>
        <w:tabs>
          <w:tab w:val="left" w:pos="1134"/>
          <w:tab w:val="left" w:pos="1418"/>
        </w:tabs>
        <w:autoSpaceDE w:val="0"/>
        <w:autoSpaceDN w:val="0"/>
        <w:adjustRightInd w:val="0"/>
        <w:jc w:val="both"/>
        <w:rPr>
          <w:rFonts w:eastAsia="Times New Roman"/>
          <w:b/>
          <w:bCs/>
          <w:sz w:val="26"/>
          <w:szCs w:val="26"/>
          <w:lang w:eastAsia="ru-RU"/>
        </w:rPr>
      </w:pPr>
      <w:r w:rsidRPr="00B41FEC">
        <w:rPr>
          <w:rFonts w:eastAsia="Times New Roman"/>
          <w:b/>
          <w:bCs/>
          <w:sz w:val="26"/>
          <w:szCs w:val="26"/>
          <w:lang w:eastAsia="ru-RU"/>
        </w:rPr>
        <w:t>ЛОТ № 2:</w:t>
      </w:r>
    </w:p>
    <w:p w14:paraId="15408994" w14:textId="77777777" w:rsidR="00844BB8" w:rsidRPr="00B41FEC" w:rsidRDefault="00844BB8" w:rsidP="00B41FEC">
      <w:pPr>
        <w:tabs>
          <w:tab w:val="left" w:pos="1134"/>
          <w:tab w:val="left" w:pos="1418"/>
        </w:tabs>
        <w:autoSpaceDE w:val="0"/>
        <w:autoSpaceDN w:val="0"/>
        <w:adjustRightInd w:val="0"/>
        <w:jc w:val="both"/>
        <w:rPr>
          <w:rFonts w:eastAsia="Times New Roman"/>
          <w:sz w:val="26"/>
          <w:szCs w:val="26"/>
          <w:lang w:eastAsia="ru-RU"/>
        </w:rPr>
      </w:pPr>
      <w:r w:rsidRPr="00B41FEC">
        <w:rPr>
          <w:rFonts w:eastAsia="Times New Roman"/>
          <w:sz w:val="26"/>
          <w:szCs w:val="26"/>
          <w:lang w:eastAsia="ru-RU"/>
        </w:rPr>
        <w:t xml:space="preserve">-с. </w:t>
      </w:r>
      <w:proofErr w:type="spellStart"/>
      <w:r w:rsidRPr="00B41FEC">
        <w:rPr>
          <w:rFonts w:eastAsia="Times New Roman"/>
          <w:sz w:val="26"/>
          <w:szCs w:val="26"/>
          <w:lang w:eastAsia="ru-RU"/>
        </w:rPr>
        <w:t>Безверхово</w:t>
      </w:r>
      <w:proofErr w:type="spellEnd"/>
      <w:r w:rsidRPr="00B41FEC">
        <w:rPr>
          <w:rFonts w:eastAsia="Times New Roman"/>
          <w:sz w:val="26"/>
          <w:szCs w:val="26"/>
          <w:lang w:eastAsia="ru-RU"/>
        </w:rPr>
        <w:t xml:space="preserve">, Хасанский МО, ул. Комарова дом- 2, </w:t>
      </w:r>
    </w:p>
    <w:p w14:paraId="67EABE97" w14:textId="77777777" w:rsidR="00844BB8" w:rsidRPr="00B41FEC" w:rsidRDefault="00844BB8" w:rsidP="00B41FEC">
      <w:pPr>
        <w:tabs>
          <w:tab w:val="left" w:pos="1134"/>
          <w:tab w:val="left" w:pos="1418"/>
        </w:tabs>
        <w:autoSpaceDE w:val="0"/>
        <w:autoSpaceDN w:val="0"/>
        <w:adjustRightInd w:val="0"/>
        <w:jc w:val="both"/>
        <w:rPr>
          <w:rFonts w:eastAsia="Times New Roman"/>
          <w:sz w:val="26"/>
          <w:szCs w:val="26"/>
          <w:lang w:eastAsia="ru-RU"/>
        </w:rPr>
      </w:pPr>
      <w:r w:rsidRPr="00B41FEC">
        <w:rPr>
          <w:rFonts w:eastAsia="Times New Roman"/>
          <w:sz w:val="26"/>
          <w:szCs w:val="26"/>
          <w:lang w:eastAsia="ru-RU"/>
        </w:rPr>
        <w:t xml:space="preserve">-с. </w:t>
      </w:r>
      <w:proofErr w:type="spellStart"/>
      <w:r w:rsidRPr="00B41FEC">
        <w:rPr>
          <w:rFonts w:eastAsia="Times New Roman"/>
          <w:sz w:val="26"/>
          <w:szCs w:val="26"/>
          <w:lang w:eastAsia="ru-RU"/>
        </w:rPr>
        <w:t>Безверхово</w:t>
      </w:r>
      <w:proofErr w:type="spellEnd"/>
      <w:r w:rsidRPr="00B41FEC">
        <w:rPr>
          <w:rFonts w:eastAsia="Times New Roman"/>
          <w:sz w:val="26"/>
          <w:szCs w:val="26"/>
          <w:lang w:eastAsia="ru-RU"/>
        </w:rPr>
        <w:t xml:space="preserve">, Хасанский МО, ул. Октябрьская дома – 74,76,78а </w:t>
      </w:r>
    </w:p>
    <w:p w14:paraId="339EA02A" w14:textId="77777777" w:rsidR="00844BB8" w:rsidRPr="00B41FEC" w:rsidRDefault="00844BB8" w:rsidP="00B41FEC">
      <w:pPr>
        <w:tabs>
          <w:tab w:val="left" w:pos="1134"/>
          <w:tab w:val="left" w:pos="1418"/>
        </w:tabs>
        <w:autoSpaceDE w:val="0"/>
        <w:autoSpaceDN w:val="0"/>
        <w:adjustRightInd w:val="0"/>
        <w:jc w:val="both"/>
        <w:rPr>
          <w:rFonts w:eastAsia="Times New Roman"/>
          <w:sz w:val="26"/>
          <w:szCs w:val="26"/>
          <w:lang w:eastAsia="ru-RU"/>
        </w:rPr>
      </w:pPr>
    </w:p>
    <w:p w14:paraId="67734804" w14:textId="77777777" w:rsidR="00844BB8" w:rsidRPr="00B41FEC" w:rsidRDefault="00844BB8" w:rsidP="00B41FEC">
      <w:pPr>
        <w:tabs>
          <w:tab w:val="left" w:pos="1134"/>
          <w:tab w:val="left" w:pos="1418"/>
        </w:tabs>
        <w:autoSpaceDE w:val="0"/>
        <w:autoSpaceDN w:val="0"/>
        <w:adjustRightInd w:val="0"/>
        <w:jc w:val="both"/>
        <w:rPr>
          <w:rFonts w:eastAsia="Times New Roman"/>
          <w:b/>
          <w:sz w:val="26"/>
          <w:szCs w:val="26"/>
          <w:lang w:eastAsia="ru-RU"/>
        </w:rPr>
      </w:pPr>
      <w:r w:rsidRPr="00B41FEC">
        <w:rPr>
          <w:rFonts w:eastAsia="Times New Roman"/>
          <w:b/>
          <w:sz w:val="26"/>
          <w:szCs w:val="26"/>
          <w:lang w:eastAsia="ru-RU"/>
        </w:rPr>
        <w:t>ЛОТ № 3:</w:t>
      </w:r>
    </w:p>
    <w:p w14:paraId="00BA643E" w14:textId="77777777" w:rsidR="00844BB8" w:rsidRPr="00B41FEC" w:rsidRDefault="00844BB8" w:rsidP="00B41FEC">
      <w:pPr>
        <w:tabs>
          <w:tab w:val="left" w:pos="1134"/>
          <w:tab w:val="left" w:pos="1418"/>
        </w:tabs>
        <w:autoSpaceDE w:val="0"/>
        <w:autoSpaceDN w:val="0"/>
        <w:adjustRightInd w:val="0"/>
        <w:jc w:val="both"/>
        <w:rPr>
          <w:rFonts w:eastAsia="Times New Roman"/>
          <w:sz w:val="26"/>
          <w:szCs w:val="26"/>
          <w:lang w:eastAsia="ru-RU"/>
        </w:rPr>
      </w:pPr>
      <w:r w:rsidRPr="00B41FEC">
        <w:rPr>
          <w:rFonts w:eastAsia="Times New Roman"/>
          <w:sz w:val="26"/>
          <w:szCs w:val="26"/>
          <w:lang w:eastAsia="ru-RU"/>
        </w:rPr>
        <w:t xml:space="preserve">-с. Барабаш, Хасанский МО, ул. Лазо дом - 12, </w:t>
      </w:r>
    </w:p>
    <w:p w14:paraId="09A45500" w14:textId="77777777" w:rsidR="00844BB8" w:rsidRPr="00B41FEC" w:rsidRDefault="00844BB8" w:rsidP="00B41FEC">
      <w:pPr>
        <w:tabs>
          <w:tab w:val="left" w:pos="1134"/>
          <w:tab w:val="left" w:pos="1418"/>
        </w:tabs>
        <w:autoSpaceDE w:val="0"/>
        <w:autoSpaceDN w:val="0"/>
        <w:adjustRightInd w:val="0"/>
        <w:jc w:val="both"/>
        <w:rPr>
          <w:rFonts w:eastAsia="Times New Roman"/>
          <w:sz w:val="26"/>
          <w:szCs w:val="26"/>
          <w:lang w:eastAsia="ru-RU"/>
        </w:rPr>
      </w:pPr>
      <w:r w:rsidRPr="00B41FEC">
        <w:rPr>
          <w:rFonts w:eastAsia="Times New Roman"/>
          <w:sz w:val="26"/>
          <w:szCs w:val="26"/>
          <w:lang w:eastAsia="ru-RU"/>
        </w:rPr>
        <w:t xml:space="preserve">-с. Барабаш, Хасанский МО, ул. Центральная дома 5,7,9,11, </w:t>
      </w:r>
    </w:p>
    <w:p w14:paraId="005D9681" w14:textId="77777777" w:rsidR="00844BB8" w:rsidRPr="00B41FEC" w:rsidRDefault="00844BB8" w:rsidP="00B41FEC">
      <w:pPr>
        <w:tabs>
          <w:tab w:val="left" w:pos="1134"/>
          <w:tab w:val="left" w:pos="1418"/>
        </w:tabs>
        <w:autoSpaceDE w:val="0"/>
        <w:autoSpaceDN w:val="0"/>
        <w:adjustRightInd w:val="0"/>
        <w:jc w:val="both"/>
        <w:rPr>
          <w:rFonts w:eastAsia="Times New Roman"/>
          <w:sz w:val="26"/>
          <w:szCs w:val="26"/>
          <w:lang w:eastAsia="ru-RU"/>
        </w:rPr>
      </w:pPr>
      <w:r w:rsidRPr="00B41FEC">
        <w:rPr>
          <w:rFonts w:eastAsia="Times New Roman"/>
          <w:sz w:val="26"/>
          <w:szCs w:val="26"/>
          <w:lang w:eastAsia="ru-RU"/>
        </w:rPr>
        <w:lastRenderedPageBreak/>
        <w:t xml:space="preserve">-с. Барабаш, Хасанский МО, ул. Гвардейская дома 2,4,6,8,15,16, </w:t>
      </w:r>
    </w:p>
    <w:p w14:paraId="21638601" w14:textId="77777777" w:rsidR="00844BB8" w:rsidRPr="00B41FEC" w:rsidRDefault="00844BB8" w:rsidP="00B41FEC">
      <w:pPr>
        <w:tabs>
          <w:tab w:val="left" w:pos="1134"/>
          <w:tab w:val="left" w:pos="1418"/>
        </w:tabs>
        <w:autoSpaceDE w:val="0"/>
        <w:autoSpaceDN w:val="0"/>
        <w:adjustRightInd w:val="0"/>
        <w:jc w:val="both"/>
        <w:rPr>
          <w:rFonts w:eastAsia="Times New Roman"/>
          <w:sz w:val="26"/>
          <w:szCs w:val="26"/>
          <w:lang w:eastAsia="ru-RU"/>
        </w:rPr>
      </w:pPr>
      <w:r w:rsidRPr="00B41FEC">
        <w:rPr>
          <w:rFonts w:eastAsia="Times New Roman"/>
          <w:sz w:val="26"/>
          <w:szCs w:val="26"/>
          <w:lang w:eastAsia="ru-RU"/>
        </w:rPr>
        <w:t xml:space="preserve">-с. Барабаш, Хасанский МО, ул. Рыбозавод дом 10, </w:t>
      </w:r>
    </w:p>
    <w:p w14:paraId="021899DD" w14:textId="77777777" w:rsidR="00844BB8" w:rsidRPr="00B41FEC" w:rsidRDefault="00844BB8" w:rsidP="00B41FEC">
      <w:pPr>
        <w:tabs>
          <w:tab w:val="left" w:pos="1134"/>
          <w:tab w:val="left" w:pos="1418"/>
        </w:tabs>
        <w:autoSpaceDE w:val="0"/>
        <w:autoSpaceDN w:val="0"/>
        <w:adjustRightInd w:val="0"/>
        <w:jc w:val="both"/>
        <w:rPr>
          <w:rFonts w:eastAsia="Times New Roman"/>
          <w:sz w:val="26"/>
          <w:szCs w:val="26"/>
          <w:lang w:eastAsia="ru-RU"/>
        </w:rPr>
      </w:pPr>
      <w:r w:rsidRPr="00B41FEC">
        <w:rPr>
          <w:rFonts w:eastAsia="Times New Roman"/>
          <w:sz w:val="26"/>
          <w:szCs w:val="26"/>
          <w:lang w:eastAsia="ru-RU"/>
        </w:rPr>
        <w:t xml:space="preserve">-с. Барабаш, Хасанский МО, ул. Парковая дом 19, </w:t>
      </w:r>
    </w:p>
    <w:p w14:paraId="04D37411" w14:textId="77777777" w:rsidR="00844BB8" w:rsidRPr="00B41FEC" w:rsidRDefault="00844BB8" w:rsidP="00B41FEC">
      <w:pPr>
        <w:tabs>
          <w:tab w:val="left" w:pos="1134"/>
          <w:tab w:val="left" w:pos="1418"/>
        </w:tabs>
        <w:autoSpaceDE w:val="0"/>
        <w:autoSpaceDN w:val="0"/>
        <w:adjustRightInd w:val="0"/>
        <w:jc w:val="both"/>
        <w:rPr>
          <w:rFonts w:eastAsia="Times New Roman"/>
          <w:sz w:val="26"/>
          <w:szCs w:val="26"/>
          <w:lang w:eastAsia="ru-RU"/>
        </w:rPr>
      </w:pPr>
      <w:r w:rsidRPr="00B41FEC">
        <w:rPr>
          <w:rFonts w:eastAsia="Times New Roman"/>
          <w:sz w:val="26"/>
          <w:szCs w:val="26"/>
          <w:lang w:eastAsia="ru-RU"/>
        </w:rPr>
        <w:t>-с. Барабаш, Хасанский МО, ул. Школьная дом 4</w:t>
      </w:r>
    </w:p>
    <w:p w14:paraId="3F18518F" w14:textId="77777777" w:rsidR="00844BB8" w:rsidRPr="00B41FEC" w:rsidRDefault="00844BB8" w:rsidP="00B41FEC">
      <w:pPr>
        <w:tabs>
          <w:tab w:val="left" w:pos="1134"/>
          <w:tab w:val="left" w:pos="1418"/>
        </w:tabs>
        <w:autoSpaceDE w:val="0"/>
        <w:autoSpaceDN w:val="0"/>
        <w:adjustRightInd w:val="0"/>
        <w:jc w:val="both"/>
        <w:rPr>
          <w:rFonts w:eastAsia="Times New Roman"/>
          <w:sz w:val="26"/>
          <w:szCs w:val="26"/>
          <w:lang w:eastAsia="ru-RU"/>
        </w:rPr>
      </w:pPr>
      <w:r w:rsidRPr="00B41FEC">
        <w:rPr>
          <w:rFonts w:eastAsia="Times New Roman"/>
          <w:sz w:val="26"/>
          <w:szCs w:val="26"/>
          <w:lang w:eastAsia="ru-RU"/>
        </w:rPr>
        <w:t xml:space="preserve"> </w:t>
      </w:r>
    </w:p>
    <w:p w14:paraId="22FDB591" w14:textId="77777777" w:rsidR="00844BB8" w:rsidRPr="00B41FEC" w:rsidRDefault="00844BB8" w:rsidP="00B41FEC">
      <w:pPr>
        <w:tabs>
          <w:tab w:val="left" w:pos="1134"/>
          <w:tab w:val="left" w:pos="1418"/>
        </w:tabs>
        <w:autoSpaceDE w:val="0"/>
        <w:autoSpaceDN w:val="0"/>
        <w:adjustRightInd w:val="0"/>
        <w:jc w:val="both"/>
        <w:rPr>
          <w:rFonts w:eastAsia="Times New Roman"/>
          <w:b/>
          <w:sz w:val="26"/>
          <w:szCs w:val="26"/>
          <w:lang w:eastAsia="ru-RU"/>
        </w:rPr>
      </w:pPr>
      <w:r w:rsidRPr="00B41FEC">
        <w:rPr>
          <w:rFonts w:eastAsia="Times New Roman"/>
          <w:b/>
          <w:sz w:val="26"/>
          <w:szCs w:val="26"/>
          <w:lang w:eastAsia="ru-RU"/>
        </w:rPr>
        <w:t>ЛОТ № 4:</w:t>
      </w:r>
    </w:p>
    <w:p w14:paraId="6A518813" w14:textId="77777777" w:rsidR="00844BB8" w:rsidRPr="00B41FEC" w:rsidRDefault="00844BB8" w:rsidP="00B41FEC">
      <w:pPr>
        <w:tabs>
          <w:tab w:val="left" w:pos="1134"/>
          <w:tab w:val="left" w:pos="1418"/>
        </w:tabs>
        <w:autoSpaceDE w:val="0"/>
        <w:autoSpaceDN w:val="0"/>
        <w:adjustRightInd w:val="0"/>
        <w:jc w:val="both"/>
        <w:rPr>
          <w:rFonts w:eastAsia="Times New Roman"/>
          <w:sz w:val="26"/>
          <w:szCs w:val="26"/>
          <w:lang w:eastAsia="ru-RU"/>
        </w:rPr>
      </w:pPr>
      <w:r w:rsidRPr="00B41FEC">
        <w:rPr>
          <w:rFonts w:eastAsia="Times New Roman"/>
          <w:sz w:val="26"/>
          <w:szCs w:val="26"/>
          <w:lang w:eastAsia="ru-RU"/>
        </w:rPr>
        <w:t xml:space="preserve">-с. </w:t>
      </w:r>
      <w:proofErr w:type="spellStart"/>
      <w:r w:rsidRPr="00B41FEC">
        <w:rPr>
          <w:rFonts w:eastAsia="Times New Roman"/>
          <w:sz w:val="26"/>
          <w:szCs w:val="26"/>
          <w:lang w:eastAsia="ru-RU"/>
        </w:rPr>
        <w:t>Занадворовка</w:t>
      </w:r>
      <w:proofErr w:type="spellEnd"/>
      <w:r w:rsidRPr="00B41FEC">
        <w:rPr>
          <w:rFonts w:eastAsia="Times New Roman"/>
          <w:sz w:val="26"/>
          <w:szCs w:val="26"/>
          <w:lang w:eastAsia="ru-RU"/>
        </w:rPr>
        <w:t xml:space="preserve">, Хасанский МО, ул. Гвардейская дома- 49, 204  </w:t>
      </w:r>
    </w:p>
    <w:p w14:paraId="54DE2109" w14:textId="77777777" w:rsidR="00844BB8" w:rsidRPr="00B41FEC" w:rsidRDefault="00844BB8" w:rsidP="00B41FEC">
      <w:pPr>
        <w:tabs>
          <w:tab w:val="left" w:pos="1134"/>
          <w:tab w:val="left" w:pos="1418"/>
        </w:tabs>
        <w:autoSpaceDE w:val="0"/>
        <w:autoSpaceDN w:val="0"/>
        <w:adjustRightInd w:val="0"/>
        <w:jc w:val="both"/>
        <w:rPr>
          <w:rFonts w:eastAsia="Times New Roman"/>
          <w:sz w:val="26"/>
          <w:szCs w:val="26"/>
          <w:lang w:eastAsia="ru-RU"/>
        </w:rPr>
      </w:pPr>
      <w:r w:rsidRPr="00B41FEC">
        <w:rPr>
          <w:rFonts w:eastAsia="Times New Roman"/>
          <w:sz w:val="26"/>
          <w:szCs w:val="26"/>
          <w:lang w:eastAsia="ru-RU"/>
        </w:rPr>
        <w:t xml:space="preserve">-с. </w:t>
      </w:r>
      <w:proofErr w:type="spellStart"/>
      <w:r w:rsidRPr="00B41FEC">
        <w:rPr>
          <w:rFonts w:eastAsia="Times New Roman"/>
          <w:sz w:val="26"/>
          <w:szCs w:val="26"/>
          <w:lang w:eastAsia="ru-RU"/>
        </w:rPr>
        <w:t>Занадворовка</w:t>
      </w:r>
      <w:proofErr w:type="spellEnd"/>
      <w:r w:rsidRPr="00B41FEC">
        <w:rPr>
          <w:rFonts w:eastAsia="Times New Roman"/>
          <w:sz w:val="26"/>
          <w:szCs w:val="26"/>
          <w:lang w:eastAsia="ru-RU"/>
        </w:rPr>
        <w:t>, Хасанский МО ул. Гарнизонная дома 237, 59, 63, 70, 71, 73, 74,75</w:t>
      </w:r>
    </w:p>
    <w:p w14:paraId="68A631D4" w14:textId="77777777" w:rsidR="00844BB8" w:rsidRPr="00B41FEC" w:rsidRDefault="00844BB8" w:rsidP="00B41FEC">
      <w:pPr>
        <w:tabs>
          <w:tab w:val="left" w:pos="1134"/>
          <w:tab w:val="left" w:pos="1418"/>
        </w:tabs>
        <w:autoSpaceDE w:val="0"/>
        <w:autoSpaceDN w:val="0"/>
        <w:adjustRightInd w:val="0"/>
        <w:jc w:val="both"/>
        <w:rPr>
          <w:rFonts w:eastAsia="Times New Roman"/>
          <w:sz w:val="26"/>
          <w:szCs w:val="26"/>
          <w:lang w:eastAsia="ru-RU"/>
        </w:rPr>
      </w:pPr>
    </w:p>
    <w:p w14:paraId="4AD290DE" w14:textId="2A71E2B9" w:rsidR="00844BB8" w:rsidRDefault="00844BB8" w:rsidP="00B41FEC">
      <w:pPr>
        <w:tabs>
          <w:tab w:val="left" w:pos="1134"/>
          <w:tab w:val="left" w:pos="1418"/>
        </w:tabs>
        <w:autoSpaceDE w:val="0"/>
        <w:autoSpaceDN w:val="0"/>
        <w:adjustRightInd w:val="0"/>
        <w:jc w:val="both"/>
        <w:rPr>
          <w:rFonts w:eastAsia="Times New Roman"/>
          <w:b/>
          <w:sz w:val="26"/>
          <w:szCs w:val="26"/>
          <w:lang w:eastAsia="ru-RU"/>
        </w:rPr>
      </w:pPr>
      <w:r w:rsidRPr="00B41FEC">
        <w:rPr>
          <w:rFonts w:eastAsia="Times New Roman"/>
          <w:b/>
          <w:sz w:val="26"/>
          <w:szCs w:val="26"/>
          <w:lang w:eastAsia="ru-RU"/>
        </w:rPr>
        <w:t>ЛОТ № 5</w:t>
      </w:r>
    </w:p>
    <w:p w14:paraId="0B0C8259" w14:textId="77777777" w:rsidR="00844BB8" w:rsidRPr="00B41FEC" w:rsidRDefault="00844BB8" w:rsidP="00B41FEC">
      <w:pPr>
        <w:tabs>
          <w:tab w:val="left" w:pos="1134"/>
          <w:tab w:val="left" w:pos="1418"/>
        </w:tabs>
        <w:autoSpaceDE w:val="0"/>
        <w:autoSpaceDN w:val="0"/>
        <w:adjustRightInd w:val="0"/>
        <w:jc w:val="both"/>
        <w:rPr>
          <w:rFonts w:eastAsia="Times New Roman"/>
          <w:sz w:val="26"/>
          <w:szCs w:val="26"/>
          <w:lang w:eastAsia="ru-RU"/>
        </w:rPr>
      </w:pPr>
      <w:r w:rsidRPr="00B41FEC">
        <w:rPr>
          <w:rFonts w:eastAsia="Times New Roman"/>
          <w:sz w:val="26"/>
          <w:szCs w:val="26"/>
          <w:lang w:eastAsia="ru-RU"/>
        </w:rPr>
        <w:t>-</w:t>
      </w:r>
      <w:proofErr w:type="spellStart"/>
      <w:r w:rsidRPr="00B41FEC">
        <w:rPr>
          <w:rFonts w:eastAsia="Times New Roman"/>
          <w:sz w:val="26"/>
          <w:szCs w:val="26"/>
          <w:lang w:eastAsia="ru-RU"/>
        </w:rPr>
        <w:t>пгт</w:t>
      </w:r>
      <w:proofErr w:type="spellEnd"/>
      <w:r w:rsidRPr="00B41FEC">
        <w:rPr>
          <w:rFonts w:eastAsia="Times New Roman"/>
          <w:sz w:val="26"/>
          <w:szCs w:val="26"/>
          <w:lang w:eastAsia="ru-RU"/>
        </w:rPr>
        <w:t>. Приморский, Хасанский МО, ул. Молодежная дома 6,9,10,13,14,15,19,6а</w:t>
      </w:r>
    </w:p>
    <w:p w14:paraId="79F140CF" w14:textId="77777777" w:rsidR="00844BB8" w:rsidRPr="00B41FEC" w:rsidRDefault="00844BB8" w:rsidP="00B41FEC">
      <w:pPr>
        <w:tabs>
          <w:tab w:val="left" w:pos="1134"/>
          <w:tab w:val="left" w:pos="1418"/>
        </w:tabs>
        <w:autoSpaceDE w:val="0"/>
        <w:autoSpaceDN w:val="0"/>
        <w:adjustRightInd w:val="0"/>
        <w:jc w:val="both"/>
        <w:rPr>
          <w:rFonts w:eastAsia="Times New Roman"/>
          <w:sz w:val="26"/>
          <w:szCs w:val="26"/>
          <w:lang w:eastAsia="ru-RU"/>
        </w:rPr>
      </w:pPr>
      <w:r w:rsidRPr="00B41FEC">
        <w:rPr>
          <w:rFonts w:eastAsia="Times New Roman"/>
          <w:sz w:val="26"/>
          <w:szCs w:val="26"/>
          <w:lang w:eastAsia="ru-RU"/>
        </w:rPr>
        <w:t>-</w:t>
      </w:r>
      <w:proofErr w:type="spellStart"/>
      <w:r w:rsidRPr="00B41FEC">
        <w:rPr>
          <w:rFonts w:eastAsia="Times New Roman"/>
          <w:sz w:val="26"/>
          <w:szCs w:val="26"/>
          <w:lang w:eastAsia="ru-RU"/>
        </w:rPr>
        <w:t>пгт</w:t>
      </w:r>
      <w:proofErr w:type="spellEnd"/>
      <w:r w:rsidRPr="00B41FEC">
        <w:rPr>
          <w:rFonts w:eastAsia="Times New Roman"/>
          <w:sz w:val="26"/>
          <w:szCs w:val="26"/>
          <w:lang w:eastAsia="ru-RU"/>
        </w:rPr>
        <w:t>. Приморский, Хасанский МО ул. Центральная дома 64,66</w:t>
      </w:r>
    </w:p>
    <w:p w14:paraId="3750330C" w14:textId="77777777" w:rsidR="00844BB8" w:rsidRPr="00B41FEC" w:rsidRDefault="00844BB8" w:rsidP="00B41FEC">
      <w:pPr>
        <w:tabs>
          <w:tab w:val="left" w:pos="1134"/>
          <w:tab w:val="left" w:pos="1418"/>
        </w:tabs>
        <w:autoSpaceDE w:val="0"/>
        <w:autoSpaceDN w:val="0"/>
        <w:adjustRightInd w:val="0"/>
        <w:jc w:val="both"/>
        <w:rPr>
          <w:rFonts w:eastAsia="Times New Roman"/>
          <w:bCs/>
          <w:sz w:val="26"/>
          <w:szCs w:val="26"/>
          <w:lang w:eastAsia="ru-RU"/>
        </w:rPr>
      </w:pPr>
    </w:p>
    <w:p w14:paraId="1AC311ED" w14:textId="77777777" w:rsidR="00844BB8" w:rsidRPr="00B41FEC" w:rsidRDefault="00844BB8" w:rsidP="00B41FEC">
      <w:pPr>
        <w:tabs>
          <w:tab w:val="left" w:pos="1134"/>
          <w:tab w:val="left" w:pos="1418"/>
        </w:tabs>
        <w:autoSpaceDE w:val="0"/>
        <w:autoSpaceDN w:val="0"/>
        <w:adjustRightInd w:val="0"/>
        <w:ind w:firstLine="851"/>
        <w:jc w:val="both"/>
        <w:rPr>
          <w:rFonts w:eastAsia="Times New Roman"/>
          <w:sz w:val="26"/>
          <w:szCs w:val="26"/>
          <w:lang w:eastAsia="ru-RU"/>
        </w:rPr>
      </w:pPr>
      <w:r w:rsidRPr="00B41FEC">
        <w:rPr>
          <w:rFonts w:eastAsia="Times New Roman"/>
          <w:bCs/>
          <w:sz w:val="26"/>
          <w:szCs w:val="26"/>
          <w:lang w:eastAsia="ru-RU"/>
        </w:rPr>
        <w:t>2.</w:t>
      </w:r>
      <w:r w:rsidRPr="00B41FEC">
        <w:rPr>
          <w:rFonts w:eastAsia="Times New Roman"/>
          <w:bCs/>
          <w:sz w:val="26"/>
          <w:szCs w:val="26"/>
          <w:lang w:eastAsia="ru-RU"/>
        </w:rPr>
        <w:tab/>
        <w:t xml:space="preserve">Утвердить прилагаемую Конкурсную документацию открытого конкурса по отбору </w:t>
      </w:r>
      <w:r w:rsidRPr="00B41FEC">
        <w:rPr>
          <w:rFonts w:eastAsia="Times New Roman"/>
          <w:sz w:val="26"/>
          <w:szCs w:val="26"/>
          <w:lang w:eastAsia="ru-RU"/>
        </w:rPr>
        <w:t>управляющих организаций на право заключения договоров управления многоквартирными домами в отношении общего имущества собственников помещений в многоквартирных домах, указанных в пункте 1 настоящего постановления (Приложение № 1).</w:t>
      </w:r>
    </w:p>
    <w:p w14:paraId="48937E46" w14:textId="77777777" w:rsidR="00844BB8" w:rsidRPr="00B41FEC" w:rsidRDefault="00844BB8" w:rsidP="00B41FEC">
      <w:pPr>
        <w:tabs>
          <w:tab w:val="left" w:pos="1134"/>
          <w:tab w:val="left" w:pos="1418"/>
        </w:tabs>
        <w:autoSpaceDE w:val="0"/>
        <w:autoSpaceDN w:val="0"/>
        <w:adjustRightInd w:val="0"/>
        <w:ind w:firstLine="851"/>
        <w:jc w:val="both"/>
        <w:rPr>
          <w:rFonts w:eastAsia="Times New Roman"/>
          <w:sz w:val="26"/>
          <w:szCs w:val="26"/>
          <w:lang w:eastAsia="ru-RU"/>
        </w:rPr>
      </w:pPr>
      <w:r w:rsidRPr="00B41FEC">
        <w:rPr>
          <w:rFonts w:eastAsia="Times New Roman"/>
          <w:sz w:val="26"/>
          <w:szCs w:val="26"/>
          <w:lang w:eastAsia="ru-RU"/>
        </w:rPr>
        <w:t>3.</w:t>
      </w:r>
      <w:r w:rsidRPr="00B41FEC">
        <w:rPr>
          <w:rFonts w:eastAsia="Times New Roman"/>
          <w:sz w:val="26"/>
          <w:szCs w:val="26"/>
          <w:lang w:eastAsia="ru-RU"/>
        </w:rPr>
        <w:tab/>
        <w:t>Разместить извещение о проведении конкурса на официальном сайте Хасанского муниципального округа в сети «Интернет» не менее чем за 30 дней до даты окончания срока подачи заявок на участие в конкурсе.</w:t>
      </w:r>
    </w:p>
    <w:p w14:paraId="5D6020B7" w14:textId="77777777" w:rsidR="00844BB8" w:rsidRPr="00B41FEC" w:rsidRDefault="00844BB8" w:rsidP="00B41FEC">
      <w:pPr>
        <w:tabs>
          <w:tab w:val="left" w:pos="1134"/>
          <w:tab w:val="left" w:pos="1418"/>
        </w:tabs>
        <w:autoSpaceDE w:val="0"/>
        <w:autoSpaceDN w:val="0"/>
        <w:adjustRightInd w:val="0"/>
        <w:ind w:firstLine="851"/>
        <w:jc w:val="both"/>
        <w:rPr>
          <w:rFonts w:eastAsia="Times New Roman"/>
          <w:sz w:val="26"/>
          <w:szCs w:val="26"/>
          <w:lang w:eastAsia="ru-RU"/>
        </w:rPr>
      </w:pPr>
      <w:r w:rsidRPr="00B41FEC">
        <w:rPr>
          <w:rFonts w:eastAsia="Times New Roman"/>
          <w:sz w:val="26"/>
          <w:szCs w:val="26"/>
          <w:lang w:eastAsia="ru-RU"/>
        </w:rPr>
        <w:t>4.</w:t>
      </w:r>
      <w:r w:rsidRPr="00B41FEC">
        <w:rPr>
          <w:rFonts w:eastAsia="Times New Roman"/>
          <w:sz w:val="26"/>
          <w:szCs w:val="26"/>
          <w:lang w:eastAsia="ru-RU"/>
        </w:rPr>
        <w:tab/>
        <w:t>Уведомить о дате проведения конкурса всех собственников помещений в многоквартирных домах, указанных в пункте 1 настоящего постановления не позднее чем за 25 дней до даты начала процедуры вскрытия конвертов с заявками на участие в конкурсе путем размещения сообщения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w:t>
      </w:r>
    </w:p>
    <w:p w14:paraId="4BD3EBCA" w14:textId="77777777" w:rsidR="00844BB8" w:rsidRPr="00B41FEC" w:rsidRDefault="00844BB8" w:rsidP="00B41FEC">
      <w:pPr>
        <w:tabs>
          <w:tab w:val="left" w:pos="1134"/>
          <w:tab w:val="left" w:pos="1418"/>
        </w:tabs>
        <w:autoSpaceDE w:val="0"/>
        <w:autoSpaceDN w:val="0"/>
        <w:adjustRightInd w:val="0"/>
        <w:ind w:firstLine="851"/>
        <w:jc w:val="both"/>
        <w:rPr>
          <w:rFonts w:eastAsia="Times New Roman"/>
          <w:sz w:val="26"/>
          <w:szCs w:val="26"/>
          <w:lang w:eastAsia="ru-RU"/>
        </w:rPr>
      </w:pPr>
      <w:r w:rsidRPr="00B41FEC">
        <w:rPr>
          <w:rFonts w:eastAsia="Times New Roman"/>
          <w:sz w:val="26"/>
          <w:szCs w:val="26"/>
          <w:lang w:eastAsia="ru-RU"/>
        </w:rPr>
        <w:t>5.</w:t>
      </w:r>
      <w:r w:rsidRPr="00B41FEC">
        <w:rPr>
          <w:rFonts w:eastAsia="Times New Roman"/>
          <w:sz w:val="26"/>
          <w:szCs w:val="26"/>
          <w:lang w:eastAsia="ru-RU"/>
        </w:rPr>
        <w:tab/>
        <w:t>Разместить информацию о проведении конкурса на официальном сайте Российской Федерации в информационно-телекоммуникационной сети «Интернет» для размещения информации о проведении торгов по адресу www.torgi.gov.ru, а также в средствах массовой информации.</w:t>
      </w:r>
    </w:p>
    <w:p w14:paraId="1C098006" w14:textId="77777777" w:rsidR="00844BB8" w:rsidRPr="00B41FEC" w:rsidRDefault="00844BB8" w:rsidP="00B41FEC">
      <w:pPr>
        <w:tabs>
          <w:tab w:val="left" w:pos="1134"/>
          <w:tab w:val="left" w:pos="1418"/>
        </w:tabs>
        <w:autoSpaceDE w:val="0"/>
        <w:autoSpaceDN w:val="0"/>
        <w:adjustRightInd w:val="0"/>
        <w:ind w:firstLine="851"/>
        <w:jc w:val="both"/>
        <w:rPr>
          <w:rFonts w:eastAsia="Times New Roman"/>
          <w:b/>
          <w:bCs/>
          <w:sz w:val="26"/>
          <w:szCs w:val="26"/>
          <w:lang w:eastAsia="ru-RU"/>
        </w:rPr>
      </w:pPr>
      <w:r w:rsidRPr="00B41FEC">
        <w:rPr>
          <w:rFonts w:eastAsia="Times New Roman"/>
          <w:sz w:val="26"/>
          <w:szCs w:val="26"/>
          <w:lang w:eastAsia="ru-RU"/>
        </w:rPr>
        <w:t>6.</w:t>
      </w:r>
      <w:r w:rsidRPr="00B41FEC">
        <w:rPr>
          <w:rFonts w:eastAsia="Times New Roman"/>
          <w:sz w:val="26"/>
          <w:szCs w:val="26"/>
          <w:lang w:eastAsia="ru-RU"/>
        </w:rPr>
        <w:tab/>
        <w:t>Опубликовать настоящее постановление в Бюллетене муниципальных правовых актов Хасанского муниципального округа и на официальном сайте администрации Хасанского муниципального округа в информационной сети «Интернет».</w:t>
      </w:r>
    </w:p>
    <w:p w14:paraId="33811F47" w14:textId="77777777" w:rsidR="00844BB8" w:rsidRPr="00B41FEC" w:rsidRDefault="00844BB8" w:rsidP="00B41FEC">
      <w:pPr>
        <w:tabs>
          <w:tab w:val="left" w:pos="1134"/>
          <w:tab w:val="left" w:pos="1418"/>
        </w:tabs>
        <w:ind w:firstLine="851"/>
        <w:jc w:val="both"/>
        <w:rPr>
          <w:rFonts w:eastAsia="Times New Roman"/>
          <w:sz w:val="26"/>
          <w:szCs w:val="26"/>
          <w:lang w:eastAsia="ru-RU"/>
        </w:rPr>
      </w:pPr>
      <w:r w:rsidRPr="00B41FEC">
        <w:rPr>
          <w:rFonts w:eastAsia="Times New Roman"/>
          <w:sz w:val="26"/>
          <w:szCs w:val="26"/>
          <w:lang w:eastAsia="ru-RU"/>
        </w:rPr>
        <w:t>7.</w:t>
      </w:r>
      <w:r w:rsidRPr="00B41FEC">
        <w:rPr>
          <w:rFonts w:eastAsia="Times New Roman"/>
          <w:sz w:val="26"/>
          <w:szCs w:val="26"/>
          <w:lang w:eastAsia="ru-RU"/>
        </w:rPr>
        <w:tab/>
        <w:t>Настоящее постановление вступает в силу со дня его официального опубликования.</w:t>
      </w:r>
    </w:p>
    <w:p w14:paraId="7B99AA00" w14:textId="77777777" w:rsidR="00844BB8" w:rsidRPr="00B41FEC" w:rsidRDefault="00844BB8" w:rsidP="00B41FEC">
      <w:pPr>
        <w:tabs>
          <w:tab w:val="left" w:pos="1134"/>
          <w:tab w:val="left" w:pos="1418"/>
        </w:tabs>
        <w:ind w:firstLine="851"/>
        <w:jc w:val="both"/>
        <w:rPr>
          <w:rFonts w:eastAsia="Times New Roman"/>
          <w:sz w:val="26"/>
          <w:szCs w:val="26"/>
          <w:lang w:eastAsia="ru-RU"/>
        </w:rPr>
      </w:pPr>
      <w:r w:rsidRPr="00B41FEC">
        <w:rPr>
          <w:rFonts w:eastAsia="Times New Roman"/>
          <w:sz w:val="26"/>
          <w:szCs w:val="26"/>
          <w:lang w:eastAsia="ru-RU"/>
        </w:rPr>
        <w:t>8.</w:t>
      </w:r>
      <w:r w:rsidRPr="00B41FEC">
        <w:rPr>
          <w:rFonts w:eastAsia="Times New Roman"/>
          <w:sz w:val="26"/>
          <w:szCs w:val="26"/>
          <w:lang w:eastAsia="ru-RU"/>
        </w:rPr>
        <w:tab/>
        <w:t>Контроль за исполнением настоящего постановления оставляю за собой.</w:t>
      </w:r>
    </w:p>
    <w:p w14:paraId="511BBF94" w14:textId="77777777" w:rsidR="00844BB8" w:rsidRPr="00B41FEC" w:rsidRDefault="00844BB8" w:rsidP="00B41FEC">
      <w:pPr>
        <w:tabs>
          <w:tab w:val="left" w:pos="851"/>
          <w:tab w:val="left" w:pos="8396"/>
        </w:tabs>
        <w:ind w:right="57"/>
        <w:jc w:val="both"/>
        <w:rPr>
          <w:rFonts w:eastAsia="Times New Roman"/>
          <w:sz w:val="26"/>
          <w:szCs w:val="26"/>
          <w:lang w:eastAsia="ru-RU"/>
        </w:rPr>
      </w:pPr>
    </w:p>
    <w:p w14:paraId="30917B17" w14:textId="77777777" w:rsidR="00844BB8" w:rsidRPr="00B41FEC" w:rsidRDefault="00844BB8" w:rsidP="00B41FEC">
      <w:pPr>
        <w:tabs>
          <w:tab w:val="left" w:pos="851"/>
          <w:tab w:val="left" w:pos="8396"/>
        </w:tabs>
        <w:ind w:right="57"/>
        <w:jc w:val="both"/>
        <w:rPr>
          <w:rFonts w:eastAsia="Times New Roman"/>
          <w:sz w:val="26"/>
          <w:szCs w:val="26"/>
          <w:lang w:eastAsia="ru-RU"/>
        </w:rPr>
      </w:pPr>
    </w:p>
    <w:p w14:paraId="582BF187" w14:textId="77777777" w:rsidR="00844BB8" w:rsidRPr="00B41FEC" w:rsidRDefault="00844BB8" w:rsidP="00B41FEC">
      <w:pPr>
        <w:rPr>
          <w:rFonts w:eastAsia="Times New Roman"/>
          <w:sz w:val="26"/>
          <w:szCs w:val="26"/>
          <w:lang w:eastAsia="ru-RU"/>
        </w:rPr>
      </w:pPr>
      <w:r w:rsidRPr="00B41FEC">
        <w:rPr>
          <w:rFonts w:eastAsia="Times New Roman"/>
          <w:sz w:val="26"/>
          <w:szCs w:val="26"/>
          <w:lang w:eastAsia="ru-RU"/>
        </w:rPr>
        <w:t>Глава Хасанского</w:t>
      </w:r>
    </w:p>
    <w:p w14:paraId="28DDAF85" w14:textId="708C5F24" w:rsidR="00844BB8" w:rsidRPr="00B41FEC" w:rsidRDefault="00844BB8" w:rsidP="00B41FEC">
      <w:pPr>
        <w:rPr>
          <w:rFonts w:eastAsia="Times New Roman"/>
          <w:sz w:val="26"/>
          <w:szCs w:val="26"/>
          <w:lang w:eastAsia="ru-RU"/>
        </w:rPr>
      </w:pPr>
      <w:r w:rsidRPr="00B41FEC">
        <w:rPr>
          <w:rFonts w:eastAsia="Times New Roman"/>
          <w:sz w:val="26"/>
          <w:szCs w:val="26"/>
          <w:lang w:eastAsia="ru-RU"/>
        </w:rPr>
        <w:t xml:space="preserve">муниципального округа </w:t>
      </w:r>
      <w:r w:rsidR="00B41FEC">
        <w:rPr>
          <w:rFonts w:eastAsia="Times New Roman"/>
          <w:sz w:val="26"/>
          <w:szCs w:val="26"/>
          <w:lang w:eastAsia="ru-RU"/>
        </w:rPr>
        <w:t xml:space="preserve">                                                                                           </w:t>
      </w:r>
      <w:r w:rsidRPr="00B41FEC">
        <w:rPr>
          <w:rFonts w:eastAsia="Times New Roman"/>
          <w:sz w:val="26"/>
          <w:szCs w:val="26"/>
          <w:lang w:eastAsia="ru-RU"/>
        </w:rPr>
        <w:t xml:space="preserve">И.В. Степанов  </w:t>
      </w:r>
    </w:p>
    <w:p w14:paraId="5BA3553C" w14:textId="77777777" w:rsidR="00844BB8" w:rsidRPr="00844BB8" w:rsidRDefault="00844BB8" w:rsidP="00196C81">
      <w:pPr>
        <w:jc w:val="both"/>
        <w:rPr>
          <w:rFonts w:ascii="Calibri" w:eastAsia="Times New Roman" w:hAnsi="Calibri"/>
          <w:bCs/>
          <w:color w:val="000000"/>
          <w:sz w:val="24"/>
          <w:szCs w:val="24"/>
          <w:shd w:val="clear" w:color="auto" w:fill="FFFFFF"/>
          <w:lang w:eastAsia="ru-RU"/>
        </w:rPr>
      </w:pPr>
    </w:p>
    <w:p w14:paraId="2409C96C" w14:textId="77777777" w:rsidR="00844BB8" w:rsidRPr="00844BB8" w:rsidRDefault="00844BB8" w:rsidP="00196C81">
      <w:pPr>
        <w:jc w:val="both"/>
        <w:rPr>
          <w:rFonts w:ascii="Calibri" w:eastAsia="Times New Roman" w:hAnsi="Calibri"/>
          <w:bCs/>
          <w:color w:val="000000"/>
          <w:sz w:val="24"/>
          <w:szCs w:val="24"/>
          <w:shd w:val="clear" w:color="auto" w:fill="FFFFFF"/>
          <w:lang w:eastAsia="ru-RU"/>
        </w:rPr>
      </w:pPr>
      <w:r w:rsidRPr="00844BB8">
        <w:rPr>
          <w:rFonts w:ascii="Calibri" w:eastAsia="Times New Roman" w:hAnsi="Calibri"/>
          <w:b/>
          <w:bCs/>
          <w:color w:val="000000"/>
          <w:sz w:val="24"/>
          <w:szCs w:val="24"/>
          <w:shd w:val="clear" w:color="auto" w:fill="FFFFFF"/>
          <w:lang w:eastAsia="ru-RU"/>
        </w:rPr>
        <w:br w:type="page"/>
      </w:r>
    </w:p>
    <w:p w14:paraId="2680F9EB" w14:textId="77777777" w:rsidR="00844BB8" w:rsidRPr="00B41FEC" w:rsidRDefault="00844BB8" w:rsidP="00196C81">
      <w:pPr>
        <w:ind w:left="5670"/>
        <w:jc w:val="both"/>
        <w:rPr>
          <w:rFonts w:eastAsia="Times New Roman"/>
          <w:color w:val="000000"/>
          <w:sz w:val="26"/>
          <w:szCs w:val="26"/>
          <w:shd w:val="clear" w:color="auto" w:fill="FFFFFF"/>
          <w:lang w:eastAsia="ru-RU"/>
        </w:rPr>
      </w:pPr>
      <w:r w:rsidRPr="00B41FEC">
        <w:rPr>
          <w:rFonts w:eastAsia="Times New Roman"/>
          <w:color w:val="000000"/>
          <w:sz w:val="26"/>
          <w:szCs w:val="26"/>
          <w:shd w:val="clear" w:color="auto" w:fill="FFFFFF"/>
          <w:lang w:eastAsia="ru-RU"/>
        </w:rPr>
        <w:lastRenderedPageBreak/>
        <w:t>Приложение № 1</w:t>
      </w:r>
    </w:p>
    <w:p w14:paraId="3D00835D" w14:textId="77777777" w:rsidR="00844BB8" w:rsidRPr="00B41FEC" w:rsidRDefault="00844BB8" w:rsidP="00196C81">
      <w:pPr>
        <w:ind w:left="5670"/>
        <w:jc w:val="both"/>
        <w:rPr>
          <w:rFonts w:eastAsia="Times New Roman"/>
          <w:color w:val="000000"/>
          <w:sz w:val="26"/>
          <w:szCs w:val="26"/>
          <w:shd w:val="clear" w:color="auto" w:fill="FFFFFF"/>
          <w:lang w:eastAsia="ru-RU"/>
        </w:rPr>
      </w:pPr>
      <w:r w:rsidRPr="00B41FEC">
        <w:rPr>
          <w:rFonts w:eastAsia="Times New Roman"/>
          <w:color w:val="000000"/>
          <w:sz w:val="26"/>
          <w:szCs w:val="26"/>
          <w:shd w:val="clear" w:color="auto" w:fill="FFFFFF"/>
          <w:lang w:eastAsia="ru-RU"/>
        </w:rPr>
        <w:t>к постановлению администрации Хасанского муниципального округа</w:t>
      </w:r>
    </w:p>
    <w:p w14:paraId="57BC5C34" w14:textId="4FF6148F" w:rsidR="00844BB8" w:rsidRPr="00B41FEC" w:rsidRDefault="00844BB8" w:rsidP="00196C81">
      <w:pPr>
        <w:ind w:left="5670"/>
        <w:jc w:val="both"/>
        <w:rPr>
          <w:rFonts w:eastAsia="Times New Roman"/>
          <w:color w:val="000000"/>
          <w:sz w:val="26"/>
          <w:szCs w:val="26"/>
          <w:shd w:val="clear" w:color="auto" w:fill="FFFFFF"/>
          <w:lang w:eastAsia="ru-RU"/>
        </w:rPr>
      </w:pPr>
      <w:r w:rsidRPr="00B41FEC">
        <w:rPr>
          <w:rFonts w:eastAsia="Times New Roman"/>
          <w:color w:val="000000"/>
          <w:sz w:val="26"/>
          <w:szCs w:val="26"/>
          <w:shd w:val="clear" w:color="auto" w:fill="FFFFFF"/>
          <w:lang w:eastAsia="ru-RU"/>
        </w:rPr>
        <w:t xml:space="preserve">от 27.02.2025 г. </w:t>
      </w:r>
      <w:r w:rsidR="00B41FEC" w:rsidRPr="00B41FEC">
        <w:rPr>
          <w:rFonts w:eastAsia="Times New Roman"/>
          <w:color w:val="000000"/>
          <w:sz w:val="26"/>
          <w:szCs w:val="26"/>
          <w:shd w:val="clear" w:color="auto" w:fill="FFFFFF"/>
          <w:lang w:eastAsia="ru-RU"/>
        </w:rPr>
        <w:t>№ 335</w:t>
      </w:r>
      <w:r w:rsidRPr="00B41FEC">
        <w:rPr>
          <w:rFonts w:eastAsia="Times New Roman"/>
          <w:color w:val="000000"/>
          <w:sz w:val="26"/>
          <w:szCs w:val="26"/>
          <w:shd w:val="clear" w:color="auto" w:fill="FFFFFF"/>
          <w:lang w:eastAsia="ru-RU"/>
        </w:rPr>
        <w:t>-па</w:t>
      </w:r>
    </w:p>
    <w:p w14:paraId="702A136D" w14:textId="77777777" w:rsidR="00844BB8" w:rsidRPr="00B41FEC" w:rsidRDefault="00844BB8" w:rsidP="00196C81">
      <w:pPr>
        <w:ind w:left="5670"/>
        <w:rPr>
          <w:rFonts w:eastAsia="Times New Roman"/>
          <w:color w:val="000000"/>
          <w:sz w:val="26"/>
          <w:szCs w:val="26"/>
          <w:shd w:val="clear" w:color="auto" w:fill="FFFFFF"/>
          <w:lang w:eastAsia="ru-RU"/>
        </w:rPr>
      </w:pPr>
    </w:p>
    <w:p w14:paraId="193822F4" w14:textId="77777777" w:rsidR="00844BB8" w:rsidRPr="00B41FEC" w:rsidRDefault="00844BB8" w:rsidP="00196C81">
      <w:pPr>
        <w:suppressAutoHyphens/>
        <w:ind w:left="5664"/>
        <w:jc w:val="both"/>
        <w:rPr>
          <w:rFonts w:eastAsia="Times New Roman"/>
          <w:sz w:val="26"/>
          <w:szCs w:val="26"/>
          <w:lang w:eastAsia="ru-RU"/>
        </w:rPr>
      </w:pPr>
      <w:r w:rsidRPr="00B41FEC">
        <w:rPr>
          <w:rFonts w:eastAsia="Times New Roman"/>
          <w:sz w:val="26"/>
          <w:szCs w:val="26"/>
          <w:lang w:eastAsia="ru-RU"/>
        </w:rPr>
        <w:t xml:space="preserve">УТВЕРЖДЕНО </w:t>
      </w:r>
    </w:p>
    <w:p w14:paraId="19A1A2EA" w14:textId="77777777" w:rsidR="00844BB8" w:rsidRPr="00B41FEC" w:rsidRDefault="00844BB8" w:rsidP="00196C81">
      <w:pPr>
        <w:suppressAutoHyphens/>
        <w:ind w:left="5664"/>
        <w:jc w:val="both"/>
        <w:rPr>
          <w:rFonts w:eastAsia="Times New Roman"/>
          <w:color w:val="000000"/>
          <w:sz w:val="26"/>
          <w:szCs w:val="26"/>
          <w:shd w:val="clear" w:color="auto" w:fill="FFFFFF"/>
          <w:lang w:eastAsia="ru-RU"/>
        </w:rPr>
      </w:pPr>
      <w:r w:rsidRPr="00B41FEC">
        <w:rPr>
          <w:rFonts w:eastAsia="Times New Roman"/>
          <w:sz w:val="26"/>
          <w:szCs w:val="26"/>
          <w:lang w:eastAsia="ru-RU"/>
        </w:rPr>
        <w:t xml:space="preserve">Глава </w:t>
      </w:r>
      <w:r w:rsidRPr="00B41FEC">
        <w:rPr>
          <w:rFonts w:eastAsia="Times New Roman"/>
          <w:color w:val="000000"/>
          <w:sz w:val="26"/>
          <w:szCs w:val="26"/>
          <w:shd w:val="clear" w:color="auto" w:fill="FFFFFF"/>
          <w:lang w:eastAsia="ru-RU"/>
        </w:rPr>
        <w:t xml:space="preserve">Хасанского </w:t>
      </w:r>
    </w:p>
    <w:p w14:paraId="68F3AE4B" w14:textId="77777777" w:rsidR="00844BB8" w:rsidRPr="00B41FEC" w:rsidRDefault="00844BB8" w:rsidP="00196C81">
      <w:pPr>
        <w:suppressAutoHyphens/>
        <w:ind w:left="5664"/>
        <w:jc w:val="both"/>
        <w:rPr>
          <w:rFonts w:eastAsia="Times New Roman"/>
          <w:color w:val="000000"/>
          <w:sz w:val="26"/>
          <w:szCs w:val="26"/>
          <w:shd w:val="clear" w:color="auto" w:fill="FFFFFF"/>
          <w:lang w:eastAsia="ru-RU"/>
        </w:rPr>
      </w:pPr>
      <w:r w:rsidRPr="00B41FEC">
        <w:rPr>
          <w:rFonts w:eastAsia="Times New Roman"/>
          <w:color w:val="000000"/>
          <w:sz w:val="26"/>
          <w:szCs w:val="26"/>
          <w:shd w:val="clear" w:color="auto" w:fill="FFFFFF"/>
          <w:lang w:eastAsia="ru-RU"/>
        </w:rPr>
        <w:t xml:space="preserve">муниципального округа </w:t>
      </w:r>
    </w:p>
    <w:p w14:paraId="6772516E" w14:textId="77777777" w:rsidR="00844BB8" w:rsidRPr="00B41FEC" w:rsidRDefault="00844BB8" w:rsidP="00196C81">
      <w:pPr>
        <w:suppressAutoHyphens/>
        <w:ind w:left="5664"/>
        <w:jc w:val="both"/>
        <w:rPr>
          <w:rFonts w:eastAsia="Times New Roman"/>
          <w:color w:val="000000"/>
          <w:sz w:val="26"/>
          <w:szCs w:val="26"/>
          <w:shd w:val="clear" w:color="auto" w:fill="FFFFFF"/>
          <w:lang w:eastAsia="ru-RU"/>
        </w:rPr>
      </w:pPr>
      <w:r w:rsidRPr="00B41FEC">
        <w:rPr>
          <w:rFonts w:eastAsia="Times New Roman"/>
          <w:color w:val="000000"/>
          <w:sz w:val="26"/>
          <w:szCs w:val="26"/>
          <w:shd w:val="clear" w:color="auto" w:fill="FFFFFF"/>
          <w:lang w:eastAsia="ru-RU"/>
        </w:rPr>
        <w:t>__________________И.В. Степанов</w:t>
      </w:r>
    </w:p>
    <w:p w14:paraId="27AACF2A" w14:textId="77777777" w:rsidR="00844BB8" w:rsidRPr="00B41FEC" w:rsidRDefault="00844BB8" w:rsidP="00196C81">
      <w:pPr>
        <w:suppressAutoHyphens/>
        <w:jc w:val="right"/>
        <w:rPr>
          <w:rFonts w:eastAsia="Times New Roman"/>
          <w:sz w:val="26"/>
          <w:szCs w:val="26"/>
          <w:lang w:eastAsia="zh-CN"/>
        </w:rPr>
      </w:pPr>
    </w:p>
    <w:p w14:paraId="780E18CA" w14:textId="77777777" w:rsidR="00844BB8" w:rsidRPr="00B41FEC" w:rsidRDefault="00844BB8" w:rsidP="00196C81">
      <w:pPr>
        <w:jc w:val="center"/>
        <w:rPr>
          <w:rFonts w:eastAsia="Times New Roman"/>
          <w:color w:val="000000"/>
          <w:sz w:val="26"/>
          <w:szCs w:val="26"/>
          <w:shd w:val="clear" w:color="auto" w:fill="FFFFFF"/>
          <w:lang w:eastAsia="ru-RU"/>
        </w:rPr>
      </w:pPr>
    </w:p>
    <w:p w14:paraId="4FD9E30F" w14:textId="77777777" w:rsidR="00844BB8" w:rsidRPr="00B41FEC" w:rsidRDefault="00844BB8" w:rsidP="00B41FEC">
      <w:pPr>
        <w:keepNext/>
        <w:widowControl w:val="0"/>
        <w:shd w:val="clear" w:color="auto" w:fill="FFFFFF"/>
        <w:autoSpaceDE w:val="0"/>
        <w:autoSpaceDN w:val="0"/>
        <w:adjustRightInd w:val="0"/>
        <w:ind w:left="715" w:right="24"/>
        <w:jc w:val="center"/>
        <w:rPr>
          <w:rFonts w:eastAsia="Times New Roman"/>
          <w:color w:val="000000"/>
          <w:spacing w:val="3"/>
          <w:sz w:val="26"/>
          <w:szCs w:val="26"/>
          <w:shd w:val="clear" w:color="auto" w:fill="FFFFFF"/>
          <w:lang w:eastAsia="ru-RU"/>
        </w:rPr>
      </w:pPr>
      <w:r w:rsidRPr="00B41FEC">
        <w:rPr>
          <w:rFonts w:eastAsia="Times New Roman"/>
          <w:color w:val="000000"/>
          <w:spacing w:val="3"/>
          <w:sz w:val="26"/>
          <w:szCs w:val="26"/>
          <w:shd w:val="clear" w:color="auto" w:fill="FFFFFF"/>
          <w:lang w:eastAsia="ru-RU"/>
        </w:rPr>
        <w:t>Конкурсная документация</w:t>
      </w:r>
    </w:p>
    <w:p w14:paraId="74E8A304" w14:textId="77777777" w:rsidR="00844BB8" w:rsidRPr="00B41FEC" w:rsidRDefault="00844BB8" w:rsidP="00196C81">
      <w:pPr>
        <w:jc w:val="center"/>
        <w:rPr>
          <w:rFonts w:eastAsia="Times New Roman"/>
          <w:color w:val="000000"/>
          <w:sz w:val="26"/>
          <w:szCs w:val="26"/>
          <w:shd w:val="clear" w:color="auto" w:fill="FFFFFF"/>
          <w:lang w:eastAsia="ru-RU"/>
        </w:rPr>
      </w:pPr>
      <w:r w:rsidRPr="00B41FEC">
        <w:rPr>
          <w:rFonts w:eastAsia="Times New Roman"/>
          <w:color w:val="000000"/>
          <w:sz w:val="26"/>
          <w:szCs w:val="26"/>
          <w:shd w:val="clear" w:color="auto" w:fill="FFFFFF"/>
          <w:lang w:eastAsia="ru-RU"/>
        </w:rPr>
        <w:t xml:space="preserve">открытого конкурса </w:t>
      </w:r>
      <w:bookmarkStart w:id="1" w:name="_Hlk189121644"/>
      <w:r w:rsidRPr="00B41FEC">
        <w:rPr>
          <w:rFonts w:eastAsia="Times New Roman"/>
          <w:color w:val="000000"/>
          <w:sz w:val="26"/>
          <w:szCs w:val="26"/>
          <w:shd w:val="clear" w:color="auto" w:fill="FFFFFF"/>
          <w:lang w:eastAsia="ru-RU"/>
        </w:rPr>
        <w:t>по отбору управляющих организаций на право заключения договоров управления многоквартирными домами в отношении общего имущества собственников помещений в многоквартирных домах, расположенных на территории Хасанского муниципального округа</w:t>
      </w:r>
      <w:bookmarkEnd w:id="1"/>
      <w:r w:rsidRPr="00B41FEC">
        <w:rPr>
          <w:rFonts w:eastAsia="Times New Roman"/>
          <w:color w:val="000000"/>
          <w:sz w:val="26"/>
          <w:szCs w:val="26"/>
          <w:shd w:val="clear" w:color="auto" w:fill="FFFFFF"/>
          <w:lang w:eastAsia="ru-RU"/>
        </w:rPr>
        <w:t xml:space="preserve"> </w:t>
      </w:r>
    </w:p>
    <w:p w14:paraId="1BC2D83A" w14:textId="77777777" w:rsidR="00844BB8" w:rsidRPr="00B41FEC" w:rsidRDefault="00844BB8" w:rsidP="00196C81">
      <w:pPr>
        <w:jc w:val="center"/>
        <w:rPr>
          <w:rFonts w:ascii="Calibri" w:eastAsia="Times New Roman" w:hAnsi="Calibri"/>
          <w:color w:val="000000"/>
          <w:sz w:val="26"/>
          <w:szCs w:val="26"/>
          <w:shd w:val="clear" w:color="auto" w:fill="FFFFFF"/>
          <w:lang w:eastAsia="ru-RU"/>
        </w:rPr>
      </w:pPr>
    </w:p>
    <w:p w14:paraId="1CEDE1A5" w14:textId="77777777" w:rsidR="00844BB8" w:rsidRPr="00B41FEC" w:rsidRDefault="00844BB8" w:rsidP="00196C81">
      <w:pPr>
        <w:jc w:val="center"/>
        <w:rPr>
          <w:rFonts w:ascii="Calibri" w:eastAsia="Times New Roman" w:hAnsi="Calibri"/>
          <w:sz w:val="26"/>
          <w:szCs w:val="26"/>
          <w:lang w:eastAsia="ru-RU"/>
        </w:rPr>
      </w:pPr>
      <w:bookmarkStart w:id="2" w:name="_Hlk189056246"/>
      <w:r w:rsidRPr="00B41FEC">
        <w:rPr>
          <w:rFonts w:eastAsia="Times New Roman"/>
          <w:sz w:val="26"/>
          <w:szCs w:val="26"/>
          <w:lang w:eastAsia="ru-RU"/>
        </w:rPr>
        <w:t>ЛОТ №1:</w:t>
      </w:r>
    </w:p>
    <w:p w14:paraId="6CF62FBC" w14:textId="77777777" w:rsidR="00844BB8" w:rsidRPr="00B41FEC" w:rsidRDefault="00844BB8" w:rsidP="00196C81">
      <w:pPr>
        <w:jc w:val="center"/>
        <w:rPr>
          <w:rFonts w:eastAsia="Times New Roman"/>
          <w:sz w:val="26"/>
          <w:szCs w:val="26"/>
          <w:lang w:eastAsia="ru-RU"/>
        </w:rPr>
      </w:pPr>
    </w:p>
    <w:p w14:paraId="3B92335D" w14:textId="77777777" w:rsidR="00844BB8" w:rsidRPr="00B41FEC" w:rsidRDefault="00844BB8" w:rsidP="00196C81">
      <w:pPr>
        <w:jc w:val="both"/>
        <w:rPr>
          <w:rFonts w:eastAsia="Times New Roman"/>
          <w:sz w:val="26"/>
          <w:szCs w:val="26"/>
          <w:lang w:eastAsia="ru-RU"/>
        </w:rPr>
      </w:pPr>
      <w:r w:rsidRPr="00B41FEC">
        <w:rPr>
          <w:rFonts w:eastAsia="Times New Roman"/>
          <w:sz w:val="26"/>
          <w:szCs w:val="26"/>
          <w:lang w:eastAsia="ru-RU"/>
        </w:rPr>
        <w:t>- с. Перевозная, Хасанский МО, ул. Строительная дом 1</w:t>
      </w:r>
    </w:p>
    <w:p w14:paraId="72C93832" w14:textId="77777777" w:rsidR="00844BB8" w:rsidRPr="00B41FEC" w:rsidRDefault="00844BB8" w:rsidP="00196C81">
      <w:pPr>
        <w:jc w:val="both"/>
        <w:rPr>
          <w:rFonts w:eastAsia="Times New Roman"/>
          <w:sz w:val="26"/>
          <w:szCs w:val="26"/>
          <w:lang w:eastAsia="ru-RU"/>
        </w:rPr>
      </w:pPr>
    </w:p>
    <w:p w14:paraId="2C7DC5F5" w14:textId="77777777" w:rsidR="00844BB8" w:rsidRPr="00B41FEC" w:rsidRDefault="00844BB8" w:rsidP="00196C81">
      <w:pPr>
        <w:jc w:val="center"/>
        <w:rPr>
          <w:rFonts w:eastAsia="Times New Roman"/>
          <w:sz w:val="26"/>
          <w:szCs w:val="26"/>
          <w:lang w:eastAsia="ru-RU"/>
        </w:rPr>
      </w:pPr>
      <w:r w:rsidRPr="00B41FEC">
        <w:rPr>
          <w:rFonts w:eastAsia="Times New Roman"/>
          <w:sz w:val="26"/>
          <w:szCs w:val="26"/>
          <w:lang w:eastAsia="ru-RU"/>
        </w:rPr>
        <w:t>ЛОТ №2:</w:t>
      </w:r>
    </w:p>
    <w:p w14:paraId="70202224" w14:textId="77777777" w:rsidR="00844BB8" w:rsidRPr="00B41FEC" w:rsidRDefault="00844BB8" w:rsidP="00196C81">
      <w:pPr>
        <w:jc w:val="center"/>
        <w:rPr>
          <w:rFonts w:eastAsia="Times New Roman"/>
          <w:sz w:val="26"/>
          <w:szCs w:val="26"/>
          <w:lang w:eastAsia="ru-RU"/>
        </w:rPr>
      </w:pPr>
    </w:p>
    <w:p w14:paraId="1BCAACA0" w14:textId="77777777" w:rsidR="00844BB8" w:rsidRPr="00B41FEC" w:rsidRDefault="00844BB8" w:rsidP="00196C81">
      <w:pPr>
        <w:jc w:val="both"/>
        <w:rPr>
          <w:rFonts w:eastAsia="Times New Roman"/>
          <w:sz w:val="26"/>
          <w:szCs w:val="26"/>
          <w:lang w:eastAsia="ru-RU"/>
        </w:rPr>
      </w:pPr>
      <w:r w:rsidRPr="00B41FEC">
        <w:rPr>
          <w:rFonts w:eastAsia="Times New Roman"/>
          <w:sz w:val="26"/>
          <w:szCs w:val="26"/>
          <w:lang w:eastAsia="ru-RU"/>
        </w:rPr>
        <w:t xml:space="preserve">- с. </w:t>
      </w:r>
      <w:proofErr w:type="spellStart"/>
      <w:r w:rsidRPr="00B41FEC">
        <w:rPr>
          <w:rFonts w:eastAsia="Times New Roman"/>
          <w:sz w:val="26"/>
          <w:szCs w:val="26"/>
          <w:lang w:eastAsia="ru-RU"/>
        </w:rPr>
        <w:t>Безверхово</w:t>
      </w:r>
      <w:proofErr w:type="spellEnd"/>
      <w:r w:rsidRPr="00B41FEC">
        <w:rPr>
          <w:rFonts w:eastAsia="Times New Roman"/>
          <w:sz w:val="26"/>
          <w:szCs w:val="26"/>
          <w:lang w:eastAsia="ru-RU"/>
        </w:rPr>
        <w:t xml:space="preserve">, Хасанский МО, ул. Комарова дом 2 </w:t>
      </w:r>
    </w:p>
    <w:p w14:paraId="494D3F2E" w14:textId="77777777" w:rsidR="00844BB8" w:rsidRPr="00B41FEC" w:rsidRDefault="00844BB8" w:rsidP="00196C81">
      <w:pPr>
        <w:jc w:val="both"/>
        <w:rPr>
          <w:rFonts w:eastAsia="Times New Roman"/>
          <w:sz w:val="26"/>
          <w:szCs w:val="26"/>
          <w:lang w:eastAsia="ru-RU"/>
        </w:rPr>
      </w:pPr>
      <w:r w:rsidRPr="00B41FEC">
        <w:rPr>
          <w:rFonts w:eastAsia="Times New Roman"/>
          <w:sz w:val="26"/>
          <w:szCs w:val="26"/>
          <w:lang w:eastAsia="ru-RU"/>
        </w:rPr>
        <w:t xml:space="preserve">- с. </w:t>
      </w:r>
      <w:proofErr w:type="spellStart"/>
      <w:r w:rsidRPr="00B41FEC">
        <w:rPr>
          <w:rFonts w:eastAsia="Times New Roman"/>
          <w:sz w:val="26"/>
          <w:szCs w:val="26"/>
          <w:lang w:eastAsia="ru-RU"/>
        </w:rPr>
        <w:t>Безверхово</w:t>
      </w:r>
      <w:proofErr w:type="spellEnd"/>
      <w:r w:rsidRPr="00B41FEC">
        <w:rPr>
          <w:rFonts w:eastAsia="Times New Roman"/>
          <w:sz w:val="26"/>
          <w:szCs w:val="26"/>
          <w:lang w:eastAsia="ru-RU"/>
        </w:rPr>
        <w:t xml:space="preserve">, Хасанский МО, ул. Октябрьская дома – 74,76,78а </w:t>
      </w:r>
    </w:p>
    <w:p w14:paraId="337DA55F" w14:textId="77777777" w:rsidR="00844BB8" w:rsidRPr="00B41FEC" w:rsidRDefault="00844BB8" w:rsidP="00196C81">
      <w:pPr>
        <w:jc w:val="both"/>
        <w:rPr>
          <w:rFonts w:eastAsia="Times New Roman"/>
          <w:sz w:val="26"/>
          <w:szCs w:val="26"/>
          <w:lang w:eastAsia="ru-RU"/>
        </w:rPr>
      </w:pPr>
    </w:p>
    <w:p w14:paraId="763E094C" w14:textId="77777777" w:rsidR="00844BB8" w:rsidRPr="00B41FEC" w:rsidRDefault="00844BB8" w:rsidP="00196C81">
      <w:pPr>
        <w:jc w:val="center"/>
        <w:rPr>
          <w:rFonts w:eastAsia="Times New Roman"/>
          <w:sz w:val="26"/>
          <w:szCs w:val="26"/>
          <w:lang w:eastAsia="ru-RU"/>
        </w:rPr>
      </w:pPr>
      <w:r w:rsidRPr="00B41FEC">
        <w:rPr>
          <w:rFonts w:eastAsia="Times New Roman"/>
          <w:sz w:val="26"/>
          <w:szCs w:val="26"/>
          <w:lang w:eastAsia="ru-RU"/>
        </w:rPr>
        <w:t>ЛОТ №3:</w:t>
      </w:r>
    </w:p>
    <w:p w14:paraId="44F79601" w14:textId="77777777" w:rsidR="00844BB8" w:rsidRPr="00B41FEC" w:rsidRDefault="00844BB8" w:rsidP="00196C81">
      <w:pPr>
        <w:jc w:val="center"/>
        <w:rPr>
          <w:rFonts w:eastAsia="Times New Roman"/>
          <w:sz w:val="26"/>
          <w:szCs w:val="26"/>
          <w:lang w:eastAsia="ru-RU"/>
        </w:rPr>
      </w:pPr>
    </w:p>
    <w:p w14:paraId="694285B1" w14:textId="77777777" w:rsidR="00844BB8" w:rsidRPr="00B41FEC" w:rsidRDefault="00844BB8" w:rsidP="00196C81">
      <w:pPr>
        <w:jc w:val="both"/>
        <w:rPr>
          <w:rFonts w:eastAsia="Times New Roman"/>
          <w:sz w:val="26"/>
          <w:szCs w:val="26"/>
          <w:lang w:eastAsia="ru-RU"/>
        </w:rPr>
      </w:pPr>
      <w:r w:rsidRPr="00B41FEC">
        <w:rPr>
          <w:rFonts w:eastAsia="Times New Roman"/>
          <w:sz w:val="26"/>
          <w:szCs w:val="26"/>
          <w:lang w:eastAsia="ru-RU"/>
        </w:rPr>
        <w:t xml:space="preserve">- с. Барабаш, Хасанский МО, ул. Лазо дом 12, </w:t>
      </w:r>
    </w:p>
    <w:p w14:paraId="380FD5A1" w14:textId="77777777" w:rsidR="00844BB8" w:rsidRPr="00B41FEC" w:rsidRDefault="00844BB8" w:rsidP="00196C81">
      <w:pPr>
        <w:jc w:val="both"/>
        <w:rPr>
          <w:rFonts w:eastAsia="Times New Roman"/>
          <w:sz w:val="26"/>
          <w:szCs w:val="26"/>
          <w:lang w:eastAsia="ru-RU"/>
        </w:rPr>
      </w:pPr>
      <w:r w:rsidRPr="00B41FEC">
        <w:rPr>
          <w:rFonts w:eastAsia="Times New Roman"/>
          <w:sz w:val="26"/>
          <w:szCs w:val="26"/>
          <w:lang w:eastAsia="ru-RU"/>
        </w:rPr>
        <w:t xml:space="preserve">- с. Барабаш, Хасанский МО, ул. Центральная дома - 5,7,9,11, </w:t>
      </w:r>
    </w:p>
    <w:p w14:paraId="528364C4" w14:textId="77777777" w:rsidR="00844BB8" w:rsidRPr="00B41FEC" w:rsidRDefault="00844BB8" w:rsidP="00196C81">
      <w:pPr>
        <w:jc w:val="both"/>
        <w:rPr>
          <w:rFonts w:eastAsia="Times New Roman"/>
          <w:sz w:val="26"/>
          <w:szCs w:val="26"/>
          <w:lang w:eastAsia="ru-RU"/>
        </w:rPr>
      </w:pPr>
      <w:r w:rsidRPr="00B41FEC">
        <w:rPr>
          <w:rFonts w:eastAsia="Times New Roman"/>
          <w:sz w:val="26"/>
          <w:szCs w:val="26"/>
          <w:lang w:eastAsia="ru-RU"/>
        </w:rPr>
        <w:t xml:space="preserve">- с. Барабаш, Хасанский МО, ул. Гвардейская дома - 2,4,6,8,15,16, </w:t>
      </w:r>
    </w:p>
    <w:p w14:paraId="15BDA6E5" w14:textId="77777777" w:rsidR="00844BB8" w:rsidRPr="00B41FEC" w:rsidRDefault="00844BB8" w:rsidP="00196C81">
      <w:pPr>
        <w:jc w:val="both"/>
        <w:rPr>
          <w:rFonts w:eastAsia="Times New Roman"/>
          <w:sz w:val="26"/>
          <w:szCs w:val="26"/>
          <w:lang w:eastAsia="ru-RU"/>
        </w:rPr>
      </w:pPr>
      <w:r w:rsidRPr="00B41FEC">
        <w:rPr>
          <w:rFonts w:eastAsia="Times New Roman"/>
          <w:sz w:val="26"/>
          <w:szCs w:val="26"/>
          <w:lang w:eastAsia="ru-RU"/>
        </w:rPr>
        <w:t xml:space="preserve">- с. Барабаш, Хасанский МО, ул. Рыбозавод дом 10, </w:t>
      </w:r>
    </w:p>
    <w:p w14:paraId="27B8640D" w14:textId="77777777" w:rsidR="00844BB8" w:rsidRPr="00B41FEC" w:rsidRDefault="00844BB8" w:rsidP="00196C81">
      <w:pPr>
        <w:jc w:val="both"/>
        <w:rPr>
          <w:rFonts w:eastAsia="Times New Roman"/>
          <w:sz w:val="26"/>
          <w:szCs w:val="26"/>
          <w:lang w:eastAsia="ru-RU"/>
        </w:rPr>
      </w:pPr>
      <w:r w:rsidRPr="00B41FEC">
        <w:rPr>
          <w:rFonts w:eastAsia="Times New Roman"/>
          <w:sz w:val="26"/>
          <w:szCs w:val="26"/>
          <w:lang w:eastAsia="ru-RU"/>
        </w:rPr>
        <w:t xml:space="preserve">- с. Барабаш, Хасанский МО, ул. Парковая дом 19, </w:t>
      </w:r>
    </w:p>
    <w:p w14:paraId="67E31DCA" w14:textId="77777777" w:rsidR="00844BB8" w:rsidRPr="00B41FEC" w:rsidRDefault="00844BB8" w:rsidP="00196C81">
      <w:pPr>
        <w:jc w:val="both"/>
        <w:rPr>
          <w:rFonts w:eastAsia="Times New Roman"/>
          <w:sz w:val="26"/>
          <w:szCs w:val="26"/>
          <w:lang w:eastAsia="ru-RU"/>
        </w:rPr>
      </w:pPr>
      <w:r w:rsidRPr="00B41FEC">
        <w:rPr>
          <w:rFonts w:eastAsia="Times New Roman"/>
          <w:sz w:val="26"/>
          <w:szCs w:val="26"/>
          <w:lang w:eastAsia="ru-RU"/>
        </w:rPr>
        <w:t>- с. Барабаш, Хасанский МО, ул. Школьная дом 4</w:t>
      </w:r>
    </w:p>
    <w:p w14:paraId="0EFAAAC6" w14:textId="77777777" w:rsidR="00844BB8" w:rsidRPr="00B41FEC" w:rsidRDefault="00844BB8" w:rsidP="00196C81">
      <w:pPr>
        <w:jc w:val="both"/>
        <w:rPr>
          <w:rFonts w:eastAsia="Times New Roman"/>
          <w:sz w:val="26"/>
          <w:szCs w:val="26"/>
          <w:lang w:eastAsia="ru-RU"/>
        </w:rPr>
      </w:pPr>
    </w:p>
    <w:p w14:paraId="41761FFB" w14:textId="77777777" w:rsidR="00844BB8" w:rsidRPr="00B41FEC" w:rsidRDefault="00844BB8" w:rsidP="00196C81">
      <w:pPr>
        <w:jc w:val="center"/>
        <w:rPr>
          <w:rFonts w:eastAsia="Times New Roman"/>
          <w:sz w:val="26"/>
          <w:szCs w:val="26"/>
          <w:lang w:eastAsia="ru-RU"/>
        </w:rPr>
      </w:pPr>
      <w:r w:rsidRPr="00B41FEC">
        <w:rPr>
          <w:rFonts w:eastAsia="Times New Roman"/>
          <w:sz w:val="26"/>
          <w:szCs w:val="26"/>
          <w:lang w:eastAsia="ru-RU"/>
        </w:rPr>
        <w:t>ЛОТ №4:</w:t>
      </w:r>
    </w:p>
    <w:p w14:paraId="6BB5C6E8" w14:textId="77777777" w:rsidR="00844BB8" w:rsidRPr="00B41FEC" w:rsidRDefault="00844BB8" w:rsidP="00196C81">
      <w:pPr>
        <w:jc w:val="center"/>
        <w:rPr>
          <w:rFonts w:eastAsia="Times New Roman"/>
          <w:sz w:val="26"/>
          <w:szCs w:val="26"/>
          <w:lang w:eastAsia="ru-RU"/>
        </w:rPr>
      </w:pPr>
    </w:p>
    <w:p w14:paraId="379CB39C" w14:textId="77777777" w:rsidR="00844BB8" w:rsidRPr="00B41FEC" w:rsidRDefault="00844BB8" w:rsidP="00196C81">
      <w:pPr>
        <w:jc w:val="both"/>
        <w:rPr>
          <w:rFonts w:eastAsia="Times New Roman"/>
          <w:sz w:val="26"/>
          <w:szCs w:val="26"/>
          <w:lang w:eastAsia="ru-RU"/>
        </w:rPr>
      </w:pPr>
      <w:r w:rsidRPr="00B41FEC">
        <w:rPr>
          <w:rFonts w:eastAsia="Times New Roman"/>
          <w:sz w:val="26"/>
          <w:szCs w:val="26"/>
          <w:lang w:eastAsia="ru-RU"/>
        </w:rPr>
        <w:t xml:space="preserve">- с. </w:t>
      </w:r>
      <w:proofErr w:type="spellStart"/>
      <w:r w:rsidRPr="00B41FEC">
        <w:rPr>
          <w:rFonts w:eastAsia="Times New Roman"/>
          <w:sz w:val="26"/>
          <w:szCs w:val="26"/>
          <w:lang w:eastAsia="ru-RU"/>
        </w:rPr>
        <w:t>Занадворовка</w:t>
      </w:r>
      <w:proofErr w:type="spellEnd"/>
      <w:r w:rsidRPr="00B41FEC">
        <w:rPr>
          <w:rFonts w:eastAsia="Times New Roman"/>
          <w:sz w:val="26"/>
          <w:szCs w:val="26"/>
          <w:lang w:eastAsia="ru-RU"/>
        </w:rPr>
        <w:t xml:space="preserve">, Хасанский МО, ул. Гвардейская дома - 49,204,  </w:t>
      </w:r>
    </w:p>
    <w:p w14:paraId="11A32EEF" w14:textId="77777777" w:rsidR="00844BB8" w:rsidRPr="00B41FEC" w:rsidRDefault="00844BB8" w:rsidP="00196C81">
      <w:pPr>
        <w:jc w:val="both"/>
        <w:rPr>
          <w:rFonts w:eastAsia="Times New Roman"/>
          <w:sz w:val="26"/>
          <w:szCs w:val="26"/>
          <w:lang w:eastAsia="ru-RU"/>
        </w:rPr>
      </w:pPr>
      <w:r w:rsidRPr="00B41FEC">
        <w:rPr>
          <w:rFonts w:eastAsia="Times New Roman"/>
          <w:sz w:val="26"/>
          <w:szCs w:val="26"/>
          <w:lang w:eastAsia="ru-RU"/>
        </w:rPr>
        <w:t xml:space="preserve">- с. </w:t>
      </w:r>
      <w:proofErr w:type="spellStart"/>
      <w:r w:rsidRPr="00B41FEC">
        <w:rPr>
          <w:rFonts w:eastAsia="Times New Roman"/>
          <w:sz w:val="26"/>
          <w:szCs w:val="26"/>
          <w:lang w:eastAsia="ru-RU"/>
        </w:rPr>
        <w:t>Занадворовка</w:t>
      </w:r>
      <w:proofErr w:type="spellEnd"/>
      <w:r w:rsidRPr="00B41FEC">
        <w:rPr>
          <w:rFonts w:eastAsia="Times New Roman"/>
          <w:sz w:val="26"/>
          <w:szCs w:val="26"/>
          <w:lang w:eastAsia="ru-RU"/>
        </w:rPr>
        <w:t>, Хасанский МО ул. Гарнизонная дома - 237, 59, 63, 70, 71, 73, 74,75</w:t>
      </w:r>
    </w:p>
    <w:p w14:paraId="3C4C3056" w14:textId="77777777" w:rsidR="00844BB8" w:rsidRPr="00B41FEC" w:rsidRDefault="00844BB8" w:rsidP="00196C81">
      <w:pPr>
        <w:jc w:val="both"/>
        <w:rPr>
          <w:rFonts w:eastAsia="Times New Roman"/>
          <w:sz w:val="26"/>
          <w:szCs w:val="26"/>
          <w:lang w:eastAsia="ru-RU"/>
        </w:rPr>
      </w:pPr>
    </w:p>
    <w:p w14:paraId="51E71ED8" w14:textId="77777777" w:rsidR="00844BB8" w:rsidRPr="00B41FEC" w:rsidRDefault="00844BB8" w:rsidP="00196C81">
      <w:pPr>
        <w:jc w:val="center"/>
        <w:rPr>
          <w:rFonts w:eastAsia="Times New Roman"/>
          <w:sz w:val="26"/>
          <w:szCs w:val="26"/>
          <w:lang w:eastAsia="ru-RU"/>
        </w:rPr>
      </w:pPr>
      <w:r w:rsidRPr="00B41FEC">
        <w:rPr>
          <w:rFonts w:eastAsia="Times New Roman"/>
          <w:sz w:val="26"/>
          <w:szCs w:val="26"/>
          <w:lang w:eastAsia="ru-RU"/>
        </w:rPr>
        <w:t>ЛОТ №5:</w:t>
      </w:r>
    </w:p>
    <w:p w14:paraId="2A9728E0" w14:textId="77777777" w:rsidR="00844BB8" w:rsidRPr="00B41FEC" w:rsidRDefault="00844BB8" w:rsidP="00196C81">
      <w:pPr>
        <w:jc w:val="center"/>
        <w:rPr>
          <w:rFonts w:eastAsia="Times New Roman"/>
          <w:sz w:val="26"/>
          <w:szCs w:val="26"/>
          <w:lang w:eastAsia="ru-RU"/>
        </w:rPr>
      </w:pPr>
    </w:p>
    <w:p w14:paraId="0407DC24" w14:textId="77777777" w:rsidR="00844BB8" w:rsidRPr="00B41FEC" w:rsidRDefault="00844BB8" w:rsidP="00196C81">
      <w:pPr>
        <w:jc w:val="both"/>
        <w:rPr>
          <w:rFonts w:eastAsia="Times New Roman"/>
          <w:sz w:val="26"/>
          <w:szCs w:val="26"/>
          <w:lang w:eastAsia="ru-RU"/>
        </w:rPr>
      </w:pPr>
      <w:r w:rsidRPr="00B41FEC">
        <w:rPr>
          <w:rFonts w:eastAsia="Times New Roman"/>
          <w:sz w:val="26"/>
          <w:szCs w:val="26"/>
          <w:lang w:eastAsia="ru-RU"/>
        </w:rPr>
        <w:t xml:space="preserve">- </w:t>
      </w:r>
      <w:proofErr w:type="spellStart"/>
      <w:r w:rsidRPr="00B41FEC">
        <w:rPr>
          <w:rFonts w:eastAsia="Times New Roman"/>
          <w:sz w:val="26"/>
          <w:szCs w:val="26"/>
          <w:lang w:eastAsia="ru-RU"/>
        </w:rPr>
        <w:t>пгт</w:t>
      </w:r>
      <w:proofErr w:type="spellEnd"/>
      <w:r w:rsidRPr="00B41FEC">
        <w:rPr>
          <w:rFonts w:eastAsia="Times New Roman"/>
          <w:sz w:val="26"/>
          <w:szCs w:val="26"/>
          <w:lang w:eastAsia="ru-RU"/>
        </w:rPr>
        <w:t>. Приморский, Хасанский МО, ул. Молодежная дома - 6,6а,9,10,13,14,15,19,</w:t>
      </w:r>
    </w:p>
    <w:p w14:paraId="3C94FE7C" w14:textId="77777777" w:rsidR="00844BB8" w:rsidRPr="00B41FEC" w:rsidRDefault="00844BB8" w:rsidP="00196C81">
      <w:pPr>
        <w:jc w:val="both"/>
        <w:rPr>
          <w:rFonts w:ascii="Calibri" w:eastAsia="Times New Roman" w:hAnsi="Calibri"/>
          <w:sz w:val="26"/>
          <w:szCs w:val="26"/>
          <w:lang w:eastAsia="ru-RU"/>
        </w:rPr>
      </w:pPr>
      <w:r w:rsidRPr="00B41FEC">
        <w:rPr>
          <w:rFonts w:eastAsia="Times New Roman"/>
          <w:sz w:val="26"/>
          <w:szCs w:val="26"/>
          <w:lang w:eastAsia="ru-RU"/>
        </w:rPr>
        <w:t xml:space="preserve">- </w:t>
      </w:r>
      <w:proofErr w:type="spellStart"/>
      <w:r w:rsidRPr="00B41FEC">
        <w:rPr>
          <w:rFonts w:eastAsia="Times New Roman"/>
          <w:sz w:val="26"/>
          <w:szCs w:val="26"/>
          <w:lang w:eastAsia="ru-RU"/>
        </w:rPr>
        <w:t>пгт</w:t>
      </w:r>
      <w:proofErr w:type="spellEnd"/>
      <w:r w:rsidRPr="00B41FEC">
        <w:rPr>
          <w:rFonts w:eastAsia="Times New Roman"/>
          <w:sz w:val="26"/>
          <w:szCs w:val="26"/>
          <w:lang w:eastAsia="ru-RU"/>
        </w:rPr>
        <w:t>. Приморский, Хасанский МО ул. Центральная дома 64,66</w:t>
      </w:r>
      <w:bookmarkEnd w:id="2"/>
    </w:p>
    <w:p w14:paraId="4E89E1F3" w14:textId="445F87A2" w:rsidR="00844BB8" w:rsidRPr="00B41FEC" w:rsidRDefault="00844BB8" w:rsidP="00196C81">
      <w:pPr>
        <w:tabs>
          <w:tab w:val="left" w:pos="9496"/>
        </w:tabs>
        <w:ind w:firstLine="708"/>
        <w:jc w:val="center"/>
        <w:rPr>
          <w:rFonts w:eastAsia="Times New Roman"/>
          <w:sz w:val="26"/>
          <w:szCs w:val="26"/>
          <w:lang w:eastAsia="ru-RU"/>
        </w:rPr>
      </w:pPr>
    </w:p>
    <w:p w14:paraId="1AAE03BE" w14:textId="2E7F9768" w:rsidR="00844BB8" w:rsidRDefault="00844BB8" w:rsidP="00196C81">
      <w:pPr>
        <w:keepNext/>
        <w:widowControl w:val="0"/>
        <w:numPr>
          <w:ilvl w:val="0"/>
          <w:numId w:val="33"/>
        </w:numPr>
        <w:shd w:val="clear" w:color="auto" w:fill="FFFFFF"/>
        <w:autoSpaceDE w:val="0"/>
        <w:autoSpaceDN w:val="0"/>
        <w:adjustRightInd w:val="0"/>
        <w:ind w:right="24"/>
        <w:jc w:val="center"/>
        <w:rPr>
          <w:rFonts w:eastAsia="Times New Roman"/>
          <w:b/>
          <w:color w:val="000000"/>
          <w:spacing w:val="3"/>
          <w:sz w:val="26"/>
          <w:szCs w:val="26"/>
          <w:lang w:eastAsia="ru-RU"/>
        </w:rPr>
      </w:pPr>
      <w:r w:rsidRPr="00B41FEC">
        <w:rPr>
          <w:rFonts w:eastAsia="Times New Roman"/>
          <w:b/>
          <w:color w:val="000000"/>
          <w:spacing w:val="3"/>
          <w:sz w:val="26"/>
          <w:szCs w:val="26"/>
          <w:lang w:eastAsia="ru-RU"/>
        </w:rPr>
        <w:t>Общие сведения о конкурсе</w:t>
      </w:r>
    </w:p>
    <w:p w14:paraId="6FE03902" w14:textId="77777777" w:rsidR="00B41FEC" w:rsidRPr="00B41FEC" w:rsidRDefault="00B41FEC" w:rsidP="00B41FEC">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20D2490C" w14:textId="77777777" w:rsidR="00844BB8" w:rsidRPr="00B41FEC" w:rsidRDefault="00844BB8" w:rsidP="00196C81">
      <w:pPr>
        <w:numPr>
          <w:ilvl w:val="1"/>
          <w:numId w:val="33"/>
        </w:numPr>
        <w:tabs>
          <w:tab w:val="left" w:pos="1134"/>
          <w:tab w:val="left" w:pos="9496"/>
        </w:tabs>
        <w:ind w:left="0" w:firstLine="710"/>
        <w:jc w:val="both"/>
        <w:rPr>
          <w:rFonts w:eastAsia="Calibri"/>
          <w:sz w:val="26"/>
          <w:szCs w:val="26"/>
          <w:lang w:eastAsia="en-US"/>
        </w:rPr>
      </w:pPr>
      <w:r w:rsidRPr="00B41FEC">
        <w:rPr>
          <w:rFonts w:eastAsia="Calibri"/>
          <w:color w:val="000000"/>
          <w:sz w:val="26"/>
          <w:szCs w:val="26"/>
          <w:lang w:eastAsia="en-US"/>
        </w:rPr>
        <w:t xml:space="preserve">Настоящая конкурсная документация разработана в соответствии с   постановлением Правительства Российской Федерации № 75 от 06 февраля 2006 г. «О порядке проведения органом местного самоуправления открытого конкурса по отбору управляющей </w:t>
      </w:r>
      <w:r w:rsidRPr="00B41FEC">
        <w:rPr>
          <w:rFonts w:eastAsia="Calibri"/>
          <w:color w:val="000000"/>
          <w:sz w:val="26"/>
          <w:szCs w:val="26"/>
          <w:lang w:eastAsia="en-US"/>
        </w:rPr>
        <w:lastRenderedPageBreak/>
        <w:t>организации для управления многоквартирным домом» и устанавливает порядок организации и проведения открытого конкурса по отбору управляющей организации для управления многоквартирным домом на территории Хасанского муниципального округа.</w:t>
      </w:r>
    </w:p>
    <w:p w14:paraId="3E490D9A" w14:textId="77777777" w:rsidR="00844BB8" w:rsidRPr="00B41FEC" w:rsidRDefault="00844BB8" w:rsidP="00196C81">
      <w:pPr>
        <w:numPr>
          <w:ilvl w:val="1"/>
          <w:numId w:val="33"/>
        </w:numPr>
        <w:tabs>
          <w:tab w:val="left" w:pos="1134"/>
        </w:tabs>
        <w:ind w:left="0" w:firstLine="710"/>
        <w:jc w:val="both"/>
        <w:rPr>
          <w:rFonts w:eastAsia="Calibri"/>
          <w:color w:val="000000"/>
          <w:sz w:val="26"/>
          <w:szCs w:val="26"/>
          <w:lang w:eastAsia="en-US"/>
        </w:rPr>
      </w:pPr>
      <w:r w:rsidRPr="00B41FEC">
        <w:rPr>
          <w:rFonts w:eastAsia="Calibri"/>
          <w:color w:val="000000"/>
          <w:sz w:val="26"/>
          <w:szCs w:val="26"/>
          <w:lang w:eastAsia="en-US"/>
        </w:rPr>
        <w:t>Понятия, термины и сокращения, использующиеся в настоящей конкурсной документации, применяются в значениях, определенных Правилами, утвержденные постановлением Правительства Российской Федерации № 75 от 06 февраля 2006 г.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14:paraId="139BA849" w14:textId="70AB1DCE" w:rsidR="00844BB8" w:rsidRPr="00B41FEC" w:rsidRDefault="00844BB8" w:rsidP="00196C81">
      <w:pPr>
        <w:tabs>
          <w:tab w:val="left" w:pos="1134"/>
        </w:tabs>
        <w:ind w:firstLine="710"/>
        <w:jc w:val="both"/>
        <w:rPr>
          <w:rFonts w:eastAsia="Calibri"/>
          <w:color w:val="000000"/>
          <w:sz w:val="26"/>
          <w:szCs w:val="26"/>
          <w:lang w:eastAsia="en-US"/>
        </w:rPr>
      </w:pPr>
      <w:r w:rsidRPr="00B41FEC">
        <w:rPr>
          <w:rFonts w:eastAsia="Calibri"/>
          <w:color w:val="000000"/>
          <w:sz w:val="26"/>
          <w:szCs w:val="26"/>
          <w:lang w:eastAsia="en-US"/>
        </w:rPr>
        <w:t>«</w:t>
      </w:r>
      <w:r w:rsidRPr="00B41FEC">
        <w:rPr>
          <w:rFonts w:eastAsia="Calibri"/>
          <w:b/>
          <w:bCs/>
          <w:color w:val="000000"/>
          <w:sz w:val="26"/>
          <w:szCs w:val="26"/>
          <w:lang w:eastAsia="en-US"/>
        </w:rPr>
        <w:t>конкурс</w:t>
      </w:r>
      <w:r w:rsidRPr="00B41FEC">
        <w:rPr>
          <w:rFonts w:eastAsia="Calibri"/>
          <w:color w:val="000000"/>
          <w:sz w:val="26"/>
          <w:szCs w:val="26"/>
          <w:lang w:eastAsia="en-US"/>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r w:rsidR="00B41FEC" w:rsidRPr="00B41FEC">
        <w:rPr>
          <w:rFonts w:eastAsia="Calibri"/>
          <w:color w:val="000000"/>
          <w:sz w:val="26"/>
          <w:szCs w:val="26"/>
          <w:lang w:eastAsia="en-US"/>
        </w:rPr>
        <w:t>управления,</w:t>
      </w:r>
      <w:r w:rsidRPr="00B41FEC">
        <w:rPr>
          <w:rFonts w:eastAsia="Calibri"/>
          <w:color w:val="000000"/>
          <w:sz w:val="26"/>
          <w:szCs w:val="26"/>
          <w:lang w:eastAsia="en-US"/>
        </w:rPr>
        <w:t xml:space="preserve"> которым проводится конкурс, за наименьший размер платы за содержание и ремонт жилого помещения в течение установленного срока;</w:t>
      </w:r>
    </w:p>
    <w:p w14:paraId="5593BC1B" w14:textId="77777777" w:rsidR="00844BB8" w:rsidRPr="00B41FEC" w:rsidRDefault="00844BB8" w:rsidP="00196C81">
      <w:pPr>
        <w:tabs>
          <w:tab w:val="left" w:pos="1134"/>
        </w:tabs>
        <w:ind w:firstLine="710"/>
        <w:jc w:val="both"/>
        <w:rPr>
          <w:rFonts w:eastAsia="Calibri"/>
          <w:color w:val="000000"/>
          <w:sz w:val="26"/>
          <w:szCs w:val="26"/>
          <w:lang w:eastAsia="en-US"/>
        </w:rPr>
      </w:pPr>
      <w:r w:rsidRPr="00B41FEC">
        <w:rPr>
          <w:rFonts w:eastAsia="Calibri"/>
          <w:color w:val="000000"/>
          <w:sz w:val="26"/>
          <w:szCs w:val="26"/>
          <w:lang w:eastAsia="en-US"/>
        </w:rPr>
        <w:t>«</w:t>
      </w:r>
      <w:r w:rsidRPr="00B41FEC">
        <w:rPr>
          <w:rFonts w:eastAsia="Calibri"/>
          <w:b/>
          <w:bCs/>
          <w:color w:val="000000"/>
          <w:sz w:val="26"/>
          <w:szCs w:val="26"/>
          <w:lang w:eastAsia="en-US"/>
        </w:rPr>
        <w:t>предмет конкурса</w:t>
      </w:r>
      <w:r w:rsidRPr="00B41FEC">
        <w:rPr>
          <w:rFonts w:eastAsia="Calibri"/>
          <w:color w:val="000000"/>
          <w:sz w:val="26"/>
          <w:szCs w:val="26"/>
          <w:lang w:eastAsia="en-US"/>
        </w:rPr>
        <w:t>»- право заключения договоров управления многоквартирным домом в отношении объекта конкурса;</w:t>
      </w:r>
    </w:p>
    <w:p w14:paraId="1FA42B81" w14:textId="1E10ECD0" w:rsidR="00844BB8" w:rsidRPr="00B41FEC" w:rsidRDefault="00844BB8" w:rsidP="00196C81">
      <w:pPr>
        <w:tabs>
          <w:tab w:val="left" w:pos="1134"/>
        </w:tabs>
        <w:ind w:firstLine="710"/>
        <w:jc w:val="both"/>
        <w:rPr>
          <w:rFonts w:eastAsia="Calibri"/>
          <w:color w:val="000000"/>
          <w:sz w:val="26"/>
          <w:szCs w:val="26"/>
          <w:lang w:eastAsia="en-US"/>
        </w:rPr>
      </w:pPr>
      <w:r w:rsidRPr="00B41FEC">
        <w:rPr>
          <w:rFonts w:eastAsia="Calibri"/>
          <w:color w:val="000000"/>
          <w:sz w:val="26"/>
          <w:szCs w:val="26"/>
          <w:lang w:eastAsia="en-US"/>
        </w:rPr>
        <w:t>«</w:t>
      </w:r>
      <w:r w:rsidRPr="00B41FEC">
        <w:rPr>
          <w:rFonts w:eastAsia="Calibri"/>
          <w:b/>
          <w:bCs/>
          <w:color w:val="000000"/>
          <w:sz w:val="26"/>
          <w:szCs w:val="26"/>
          <w:lang w:eastAsia="en-US"/>
        </w:rPr>
        <w:t>объект конкурса</w:t>
      </w:r>
      <w:r w:rsidRPr="00B41FEC">
        <w:rPr>
          <w:rFonts w:eastAsia="Calibri"/>
          <w:color w:val="000000"/>
          <w:sz w:val="26"/>
          <w:szCs w:val="26"/>
          <w:lang w:eastAsia="en-US"/>
        </w:rPr>
        <w:t xml:space="preserve">» - общее имущество собственников помещений в многоквартирном доме, на право </w:t>
      </w:r>
      <w:r w:rsidR="00B41FEC" w:rsidRPr="00B41FEC">
        <w:rPr>
          <w:rFonts w:eastAsia="Calibri"/>
          <w:color w:val="000000"/>
          <w:sz w:val="26"/>
          <w:szCs w:val="26"/>
          <w:lang w:eastAsia="en-US"/>
        </w:rPr>
        <w:t>управления,</w:t>
      </w:r>
      <w:r w:rsidRPr="00B41FEC">
        <w:rPr>
          <w:rFonts w:eastAsia="Calibri"/>
          <w:color w:val="000000"/>
          <w:sz w:val="26"/>
          <w:szCs w:val="26"/>
          <w:lang w:eastAsia="en-US"/>
        </w:rPr>
        <w:t xml:space="preserve"> которым проводится конкурс (характеристика объектов конкурса содержится в приложении № 1 к извещению);</w:t>
      </w:r>
    </w:p>
    <w:p w14:paraId="7825C994" w14:textId="77777777" w:rsidR="00844BB8" w:rsidRPr="00B41FEC" w:rsidRDefault="00844BB8" w:rsidP="00196C81">
      <w:pPr>
        <w:tabs>
          <w:tab w:val="left" w:pos="1134"/>
        </w:tabs>
        <w:ind w:firstLine="710"/>
        <w:jc w:val="both"/>
        <w:rPr>
          <w:rFonts w:eastAsia="Calibri"/>
          <w:color w:val="000000"/>
          <w:sz w:val="26"/>
          <w:szCs w:val="26"/>
          <w:lang w:eastAsia="en-US"/>
        </w:rPr>
      </w:pPr>
      <w:r w:rsidRPr="00B41FEC">
        <w:rPr>
          <w:rFonts w:eastAsia="Calibri"/>
          <w:color w:val="000000"/>
          <w:sz w:val="26"/>
          <w:szCs w:val="26"/>
          <w:lang w:eastAsia="en-US"/>
        </w:rPr>
        <w:t>«</w:t>
      </w:r>
      <w:r w:rsidRPr="00B41FEC">
        <w:rPr>
          <w:rFonts w:eastAsia="Calibri"/>
          <w:b/>
          <w:bCs/>
          <w:color w:val="000000"/>
          <w:sz w:val="26"/>
          <w:szCs w:val="26"/>
          <w:lang w:eastAsia="en-US"/>
        </w:rPr>
        <w:t>размер платы за содержание и ремонт жилого помещения</w:t>
      </w:r>
      <w:r w:rsidRPr="00B41FEC">
        <w:rPr>
          <w:rFonts w:eastAsia="Calibri"/>
          <w:color w:val="000000"/>
          <w:sz w:val="26"/>
          <w:szCs w:val="26"/>
          <w:lang w:eastAsia="en-US"/>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14:paraId="5CB32B2D" w14:textId="77777777" w:rsidR="00844BB8" w:rsidRPr="00B41FEC" w:rsidRDefault="00844BB8" w:rsidP="00196C81">
      <w:pPr>
        <w:tabs>
          <w:tab w:val="left" w:pos="1134"/>
        </w:tabs>
        <w:ind w:firstLine="710"/>
        <w:jc w:val="both"/>
        <w:rPr>
          <w:rFonts w:eastAsia="Calibri"/>
          <w:color w:val="000000"/>
          <w:sz w:val="26"/>
          <w:szCs w:val="26"/>
          <w:lang w:eastAsia="en-US"/>
        </w:rPr>
      </w:pPr>
      <w:r w:rsidRPr="00B41FEC">
        <w:rPr>
          <w:rFonts w:eastAsia="Calibri"/>
          <w:color w:val="000000"/>
          <w:sz w:val="26"/>
          <w:szCs w:val="26"/>
          <w:lang w:eastAsia="en-US"/>
        </w:rPr>
        <w:t>«</w:t>
      </w:r>
      <w:r w:rsidRPr="00B41FEC">
        <w:rPr>
          <w:rFonts w:eastAsia="Calibri"/>
          <w:b/>
          <w:bCs/>
          <w:color w:val="000000"/>
          <w:sz w:val="26"/>
          <w:szCs w:val="26"/>
          <w:lang w:eastAsia="en-US"/>
        </w:rPr>
        <w:t>организатор конкурса</w:t>
      </w:r>
      <w:r w:rsidRPr="00B41FEC">
        <w:rPr>
          <w:rFonts w:eastAsia="Calibri"/>
          <w:color w:val="000000"/>
          <w:sz w:val="26"/>
          <w:szCs w:val="26"/>
          <w:lang w:eastAsia="en-US"/>
        </w:rPr>
        <w:t>»- Администрация Хасанского муниципального округа;</w:t>
      </w:r>
    </w:p>
    <w:p w14:paraId="608C334A" w14:textId="77777777" w:rsidR="00844BB8" w:rsidRPr="00B41FEC" w:rsidRDefault="00844BB8" w:rsidP="00196C81">
      <w:pPr>
        <w:tabs>
          <w:tab w:val="left" w:pos="1134"/>
        </w:tabs>
        <w:ind w:firstLine="710"/>
        <w:jc w:val="both"/>
        <w:rPr>
          <w:rFonts w:eastAsia="Calibri"/>
          <w:color w:val="000000"/>
          <w:sz w:val="26"/>
          <w:szCs w:val="26"/>
          <w:lang w:eastAsia="en-US"/>
        </w:rPr>
      </w:pPr>
      <w:r w:rsidRPr="00B41FEC">
        <w:rPr>
          <w:rFonts w:eastAsia="Calibri"/>
          <w:color w:val="000000"/>
          <w:sz w:val="26"/>
          <w:szCs w:val="26"/>
          <w:lang w:eastAsia="en-US"/>
        </w:rPr>
        <w:t>«</w:t>
      </w:r>
      <w:r w:rsidRPr="00B41FEC">
        <w:rPr>
          <w:rFonts w:eastAsia="Calibri"/>
          <w:b/>
          <w:bCs/>
          <w:color w:val="000000"/>
          <w:sz w:val="26"/>
          <w:szCs w:val="26"/>
          <w:lang w:eastAsia="en-US"/>
        </w:rPr>
        <w:t>управляющая организация</w:t>
      </w:r>
      <w:r w:rsidRPr="00B41FEC">
        <w:rPr>
          <w:rFonts w:eastAsia="Calibri"/>
          <w:color w:val="000000"/>
          <w:sz w:val="26"/>
          <w:szCs w:val="26"/>
          <w:lang w:eastAsia="en-US"/>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14:paraId="7D9884D5" w14:textId="77777777" w:rsidR="00844BB8" w:rsidRPr="00B41FEC" w:rsidRDefault="00844BB8" w:rsidP="00196C81">
      <w:pPr>
        <w:tabs>
          <w:tab w:val="left" w:pos="1134"/>
        </w:tabs>
        <w:ind w:firstLine="710"/>
        <w:jc w:val="both"/>
        <w:rPr>
          <w:rFonts w:eastAsia="Calibri"/>
          <w:color w:val="000000"/>
          <w:sz w:val="26"/>
          <w:szCs w:val="26"/>
          <w:lang w:eastAsia="en-US"/>
        </w:rPr>
      </w:pPr>
      <w:r w:rsidRPr="00B41FEC">
        <w:rPr>
          <w:rFonts w:eastAsia="Calibri"/>
          <w:color w:val="000000"/>
          <w:sz w:val="26"/>
          <w:szCs w:val="26"/>
          <w:lang w:eastAsia="en-US"/>
        </w:rPr>
        <w:t>«</w:t>
      </w:r>
      <w:r w:rsidRPr="00B41FEC">
        <w:rPr>
          <w:rFonts w:eastAsia="Calibri"/>
          <w:b/>
          <w:bCs/>
          <w:color w:val="000000"/>
          <w:sz w:val="26"/>
          <w:szCs w:val="26"/>
          <w:lang w:eastAsia="en-US"/>
        </w:rPr>
        <w:t>претендент</w:t>
      </w:r>
      <w:r w:rsidRPr="00B41FEC">
        <w:rPr>
          <w:rFonts w:eastAsia="Calibri"/>
          <w:color w:val="000000"/>
          <w:sz w:val="26"/>
          <w:szCs w:val="26"/>
          <w:lang w:eastAsia="en-US"/>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14:paraId="5F2CCF3F" w14:textId="77777777" w:rsidR="00844BB8" w:rsidRPr="00B41FEC" w:rsidRDefault="00844BB8" w:rsidP="00196C81">
      <w:pPr>
        <w:tabs>
          <w:tab w:val="left" w:pos="1134"/>
        </w:tabs>
        <w:ind w:firstLine="710"/>
        <w:jc w:val="both"/>
        <w:rPr>
          <w:rFonts w:eastAsia="Calibri"/>
          <w:color w:val="000000"/>
          <w:sz w:val="26"/>
          <w:szCs w:val="26"/>
          <w:lang w:eastAsia="en-US"/>
        </w:rPr>
      </w:pPr>
      <w:r w:rsidRPr="00B41FEC">
        <w:rPr>
          <w:rFonts w:eastAsia="Calibri"/>
          <w:color w:val="000000"/>
          <w:sz w:val="26"/>
          <w:szCs w:val="26"/>
          <w:lang w:eastAsia="en-US"/>
        </w:rPr>
        <w:t>«</w:t>
      </w:r>
      <w:r w:rsidRPr="00B41FEC">
        <w:rPr>
          <w:rFonts w:eastAsia="Calibri"/>
          <w:b/>
          <w:bCs/>
          <w:color w:val="000000"/>
          <w:sz w:val="26"/>
          <w:szCs w:val="26"/>
          <w:lang w:eastAsia="en-US"/>
        </w:rPr>
        <w:t>участник конкурса</w:t>
      </w:r>
      <w:r w:rsidRPr="00B41FEC">
        <w:rPr>
          <w:rFonts w:eastAsia="Calibri"/>
          <w:color w:val="000000"/>
          <w:sz w:val="26"/>
          <w:szCs w:val="26"/>
          <w:lang w:eastAsia="en-US"/>
        </w:rPr>
        <w:t>» - претендент, допущенный конкурсной комиссией к участию в конкурсе.</w:t>
      </w:r>
    </w:p>
    <w:p w14:paraId="55178511" w14:textId="77777777" w:rsidR="00844BB8" w:rsidRPr="00B41FEC" w:rsidRDefault="00844BB8" w:rsidP="00196C81">
      <w:pPr>
        <w:numPr>
          <w:ilvl w:val="1"/>
          <w:numId w:val="33"/>
        </w:numPr>
        <w:tabs>
          <w:tab w:val="left" w:pos="1134"/>
        </w:tabs>
        <w:ind w:left="0" w:firstLine="710"/>
        <w:jc w:val="both"/>
        <w:rPr>
          <w:rFonts w:eastAsia="Calibri"/>
          <w:color w:val="000000"/>
          <w:sz w:val="26"/>
          <w:szCs w:val="26"/>
          <w:lang w:eastAsia="en-US"/>
        </w:rPr>
      </w:pPr>
      <w:r w:rsidRPr="00B41FEC">
        <w:rPr>
          <w:rFonts w:eastAsia="Calibri"/>
          <w:color w:val="000000"/>
          <w:sz w:val="26"/>
          <w:szCs w:val="26"/>
          <w:lang w:eastAsia="en-US"/>
        </w:rPr>
        <w:t>Конкурс проводится на основе следующих принципов:</w:t>
      </w:r>
    </w:p>
    <w:p w14:paraId="0258CD93" w14:textId="77777777" w:rsidR="00844BB8" w:rsidRPr="00B41FEC" w:rsidRDefault="00844BB8" w:rsidP="00196C81">
      <w:pPr>
        <w:tabs>
          <w:tab w:val="left" w:pos="993"/>
        </w:tabs>
        <w:ind w:firstLine="710"/>
        <w:jc w:val="both"/>
        <w:rPr>
          <w:rFonts w:eastAsia="Calibri"/>
          <w:color w:val="000000"/>
          <w:sz w:val="26"/>
          <w:szCs w:val="26"/>
          <w:lang w:eastAsia="en-US"/>
        </w:rPr>
      </w:pPr>
      <w:r w:rsidRPr="00B41FEC">
        <w:rPr>
          <w:rFonts w:eastAsia="Calibri"/>
          <w:color w:val="000000"/>
          <w:sz w:val="26"/>
          <w:szCs w:val="26"/>
          <w:lang w:eastAsia="en-US"/>
        </w:rPr>
        <w:t>1)</w:t>
      </w:r>
      <w:r w:rsidRPr="00B41FEC">
        <w:rPr>
          <w:rFonts w:eastAsia="Calibri"/>
          <w:color w:val="000000"/>
          <w:sz w:val="26"/>
          <w:szCs w:val="26"/>
          <w:lang w:eastAsia="en-US"/>
        </w:rPr>
        <w:tab/>
        <w:t>создание равных условий участия в конкурсе для юридических лиц независимо от организационно-правовой формы и индивидуальных предпринимателей;</w:t>
      </w:r>
    </w:p>
    <w:p w14:paraId="23D31F33" w14:textId="77777777" w:rsidR="00844BB8" w:rsidRPr="00B41FEC" w:rsidRDefault="00844BB8" w:rsidP="00196C81">
      <w:pPr>
        <w:tabs>
          <w:tab w:val="left" w:pos="993"/>
        </w:tabs>
        <w:ind w:firstLine="710"/>
        <w:jc w:val="both"/>
        <w:rPr>
          <w:rFonts w:eastAsia="Calibri"/>
          <w:color w:val="000000"/>
          <w:sz w:val="26"/>
          <w:szCs w:val="26"/>
          <w:lang w:eastAsia="en-US"/>
        </w:rPr>
      </w:pPr>
      <w:r w:rsidRPr="00B41FEC">
        <w:rPr>
          <w:rFonts w:eastAsia="Calibri"/>
          <w:color w:val="000000"/>
          <w:sz w:val="26"/>
          <w:szCs w:val="26"/>
          <w:lang w:eastAsia="en-US"/>
        </w:rPr>
        <w:t>2)</w:t>
      </w:r>
      <w:r w:rsidRPr="00B41FEC">
        <w:rPr>
          <w:rFonts w:eastAsia="Calibri"/>
          <w:color w:val="000000"/>
          <w:sz w:val="26"/>
          <w:szCs w:val="26"/>
          <w:lang w:eastAsia="en-US"/>
        </w:rPr>
        <w:tab/>
        <w:t>добросовестная конкуренция;</w:t>
      </w:r>
    </w:p>
    <w:p w14:paraId="7560B41A" w14:textId="77777777" w:rsidR="00844BB8" w:rsidRPr="00B41FEC" w:rsidRDefault="00844BB8" w:rsidP="00196C81">
      <w:pPr>
        <w:tabs>
          <w:tab w:val="left" w:pos="993"/>
        </w:tabs>
        <w:ind w:firstLine="710"/>
        <w:jc w:val="both"/>
        <w:rPr>
          <w:rFonts w:eastAsia="Calibri"/>
          <w:color w:val="000000"/>
          <w:sz w:val="26"/>
          <w:szCs w:val="26"/>
          <w:lang w:eastAsia="en-US"/>
        </w:rPr>
      </w:pPr>
      <w:r w:rsidRPr="00B41FEC">
        <w:rPr>
          <w:rFonts w:eastAsia="Calibri"/>
          <w:color w:val="000000"/>
          <w:sz w:val="26"/>
          <w:szCs w:val="26"/>
          <w:lang w:eastAsia="en-US"/>
        </w:rPr>
        <w:t>3)</w:t>
      </w:r>
      <w:r w:rsidRPr="00B41FEC">
        <w:rPr>
          <w:rFonts w:eastAsia="Calibri"/>
          <w:color w:val="000000"/>
          <w:sz w:val="26"/>
          <w:szCs w:val="26"/>
          <w:lang w:eastAsia="en-US"/>
        </w:rPr>
        <w:tab/>
        <w:t>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14:paraId="19EA52B7" w14:textId="77777777" w:rsidR="00844BB8" w:rsidRPr="00B41FEC" w:rsidRDefault="00844BB8" w:rsidP="00196C81">
      <w:pPr>
        <w:tabs>
          <w:tab w:val="left" w:pos="993"/>
        </w:tabs>
        <w:ind w:firstLine="710"/>
        <w:jc w:val="both"/>
        <w:rPr>
          <w:rFonts w:eastAsia="Calibri"/>
          <w:color w:val="000000"/>
          <w:sz w:val="26"/>
          <w:szCs w:val="26"/>
          <w:lang w:eastAsia="en-US"/>
        </w:rPr>
      </w:pPr>
      <w:r w:rsidRPr="00B41FEC">
        <w:rPr>
          <w:rFonts w:eastAsia="Calibri"/>
          <w:color w:val="000000"/>
          <w:sz w:val="26"/>
          <w:szCs w:val="26"/>
          <w:lang w:eastAsia="en-US"/>
        </w:rPr>
        <w:t>4)</w:t>
      </w:r>
      <w:r w:rsidRPr="00B41FEC">
        <w:rPr>
          <w:rFonts w:eastAsia="Calibri"/>
          <w:color w:val="000000"/>
          <w:sz w:val="26"/>
          <w:szCs w:val="26"/>
          <w:lang w:eastAsia="en-US"/>
        </w:rPr>
        <w:tab/>
        <w:t xml:space="preserve">в установленном </w:t>
      </w:r>
      <w:hyperlink r:id="rId15" w:anchor="block_3" w:history="1">
        <w:r w:rsidRPr="00B41FEC">
          <w:rPr>
            <w:rFonts w:eastAsia="Calibri"/>
            <w:sz w:val="26"/>
            <w:szCs w:val="26"/>
            <w:u w:val="single"/>
            <w:lang w:eastAsia="en-US"/>
          </w:rPr>
          <w:t>законодательством</w:t>
        </w:r>
      </w:hyperlink>
      <w:r w:rsidRPr="00B41FEC">
        <w:rPr>
          <w:rFonts w:eastAsia="Calibri"/>
          <w:color w:val="000000"/>
          <w:sz w:val="26"/>
          <w:szCs w:val="26"/>
          <w:lang w:eastAsia="en-US"/>
        </w:rPr>
        <w:t xml:space="preserve"> Российской Федерации о градостроительной деятельности порядке выдано разрешение на ввод в эксплуатацию многоквартирного дома.</w:t>
      </w:r>
    </w:p>
    <w:p w14:paraId="4D740754" w14:textId="77777777" w:rsidR="00844BB8" w:rsidRPr="00B41FEC" w:rsidRDefault="00844BB8" w:rsidP="00196C81">
      <w:pPr>
        <w:numPr>
          <w:ilvl w:val="1"/>
          <w:numId w:val="33"/>
        </w:numPr>
        <w:tabs>
          <w:tab w:val="left" w:pos="1134"/>
        </w:tabs>
        <w:ind w:left="0" w:firstLine="710"/>
        <w:jc w:val="both"/>
        <w:rPr>
          <w:rFonts w:eastAsia="Calibri"/>
          <w:color w:val="000000"/>
          <w:sz w:val="26"/>
          <w:szCs w:val="26"/>
          <w:lang w:eastAsia="en-US"/>
        </w:rPr>
      </w:pPr>
      <w:r w:rsidRPr="00B41FEC">
        <w:rPr>
          <w:rFonts w:eastAsia="Calibri"/>
          <w:color w:val="000000"/>
          <w:sz w:val="26"/>
          <w:szCs w:val="26"/>
          <w:lang w:eastAsia="en-US"/>
        </w:rPr>
        <w:t>Конкурс является открытым по составу участников и по форме подачи заявок.</w:t>
      </w:r>
    </w:p>
    <w:p w14:paraId="7749FAFA" w14:textId="77777777" w:rsidR="00844BB8" w:rsidRPr="00B41FEC" w:rsidRDefault="00844BB8" w:rsidP="00196C81">
      <w:pPr>
        <w:jc w:val="center"/>
        <w:rPr>
          <w:rFonts w:eastAsia="Times New Roman"/>
          <w:b/>
          <w:sz w:val="26"/>
          <w:szCs w:val="26"/>
          <w:lang w:eastAsia="ru-RU"/>
        </w:rPr>
      </w:pPr>
    </w:p>
    <w:p w14:paraId="6C2E4460" w14:textId="447A0B4E" w:rsidR="00844BB8" w:rsidRDefault="00844BB8" w:rsidP="00196C81">
      <w:pPr>
        <w:keepNext/>
        <w:widowControl w:val="0"/>
        <w:numPr>
          <w:ilvl w:val="0"/>
          <w:numId w:val="33"/>
        </w:numPr>
        <w:shd w:val="clear" w:color="auto" w:fill="FFFFFF"/>
        <w:autoSpaceDE w:val="0"/>
        <w:autoSpaceDN w:val="0"/>
        <w:adjustRightInd w:val="0"/>
        <w:ind w:right="24"/>
        <w:jc w:val="center"/>
        <w:rPr>
          <w:rFonts w:eastAsia="Times New Roman"/>
          <w:b/>
          <w:color w:val="000000"/>
          <w:spacing w:val="3"/>
          <w:sz w:val="26"/>
          <w:szCs w:val="26"/>
          <w:lang w:eastAsia="ru-RU"/>
        </w:rPr>
      </w:pPr>
      <w:r w:rsidRPr="00B41FEC">
        <w:rPr>
          <w:rFonts w:eastAsia="Times New Roman"/>
          <w:b/>
          <w:color w:val="000000"/>
          <w:spacing w:val="3"/>
          <w:sz w:val="26"/>
          <w:szCs w:val="26"/>
          <w:lang w:eastAsia="ru-RU"/>
        </w:rPr>
        <w:t>Законодательное регулирование конкурса</w:t>
      </w:r>
    </w:p>
    <w:p w14:paraId="19109AB6" w14:textId="77777777" w:rsidR="00B41FEC" w:rsidRPr="00B41FEC" w:rsidRDefault="00B41FEC" w:rsidP="00196C81">
      <w:pPr>
        <w:keepNext/>
        <w:widowControl w:val="0"/>
        <w:numPr>
          <w:ilvl w:val="0"/>
          <w:numId w:val="33"/>
        </w:numPr>
        <w:shd w:val="clear" w:color="auto" w:fill="FFFFFF"/>
        <w:autoSpaceDE w:val="0"/>
        <w:autoSpaceDN w:val="0"/>
        <w:adjustRightInd w:val="0"/>
        <w:ind w:right="24"/>
        <w:jc w:val="center"/>
        <w:rPr>
          <w:rFonts w:eastAsia="Times New Roman"/>
          <w:b/>
          <w:color w:val="000000"/>
          <w:spacing w:val="3"/>
          <w:sz w:val="26"/>
          <w:szCs w:val="26"/>
          <w:lang w:eastAsia="ru-RU"/>
        </w:rPr>
      </w:pPr>
    </w:p>
    <w:p w14:paraId="460204F2" w14:textId="77777777" w:rsidR="00844BB8" w:rsidRPr="00B41FEC" w:rsidRDefault="00844BB8" w:rsidP="00196C81">
      <w:pPr>
        <w:numPr>
          <w:ilvl w:val="1"/>
          <w:numId w:val="33"/>
        </w:numPr>
        <w:tabs>
          <w:tab w:val="left" w:pos="1134"/>
        </w:tabs>
        <w:ind w:left="0" w:firstLine="710"/>
        <w:jc w:val="both"/>
        <w:rPr>
          <w:rFonts w:eastAsia="Calibri"/>
          <w:sz w:val="26"/>
          <w:szCs w:val="26"/>
          <w:lang w:eastAsia="en-US"/>
        </w:rPr>
      </w:pPr>
      <w:r w:rsidRPr="00B41FEC">
        <w:rPr>
          <w:rFonts w:eastAsia="Calibri"/>
          <w:sz w:val="26"/>
          <w:szCs w:val="26"/>
          <w:lang w:eastAsia="en-US"/>
        </w:rPr>
        <w:t xml:space="preserve">Конкурс по отбору управляющей организации для управления многоквартирным домом проводится на основании статьи 161 Жилищного кодекса Российской федерации и в соответствии с постановлением Правительства Российской Федерации № 75 от 06 февраля </w:t>
      </w:r>
      <w:r w:rsidRPr="00B41FEC">
        <w:rPr>
          <w:rFonts w:eastAsia="Calibri"/>
          <w:sz w:val="26"/>
          <w:szCs w:val="26"/>
          <w:lang w:eastAsia="en-US"/>
        </w:rPr>
        <w:lastRenderedPageBreak/>
        <w:t>2006 г.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14:paraId="56848B4F" w14:textId="77777777" w:rsidR="00844BB8" w:rsidRPr="00B41FEC" w:rsidRDefault="00844BB8" w:rsidP="00196C81">
      <w:pPr>
        <w:shd w:val="clear" w:color="auto" w:fill="FFFFFF"/>
        <w:ind w:left="851" w:right="265" w:firstLine="709"/>
        <w:jc w:val="center"/>
        <w:rPr>
          <w:rFonts w:eastAsia="Times New Roman"/>
          <w:b/>
          <w:color w:val="000000"/>
          <w:sz w:val="26"/>
          <w:szCs w:val="26"/>
          <w:lang w:eastAsia="ru-RU"/>
        </w:rPr>
      </w:pPr>
    </w:p>
    <w:p w14:paraId="35E135E8" w14:textId="44F9CF77" w:rsidR="00844BB8" w:rsidRDefault="00844BB8" w:rsidP="00196C81">
      <w:pPr>
        <w:keepNext/>
        <w:widowControl w:val="0"/>
        <w:numPr>
          <w:ilvl w:val="0"/>
          <w:numId w:val="33"/>
        </w:numPr>
        <w:shd w:val="clear" w:color="auto" w:fill="FFFFFF"/>
        <w:autoSpaceDE w:val="0"/>
        <w:autoSpaceDN w:val="0"/>
        <w:adjustRightInd w:val="0"/>
        <w:ind w:right="24"/>
        <w:jc w:val="center"/>
        <w:rPr>
          <w:rFonts w:eastAsia="Times New Roman"/>
          <w:b/>
          <w:color w:val="000000"/>
          <w:spacing w:val="3"/>
          <w:sz w:val="26"/>
          <w:szCs w:val="26"/>
          <w:lang w:eastAsia="ru-RU"/>
        </w:rPr>
      </w:pPr>
      <w:r w:rsidRPr="00B41FEC">
        <w:rPr>
          <w:rFonts w:eastAsia="Times New Roman"/>
          <w:b/>
          <w:color w:val="000000"/>
          <w:spacing w:val="3"/>
          <w:sz w:val="26"/>
          <w:szCs w:val="26"/>
          <w:lang w:eastAsia="ru-RU"/>
        </w:rPr>
        <w:t>Организатор конкурса</w:t>
      </w:r>
    </w:p>
    <w:p w14:paraId="3E98EFB5" w14:textId="77777777" w:rsidR="00B41FEC" w:rsidRPr="00B41FEC" w:rsidRDefault="00B41FEC" w:rsidP="00B41FEC">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1BDDE7D1" w14:textId="77777777" w:rsidR="00844BB8" w:rsidRPr="00B41FEC" w:rsidRDefault="00844BB8" w:rsidP="00196C81">
      <w:pPr>
        <w:numPr>
          <w:ilvl w:val="1"/>
          <w:numId w:val="33"/>
        </w:numPr>
        <w:tabs>
          <w:tab w:val="left" w:pos="1134"/>
        </w:tabs>
        <w:ind w:left="0" w:firstLine="710"/>
        <w:jc w:val="both"/>
        <w:rPr>
          <w:rFonts w:ascii="Calibri" w:eastAsia="Times New Roman" w:hAnsi="Calibri"/>
          <w:sz w:val="26"/>
          <w:szCs w:val="26"/>
          <w:lang w:eastAsia="ru-RU"/>
        </w:rPr>
      </w:pPr>
      <w:r w:rsidRPr="00B41FEC">
        <w:rPr>
          <w:rFonts w:eastAsia="Times New Roman"/>
          <w:sz w:val="26"/>
          <w:szCs w:val="26"/>
          <w:lang w:eastAsia="ru-RU"/>
        </w:rPr>
        <w:t xml:space="preserve">Организатором конкурса является Администрация </w:t>
      </w:r>
      <w:r w:rsidRPr="00B41FEC">
        <w:rPr>
          <w:rFonts w:eastAsia="Calibri"/>
          <w:color w:val="000000"/>
          <w:sz w:val="26"/>
          <w:szCs w:val="26"/>
          <w:lang w:eastAsia="en-US"/>
        </w:rPr>
        <w:t>Хасанского муниципального округа</w:t>
      </w:r>
      <w:r w:rsidRPr="00B41FEC">
        <w:rPr>
          <w:rFonts w:ascii="Calibri" w:eastAsia="Times New Roman" w:hAnsi="Calibri"/>
          <w:sz w:val="26"/>
          <w:szCs w:val="26"/>
          <w:lang w:eastAsia="ru-RU"/>
        </w:rPr>
        <w:t xml:space="preserve">. </w:t>
      </w:r>
    </w:p>
    <w:p w14:paraId="2B12EAEF" w14:textId="77777777" w:rsidR="00844BB8" w:rsidRPr="00B41FEC" w:rsidRDefault="00844BB8" w:rsidP="00196C81">
      <w:pPr>
        <w:numPr>
          <w:ilvl w:val="1"/>
          <w:numId w:val="33"/>
        </w:numPr>
        <w:tabs>
          <w:tab w:val="left" w:pos="1134"/>
        </w:tabs>
        <w:ind w:left="0" w:firstLine="710"/>
        <w:jc w:val="both"/>
        <w:rPr>
          <w:rFonts w:eastAsia="Times New Roman"/>
          <w:sz w:val="26"/>
          <w:szCs w:val="26"/>
          <w:lang w:eastAsia="ru-RU"/>
        </w:rPr>
      </w:pPr>
      <w:r w:rsidRPr="00B41FEC">
        <w:rPr>
          <w:rFonts w:eastAsia="Times New Roman"/>
          <w:sz w:val="26"/>
          <w:szCs w:val="26"/>
          <w:lang w:eastAsia="ru-RU"/>
        </w:rPr>
        <w:t>Акты о состоянии общего имущества собственников помещений в многоквартирных домах, являющихся объектом конкурса представлены в Приложении № 2 к конкурсной документации.</w:t>
      </w:r>
    </w:p>
    <w:p w14:paraId="0FCB9A89" w14:textId="77777777" w:rsidR="00844BB8" w:rsidRPr="00B41FEC" w:rsidRDefault="00844BB8" w:rsidP="00196C81">
      <w:pPr>
        <w:tabs>
          <w:tab w:val="left" w:pos="1134"/>
        </w:tabs>
        <w:jc w:val="both"/>
        <w:rPr>
          <w:rFonts w:eastAsia="Times New Roman"/>
          <w:sz w:val="26"/>
          <w:szCs w:val="26"/>
          <w:lang w:eastAsia="ru-RU"/>
        </w:rPr>
      </w:pPr>
    </w:p>
    <w:p w14:paraId="10F426BB" w14:textId="77777777" w:rsidR="00844BB8" w:rsidRPr="00B41FEC" w:rsidRDefault="00844BB8" w:rsidP="00196C81">
      <w:pPr>
        <w:widowControl w:val="0"/>
        <w:tabs>
          <w:tab w:val="left" w:pos="1134"/>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p>
    <w:p w14:paraId="017E86D0" w14:textId="77777777" w:rsidR="00844BB8" w:rsidRPr="00B41FEC" w:rsidRDefault="00844BB8" w:rsidP="00196C81">
      <w:pPr>
        <w:keepNext/>
        <w:widowControl w:val="0"/>
        <w:numPr>
          <w:ilvl w:val="0"/>
          <w:numId w:val="33"/>
        </w:numPr>
        <w:shd w:val="clear" w:color="auto" w:fill="FFFFFF"/>
        <w:tabs>
          <w:tab w:val="left" w:pos="1134"/>
        </w:tabs>
        <w:autoSpaceDE w:val="0"/>
        <w:autoSpaceDN w:val="0"/>
        <w:adjustRightInd w:val="0"/>
        <w:ind w:right="24"/>
        <w:jc w:val="center"/>
        <w:rPr>
          <w:rFonts w:eastAsia="Times New Roman"/>
          <w:b/>
          <w:color w:val="000000"/>
          <w:spacing w:val="3"/>
          <w:sz w:val="26"/>
          <w:szCs w:val="26"/>
          <w:lang w:eastAsia="ru-RU"/>
        </w:rPr>
      </w:pPr>
      <w:r w:rsidRPr="00B41FEC">
        <w:rPr>
          <w:rFonts w:eastAsia="Times New Roman"/>
          <w:b/>
          <w:color w:val="000000"/>
          <w:spacing w:val="3"/>
          <w:sz w:val="26"/>
          <w:szCs w:val="26"/>
          <w:lang w:eastAsia="ru-RU"/>
        </w:rPr>
        <w:t>Перечень работ и услуг по содержанию и ремонту объекта конкурса</w:t>
      </w:r>
    </w:p>
    <w:p w14:paraId="6E0699D9" w14:textId="77777777" w:rsidR="00844BB8" w:rsidRPr="00B41FEC" w:rsidRDefault="00844BB8" w:rsidP="00196C81">
      <w:pPr>
        <w:ind w:left="714"/>
        <w:jc w:val="both"/>
        <w:rPr>
          <w:rFonts w:ascii="Calibri" w:eastAsia="Times New Roman" w:hAnsi="Calibri"/>
          <w:sz w:val="26"/>
          <w:szCs w:val="26"/>
          <w:lang w:eastAsia="ru-RU"/>
        </w:rPr>
      </w:pPr>
    </w:p>
    <w:p w14:paraId="0E491432" w14:textId="77777777" w:rsidR="00844BB8" w:rsidRPr="00B41FEC" w:rsidRDefault="00844BB8" w:rsidP="00196C81">
      <w:pPr>
        <w:jc w:val="both"/>
        <w:rPr>
          <w:rFonts w:eastAsia="Times New Roman"/>
          <w:sz w:val="26"/>
          <w:szCs w:val="26"/>
          <w:lang w:eastAsia="ru-RU"/>
        </w:rPr>
      </w:pPr>
      <w:r w:rsidRPr="00B41FEC">
        <w:rPr>
          <w:rFonts w:eastAsia="Times New Roman"/>
          <w:sz w:val="26"/>
          <w:szCs w:val="26"/>
          <w:lang w:eastAsia="ru-RU"/>
        </w:rPr>
        <w:t>Перечень обязательных работ и услуг, устанавливаемый организатором конкурса в зависимости от уровня благоустройства, конструктивных и технических параметров многоквартирного дома, включая требования к объемам, качеству, периодичности каждой из таких работ и услуг, согласно Приложению № 3 к конкурсной документации.</w:t>
      </w:r>
    </w:p>
    <w:p w14:paraId="249872A5" w14:textId="77777777" w:rsidR="00844BB8" w:rsidRPr="00B41FEC" w:rsidRDefault="00844BB8" w:rsidP="00196C81">
      <w:pPr>
        <w:jc w:val="both"/>
        <w:rPr>
          <w:rFonts w:eastAsia="Times New Roman"/>
          <w:sz w:val="26"/>
          <w:szCs w:val="26"/>
          <w:lang w:eastAsia="ru-RU"/>
        </w:rPr>
      </w:pPr>
    </w:p>
    <w:p w14:paraId="0772EB6D" w14:textId="77777777" w:rsidR="00844BB8" w:rsidRPr="00B41FEC" w:rsidRDefault="00844BB8" w:rsidP="00196C81">
      <w:pPr>
        <w:jc w:val="both"/>
        <w:rPr>
          <w:rFonts w:eastAsia="Times New Roman"/>
          <w:sz w:val="26"/>
          <w:szCs w:val="26"/>
          <w:lang w:eastAsia="ru-RU"/>
        </w:rPr>
      </w:pPr>
    </w:p>
    <w:p w14:paraId="5EBE7303" w14:textId="77777777" w:rsidR="00844BB8" w:rsidRPr="00B41FEC" w:rsidRDefault="00844BB8" w:rsidP="00196C81">
      <w:pPr>
        <w:keepNext/>
        <w:widowControl w:val="0"/>
        <w:numPr>
          <w:ilvl w:val="0"/>
          <w:numId w:val="33"/>
        </w:numPr>
        <w:shd w:val="clear" w:color="auto" w:fill="FFFFFF"/>
        <w:tabs>
          <w:tab w:val="left" w:pos="1134"/>
        </w:tabs>
        <w:autoSpaceDE w:val="0"/>
        <w:autoSpaceDN w:val="0"/>
        <w:adjustRightInd w:val="0"/>
        <w:ind w:right="24"/>
        <w:jc w:val="center"/>
        <w:rPr>
          <w:rFonts w:eastAsia="Times New Roman"/>
          <w:b/>
          <w:color w:val="000000"/>
          <w:spacing w:val="3"/>
          <w:sz w:val="26"/>
          <w:szCs w:val="26"/>
          <w:lang w:eastAsia="ru-RU"/>
        </w:rPr>
      </w:pPr>
      <w:r w:rsidRPr="00B41FEC">
        <w:rPr>
          <w:rFonts w:eastAsia="Times New Roman"/>
          <w:b/>
          <w:color w:val="000000"/>
          <w:spacing w:val="3"/>
          <w:sz w:val="26"/>
          <w:szCs w:val="26"/>
          <w:lang w:eastAsia="ru-RU"/>
        </w:rPr>
        <w:t>Порядок работы конкурсной комиссии</w:t>
      </w:r>
    </w:p>
    <w:p w14:paraId="4B4F1FB1" w14:textId="77777777" w:rsidR="00844BB8" w:rsidRPr="00B41FEC" w:rsidRDefault="00844BB8" w:rsidP="00196C81">
      <w:pPr>
        <w:ind w:left="714"/>
        <w:jc w:val="both"/>
        <w:rPr>
          <w:rFonts w:ascii="Calibri" w:eastAsia="Times New Roman" w:hAnsi="Calibri"/>
          <w:sz w:val="26"/>
          <w:szCs w:val="26"/>
          <w:lang w:eastAsia="ru-RU"/>
        </w:rPr>
      </w:pPr>
    </w:p>
    <w:p w14:paraId="357FAED4" w14:textId="412A43C8" w:rsidR="00844BB8" w:rsidRPr="00B41FEC" w:rsidRDefault="00844BB8" w:rsidP="00196C81">
      <w:pPr>
        <w:numPr>
          <w:ilvl w:val="1"/>
          <w:numId w:val="33"/>
        </w:numPr>
        <w:tabs>
          <w:tab w:val="left" w:pos="1134"/>
        </w:tabs>
        <w:ind w:left="0" w:firstLine="710"/>
        <w:jc w:val="both"/>
        <w:rPr>
          <w:rFonts w:ascii="Calibri" w:eastAsia="Times New Roman" w:hAnsi="Calibri"/>
          <w:sz w:val="26"/>
          <w:szCs w:val="26"/>
          <w:lang w:eastAsia="ru-RU"/>
        </w:rPr>
      </w:pPr>
      <w:r w:rsidRPr="00B41FEC">
        <w:rPr>
          <w:rFonts w:eastAsia="Times New Roman"/>
          <w:sz w:val="26"/>
          <w:szCs w:val="26"/>
          <w:lang w:eastAsia="ru-RU"/>
        </w:rPr>
        <w:t xml:space="preserve">Создание постоянно действующей конкурсной комиссии по отбору управляющей организации для управления многоквартирным домом и определение </w:t>
      </w:r>
      <w:r w:rsidR="00B41FEC" w:rsidRPr="00B41FEC">
        <w:rPr>
          <w:rFonts w:eastAsia="Times New Roman"/>
          <w:sz w:val="26"/>
          <w:szCs w:val="26"/>
          <w:lang w:eastAsia="ru-RU"/>
        </w:rPr>
        <w:t>ее состава</w:t>
      </w:r>
      <w:r w:rsidRPr="00B41FEC">
        <w:rPr>
          <w:rFonts w:eastAsia="Times New Roman"/>
          <w:sz w:val="26"/>
          <w:szCs w:val="26"/>
          <w:lang w:eastAsia="ru-RU"/>
        </w:rPr>
        <w:t xml:space="preserve"> утверждается распоряжением Администрации </w:t>
      </w:r>
      <w:r w:rsidRPr="00B41FEC">
        <w:rPr>
          <w:rFonts w:eastAsia="Calibri"/>
          <w:color w:val="000000"/>
          <w:sz w:val="26"/>
          <w:szCs w:val="26"/>
          <w:lang w:eastAsia="en-US"/>
        </w:rPr>
        <w:t>Хасанского муниципального округа</w:t>
      </w:r>
      <w:r w:rsidRPr="00B41FEC">
        <w:rPr>
          <w:rFonts w:eastAsia="Times New Roman"/>
          <w:sz w:val="26"/>
          <w:szCs w:val="26"/>
          <w:lang w:eastAsia="ru-RU"/>
        </w:rPr>
        <w:t xml:space="preserve">. </w:t>
      </w:r>
    </w:p>
    <w:p w14:paraId="7E62D992" w14:textId="77777777" w:rsidR="00844BB8" w:rsidRPr="00B41FEC" w:rsidRDefault="00844BB8" w:rsidP="00196C81">
      <w:pPr>
        <w:widowControl w:val="0"/>
        <w:numPr>
          <w:ilvl w:val="1"/>
          <w:numId w:val="33"/>
        </w:numPr>
        <w:tabs>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0"/>
        <w:contextualSpacing/>
        <w:jc w:val="both"/>
        <w:rPr>
          <w:rFonts w:eastAsia="Times New Roman"/>
          <w:color w:val="000000"/>
          <w:sz w:val="26"/>
          <w:szCs w:val="26"/>
          <w:lang w:eastAsia="ru-RU"/>
        </w:rPr>
      </w:pPr>
      <w:r w:rsidRPr="00B41FEC">
        <w:rPr>
          <w:rFonts w:eastAsia="Times New Roman"/>
          <w:color w:val="000000"/>
          <w:sz w:val="26"/>
          <w:szCs w:val="26"/>
          <w:lang w:eastAsia="ru-RU"/>
        </w:rPr>
        <w:t>Конкурсная комиссия рассматривает заявки на участие в конкурсе и проводит конкурс.</w:t>
      </w:r>
    </w:p>
    <w:p w14:paraId="3141BF16" w14:textId="77777777" w:rsidR="00844BB8" w:rsidRPr="00B41FEC" w:rsidRDefault="00844BB8" w:rsidP="00196C81">
      <w:pPr>
        <w:numPr>
          <w:ilvl w:val="1"/>
          <w:numId w:val="33"/>
        </w:numPr>
        <w:tabs>
          <w:tab w:val="left" w:pos="1134"/>
          <w:tab w:val="left" w:pos="1276"/>
        </w:tabs>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w:t>
      </w:r>
    </w:p>
    <w:p w14:paraId="424C6B03" w14:textId="77777777" w:rsidR="00844BB8" w:rsidRPr="00B41FEC" w:rsidRDefault="00844BB8" w:rsidP="00196C81">
      <w:pPr>
        <w:widowControl w:val="0"/>
        <w:numPr>
          <w:ilvl w:val="1"/>
          <w:numId w:val="33"/>
        </w:numPr>
        <w:tabs>
          <w:tab w:val="left" w:pos="1134"/>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0"/>
        <w:contextualSpacing/>
        <w:jc w:val="both"/>
        <w:rPr>
          <w:rFonts w:eastAsia="Times New Roman"/>
          <w:color w:val="000000"/>
          <w:sz w:val="26"/>
          <w:szCs w:val="26"/>
          <w:lang w:eastAsia="ru-RU"/>
        </w:rPr>
      </w:pPr>
      <w:r w:rsidRPr="00B41FEC">
        <w:rPr>
          <w:rFonts w:eastAsia="Times New Roman"/>
          <w:color w:val="000000"/>
          <w:sz w:val="26"/>
          <w:szCs w:val="26"/>
          <w:lang w:eastAsia="ru-RU"/>
        </w:rPr>
        <w:t>Члены конкурсной комиссии должны своевременно и должным образом уведомляться организатором конкурса о месте, дате и времени проведения заседания комиссии.</w:t>
      </w:r>
    </w:p>
    <w:p w14:paraId="08B21887" w14:textId="77777777" w:rsidR="00844BB8" w:rsidRPr="00B41FEC" w:rsidRDefault="00844BB8" w:rsidP="00196C81">
      <w:pPr>
        <w:widowControl w:val="0"/>
        <w:numPr>
          <w:ilvl w:val="1"/>
          <w:numId w:val="33"/>
        </w:numPr>
        <w:tabs>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0"/>
        <w:contextualSpacing/>
        <w:jc w:val="both"/>
        <w:rPr>
          <w:rFonts w:eastAsia="Times New Roman"/>
          <w:color w:val="000000"/>
          <w:sz w:val="26"/>
          <w:szCs w:val="26"/>
          <w:lang w:eastAsia="ru-RU"/>
        </w:rPr>
      </w:pPr>
      <w:r w:rsidRPr="00B41FEC">
        <w:rPr>
          <w:rFonts w:eastAsia="Times New Roman"/>
          <w:color w:val="000000"/>
          <w:sz w:val="26"/>
          <w:szCs w:val="26"/>
          <w:lang w:eastAsia="ru-RU"/>
        </w:rPr>
        <w:t>Конкурсная комиссия правомочна, если на заседании присутствуют не менее 50 процентов общего числа ее членов. Каждый член конкурсной комиссии имеет 1 голос.</w:t>
      </w:r>
    </w:p>
    <w:p w14:paraId="33639CA1" w14:textId="77777777" w:rsidR="00844BB8" w:rsidRPr="00B41FEC" w:rsidRDefault="00844BB8" w:rsidP="00196C81">
      <w:pPr>
        <w:widowControl w:val="0"/>
        <w:numPr>
          <w:ilvl w:val="1"/>
          <w:numId w:val="33"/>
        </w:numPr>
        <w:tabs>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0"/>
        <w:contextualSpacing/>
        <w:jc w:val="both"/>
        <w:rPr>
          <w:rFonts w:eastAsia="Times New Roman"/>
          <w:color w:val="000000"/>
          <w:sz w:val="26"/>
          <w:szCs w:val="26"/>
          <w:lang w:eastAsia="ru-RU"/>
        </w:rPr>
      </w:pPr>
      <w:r w:rsidRPr="00B41FEC">
        <w:rPr>
          <w:rFonts w:eastAsia="Times New Roman"/>
          <w:color w:val="000000"/>
          <w:sz w:val="26"/>
          <w:szCs w:val="26"/>
          <w:lang w:eastAsia="ru-RU"/>
        </w:rPr>
        <w:t>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w:t>
      </w:r>
    </w:p>
    <w:p w14:paraId="0F7C9F10" w14:textId="77777777" w:rsidR="00844BB8" w:rsidRPr="00B41FEC" w:rsidRDefault="00844BB8" w:rsidP="00196C81">
      <w:pPr>
        <w:widowControl w:val="0"/>
        <w:numPr>
          <w:ilvl w:val="1"/>
          <w:numId w:val="33"/>
        </w:numPr>
        <w:tabs>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0"/>
        <w:contextualSpacing/>
        <w:jc w:val="both"/>
        <w:rPr>
          <w:rFonts w:eastAsia="Times New Roman"/>
          <w:color w:val="000000"/>
          <w:sz w:val="26"/>
          <w:szCs w:val="26"/>
          <w:lang w:eastAsia="ru-RU"/>
        </w:rPr>
      </w:pPr>
      <w:r w:rsidRPr="00B41FEC">
        <w:rPr>
          <w:rFonts w:eastAsia="Times New Roman"/>
          <w:color w:val="000000"/>
          <w:sz w:val="26"/>
          <w:szCs w:val="26"/>
          <w:lang w:eastAsia="ru-RU"/>
        </w:rPr>
        <w:t xml:space="preserve">Решения конкурсной комиссии в день их принятия оформляются протоколами, которые подписывают члены конкурсной комиссии, принявшие участие в заседании. </w:t>
      </w:r>
    </w:p>
    <w:p w14:paraId="3AEEE2BC" w14:textId="77777777" w:rsidR="00844BB8" w:rsidRPr="00B41FEC" w:rsidRDefault="00844BB8" w:rsidP="00196C81">
      <w:pPr>
        <w:widowControl w:val="0"/>
        <w:numPr>
          <w:ilvl w:val="1"/>
          <w:numId w:val="33"/>
        </w:numPr>
        <w:tabs>
          <w:tab w:val="left" w:pos="1134"/>
          <w:tab w:val="left" w:pos="127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0"/>
        <w:contextualSpacing/>
        <w:jc w:val="both"/>
        <w:rPr>
          <w:rFonts w:eastAsia="Times New Roman"/>
          <w:color w:val="000000"/>
          <w:sz w:val="26"/>
          <w:szCs w:val="26"/>
          <w:lang w:eastAsia="ru-RU"/>
        </w:rPr>
      </w:pPr>
      <w:r w:rsidRPr="00B41FEC">
        <w:rPr>
          <w:rFonts w:eastAsia="Times New Roman"/>
          <w:color w:val="000000"/>
          <w:sz w:val="26"/>
          <w:szCs w:val="26"/>
          <w:lang w:eastAsia="ru-RU"/>
        </w:rPr>
        <w:t>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территории субъекта Российской Федерации, а также представители общественных объединений потребителей (их ассоциаций, союзов), действующих на территории субъекта Российской Федерации. Полномочия указанных представителей подтверждаются документально.</w:t>
      </w:r>
    </w:p>
    <w:p w14:paraId="797D096E" w14:textId="77777777" w:rsidR="00844BB8" w:rsidRPr="00B41FEC" w:rsidRDefault="00844BB8" w:rsidP="00196C81">
      <w:pPr>
        <w:widowControl w:val="0"/>
        <w:numPr>
          <w:ilvl w:val="1"/>
          <w:numId w:val="33"/>
        </w:numPr>
        <w:tabs>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0"/>
        <w:contextualSpacing/>
        <w:jc w:val="both"/>
        <w:rPr>
          <w:rFonts w:eastAsia="Times New Roman"/>
          <w:color w:val="000000"/>
          <w:sz w:val="26"/>
          <w:szCs w:val="26"/>
          <w:lang w:eastAsia="ru-RU"/>
        </w:rPr>
      </w:pPr>
      <w:r w:rsidRPr="00B41FEC">
        <w:rPr>
          <w:rFonts w:eastAsia="Times New Roman"/>
          <w:color w:val="000000"/>
          <w:sz w:val="26"/>
          <w:szCs w:val="26"/>
          <w:lang w:eastAsia="ru-RU"/>
        </w:rPr>
        <w:t>На заседаниях конкурсной комиссии могут присутствовать претенденты, участники конкурса или их представители, а также представители средств массовой информации.</w:t>
      </w:r>
    </w:p>
    <w:p w14:paraId="3D924A8F" w14:textId="2D0BF6C2" w:rsidR="00844BB8" w:rsidRDefault="00844BB8" w:rsidP="00196C81">
      <w:pPr>
        <w:keepNext/>
        <w:widowControl w:val="0"/>
        <w:numPr>
          <w:ilvl w:val="0"/>
          <w:numId w:val="33"/>
        </w:numPr>
        <w:shd w:val="clear" w:color="auto" w:fill="FFFFFF"/>
        <w:autoSpaceDE w:val="0"/>
        <w:autoSpaceDN w:val="0"/>
        <w:adjustRightInd w:val="0"/>
        <w:ind w:right="24"/>
        <w:jc w:val="center"/>
        <w:rPr>
          <w:rFonts w:eastAsia="Times New Roman"/>
          <w:b/>
          <w:color w:val="000000"/>
          <w:spacing w:val="3"/>
          <w:sz w:val="26"/>
          <w:szCs w:val="26"/>
          <w:lang w:eastAsia="ru-RU"/>
        </w:rPr>
      </w:pPr>
      <w:r w:rsidRPr="00B41FEC">
        <w:rPr>
          <w:rFonts w:eastAsia="Times New Roman"/>
          <w:b/>
          <w:color w:val="000000"/>
          <w:spacing w:val="3"/>
          <w:sz w:val="26"/>
          <w:szCs w:val="26"/>
          <w:lang w:eastAsia="ru-RU"/>
        </w:rPr>
        <w:lastRenderedPageBreak/>
        <w:t>Информационное обеспечение проведения конкурса</w:t>
      </w:r>
    </w:p>
    <w:p w14:paraId="3F06449F" w14:textId="77777777" w:rsidR="00B41FEC" w:rsidRPr="00B41FEC" w:rsidRDefault="00B41FEC" w:rsidP="00B41FEC">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304326B8" w14:textId="77777777" w:rsidR="00844BB8" w:rsidRPr="00B41FEC" w:rsidRDefault="00844BB8" w:rsidP="00196C81">
      <w:pPr>
        <w:numPr>
          <w:ilvl w:val="1"/>
          <w:numId w:val="33"/>
        </w:numPr>
        <w:tabs>
          <w:tab w:val="left" w:pos="1276"/>
        </w:tabs>
        <w:ind w:left="0" w:firstLine="715"/>
        <w:jc w:val="both"/>
        <w:rPr>
          <w:rFonts w:ascii="Calibri" w:eastAsia="Times New Roman" w:hAnsi="Calibri"/>
          <w:sz w:val="26"/>
          <w:szCs w:val="26"/>
          <w:lang w:eastAsia="ru-RU"/>
        </w:rPr>
      </w:pPr>
      <w:r w:rsidRPr="00B41FEC">
        <w:rPr>
          <w:rFonts w:eastAsia="Times New Roman"/>
          <w:sz w:val="26"/>
          <w:szCs w:val="26"/>
          <w:lang w:eastAsia="ru-RU"/>
        </w:rPr>
        <w:t xml:space="preserve">Информация о проведении конкурса размещается организатором конкурса или по его поручению специализированной организацией на официальном сайте Российской Федерации в информационно-телекоммуникационной сети «Интернет» для размещения информации о проведении торгов по адресу – </w:t>
      </w:r>
      <w:hyperlink r:id="rId16" w:history="1">
        <w:r w:rsidRPr="00B41FEC">
          <w:rPr>
            <w:rFonts w:eastAsia="Times New Roman"/>
            <w:sz w:val="26"/>
            <w:szCs w:val="26"/>
            <w:u w:val="single"/>
            <w:lang w:eastAsia="ru-RU"/>
          </w:rPr>
          <w:t>www.torgi.gov.ru</w:t>
        </w:r>
      </w:hyperlink>
      <w:r w:rsidRPr="00B41FEC">
        <w:rPr>
          <w:rFonts w:eastAsia="Times New Roman"/>
          <w:sz w:val="26"/>
          <w:szCs w:val="26"/>
          <w:lang w:eastAsia="ru-RU"/>
        </w:rPr>
        <w:t>.</w:t>
      </w:r>
    </w:p>
    <w:p w14:paraId="1B31215C" w14:textId="77777777" w:rsidR="00844BB8" w:rsidRPr="00B41FEC" w:rsidRDefault="00844BB8" w:rsidP="00196C81">
      <w:pPr>
        <w:widowControl w:val="0"/>
        <w:numPr>
          <w:ilvl w:val="1"/>
          <w:numId w:val="33"/>
        </w:numPr>
        <w:tabs>
          <w:tab w:val="left" w:pos="1134"/>
          <w:tab w:val="left" w:pos="127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5"/>
        <w:contextualSpacing/>
        <w:jc w:val="both"/>
        <w:rPr>
          <w:rFonts w:eastAsia="Times New Roman"/>
          <w:color w:val="000000"/>
          <w:sz w:val="26"/>
          <w:szCs w:val="26"/>
          <w:lang w:eastAsia="ru-RU"/>
        </w:rPr>
      </w:pPr>
      <w:r w:rsidRPr="00B41FEC">
        <w:rPr>
          <w:rFonts w:eastAsia="Times New Roman"/>
          <w:color w:val="000000"/>
          <w:sz w:val="26"/>
          <w:szCs w:val="26"/>
          <w:lang w:eastAsia="ru-RU"/>
        </w:rPr>
        <w:t xml:space="preserve">В соответствии с пунктом 36 Правил проведения органом местного самоуправления открытого конкурса по отбору управляющей организации для управления многоквартирном домом утвержденных Постановлением Правительства Российской Федерации от 6 февраля 2006 г. № 75 организатор конкурса или по его поручению специализированная организация вправе опубликовать информацию о проведении конкурса на официальном сайте Хасанского муниципального округа в сети «Интернет»  -  </w:t>
      </w:r>
      <w:hyperlink r:id="rId17" w:history="1">
        <w:r w:rsidRPr="00B41FEC">
          <w:rPr>
            <w:rFonts w:eastAsia="Times New Roman"/>
            <w:color w:val="0066CC"/>
            <w:sz w:val="26"/>
            <w:szCs w:val="26"/>
            <w:u w:val="single"/>
            <w:lang w:eastAsia="ru-RU"/>
          </w:rPr>
          <w:t>https://xasanskij-r25.gosweb.gosuslugi.ru</w:t>
        </w:r>
      </w:hyperlink>
      <w:r w:rsidRPr="00B41FEC">
        <w:rPr>
          <w:rFonts w:eastAsia="Times New Roman"/>
          <w:color w:val="000000"/>
          <w:sz w:val="26"/>
          <w:szCs w:val="26"/>
          <w:lang w:eastAsia="ru-RU"/>
        </w:rPr>
        <w:t xml:space="preserve"> (доступно по ссылке -  https://xasanskij-r25.gosweb.gosuslugi.ru/deyatelnost/napravleniya-deyatelnosti/zhkh/izvescheniya-o-provedenii-konkursov-auktsionov/ </w:t>
      </w:r>
    </w:p>
    <w:p w14:paraId="46D988F5" w14:textId="77777777" w:rsidR="00844BB8" w:rsidRPr="00B41FEC" w:rsidRDefault="00844BB8" w:rsidP="00196C81">
      <w:pPr>
        <w:widowControl w:val="0"/>
        <w:numPr>
          <w:ilvl w:val="1"/>
          <w:numId w:val="33"/>
        </w:numPr>
        <w:tabs>
          <w:tab w:val="left" w:pos="1134"/>
          <w:tab w:val="left" w:pos="127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5"/>
        <w:contextualSpacing/>
        <w:jc w:val="both"/>
        <w:rPr>
          <w:rFonts w:eastAsia="Times New Roman"/>
          <w:color w:val="000000"/>
          <w:sz w:val="26"/>
          <w:szCs w:val="26"/>
          <w:lang w:eastAsia="ru-RU"/>
        </w:rPr>
      </w:pPr>
      <w:r w:rsidRPr="00B41FEC">
        <w:rPr>
          <w:rFonts w:eastAsia="Times New Roman"/>
          <w:color w:val="000000"/>
          <w:sz w:val="26"/>
          <w:szCs w:val="26"/>
          <w:lang w:eastAsia="ru-RU"/>
        </w:rPr>
        <w:t>Извещение о проведении конкурса (Приложение №1 к конкурсной документации) размещается организатором конкурса или по его поручению специализированной организацией на официальном сайте не менее чем за 30 дней до даты окончания срока подачи заявок на участие в конкурсе.</w:t>
      </w:r>
    </w:p>
    <w:p w14:paraId="2268043C" w14:textId="77777777" w:rsidR="00844BB8" w:rsidRPr="00B41FEC" w:rsidRDefault="00844BB8" w:rsidP="00196C81">
      <w:pPr>
        <w:widowControl w:val="0"/>
        <w:numPr>
          <w:ilvl w:val="1"/>
          <w:numId w:val="33"/>
        </w:numPr>
        <w:tabs>
          <w:tab w:val="left" w:pos="1134"/>
          <w:tab w:val="left" w:pos="127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5"/>
        <w:contextualSpacing/>
        <w:jc w:val="both"/>
        <w:rPr>
          <w:rFonts w:eastAsia="Times New Roman"/>
          <w:color w:val="000000"/>
          <w:sz w:val="26"/>
          <w:szCs w:val="26"/>
          <w:lang w:eastAsia="ru-RU"/>
        </w:rPr>
      </w:pPr>
      <w:r w:rsidRPr="00B41FEC">
        <w:rPr>
          <w:rFonts w:eastAsia="Times New Roman"/>
          <w:color w:val="000000"/>
          <w:sz w:val="26"/>
          <w:szCs w:val="26"/>
          <w:lang w:eastAsia="ru-RU"/>
        </w:rPr>
        <w:t>Информация о проведении конкурса, размещенная на официальном сайте, должна быть доступна для ознакомления всеми заинтересованными лицами без взимания платы.</w:t>
      </w:r>
    </w:p>
    <w:p w14:paraId="0B77347D" w14:textId="77777777" w:rsidR="00844BB8" w:rsidRPr="00B41FEC" w:rsidRDefault="00844BB8" w:rsidP="00196C81">
      <w:pPr>
        <w:widowControl w:val="0"/>
        <w:numPr>
          <w:ilvl w:val="1"/>
          <w:numId w:val="33"/>
        </w:numPr>
        <w:tabs>
          <w:tab w:val="left" w:pos="1134"/>
          <w:tab w:val="left" w:pos="127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5"/>
        <w:contextualSpacing/>
        <w:jc w:val="both"/>
        <w:rPr>
          <w:rFonts w:eastAsia="Times New Roman"/>
          <w:color w:val="000000"/>
          <w:sz w:val="26"/>
          <w:szCs w:val="26"/>
          <w:lang w:eastAsia="ru-RU"/>
        </w:rPr>
      </w:pPr>
      <w:r w:rsidRPr="00B41FEC">
        <w:rPr>
          <w:rFonts w:eastAsia="Times New Roman"/>
          <w:color w:val="000000"/>
          <w:sz w:val="26"/>
          <w:szCs w:val="26"/>
          <w:lang w:eastAsia="ru-RU"/>
        </w:rPr>
        <w:t>Не позднее чем за 25 дней до даты начала процедуры вскрытия конвертов с заявками на участие в конкурсе организатор конкурса обязан уведомить всех собственников помещений в многоквартирном доме (многоквартирных домах) о дате проведения конкурса путем размещения сообщения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 земельного участка, на котором расположен многоквартирный дом.</w:t>
      </w:r>
    </w:p>
    <w:p w14:paraId="772545D8" w14:textId="77777777" w:rsidR="00844BB8" w:rsidRPr="00B41FEC" w:rsidRDefault="00844BB8" w:rsidP="00196C81">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p>
    <w:p w14:paraId="6BF576A3" w14:textId="0D7727DA" w:rsidR="00844BB8" w:rsidRDefault="00844BB8" w:rsidP="00196C81">
      <w:pPr>
        <w:keepNext/>
        <w:widowControl w:val="0"/>
        <w:numPr>
          <w:ilvl w:val="0"/>
          <w:numId w:val="33"/>
        </w:numPr>
        <w:shd w:val="clear" w:color="auto" w:fill="FFFFFF"/>
        <w:autoSpaceDE w:val="0"/>
        <w:autoSpaceDN w:val="0"/>
        <w:adjustRightInd w:val="0"/>
        <w:ind w:right="24"/>
        <w:jc w:val="center"/>
        <w:rPr>
          <w:rFonts w:eastAsia="Times New Roman"/>
          <w:b/>
          <w:color w:val="000000"/>
          <w:spacing w:val="3"/>
          <w:w w:val="101"/>
          <w:sz w:val="26"/>
          <w:szCs w:val="26"/>
          <w:lang w:eastAsia="ru-RU"/>
        </w:rPr>
      </w:pPr>
      <w:r w:rsidRPr="00B41FEC">
        <w:rPr>
          <w:rFonts w:eastAsia="Times New Roman"/>
          <w:b/>
          <w:color w:val="000000"/>
          <w:spacing w:val="3"/>
          <w:w w:val="101"/>
          <w:sz w:val="26"/>
          <w:szCs w:val="26"/>
          <w:lang w:eastAsia="ru-RU"/>
        </w:rPr>
        <w:t>Участник конкурса</w:t>
      </w:r>
    </w:p>
    <w:p w14:paraId="2F4081A8" w14:textId="77777777" w:rsidR="00B41FEC" w:rsidRPr="00B41FEC" w:rsidRDefault="00B41FEC" w:rsidP="00B41FEC">
      <w:pPr>
        <w:keepNext/>
        <w:widowControl w:val="0"/>
        <w:shd w:val="clear" w:color="auto" w:fill="FFFFFF"/>
        <w:autoSpaceDE w:val="0"/>
        <w:autoSpaceDN w:val="0"/>
        <w:adjustRightInd w:val="0"/>
        <w:ind w:left="1075" w:right="24"/>
        <w:rPr>
          <w:rFonts w:eastAsia="Times New Roman"/>
          <w:b/>
          <w:color w:val="000000"/>
          <w:spacing w:val="3"/>
          <w:w w:val="101"/>
          <w:sz w:val="26"/>
          <w:szCs w:val="26"/>
          <w:lang w:eastAsia="ru-RU"/>
        </w:rPr>
      </w:pPr>
    </w:p>
    <w:p w14:paraId="42D53F21" w14:textId="77777777" w:rsidR="00844BB8" w:rsidRPr="00B41FEC" w:rsidRDefault="00844BB8" w:rsidP="00196C81">
      <w:pPr>
        <w:numPr>
          <w:ilvl w:val="1"/>
          <w:numId w:val="33"/>
        </w:numPr>
        <w:tabs>
          <w:tab w:val="left" w:pos="1276"/>
        </w:tabs>
        <w:ind w:left="0" w:firstLine="715"/>
        <w:jc w:val="both"/>
        <w:rPr>
          <w:rFonts w:eastAsia="Times New Roman"/>
          <w:sz w:val="26"/>
          <w:szCs w:val="26"/>
          <w:lang w:eastAsia="ru-RU"/>
        </w:rPr>
      </w:pPr>
      <w:r w:rsidRPr="00B41FEC">
        <w:rPr>
          <w:rFonts w:eastAsia="Times New Roman"/>
          <w:sz w:val="26"/>
          <w:szCs w:val="26"/>
          <w:lang w:eastAsia="ru-RU"/>
        </w:rPr>
        <w:t>Участником конкурса может быть претендент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14:paraId="09E3AED5" w14:textId="77777777" w:rsidR="00844BB8" w:rsidRPr="00B41FEC" w:rsidRDefault="00844BB8" w:rsidP="00196C81">
      <w:pPr>
        <w:widowControl w:val="0"/>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p>
    <w:p w14:paraId="7EB6CCAF" w14:textId="60993716" w:rsidR="00844BB8" w:rsidRDefault="00844BB8" w:rsidP="00196C81">
      <w:pPr>
        <w:keepNext/>
        <w:widowControl w:val="0"/>
        <w:numPr>
          <w:ilvl w:val="0"/>
          <w:numId w:val="33"/>
        </w:numPr>
        <w:shd w:val="clear" w:color="auto" w:fill="FFFFFF"/>
        <w:autoSpaceDE w:val="0"/>
        <w:autoSpaceDN w:val="0"/>
        <w:adjustRightInd w:val="0"/>
        <w:ind w:right="24"/>
        <w:jc w:val="center"/>
        <w:rPr>
          <w:rFonts w:eastAsia="Times New Roman"/>
          <w:b/>
          <w:color w:val="000000"/>
          <w:spacing w:val="3"/>
          <w:sz w:val="26"/>
          <w:szCs w:val="26"/>
          <w:lang w:eastAsia="ru-RU"/>
        </w:rPr>
      </w:pPr>
      <w:r w:rsidRPr="00B41FEC">
        <w:rPr>
          <w:rFonts w:eastAsia="Times New Roman"/>
          <w:b/>
          <w:color w:val="000000"/>
          <w:spacing w:val="3"/>
          <w:sz w:val="26"/>
          <w:szCs w:val="26"/>
          <w:lang w:eastAsia="ru-RU"/>
        </w:rPr>
        <w:t>Расходы на участие в конкурсе</w:t>
      </w:r>
    </w:p>
    <w:p w14:paraId="70E33F66" w14:textId="77777777" w:rsidR="00B41FEC" w:rsidRPr="00B41FEC" w:rsidRDefault="00B41FEC" w:rsidP="00B41FEC">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45D75554" w14:textId="77777777" w:rsidR="00844BB8" w:rsidRPr="00B41FEC" w:rsidRDefault="00844BB8" w:rsidP="00196C81">
      <w:pPr>
        <w:numPr>
          <w:ilvl w:val="1"/>
          <w:numId w:val="33"/>
        </w:numPr>
        <w:tabs>
          <w:tab w:val="left" w:pos="1134"/>
        </w:tabs>
        <w:ind w:left="0" w:firstLine="715"/>
        <w:jc w:val="both"/>
        <w:rPr>
          <w:rFonts w:eastAsia="Times New Roman"/>
          <w:sz w:val="26"/>
          <w:szCs w:val="26"/>
          <w:lang w:eastAsia="ru-RU"/>
        </w:rPr>
      </w:pPr>
      <w:r w:rsidRPr="00B41FEC">
        <w:rPr>
          <w:rFonts w:eastAsia="Times New Roman"/>
          <w:sz w:val="26"/>
          <w:szCs w:val="26"/>
          <w:lang w:eastAsia="ru-RU"/>
        </w:rPr>
        <w:t>Претендент и участник конкурса несут все расходы, связанные с подготовкой и подачей заявки, участием в конкурсе и заключением договора управления многоквартирным домом.</w:t>
      </w:r>
    </w:p>
    <w:p w14:paraId="70F145D0" w14:textId="77777777" w:rsidR="00844BB8" w:rsidRPr="00B41FEC" w:rsidRDefault="00844BB8" w:rsidP="00196C81">
      <w:pPr>
        <w:widowControl w:val="0"/>
        <w:numPr>
          <w:ilvl w:val="1"/>
          <w:numId w:val="33"/>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5"/>
        <w:contextualSpacing/>
        <w:jc w:val="both"/>
        <w:rPr>
          <w:rFonts w:eastAsia="Times New Roman"/>
          <w:color w:val="000000"/>
          <w:sz w:val="26"/>
          <w:szCs w:val="26"/>
          <w:lang w:eastAsia="ru-RU"/>
        </w:rPr>
      </w:pPr>
      <w:r w:rsidRPr="00B41FEC">
        <w:rPr>
          <w:rFonts w:eastAsia="Times New Roman"/>
          <w:color w:val="000000"/>
          <w:sz w:val="26"/>
          <w:szCs w:val="26"/>
          <w:lang w:eastAsia="ru-RU"/>
        </w:rPr>
        <w:t>Организатор конкурса не отвечает и не имеет обязательств по этим расходам независимо от характера проведения и результатов конкурса.</w:t>
      </w:r>
    </w:p>
    <w:p w14:paraId="731035A5" w14:textId="77777777" w:rsidR="00844BB8" w:rsidRPr="00B41FEC" w:rsidRDefault="00844BB8" w:rsidP="00196C81">
      <w:pPr>
        <w:jc w:val="both"/>
        <w:rPr>
          <w:rFonts w:eastAsia="Times New Roman"/>
          <w:sz w:val="26"/>
          <w:szCs w:val="26"/>
          <w:lang w:eastAsia="ru-RU"/>
        </w:rPr>
      </w:pPr>
    </w:p>
    <w:p w14:paraId="4FE6E929" w14:textId="59042849" w:rsidR="00844BB8" w:rsidRDefault="00844BB8" w:rsidP="00196C81">
      <w:pPr>
        <w:keepNext/>
        <w:widowControl w:val="0"/>
        <w:numPr>
          <w:ilvl w:val="0"/>
          <w:numId w:val="33"/>
        </w:numPr>
        <w:shd w:val="clear" w:color="auto" w:fill="FFFFFF"/>
        <w:autoSpaceDE w:val="0"/>
        <w:autoSpaceDN w:val="0"/>
        <w:adjustRightInd w:val="0"/>
        <w:ind w:right="24"/>
        <w:jc w:val="center"/>
        <w:rPr>
          <w:rFonts w:eastAsia="Times New Roman"/>
          <w:b/>
          <w:color w:val="000000"/>
          <w:spacing w:val="3"/>
          <w:sz w:val="26"/>
          <w:szCs w:val="26"/>
          <w:lang w:eastAsia="ru-RU"/>
        </w:rPr>
      </w:pPr>
      <w:r w:rsidRPr="00B41FEC">
        <w:rPr>
          <w:rFonts w:eastAsia="Times New Roman"/>
          <w:b/>
          <w:color w:val="000000"/>
          <w:spacing w:val="3"/>
          <w:sz w:val="26"/>
          <w:szCs w:val="26"/>
          <w:lang w:eastAsia="ru-RU"/>
        </w:rPr>
        <w:t>Валюта конкурса</w:t>
      </w:r>
    </w:p>
    <w:p w14:paraId="0F8A58A8" w14:textId="77777777" w:rsidR="00B41FEC" w:rsidRPr="00B41FEC" w:rsidRDefault="00B41FEC" w:rsidP="00B41FEC">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688BAB39" w14:textId="77777777" w:rsidR="00844BB8" w:rsidRPr="00B41FEC" w:rsidRDefault="00844BB8" w:rsidP="00196C81">
      <w:pPr>
        <w:numPr>
          <w:ilvl w:val="1"/>
          <w:numId w:val="33"/>
        </w:numPr>
        <w:tabs>
          <w:tab w:val="left" w:pos="1276"/>
        </w:tabs>
        <w:ind w:left="0" w:firstLine="715"/>
        <w:jc w:val="both"/>
        <w:rPr>
          <w:rFonts w:eastAsia="Times New Roman"/>
          <w:sz w:val="26"/>
          <w:szCs w:val="26"/>
          <w:lang w:eastAsia="ru-RU"/>
        </w:rPr>
      </w:pPr>
      <w:r w:rsidRPr="00B41FEC">
        <w:rPr>
          <w:rFonts w:eastAsia="Times New Roman"/>
          <w:sz w:val="26"/>
          <w:szCs w:val="26"/>
          <w:lang w:eastAsia="ru-RU"/>
        </w:rPr>
        <w:t>Валюта, используемая для установления размера платы за содержание и ремонт жилого помещения, для обеспечения заявки на участие в конкурсе и исполнения обязательств, а также валюта, используемая при расчетах по договору управления многоквартирным домом, является рубль Российской Федерации.</w:t>
      </w:r>
    </w:p>
    <w:p w14:paraId="5134A809" w14:textId="77777777" w:rsidR="00844BB8" w:rsidRPr="00B41FEC" w:rsidRDefault="00844BB8" w:rsidP="00196C81">
      <w:pPr>
        <w:widowControl w:val="0"/>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p>
    <w:p w14:paraId="6C1F448C" w14:textId="4977DA3B" w:rsidR="00844BB8" w:rsidRDefault="00844BB8" w:rsidP="00196C81">
      <w:pPr>
        <w:keepNext/>
        <w:widowControl w:val="0"/>
        <w:numPr>
          <w:ilvl w:val="0"/>
          <w:numId w:val="33"/>
        </w:numPr>
        <w:shd w:val="clear" w:color="auto" w:fill="FFFFFF"/>
        <w:autoSpaceDE w:val="0"/>
        <w:autoSpaceDN w:val="0"/>
        <w:adjustRightInd w:val="0"/>
        <w:ind w:right="24"/>
        <w:jc w:val="center"/>
        <w:rPr>
          <w:rFonts w:eastAsia="Times New Roman"/>
          <w:b/>
          <w:color w:val="000000"/>
          <w:spacing w:val="3"/>
          <w:sz w:val="26"/>
          <w:szCs w:val="26"/>
          <w:lang w:eastAsia="ru-RU"/>
        </w:rPr>
      </w:pPr>
      <w:r w:rsidRPr="00B41FEC">
        <w:rPr>
          <w:rFonts w:eastAsia="Times New Roman"/>
          <w:b/>
          <w:color w:val="000000"/>
          <w:spacing w:val="3"/>
          <w:sz w:val="26"/>
          <w:szCs w:val="26"/>
          <w:lang w:eastAsia="ru-RU"/>
        </w:rPr>
        <w:lastRenderedPageBreak/>
        <w:t>Требования, предъявляемые к претендентам</w:t>
      </w:r>
    </w:p>
    <w:p w14:paraId="15FBE1ED" w14:textId="77777777" w:rsidR="00B41FEC" w:rsidRPr="00B41FEC" w:rsidRDefault="00B41FEC" w:rsidP="00B41FEC">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0695A28D" w14:textId="77777777" w:rsidR="00844BB8" w:rsidRPr="00B41FEC" w:rsidRDefault="00844BB8" w:rsidP="00196C81">
      <w:pPr>
        <w:numPr>
          <w:ilvl w:val="1"/>
          <w:numId w:val="33"/>
        </w:numPr>
        <w:jc w:val="both"/>
        <w:rPr>
          <w:rFonts w:eastAsia="Times New Roman"/>
          <w:sz w:val="26"/>
          <w:szCs w:val="26"/>
          <w:lang w:eastAsia="ru-RU"/>
        </w:rPr>
      </w:pPr>
      <w:r w:rsidRPr="00B41FEC">
        <w:rPr>
          <w:rFonts w:eastAsia="Times New Roman"/>
          <w:sz w:val="26"/>
          <w:szCs w:val="26"/>
          <w:lang w:eastAsia="ru-RU"/>
        </w:rPr>
        <w:t>Претенденты должны соответствовать следующим требованиям:</w:t>
      </w:r>
    </w:p>
    <w:p w14:paraId="3589C015" w14:textId="77777777" w:rsidR="00844BB8" w:rsidRPr="00B41FEC" w:rsidRDefault="00844BB8" w:rsidP="00196C81">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r w:rsidRPr="00B41FEC">
        <w:rPr>
          <w:rFonts w:eastAsia="Times New Roman"/>
          <w:color w:val="000000"/>
          <w:sz w:val="26"/>
          <w:szCs w:val="26"/>
          <w:lang w:eastAsia="ru-RU"/>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14:paraId="009ABCB3" w14:textId="77777777" w:rsidR="00844BB8" w:rsidRPr="00B41FEC" w:rsidRDefault="00844BB8" w:rsidP="00196C81">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r w:rsidRPr="00B41FEC">
        <w:rPr>
          <w:rFonts w:eastAsia="Times New Roman"/>
          <w:color w:val="000000"/>
          <w:sz w:val="26"/>
          <w:szCs w:val="26"/>
          <w:lang w:eastAsia="ru-RU"/>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14:paraId="4B45D50D" w14:textId="77777777" w:rsidR="00844BB8" w:rsidRPr="00B41FEC" w:rsidRDefault="00844BB8" w:rsidP="00196C81">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r w:rsidRPr="00B41FEC">
        <w:rPr>
          <w:rFonts w:eastAsia="Times New Roman"/>
          <w:color w:val="000000"/>
          <w:sz w:val="26"/>
          <w:szCs w:val="26"/>
          <w:lang w:eastAsia="ru-RU"/>
        </w:rPr>
        <w:t>3) деятельность претендента не приостановлена в порядке, предусмотренном Кодексом Российской Федерации об административных правонарушениях;</w:t>
      </w:r>
    </w:p>
    <w:p w14:paraId="510B2C23" w14:textId="77777777" w:rsidR="00844BB8" w:rsidRPr="00B41FEC" w:rsidRDefault="00844BB8" w:rsidP="00196C81">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r w:rsidRPr="00B41FEC">
        <w:rPr>
          <w:rFonts w:eastAsia="Times New Roman"/>
          <w:color w:val="000000"/>
          <w:sz w:val="26"/>
          <w:szCs w:val="26"/>
          <w:lang w:eastAsia="ru-RU"/>
        </w:rPr>
        <w:t>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14:paraId="34A92CE8" w14:textId="77777777" w:rsidR="00844BB8" w:rsidRPr="00B41FEC" w:rsidRDefault="00844BB8" w:rsidP="00196C81">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r w:rsidRPr="00B41FEC">
        <w:rPr>
          <w:rFonts w:eastAsia="Times New Roman"/>
          <w:color w:val="000000"/>
          <w:sz w:val="26"/>
          <w:szCs w:val="26"/>
          <w:lang w:eastAsia="ru-RU"/>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14:paraId="592C933A" w14:textId="77777777" w:rsidR="00844BB8" w:rsidRPr="00B41FEC" w:rsidRDefault="00844BB8" w:rsidP="00196C81">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r w:rsidRPr="00B41FEC">
        <w:rPr>
          <w:rFonts w:eastAsia="Times New Roman"/>
          <w:color w:val="000000"/>
          <w:sz w:val="26"/>
          <w:szCs w:val="26"/>
          <w:lang w:eastAsia="ru-RU"/>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14:paraId="1E18F4D5" w14:textId="77777777" w:rsidR="00844BB8" w:rsidRPr="00B41FEC" w:rsidRDefault="00844BB8" w:rsidP="00196C81">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r w:rsidRPr="00B41FEC">
        <w:rPr>
          <w:rFonts w:eastAsia="Times New Roman"/>
          <w:color w:val="000000"/>
          <w:sz w:val="26"/>
          <w:szCs w:val="26"/>
          <w:lang w:eastAsia="ru-RU"/>
        </w:rPr>
        <w:t>7) отсутствие у претендента задолженности перед ресурсоснабжающей организацией за 2 и более расчетных периода, подтвержденное актами сверки либо решением суда, вступившим в законную силу;</w:t>
      </w:r>
    </w:p>
    <w:p w14:paraId="3E756446" w14:textId="77777777" w:rsidR="00844BB8" w:rsidRPr="00B41FEC" w:rsidRDefault="00844BB8" w:rsidP="00196C81">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r w:rsidRPr="00B41FEC">
        <w:rPr>
          <w:rFonts w:eastAsia="Times New Roman"/>
          <w:color w:val="000000"/>
          <w:sz w:val="26"/>
          <w:szCs w:val="26"/>
          <w:lang w:eastAsia="ru-RU"/>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p w14:paraId="3894A38D" w14:textId="77777777" w:rsidR="00844BB8" w:rsidRPr="00B41FEC" w:rsidRDefault="00844BB8" w:rsidP="00196C81">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p>
    <w:p w14:paraId="3953350F" w14:textId="7B17086D" w:rsidR="00844BB8" w:rsidRDefault="00844BB8" w:rsidP="00196C81">
      <w:pPr>
        <w:keepNext/>
        <w:widowControl w:val="0"/>
        <w:numPr>
          <w:ilvl w:val="0"/>
          <w:numId w:val="33"/>
        </w:numPr>
        <w:shd w:val="clear" w:color="auto" w:fill="FFFFFF"/>
        <w:autoSpaceDE w:val="0"/>
        <w:autoSpaceDN w:val="0"/>
        <w:adjustRightInd w:val="0"/>
        <w:ind w:right="24"/>
        <w:jc w:val="center"/>
        <w:rPr>
          <w:rFonts w:eastAsia="Times New Roman"/>
          <w:b/>
          <w:color w:val="000000"/>
          <w:spacing w:val="3"/>
          <w:sz w:val="26"/>
          <w:szCs w:val="26"/>
          <w:lang w:eastAsia="ru-RU"/>
        </w:rPr>
      </w:pPr>
      <w:r w:rsidRPr="00B41FEC">
        <w:rPr>
          <w:rFonts w:eastAsia="Times New Roman"/>
          <w:b/>
          <w:color w:val="000000"/>
          <w:spacing w:val="3"/>
          <w:sz w:val="26"/>
          <w:szCs w:val="26"/>
          <w:lang w:eastAsia="ru-RU"/>
        </w:rPr>
        <w:t>Обеспечение заявки на участие в конкурсе</w:t>
      </w:r>
    </w:p>
    <w:p w14:paraId="3DAB3ACE" w14:textId="77777777" w:rsidR="00B41FEC" w:rsidRPr="00B41FEC" w:rsidRDefault="00B41FEC" w:rsidP="00B41FEC">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48275C50" w14:textId="77777777" w:rsidR="00844BB8" w:rsidRPr="00B41FEC" w:rsidRDefault="00844BB8" w:rsidP="00196C81">
      <w:pPr>
        <w:widowControl w:val="0"/>
        <w:numPr>
          <w:ilvl w:val="1"/>
          <w:numId w:val="33"/>
        </w:numPr>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5"/>
        <w:contextualSpacing/>
        <w:jc w:val="both"/>
        <w:rPr>
          <w:rFonts w:eastAsia="Times New Roman"/>
          <w:color w:val="000000"/>
          <w:sz w:val="26"/>
          <w:szCs w:val="26"/>
          <w:lang w:eastAsia="ru-RU"/>
        </w:rPr>
      </w:pPr>
      <w:r w:rsidRPr="00B41FEC">
        <w:rPr>
          <w:rFonts w:eastAsia="Times New Roman"/>
          <w:color w:val="000000"/>
          <w:sz w:val="26"/>
          <w:szCs w:val="26"/>
          <w:lang w:eastAsia="ru-RU"/>
        </w:rPr>
        <w:t>В качестве обеспечения заявки на участие в конкурсе претендент вносит средства по реквизитам, указанным в конкурсной документации.</w:t>
      </w:r>
    </w:p>
    <w:p w14:paraId="290D3711" w14:textId="3D387C08" w:rsidR="00844BB8" w:rsidRDefault="00844BB8" w:rsidP="00196C81">
      <w:pPr>
        <w:widowControl w:val="0"/>
        <w:numPr>
          <w:ilvl w:val="1"/>
          <w:numId w:val="33"/>
        </w:numPr>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5"/>
        <w:contextualSpacing/>
        <w:jc w:val="both"/>
        <w:rPr>
          <w:rFonts w:eastAsia="Times New Roman"/>
          <w:color w:val="000000"/>
          <w:sz w:val="26"/>
          <w:szCs w:val="26"/>
          <w:lang w:eastAsia="ru-RU"/>
        </w:rPr>
      </w:pPr>
      <w:r w:rsidRPr="00B41FEC">
        <w:rPr>
          <w:rFonts w:eastAsia="Times New Roman"/>
          <w:color w:val="000000"/>
          <w:sz w:val="26"/>
          <w:szCs w:val="26"/>
          <w:lang w:eastAsia="ru-RU"/>
        </w:rPr>
        <w:t>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14:paraId="3AFB257C" w14:textId="77777777" w:rsidR="00B41FEC" w:rsidRPr="00B41FEC" w:rsidRDefault="00B41FEC" w:rsidP="00B41FEC">
      <w:pPr>
        <w:widowControl w:val="0"/>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15" w:right="265"/>
        <w:contextualSpacing/>
        <w:jc w:val="both"/>
        <w:rPr>
          <w:rFonts w:eastAsia="Times New Roman"/>
          <w:color w:val="000000"/>
          <w:sz w:val="26"/>
          <w:szCs w:val="26"/>
          <w:lang w:eastAsia="ru-RU"/>
        </w:rPr>
      </w:pPr>
    </w:p>
    <w:p w14:paraId="7B063E05" w14:textId="77777777" w:rsidR="00844BB8" w:rsidRPr="00B41FEC" w:rsidRDefault="00844BB8" w:rsidP="00196C81">
      <w:pPr>
        <w:keepNext/>
        <w:widowControl w:val="0"/>
        <w:numPr>
          <w:ilvl w:val="0"/>
          <w:numId w:val="33"/>
        </w:numPr>
        <w:shd w:val="clear" w:color="auto" w:fill="FFFFFF"/>
        <w:autoSpaceDE w:val="0"/>
        <w:autoSpaceDN w:val="0"/>
        <w:adjustRightInd w:val="0"/>
        <w:ind w:right="24"/>
        <w:jc w:val="center"/>
        <w:rPr>
          <w:rFonts w:eastAsia="Times New Roman"/>
          <w:b/>
          <w:color w:val="000000"/>
          <w:spacing w:val="3"/>
          <w:sz w:val="26"/>
          <w:szCs w:val="26"/>
          <w:lang w:eastAsia="ru-RU"/>
        </w:rPr>
      </w:pPr>
      <w:r w:rsidRPr="00B41FEC">
        <w:rPr>
          <w:rFonts w:eastAsia="Times New Roman"/>
          <w:b/>
          <w:color w:val="000000"/>
          <w:spacing w:val="3"/>
          <w:sz w:val="26"/>
          <w:szCs w:val="26"/>
          <w:lang w:eastAsia="ru-RU"/>
        </w:rPr>
        <w:t xml:space="preserve">Размер обеспечения заявки на участие в конкурсе составляет: </w:t>
      </w:r>
    </w:p>
    <w:p w14:paraId="39864485" w14:textId="77777777" w:rsidR="00844BB8" w:rsidRPr="00844BB8" w:rsidRDefault="00844BB8" w:rsidP="00B41FEC">
      <w:pPr>
        <w:autoSpaceDE w:val="0"/>
        <w:autoSpaceDN w:val="0"/>
        <w:adjustRightInd w:val="0"/>
        <w:ind w:left="1075"/>
        <w:jc w:val="both"/>
        <w:rPr>
          <w:rFonts w:eastAsia="Times New Roman"/>
          <w:sz w:val="24"/>
          <w:szCs w:val="24"/>
          <w:lang w:eastAsia="ru-RU"/>
        </w:rPr>
      </w:pPr>
    </w:p>
    <w:tbl>
      <w:tblPr>
        <w:tblW w:w="5000" w:type="pct"/>
        <w:tblLook w:val="04A0" w:firstRow="1" w:lastRow="0" w:firstColumn="1" w:lastColumn="0" w:noHBand="0" w:noVBand="1"/>
      </w:tblPr>
      <w:tblGrid>
        <w:gridCol w:w="1383"/>
        <w:gridCol w:w="4210"/>
        <w:gridCol w:w="1487"/>
        <w:gridCol w:w="1639"/>
        <w:gridCol w:w="1590"/>
      </w:tblGrid>
      <w:tr w:rsidR="00844BB8" w:rsidRPr="00844BB8" w14:paraId="70D28EB2" w14:textId="77777777" w:rsidTr="00B41FEC">
        <w:trPr>
          <w:trHeight w:val="1731"/>
        </w:trPr>
        <w:tc>
          <w:tcPr>
            <w:tcW w:w="671" w:type="pct"/>
            <w:tcBorders>
              <w:top w:val="single" w:sz="4" w:space="0" w:color="auto"/>
              <w:left w:val="single" w:sz="4" w:space="0" w:color="auto"/>
              <w:bottom w:val="nil"/>
              <w:right w:val="single" w:sz="4" w:space="0" w:color="auto"/>
            </w:tcBorders>
            <w:vAlign w:val="center"/>
            <w:hideMark/>
          </w:tcPr>
          <w:p w14:paraId="6EFF8226"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lastRenderedPageBreak/>
              <w:t>№</w:t>
            </w:r>
          </w:p>
        </w:tc>
        <w:tc>
          <w:tcPr>
            <w:tcW w:w="2042" w:type="pct"/>
            <w:tcBorders>
              <w:top w:val="single" w:sz="4" w:space="0" w:color="auto"/>
              <w:left w:val="nil"/>
              <w:bottom w:val="nil"/>
              <w:right w:val="single" w:sz="4" w:space="0" w:color="auto"/>
            </w:tcBorders>
            <w:vAlign w:val="center"/>
            <w:hideMark/>
          </w:tcPr>
          <w:p w14:paraId="5B30D1DB"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Адрес многоквартирного дома</w:t>
            </w:r>
          </w:p>
        </w:tc>
        <w:tc>
          <w:tcPr>
            <w:tcW w:w="721" w:type="pct"/>
            <w:tcBorders>
              <w:top w:val="single" w:sz="4" w:space="0" w:color="auto"/>
              <w:left w:val="nil"/>
              <w:bottom w:val="nil"/>
              <w:right w:val="single" w:sz="4" w:space="0" w:color="auto"/>
            </w:tcBorders>
            <w:vAlign w:val="center"/>
            <w:hideMark/>
          </w:tcPr>
          <w:p w14:paraId="7AEFA7AE" w14:textId="77777777" w:rsidR="00844BB8" w:rsidRPr="00844BB8" w:rsidRDefault="00844BB8" w:rsidP="00196C81">
            <w:pPr>
              <w:jc w:val="center"/>
              <w:rPr>
                <w:rFonts w:eastAsia="Times New Roman"/>
                <w:color w:val="000000"/>
                <w:lang w:eastAsia="ru-RU"/>
              </w:rPr>
            </w:pPr>
            <w:r w:rsidRPr="00844BB8">
              <w:rPr>
                <w:rFonts w:eastAsia="Arial Unicode MS"/>
                <w:color w:val="000000"/>
                <w:lang w:eastAsia="ru-RU"/>
              </w:rPr>
              <w:t>Общая площадь жилых и нежилых помещений</w:t>
            </w:r>
          </w:p>
        </w:tc>
        <w:tc>
          <w:tcPr>
            <w:tcW w:w="795" w:type="pct"/>
            <w:tcBorders>
              <w:top w:val="single" w:sz="4" w:space="0" w:color="auto"/>
              <w:left w:val="nil"/>
              <w:bottom w:val="nil"/>
              <w:right w:val="single" w:sz="4" w:space="0" w:color="auto"/>
            </w:tcBorders>
            <w:vAlign w:val="center"/>
            <w:hideMark/>
          </w:tcPr>
          <w:p w14:paraId="5700B858" w14:textId="77777777" w:rsidR="00844BB8" w:rsidRPr="00844BB8" w:rsidRDefault="00844BB8" w:rsidP="00196C81">
            <w:pPr>
              <w:jc w:val="center"/>
              <w:rPr>
                <w:rFonts w:eastAsia="Times New Roman"/>
                <w:color w:val="000000"/>
                <w:sz w:val="22"/>
                <w:szCs w:val="22"/>
                <w:lang w:eastAsia="ru-RU"/>
              </w:rPr>
            </w:pPr>
            <w:r w:rsidRPr="00844BB8">
              <w:rPr>
                <w:rFonts w:eastAsia="Times New Roman"/>
                <w:color w:val="000000"/>
                <w:sz w:val="22"/>
                <w:szCs w:val="22"/>
                <w:lang w:eastAsia="ru-RU"/>
              </w:rPr>
              <w:t>размер платы за содержание и ремонт жилого помещения</w:t>
            </w:r>
          </w:p>
        </w:tc>
        <w:tc>
          <w:tcPr>
            <w:tcW w:w="771" w:type="pct"/>
            <w:tcBorders>
              <w:top w:val="single" w:sz="4" w:space="0" w:color="auto"/>
              <w:left w:val="nil"/>
              <w:bottom w:val="nil"/>
              <w:right w:val="single" w:sz="4" w:space="0" w:color="auto"/>
            </w:tcBorders>
            <w:vAlign w:val="center"/>
            <w:hideMark/>
          </w:tcPr>
          <w:p w14:paraId="51ACE4CE"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 xml:space="preserve">Размер обеспечения заявки </w:t>
            </w:r>
          </w:p>
        </w:tc>
      </w:tr>
      <w:tr w:rsidR="00844BB8" w:rsidRPr="00844BB8" w14:paraId="3664508D" w14:textId="77777777" w:rsidTr="00B41FEC">
        <w:trPr>
          <w:trHeight w:val="331"/>
        </w:trPr>
        <w:tc>
          <w:tcPr>
            <w:tcW w:w="671" w:type="pct"/>
            <w:tcBorders>
              <w:top w:val="single" w:sz="4" w:space="0" w:color="auto"/>
              <w:left w:val="single" w:sz="4" w:space="0" w:color="auto"/>
              <w:bottom w:val="single" w:sz="4" w:space="0" w:color="auto"/>
              <w:right w:val="nil"/>
            </w:tcBorders>
            <w:vAlign w:val="center"/>
            <w:hideMark/>
          </w:tcPr>
          <w:p w14:paraId="58B93707" w14:textId="77777777" w:rsidR="00844BB8" w:rsidRPr="00844BB8" w:rsidRDefault="00844BB8" w:rsidP="00196C81">
            <w:pPr>
              <w:jc w:val="center"/>
              <w:rPr>
                <w:rFonts w:eastAsia="Times New Roman"/>
                <w:b/>
                <w:bCs/>
                <w:color w:val="000000"/>
                <w:lang w:eastAsia="ru-RU"/>
              </w:rPr>
            </w:pPr>
            <w:r w:rsidRPr="00844BB8">
              <w:rPr>
                <w:rFonts w:eastAsia="Times New Roman"/>
                <w:b/>
                <w:bCs/>
                <w:color w:val="000000"/>
                <w:lang w:eastAsia="ru-RU"/>
              </w:rPr>
              <w:t>ЛОТ № 1</w:t>
            </w:r>
          </w:p>
        </w:tc>
        <w:tc>
          <w:tcPr>
            <w:tcW w:w="2042" w:type="pct"/>
            <w:tcBorders>
              <w:top w:val="single" w:sz="4" w:space="0" w:color="auto"/>
              <w:left w:val="nil"/>
              <w:bottom w:val="single" w:sz="4" w:space="0" w:color="auto"/>
              <w:right w:val="nil"/>
            </w:tcBorders>
            <w:vAlign w:val="center"/>
            <w:hideMark/>
          </w:tcPr>
          <w:p w14:paraId="5480E4D4"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p>
        </w:tc>
        <w:tc>
          <w:tcPr>
            <w:tcW w:w="721" w:type="pct"/>
            <w:tcBorders>
              <w:top w:val="single" w:sz="4" w:space="0" w:color="auto"/>
              <w:left w:val="nil"/>
              <w:bottom w:val="single" w:sz="4" w:space="0" w:color="auto"/>
              <w:right w:val="nil"/>
            </w:tcBorders>
            <w:vAlign w:val="center"/>
            <w:hideMark/>
          </w:tcPr>
          <w:p w14:paraId="6FD77852"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 </w:t>
            </w:r>
          </w:p>
        </w:tc>
        <w:tc>
          <w:tcPr>
            <w:tcW w:w="795" w:type="pct"/>
            <w:tcBorders>
              <w:top w:val="single" w:sz="4" w:space="0" w:color="auto"/>
              <w:left w:val="nil"/>
              <w:bottom w:val="single" w:sz="4" w:space="0" w:color="auto"/>
              <w:right w:val="nil"/>
            </w:tcBorders>
            <w:vAlign w:val="center"/>
            <w:hideMark/>
          </w:tcPr>
          <w:p w14:paraId="382FE3CA"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 </w:t>
            </w:r>
          </w:p>
        </w:tc>
        <w:tc>
          <w:tcPr>
            <w:tcW w:w="771" w:type="pct"/>
            <w:tcBorders>
              <w:top w:val="single" w:sz="4" w:space="0" w:color="auto"/>
              <w:left w:val="nil"/>
              <w:bottom w:val="single" w:sz="4" w:space="0" w:color="auto"/>
              <w:right w:val="single" w:sz="4" w:space="0" w:color="auto"/>
            </w:tcBorders>
            <w:vAlign w:val="center"/>
            <w:hideMark/>
          </w:tcPr>
          <w:p w14:paraId="20429BEB"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 </w:t>
            </w:r>
          </w:p>
        </w:tc>
      </w:tr>
      <w:tr w:rsidR="00844BB8" w:rsidRPr="00844BB8" w14:paraId="0032B701" w14:textId="77777777" w:rsidTr="00B41FEC">
        <w:trPr>
          <w:trHeight w:val="331"/>
        </w:trPr>
        <w:tc>
          <w:tcPr>
            <w:tcW w:w="671" w:type="pct"/>
            <w:tcBorders>
              <w:top w:val="nil"/>
              <w:left w:val="single" w:sz="4" w:space="0" w:color="auto"/>
              <w:bottom w:val="single" w:sz="4" w:space="0" w:color="auto"/>
              <w:right w:val="single" w:sz="4" w:space="0" w:color="auto"/>
            </w:tcBorders>
            <w:vAlign w:val="center"/>
            <w:hideMark/>
          </w:tcPr>
          <w:p w14:paraId="41730452"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1</w:t>
            </w:r>
          </w:p>
        </w:tc>
        <w:tc>
          <w:tcPr>
            <w:tcW w:w="2042" w:type="pct"/>
            <w:tcBorders>
              <w:top w:val="nil"/>
              <w:left w:val="nil"/>
              <w:bottom w:val="single" w:sz="4" w:space="0" w:color="auto"/>
              <w:right w:val="single" w:sz="4" w:space="0" w:color="auto"/>
            </w:tcBorders>
            <w:vAlign w:val="center"/>
            <w:hideMark/>
          </w:tcPr>
          <w:p w14:paraId="7479821F"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с. Перевозная, ул. Строительная, д.1</w:t>
            </w:r>
          </w:p>
        </w:tc>
        <w:tc>
          <w:tcPr>
            <w:tcW w:w="721" w:type="pct"/>
            <w:tcBorders>
              <w:top w:val="nil"/>
              <w:left w:val="nil"/>
              <w:bottom w:val="single" w:sz="4" w:space="0" w:color="auto"/>
              <w:right w:val="single" w:sz="4" w:space="0" w:color="auto"/>
            </w:tcBorders>
            <w:vAlign w:val="center"/>
            <w:hideMark/>
          </w:tcPr>
          <w:p w14:paraId="7481D246" w14:textId="77777777" w:rsidR="00844BB8" w:rsidRPr="00844BB8" w:rsidRDefault="00844BB8" w:rsidP="00196C81">
            <w:pPr>
              <w:jc w:val="right"/>
              <w:rPr>
                <w:rFonts w:eastAsia="Times New Roman"/>
                <w:color w:val="000000"/>
                <w:lang w:eastAsia="ru-RU"/>
              </w:rPr>
            </w:pPr>
            <w:r w:rsidRPr="00844BB8">
              <w:rPr>
                <w:rFonts w:eastAsia="Arial Unicode MS"/>
                <w:color w:val="000000"/>
                <w:lang w:eastAsia="ru-RU"/>
              </w:rPr>
              <w:t>895,3</w:t>
            </w:r>
          </w:p>
        </w:tc>
        <w:tc>
          <w:tcPr>
            <w:tcW w:w="795" w:type="pct"/>
            <w:tcBorders>
              <w:top w:val="nil"/>
              <w:left w:val="nil"/>
              <w:bottom w:val="single" w:sz="4" w:space="0" w:color="auto"/>
              <w:right w:val="single" w:sz="4" w:space="0" w:color="auto"/>
            </w:tcBorders>
            <w:vAlign w:val="center"/>
            <w:hideMark/>
          </w:tcPr>
          <w:p w14:paraId="336CC0BD" w14:textId="77777777" w:rsidR="00844BB8" w:rsidRPr="00844BB8" w:rsidRDefault="00844BB8" w:rsidP="00196C81">
            <w:pPr>
              <w:jc w:val="center"/>
              <w:rPr>
                <w:rFonts w:eastAsia="Times New Roman"/>
                <w:color w:val="000000"/>
                <w:lang w:eastAsia="ru-RU"/>
              </w:rPr>
            </w:pPr>
            <w:r w:rsidRPr="00844BB8">
              <w:rPr>
                <w:rFonts w:eastAsia="Arial Unicode MS"/>
                <w:color w:val="000000"/>
                <w:lang w:eastAsia="ru-RU"/>
              </w:rPr>
              <w:t>13 071,38</w:t>
            </w:r>
          </w:p>
        </w:tc>
        <w:tc>
          <w:tcPr>
            <w:tcW w:w="771" w:type="pct"/>
            <w:tcBorders>
              <w:top w:val="nil"/>
              <w:left w:val="nil"/>
              <w:bottom w:val="single" w:sz="4" w:space="0" w:color="auto"/>
              <w:right w:val="single" w:sz="4" w:space="0" w:color="auto"/>
            </w:tcBorders>
            <w:vAlign w:val="center"/>
            <w:hideMark/>
          </w:tcPr>
          <w:p w14:paraId="6E2AEF7E"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653,57</w:t>
            </w:r>
          </w:p>
        </w:tc>
      </w:tr>
      <w:tr w:rsidR="00844BB8" w:rsidRPr="00844BB8" w14:paraId="15332F78" w14:textId="77777777" w:rsidTr="00B41FEC">
        <w:trPr>
          <w:trHeight w:val="331"/>
        </w:trPr>
        <w:tc>
          <w:tcPr>
            <w:tcW w:w="671" w:type="pct"/>
            <w:tcBorders>
              <w:top w:val="nil"/>
              <w:left w:val="single" w:sz="4" w:space="0" w:color="auto"/>
              <w:bottom w:val="nil"/>
              <w:right w:val="single" w:sz="4" w:space="0" w:color="auto"/>
            </w:tcBorders>
            <w:noWrap/>
            <w:vAlign w:val="center"/>
            <w:hideMark/>
          </w:tcPr>
          <w:p w14:paraId="34A34927" w14:textId="77777777" w:rsidR="00844BB8" w:rsidRPr="00844BB8" w:rsidRDefault="00844BB8" w:rsidP="00196C81">
            <w:pPr>
              <w:jc w:val="both"/>
              <w:rPr>
                <w:rFonts w:eastAsia="Times New Roman"/>
                <w:color w:val="000000"/>
                <w:lang w:eastAsia="ru-RU"/>
              </w:rPr>
            </w:pPr>
          </w:p>
        </w:tc>
        <w:tc>
          <w:tcPr>
            <w:tcW w:w="2042" w:type="pct"/>
            <w:tcBorders>
              <w:top w:val="nil"/>
              <w:left w:val="nil"/>
              <w:bottom w:val="nil"/>
              <w:right w:val="single" w:sz="4" w:space="0" w:color="auto"/>
            </w:tcBorders>
            <w:vAlign w:val="center"/>
            <w:hideMark/>
          </w:tcPr>
          <w:p w14:paraId="773A21F3"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r w:rsidRPr="00844BB8">
              <w:rPr>
                <w:rFonts w:eastAsia="Times New Roman"/>
                <w:b/>
                <w:bCs/>
                <w:color w:val="000000"/>
                <w:lang w:eastAsia="ru-RU"/>
              </w:rPr>
              <w:t>ИТОГО ЛОТ № 1</w:t>
            </w:r>
          </w:p>
        </w:tc>
        <w:tc>
          <w:tcPr>
            <w:tcW w:w="721" w:type="pct"/>
            <w:tcBorders>
              <w:top w:val="nil"/>
              <w:left w:val="nil"/>
              <w:bottom w:val="nil"/>
              <w:right w:val="single" w:sz="4" w:space="0" w:color="auto"/>
            </w:tcBorders>
            <w:vAlign w:val="center"/>
            <w:hideMark/>
          </w:tcPr>
          <w:p w14:paraId="0C356C21"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 </w:t>
            </w:r>
          </w:p>
        </w:tc>
        <w:tc>
          <w:tcPr>
            <w:tcW w:w="795" w:type="pct"/>
            <w:tcBorders>
              <w:top w:val="nil"/>
              <w:left w:val="nil"/>
              <w:bottom w:val="nil"/>
              <w:right w:val="single" w:sz="4" w:space="0" w:color="auto"/>
            </w:tcBorders>
            <w:vAlign w:val="center"/>
            <w:hideMark/>
          </w:tcPr>
          <w:p w14:paraId="7881E369" w14:textId="77777777" w:rsidR="00844BB8" w:rsidRPr="00844BB8" w:rsidRDefault="00844BB8" w:rsidP="00196C81">
            <w:pPr>
              <w:jc w:val="center"/>
              <w:rPr>
                <w:rFonts w:eastAsia="Times New Roman"/>
                <w:color w:val="000000"/>
                <w:sz w:val="22"/>
                <w:szCs w:val="22"/>
                <w:lang w:eastAsia="ru-RU"/>
              </w:rPr>
            </w:pPr>
            <w:r w:rsidRPr="00844BB8">
              <w:rPr>
                <w:rFonts w:eastAsia="Times New Roman"/>
                <w:color w:val="000000"/>
                <w:sz w:val="22"/>
                <w:szCs w:val="22"/>
                <w:lang w:eastAsia="ru-RU"/>
              </w:rPr>
              <w:t>13 071,38</w:t>
            </w:r>
          </w:p>
        </w:tc>
        <w:tc>
          <w:tcPr>
            <w:tcW w:w="771" w:type="pct"/>
            <w:tcBorders>
              <w:top w:val="nil"/>
              <w:left w:val="nil"/>
              <w:bottom w:val="nil"/>
              <w:right w:val="single" w:sz="4" w:space="0" w:color="auto"/>
            </w:tcBorders>
            <w:vAlign w:val="center"/>
            <w:hideMark/>
          </w:tcPr>
          <w:p w14:paraId="29FE208B" w14:textId="77777777" w:rsidR="00844BB8" w:rsidRPr="00844BB8" w:rsidRDefault="00844BB8" w:rsidP="00196C81">
            <w:pPr>
              <w:jc w:val="center"/>
              <w:rPr>
                <w:rFonts w:eastAsia="Times New Roman"/>
                <w:b/>
                <w:bCs/>
                <w:color w:val="000000"/>
                <w:sz w:val="22"/>
                <w:szCs w:val="22"/>
                <w:lang w:eastAsia="ru-RU"/>
              </w:rPr>
            </w:pPr>
            <w:r w:rsidRPr="00844BB8">
              <w:rPr>
                <w:rFonts w:eastAsia="Times New Roman"/>
                <w:b/>
                <w:bCs/>
                <w:color w:val="000000"/>
                <w:sz w:val="22"/>
                <w:szCs w:val="22"/>
                <w:lang w:eastAsia="ru-RU"/>
              </w:rPr>
              <w:t>653,57</w:t>
            </w:r>
          </w:p>
        </w:tc>
      </w:tr>
      <w:tr w:rsidR="00844BB8" w:rsidRPr="00844BB8" w14:paraId="1636C762" w14:textId="77777777" w:rsidTr="00B41FEC">
        <w:trPr>
          <w:trHeight w:val="331"/>
        </w:trPr>
        <w:tc>
          <w:tcPr>
            <w:tcW w:w="671" w:type="pct"/>
            <w:tcBorders>
              <w:top w:val="single" w:sz="4" w:space="0" w:color="auto"/>
              <w:left w:val="single" w:sz="4" w:space="0" w:color="auto"/>
              <w:bottom w:val="single" w:sz="4" w:space="0" w:color="auto"/>
              <w:right w:val="nil"/>
            </w:tcBorders>
            <w:vAlign w:val="center"/>
            <w:hideMark/>
          </w:tcPr>
          <w:p w14:paraId="67B0C032" w14:textId="77777777" w:rsidR="00844BB8" w:rsidRPr="00844BB8" w:rsidRDefault="00844BB8" w:rsidP="00196C81">
            <w:pPr>
              <w:jc w:val="center"/>
              <w:rPr>
                <w:rFonts w:eastAsia="Times New Roman"/>
                <w:b/>
                <w:bCs/>
                <w:color w:val="000000"/>
                <w:lang w:eastAsia="ru-RU"/>
              </w:rPr>
            </w:pPr>
            <w:r w:rsidRPr="00844BB8">
              <w:rPr>
                <w:rFonts w:eastAsia="Times New Roman"/>
                <w:b/>
                <w:bCs/>
                <w:color w:val="000000"/>
                <w:lang w:eastAsia="ru-RU"/>
              </w:rPr>
              <w:t>ЛОТ № 2</w:t>
            </w:r>
          </w:p>
        </w:tc>
        <w:tc>
          <w:tcPr>
            <w:tcW w:w="2042" w:type="pct"/>
            <w:tcBorders>
              <w:top w:val="single" w:sz="4" w:space="0" w:color="auto"/>
              <w:left w:val="nil"/>
              <w:bottom w:val="single" w:sz="4" w:space="0" w:color="auto"/>
              <w:right w:val="nil"/>
            </w:tcBorders>
            <w:vAlign w:val="center"/>
            <w:hideMark/>
          </w:tcPr>
          <w:p w14:paraId="02CA2173"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p>
        </w:tc>
        <w:tc>
          <w:tcPr>
            <w:tcW w:w="721" w:type="pct"/>
            <w:tcBorders>
              <w:top w:val="single" w:sz="4" w:space="0" w:color="auto"/>
              <w:left w:val="nil"/>
              <w:bottom w:val="single" w:sz="4" w:space="0" w:color="auto"/>
              <w:right w:val="nil"/>
            </w:tcBorders>
            <w:vAlign w:val="center"/>
            <w:hideMark/>
          </w:tcPr>
          <w:p w14:paraId="1F71DFBE"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 </w:t>
            </w:r>
          </w:p>
        </w:tc>
        <w:tc>
          <w:tcPr>
            <w:tcW w:w="795" w:type="pct"/>
            <w:tcBorders>
              <w:top w:val="single" w:sz="4" w:space="0" w:color="auto"/>
              <w:left w:val="nil"/>
              <w:bottom w:val="single" w:sz="4" w:space="0" w:color="auto"/>
              <w:right w:val="nil"/>
            </w:tcBorders>
            <w:vAlign w:val="center"/>
            <w:hideMark/>
          </w:tcPr>
          <w:p w14:paraId="6EA140E2"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 </w:t>
            </w:r>
          </w:p>
        </w:tc>
        <w:tc>
          <w:tcPr>
            <w:tcW w:w="771" w:type="pct"/>
            <w:tcBorders>
              <w:top w:val="single" w:sz="4" w:space="0" w:color="auto"/>
              <w:left w:val="nil"/>
              <w:bottom w:val="single" w:sz="4" w:space="0" w:color="auto"/>
              <w:right w:val="single" w:sz="4" w:space="0" w:color="auto"/>
            </w:tcBorders>
            <w:vAlign w:val="center"/>
            <w:hideMark/>
          </w:tcPr>
          <w:p w14:paraId="3B430C2C"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 </w:t>
            </w:r>
          </w:p>
        </w:tc>
      </w:tr>
      <w:tr w:rsidR="00844BB8" w:rsidRPr="00844BB8" w14:paraId="180F1B92" w14:textId="77777777" w:rsidTr="00B41FEC">
        <w:trPr>
          <w:trHeight w:val="331"/>
        </w:trPr>
        <w:tc>
          <w:tcPr>
            <w:tcW w:w="671" w:type="pct"/>
            <w:tcBorders>
              <w:top w:val="nil"/>
              <w:left w:val="single" w:sz="4" w:space="0" w:color="auto"/>
              <w:bottom w:val="single" w:sz="4" w:space="0" w:color="auto"/>
              <w:right w:val="single" w:sz="4" w:space="0" w:color="auto"/>
            </w:tcBorders>
            <w:vAlign w:val="center"/>
            <w:hideMark/>
          </w:tcPr>
          <w:p w14:paraId="4E8BB472"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1</w:t>
            </w:r>
          </w:p>
        </w:tc>
        <w:tc>
          <w:tcPr>
            <w:tcW w:w="2042" w:type="pct"/>
            <w:tcBorders>
              <w:top w:val="nil"/>
              <w:left w:val="nil"/>
              <w:bottom w:val="single" w:sz="4" w:space="0" w:color="auto"/>
              <w:right w:val="single" w:sz="4" w:space="0" w:color="auto"/>
            </w:tcBorders>
            <w:vAlign w:val="center"/>
            <w:hideMark/>
          </w:tcPr>
          <w:p w14:paraId="60965BF1"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xml:space="preserve">с. </w:t>
            </w:r>
            <w:proofErr w:type="spellStart"/>
            <w:r w:rsidRPr="00844BB8">
              <w:rPr>
                <w:rFonts w:eastAsia="Times New Roman"/>
                <w:color w:val="000000"/>
                <w:lang w:eastAsia="ru-RU"/>
              </w:rPr>
              <w:t>Безверхово</w:t>
            </w:r>
            <w:proofErr w:type="spellEnd"/>
            <w:r w:rsidRPr="00844BB8">
              <w:rPr>
                <w:rFonts w:eastAsia="Times New Roman"/>
                <w:color w:val="000000"/>
                <w:lang w:eastAsia="ru-RU"/>
              </w:rPr>
              <w:t>, ул. Комарова, д.2</w:t>
            </w:r>
          </w:p>
        </w:tc>
        <w:tc>
          <w:tcPr>
            <w:tcW w:w="721" w:type="pct"/>
            <w:tcBorders>
              <w:top w:val="nil"/>
              <w:left w:val="nil"/>
              <w:bottom w:val="single" w:sz="4" w:space="0" w:color="auto"/>
              <w:right w:val="single" w:sz="4" w:space="0" w:color="auto"/>
            </w:tcBorders>
            <w:vAlign w:val="center"/>
            <w:hideMark/>
          </w:tcPr>
          <w:p w14:paraId="0352274A"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903,6</w:t>
            </w:r>
          </w:p>
        </w:tc>
        <w:tc>
          <w:tcPr>
            <w:tcW w:w="795" w:type="pct"/>
            <w:tcBorders>
              <w:top w:val="nil"/>
              <w:left w:val="nil"/>
              <w:bottom w:val="single" w:sz="4" w:space="0" w:color="auto"/>
              <w:right w:val="single" w:sz="4" w:space="0" w:color="auto"/>
            </w:tcBorders>
            <w:vAlign w:val="center"/>
            <w:hideMark/>
          </w:tcPr>
          <w:p w14:paraId="01B9E33B" w14:textId="77777777" w:rsidR="00844BB8" w:rsidRPr="00844BB8" w:rsidRDefault="00844BB8" w:rsidP="00196C81">
            <w:pPr>
              <w:jc w:val="center"/>
              <w:rPr>
                <w:rFonts w:eastAsia="Times New Roman"/>
                <w:color w:val="000000"/>
                <w:lang w:eastAsia="ru-RU"/>
              </w:rPr>
            </w:pPr>
            <w:r w:rsidRPr="00844BB8">
              <w:rPr>
                <w:rFonts w:eastAsia="Arial Unicode MS"/>
                <w:color w:val="000000"/>
                <w:lang w:eastAsia="ru-RU"/>
              </w:rPr>
              <w:t>18 451,51</w:t>
            </w:r>
          </w:p>
        </w:tc>
        <w:tc>
          <w:tcPr>
            <w:tcW w:w="771" w:type="pct"/>
            <w:tcBorders>
              <w:top w:val="nil"/>
              <w:left w:val="nil"/>
              <w:bottom w:val="single" w:sz="4" w:space="0" w:color="auto"/>
              <w:right w:val="single" w:sz="4" w:space="0" w:color="auto"/>
            </w:tcBorders>
            <w:vAlign w:val="center"/>
            <w:hideMark/>
          </w:tcPr>
          <w:p w14:paraId="534EFB64"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922,58</w:t>
            </w:r>
          </w:p>
        </w:tc>
      </w:tr>
      <w:tr w:rsidR="00844BB8" w:rsidRPr="00844BB8" w14:paraId="48CC6F13" w14:textId="77777777" w:rsidTr="00B41FEC">
        <w:trPr>
          <w:trHeight w:val="331"/>
        </w:trPr>
        <w:tc>
          <w:tcPr>
            <w:tcW w:w="671" w:type="pct"/>
            <w:tcBorders>
              <w:top w:val="nil"/>
              <w:left w:val="single" w:sz="4" w:space="0" w:color="auto"/>
              <w:bottom w:val="single" w:sz="4" w:space="0" w:color="auto"/>
              <w:right w:val="single" w:sz="4" w:space="0" w:color="auto"/>
            </w:tcBorders>
            <w:vAlign w:val="center"/>
            <w:hideMark/>
          </w:tcPr>
          <w:p w14:paraId="16A15F9F"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2</w:t>
            </w:r>
          </w:p>
        </w:tc>
        <w:tc>
          <w:tcPr>
            <w:tcW w:w="2042" w:type="pct"/>
            <w:tcBorders>
              <w:top w:val="nil"/>
              <w:left w:val="nil"/>
              <w:bottom w:val="single" w:sz="4" w:space="0" w:color="auto"/>
              <w:right w:val="single" w:sz="4" w:space="0" w:color="auto"/>
            </w:tcBorders>
            <w:vAlign w:val="center"/>
            <w:hideMark/>
          </w:tcPr>
          <w:p w14:paraId="47DE175A"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xml:space="preserve">с. </w:t>
            </w:r>
            <w:proofErr w:type="spellStart"/>
            <w:r w:rsidRPr="00844BB8">
              <w:rPr>
                <w:rFonts w:eastAsia="Times New Roman"/>
                <w:color w:val="000000"/>
                <w:lang w:eastAsia="ru-RU"/>
              </w:rPr>
              <w:t>Безверхово</w:t>
            </w:r>
            <w:proofErr w:type="spellEnd"/>
            <w:r w:rsidRPr="00844BB8">
              <w:rPr>
                <w:rFonts w:eastAsia="Times New Roman"/>
                <w:color w:val="000000"/>
                <w:lang w:eastAsia="ru-RU"/>
              </w:rPr>
              <w:t>, ул. Октябрьская, д.74</w:t>
            </w:r>
          </w:p>
        </w:tc>
        <w:tc>
          <w:tcPr>
            <w:tcW w:w="721" w:type="pct"/>
            <w:tcBorders>
              <w:top w:val="nil"/>
              <w:left w:val="nil"/>
              <w:bottom w:val="single" w:sz="4" w:space="0" w:color="auto"/>
              <w:right w:val="single" w:sz="4" w:space="0" w:color="auto"/>
            </w:tcBorders>
            <w:vAlign w:val="center"/>
            <w:hideMark/>
          </w:tcPr>
          <w:p w14:paraId="2E32A134"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683,7</w:t>
            </w:r>
          </w:p>
        </w:tc>
        <w:tc>
          <w:tcPr>
            <w:tcW w:w="795" w:type="pct"/>
            <w:tcBorders>
              <w:top w:val="nil"/>
              <w:left w:val="nil"/>
              <w:bottom w:val="single" w:sz="4" w:space="0" w:color="auto"/>
              <w:right w:val="single" w:sz="4" w:space="0" w:color="auto"/>
            </w:tcBorders>
            <w:vAlign w:val="center"/>
            <w:hideMark/>
          </w:tcPr>
          <w:p w14:paraId="675F02A2"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13 072,34</w:t>
            </w:r>
          </w:p>
        </w:tc>
        <w:tc>
          <w:tcPr>
            <w:tcW w:w="771" w:type="pct"/>
            <w:tcBorders>
              <w:top w:val="nil"/>
              <w:left w:val="nil"/>
              <w:bottom w:val="single" w:sz="4" w:space="0" w:color="auto"/>
              <w:right w:val="single" w:sz="4" w:space="0" w:color="auto"/>
            </w:tcBorders>
            <w:vAlign w:val="center"/>
            <w:hideMark/>
          </w:tcPr>
          <w:p w14:paraId="42F4EA47"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653,62</w:t>
            </w:r>
          </w:p>
        </w:tc>
      </w:tr>
      <w:tr w:rsidR="00844BB8" w:rsidRPr="00844BB8" w14:paraId="15C4FCAD" w14:textId="77777777" w:rsidTr="00B41FEC">
        <w:trPr>
          <w:trHeight w:val="331"/>
        </w:trPr>
        <w:tc>
          <w:tcPr>
            <w:tcW w:w="671" w:type="pct"/>
            <w:tcBorders>
              <w:top w:val="nil"/>
              <w:left w:val="single" w:sz="4" w:space="0" w:color="auto"/>
              <w:bottom w:val="single" w:sz="4" w:space="0" w:color="auto"/>
              <w:right w:val="single" w:sz="4" w:space="0" w:color="auto"/>
            </w:tcBorders>
            <w:vAlign w:val="center"/>
            <w:hideMark/>
          </w:tcPr>
          <w:p w14:paraId="65CDF81A"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3</w:t>
            </w:r>
          </w:p>
        </w:tc>
        <w:tc>
          <w:tcPr>
            <w:tcW w:w="2042" w:type="pct"/>
            <w:tcBorders>
              <w:top w:val="nil"/>
              <w:left w:val="nil"/>
              <w:bottom w:val="single" w:sz="4" w:space="0" w:color="auto"/>
              <w:right w:val="single" w:sz="4" w:space="0" w:color="auto"/>
            </w:tcBorders>
            <w:vAlign w:val="center"/>
            <w:hideMark/>
          </w:tcPr>
          <w:p w14:paraId="29B3F33C"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xml:space="preserve">с. </w:t>
            </w:r>
            <w:proofErr w:type="spellStart"/>
            <w:r w:rsidRPr="00844BB8">
              <w:rPr>
                <w:rFonts w:eastAsia="Times New Roman"/>
                <w:color w:val="000000"/>
                <w:lang w:eastAsia="ru-RU"/>
              </w:rPr>
              <w:t>Безверхово</w:t>
            </w:r>
            <w:proofErr w:type="spellEnd"/>
            <w:r w:rsidRPr="00844BB8">
              <w:rPr>
                <w:rFonts w:eastAsia="Times New Roman"/>
                <w:color w:val="000000"/>
                <w:lang w:eastAsia="ru-RU"/>
              </w:rPr>
              <w:t>, ул. Октябрьская, д.76</w:t>
            </w:r>
          </w:p>
        </w:tc>
        <w:tc>
          <w:tcPr>
            <w:tcW w:w="721" w:type="pct"/>
            <w:tcBorders>
              <w:top w:val="nil"/>
              <w:left w:val="nil"/>
              <w:bottom w:val="single" w:sz="4" w:space="0" w:color="auto"/>
              <w:right w:val="single" w:sz="4" w:space="0" w:color="auto"/>
            </w:tcBorders>
            <w:vAlign w:val="center"/>
            <w:hideMark/>
          </w:tcPr>
          <w:p w14:paraId="77870CF3"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701,3</w:t>
            </w:r>
          </w:p>
        </w:tc>
        <w:tc>
          <w:tcPr>
            <w:tcW w:w="795" w:type="pct"/>
            <w:tcBorders>
              <w:top w:val="nil"/>
              <w:left w:val="nil"/>
              <w:bottom w:val="single" w:sz="4" w:space="0" w:color="auto"/>
              <w:right w:val="single" w:sz="4" w:space="0" w:color="auto"/>
            </w:tcBorders>
            <w:vAlign w:val="center"/>
            <w:hideMark/>
          </w:tcPr>
          <w:p w14:paraId="1308C369"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13 408,86</w:t>
            </w:r>
          </w:p>
        </w:tc>
        <w:tc>
          <w:tcPr>
            <w:tcW w:w="771" w:type="pct"/>
            <w:tcBorders>
              <w:top w:val="nil"/>
              <w:left w:val="nil"/>
              <w:bottom w:val="single" w:sz="4" w:space="0" w:color="auto"/>
              <w:right w:val="single" w:sz="4" w:space="0" w:color="auto"/>
            </w:tcBorders>
            <w:vAlign w:val="center"/>
            <w:hideMark/>
          </w:tcPr>
          <w:p w14:paraId="523D53CF"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670,44</w:t>
            </w:r>
          </w:p>
        </w:tc>
      </w:tr>
      <w:tr w:rsidR="00844BB8" w:rsidRPr="00844BB8" w14:paraId="6308EBEA" w14:textId="77777777" w:rsidTr="00B41FEC">
        <w:trPr>
          <w:trHeight w:val="331"/>
        </w:trPr>
        <w:tc>
          <w:tcPr>
            <w:tcW w:w="671" w:type="pct"/>
            <w:tcBorders>
              <w:top w:val="nil"/>
              <w:left w:val="single" w:sz="4" w:space="0" w:color="auto"/>
              <w:bottom w:val="single" w:sz="4" w:space="0" w:color="auto"/>
              <w:right w:val="single" w:sz="4" w:space="0" w:color="auto"/>
            </w:tcBorders>
            <w:vAlign w:val="center"/>
            <w:hideMark/>
          </w:tcPr>
          <w:p w14:paraId="411E2F78"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4</w:t>
            </w:r>
          </w:p>
        </w:tc>
        <w:tc>
          <w:tcPr>
            <w:tcW w:w="2042" w:type="pct"/>
            <w:tcBorders>
              <w:top w:val="nil"/>
              <w:left w:val="nil"/>
              <w:bottom w:val="single" w:sz="4" w:space="0" w:color="auto"/>
              <w:right w:val="single" w:sz="4" w:space="0" w:color="auto"/>
            </w:tcBorders>
            <w:vAlign w:val="center"/>
            <w:hideMark/>
          </w:tcPr>
          <w:p w14:paraId="3E0FF865" w14:textId="2ED22F94" w:rsidR="00844BB8" w:rsidRPr="00844BB8" w:rsidRDefault="00844BB8" w:rsidP="00196C81">
            <w:pPr>
              <w:rPr>
                <w:rFonts w:eastAsia="Times New Roman"/>
                <w:color w:val="000000"/>
                <w:lang w:eastAsia="ru-RU"/>
              </w:rPr>
            </w:pPr>
            <w:r w:rsidRPr="00844BB8">
              <w:rPr>
                <w:rFonts w:eastAsia="Times New Roman"/>
                <w:color w:val="000000"/>
                <w:lang w:eastAsia="ru-RU"/>
              </w:rPr>
              <w:t xml:space="preserve">с. </w:t>
            </w:r>
            <w:proofErr w:type="spellStart"/>
            <w:r w:rsidRPr="00844BB8">
              <w:rPr>
                <w:rFonts w:eastAsia="Times New Roman"/>
                <w:color w:val="000000"/>
                <w:lang w:eastAsia="ru-RU"/>
              </w:rPr>
              <w:t>Безверхово</w:t>
            </w:r>
            <w:proofErr w:type="spellEnd"/>
            <w:r w:rsidRPr="00844BB8">
              <w:rPr>
                <w:rFonts w:eastAsia="Times New Roman"/>
                <w:color w:val="000000"/>
                <w:lang w:eastAsia="ru-RU"/>
              </w:rPr>
              <w:t xml:space="preserve">, </w:t>
            </w:r>
            <w:r w:rsidR="00B41FEC" w:rsidRPr="00844BB8">
              <w:rPr>
                <w:rFonts w:eastAsia="Times New Roman"/>
                <w:color w:val="000000"/>
                <w:lang w:eastAsia="ru-RU"/>
              </w:rPr>
              <w:t>ул. Октябрьская</w:t>
            </w:r>
            <w:r w:rsidRPr="00844BB8">
              <w:rPr>
                <w:rFonts w:eastAsia="Times New Roman"/>
                <w:color w:val="000000"/>
                <w:lang w:eastAsia="ru-RU"/>
              </w:rPr>
              <w:t>, д.78а</w:t>
            </w:r>
          </w:p>
        </w:tc>
        <w:tc>
          <w:tcPr>
            <w:tcW w:w="721" w:type="pct"/>
            <w:tcBorders>
              <w:top w:val="nil"/>
              <w:left w:val="nil"/>
              <w:bottom w:val="single" w:sz="4" w:space="0" w:color="auto"/>
              <w:right w:val="single" w:sz="4" w:space="0" w:color="auto"/>
            </w:tcBorders>
            <w:vAlign w:val="center"/>
            <w:hideMark/>
          </w:tcPr>
          <w:p w14:paraId="05B90074"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864,6</w:t>
            </w:r>
          </w:p>
        </w:tc>
        <w:tc>
          <w:tcPr>
            <w:tcW w:w="795" w:type="pct"/>
            <w:tcBorders>
              <w:top w:val="nil"/>
              <w:left w:val="nil"/>
              <w:bottom w:val="single" w:sz="4" w:space="0" w:color="auto"/>
              <w:right w:val="single" w:sz="4" w:space="0" w:color="auto"/>
            </w:tcBorders>
            <w:vAlign w:val="center"/>
            <w:hideMark/>
          </w:tcPr>
          <w:p w14:paraId="255319BD"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38 837,83</w:t>
            </w:r>
          </w:p>
        </w:tc>
        <w:tc>
          <w:tcPr>
            <w:tcW w:w="771" w:type="pct"/>
            <w:tcBorders>
              <w:top w:val="nil"/>
              <w:left w:val="nil"/>
              <w:bottom w:val="single" w:sz="4" w:space="0" w:color="auto"/>
              <w:right w:val="single" w:sz="4" w:space="0" w:color="auto"/>
            </w:tcBorders>
            <w:vAlign w:val="center"/>
            <w:hideMark/>
          </w:tcPr>
          <w:p w14:paraId="000F38F6"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1 941,89</w:t>
            </w:r>
          </w:p>
        </w:tc>
      </w:tr>
      <w:tr w:rsidR="00844BB8" w:rsidRPr="00844BB8" w14:paraId="19C528D5" w14:textId="77777777" w:rsidTr="00B41FEC">
        <w:trPr>
          <w:trHeight w:val="331"/>
        </w:trPr>
        <w:tc>
          <w:tcPr>
            <w:tcW w:w="671" w:type="pct"/>
            <w:tcBorders>
              <w:top w:val="nil"/>
              <w:left w:val="single" w:sz="4" w:space="0" w:color="auto"/>
              <w:bottom w:val="single" w:sz="4" w:space="0" w:color="auto"/>
              <w:right w:val="single" w:sz="4" w:space="0" w:color="auto"/>
            </w:tcBorders>
            <w:noWrap/>
            <w:vAlign w:val="center"/>
            <w:hideMark/>
          </w:tcPr>
          <w:p w14:paraId="684F52D6" w14:textId="77777777" w:rsidR="00844BB8" w:rsidRPr="00844BB8" w:rsidRDefault="00844BB8" w:rsidP="00196C81">
            <w:pPr>
              <w:jc w:val="both"/>
              <w:rPr>
                <w:rFonts w:eastAsia="Times New Roman"/>
                <w:color w:val="000000"/>
                <w:lang w:eastAsia="ru-RU"/>
              </w:rPr>
            </w:pPr>
          </w:p>
        </w:tc>
        <w:tc>
          <w:tcPr>
            <w:tcW w:w="2042" w:type="pct"/>
            <w:tcBorders>
              <w:top w:val="nil"/>
              <w:left w:val="nil"/>
              <w:bottom w:val="single" w:sz="4" w:space="0" w:color="auto"/>
              <w:right w:val="single" w:sz="4" w:space="0" w:color="auto"/>
            </w:tcBorders>
            <w:vAlign w:val="center"/>
            <w:hideMark/>
          </w:tcPr>
          <w:p w14:paraId="4629D99F"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r w:rsidRPr="00844BB8">
              <w:rPr>
                <w:rFonts w:eastAsia="Times New Roman"/>
                <w:b/>
                <w:bCs/>
                <w:color w:val="000000"/>
                <w:lang w:eastAsia="ru-RU"/>
              </w:rPr>
              <w:t>ИТОГО ЛОТ № 2</w:t>
            </w:r>
          </w:p>
        </w:tc>
        <w:tc>
          <w:tcPr>
            <w:tcW w:w="721" w:type="pct"/>
            <w:tcBorders>
              <w:top w:val="nil"/>
              <w:left w:val="nil"/>
              <w:bottom w:val="single" w:sz="4" w:space="0" w:color="auto"/>
              <w:right w:val="single" w:sz="4" w:space="0" w:color="auto"/>
            </w:tcBorders>
            <w:vAlign w:val="center"/>
            <w:hideMark/>
          </w:tcPr>
          <w:p w14:paraId="4E8E8898"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 </w:t>
            </w:r>
          </w:p>
        </w:tc>
        <w:tc>
          <w:tcPr>
            <w:tcW w:w="795" w:type="pct"/>
            <w:tcBorders>
              <w:top w:val="nil"/>
              <w:left w:val="nil"/>
              <w:bottom w:val="single" w:sz="4" w:space="0" w:color="auto"/>
              <w:right w:val="single" w:sz="4" w:space="0" w:color="auto"/>
            </w:tcBorders>
            <w:vAlign w:val="center"/>
            <w:hideMark/>
          </w:tcPr>
          <w:p w14:paraId="4D1B1545" w14:textId="77777777" w:rsidR="00844BB8" w:rsidRPr="00844BB8" w:rsidRDefault="00844BB8" w:rsidP="00196C81">
            <w:pPr>
              <w:jc w:val="center"/>
              <w:rPr>
                <w:rFonts w:eastAsia="Times New Roman"/>
                <w:color w:val="000000"/>
                <w:lang w:eastAsia="ru-RU"/>
              </w:rPr>
            </w:pPr>
            <w:r w:rsidRPr="00844BB8">
              <w:rPr>
                <w:rFonts w:eastAsia="Times New Roman"/>
                <w:iCs/>
                <w:color w:val="000000"/>
                <w:lang w:eastAsia="ru-RU"/>
              </w:rPr>
              <w:t>83 770,54</w:t>
            </w:r>
          </w:p>
        </w:tc>
        <w:tc>
          <w:tcPr>
            <w:tcW w:w="771" w:type="pct"/>
            <w:tcBorders>
              <w:top w:val="nil"/>
              <w:left w:val="nil"/>
              <w:bottom w:val="single" w:sz="4" w:space="0" w:color="auto"/>
              <w:right w:val="single" w:sz="4" w:space="0" w:color="auto"/>
            </w:tcBorders>
            <w:vAlign w:val="center"/>
            <w:hideMark/>
          </w:tcPr>
          <w:p w14:paraId="230BE10B" w14:textId="77777777" w:rsidR="00844BB8" w:rsidRPr="00844BB8" w:rsidRDefault="00844BB8" w:rsidP="00196C81">
            <w:pPr>
              <w:jc w:val="center"/>
              <w:rPr>
                <w:rFonts w:eastAsia="Times New Roman"/>
                <w:b/>
                <w:bCs/>
                <w:color w:val="000000"/>
                <w:lang w:eastAsia="ru-RU"/>
              </w:rPr>
            </w:pPr>
            <w:r w:rsidRPr="00844BB8">
              <w:rPr>
                <w:rFonts w:eastAsia="Times New Roman"/>
                <w:b/>
                <w:iCs/>
                <w:color w:val="000000"/>
                <w:lang w:eastAsia="ru-RU"/>
              </w:rPr>
              <w:t>4 188,53</w:t>
            </w:r>
          </w:p>
        </w:tc>
      </w:tr>
      <w:tr w:rsidR="00844BB8" w:rsidRPr="00844BB8" w14:paraId="360D6FE8" w14:textId="77777777" w:rsidTr="00B41FEC">
        <w:trPr>
          <w:trHeight w:val="331"/>
        </w:trPr>
        <w:tc>
          <w:tcPr>
            <w:tcW w:w="671" w:type="pct"/>
            <w:tcBorders>
              <w:top w:val="nil"/>
              <w:left w:val="single" w:sz="4" w:space="0" w:color="auto"/>
              <w:bottom w:val="single" w:sz="4" w:space="0" w:color="auto"/>
              <w:right w:val="nil"/>
            </w:tcBorders>
            <w:vAlign w:val="center"/>
            <w:hideMark/>
          </w:tcPr>
          <w:p w14:paraId="3BBC31F2" w14:textId="77777777" w:rsidR="00844BB8" w:rsidRPr="00844BB8" w:rsidRDefault="00844BB8" w:rsidP="00196C81">
            <w:pPr>
              <w:jc w:val="center"/>
              <w:rPr>
                <w:rFonts w:eastAsia="Times New Roman"/>
                <w:b/>
                <w:bCs/>
                <w:color w:val="000000"/>
                <w:lang w:eastAsia="ru-RU"/>
              </w:rPr>
            </w:pPr>
            <w:r w:rsidRPr="00844BB8">
              <w:rPr>
                <w:rFonts w:eastAsia="Times New Roman"/>
                <w:b/>
                <w:iCs/>
                <w:color w:val="000000"/>
                <w:lang w:eastAsia="ru-RU"/>
              </w:rPr>
              <w:t>ЛОТ № 3</w:t>
            </w:r>
          </w:p>
        </w:tc>
        <w:tc>
          <w:tcPr>
            <w:tcW w:w="2042" w:type="pct"/>
            <w:tcBorders>
              <w:top w:val="nil"/>
              <w:left w:val="nil"/>
              <w:bottom w:val="single" w:sz="4" w:space="0" w:color="auto"/>
              <w:right w:val="nil"/>
            </w:tcBorders>
            <w:vAlign w:val="center"/>
            <w:hideMark/>
          </w:tcPr>
          <w:p w14:paraId="3DD4DE17"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p>
        </w:tc>
        <w:tc>
          <w:tcPr>
            <w:tcW w:w="721" w:type="pct"/>
            <w:tcBorders>
              <w:top w:val="nil"/>
              <w:left w:val="nil"/>
              <w:bottom w:val="single" w:sz="4" w:space="0" w:color="auto"/>
              <w:right w:val="nil"/>
            </w:tcBorders>
            <w:vAlign w:val="center"/>
            <w:hideMark/>
          </w:tcPr>
          <w:p w14:paraId="2A58F5A5"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 </w:t>
            </w:r>
          </w:p>
        </w:tc>
        <w:tc>
          <w:tcPr>
            <w:tcW w:w="795" w:type="pct"/>
            <w:tcBorders>
              <w:top w:val="nil"/>
              <w:left w:val="nil"/>
              <w:bottom w:val="single" w:sz="4" w:space="0" w:color="auto"/>
              <w:right w:val="nil"/>
            </w:tcBorders>
            <w:vAlign w:val="center"/>
            <w:hideMark/>
          </w:tcPr>
          <w:p w14:paraId="31D473E3"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 </w:t>
            </w:r>
          </w:p>
        </w:tc>
        <w:tc>
          <w:tcPr>
            <w:tcW w:w="771" w:type="pct"/>
            <w:tcBorders>
              <w:top w:val="nil"/>
              <w:left w:val="nil"/>
              <w:bottom w:val="single" w:sz="4" w:space="0" w:color="auto"/>
              <w:right w:val="single" w:sz="4" w:space="0" w:color="auto"/>
            </w:tcBorders>
            <w:vAlign w:val="center"/>
            <w:hideMark/>
          </w:tcPr>
          <w:p w14:paraId="3E6EA71A"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 </w:t>
            </w:r>
          </w:p>
        </w:tc>
      </w:tr>
      <w:tr w:rsidR="00844BB8" w:rsidRPr="00844BB8" w14:paraId="4C7F04F5" w14:textId="77777777" w:rsidTr="00B41FEC">
        <w:trPr>
          <w:trHeight w:val="331"/>
        </w:trPr>
        <w:tc>
          <w:tcPr>
            <w:tcW w:w="671" w:type="pct"/>
            <w:tcBorders>
              <w:top w:val="nil"/>
              <w:left w:val="single" w:sz="4" w:space="0" w:color="auto"/>
              <w:bottom w:val="single" w:sz="4" w:space="0" w:color="auto"/>
              <w:right w:val="single" w:sz="4" w:space="0" w:color="auto"/>
            </w:tcBorders>
            <w:vAlign w:val="center"/>
            <w:hideMark/>
          </w:tcPr>
          <w:p w14:paraId="3C8ADA7E"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1</w:t>
            </w:r>
          </w:p>
        </w:tc>
        <w:tc>
          <w:tcPr>
            <w:tcW w:w="2042" w:type="pct"/>
            <w:tcBorders>
              <w:top w:val="nil"/>
              <w:left w:val="nil"/>
              <w:bottom w:val="single" w:sz="4" w:space="0" w:color="auto"/>
              <w:right w:val="single" w:sz="4" w:space="0" w:color="auto"/>
            </w:tcBorders>
            <w:vAlign w:val="center"/>
            <w:hideMark/>
          </w:tcPr>
          <w:p w14:paraId="35ECEAFE"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с. Барабаш, ул. Лазо, д.12</w:t>
            </w:r>
          </w:p>
        </w:tc>
        <w:tc>
          <w:tcPr>
            <w:tcW w:w="721" w:type="pct"/>
            <w:tcBorders>
              <w:top w:val="nil"/>
              <w:left w:val="nil"/>
              <w:bottom w:val="single" w:sz="4" w:space="0" w:color="auto"/>
              <w:right w:val="single" w:sz="4" w:space="0" w:color="auto"/>
            </w:tcBorders>
            <w:vAlign w:val="center"/>
            <w:hideMark/>
          </w:tcPr>
          <w:p w14:paraId="5CFFD63B" w14:textId="77777777" w:rsidR="00844BB8" w:rsidRPr="00844BB8" w:rsidRDefault="00844BB8" w:rsidP="00196C81">
            <w:pPr>
              <w:jc w:val="right"/>
              <w:rPr>
                <w:rFonts w:eastAsia="Times New Roman"/>
                <w:color w:val="000000"/>
                <w:lang w:eastAsia="ru-RU"/>
              </w:rPr>
            </w:pPr>
            <w:r w:rsidRPr="00844BB8">
              <w:rPr>
                <w:rFonts w:eastAsia="Arial Unicode MS"/>
                <w:color w:val="000000"/>
                <w:lang w:eastAsia="ru-RU"/>
              </w:rPr>
              <w:t>801,9</w:t>
            </w:r>
          </w:p>
        </w:tc>
        <w:tc>
          <w:tcPr>
            <w:tcW w:w="795" w:type="pct"/>
            <w:tcBorders>
              <w:top w:val="nil"/>
              <w:left w:val="nil"/>
              <w:bottom w:val="single" w:sz="4" w:space="0" w:color="auto"/>
              <w:right w:val="single" w:sz="4" w:space="0" w:color="auto"/>
            </w:tcBorders>
            <w:vAlign w:val="center"/>
            <w:hideMark/>
          </w:tcPr>
          <w:p w14:paraId="5DCA8BF8"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11 707,74</w:t>
            </w:r>
          </w:p>
        </w:tc>
        <w:tc>
          <w:tcPr>
            <w:tcW w:w="771" w:type="pct"/>
            <w:tcBorders>
              <w:top w:val="nil"/>
              <w:left w:val="nil"/>
              <w:bottom w:val="single" w:sz="4" w:space="0" w:color="auto"/>
              <w:right w:val="single" w:sz="4" w:space="0" w:color="auto"/>
            </w:tcBorders>
            <w:vAlign w:val="center"/>
            <w:hideMark/>
          </w:tcPr>
          <w:p w14:paraId="3E689092"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585,39</w:t>
            </w:r>
          </w:p>
        </w:tc>
      </w:tr>
      <w:tr w:rsidR="00844BB8" w:rsidRPr="00844BB8" w14:paraId="548F9C04" w14:textId="77777777" w:rsidTr="00B41FEC">
        <w:trPr>
          <w:trHeight w:val="331"/>
        </w:trPr>
        <w:tc>
          <w:tcPr>
            <w:tcW w:w="671" w:type="pct"/>
            <w:tcBorders>
              <w:top w:val="nil"/>
              <w:left w:val="single" w:sz="4" w:space="0" w:color="auto"/>
              <w:bottom w:val="single" w:sz="4" w:space="0" w:color="auto"/>
              <w:right w:val="single" w:sz="4" w:space="0" w:color="auto"/>
            </w:tcBorders>
            <w:vAlign w:val="center"/>
            <w:hideMark/>
          </w:tcPr>
          <w:p w14:paraId="3FEE15A1"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2</w:t>
            </w:r>
          </w:p>
        </w:tc>
        <w:tc>
          <w:tcPr>
            <w:tcW w:w="2042" w:type="pct"/>
            <w:tcBorders>
              <w:top w:val="nil"/>
              <w:left w:val="nil"/>
              <w:bottom w:val="single" w:sz="4" w:space="0" w:color="auto"/>
              <w:right w:val="single" w:sz="4" w:space="0" w:color="auto"/>
            </w:tcBorders>
            <w:vAlign w:val="center"/>
            <w:hideMark/>
          </w:tcPr>
          <w:p w14:paraId="2BC0872C"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с. Барабаш, ул. Центральная, д.5</w:t>
            </w:r>
          </w:p>
        </w:tc>
        <w:tc>
          <w:tcPr>
            <w:tcW w:w="721" w:type="pct"/>
            <w:tcBorders>
              <w:top w:val="nil"/>
              <w:left w:val="nil"/>
              <w:bottom w:val="single" w:sz="4" w:space="0" w:color="auto"/>
              <w:right w:val="single" w:sz="4" w:space="0" w:color="auto"/>
            </w:tcBorders>
            <w:vAlign w:val="center"/>
            <w:hideMark/>
          </w:tcPr>
          <w:p w14:paraId="140E79FB"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2685,9</w:t>
            </w:r>
          </w:p>
        </w:tc>
        <w:tc>
          <w:tcPr>
            <w:tcW w:w="795" w:type="pct"/>
            <w:tcBorders>
              <w:top w:val="nil"/>
              <w:left w:val="nil"/>
              <w:bottom w:val="single" w:sz="4" w:space="0" w:color="auto"/>
              <w:right w:val="single" w:sz="4" w:space="0" w:color="auto"/>
            </w:tcBorders>
            <w:vAlign w:val="center"/>
            <w:hideMark/>
          </w:tcPr>
          <w:p w14:paraId="0A6A413E"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88 446,69</w:t>
            </w:r>
          </w:p>
        </w:tc>
        <w:tc>
          <w:tcPr>
            <w:tcW w:w="771" w:type="pct"/>
            <w:tcBorders>
              <w:top w:val="nil"/>
              <w:left w:val="nil"/>
              <w:bottom w:val="single" w:sz="4" w:space="0" w:color="auto"/>
              <w:right w:val="single" w:sz="4" w:space="0" w:color="auto"/>
            </w:tcBorders>
            <w:vAlign w:val="center"/>
            <w:hideMark/>
          </w:tcPr>
          <w:p w14:paraId="29559DB3"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4 422,33</w:t>
            </w:r>
          </w:p>
        </w:tc>
      </w:tr>
      <w:tr w:rsidR="00844BB8" w:rsidRPr="00844BB8" w14:paraId="36FF35A3" w14:textId="77777777" w:rsidTr="00B41FEC">
        <w:trPr>
          <w:trHeight w:val="331"/>
        </w:trPr>
        <w:tc>
          <w:tcPr>
            <w:tcW w:w="671" w:type="pct"/>
            <w:tcBorders>
              <w:top w:val="nil"/>
              <w:left w:val="single" w:sz="4" w:space="0" w:color="auto"/>
              <w:bottom w:val="single" w:sz="4" w:space="0" w:color="auto"/>
              <w:right w:val="single" w:sz="4" w:space="0" w:color="auto"/>
            </w:tcBorders>
            <w:vAlign w:val="center"/>
            <w:hideMark/>
          </w:tcPr>
          <w:p w14:paraId="246123F1"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3</w:t>
            </w:r>
          </w:p>
        </w:tc>
        <w:tc>
          <w:tcPr>
            <w:tcW w:w="2042" w:type="pct"/>
            <w:tcBorders>
              <w:top w:val="nil"/>
              <w:left w:val="nil"/>
              <w:bottom w:val="single" w:sz="4" w:space="0" w:color="auto"/>
              <w:right w:val="single" w:sz="4" w:space="0" w:color="auto"/>
            </w:tcBorders>
            <w:vAlign w:val="center"/>
            <w:hideMark/>
          </w:tcPr>
          <w:p w14:paraId="3DAC89E6"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с. Барабаш, ул. Центральная, д.7</w:t>
            </w:r>
          </w:p>
        </w:tc>
        <w:tc>
          <w:tcPr>
            <w:tcW w:w="721" w:type="pct"/>
            <w:tcBorders>
              <w:top w:val="nil"/>
              <w:left w:val="nil"/>
              <w:bottom w:val="single" w:sz="4" w:space="0" w:color="auto"/>
              <w:right w:val="single" w:sz="4" w:space="0" w:color="auto"/>
            </w:tcBorders>
            <w:vAlign w:val="center"/>
            <w:hideMark/>
          </w:tcPr>
          <w:p w14:paraId="1F3322FC"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3486</w:t>
            </w:r>
          </w:p>
        </w:tc>
        <w:tc>
          <w:tcPr>
            <w:tcW w:w="795" w:type="pct"/>
            <w:tcBorders>
              <w:top w:val="nil"/>
              <w:left w:val="nil"/>
              <w:bottom w:val="single" w:sz="4" w:space="0" w:color="auto"/>
              <w:right w:val="single" w:sz="4" w:space="0" w:color="auto"/>
            </w:tcBorders>
            <w:vAlign w:val="center"/>
            <w:hideMark/>
          </w:tcPr>
          <w:p w14:paraId="07D1DCA4"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114 793,98</w:t>
            </w:r>
          </w:p>
        </w:tc>
        <w:tc>
          <w:tcPr>
            <w:tcW w:w="771" w:type="pct"/>
            <w:tcBorders>
              <w:top w:val="nil"/>
              <w:left w:val="nil"/>
              <w:bottom w:val="single" w:sz="4" w:space="0" w:color="auto"/>
              <w:right w:val="single" w:sz="4" w:space="0" w:color="auto"/>
            </w:tcBorders>
            <w:vAlign w:val="center"/>
            <w:hideMark/>
          </w:tcPr>
          <w:p w14:paraId="190A30CF"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5 739,70</w:t>
            </w:r>
          </w:p>
        </w:tc>
      </w:tr>
      <w:tr w:rsidR="00844BB8" w:rsidRPr="00844BB8" w14:paraId="0D4A0C45" w14:textId="77777777" w:rsidTr="00B41FEC">
        <w:trPr>
          <w:trHeight w:val="331"/>
        </w:trPr>
        <w:tc>
          <w:tcPr>
            <w:tcW w:w="671" w:type="pct"/>
            <w:tcBorders>
              <w:top w:val="nil"/>
              <w:left w:val="single" w:sz="4" w:space="0" w:color="auto"/>
              <w:bottom w:val="single" w:sz="4" w:space="0" w:color="auto"/>
              <w:right w:val="single" w:sz="4" w:space="0" w:color="auto"/>
            </w:tcBorders>
            <w:vAlign w:val="center"/>
            <w:hideMark/>
          </w:tcPr>
          <w:p w14:paraId="77B99025"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4</w:t>
            </w:r>
          </w:p>
        </w:tc>
        <w:tc>
          <w:tcPr>
            <w:tcW w:w="2042" w:type="pct"/>
            <w:tcBorders>
              <w:top w:val="nil"/>
              <w:left w:val="nil"/>
              <w:bottom w:val="single" w:sz="4" w:space="0" w:color="auto"/>
              <w:right w:val="single" w:sz="4" w:space="0" w:color="auto"/>
            </w:tcBorders>
            <w:vAlign w:val="center"/>
            <w:hideMark/>
          </w:tcPr>
          <w:p w14:paraId="24DBC4CB"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с. Барабаш, ул. Центральная, д.9</w:t>
            </w:r>
          </w:p>
        </w:tc>
        <w:tc>
          <w:tcPr>
            <w:tcW w:w="721" w:type="pct"/>
            <w:tcBorders>
              <w:top w:val="nil"/>
              <w:left w:val="nil"/>
              <w:bottom w:val="single" w:sz="4" w:space="0" w:color="auto"/>
              <w:right w:val="single" w:sz="4" w:space="0" w:color="auto"/>
            </w:tcBorders>
            <w:vAlign w:val="center"/>
            <w:hideMark/>
          </w:tcPr>
          <w:p w14:paraId="1E196236"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2731</w:t>
            </w:r>
          </w:p>
        </w:tc>
        <w:tc>
          <w:tcPr>
            <w:tcW w:w="795" w:type="pct"/>
            <w:tcBorders>
              <w:top w:val="nil"/>
              <w:left w:val="nil"/>
              <w:bottom w:val="single" w:sz="4" w:space="0" w:color="auto"/>
              <w:right w:val="single" w:sz="4" w:space="0" w:color="auto"/>
            </w:tcBorders>
            <w:vAlign w:val="center"/>
            <w:hideMark/>
          </w:tcPr>
          <w:p w14:paraId="4ED96983"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89 931,83</w:t>
            </w:r>
          </w:p>
        </w:tc>
        <w:tc>
          <w:tcPr>
            <w:tcW w:w="771" w:type="pct"/>
            <w:tcBorders>
              <w:top w:val="nil"/>
              <w:left w:val="nil"/>
              <w:bottom w:val="single" w:sz="4" w:space="0" w:color="auto"/>
              <w:right w:val="single" w:sz="4" w:space="0" w:color="auto"/>
            </w:tcBorders>
            <w:vAlign w:val="center"/>
            <w:hideMark/>
          </w:tcPr>
          <w:p w14:paraId="05B1B3C4"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4 496,59</w:t>
            </w:r>
          </w:p>
        </w:tc>
      </w:tr>
      <w:tr w:rsidR="00844BB8" w:rsidRPr="00844BB8" w14:paraId="11AFA463" w14:textId="77777777" w:rsidTr="00B41FEC">
        <w:trPr>
          <w:trHeight w:val="331"/>
        </w:trPr>
        <w:tc>
          <w:tcPr>
            <w:tcW w:w="671" w:type="pct"/>
            <w:tcBorders>
              <w:top w:val="nil"/>
              <w:left w:val="single" w:sz="4" w:space="0" w:color="auto"/>
              <w:bottom w:val="single" w:sz="4" w:space="0" w:color="auto"/>
              <w:right w:val="single" w:sz="4" w:space="0" w:color="auto"/>
            </w:tcBorders>
            <w:vAlign w:val="center"/>
            <w:hideMark/>
          </w:tcPr>
          <w:p w14:paraId="6CC57108"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5</w:t>
            </w:r>
          </w:p>
        </w:tc>
        <w:tc>
          <w:tcPr>
            <w:tcW w:w="2042" w:type="pct"/>
            <w:tcBorders>
              <w:top w:val="nil"/>
              <w:left w:val="nil"/>
              <w:bottom w:val="single" w:sz="4" w:space="0" w:color="auto"/>
              <w:right w:val="single" w:sz="4" w:space="0" w:color="auto"/>
            </w:tcBorders>
            <w:vAlign w:val="center"/>
            <w:hideMark/>
          </w:tcPr>
          <w:p w14:paraId="6D8E220F"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с. Барабаш, ул. Центральная, д.11</w:t>
            </w:r>
          </w:p>
        </w:tc>
        <w:tc>
          <w:tcPr>
            <w:tcW w:w="721" w:type="pct"/>
            <w:tcBorders>
              <w:top w:val="nil"/>
              <w:left w:val="nil"/>
              <w:bottom w:val="single" w:sz="4" w:space="0" w:color="auto"/>
              <w:right w:val="single" w:sz="4" w:space="0" w:color="auto"/>
            </w:tcBorders>
            <w:vAlign w:val="center"/>
            <w:hideMark/>
          </w:tcPr>
          <w:p w14:paraId="00BD97DC" w14:textId="77777777" w:rsidR="00844BB8" w:rsidRPr="00844BB8" w:rsidRDefault="00844BB8" w:rsidP="00196C81">
            <w:pPr>
              <w:jc w:val="right"/>
              <w:rPr>
                <w:rFonts w:eastAsia="Times New Roman"/>
                <w:color w:val="000000"/>
                <w:lang w:eastAsia="ru-RU"/>
              </w:rPr>
            </w:pPr>
            <w:r w:rsidRPr="00844BB8">
              <w:rPr>
                <w:rFonts w:eastAsia="Arial Unicode MS"/>
                <w:color w:val="000000"/>
                <w:lang w:eastAsia="ru-RU"/>
              </w:rPr>
              <w:t>3487</w:t>
            </w:r>
          </w:p>
        </w:tc>
        <w:tc>
          <w:tcPr>
            <w:tcW w:w="795" w:type="pct"/>
            <w:tcBorders>
              <w:top w:val="nil"/>
              <w:left w:val="nil"/>
              <w:bottom w:val="single" w:sz="4" w:space="0" w:color="auto"/>
              <w:right w:val="single" w:sz="4" w:space="0" w:color="auto"/>
            </w:tcBorders>
            <w:vAlign w:val="center"/>
            <w:hideMark/>
          </w:tcPr>
          <w:p w14:paraId="04777086"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114 826,91</w:t>
            </w:r>
          </w:p>
        </w:tc>
        <w:tc>
          <w:tcPr>
            <w:tcW w:w="771" w:type="pct"/>
            <w:tcBorders>
              <w:top w:val="nil"/>
              <w:left w:val="nil"/>
              <w:bottom w:val="single" w:sz="4" w:space="0" w:color="auto"/>
              <w:right w:val="single" w:sz="4" w:space="0" w:color="auto"/>
            </w:tcBorders>
            <w:vAlign w:val="center"/>
            <w:hideMark/>
          </w:tcPr>
          <w:p w14:paraId="75246E7D"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5 741,35</w:t>
            </w:r>
          </w:p>
        </w:tc>
      </w:tr>
      <w:tr w:rsidR="00844BB8" w:rsidRPr="00844BB8" w14:paraId="62A8CB03" w14:textId="77777777" w:rsidTr="00B41FEC">
        <w:trPr>
          <w:trHeight w:val="331"/>
        </w:trPr>
        <w:tc>
          <w:tcPr>
            <w:tcW w:w="671" w:type="pct"/>
            <w:tcBorders>
              <w:top w:val="nil"/>
              <w:left w:val="single" w:sz="4" w:space="0" w:color="auto"/>
              <w:bottom w:val="single" w:sz="4" w:space="0" w:color="auto"/>
              <w:right w:val="single" w:sz="4" w:space="0" w:color="auto"/>
            </w:tcBorders>
            <w:vAlign w:val="center"/>
            <w:hideMark/>
          </w:tcPr>
          <w:p w14:paraId="1A421EA4"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6</w:t>
            </w:r>
          </w:p>
        </w:tc>
        <w:tc>
          <w:tcPr>
            <w:tcW w:w="2042" w:type="pct"/>
            <w:tcBorders>
              <w:top w:val="nil"/>
              <w:left w:val="nil"/>
              <w:bottom w:val="single" w:sz="4" w:space="0" w:color="auto"/>
              <w:right w:val="single" w:sz="4" w:space="0" w:color="auto"/>
            </w:tcBorders>
            <w:vAlign w:val="center"/>
            <w:hideMark/>
          </w:tcPr>
          <w:p w14:paraId="759E47A7"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с. Барабаш, ул. Гвардейская, д.2</w:t>
            </w:r>
          </w:p>
        </w:tc>
        <w:tc>
          <w:tcPr>
            <w:tcW w:w="721" w:type="pct"/>
            <w:tcBorders>
              <w:top w:val="nil"/>
              <w:left w:val="nil"/>
              <w:bottom w:val="single" w:sz="4" w:space="0" w:color="auto"/>
              <w:right w:val="single" w:sz="4" w:space="0" w:color="auto"/>
            </w:tcBorders>
            <w:vAlign w:val="center"/>
            <w:hideMark/>
          </w:tcPr>
          <w:p w14:paraId="542FB5D9" w14:textId="77777777" w:rsidR="00844BB8" w:rsidRPr="00844BB8" w:rsidRDefault="00844BB8" w:rsidP="00196C81">
            <w:pPr>
              <w:jc w:val="right"/>
              <w:rPr>
                <w:rFonts w:eastAsia="Times New Roman"/>
                <w:color w:val="000000"/>
                <w:lang w:eastAsia="ru-RU"/>
              </w:rPr>
            </w:pPr>
            <w:r w:rsidRPr="00844BB8">
              <w:rPr>
                <w:rFonts w:eastAsia="Arial Unicode MS"/>
                <w:color w:val="000000"/>
                <w:lang w:eastAsia="ru-RU"/>
              </w:rPr>
              <w:t>3374</w:t>
            </w:r>
          </w:p>
        </w:tc>
        <w:tc>
          <w:tcPr>
            <w:tcW w:w="795" w:type="pct"/>
            <w:tcBorders>
              <w:top w:val="nil"/>
              <w:left w:val="nil"/>
              <w:bottom w:val="single" w:sz="4" w:space="0" w:color="auto"/>
              <w:right w:val="single" w:sz="4" w:space="0" w:color="auto"/>
            </w:tcBorders>
            <w:vAlign w:val="center"/>
            <w:hideMark/>
          </w:tcPr>
          <w:p w14:paraId="45601A20"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111 105,82</w:t>
            </w:r>
          </w:p>
        </w:tc>
        <w:tc>
          <w:tcPr>
            <w:tcW w:w="771" w:type="pct"/>
            <w:tcBorders>
              <w:top w:val="nil"/>
              <w:left w:val="nil"/>
              <w:bottom w:val="single" w:sz="4" w:space="0" w:color="auto"/>
              <w:right w:val="single" w:sz="4" w:space="0" w:color="auto"/>
            </w:tcBorders>
            <w:vAlign w:val="center"/>
            <w:hideMark/>
          </w:tcPr>
          <w:p w14:paraId="12D724BB"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5 555,29</w:t>
            </w:r>
          </w:p>
        </w:tc>
      </w:tr>
      <w:tr w:rsidR="00844BB8" w:rsidRPr="00844BB8" w14:paraId="4C87F5AA" w14:textId="77777777" w:rsidTr="00B41FEC">
        <w:trPr>
          <w:trHeight w:val="331"/>
        </w:trPr>
        <w:tc>
          <w:tcPr>
            <w:tcW w:w="671" w:type="pct"/>
            <w:tcBorders>
              <w:top w:val="nil"/>
              <w:left w:val="single" w:sz="4" w:space="0" w:color="auto"/>
              <w:bottom w:val="single" w:sz="4" w:space="0" w:color="auto"/>
              <w:right w:val="single" w:sz="4" w:space="0" w:color="auto"/>
            </w:tcBorders>
            <w:vAlign w:val="center"/>
            <w:hideMark/>
          </w:tcPr>
          <w:p w14:paraId="00810AF6"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7</w:t>
            </w:r>
          </w:p>
        </w:tc>
        <w:tc>
          <w:tcPr>
            <w:tcW w:w="2042" w:type="pct"/>
            <w:tcBorders>
              <w:top w:val="nil"/>
              <w:left w:val="nil"/>
              <w:bottom w:val="single" w:sz="4" w:space="0" w:color="auto"/>
              <w:right w:val="single" w:sz="4" w:space="0" w:color="auto"/>
            </w:tcBorders>
            <w:vAlign w:val="center"/>
            <w:hideMark/>
          </w:tcPr>
          <w:p w14:paraId="718E1CD0"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с. Барабаш, ул. Гвардейская, д.4</w:t>
            </w:r>
          </w:p>
        </w:tc>
        <w:tc>
          <w:tcPr>
            <w:tcW w:w="721" w:type="pct"/>
            <w:tcBorders>
              <w:top w:val="nil"/>
              <w:left w:val="nil"/>
              <w:bottom w:val="single" w:sz="4" w:space="0" w:color="auto"/>
              <w:right w:val="single" w:sz="4" w:space="0" w:color="auto"/>
            </w:tcBorders>
            <w:vAlign w:val="center"/>
            <w:hideMark/>
          </w:tcPr>
          <w:p w14:paraId="73F44029" w14:textId="77777777" w:rsidR="00844BB8" w:rsidRPr="00844BB8" w:rsidRDefault="00844BB8" w:rsidP="00196C81">
            <w:pPr>
              <w:jc w:val="right"/>
              <w:rPr>
                <w:rFonts w:eastAsia="Times New Roman"/>
                <w:color w:val="000000"/>
                <w:lang w:eastAsia="ru-RU"/>
              </w:rPr>
            </w:pPr>
            <w:r w:rsidRPr="00844BB8">
              <w:rPr>
                <w:rFonts w:eastAsia="Arial Unicode MS"/>
                <w:color w:val="000000"/>
                <w:lang w:eastAsia="ru-RU"/>
              </w:rPr>
              <w:t>2975</w:t>
            </w:r>
          </w:p>
        </w:tc>
        <w:tc>
          <w:tcPr>
            <w:tcW w:w="795" w:type="pct"/>
            <w:tcBorders>
              <w:top w:val="nil"/>
              <w:left w:val="nil"/>
              <w:bottom w:val="single" w:sz="4" w:space="0" w:color="auto"/>
              <w:right w:val="single" w:sz="4" w:space="0" w:color="auto"/>
            </w:tcBorders>
            <w:vAlign w:val="center"/>
            <w:hideMark/>
          </w:tcPr>
          <w:p w14:paraId="7C4E6026"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97 966,75</w:t>
            </w:r>
          </w:p>
        </w:tc>
        <w:tc>
          <w:tcPr>
            <w:tcW w:w="771" w:type="pct"/>
            <w:tcBorders>
              <w:top w:val="nil"/>
              <w:left w:val="nil"/>
              <w:bottom w:val="single" w:sz="4" w:space="0" w:color="auto"/>
              <w:right w:val="single" w:sz="4" w:space="0" w:color="auto"/>
            </w:tcBorders>
            <w:vAlign w:val="center"/>
            <w:hideMark/>
          </w:tcPr>
          <w:p w14:paraId="65CB8A5D"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4 898,34</w:t>
            </w:r>
          </w:p>
        </w:tc>
      </w:tr>
      <w:tr w:rsidR="00844BB8" w:rsidRPr="00844BB8" w14:paraId="6B8A7F70" w14:textId="77777777" w:rsidTr="00B41FEC">
        <w:trPr>
          <w:trHeight w:val="331"/>
        </w:trPr>
        <w:tc>
          <w:tcPr>
            <w:tcW w:w="671" w:type="pct"/>
            <w:tcBorders>
              <w:top w:val="nil"/>
              <w:left w:val="single" w:sz="4" w:space="0" w:color="auto"/>
              <w:bottom w:val="single" w:sz="4" w:space="0" w:color="auto"/>
              <w:right w:val="single" w:sz="4" w:space="0" w:color="auto"/>
            </w:tcBorders>
            <w:vAlign w:val="center"/>
            <w:hideMark/>
          </w:tcPr>
          <w:p w14:paraId="16E85978"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8</w:t>
            </w:r>
          </w:p>
        </w:tc>
        <w:tc>
          <w:tcPr>
            <w:tcW w:w="2042" w:type="pct"/>
            <w:tcBorders>
              <w:top w:val="nil"/>
              <w:left w:val="nil"/>
              <w:bottom w:val="single" w:sz="4" w:space="0" w:color="auto"/>
              <w:right w:val="single" w:sz="4" w:space="0" w:color="auto"/>
            </w:tcBorders>
            <w:vAlign w:val="center"/>
            <w:hideMark/>
          </w:tcPr>
          <w:p w14:paraId="6ABD1AD8"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с. Барабаш, ул. Гвардейская, д.6</w:t>
            </w:r>
          </w:p>
        </w:tc>
        <w:tc>
          <w:tcPr>
            <w:tcW w:w="721" w:type="pct"/>
            <w:tcBorders>
              <w:top w:val="nil"/>
              <w:left w:val="nil"/>
              <w:bottom w:val="single" w:sz="4" w:space="0" w:color="auto"/>
              <w:right w:val="single" w:sz="4" w:space="0" w:color="auto"/>
            </w:tcBorders>
            <w:vAlign w:val="center"/>
            <w:hideMark/>
          </w:tcPr>
          <w:p w14:paraId="73BBD0E5" w14:textId="77777777" w:rsidR="00844BB8" w:rsidRPr="00844BB8" w:rsidRDefault="00844BB8" w:rsidP="00196C81">
            <w:pPr>
              <w:jc w:val="right"/>
              <w:rPr>
                <w:rFonts w:eastAsia="Times New Roman"/>
                <w:color w:val="000000"/>
                <w:lang w:eastAsia="ru-RU"/>
              </w:rPr>
            </w:pPr>
            <w:r w:rsidRPr="00844BB8">
              <w:rPr>
                <w:rFonts w:eastAsia="Arial Unicode MS"/>
                <w:color w:val="000000"/>
                <w:lang w:eastAsia="ru-RU"/>
              </w:rPr>
              <w:t>3583</w:t>
            </w:r>
          </w:p>
        </w:tc>
        <w:tc>
          <w:tcPr>
            <w:tcW w:w="795" w:type="pct"/>
            <w:tcBorders>
              <w:top w:val="nil"/>
              <w:left w:val="nil"/>
              <w:bottom w:val="single" w:sz="4" w:space="0" w:color="auto"/>
              <w:right w:val="single" w:sz="4" w:space="0" w:color="auto"/>
            </w:tcBorders>
            <w:vAlign w:val="center"/>
            <w:hideMark/>
          </w:tcPr>
          <w:p w14:paraId="0749C7C6"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117 988,19</w:t>
            </w:r>
          </w:p>
        </w:tc>
        <w:tc>
          <w:tcPr>
            <w:tcW w:w="771" w:type="pct"/>
            <w:tcBorders>
              <w:top w:val="nil"/>
              <w:left w:val="nil"/>
              <w:bottom w:val="single" w:sz="4" w:space="0" w:color="auto"/>
              <w:right w:val="single" w:sz="4" w:space="0" w:color="auto"/>
            </w:tcBorders>
            <w:vAlign w:val="center"/>
            <w:hideMark/>
          </w:tcPr>
          <w:p w14:paraId="34819DAB"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5 899,41</w:t>
            </w:r>
          </w:p>
        </w:tc>
      </w:tr>
      <w:tr w:rsidR="00844BB8" w:rsidRPr="00844BB8" w14:paraId="36614261" w14:textId="77777777" w:rsidTr="00B41FEC">
        <w:trPr>
          <w:trHeight w:val="331"/>
        </w:trPr>
        <w:tc>
          <w:tcPr>
            <w:tcW w:w="671" w:type="pct"/>
            <w:tcBorders>
              <w:top w:val="nil"/>
              <w:left w:val="single" w:sz="4" w:space="0" w:color="auto"/>
              <w:bottom w:val="single" w:sz="4" w:space="0" w:color="auto"/>
              <w:right w:val="single" w:sz="4" w:space="0" w:color="auto"/>
            </w:tcBorders>
            <w:vAlign w:val="center"/>
            <w:hideMark/>
          </w:tcPr>
          <w:p w14:paraId="3B47CF1E"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9</w:t>
            </w:r>
          </w:p>
        </w:tc>
        <w:tc>
          <w:tcPr>
            <w:tcW w:w="2042" w:type="pct"/>
            <w:tcBorders>
              <w:top w:val="nil"/>
              <w:left w:val="nil"/>
              <w:bottom w:val="single" w:sz="4" w:space="0" w:color="auto"/>
              <w:right w:val="single" w:sz="4" w:space="0" w:color="auto"/>
            </w:tcBorders>
            <w:vAlign w:val="center"/>
            <w:hideMark/>
          </w:tcPr>
          <w:p w14:paraId="4CE18D3C"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с. Барабаш, ул. Гвардейская, д.8</w:t>
            </w:r>
          </w:p>
        </w:tc>
        <w:tc>
          <w:tcPr>
            <w:tcW w:w="721" w:type="pct"/>
            <w:tcBorders>
              <w:top w:val="nil"/>
              <w:left w:val="nil"/>
              <w:bottom w:val="single" w:sz="4" w:space="0" w:color="auto"/>
              <w:right w:val="single" w:sz="4" w:space="0" w:color="auto"/>
            </w:tcBorders>
            <w:vAlign w:val="center"/>
            <w:hideMark/>
          </w:tcPr>
          <w:p w14:paraId="03F420C0" w14:textId="77777777" w:rsidR="00844BB8" w:rsidRPr="00844BB8" w:rsidRDefault="00844BB8" w:rsidP="00196C81">
            <w:pPr>
              <w:jc w:val="right"/>
              <w:rPr>
                <w:rFonts w:eastAsia="Times New Roman"/>
                <w:color w:val="000000"/>
                <w:lang w:eastAsia="ru-RU"/>
              </w:rPr>
            </w:pPr>
            <w:r w:rsidRPr="00844BB8">
              <w:rPr>
                <w:rFonts w:eastAsia="Arial Unicode MS"/>
                <w:color w:val="000000"/>
                <w:lang w:eastAsia="ru-RU"/>
              </w:rPr>
              <w:t>2474</w:t>
            </w:r>
          </w:p>
        </w:tc>
        <w:tc>
          <w:tcPr>
            <w:tcW w:w="795" w:type="pct"/>
            <w:tcBorders>
              <w:top w:val="nil"/>
              <w:left w:val="nil"/>
              <w:bottom w:val="single" w:sz="4" w:space="0" w:color="auto"/>
              <w:right w:val="single" w:sz="4" w:space="0" w:color="auto"/>
            </w:tcBorders>
            <w:vAlign w:val="center"/>
            <w:hideMark/>
          </w:tcPr>
          <w:p w14:paraId="47991315"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81 468,82</w:t>
            </w:r>
          </w:p>
        </w:tc>
        <w:tc>
          <w:tcPr>
            <w:tcW w:w="771" w:type="pct"/>
            <w:tcBorders>
              <w:top w:val="nil"/>
              <w:left w:val="nil"/>
              <w:bottom w:val="single" w:sz="4" w:space="0" w:color="auto"/>
              <w:right w:val="single" w:sz="4" w:space="0" w:color="auto"/>
            </w:tcBorders>
            <w:vAlign w:val="center"/>
            <w:hideMark/>
          </w:tcPr>
          <w:p w14:paraId="567DE259"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4 073,44</w:t>
            </w:r>
          </w:p>
        </w:tc>
      </w:tr>
      <w:tr w:rsidR="00844BB8" w:rsidRPr="00844BB8" w14:paraId="2004F6A2" w14:textId="77777777" w:rsidTr="00B41FEC">
        <w:trPr>
          <w:trHeight w:val="331"/>
        </w:trPr>
        <w:tc>
          <w:tcPr>
            <w:tcW w:w="671" w:type="pct"/>
            <w:tcBorders>
              <w:top w:val="nil"/>
              <w:left w:val="single" w:sz="4" w:space="0" w:color="auto"/>
              <w:bottom w:val="single" w:sz="4" w:space="0" w:color="auto"/>
              <w:right w:val="single" w:sz="4" w:space="0" w:color="auto"/>
            </w:tcBorders>
            <w:vAlign w:val="center"/>
            <w:hideMark/>
          </w:tcPr>
          <w:p w14:paraId="4C3C591B"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10</w:t>
            </w:r>
          </w:p>
        </w:tc>
        <w:tc>
          <w:tcPr>
            <w:tcW w:w="2042" w:type="pct"/>
            <w:tcBorders>
              <w:top w:val="nil"/>
              <w:left w:val="nil"/>
              <w:bottom w:val="single" w:sz="4" w:space="0" w:color="auto"/>
              <w:right w:val="single" w:sz="4" w:space="0" w:color="auto"/>
            </w:tcBorders>
            <w:vAlign w:val="center"/>
            <w:hideMark/>
          </w:tcPr>
          <w:p w14:paraId="423340CB"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с. Барабаш, ул. Гвардейская, д.15</w:t>
            </w:r>
          </w:p>
        </w:tc>
        <w:tc>
          <w:tcPr>
            <w:tcW w:w="721" w:type="pct"/>
            <w:tcBorders>
              <w:top w:val="nil"/>
              <w:left w:val="nil"/>
              <w:bottom w:val="single" w:sz="4" w:space="0" w:color="auto"/>
              <w:right w:val="single" w:sz="4" w:space="0" w:color="auto"/>
            </w:tcBorders>
            <w:vAlign w:val="center"/>
            <w:hideMark/>
          </w:tcPr>
          <w:p w14:paraId="4349795F" w14:textId="77777777" w:rsidR="00844BB8" w:rsidRPr="00844BB8" w:rsidRDefault="00844BB8" w:rsidP="00196C81">
            <w:pPr>
              <w:jc w:val="right"/>
              <w:rPr>
                <w:rFonts w:eastAsia="Times New Roman"/>
                <w:color w:val="000000"/>
                <w:lang w:eastAsia="ru-RU"/>
              </w:rPr>
            </w:pPr>
            <w:r w:rsidRPr="00844BB8">
              <w:rPr>
                <w:rFonts w:eastAsia="Arial Unicode MS"/>
                <w:color w:val="000000"/>
                <w:lang w:eastAsia="ru-RU"/>
              </w:rPr>
              <w:t>1873,46</w:t>
            </w:r>
          </w:p>
        </w:tc>
        <w:tc>
          <w:tcPr>
            <w:tcW w:w="795" w:type="pct"/>
            <w:tcBorders>
              <w:top w:val="nil"/>
              <w:left w:val="nil"/>
              <w:bottom w:val="single" w:sz="4" w:space="0" w:color="auto"/>
              <w:right w:val="single" w:sz="4" w:space="0" w:color="auto"/>
            </w:tcBorders>
            <w:vAlign w:val="center"/>
            <w:hideMark/>
          </w:tcPr>
          <w:p w14:paraId="74C2123E"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57 946,12</w:t>
            </w:r>
          </w:p>
        </w:tc>
        <w:tc>
          <w:tcPr>
            <w:tcW w:w="771" w:type="pct"/>
            <w:tcBorders>
              <w:top w:val="nil"/>
              <w:left w:val="nil"/>
              <w:bottom w:val="single" w:sz="4" w:space="0" w:color="auto"/>
              <w:right w:val="single" w:sz="4" w:space="0" w:color="auto"/>
            </w:tcBorders>
            <w:vAlign w:val="center"/>
            <w:hideMark/>
          </w:tcPr>
          <w:p w14:paraId="5442C178"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2 897,31</w:t>
            </w:r>
          </w:p>
        </w:tc>
      </w:tr>
      <w:tr w:rsidR="00844BB8" w:rsidRPr="00844BB8" w14:paraId="28CA3DF1" w14:textId="77777777" w:rsidTr="00B41FEC">
        <w:trPr>
          <w:trHeight w:val="331"/>
        </w:trPr>
        <w:tc>
          <w:tcPr>
            <w:tcW w:w="671" w:type="pct"/>
            <w:tcBorders>
              <w:top w:val="nil"/>
              <w:left w:val="single" w:sz="4" w:space="0" w:color="auto"/>
              <w:bottom w:val="single" w:sz="4" w:space="0" w:color="auto"/>
              <w:right w:val="single" w:sz="4" w:space="0" w:color="auto"/>
            </w:tcBorders>
            <w:vAlign w:val="center"/>
            <w:hideMark/>
          </w:tcPr>
          <w:p w14:paraId="797656C0"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11</w:t>
            </w:r>
          </w:p>
        </w:tc>
        <w:tc>
          <w:tcPr>
            <w:tcW w:w="2042" w:type="pct"/>
            <w:tcBorders>
              <w:top w:val="nil"/>
              <w:left w:val="nil"/>
              <w:bottom w:val="single" w:sz="4" w:space="0" w:color="auto"/>
              <w:right w:val="single" w:sz="4" w:space="0" w:color="auto"/>
            </w:tcBorders>
            <w:vAlign w:val="center"/>
            <w:hideMark/>
          </w:tcPr>
          <w:p w14:paraId="4BEB02E7"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с. Барабаш, ул. Гвардейская, д.16</w:t>
            </w:r>
          </w:p>
        </w:tc>
        <w:tc>
          <w:tcPr>
            <w:tcW w:w="721" w:type="pct"/>
            <w:tcBorders>
              <w:top w:val="nil"/>
              <w:left w:val="nil"/>
              <w:bottom w:val="single" w:sz="4" w:space="0" w:color="auto"/>
              <w:right w:val="single" w:sz="4" w:space="0" w:color="auto"/>
            </w:tcBorders>
            <w:vAlign w:val="center"/>
            <w:hideMark/>
          </w:tcPr>
          <w:p w14:paraId="11DB3B33" w14:textId="77777777" w:rsidR="00844BB8" w:rsidRPr="00844BB8" w:rsidRDefault="00844BB8" w:rsidP="00196C81">
            <w:pPr>
              <w:jc w:val="right"/>
              <w:rPr>
                <w:rFonts w:eastAsia="Times New Roman"/>
                <w:color w:val="000000"/>
                <w:lang w:eastAsia="ru-RU"/>
              </w:rPr>
            </w:pPr>
            <w:r w:rsidRPr="00844BB8">
              <w:rPr>
                <w:rFonts w:eastAsia="Arial Unicode MS"/>
                <w:color w:val="000000"/>
                <w:lang w:eastAsia="ru-RU"/>
              </w:rPr>
              <w:t>2801</w:t>
            </w:r>
          </w:p>
        </w:tc>
        <w:tc>
          <w:tcPr>
            <w:tcW w:w="795" w:type="pct"/>
            <w:tcBorders>
              <w:top w:val="nil"/>
              <w:left w:val="nil"/>
              <w:bottom w:val="single" w:sz="4" w:space="0" w:color="auto"/>
              <w:right w:val="single" w:sz="4" w:space="0" w:color="auto"/>
            </w:tcBorders>
            <w:vAlign w:val="center"/>
            <w:hideMark/>
          </w:tcPr>
          <w:p w14:paraId="227AE0DB"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92 236,93</w:t>
            </w:r>
          </w:p>
        </w:tc>
        <w:tc>
          <w:tcPr>
            <w:tcW w:w="771" w:type="pct"/>
            <w:tcBorders>
              <w:top w:val="nil"/>
              <w:left w:val="nil"/>
              <w:bottom w:val="single" w:sz="4" w:space="0" w:color="auto"/>
              <w:right w:val="single" w:sz="4" w:space="0" w:color="auto"/>
            </w:tcBorders>
            <w:vAlign w:val="center"/>
            <w:hideMark/>
          </w:tcPr>
          <w:p w14:paraId="5F10F66B"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4 611,85</w:t>
            </w:r>
          </w:p>
        </w:tc>
      </w:tr>
      <w:tr w:rsidR="00844BB8" w:rsidRPr="00844BB8" w14:paraId="58B5744E" w14:textId="77777777" w:rsidTr="00B41FEC">
        <w:trPr>
          <w:trHeight w:val="331"/>
        </w:trPr>
        <w:tc>
          <w:tcPr>
            <w:tcW w:w="671" w:type="pct"/>
            <w:tcBorders>
              <w:top w:val="nil"/>
              <w:left w:val="single" w:sz="4" w:space="0" w:color="auto"/>
              <w:bottom w:val="single" w:sz="4" w:space="0" w:color="auto"/>
              <w:right w:val="single" w:sz="4" w:space="0" w:color="auto"/>
            </w:tcBorders>
            <w:vAlign w:val="center"/>
            <w:hideMark/>
          </w:tcPr>
          <w:p w14:paraId="71B6FC92"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12</w:t>
            </w:r>
          </w:p>
        </w:tc>
        <w:tc>
          <w:tcPr>
            <w:tcW w:w="2042" w:type="pct"/>
            <w:tcBorders>
              <w:top w:val="nil"/>
              <w:left w:val="nil"/>
              <w:bottom w:val="single" w:sz="4" w:space="0" w:color="auto"/>
              <w:right w:val="single" w:sz="4" w:space="0" w:color="auto"/>
            </w:tcBorders>
            <w:vAlign w:val="center"/>
            <w:hideMark/>
          </w:tcPr>
          <w:p w14:paraId="14046BD2"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с. Барабаш, ул. Рыбозавод, д.10</w:t>
            </w:r>
          </w:p>
        </w:tc>
        <w:tc>
          <w:tcPr>
            <w:tcW w:w="721" w:type="pct"/>
            <w:tcBorders>
              <w:top w:val="nil"/>
              <w:left w:val="nil"/>
              <w:bottom w:val="single" w:sz="4" w:space="0" w:color="auto"/>
              <w:right w:val="single" w:sz="4" w:space="0" w:color="auto"/>
            </w:tcBorders>
            <w:vAlign w:val="center"/>
            <w:hideMark/>
          </w:tcPr>
          <w:p w14:paraId="08A917A8" w14:textId="77777777" w:rsidR="00844BB8" w:rsidRPr="00844BB8" w:rsidRDefault="00844BB8" w:rsidP="00196C81">
            <w:pPr>
              <w:jc w:val="right"/>
              <w:rPr>
                <w:rFonts w:eastAsia="Times New Roman"/>
                <w:color w:val="000000"/>
                <w:lang w:eastAsia="ru-RU"/>
              </w:rPr>
            </w:pPr>
            <w:r w:rsidRPr="00844BB8">
              <w:rPr>
                <w:rFonts w:eastAsia="Arial Unicode MS"/>
                <w:color w:val="000000"/>
                <w:lang w:eastAsia="ru-RU"/>
              </w:rPr>
              <w:t>1541</w:t>
            </w:r>
          </w:p>
        </w:tc>
        <w:tc>
          <w:tcPr>
            <w:tcW w:w="795" w:type="pct"/>
            <w:tcBorders>
              <w:top w:val="nil"/>
              <w:left w:val="nil"/>
              <w:bottom w:val="single" w:sz="4" w:space="0" w:color="auto"/>
              <w:right w:val="single" w:sz="4" w:space="0" w:color="auto"/>
            </w:tcBorders>
            <w:vAlign w:val="center"/>
            <w:hideMark/>
          </w:tcPr>
          <w:p w14:paraId="59FD3CA1"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24 840,92</w:t>
            </w:r>
          </w:p>
        </w:tc>
        <w:tc>
          <w:tcPr>
            <w:tcW w:w="771" w:type="pct"/>
            <w:tcBorders>
              <w:top w:val="nil"/>
              <w:left w:val="nil"/>
              <w:bottom w:val="single" w:sz="4" w:space="0" w:color="auto"/>
              <w:right w:val="single" w:sz="4" w:space="0" w:color="auto"/>
            </w:tcBorders>
            <w:vAlign w:val="center"/>
            <w:hideMark/>
          </w:tcPr>
          <w:p w14:paraId="630BD9F5"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1 242,05</w:t>
            </w:r>
          </w:p>
        </w:tc>
      </w:tr>
      <w:tr w:rsidR="00844BB8" w:rsidRPr="00844BB8" w14:paraId="0C26583A" w14:textId="77777777" w:rsidTr="00B41FEC">
        <w:trPr>
          <w:trHeight w:val="331"/>
        </w:trPr>
        <w:tc>
          <w:tcPr>
            <w:tcW w:w="671" w:type="pct"/>
            <w:tcBorders>
              <w:top w:val="nil"/>
              <w:left w:val="single" w:sz="4" w:space="0" w:color="auto"/>
              <w:bottom w:val="single" w:sz="4" w:space="0" w:color="auto"/>
              <w:right w:val="single" w:sz="4" w:space="0" w:color="auto"/>
            </w:tcBorders>
            <w:vAlign w:val="center"/>
            <w:hideMark/>
          </w:tcPr>
          <w:p w14:paraId="443BA82E"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13</w:t>
            </w:r>
          </w:p>
        </w:tc>
        <w:tc>
          <w:tcPr>
            <w:tcW w:w="2042" w:type="pct"/>
            <w:tcBorders>
              <w:top w:val="nil"/>
              <w:left w:val="nil"/>
              <w:bottom w:val="single" w:sz="4" w:space="0" w:color="auto"/>
              <w:right w:val="single" w:sz="4" w:space="0" w:color="auto"/>
            </w:tcBorders>
            <w:vAlign w:val="center"/>
            <w:hideMark/>
          </w:tcPr>
          <w:p w14:paraId="3FAFD05E"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с. Барабаш, ул. Парковая, д.19</w:t>
            </w:r>
          </w:p>
        </w:tc>
        <w:tc>
          <w:tcPr>
            <w:tcW w:w="721" w:type="pct"/>
            <w:tcBorders>
              <w:top w:val="nil"/>
              <w:left w:val="nil"/>
              <w:bottom w:val="single" w:sz="4" w:space="0" w:color="auto"/>
              <w:right w:val="single" w:sz="4" w:space="0" w:color="auto"/>
            </w:tcBorders>
            <w:vAlign w:val="center"/>
            <w:hideMark/>
          </w:tcPr>
          <w:p w14:paraId="56D96FF4" w14:textId="77777777" w:rsidR="00844BB8" w:rsidRPr="00844BB8" w:rsidRDefault="00844BB8" w:rsidP="00196C81">
            <w:pPr>
              <w:jc w:val="right"/>
              <w:rPr>
                <w:rFonts w:eastAsia="Times New Roman"/>
                <w:color w:val="000000"/>
                <w:lang w:eastAsia="ru-RU"/>
              </w:rPr>
            </w:pPr>
            <w:r w:rsidRPr="00844BB8">
              <w:rPr>
                <w:rFonts w:eastAsia="Arial Unicode MS"/>
                <w:color w:val="000000"/>
                <w:lang w:eastAsia="ru-RU"/>
              </w:rPr>
              <w:t>2686</w:t>
            </w:r>
          </w:p>
        </w:tc>
        <w:tc>
          <w:tcPr>
            <w:tcW w:w="795" w:type="pct"/>
            <w:tcBorders>
              <w:top w:val="nil"/>
              <w:left w:val="nil"/>
              <w:bottom w:val="single" w:sz="4" w:space="0" w:color="auto"/>
              <w:right w:val="single" w:sz="4" w:space="0" w:color="auto"/>
            </w:tcBorders>
            <w:vAlign w:val="center"/>
            <w:hideMark/>
          </w:tcPr>
          <w:p w14:paraId="6EA8BA41"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88 449,98</w:t>
            </w:r>
          </w:p>
        </w:tc>
        <w:tc>
          <w:tcPr>
            <w:tcW w:w="771" w:type="pct"/>
            <w:tcBorders>
              <w:top w:val="nil"/>
              <w:left w:val="nil"/>
              <w:bottom w:val="single" w:sz="4" w:space="0" w:color="auto"/>
              <w:right w:val="single" w:sz="4" w:space="0" w:color="auto"/>
            </w:tcBorders>
            <w:vAlign w:val="center"/>
            <w:hideMark/>
          </w:tcPr>
          <w:p w14:paraId="59FE4EEA"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4 422,50</w:t>
            </w:r>
          </w:p>
        </w:tc>
      </w:tr>
      <w:tr w:rsidR="00844BB8" w:rsidRPr="00844BB8" w14:paraId="0E46DDA2" w14:textId="77777777" w:rsidTr="00B41FEC">
        <w:trPr>
          <w:trHeight w:val="331"/>
        </w:trPr>
        <w:tc>
          <w:tcPr>
            <w:tcW w:w="671" w:type="pct"/>
            <w:tcBorders>
              <w:top w:val="nil"/>
              <w:left w:val="single" w:sz="4" w:space="0" w:color="auto"/>
              <w:bottom w:val="single" w:sz="4" w:space="0" w:color="auto"/>
              <w:right w:val="single" w:sz="4" w:space="0" w:color="auto"/>
            </w:tcBorders>
            <w:vAlign w:val="center"/>
            <w:hideMark/>
          </w:tcPr>
          <w:p w14:paraId="36136E28"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14</w:t>
            </w:r>
          </w:p>
        </w:tc>
        <w:tc>
          <w:tcPr>
            <w:tcW w:w="2042" w:type="pct"/>
            <w:tcBorders>
              <w:top w:val="nil"/>
              <w:left w:val="nil"/>
              <w:bottom w:val="single" w:sz="4" w:space="0" w:color="auto"/>
              <w:right w:val="single" w:sz="4" w:space="0" w:color="auto"/>
            </w:tcBorders>
            <w:vAlign w:val="center"/>
            <w:hideMark/>
          </w:tcPr>
          <w:p w14:paraId="2275BA24"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с. Барабаш, ул. Школьная, д.4</w:t>
            </w:r>
          </w:p>
        </w:tc>
        <w:tc>
          <w:tcPr>
            <w:tcW w:w="721" w:type="pct"/>
            <w:tcBorders>
              <w:top w:val="nil"/>
              <w:left w:val="nil"/>
              <w:bottom w:val="single" w:sz="4" w:space="0" w:color="auto"/>
              <w:right w:val="single" w:sz="4" w:space="0" w:color="auto"/>
            </w:tcBorders>
            <w:vAlign w:val="center"/>
            <w:hideMark/>
          </w:tcPr>
          <w:p w14:paraId="1972C71B" w14:textId="77777777" w:rsidR="00844BB8" w:rsidRPr="00844BB8" w:rsidRDefault="00844BB8" w:rsidP="00196C81">
            <w:pPr>
              <w:jc w:val="right"/>
              <w:rPr>
                <w:rFonts w:eastAsia="Times New Roman"/>
                <w:color w:val="000000"/>
                <w:lang w:eastAsia="ru-RU"/>
              </w:rPr>
            </w:pPr>
            <w:r w:rsidRPr="00844BB8">
              <w:rPr>
                <w:rFonts w:eastAsia="Arial Unicode MS"/>
                <w:color w:val="000000"/>
                <w:lang w:eastAsia="ru-RU"/>
              </w:rPr>
              <w:t>2991,18</w:t>
            </w:r>
          </w:p>
        </w:tc>
        <w:tc>
          <w:tcPr>
            <w:tcW w:w="795" w:type="pct"/>
            <w:tcBorders>
              <w:top w:val="nil"/>
              <w:left w:val="nil"/>
              <w:bottom w:val="single" w:sz="4" w:space="0" w:color="auto"/>
              <w:right w:val="single" w:sz="4" w:space="0" w:color="auto"/>
            </w:tcBorders>
            <w:vAlign w:val="center"/>
            <w:hideMark/>
          </w:tcPr>
          <w:p w14:paraId="634D09FC"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92 935,96</w:t>
            </w:r>
          </w:p>
        </w:tc>
        <w:tc>
          <w:tcPr>
            <w:tcW w:w="771" w:type="pct"/>
            <w:tcBorders>
              <w:top w:val="nil"/>
              <w:left w:val="nil"/>
              <w:bottom w:val="single" w:sz="4" w:space="0" w:color="auto"/>
              <w:right w:val="single" w:sz="4" w:space="0" w:color="auto"/>
            </w:tcBorders>
            <w:vAlign w:val="center"/>
            <w:hideMark/>
          </w:tcPr>
          <w:p w14:paraId="1D84E4B6"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4 646,80</w:t>
            </w:r>
          </w:p>
        </w:tc>
      </w:tr>
      <w:tr w:rsidR="00844BB8" w:rsidRPr="00844BB8" w14:paraId="6B193D24" w14:textId="77777777" w:rsidTr="00B41FEC">
        <w:trPr>
          <w:trHeight w:val="331"/>
        </w:trPr>
        <w:tc>
          <w:tcPr>
            <w:tcW w:w="671" w:type="pct"/>
            <w:tcBorders>
              <w:top w:val="nil"/>
              <w:left w:val="single" w:sz="4" w:space="0" w:color="auto"/>
              <w:bottom w:val="single" w:sz="4" w:space="0" w:color="auto"/>
              <w:right w:val="single" w:sz="4" w:space="0" w:color="auto"/>
            </w:tcBorders>
            <w:noWrap/>
            <w:vAlign w:val="center"/>
            <w:hideMark/>
          </w:tcPr>
          <w:p w14:paraId="4FB13637" w14:textId="77777777" w:rsidR="00844BB8" w:rsidRPr="00844BB8" w:rsidRDefault="00844BB8" w:rsidP="00196C81">
            <w:pPr>
              <w:jc w:val="both"/>
              <w:rPr>
                <w:rFonts w:eastAsia="Times New Roman"/>
                <w:color w:val="000000"/>
                <w:lang w:eastAsia="ru-RU"/>
              </w:rPr>
            </w:pPr>
          </w:p>
        </w:tc>
        <w:tc>
          <w:tcPr>
            <w:tcW w:w="2042" w:type="pct"/>
            <w:tcBorders>
              <w:top w:val="nil"/>
              <w:left w:val="nil"/>
              <w:bottom w:val="single" w:sz="4" w:space="0" w:color="auto"/>
              <w:right w:val="single" w:sz="4" w:space="0" w:color="auto"/>
            </w:tcBorders>
            <w:vAlign w:val="center"/>
            <w:hideMark/>
          </w:tcPr>
          <w:p w14:paraId="5C79B5D1"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r w:rsidRPr="00844BB8">
              <w:rPr>
                <w:rFonts w:eastAsia="Times New Roman"/>
                <w:b/>
                <w:bCs/>
                <w:color w:val="000000"/>
                <w:lang w:eastAsia="ru-RU"/>
              </w:rPr>
              <w:t>ИТОГО ЛОТ № 3</w:t>
            </w:r>
          </w:p>
        </w:tc>
        <w:tc>
          <w:tcPr>
            <w:tcW w:w="721" w:type="pct"/>
            <w:tcBorders>
              <w:top w:val="nil"/>
              <w:left w:val="nil"/>
              <w:bottom w:val="single" w:sz="4" w:space="0" w:color="auto"/>
              <w:right w:val="single" w:sz="4" w:space="0" w:color="auto"/>
            </w:tcBorders>
            <w:vAlign w:val="center"/>
            <w:hideMark/>
          </w:tcPr>
          <w:p w14:paraId="44410AF6"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 </w:t>
            </w:r>
          </w:p>
        </w:tc>
        <w:tc>
          <w:tcPr>
            <w:tcW w:w="795" w:type="pct"/>
            <w:tcBorders>
              <w:top w:val="nil"/>
              <w:left w:val="nil"/>
              <w:bottom w:val="single" w:sz="4" w:space="0" w:color="auto"/>
              <w:right w:val="single" w:sz="4" w:space="0" w:color="auto"/>
            </w:tcBorders>
            <w:vAlign w:val="center"/>
            <w:hideMark/>
          </w:tcPr>
          <w:p w14:paraId="0E4E58C3"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1 184 646,64</w:t>
            </w:r>
          </w:p>
        </w:tc>
        <w:tc>
          <w:tcPr>
            <w:tcW w:w="771" w:type="pct"/>
            <w:tcBorders>
              <w:top w:val="nil"/>
              <w:left w:val="nil"/>
              <w:bottom w:val="single" w:sz="4" w:space="0" w:color="auto"/>
              <w:right w:val="single" w:sz="4" w:space="0" w:color="auto"/>
            </w:tcBorders>
            <w:vAlign w:val="center"/>
            <w:hideMark/>
          </w:tcPr>
          <w:p w14:paraId="6EAFD8B3" w14:textId="77777777" w:rsidR="00844BB8" w:rsidRPr="00844BB8" w:rsidRDefault="00844BB8" w:rsidP="00196C81">
            <w:pPr>
              <w:jc w:val="center"/>
              <w:rPr>
                <w:rFonts w:eastAsia="Times New Roman"/>
                <w:b/>
                <w:bCs/>
                <w:color w:val="000000"/>
                <w:lang w:eastAsia="ru-RU"/>
              </w:rPr>
            </w:pPr>
            <w:r w:rsidRPr="00844BB8">
              <w:rPr>
                <w:rFonts w:eastAsia="Times New Roman"/>
                <w:b/>
                <w:bCs/>
                <w:color w:val="000000"/>
                <w:lang w:eastAsia="ru-RU"/>
              </w:rPr>
              <w:t>59 232,33</w:t>
            </w:r>
          </w:p>
        </w:tc>
      </w:tr>
      <w:tr w:rsidR="00844BB8" w:rsidRPr="00844BB8" w14:paraId="33DF2E1E" w14:textId="77777777" w:rsidTr="00B41FEC">
        <w:trPr>
          <w:trHeight w:val="331"/>
        </w:trPr>
        <w:tc>
          <w:tcPr>
            <w:tcW w:w="671" w:type="pct"/>
            <w:tcBorders>
              <w:top w:val="nil"/>
              <w:left w:val="single" w:sz="4" w:space="0" w:color="auto"/>
              <w:bottom w:val="single" w:sz="4" w:space="0" w:color="auto"/>
              <w:right w:val="nil"/>
            </w:tcBorders>
            <w:vAlign w:val="center"/>
            <w:hideMark/>
          </w:tcPr>
          <w:p w14:paraId="424B807E" w14:textId="77777777" w:rsidR="00844BB8" w:rsidRPr="00844BB8" w:rsidRDefault="00844BB8" w:rsidP="00196C81">
            <w:pPr>
              <w:jc w:val="center"/>
              <w:rPr>
                <w:rFonts w:eastAsia="Times New Roman"/>
                <w:b/>
                <w:bCs/>
                <w:color w:val="000000"/>
                <w:lang w:eastAsia="ru-RU"/>
              </w:rPr>
            </w:pPr>
            <w:r w:rsidRPr="00844BB8">
              <w:rPr>
                <w:rFonts w:eastAsia="Times New Roman"/>
                <w:b/>
                <w:iCs/>
                <w:color w:val="000000"/>
                <w:lang w:eastAsia="ru-RU"/>
              </w:rPr>
              <w:t>ЛОТ № 4</w:t>
            </w:r>
          </w:p>
        </w:tc>
        <w:tc>
          <w:tcPr>
            <w:tcW w:w="2042" w:type="pct"/>
            <w:tcBorders>
              <w:top w:val="nil"/>
              <w:left w:val="nil"/>
              <w:bottom w:val="single" w:sz="4" w:space="0" w:color="auto"/>
              <w:right w:val="nil"/>
            </w:tcBorders>
            <w:vAlign w:val="center"/>
            <w:hideMark/>
          </w:tcPr>
          <w:p w14:paraId="658D49B2"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p>
        </w:tc>
        <w:tc>
          <w:tcPr>
            <w:tcW w:w="721" w:type="pct"/>
            <w:tcBorders>
              <w:top w:val="nil"/>
              <w:left w:val="nil"/>
              <w:bottom w:val="single" w:sz="4" w:space="0" w:color="auto"/>
              <w:right w:val="nil"/>
            </w:tcBorders>
            <w:vAlign w:val="center"/>
            <w:hideMark/>
          </w:tcPr>
          <w:p w14:paraId="78512F64"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 </w:t>
            </w:r>
          </w:p>
        </w:tc>
        <w:tc>
          <w:tcPr>
            <w:tcW w:w="795" w:type="pct"/>
            <w:tcBorders>
              <w:top w:val="nil"/>
              <w:left w:val="nil"/>
              <w:bottom w:val="single" w:sz="4" w:space="0" w:color="auto"/>
              <w:right w:val="nil"/>
            </w:tcBorders>
            <w:vAlign w:val="center"/>
            <w:hideMark/>
          </w:tcPr>
          <w:p w14:paraId="5D940796"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 </w:t>
            </w:r>
          </w:p>
        </w:tc>
        <w:tc>
          <w:tcPr>
            <w:tcW w:w="771" w:type="pct"/>
            <w:tcBorders>
              <w:top w:val="nil"/>
              <w:left w:val="nil"/>
              <w:bottom w:val="single" w:sz="4" w:space="0" w:color="auto"/>
              <w:right w:val="single" w:sz="4" w:space="0" w:color="auto"/>
            </w:tcBorders>
            <w:vAlign w:val="center"/>
            <w:hideMark/>
          </w:tcPr>
          <w:p w14:paraId="12F3F3DD"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 </w:t>
            </w:r>
          </w:p>
        </w:tc>
      </w:tr>
      <w:tr w:rsidR="00844BB8" w:rsidRPr="00844BB8" w14:paraId="4823CF4F" w14:textId="77777777" w:rsidTr="00B41FEC">
        <w:trPr>
          <w:trHeight w:val="331"/>
        </w:trPr>
        <w:tc>
          <w:tcPr>
            <w:tcW w:w="671" w:type="pct"/>
            <w:tcBorders>
              <w:top w:val="nil"/>
              <w:left w:val="single" w:sz="4" w:space="0" w:color="auto"/>
              <w:bottom w:val="single" w:sz="4" w:space="0" w:color="auto"/>
              <w:right w:val="single" w:sz="4" w:space="0" w:color="auto"/>
            </w:tcBorders>
            <w:vAlign w:val="center"/>
            <w:hideMark/>
          </w:tcPr>
          <w:p w14:paraId="13F8FDA8"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1</w:t>
            </w:r>
          </w:p>
        </w:tc>
        <w:tc>
          <w:tcPr>
            <w:tcW w:w="2042" w:type="pct"/>
            <w:tcBorders>
              <w:top w:val="nil"/>
              <w:left w:val="nil"/>
              <w:bottom w:val="single" w:sz="4" w:space="0" w:color="auto"/>
              <w:right w:val="single" w:sz="4" w:space="0" w:color="auto"/>
            </w:tcBorders>
            <w:vAlign w:val="center"/>
            <w:hideMark/>
          </w:tcPr>
          <w:p w14:paraId="5227D7D1"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xml:space="preserve">с. </w:t>
            </w:r>
            <w:proofErr w:type="spellStart"/>
            <w:r w:rsidRPr="00844BB8">
              <w:rPr>
                <w:rFonts w:eastAsia="Times New Roman"/>
                <w:color w:val="000000"/>
                <w:lang w:eastAsia="ru-RU"/>
              </w:rPr>
              <w:t>Занадворовка</w:t>
            </w:r>
            <w:proofErr w:type="spellEnd"/>
            <w:r w:rsidRPr="00844BB8">
              <w:rPr>
                <w:rFonts w:eastAsia="Times New Roman"/>
                <w:color w:val="000000"/>
                <w:lang w:eastAsia="ru-RU"/>
              </w:rPr>
              <w:t>, ул. Гвардейская, д.49</w:t>
            </w:r>
          </w:p>
        </w:tc>
        <w:tc>
          <w:tcPr>
            <w:tcW w:w="721" w:type="pct"/>
            <w:tcBorders>
              <w:top w:val="nil"/>
              <w:left w:val="nil"/>
              <w:bottom w:val="single" w:sz="4" w:space="0" w:color="auto"/>
              <w:right w:val="single" w:sz="4" w:space="0" w:color="auto"/>
            </w:tcBorders>
            <w:vAlign w:val="center"/>
            <w:hideMark/>
          </w:tcPr>
          <w:p w14:paraId="5D8F5932" w14:textId="77777777" w:rsidR="00844BB8" w:rsidRPr="00844BB8" w:rsidRDefault="00844BB8" w:rsidP="00196C81">
            <w:pPr>
              <w:jc w:val="right"/>
              <w:rPr>
                <w:rFonts w:eastAsia="Times New Roman"/>
                <w:color w:val="000000"/>
                <w:lang w:eastAsia="ru-RU"/>
              </w:rPr>
            </w:pPr>
            <w:r w:rsidRPr="00844BB8">
              <w:rPr>
                <w:rFonts w:eastAsia="Arial Unicode MS"/>
                <w:color w:val="000000"/>
                <w:lang w:eastAsia="ru-RU"/>
              </w:rPr>
              <w:t>618,8</w:t>
            </w:r>
          </w:p>
        </w:tc>
        <w:tc>
          <w:tcPr>
            <w:tcW w:w="795" w:type="pct"/>
            <w:tcBorders>
              <w:top w:val="nil"/>
              <w:left w:val="nil"/>
              <w:bottom w:val="single" w:sz="4" w:space="0" w:color="auto"/>
              <w:right w:val="single" w:sz="4" w:space="0" w:color="auto"/>
            </w:tcBorders>
            <w:vAlign w:val="center"/>
            <w:hideMark/>
          </w:tcPr>
          <w:p w14:paraId="5F5DBF0F"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9 876,05</w:t>
            </w:r>
          </w:p>
        </w:tc>
        <w:tc>
          <w:tcPr>
            <w:tcW w:w="771" w:type="pct"/>
            <w:tcBorders>
              <w:top w:val="nil"/>
              <w:left w:val="nil"/>
              <w:bottom w:val="single" w:sz="4" w:space="0" w:color="auto"/>
              <w:right w:val="single" w:sz="4" w:space="0" w:color="auto"/>
            </w:tcBorders>
            <w:vAlign w:val="center"/>
            <w:hideMark/>
          </w:tcPr>
          <w:p w14:paraId="2A7791DF"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493,80</w:t>
            </w:r>
          </w:p>
        </w:tc>
      </w:tr>
      <w:tr w:rsidR="00844BB8" w:rsidRPr="00844BB8" w14:paraId="25C07F13" w14:textId="77777777" w:rsidTr="00B41FEC">
        <w:trPr>
          <w:trHeight w:val="331"/>
        </w:trPr>
        <w:tc>
          <w:tcPr>
            <w:tcW w:w="671" w:type="pct"/>
            <w:tcBorders>
              <w:top w:val="nil"/>
              <w:left w:val="single" w:sz="4" w:space="0" w:color="auto"/>
              <w:bottom w:val="single" w:sz="4" w:space="0" w:color="auto"/>
              <w:right w:val="single" w:sz="4" w:space="0" w:color="auto"/>
            </w:tcBorders>
            <w:vAlign w:val="center"/>
            <w:hideMark/>
          </w:tcPr>
          <w:p w14:paraId="20D4E57D"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2</w:t>
            </w:r>
          </w:p>
        </w:tc>
        <w:tc>
          <w:tcPr>
            <w:tcW w:w="2042" w:type="pct"/>
            <w:tcBorders>
              <w:top w:val="nil"/>
              <w:left w:val="nil"/>
              <w:bottom w:val="single" w:sz="4" w:space="0" w:color="auto"/>
              <w:right w:val="single" w:sz="4" w:space="0" w:color="auto"/>
            </w:tcBorders>
            <w:vAlign w:val="center"/>
            <w:hideMark/>
          </w:tcPr>
          <w:p w14:paraId="2274B372"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xml:space="preserve">с. </w:t>
            </w:r>
            <w:proofErr w:type="spellStart"/>
            <w:r w:rsidRPr="00844BB8">
              <w:rPr>
                <w:rFonts w:eastAsia="Times New Roman"/>
                <w:color w:val="000000"/>
                <w:lang w:eastAsia="ru-RU"/>
              </w:rPr>
              <w:t>Занадворовка</w:t>
            </w:r>
            <w:proofErr w:type="spellEnd"/>
            <w:r w:rsidRPr="00844BB8">
              <w:rPr>
                <w:rFonts w:eastAsia="Times New Roman"/>
                <w:color w:val="000000"/>
                <w:lang w:eastAsia="ru-RU"/>
              </w:rPr>
              <w:t>, ул. Гвардейская, д.204</w:t>
            </w:r>
          </w:p>
        </w:tc>
        <w:tc>
          <w:tcPr>
            <w:tcW w:w="721" w:type="pct"/>
            <w:tcBorders>
              <w:top w:val="nil"/>
              <w:left w:val="nil"/>
              <w:bottom w:val="single" w:sz="4" w:space="0" w:color="auto"/>
              <w:right w:val="single" w:sz="4" w:space="0" w:color="auto"/>
            </w:tcBorders>
            <w:vAlign w:val="center"/>
            <w:hideMark/>
          </w:tcPr>
          <w:p w14:paraId="7214D761" w14:textId="77777777" w:rsidR="00844BB8" w:rsidRPr="00844BB8" w:rsidRDefault="00844BB8" w:rsidP="00196C81">
            <w:pPr>
              <w:jc w:val="right"/>
              <w:rPr>
                <w:rFonts w:eastAsia="Times New Roman"/>
                <w:color w:val="000000"/>
                <w:lang w:eastAsia="ru-RU"/>
              </w:rPr>
            </w:pPr>
            <w:r w:rsidRPr="00844BB8">
              <w:rPr>
                <w:rFonts w:eastAsia="Arial Unicode MS"/>
                <w:color w:val="000000"/>
                <w:lang w:eastAsia="ru-RU"/>
              </w:rPr>
              <w:t>630</w:t>
            </w:r>
          </w:p>
        </w:tc>
        <w:tc>
          <w:tcPr>
            <w:tcW w:w="795" w:type="pct"/>
            <w:tcBorders>
              <w:top w:val="nil"/>
              <w:left w:val="nil"/>
              <w:bottom w:val="single" w:sz="4" w:space="0" w:color="auto"/>
              <w:right w:val="single" w:sz="4" w:space="0" w:color="auto"/>
            </w:tcBorders>
            <w:vAlign w:val="center"/>
            <w:hideMark/>
          </w:tcPr>
          <w:p w14:paraId="2497A292"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8 297,10</w:t>
            </w:r>
          </w:p>
        </w:tc>
        <w:tc>
          <w:tcPr>
            <w:tcW w:w="771" w:type="pct"/>
            <w:tcBorders>
              <w:top w:val="nil"/>
              <w:left w:val="nil"/>
              <w:bottom w:val="single" w:sz="4" w:space="0" w:color="auto"/>
              <w:right w:val="single" w:sz="4" w:space="0" w:color="auto"/>
            </w:tcBorders>
            <w:vAlign w:val="center"/>
            <w:hideMark/>
          </w:tcPr>
          <w:p w14:paraId="6844781A"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414,86</w:t>
            </w:r>
          </w:p>
        </w:tc>
      </w:tr>
      <w:tr w:rsidR="00844BB8" w:rsidRPr="00844BB8" w14:paraId="737E7077" w14:textId="77777777" w:rsidTr="00B41FEC">
        <w:trPr>
          <w:trHeight w:val="331"/>
        </w:trPr>
        <w:tc>
          <w:tcPr>
            <w:tcW w:w="671" w:type="pct"/>
            <w:tcBorders>
              <w:top w:val="nil"/>
              <w:left w:val="single" w:sz="4" w:space="0" w:color="auto"/>
              <w:bottom w:val="single" w:sz="4" w:space="0" w:color="auto"/>
              <w:right w:val="single" w:sz="4" w:space="0" w:color="auto"/>
            </w:tcBorders>
            <w:vAlign w:val="center"/>
            <w:hideMark/>
          </w:tcPr>
          <w:p w14:paraId="64D7B884"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3</w:t>
            </w:r>
          </w:p>
        </w:tc>
        <w:tc>
          <w:tcPr>
            <w:tcW w:w="2042" w:type="pct"/>
            <w:tcBorders>
              <w:top w:val="nil"/>
              <w:left w:val="nil"/>
              <w:bottom w:val="single" w:sz="4" w:space="0" w:color="auto"/>
              <w:right w:val="single" w:sz="4" w:space="0" w:color="auto"/>
            </w:tcBorders>
            <w:vAlign w:val="center"/>
            <w:hideMark/>
          </w:tcPr>
          <w:p w14:paraId="42CE9E22"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xml:space="preserve">с. </w:t>
            </w:r>
            <w:proofErr w:type="spellStart"/>
            <w:r w:rsidRPr="00844BB8">
              <w:rPr>
                <w:rFonts w:eastAsia="Times New Roman"/>
                <w:color w:val="000000"/>
                <w:lang w:eastAsia="ru-RU"/>
              </w:rPr>
              <w:t>Занадворовка</w:t>
            </w:r>
            <w:proofErr w:type="spellEnd"/>
            <w:r w:rsidRPr="00844BB8">
              <w:rPr>
                <w:rFonts w:eastAsia="Times New Roman"/>
                <w:color w:val="000000"/>
                <w:lang w:eastAsia="ru-RU"/>
              </w:rPr>
              <w:t>, ул. Гарнизонная, д.237</w:t>
            </w:r>
          </w:p>
        </w:tc>
        <w:tc>
          <w:tcPr>
            <w:tcW w:w="721" w:type="pct"/>
            <w:tcBorders>
              <w:top w:val="nil"/>
              <w:left w:val="nil"/>
              <w:bottom w:val="single" w:sz="4" w:space="0" w:color="auto"/>
              <w:right w:val="single" w:sz="4" w:space="0" w:color="auto"/>
            </w:tcBorders>
            <w:vAlign w:val="center"/>
            <w:hideMark/>
          </w:tcPr>
          <w:p w14:paraId="0B9553B3" w14:textId="77777777" w:rsidR="00844BB8" w:rsidRPr="00844BB8" w:rsidRDefault="00844BB8" w:rsidP="00196C81">
            <w:pPr>
              <w:jc w:val="right"/>
              <w:rPr>
                <w:rFonts w:eastAsia="Times New Roman"/>
                <w:color w:val="000000"/>
                <w:lang w:eastAsia="ru-RU"/>
              </w:rPr>
            </w:pPr>
            <w:r w:rsidRPr="00844BB8">
              <w:rPr>
                <w:rFonts w:eastAsia="Arial Unicode MS"/>
                <w:color w:val="000000"/>
                <w:lang w:eastAsia="ru-RU"/>
              </w:rPr>
              <w:t>3511,02</w:t>
            </w:r>
          </w:p>
        </w:tc>
        <w:tc>
          <w:tcPr>
            <w:tcW w:w="795" w:type="pct"/>
            <w:tcBorders>
              <w:top w:val="nil"/>
              <w:left w:val="nil"/>
              <w:bottom w:val="single" w:sz="4" w:space="0" w:color="auto"/>
              <w:right w:val="single" w:sz="4" w:space="0" w:color="auto"/>
            </w:tcBorders>
            <w:vAlign w:val="center"/>
            <w:hideMark/>
          </w:tcPr>
          <w:p w14:paraId="7AB8A93B"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108 069,20</w:t>
            </w:r>
          </w:p>
        </w:tc>
        <w:tc>
          <w:tcPr>
            <w:tcW w:w="771" w:type="pct"/>
            <w:tcBorders>
              <w:top w:val="nil"/>
              <w:left w:val="nil"/>
              <w:bottom w:val="single" w:sz="4" w:space="0" w:color="auto"/>
              <w:right w:val="single" w:sz="4" w:space="0" w:color="auto"/>
            </w:tcBorders>
            <w:vAlign w:val="center"/>
            <w:hideMark/>
          </w:tcPr>
          <w:p w14:paraId="194126E9"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5 403,46</w:t>
            </w:r>
          </w:p>
        </w:tc>
      </w:tr>
      <w:tr w:rsidR="00844BB8" w:rsidRPr="00844BB8" w14:paraId="6DD3503B" w14:textId="77777777" w:rsidTr="00B41FEC">
        <w:trPr>
          <w:trHeight w:val="331"/>
        </w:trPr>
        <w:tc>
          <w:tcPr>
            <w:tcW w:w="671" w:type="pct"/>
            <w:tcBorders>
              <w:top w:val="nil"/>
              <w:left w:val="single" w:sz="4" w:space="0" w:color="auto"/>
              <w:bottom w:val="single" w:sz="4" w:space="0" w:color="auto"/>
              <w:right w:val="single" w:sz="4" w:space="0" w:color="auto"/>
            </w:tcBorders>
            <w:vAlign w:val="center"/>
            <w:hideMark/>
          </w:tcPr>
          <w:p w14:paraId="54AD6B6F"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4</w:t>
            </w:r>
          </w:p>
        </w:tc>
        <w:tc>
          <w:tcPr>
            <w:tcW w:w="2042" w:type="pct"/>
            <w:tcBorders>
              <w:top w:val="nil"/>
              <w:left w:val="nil"/>
              <w:bottom w:val="single" w:sz="4" w:space="0" w:color="auto"/>
              <w:right w:val="single" w:sz="4" w:space="0" w:color="auto"/>
            </w:tcBorders>
            <w:vAlign w:val="center"/>
            <w:hideMark/>
          </w:tcPr>
          <w:p w14:paraId="1BFF51E0"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xml:space="preserve">с. </w:t>
            </w:r>
            <w:proofErr w:type="spellStart"/>
            <w:r w:rsidRPr="00844BB8">
              <w:rPr>
                <w:rFonts w:eastAsia="Times New Roman"/>
                <w:color w:val="000000"/>
                <w:lang w:eastAsia="ru-RU"/>
              </w:rPr>
              <w:t>Занадворовка</w:t>
            </w:r>
            <w:proofErr w:type="spellEnd"/>
            <w:r w:rsidRPr="00844BB8">
              <w:rPr>
                <w:rFonts w:eastAsia="Times New Roman"/>
                <w:color w:val="000000"/>
                <w:lang w:eastAsia="ru-RU"/>
              </w:rPr>
              <w:t>, ул. Гарнизонная, д.59</w:t>
            </w:r>
          </w:p>
        </w:tc>
        <w:tc>
          <w:tcPr>
            <w:tcW w:w="721" w:type="pct"/>
            <w:tcBorders>
              <w:top w:val="nil"/>
              <w:left w:val="nil"/>
              <w:bottom w:val="single" w:sz="4" w:space="0" w:color="auto"/>
              <w:right w:val="single" w:sz="4" w:space="0" w:color="auto"/>
            </w:tcBorders>
            <w:vAlign w:val="center"/>
            <w:hideMark/>
          </w:tcPr>
          <w:p w14:paraId="2CF4BBF8" w14:textId="77777777" w:rsidR="00844BB8" w:rsidRPr="00844BB8" w:rsidRDefault="00844BB8" w:rsidP="00196C81">
            <w:pPr>
              <w:jc w:val="right"/>
              <w:rPr>
                <w:rFonts w:eastAsia="Times New Roman"/>
                <w:color w:val="000000"/>
                <w:lang w:eastAsia="ru-RU"/>
              </w:rPr>
            </w:pPr>
            <w:r w:rsidRPr="00844BB8">
              <w:rPr>
                <w:rFonts w:eastAsia="Arial Unicode MS"/>
                <w:color w:val="000000"/>
                <w:lang w:eastAsia="ru-RU"/>
              </w:rPr>
              <w:t>618,3</w:t>
            </w:r>
          </w:p>
        </w:tc>
        <w:tc>
          <w:tcPr>
            <w:tcW w:w="795" w:type="pct"/>
            <w:tcBorders>
              <w:top w:val="nil"/>
              <w:left w:val="nil"/>
              <w:bottom w:val="single" w:sz="4" w:space="0" w:color="auto"/>
              <w:right w:val="single" w:sz="4" w:space="0" w:color="auto"/>
            </w:tcBorders>
            <w:vAlign w:val="center"/>
            <w:hideMark/>
          </w:tcPr>
          <w:p w14:paraId="43DBD869"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9 651,66</w:t>
            </w:r>
          </w:p>
        </w:tc>
        <w:tc>
          <w:tcPr>
            <w:tcW w:w="771" w:type="pct"/>
            <w:tcBorders>
              <w:top w:val="nil"/>
              <w:left w:val="nil"/>
              <w:bottom w:val="single" w:sz="4" w:space="0" w:color="auto"/>
              <w:right w:val="single" w:sz="4" w:space="0" w:color="auto"/>
            </w:tcBorders>
            <w:vAlign w:val="center"/>
            <w:hideMark/>
          </w:tcPr>
          <w:p w14:paraId="6409FA47"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482,58</w:t>
            </w:r>
          </w:p>
        </w:tc>
      </w:tr>
      <w:tr w:rsidR="00844BB8" w:rsidRPr="00844BB8" w14:paraId="733B1F09" w14:textId="77777777" w:rsidTr="00B41FEC">
        <w:trPr>
          <w:trHeight w:val="331"/>
        </w:trPr>
        <w:tc>
          <w:tcPr>
            <w:tcW w:w="671" w:type="pct"/>
            <w:tcBorders>
              <w:top w:val="nil"/>
              <w:left w:val="single" w:sz="4" w:space="0" w:color="auto"/>
              <w:bottom w:val="single" w:sz="4" w:space="0" w:color="auto"/>
              <w:right w:val="single" w:sz="4" w:space="0" w:color="auto"/>
            </w:tcBorders>
            <w:vAlign w:val="center"/>
            <w:hideMark/>
          </w:tcPr>
          <w:p w14:paraId="5EB9CA7D"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5</w:t>
            </w:r>
          </w:p>
        </w:tc>
        <w:tc>
          <w:tcPr>
            <w:tcW w:w="2042" w:type="pct"/>
            <w:tcBorders>
              <w:top w:val="nil"/>
              <w:left w:val="nil"/>
              <w:bottom w:val="single" w:sz="4" w:space="0" w:color="auto"/>
              <w:right w:val="single" w:sz="4" w:space="0" w:color="auto"/>
            </w:tcBorders>
            <w:vAlign w:val="center"/>
            <w:hideMark/>
          </w:tcPr>
          <w:p w14:paraId="1899FC59"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xml:space="preserve">с. </w:t>
            </w:r>
            <w:proofErr w:type="spellStart"/>
            <w:r w:rsidRPr="00844BB8">
              <w:rPr>
                <w:rFonts w:eastAsia="Times New Roman"/>
                <w:color w:val="000000"/>
                <w:lang w:eastAsia="ru-RU"/>
              </w:rPr>
              <w:t>Занадворовка</w:t>
            </w:r>
            <w:proofErr w:type="spellEnd"/>
            <w:r w:rsidRPr="00844BB8">
              <w:rPr>
                <w:rFonts w:eastAsia="Times New Roman"/>
                <w:color w:val="000000"/>
                <w:lang w:eastAsia="ru-RU"/>
              </w:rPr>
              <w:t>, ул. Гарнизонная, д.63</w:t>
            </w:r>
          </w:p>
        </w:tc>
        <w:tc>
          <w:tcPr>
            <w:tcW w:w="721" w:type="pct"/>
            <w:tcBorders>
              <w:top w:val="nil"/>
              <w:left w:val="nil"/>
              <w:bottom w:val="single" w:sz="4" w:space="0" w:color="auto"/>
              <w:right w:val="single" w:sz="4" w:space="0" w:color="auto"/>
            </w:tcBorders>
            <w:vAlign w:val="center"/>
            <w:hideMark/>
          </w:tcPr>
          <w:p w14:paraId="66729B20" w14:textId="77777777" w:rsidR="00844BB8" w:rsidRPr="00844BB8" w:rsidRDefault="00844BB8" w:rsidP="00196C81">
            <w:pPr>
              <w:jc w:val="right"/>
              <w:rPr>
                <w:rFonts w:eastAsia="Times New Roman"/>
                <w:color w:val="000000"/>
                <w:lang w:eastAsia="ru-RU"/>
              </w:rPr>
            </w:pPr>
            <w:r w:rsidRPr="00844BB8">
              <w:rPr>
                <w:rFonts w:eastAsia="Arial Unicode MS"/>
                <w:color w:val="000000"/>
                <w:lang w:val="en-US" w:eastAsia="ru-RU"/>
              </w:rPr>
              <w:t>625,2</w:t>
            </w:r>
          </w:p>
        </w:tc>
        <w:tc>
          <w:tcPr>
            <w:tcW w:w="795" w:type="pct"/>
            <w:tcBorders>
              <w:top w:val="nil"/>
              <w:left w:val="nil"/>
              <w:bottom w:val="single" w:sz="4" w:space="0" w:color="auto"/>
              <w:right w:val="single" w:sz="4" w:space="0" w:color="auto"/>
            </w:tcBorders>
            <w:vAlign w:val="center"/>
            <w:hideMark/>
          </w:tcPr>
          <w:p w14:paraId="55B60EB0"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9 759,37</w:t>
            </w:r>
          </w:p>
        </w:tc>
        <w:tc>
          <w:tcPr>
            <w:tcW w:w="771" w:type="pct"/>
            <w:tcBorders>
              <w:top w:val="nil"/>
              <w:left w:val="nil"/>
              <w:bottom w:val="single" w:sz="4" w:space="0" w:color="auto"/>
              <w:right w:val="single" w:sz="4" w:space="0" w:color="auto"/>
            </w:tcBorders>
            <w:vAlign w:val="center"/>
            <w:hideMark/>
          </w:tcPr>
          <w:p w14:paraId="445E5DA3"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487,97</w:t>
            </w:r>
          </w:p>
        </w:tc>
      </w:tr>
      <w:tr w:rsidR="00844BB8" w:rsidRPr="00844BB8" w14:paraId="1E60C73F" w14:textId="77777777" w:rsidTr="00B41FEC">
        <w:trPr>
          <w:trHeight w:val="331"/>
        </w:trPr>
        <w:tc>
          <w:tcPr>
            <w:tcW w:w="671" w:type="pct"/>
            <w:tcBorders>
              <w:top w:val="nil"/>
              <w:left w:val="single" w:sz="4" w:space="0" w:color="auto"/>
              <w:bottom w:val="single" w:sz="4" w:space="0" w:color="auto"/>
              <w:right w:val="single" w:sz="4" w:space="0" w:color="auto"/>
            </w:tcBorders>
            <w:vAlign w:val="center"/>
            <w:hideMark/>
          </w:tcPr>
          <w:p w14:paraId="3E22A0E5"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6</w:t>
            </w:r>
          </w:p>
        </w:tc>
        <w:tc>
          <w:tcPr>
            <w:tcW w:w="2042" w:type="pct"/>
            <w:tcBorders>
              <w:top w:val="nil"/>
              <w:left w:val="nil"/>
              <w:bottom w:val="single" w:sz="4" w:space="0" w:color="auto"/>
              <w:right w:val="single" w:sz="4" w:space="0" w:color="auto"/>
            </w:tcBorders>
            <w:vAlign w:val="center"/>
            <w:hideMark/>
          </w:tcPr>
          <w:p w14:paraId="51833826"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xml:space="preserve">с. </w:t>
            </w:r>
            <w:proofErr w:type="spellStart"/>
            <w:r w:rsidRPr="00844BB8">
              <w:rPr>
                <w:rFonts w:eastAsia="Times New Roman"/>
                <w:color w:val="000000"/>
                <w:lang w:eastAsia="ru-RU"/>
              </w:rPr>
              <w:t>Занадворовка</w:t>
            </w:r>
            <w:proofErr w:type="spellEnd"/>
            <w:r w:rsidRPr="00844BB8">
              <w:rPr>
                <w:rFonts w:eastAsia="Times New Roman"/>
                <w:color w:val="000000"/>
                <w:lang w:eastAsia="ru-RU"/>
              </w:rPr>
              <w:t>, ул. Гарнизонная, д.70</w:t>
            </w:r>
          </w:p>
        </w:tc>
        <w:tc>
          <w:tcPr>
            <w:tcW w:w="721" w:type="pct"/>
            <w:tcBorders>
              <w:top w:val="nil"/>
              <w:left w:val="nil"/>
              <w:bottom w:val="single" w:sz="4" w:space="0" w:color="auto"/>
              <w:right w:val="single" w:sz="4" w:space="0" w:color="auto"/>
            </w:tcBorders>
            <w:vAlign w:val="center"/>
            <w:hideMark/>
          </w:tcPr>
          <w:p w14:paraId="320DE42B" w14:textId="77777777" w:rsidR="00844BB8" w:rsidRPr="00844BB8" w:rsidRDefault="00844BB8" w:rsidP="00196C81">
            <w:pPr>
              <w:jc w:val="right"/>
              <w:rPr>
                <w:rFonts w:eastAsia="Times New Roman"/>
                <w:color w:val="000000"/>
                <w:lang w:eastAsia="ru-RU"/>
              </w:rPr>
            </w:pPr>
            <w:r w:rsidRPr="00844BB8">
              <w:rPr>
                <w:rFonts w:eastAsia="Arial Unicode MS"/>
                <w:color w:val="000000"/>
                <w:lang w:eastAsia="ru-RU"/>
              </w:rPr>
              <w:t>348</w:t>
            </w:r>
          </w:p>
        </w:tc>
        <w:tc>
          <w:tcPr>
            <w:tcW w:w="795" w:type="pct"/>
            <w:tcBorders>
              <w:top w:val="nil"/>
              <w:left w:val="nil"/>
              <w:bottom w:val="single" w:sz="4" w:space="0" w:color="auto"/>
              <w:right w:val="single" w:sz="4" w:space="0" w:color="auto"/>
            </w:tcBorders>
            <w:vAlign w:val="center"/>
            <w:hideMark/>
          </w:tcPr>
          <w:p w14:paraId="59F721B5"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6 156,12</w:t>
            </w:r>
          </w:p>
        </w:tc>
        <w:tc>
          <w:tcPr>
            <w:tcW w:w="771" w:type="pct"/>
            <w:tcBorders>
              <w:top w:val="nil"/>
              <w:left w:val="nil"/>
              <w:bottom w:val="single" w:sz="4" w:space="0" w:color="auto"/>
              <w:right w:val="single" w:sz="4" w:space="0" w:color="auto"/>
            </w:tcBorders>
            <w:vAlign w:val="center"/>
            <w:hideMark/>
          </w:tcPr>
          <w:p w14:paraId="78D4FFA8"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307,81</w:t>
            </w:r>
          </w:p>
        </w:tc>
      </w:tr>
      <w:tr w:rsidR="00844BB8" w:rsidRPr="00844BB8" w14:paraId="18248E1B" w14:textId="77777777" w:rsidTr="00B41FEC">
        <w:trPr>
          <w:trHeight w:val="331"/>
        </w:trPr>
        <w:tc>
          <w:tcPr>
            <w:tcW w:w="671" w:type="pct"/>
            <w:tcBorders>
              <w:top w:val="nil"/>
              <w:left w:val="single" w:sz="4" w:space="0" w:color="auto"/>
              <w:bottom w:val="single" w:sz="4" w:space="0" w:color="auto"/>
              <w:right w:val="single" w:sz="4" w:space="0" w:color="auto"/>
            </w:tcBorders>
            <w:vAlign w:val="center"/>
            <w:hideMark/>
          </w:tcPr>
          <w:p w14:paraId="01C86F11"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7</w:t>
            </w:r>
          </w:p>
        </w:tc>
        <w:tc>
          <w:tcPr>
            <w:tcW w:w="2042" w:type="pct"/>
            <w:tcBorders>
              <w:top w:val="nil"/>
              <w:left w:val="nil"/>
              <w:bottom w:val="single" w:sz="4" w:space="0" w:color="auto"/>
              <w:right w:val="single" w:sz="4" w:space="0" w:color="auto"/>
            </w:tcBorders>
            <w:vAlign w:val="center"/>
            <w:hideMark/>
          </w:tcPr>
          <w:p w14:paraId="015994FA"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xml:space="preserve">с. </w:t>
            </w:r>
            <w:proofErr w:type="spellStart"/>
            <w:r w:rsidRPr="00844BB8">
              <w:rPr>
                <w:rFonts w:eastAsia="Times New Roman"/>
                <w:color w:val="000000"/>
                <w:lang w:eastAsia="ru-RU"/>
              </w:rPr>
              <w:t>Занадворовка</w:t>
            </w:r>
            <w:proofErr w:type="spellEnd"/>
            <w:r w:rsidRPr="00844BB8">
              <w:rPr>
                <w:rFonts w:eastAsia="Times New Roman"/>
                <w:color w:val="000000"/>
                <w:lang w:eastAsia="ru-RU"/>
              </w:rPr>
              <w:t>, ул. Гарнизонная, д.71</w:t>
            </w:r>
          </w:p>
        </w:tc>
        <w:tc>
          <w:tcPr>
            <w:tcW w:w="721" w:type="pct"/>
            <w:tcBorders>
              <w:top w:val="nil"/>
              <w:left w:val="nil"/>
              <w:bottom w:val="single" w:sz="4" w:space="0" w:color="auto"/>
              <w:right w:val="single" w:sz="4" w:space="0" w:color="auto"/>
            </w:tcBorders>
            <w:vAlign w:val="center"/>
            <w:hideMark/>
          </w:tcPr>
          <w:p w14:paraId="64B4FE55" w14:textId="77777777" w:rsidR="00844BB8" w:rsidRPr="00844BB8" w:rsidRDefault="00844BB8" w:rsidP="00196C81">
            <w:pPr>
              <w:jc w:val="right"/>
              <w:rPr>
                <w:rFonts w:eastAsia="Times New Roman"/>
                <w:color w:val="000000"/>
                <w:lang w:eastAsia="ru-RU"/>
              </w:rPr>
            </w:pPr>
            <w:r w:rsidRPr="00844BB8">
              <w:rPr>
                <w:rFonts w:eastAsia="Arial Unicode MS"/>
                <w:color w:val="000000"/>
                <w:lang w:eastAsia="ru-RU"/>
              </w:rPr>
              <w:t>350</w:t>
            </w:r>
          </w:p>
        </w:tc>
        <w:tc>
          <w:tcPr>
            <w:tcW w:w="795" w:type="pct"/>
            <w:tcBorders>
              <w:top w:val="nil"/>
              <w:left w:val="nil"/>
              <w:bottom w:val="single" w:sz="4" w:space="0" w:color="auto"/>
              <w:right w:val="single" w:sz="4" w:space="0" w:color="auto"/>
            </w:tcBorders>
            <w:vAlign w:val="center"/>
            <w:hideMark/>
          </w:tcPr>
          <w:p w14:paraId="0E8DE69B"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6 191,50</w:t>
            </w:r>
          </w:p>
        </w:tc>
        <w:tc>
          <w:tcPr>
            <w:tcW w:w="771" w:type="pct"/>
            <w:tcBorders>
              <w:top w:val="nil"/>
              <w:left w:val="nil"/>
              <w:bottom w:val="single" w:sz="4" w:space="0" w:color="auto"/>
              <w:right w:val="single" w:sz="4" w:space="0" w:color="auto"/>
            </w:tcBorders>
            <w:vAlign w:val="center"/>
            <w:hideMark/>
          </w:tcPr>
          <w:p w14:paraId="74D485F9"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309,58</w:t>
            </w:r>
          </w:p>
        </w:tc>
      </w:tr>
      <w:tr w:rsidR="00844BB8" w:rsidRPr="00844BB8" w14:paraId="0831BF41" w14:textId="77777777" w:rsidTr="00B41FEC">
        <w:trPr>
          <w:trHeight w:val="331"/>
        </w:trPr>
        <w:tc>
          <w:tcPr>
            <w:tcW w:w="671" w:type="pct"/>
            <w:tcBorders>
              <w:top w:val="nil"/>
              <w:left w:val="single" w:sz="4" w:space="0" w:color="auto"/>
              <w:bottom w:val="single" w:sz="4" w:space="0" w:color="auto"/>
              <w:right w:val="single" w:sz="4" w:space="0" w:color="auto"/>
            </w:tcBorders>
            <w:vAlign w:val="center"/>
            <w:hideMark/>
          </w:tcPr>
          <w:p w14:paraId="4D6C63F8"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8</w:t>
            </w:r>
          </w:p>
        </w:tc>
        <w:tc>
          <w:tcPr>
            <w:tcW w:w="2042" w:type="pct"/>
            <w:tcBorders>
              <w:top w:val="nil"/>
              <w:left w:val="nil"/>
              <w:bottom w:val="single" w:sz="4" w:space="0" w:color="auto"/>
              <w:right w:val="single" w:sz="4" w:space="0" w:color="auto"/>
            </w:tcBorders>
            <w:vAlign w:val="center"/>
            <w:hideMark/>
          </w:tcPr>
          <w:p w14:paraId="524409D8"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xml:space="preserve">с. </w:t>
            </w:r>
            <w:proofErr w:type="spellStart"/>
            <w:r w:rsidRPr="00844BB8">
              <w:rPr>
                <w:rFonts w:eastAsia="Times New Roman"/>
                <w:color w:val="000000"/>
                <w:lang w:eastAsia="ru-RU"/>
              </w:rPr>
              <w:t>Занадворовка</w:t>
            </w:r>
            <w:proofErr w:type="spellEnd"/>
            <w:r w:rsidRPr="00844BB8">
              <w:rPr>
                <w:rFonts w:eastAsia="Times New Roman"/>
                <w:color w:val="000000"/>
                <w:lang w:eastAsia="ru-RU"/>
              </w:rPr>
              <w:t>, ул. Гарнизонная, д.73</w:t>
            </w:r>
          </w:p>
        </w:tc>
        <w:tc>
          <w:tcPr>
            <w:tcW w:w="721" w:type="pct"/>
            <w:tcBorders>
              <w:top w:val="nil"/>
              <w:left w:val="nil"/>
              <w:bottom w:val="single" w:sz="4" w:space="0" w:color="auto"/>
              <w:right w:val="single" w:sz="4" w:space="0" w:color="auto"/>
            </w:tcBorders>
            <w:vAlign w:val="center"/>
            <w:hideMark/>
          </w:tcPr>
          <w:p w14:paraId="173A7AC3" w14:textId="77777777" w:rsidR="00844BB8" w:rsidRPr="00844BB8" w:rsidRDefault="00844BB8" w:rsidP="00196C81">
            <w:pPr>
              <w:jc w:val="right"/>
              <w:rPr>
                <w:rFonts w:eastAsia="Times New Roman"/>
                <w:color w:val="000000"/>
                <w:lang w:eastAsia="ru-RU"/>
              </w:rPr>
            </w:pPr>
            <w:r w:rsidRPr="00844BB8">
              <w:rPr>
                <w:rFonts w:eastAsia="Arial Unicode MS"/>
                <w:color w:val="000000"/>
                <w:lang w:val="en-US" w:eastAsia="ru-RU"/>
              </w:rPr>
              <w:t>659,7</w:t>
            </w:r>
          </w:p>
        </w:tc>
        <w:tc>
          <w:tcPr>
            <w:tcW w:w="795" w:type="pct"/>
            <w:tcBorders>
              <w:top w:val="nil"/>
              <w:left w:val="nil"/>
              <w:bottom w:val="single" w:sz="4" w:space="0" w:color="auto"/>
              <w:right w:val="single" w:sz="4" w:space="0" w:color="auto"/>
            </w:tcBorders>
            <w:vAlign w:val="center"/>
            <w:hideMark/>
          </w:tcPr>
          <w:p w14:paraId="398455C5"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10 528,81</w:t>
            </w:r>
          </w:p>
        </w:tc>
        <w:tc>
          <w:tcPr>
            <w:tcW w:w="771" w:type="pct"/>
            <w:tcBorders>
              <w:top w:val="nil"/>
              <w:left w:val="nil"/>
              <w:bottom w:val="single" w:sz="4" w:space="0" w:color="auto"/>
              <w:right w:val="single" w:sz="4" w:space="0" w:color="auto"/>
            </w:tcBorders>
            <w:vAlign w:val="center"/>
            <w:hideMark/>
          </w:tcPr>
          <w:p w14:paraId="24DB329F"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526,44</w:t>
            </w:r>
          </w:p>
        </w:tc>
      </w:tr>
      <w:tr w:rsidR="00844BB8" w:rsidRPr="00844BB8" w14:paraId="5FCEADFA" w14:textId="77777777" w:rsidTr="00B41FEC">
        <w:trPr>
          <w:trHeight w:val="331"/>
        </w:trPr>
        <w:tc>
          <w:tcPr>
            <w:tcW w:w="671" w:type="pct"/>
            <w:tcBorders>
              <w:top w:val="nil"/>
              <w:left w:val="single" w:sz="4" w:space="0" w:color="auto"/>
              <w:bottom w:val="single" w:sz="4" w:space="0" w:color="auto"/>
              <w:right w:val="single" w:sz="4" w:space="0" w:color="auto"/>
            </w:tcBorders>
            <w:vAlign w:val="center"/>
            <w:hideMark/>
          </w:tcPr>
          <w:p w14:paraId="7782CAA5"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9</w:t>
            </w:r>
          </w:p>
        </w:tc>
        <w:tc>
          <w:tcPr>
            <w:tcW w:w="2042" w:type="pct"/>
            <w:tcBorders>
              <w:top w:val="nil"/>
              <w:left w:val="nil"/>
              <w:bottom w:val="single" w:sz="4" w:space="0" w:color="auto"/>
              <w:right w:val="single" w:sz="4" w:space="0" w:color="auto"/>
            </w:tcBorders>
            <w:vAlign w:val="center"/>
            <w:hideMark/>
          </w:tcPr>
          <w:p w14:paraId="6FA51852"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xml:space="preserve">с. </w:t>
            </w:r>
            <w:proofErr w:type="spellStart"/>
            <w:r w:rsidRPr="00844BB8">
              <w:rPr>
                <w:rFonts w:eastAsia="Times New Roman"/>
                <w:color w:val="000000"/>
                <w:lang w:eastAsia="ru-RU"/>
              </w:rPr>
              <w:t>Занадворовка</w:t>
            </w:r>
            <w:proofErr w:type="spellEnd"/>
            <w:r w:rsidRPr="00844BB8">
              <w:rPr>
                <w:rFonts w:eastAsia="Times New Roman"/>
                <w:color w:val="000000"/>
                <w:lang w:eastAsia="ru-RU"/>
              </w:rPr>
              <w:t>, ул. Гарнизонная, д.74</w:t>
            </w:r>
          </w:p>
        </w:tc>
        <w:tc>
          <w:tcPr>
            <w:tcW w:w="721" w:type="pct"/>
            <w:tcBorders>
              <w:top w:val="nil"/>
              <w:left w:val="nil"/>
              <w:bottom w:val="single" w:sz="4" w:space="0" w:color="auto"/>
              <w:right w:val="single" w:sz="4" w:space="0" w:color="auto"/>
            </w:tcBorders>
            <w:vAlign w:val="center"/>
            <w:hideMark/>
          </w:tcPr>
          <w:p w14:paraId="2BA2EFB6" w14:textId="77777777" w:rsidR="00844BB8" w:rsidRPr="00844BB8" w:rsidRDefault="00844BB8" w:rsidP="00196C81">
            <w:pPr>
              <w:jc w:val="right"/>
              <w:rPr>
                <w:rFonts w:eastAsia="Times New Roman"/>
                <w:color w:val="000000"/>
                <w:lang w:eastAsia="ru-RU"/>
              </w:rPr>
            </w:pPr>
            <w:r w:rsidRPr="00844BB8">
              <w:rPr>
                <w:rFonts w:eastAsia="Arial Unicode MS"/>
                <w:color w:val="000000"/>
                <w:lang w:val="en-US" w:eastAsia="ru-RU"/>
              </w:rPr>
              <w:t>663,8</w:t>
            </w:r>
          </w:p>
        </w:tc>
        <w:tc>
          <w:tcPr>
            <w:tcW w:w="795" w:type="pct"/>
            <w:tcBorders>
              <w:top w:val="nil"/>
              <w:left w:val="nil"/>
              <w:bottom w:val="single" w:sz="4" w:space="0" w:color="auto"/>
              <w:right w:val="single" w:sz="4" w:space="0" w:color="auto"/>
            </w:tcBorders>
            <w:vAlign w:val="center"/>
            <w:hideMark/>
          </w:tcPr>
          <w:p w14:paraId="24D2DE94"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10 594,25</w:t>
            </w:r>
          </w:p>
        </w:tc>
        <w:tc>
          <w:tcPr>
            <w:tcW w:w="771" w:type="pct"/>
            <w:tcBorders>
              <w:top w:val="nil"/>
              <w:left w:val="nil"/>
              <w:bottom w:val="single" w:sz="4" w:space="0" w:color="auto"/>
              <w:right w:val="single" w:sz="4" w:space="0" w:color="auto"/>
            </w:tcBorders>
            <w:vAlign w:val="center"/>
            <w:hideMark/>
          </w:tcPr>
          <w:p w14:paraId="48B195DA"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529,71</w:t>
            </w:r>
          </w:p>
        </w:tc>
      </w:tr>
      <w:tr w:rsidR="00844BB8" w:rsidRPr="00844BB8" w14:paraId="532D1F7F" w14:textId="77777777" w:rsidTr="00B41FEC">
        <w:trPr>
          <w:trHeight w:val="331"/>
        </w:trPr>
        <w:tc>
          <w:tcPr>
            <w:tcW w:w="671" w:type="pct"/>
            <w:tcBorders>
              <w:top w:val="nil"/>
              <w:left w:val="single" w:sz="4" w:space="0" w:color="auto"/>
              <w:bottom w:val="single" w:sz="4" w:space="0" w:color="auto"/>
              <w:right w:val="single" w:sz="4" w:space="0" w:color="auto"/>
            </w:tcBorders>
            <w:vAlign w:val="center"/>
            <w:hideMark/>
          </w:tcPr>
          <w:p w14:paraId="16F52B3C"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10</w:t>
            </w:r>
          </w:p>
        </w:tc>
        <w:tc>
          <w:tcPr>
            <w:tcW w:w="2042" w:type="pct"/>
            <w:tcBorders>
              <w:top w:val="nil"/>
              <w:left w:val="nil"/>
              <w:bottom w:val="single" w:sz="4" w:space="0" w:color="auto"/>
              <w:right w:val="single" w:sz="4" w:space="0" w:color="auto"/>
            </w:tcBorders>
            <w:vAlign w:val="center"/>
            <w:hideMark/>
          </w:tcPr>
          <w:p w14:paraId="56886759"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xml:space="preserve">с. </w:t>
            </w:r>
            <w:proofErr w:type="spellStart"/>
            <w:r w:rsidRPr="00844BB8">
              <w:rPr>
                <w:rFonts w:eastAsia="Times New Roman"/>
                <w:color w:val="000000"/>
                <w:lang w:eastAsia="ru-RU"/>
              </w:rPr>
              <w:t>Занадворовка</w:t>
            </w:r>
            <w:proofErr w:type="spellEnd"/>
            <w:r w:rsidRPr="00844BB8">
              <w:rPr>
                <w:rFonts w:eastAsia="Times New Roman"/>
                <w:color w:val="000000"/>
                <w:lang w:eastAsia="ru-RU"/>
              </w:rPr>
              <w:t>, ул. Гарнизонная, д.75</w:t>
            </w:r>
          </w:p>
        </w:tc>
        <w:tc>
          <w:tcPr>
            <w:tcW w:w="721" w:type="pct"/>
            <w:tcBorders>
              <w:top w:val="nil"/>
              <w:left w:val="nil"/>
              <w:bottom w:val="single" w:sz="4" w:space="0" w:color="auto"/>
              <w:right w:val="single" w:sz="4" w:space="0" w:color="auto"/>
            </w:tcBorders>
            <w:vAlign w:val="center"/>
            <w:hideMark/>
          </w:tcPr>
          <w:p w14:paraId="49F1B745" w14:textId="77777777" w:rsidR="00844BB8" w:rsidRPr="00844BB8" w:rsidRDefault="00844BB8" w:rsidP="00196C81">
            <w:pPr>
              <w:jc w:val="right"/>
              <w:rPr>
                <w:rFonts w:eastAsia="Times New Roman"/>
                <w:color w:val="000000"/>
                <w:lang w:eastAsia="ru-RU"/>
              </w:rPr>
            </w:pPr>
            <w:r w:rsidRPr="00844BB8">
              <w:rPr>
                <w:rFonts w:eastAsia="Arial Unicode MS"/>
                <w:color w:val="000000"/>
                <w:lang w:eastAsia="ru-RU"/>
              </w:rPr>
              <w:t>738,2</w:t>
            </w:r>
          </w:p>
        </w:tc>
        <w:tc>
          <w:tcPr>
            <w:tcW w:w="795" w:type="pct"/>
            <w:tcBorders>
              <w:top w:val="nil"/>
              <w:left w:val="nil"/>
              <w:bottom w:val="single" w:sz="4" w:space="0" w:color="auto"/>
              <w:right w:val="single" w:sz="4" w:space="0" w:color="auto"/>
            </w:tcBorders>
            <w:vAlign w:val="center"/>
            <w:hideMark/>
          </w:tcPr>
          <w:p w14:paraId="5910A828"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9 722,09</w:t>
            </w:r>
          </w:p>
        </w:tc>
        <w:tc>
          <w:tcPr>
            <w:tcW w:w="771" w:type="pct"/>
            <w:tcBorders>
              <w:top w:val="nil"/>
              <w:left w:val="nil"/>
              <w:bottom w:val="single" w:sz="4" w:space="0" w:color="auto"/>
              <w:right w:val="single" w:sz="4" w:space="0" w:color="auto"/>
            </w:tcBorders>
            <w:vAlign w:val="center"/>
            <w:hideMark/>
          </w:tcPr>
          <w:p w14:paraId="6F0FFB6B"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486,10</w:t>
            </w:r>
          </w:p>
        </w:tc>
      </w:tr>
      <w:tr w:rsidR="00844BB8" w:rsidRPr="00844BB8" w14:paraId="52C26C3C" w14:textId="77777777" w:rsidTr="00B41FEC">
        <w:trPr>
          <w:trHeight w:val="331"/>
        </w:trPr>
        <w:tc>
          <w:tcPr>
            <w:tcW w:w="671" w:type="pct"/>
            <w:tcBorders>
              <w:top w:val="nil"/>
              <w:left w:val="single" w:sz="4" w:space="0" w:color="auto"/>
              <w:bottom w:val="single" w:sz="4" w:space="0" w:color="auto"/>
              <w:right w:val="single" w:sz="4" w:space="0" w:color="auto"/>
            </w:tcBorders>
            <w:noWrap/>
            <w:vAlign w:val="center"/>
            <w:hideMark/>
          </w:tcPr>
          <w:p w14:paraId="051E2D12" w14:textId="77777777" w:rsidR="00844BB8" w:rsidRPr="00844BB8" w:rsidRDefault="00844BB8" w:rsidP="00196C81">
            <w:pPr>
              <w:jc w:val="both"/>
              <w:rPr>
                <w:rFonts w:eastAsia="Times New Roman"/>
                <w:color w:val="000000"/>
                <w:lang w:eastAsia="ru-RU"/>
              </w:rPr>
            </w:pPr>
          </w:p>
        </w:tc>
        <w:tc>
          <w:tcPr>
            <w:tcW w:w="2042" w:type="pct"/>
            <w:tcBorders>
              <w:top w:val="nil"/>
              <w:left w:val="nil"/>
              <w:bottom w:val="single" w:sz="4" w:space="0" w:color="auto"/>
              <w:right w:val="single" w:sz="4" w:space="0" w:color="auto"/>
            </w:tcBorders>
            <w:vAlign w:val="center"/>
            <w:hideMark/>
          </w:tcPr>
          <w:p w14:paraId="71B3CE86"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r w:rsidRPr="00844BB8">
              <w:rPr>
                <w:rFonts w:eastAsia="Times New Roman"/>
                <w:b/>
                <w:bCs/>
                <w:color w:val="000000"/>
                <w:lang w:eastAsia="ru-RU"/>
              </w:rPr>
              <w:t>ИТОГО ЛОТ № 4</w:t>
            </w:r>
          </w:p>
        </w:tc>
        <w:tc>
          <w:tcPr>
            <w:tcW w:w="721" w:type="pct"/>
            <w:tcBorders>
              <w:top w:val="nil"/>
              <w:left w:val="nil"/>
              <w:bottom w:val="single" w:sz="4" w:space="0" w:color="auto"/>
              <w:right w:val="single" w:sz="4" w:space="0" w:color="auto"/>
            </w:tcBorders>
            <w:vAlign w:val="center"/>
            <w:hideMark/>
          </w:tcPr>
          <w:p w14:paraId="1A06D35B"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 </w:t>
            </w:r>
          </w:p>
        </w:tc>
        <w:tc>
          <w:tcPr>
            <w:tcW w:w="795" w:type="pct"/>
            <w:tcBorders>
              <w:top w:val="nil"/>
              <w:left w:val="nil"/>
              <w:bottom w:val="single" w:sz="4" w:space="0" w:color="auto"/>
              <w:right w:val="single" w:sz="4" w:space="0" w:color="auto"/>
            </w:tcBorders>
            <w:vAlign w:val="center"/>
            <w:hideMark/>
          </w:tcPr>
          <w:p w14:paraId="12E71A76"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188 846,15</w:t>
            </w:r>
          </w:p>
        </w:tc>
        <w:tc>
          <w:tcPr>
            <w:tcW w:w="771" w:type="pct"/>
            <w:tcBorders>
              <w:top w:val="nil"/>
              <w:left w:val="nil"/>
              <w:bottom w:val="single" w:sz="4" w:space="0" w:color="auto"/>
              <w:right w:val="single" w:sz="4" w:space="0" w:color="auto"/>
            </w:tcBorders>
            <w:vAlign w:val="center"/>
            <w:hideMark/>
          </w:tcPr>
          <w:p w14:paraId="46EED086" w14:textId="77777777" w:rsidR="00844BB8" w:rsidRPr="00844BB8" w:rsidRDefault="00844BB8" w:rsidP="00196C81">
            <w:pPr>
              <w:jc w:val="center"/>
              <w:rPr>
                <w:rFonts w:eastAsia="Times New Roman"/>
                <w:b/>
                <w:bCs/>
                <w:color w:val="000000"/>
                <w:lang w:eastAsia="ru-RU"/>
              </w:rPr>
            </w:pPr>
            <w:r w:rsidRPr="00844BB8">
              <w:rPr>
                <w:rFonts w:eastAsia="Times New Roman"/>
                <w:b/>
                <w:bCs/>
                <w:color w:val="000000"/>
                <w:lang w:eastAsia="ru-RU"/>
              </w:rPr>
              <w:t>9 442,31</w:t>
            </w:r>
          </w:p>
        </w:tc>
      </w:tr>
      <w:tr w:rsidR="00844BB8" w:rsidRPr="00844BB8" w14:paraId="2EEF4D8C" w14:textId="77777777" w:rsidTr="00B41FEC">
        <w:trPr>
          <w:trHeight w:val="331"/>
        </w:trPr>
        <w:tc>
          <w:tcPr>
            <w:tcW w:w="671" w:type="pct"/>
            <w:tcBorders>
              <w:top w:val="single" w:sz="4" w:space="0" w:color="auto"/>
              <w:left w:val="single" w:sz="4" w:space="0" w:color="auto"/>
              <w:bottom w:val="single" w:sz="4" w:space="0" w:color="auto"/>
              <w:right w:val="nil"/>
            </w:tcBorders>
            <w:vAlign w:val="center"/>
            <w:hideMark/>
          </w:tcPr>
          <w:p w14:paraId="07BF258C" w14:textId="77777777" w:rsidR="00844BB8" w:rsidRPr="00844BB8" w:rsidRDefault="00844BB8" w:rsidP="00196C81">
            <w:pPr>
              <w:jc w:val="center"/>
              <w:rPr>
                <w:rFonts w:eastAsia="Times New Roman"/>
                <w:b/>
                <w:bCs/>
                <w:color w:val="000000"/>
                <w:lang w:eastAsia="ru-RU"/>
              </w:rPr>
            </w:pPr>
            <w:r w:rsidRPr="00844BB8">
              <w:rPr>
                <w:rFonts w:eastAsia="Times New Roman"/>
                <w:b/>
                <w:iCs/>
                <w:color w:val="000000"/>
                <w:lang w:eastAsia="ru-RU"/>
              </w:rPr>
              <w:t>ЛОТ № 5</w:t>
            </w:r>
          </w:p>
        </w:tc>
        <w:tc>
          <w:tcPr>
            <w:tcW w:w="2042" w:type="pct"/>
            <w:tcBorders>
              <w:top w:val="single" w:sz="4" w:space="0" w:color="auto"/>
              <w:left w:val="nil"/>
              <w:bottom w:val="single" w:sz="4" w:space="0" w:color="auto"/>
              <w:right w:val="nil"/>
            </w:tcBorders>
            <w:vAlign w:val="center"/>
            <w:hideMark/>
          </w:tcPr>
          <w:p w14:paraId="4B1026FA"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p>
        </w:tc>
        <w:tc>
          <w:tcPr>
            <w:tcW w:w="721" w:type="pct"/>
            <w:tcBorders>
              <w:top w:val="single" w:sz="4" w:space="0" w:color="auto"/>
              <w:left w:val="nil"/>
              <w:bottom w:val="single" w:sz="4" w:space="0" w:color="auto"/>
              <w:right w:val="nil"/>
            </w:tcBorders>
            <w:vAlign w:val="center"/>
            <w:hideMark/>
          </w:tcPr>
          <w:p w14:paraId="45B42AB9"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 </w:t>
            </w:r>
          </w:p>
        </w:tc>
        <w:tc>
          <w:tcPr>
            <w:tcW w:w="795" w:type="pct"/>
            <w:tcBorders>
              <w:top w:val="single" w:sz="4" w:space="0" w:color="auto"/>
              <w:left w:val="nil"/>
              <w:bottom w:val="single" w:sz="4" w:space="0" w:color="auto"/>
              <w:right w:val="nil"/>
            </w:tcBorders>
            <w:vAlign w:val="center"/>
            <w:hideMark/>
          </w:tcPr>
          <w:p w14:paraId="2BD7D63F"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 </w:t>
            </w:r>
          </w:p>
        </w:tc>
        <w:tc>
          <w:tcPr>
            <w:tcW w:w="771" w:type="pct"/>
            <w:tcBorders>
              <w:top w:val="single" w:sz="4" w:space="0" w:color="auto"/>
              <w:left w:val="nil"/>
              <w:bottom w:val="single" w:sz="4" w:space="0" w:color="auto"/>
              <w:right w:val="single" w:sz="4" w:space="0" w:color="auto"/>
            </w:tcBorders>
            <w:vAlign w:val="center"/>
            <w:hideMark/>
          </w:tcPr>
          <w:p w14:paraId="1242FCF7"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 </w:t>
            </w:r>
          </w:p>
        </w:tc>
      </w:tr>
      <w:tr w:rsidR="00844BB8" w:rsidRPr="00844BB8" w14:paraId="04111186" w14:textId="77777777" w:rsidTr="00B41FEC">
        <w:trPr>
          <w:trHeight w:val="331"/>
        </w:trPr>
        <w:tc>
          <w:tcPr>
            <w:tcW w:w="671" w:type="pct"/>
            <w:tcBorders>
              <w:top w:val="single" w:sz="4" w:space="0" w:color="auto"/>
              <w:left w:val="single" w:sz="4" w:space="0" w:color="auto"/>
              <w:bottom w:val="single" w:sz="4" w:space="0" w:color="auto"/>
              <w:right w:val="single" w:sz="4" w:space="0" w:color="auto"/>
            </w:tcBorders>
            <w:vAlign w:val="center"/>
            <w:hideMark/>
          </w:tcPr>
          <w:p w14:paraId="2D7EC815"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1</w:t>
            </w:r>
          </w:p>
        </w:tc>
        <w:tc>
          <w:tcPr>
            <w:tcW w:w="2042" w:type="pct"/>
            <w:tcBorders>
              <w:top w:val="single" w:sz="4" w:space="0" w:color="auto"/>
              <w:left w:val="nil"/>
              <w:bottom w:val="single" w:sz="4" w:space="0" w:color="auto"/>
              <w:right w:val="single" w:sz="4" w:space="0" w:color="auto"/>
            </w:tcBorders>
            <w:vAlign w:val="center"/>
            <w:hideMark/>
          </w:tcPr>
          <w:p w14:paraId="73CE8765" w14:textId="77777777" w:rsidR="00844BB8" w:rsidRPr="00844BB8" w:rsidRDefault="00844BB8" w:rsidP="00196C81">
            <w:pPr>
              <w:rPr>
                <w:rFonts w:eastAsia="Times New Roman"/>
                <w:color w:val="000000"/>
                <w:lang w:eastAsia="ru-RU"/>
              </w:rPr>
            </w:pPr>
            <w:proofErr w:type="spellStart"/>
            <w:r w:rsidRPr="00844BB8">
              <w:rPr>
                <w:rFonts w:eastAsia="Times New Roman"/>
                <w:color w:val="000000"/>
                <w:lang w:eastAsia="ru-RU"/>
              </w:rPr>
              <w:t>пгт</w:t>
            </w:r>
            <w:proofErr w:type="spellEnd"/>
            <w:r w:rsidRPr="00844BB8">
              <w:rPr>
                <w:rFonts w:eastAsia="Times New Roman"/>
                <w:color w:val="000000"/>
                <w:lang w:eastAsia="ru-RU"/>
              </w:rPr>
              <w:t>. Приморский, ул. Молодежная, д.6</w:t>
            </w:r>
          </w:p>
        </w:tc>
        <w:tc>
          <w:tcPr>
            <w:tcW w:w="721" w:type="pct"/>
            <w:tcBorders>
              <w:top w:val="single" w:sz="4" w:space="0" w:color="auto"/>
              <w:left w:val="nil"/>
              <w:bottom w:val="single" w:sz="4" w:space="0" w:color="auto"/>
              <w:right w:val="single" w:sz="4" w:space="0" w:color="auto"/>
            </w:tcBorders>
            <w:vAlign w:val="center"/>
            <w:hideMark/>
          </w:tcPr>
          <w:p w14:paraId="552D2F9E" w14:textId="77777777" w:rsidR="00844BB8" w:rsidRPr="00844BB8" w:rsidRDefault="00844BB8" w:rsidP="00196C81">
            <w:pPr>
              <w:jc w:val="right"/>
              <w:rPr>
                <w:rFonts w:eastAsia="Times New Roman"/>
                <w:color w:val="000000"/>
                <w:lang w:eastAsia="ru-RU"/>
              </w:rPr>
            </w:pPr>
            <w:r w:rsidRPr="00844BB8">
              <w:rPr>
                <w:rFonts w:eastAsia="Arial Unicode MS"/>
                <w:color w:val="000000"/>
                <w:lang w:eastAsia="ru-RU"/>
              </w:rPr>
              <w:t>740</w:t>
            </w:r>
          </w:p>
        </w:tc>
        <w:tc>
          <w:tcPr>
            <w:tcW w:w="795" w:type="pct"/>
            <w:tcBorders>
              <w:top w:val="single" w:sz="4" w:space="0" w:color="auto"/>
              <w:left w:val="nil"/>
              <w:bottom w:val="single" w:sz="4" w:space="0" w:color="auto"/>
              <w:right w:val="single" w:sz="4" w:space="0" w:color="auto"/>
            </w:tcBorders>
            <w:vAlign w:val="center"/>
            <w:hideMark/>
          </w:tcPr>
          <w:p w14:paraId="4188990A"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11 854,80</w:t>
            </w:r>
          </w:p>
        </w:tc>
        <w:tc>
          <w:tcPr>
            <w:tcW w:w="771" w:type="pct"/>
            <w:tcBorders>
              <w:top w:val="single" w:sz="4" w:space="0" w:color="auto"/>
              <w:left w:val="nil"/>
              <w:bottom w:val="single" w:sz="4" w:space="0" w:color="auto"/>
              <w:right w:val="single" w:sz="4" w:space="0" w:color="auto"/>
            </w:tcBorders>
            <w:vAlign w:val="center"/>
            <w:hideMark/>
          </w:tcPr>
          <w:p w14:paraId="3063E9E7"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592,74</w:t>
            </w:r>
          </w:p>
        </w:tc>
      </w:tr>
      <w:tr w:rsidR="00844BB8" w:rsidRPr="00844BB8" w14:paraId="637DE005" w14:textId="77777777" w:rsidTr="00B41FEC">
        <w:trPr>
          <w:trHeight w:val="331"/>
        </w:trPr>
        <w:tc>
          <w:tcPr>
            <w:tcW w:w="671" w:type="pct"/>
            <w:tcBorders>
              <w:top w:val="nil"/>
              <w:left w:val="single" w:sz="4" w:space="0" w:color="auto"/>
              <w:bottom w:val="single" w:sz="4" w:space="0" w:color="auto"/>
              <w:right w:val="single" w:sz="4" w:space="0" w:color="auto"/>
            </w:tcBorders>
            <w:vAlign w:val="center"/>
            <w:hideMark/>
          </w:tcPr>
          <w:p w14:paraId="1DD9E38D"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lastRenderedPageBreak/>
              <w:t>2</w:t>
            </w:r>
          </w:p>
        </w:tc>
        <w:tc>
          <w:tcPr>
            <w:tcW w:w="2042" w:type="pct"/>
            <w:tcBorders>
              <w:top w:val="nil"/>
              <w:left w:val="nil"/>
              <w:bottom w:val="single" w:sz="4" w:space="0" w:color="auto"/>
              <w:right w:val="single" w:sz="4" w:space="0" w:color="auto"/>
            </w:tcBorders>
            <w:vAlign w:val="center"/>
            <w:hideMark/>
          </w:tcPr>
          <w:p w14:paraId="4AFB4F98" w14:textId="77777777" w:rsidR="00844BB8" w:rsidRPr="00844BB8" w:rsidRDefault="00844BB8" w:rsidP="00196C81">
            <w:pPr>
              <w:rPr>
                <w:rFonts w:eastAsia="Times New Roman"/>
                <w:color w:val="000000"/>
                <w:lang w:eastAsia="ru-RU"/>
              </w:rPr>
            </w:pPr>
            <w:proofErr w:type="spellStart"/>
            <w:r w:rsidRPr="00844BB8">
              <w:rPr>
                <w:rFonts w:eastAsia="Times New Roman"/>
                <w:color w:val="000000"/>
                <w:lang w:eastAsia="ru-RU"/>
              </w:rPr>
              <w:t>пгт</w:t>
            </w:r>
            <w:proofErr w:type="spellEnd"/>
            <w:r w:rsidRPr="00844BB8">
              <w:rPr>
                <w:rFonts w:eastAsia="Times New Roman"/>
                <w:color w:val="000000"/>
                <w:lang w:eastAsia="ru-RU"/>
              </w:rPr>
              <w:t>. Приморский, ул. Молодежная, д.6а</w:t>
            </w:r>
          </w:p>
        </w:tc>
        <w:tc>
          <w:tcPr>
            <w:tcW w:w="721" w:type="pct"/>
            <w:tcBorders>
              <w:top w:val="nil"/>
              <w:left w:val="nil"/>
              <w:bottom w:val="single" w:sz="4" w:space="0" w:color="auto"/>
              <w:right w:val="single" w:sz="4" w:space="0" w:color="auto"/>
            </w:tcBorders>
            <w:vAlign w:val="center"/>
            <w:hideMark/>
          </w:tcPr>
          <w:p w14:paraId="26295CFA" w14:textId="77777777" w:rsidR="00844BB8" w:rsidRPr="00844BB8" w:rsidRDefault="00844BB8" w:rsidP="00196C81">
            <w:pPr>
              <w:jc w:val="right"/>
              <w:rPr>
                <w:rFonts w:eastAsia="Times New Roman"/>
                <w:color w:val="000000"/>
                <w:lang w:eastAsia="ru-RU"/>
              </w:rPr>
            </w:pPr>
            <w:r w:rsidRPr="00844BB8">
              <w:rPr>
                <w:rFonts w:eastAsia="Arial Unicode MS"/>
                <w:color w:val="000000"/>
                <w:lang w:eastAsia="ru-RU"/>
              </w:rPr>
              <w:t>2205,7</w:t>
            </w:r>
          </w:p>
        </w:tc>
        <w:tc>
          <w:tcPr>
            <w:tcW w:w="795" w:type="pct"/>
            <w:tcBorders>
              <w:top w:val="nil"/>
              <w:left w:val="nil"/>
              <w:bottom w:val="single" w:sz="4" w:space="0" w:color="auto"/>
              <w:right w:val="single" w:sz="4" w:space="0" w:color="auto"/>
            </w:tcBorders>
            <w:vAlign w:val="center"/>
            <w:hideMark/>
          </w:tcPr>
          <w:p w14:paraId="1BE0A5BC"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99 190,33</w:t>
            </w:r>
          </w:p>
        </w:tc>
        <w:tc>
          <w:tcPr>
            <w:tcW w:w="771" w:type="pct"/>
            <w:tcBorders>
              <w:top w:val="nil"/>
              <w:left w:val="nil"/>
              <w:bottom w:val="single" w:sz="4" w:space="0" w:color="auto"/>
              <w:right w:val="single" w:sz="4" w:space="0" w:color="auto"/>
            </w:tcBorders>
            <w:vAlign w:val="center"/>
            <w:hideMark/>
          </w:tcPr>
          <w:p w14:paraId="1442D8A5"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4 959,52</w:t>
            </w:r>
          </w:p>
        </w:tc>
      </w:tr>
      <w:tr w:rsidR="00844BB8" w:rsidRPr="00844BB8" w14:paraId="0792A4C8" w14:textId="77777777" w:rsidTr="00B41FEC">
        <w:trPr>
          <w:trHeight w:val="331"/>
        </w:trPr>
        <w:tc>
          <w:tcPr>
            <w:tcW w:w="671" w:type="pct"/>
            <w:tcBorders>
              <w:top w:val="nil"/>
              <w:left w:val="single" w:sz="4" w:space="0" w:color="auto"/>
              <w:bottom w:val="single" w:sz="4" w:space="0" w:color="auto"/>
              <w:right w:val="single" w:sz="4" w:space="0" w:color="auto"/>
            </w:tcBorders>
            <w:vAlign w:val="center"/>
            <w:hideMark/>
          </w:tcPr>
          <w:p w14:paraId="6F0814DA"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3</w:t>
            </w:r>
          </w:p>
        </w:tc>
        <w:tc>
          <w:tcPr>
            <w:tcW w:w="2042" w:type="pct"/>
            <w:tcBorders>
              <w:top w:val="nil"/>
              <w:left w:val="nil"/>
              <w:bottom w:val="single" w:sz="4" w:space="0" w:color="auto"/>
              <w:right w:val="single" w:sz="4" w:space="0" w:color="auto"/>
            </w:tcBorders>
            <w:vAlign w:val="center"/>
            <w:hideMark/>
          </w:tcPr>
          <w:p w14:paraId="2414E4C3" w14:textId="77777777" w:rsidR="00844BB8" w:rsidRPr="00844BB8" w:rsidRDefault="00844BB8" w:rsidP="00196C81">
            <w:pPr>
              <w:rPr>
                <w:rFonts w:eastAsia="Times New Roman"/>
                <w:color w:val="000000"/>
                <w:lang w:eastAsia="ru-RU"/>
              </w:rPr>
            </w:pPr>
            <w:proofErr w:type="spellStart"/>
            <w:r w:rsidRPr="00844BB8">
              <w:rPr>
                <w:rFonts w:eastAsia="Times New Roman"/>
                <w:color w:val="000000"/>
                <w:lang w:eastAsia="ru-RU"/>
              </w:rPr>
              <w:t>пгт</w:t>
            </w:r>
            <w:proofErr w:type="spellEnd"/>
            <w:r w:rsidRPr="00844BB8">
              <w:rPr>
                <w:rFonts w:eastAsia="Times New Roman"/>
                <w:color w:val="000000"/>
                <w:lang w:eastAsia="ru-RU"/>
              </w:rPr>
              <w:t>. Приморский, ул. Молодежная, д.9</w:t>
            </w:r>
          </w:p>
        </w:tc>
        <w:tc>
          <w:tcPr>
            <w:tcW w:w="721" w:type="pct"/>
            <w:tcBorders>
              <w:top w:val="nil"/>
              <w:left w:val="nil"/>
              <w:bottom w:val="single" w:sz="4" w:space="0" w:color="auto"/>
              <w:right w:val="single" w:sz="4" w:space="0" w:color="auto"/>
            </w:tcBorders>
            <w:vAlign w:val="center"/>
            <w:hideMark/>
          </w:tcPr>
          <w:p w14:paraId="5098C02A" w14:textId="77777777" w:rsidR="00844BB8" w:rsidRPr="00844BB8" w:rsidRDefault="00844BB8" w:rsidP="00196C81">
            <w:pPr>
              <w:jc w:val="right"/>
              <w:rPr>
                <w:rFonts w:eastAsia="Times New Roman"/>
                <w:color w:val="000000"/>
                <w:lang w:eastAsia="ru-RU"/>
              </w:rPr>
            </w:pPr>
            <w:r w:rsidRPr="00844BB8">
              <w:rPr>
                <w:rFonts w:eastAsia="Arial Unicode MS"/>
                <w:color w:val="000000"/>
                <w:lang w:eastAsia="ru-RU"/>
              </w:rPr>
              <w:t>336,4</w:t>
            </w:r>
          </w:p>
        </w:tc>
        <w:tc>
          <w:tcPr>
            <w:tcW w:w="795" w:type="pct"/>
            <w:tcBorders>
              <w:top w:val="nil"/>
              <w:left w:val="nil"/>
              <w:bottom w:val="single" w:sz="4" w:space="0" w:color="auto"/>
              <w:right w:val="single" w:sz="4" w:space="0" w:color="auto"/>
            </w:tcBorders>
            <w:vAlign w:val="center"/>
            <w:hideMark/>
          </w:tcPr>
          <w:p w14:paraId="0F10F55C"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5 527,05</w:t>
            </w:r>
          </w:p>
        </w:tc>
        <w:tc>
          <w:tcPr>
            <w:tcW w:w="771" w:type="pct"/>
            <w:tcBorders>
              <w:top w:val="nil"/>
              <w:left w:val="nil"/>
              <w:bottom w:val="single" w:sz="4" w:space="0" w:color="auto"/>
              <w:right w:val="single" w:sz="4" w:space="0" w:color="auto"/>
            </w:tcBorders>
            <w:vAlign w:val="center"/>
            <w:hideMark/>
          </w:tcPr>
          <w:p w14:paraId="18A185B1"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276,35</w:t>
            </w:r>
          </w:p>
        </w:tc>
      </w:tr>
      <w:tr w:rsidR="00844BB8" w:rsidRPr="00844BB8" w14:paraId="7C67BB46" w14:textId="77777777" w:rsidTr="00B41FEC">
        <w:trPr>
          <w:trHeight w:val="331"/>
        </w:trPr>
        <w:tc>
          <w:tcPr>
            <w:tcW w:w="671" w:type="pct"/>
            <w:tcBorders>
              <w:top w:val="nil"/>
              <w:left w:val="single" w:sz="4" w:space="0" w:color="auto"/>
              <w:bottom w:val="single" w:sz="4" w:space="0" w:color="auto"/>
              <w:right w:val="single" w:sz="4" w:space="0" w:color="auto"/>
            </w:tcBorders>
            <w:vAlign w:val="center"/>
            <w:hideMark/>
          </w:tcPr>
          <w:p w14:paraId="1FC83917"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4</w:t>
            </w:r>
          </w:p>
        </w:tc>
        <w:tc>
          <w:tcPr>
            <w:tcW w:w="2042" w:type="pct"/>
            <w:tcBorders>
              <w:top w:val="nil"/>
              <w:left w:val="nil"/>
              <w:bottom w:val="single" w:sz="4" w:space="0" w:color="auto"/>
              <w:right w:val="single" w:sz="4" w:space="0" w:color="auto"/>
            </w:tcBorders>
            <w:vAlign w:val="center"/>
            <w:hideMark/>
          </w:tcPr>
          <w:p w14:paraId="5F42F62E" w14:textId="77777777" w:rsidR="00844BB8" w:rsidRPr="00844BB8" w:rsidRDefault="00844BB8" w:rsidP="00196C81">
            <w:pPr>
              <w:rPr>
                <w:rFonts w:eastAsia="Times New Roman"/>
                <w:color w:val="000000"/>
                <w:lang w:eastAsia="ru-RU"/>
              </w:rPr>
            </w:pPr>
            <w:proofErr w:type="spellStart"/>
            <w:r w:rsidRPr="00844BB8">
              <w:rPr>
                <w:rFonts w:eastAsia="Times New Roman"/>
                <w:color w:val="000000"/>
                <w:lang w:eastAsia="ru-RU"/>
              </w:rPr>
              <w:t>пгт</w:t>
            </w:r>
            <w:proofErr w:type="spellEnd"/>
            <w:r w:rsidRPr="00844BB8">
              <w:rPr>
                <w:rFonts w:eastAsia="Times New Roman"/>
                <w:color w:val="000000"/>
                <w:lang w:eastAsia="ru-RU"/>
              </w:rPr>
              <w:t>. Приморский, ул. Молодежная, д.10</w:t>
            </w:r>
          </w:p>
        </w:tc>
        <w:tc>
          <w:tcPr>
            <w:tcW w:w="721" w:type="pct"/>
            <w:tcBorders>
              <w:top w:val="nil"/>
              <w:left w:val="nil"/>
              <w:bottom w:val="single" w:sz="4" w:space="0" w:color="auto"/>
              <w:right w:val="single" w:sz="4" w:space="0" w:color="auto"/>
            </w:tcBorders>
            <w:vAlign w:val="center"/>
            <w:hideMark/>
          </w:tcPr>
          <w:p w14:paraId="26EB1FD9" w14:textId="77777777" w:rsidR="00844BB8" w:rsidRPr="00844BB8" w:rsidRDefault="00844BB8" w:rsidP="00196C81">
            <w:pPr>
              <w:jc w:val="right"/>
              <w:rPr>
                <w:rFonts w:eastAsia="Times New Roman"/>
                <w:color w:val="000000"/>
                <w:lang w:eastAsia="ru-RU"/>
              </w:rPr>
            </w:pPr>
            <w:r w:rsidRPr="00844BB8">
              <w:rPr>
                <w:rFonts w:eastAsia="Arial Unicode MS"/>
                <w:color w:val="000000"/>
                <w:lang w:eastAsia="ru-RU"/>
              </w:rPr>
              <w:t>738,4</w:t>
            </w:r>
          </w:p>
        </w:tc>
        <w:tc>
          <w:tcPr>
            <w:tcW w:w="795" w:type="pct"/>
            <w:tcBorders>
              <w:top w:val="nil"/>
              <w:left w:val="nil"/>
              <w:bottom w:val="single" w:sz="4" w:space="0" w:color="auto"/>
              <w:right w:val="single" w:sz="4" w:space="0" w:color="auto"/>
            </w:tcBorders>
            <w:vAlign w:val="center"/>
            <w:hideMark/>
          </w:tcPr>
          <w:p w14:paraId="25319935"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11 836,55</w:t>
            </w:r>
          </w:p>
        </w:tc>
        <w:tc>
          <w:tcPr>
            <w:tcW w:w="771" w:type="pct"/>
            <w:tcBorders>
              <w:top w:val="nil"/>
              <w:left w:val="nil"/>
              <w:bottom w:val="single" w:sz="4" w:space="0" w:color="auto"/>
              <w:right w:val="single" w:sz="4" w:space="0" w:color="auto"/>
            </w:tcBorders>
            <w:vAlign w:val="center"/>
            <w:hideMark/>
          </w:tcPr>
          <w:p w14:paraId="7ACF43C4"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591,83</w:t>
            </w:r>
          </w:p>
        </w:tc>
      </w:tr>
      <w:tr w:rsidR="00844BB8" w:rsidRPr="00844BB8" w14:paraId="0115F9D1" w14:textId="77777777" w:rsidTr="00B41FEC">
        <w:trPr>
          <w:trHeight w:val="331"/>
        </w:trPr>
        <w:tc>
          <w:tcPr>
            <w:tcW w:w="671" w:type="pct"/>
            <w:tcBorders>
              <w:top w:val="nil"/>
              <w:left w:val="single" w:sz="4" w:space="0" w:color="auto"/>
              <w:bottom w:val="single" w:sz="4" w:space="0" w:color="auto"/>
              <w:right w:val="single" w:sz="4" w:space="0" w:color="auto"/>
            </w:tcBorders>
            <w:vAlign w:val="center"/>
            <w:hideMark/>
          </w:tcPr>
          <w:p w14:paraId="32885D0C"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5</w:t>
            </w:r>
          </w:p>
        </w:tc>
        <w:tc>
          <w:tcPr>
            <w:tcW w:w="2042" w:type="pct"/>
            <w:tcBorders>
              <w:top w:val="nil"/>
              <w:left w:val="nil"/>
              <w:bottom w:val="single" w:sz="4" w:space="0" w:color="auto"/>
              <w:right w:val="single" w:sz="4" w:space="0" w:color="auto"/>
            </w:tcBorders>
            <w:vAlign w:val="center"/>
            <w:hideMark/>
          </w:tcPr>
          <w:p w14:paraId="34666F80" w14:textId="77777777" w:rsidR="00844BB8" w:rsidRPr="00844BB8" w:rsidRDefault="00844BB8" w:rsidP="00196C81">
            <w:pPr>
              <w:rPr>
                <w:rFonts w:eastAsia="Times New Roman"/>
                <w:color w:val="000000"/>
                <w:lang w:eastAsia="ru-RU"/>
              </w:rPr>
            </w:pPr>
            <w:proofErr w:type="spellStart"/>
            <w:r w:rsidRPr="00844BB8">
              <w:rPr>
                <w:rFonts w:eastAsia="Times New Roman"/>
                <w:color w:val="000000"/>
                <w:lang w:eastAsia="ru-RU"/>
              </w:rPr>
              <w:t>пгт</w:t>
            </w:r>
            <w:proofErr w:type="spellEnd"/>
            <w:r w:rsidRPr="00844BB8">
              <w:rPr>
                <w:rFonts w:eastAsia="Times New Roman"/>
                <w:color w:val="000000"/>
                <w:lang w:eastAsia="ru-RU"/>
              </w:rPr>
              <w:t>. Приморский, ул. Молодежная, д.13</w:t>
            </w:r>
          </w:p>
        </w:tc>
        <w:tc>
          <w:tcPr>
            <w:tcW w:w="721" w:type="pct"/>
            <w:tcBorders>
              <w:top w:val="nil"/>
              <w:left w:val="nil"/>
              <w:bottom w:val="single" w:sz="4" w:space="0" w:color="auto"/>
              <w:right w:val="single" w:sz="4" w:space="0" w:color="auto"/>
            </w:tcBorders>
            <w:vAlign w:val="center"/>
            <w:hideMark/>
          </w:tcPr>
          <w:p w14:paraId="58D048AE" w14:textId="77777777" w:rsidR="00844BB8" w:rsidRPr="00844BB8" w:rsidRDefault="00844BB8" w:rsidP="00196C81">
            <w:pPr>
              <w:jc w:val="right"/>
              <w:rPr>
                <w:rFonts w:eastAsia="Times New Roman"/>
                <w:color w:val="000000"/>
                <w:lang w:eastAsia="ru-RU"/>
              </w:rPr>
            </w:pPr>
            <w:r w:rsidRPr="00844BB8">
              <w:rPr>
                <w:rFonts w:eastAsia="Arial Unicode MS"/>
                <w:color w:val="000000"/>
                <w:lang w:eastAsia="ru-RU"/>
              </w:rPr>
              <w:t>336,4</w:t>
            </w:r>
          </w:p>
        </w:tc>
        <w:tc>
          <w:tcPr>
            <w:tcW w:w="795" w:type="pct"/>
            <w:tcBorders>
              <w:top w:val="nil"/>
              <w:left w:val="nil"/>
              <w:bottom w:val="single" w:sz="4" w:space="0" w:color="auto"/>
              <w:right w:val="single" w:sz="4" w:space="0" w:color="auto"/>
            </w:tcBorders>
            <w:vAlign w:val="center"/>
            <w:hideMark/>
          </w:tcPr>
          <w:p w14:paraId="49812A7B"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5 527,05</w:t>
            </w:r>
          </w:p>
        </w:tc>
        <w:tc>
          <w:tcPr>
            <w:tcW w:w="771" w:type="pct"/>
            <w:tcBorders>
              <w:top w:val="nil"/>
              <w:left w:val="nil"/>
              <w:bottom w:val="single" w:sz="4" w:space="0" w:color="auto"/>
              <w:right w:val="single" w:sz="4" w:space="0" w:color="auto"/>
            </w:tcBorders>
            <w:vAlign w:val="center"/>
            <w:hideMark/>
          </w:tcPr>
          <w:p w14:paraId="7B478067"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276,35</w:t>
            </w:r>
          </w:p>
        </w:tc>
      </w:tr>
      <w:tr w:rsidR="00844BB8" w:rsidRPr="00844BB8" w14:paraId="6F4BE5B5" w14:textId="77777777" w:rsidTr="00B41FEC">
        <w:trPr>
          <w:trHeight w:val="331"/>
        </w:trPr>
        <w:tc>
          <w:tcPr>
            <w:tcW w:w="671" w:type="pct"/>
            <w:tcBorders>
              <w:top w:val="nil"/>
              <w:left w:val="single" w:sz="4" w:space="0" w:color="auto"/>
              <w:bottom w:val="single" w:sz="4" w:space="0" w:color="auto"/>
              <w:right w:val="single" w:sz="4" w:space="0" w:color="auto"/>
            </w:tcBorders>
            <w:vAlign w:val="center"/>
            <w:hideMark/>
          </w:tcPr>
          <w:p w14:paraId="431D66EC"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6</w:t>
            </w:r>
          </w:p>
        </w:tc>
        <w:tc>
          <w:tcPr>
            <w:tcW w:w="2042" w:type="pct"/>
            <w:tcBorders>
              <w:top w:val="nil"/>
              <w:left w:val="nil"/>
              <w:bottom w:val="single" w:sz="4" w:space="0" w:color="auto"/>
              <w:right w:val="single" w:sz="4" w:space="0" w:color="auto"/>
            </w:tcBorders>
            <w:vAlign w:val="center"/>
            <w:hideMark/>
          </w:tcPr>
          <w:p w14:paraId="5A0234B7" w14:textId="77777777" w:rsidR="00844BB8" w:rsidRPr="00844BB8" w:rsidRDefault="00844BB8" w:rsidP="00196C81">
            <w:pPr>
              <w:rPr>
                <w:rFonts w:eastAsia="Times New Roman"/>
                <w:color w:val="000000"/>
                <w:lang w:eastAsia="ru-RU"/>
              </w:rPr>
            </w:pPr>
            <w:proofErr w:type="spellStart"/>
            <w:r w:rsidRPr="00844BB8">
              <w:rPr>
                <w:rFonts w:eastAsia="Times New Roman"/>
                <w:color w:val="000000"/>
                <w:lang w:eastAsia="ru-RU"/>
              </w:rPr>
              <w:t>пгт</w:t>
            </w:r>
            <w:proofErr w:type="spellEnd"/>
            <w:r w:rsidRPr="00844BB8">
              <w:rPr>
                <w:rFonts w:eastAsia="Times New Roman"/>
                <w:color w:val="000000"/>
                <w:lang w:eastAsia="ru-RU"/>
              </w:rPr>
              <w:t>. Приморский, ул. Молодежная, д.14</w:t>
            </w:r>
          </w:p>
        </w:tc>
        <w:tc>
          <w:tcPr>
            <w:tcW w:w="721" w:type="pct"/>
            <w:tcBorders>
              <w:top w:val="nil"/>
              <w:left w:val="nil"/>
              <w:bottom w:val="single" w:sz="4" w:space="0" w:color="auto"/>
              <w:right w:val="single" w:sz="4" w:space="0" w:color="auto"/>
            </w:tcBorders>
            <w:vAlign w:val="center"/>
            <w:hideMark/>
          </w:tcPr>
          <w:p w14:paraId="21AD32A4" w14:textId="77777777" w:rsidR="00844BB8" w:rsidRPr="00844BB8" w:rsidRDefault="00844BB8" w:rsidP="00196C81">
            <w:pPr>
              <w:jc w:val="right"/>
              <w:rPr>
                <w:rFonts w:eastAsia="Times New Roman"/>
                <w:color w:val="000000"/>
                <w:lang w:eastAsia="ru-RU"/>
              </w:rPr>
            </w:pPr>
            <w:r w:rsidRPr="00844BB8">
              <w:rPr>
                <w:rFonts w:eastAsia="Arial Unicode MS"/>
                <w:color w:val="000000"/>
                <w:lang w:eastAsia="ru-RU"/>
              </w:rPr>
              <w:t>687,2</w:t>
            </w:r>
          </w:p>
        </w:tc>
        <w:tc>
          <w:tcPr>
            <w:tcW w:w="795" w:type="pct"/>
            <w:tcBorders>
              <w:top w:val="nil"/>
              <w:left w:val="nil"/>
              <w:bottom w:val="single" w:sz="4" w:space="0" w:color="auto"/>
              <w:right w:val="single" w:sz="4" w:space="0" w:color="auto"/>
            </w:tcBorders>
            <w:vAlign w:val="center"/>
            <w:hideMark/>
          </w:tcPr>
          <w:p w14:paraId="0C7C6F1C"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14 238,78</w:t>
            </w:r>
          </w:p>
        </w:tc>
        <w:tc>
          <w:tcPr>
            <w:tcW w:w="771" w:type="pct"/>
            <w:tcBorders>
              <w:top w:val="nil"/>
              <w:left w:val="nil"/>
              <w:bottom w:val="single" w:sz="4" w:space="0" w:color="auto"/>
              <w:right w:val="single" w:sz="4" w:space="0" w:color="auto"/>
            </w:tcBorders>
            <w:vAlign w:val="center"/>
            <w:hideMark/>
          </w:tcPr>
          <w:p w14:paraId="1CBF3B1F"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711,94</w:t>
            </w:r>
          </w:p>
        </w:tc>
      </w:tr>
      <w:tr w:rsidR="00844BB8" w:rsidRPr="00844BB8" w14:paraId="5B620639" w14:textId="77777777" w:rsidTr="00B41FEC">
        <w:trPr>
          <w:trHeight w:val="331"/>
        </w:trPr>
        <w:tc>
          <w:tcPr>
            <w:tcW w:w="671" w:type="pct"/>
            <w:tcBorders>
              <w:top w:val="nil"/>
              <w:left w:val="single" w:sz="4" w:space="0" w:color="auto"/>
              <w:bottom w:val="single" w:sz="4" w:space="0" w:color="auto"/>
              <w:right w:val="single" w:sz="4" w:space="0" w:color="auto"/>
            </w:tcBorders>
            <w:vAlign w:val="center"/>
            <w:hideMark/>
          </w:tcPr>
          <w:p w14:paraId="4DB83B9A"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7</w:t>
            </w:r>
          </w:p>
        </w:tc>
        <w:tc>
          <w:tcPr>
            <w:tcW w:w="2042" w:type="pct"/>
            <w:tcBorders>
              <w:top w:val="nil"/>
              <w:left w:val="nil"/>
              <w:bottom w:val="single" w:sz="4" w:space="0" w:color="auto"/>
              <w:right w:val="single" w:sz="4" w:space="0" w:color="auto"/>
            </w:tcBorders>
            <w:vAlign w:val="center"/>
            <w:hideMark/>
          </w:tcPr>
          <w:p w14:paraId="2FD35DAF" w14:textId="77777777" w:rsidR="00844BB8" w:rsidRPr="00844BB8" w:rsidRDefault="00844BB8" w:rsidP="00196C81">
            <w:pPr>
              <w:rPr>
                <w:rFonts w:eastAsia="Times New Roman"/>
                <w:color w:val="000000"/>
                <w:lang w:eastAsia="ru-RU"/>
              </w:rPr>
            </w:pPr>
            <w:proofErr w:type="spellStart"/>
            <w:r w:rsidRPr="00844BB8">
              <w:rPr>
                <w:rFonts w:eastAsia="Times New Roman"/>
                <w:color w:val="000000"/>
                <w:lang w:eastAsia="ru-RU"/>
              </w:rPr>
              <w:t>пгт</w:t>
            </w:r>
            <w:proofErr w:type="spellEnd"/>
            <w:r w:rsidRPr="00844BB8">
              <w:rPr>
                <w:rFonts w:eastAsia="Times New Roman"/>
                <w:color w:val="000000"/>
                <w:lang w:eastAsia="ru-RU"/>
              </w:rPr>
              <w:t>. Приморский, ул. Молодежная, д.15</w:t>
            </w:r>
          </w:p>
        </w:tc>
        <w:tc>
          <w:tcPr>
            <w:tcW w:w="721" w:type="pct"/>
            <w:tcBorders>
              <w:top w:val="nil"/>
              <w:left w:val="nil"/>
              <w:bottom w:val="single" w:sz="4" w:space="0" w:color="auto"/>
              <w:right w:val="single" w:sz="4" w:space="0" w:color="auto"/>
            </w:tcBorders>
            <w:vAlign w:val="center"/>
            <w:hideMark/>
          </w:tcPr>
          <w:p w14:paraId="5ABDDB23" w14:textId="77777777" w:rsidR="00844BB8" w:rsidRPr="00844BB8" w:rsidRDefault="00844BB8" w:rsidP="00196C81">
            <w:pPr>
              <w:jc w:val="right"/>
              <w:rPr>
                <w:rFonts w:eastAsia="Times New Roman"/>
                <w:color w:val="000000"/>
                <w:lang w:eastAsia="ru-RU"/>
              </w:rPr>
            </w:pPr>
            <w:r w:rsidRPr="00844BB8">
              <w:rPr>
                <w:rFonts w:eastAsia="Arial Unicode MS"/>
                <w:color w:val="000000"/>
                <w:lang w:eastAsia="ru-RU"/>
              </w:rPr>
              <w:t>336,7</w:t>
            </w:r>
          </w:p>
        </w:tc>
        <w:tc>
          <w:tcPr>
            <w:tcW w:w="795" w:type="pct"/>
            <w:tcBorders>
              <w:top w:val="nil"/>
              <w:left w:val="nil"/>
              <w:bottom w:val="single" w:sz="4" w:space="0" w:color="auto"/>
              <w:right w:val="single" w:sz="4" w:space="0" w:color="auto"/>
            </w:tcBorders>
            <w:vAlign w:val="center"/>
            <w:hideMark/>
          </w:tcPr>
          <w:p w14:paraId="408CC261"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5 531,98</w:t>
            </w:r>
          </w:p>
        </w:tc>
        <w:tc>
          <w:tcPr>
            <w:tcW w:w="771" w:type="pct"/>
            <w:tcBorders>
              <w:top w:val="nil"/>
              <w:left w:val="nil"/>
              <w:bottom w:val="single" w:sz="4" w:space="0" w:color="auto"/>
              <w:right w:val="single" w:sz="4" w:space="0" w:color="auto"/>
            </w:tcBorders>
            <w:vAlign w:val="center"/>
            <w:hideMark/>
          </w:tcPr>
          <w:p w14:paraId="7309D5F5"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276,60</w:t>
            </w:r>
          </w:p>
        </w:tc>
      </w:tr>
      <w:tr w:rsidR="00844BB8" w:rsidRPr="00844BB8" w14:paraId="008D9343" w14:textId="77777777" w:rsidTr="00B41FEC">
        <w:trPr>
          <w:trHeight w:val="331"/>
        </w:trPr>
        <w:tc>
          <w:tcPr>
            <w:tcW w:w="671" w:type="pct"/>
            <w:tcBorders>
              <w:top w:val="nil"/>
              <w:left w:val="single" w:sz="4" w:space="0" w:color="auto"/>
              <w:bottom w:val="single" w:sz="4" w:space="0" w:color="auto"/>
              <w:right w:val="single" w:sz="4" w:space="0" w:color="auto"/>
            </w:tcBorders>
            <w:vAlign w:val="center"/>
            <w:hideMark/>
          </w:tcPr>
          <w:p w14:paraId="5A959A0A"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8</w:t>
            </w:r>
          </w:p>
        </w:tc>
        <w:tc>
          <w:tcPr>
            <w:tcW w:w="2042" w:type="pct"/>
            <w:tcBorders>
              <w:top w:val="nil"/>
              <w:left w:val="nil"/>
              <w:bottom w:val="single" w:sz="4" w:space="0" w:color="auto"/>
              <w:right w:val="single" w:sz="4" w:space="0" w:color="auto"/>
            </w:tcBorders>
            <w:vAlign w:val="center"/>
            <w:hideMark/>
          </w:tcPr>
          <w:p w14:paraId="38434999" w14:textId="77777777" w:rsidR="00844BB8" w:rsidRPr="00844BB8" w:rsidRDefault="00844BB8" w:rsidP="00196C81">
            <w:pPr>
              <w:rPr>
                <w:rFonts w:eastAsia="Times New Roman"/>
                <w:color w:val="000000"/>
                <w:lang w:eastAsia="ru-RU"/>
              </w:rPr>
            </w:pPr>
            <w:proofErr w:type="spellStart"/>
            <w:r w:rsidRPr="00844BB8">
              <w:rPr>
                <w:rFonts w:eastAsia="Times New Roman"/>
                <w:color w:val="000000"/>
                <w:lang w:eastAsia="ru-RU"/>
              </w:rPr>
              <w:t>пгт</w:t>
            </w:r>
            <w:proofErr w:type="spellEnd"/>
            <w:r w:rsidRPr="00844BB8">
              <w:rPr>
                <w:rFonts w:eastAsia="Times New Roman"/>
                <w:color w:val="000000"/>
                <w:lang w:eastAsia="ru-RU"/>
              </w:rPr>
              <w:t>. Приморский, ул. Молодежная, д.19</w:t>
            </w:r>
          </w:p>
        </w:tc>
        <w:tc>
          <w:tcPr>
            <w:tcW w:w="721" w:type="pct"/>
            <w:tcBorders>
              <w:top w:val="nil"/>
              <w:left w:val="nil"/>
              <w:bottom w:val="single" w:sz="4" w:space="0" w:color="auto"/>
              <w:right w:val="single" w:sz="4" w:space="0" w:color="auto"/>
            </w:tcBorders>
            <w:vAlign w:val="center"/>
            <w:hideMark/>
          </w:tcPr>
          <w:p w14:paraId="086B55DE" w14:textId="77777777" w:rsidR="00844BB8" w:rsidRPr="00844BB8" w:rsidRDefault="00844BB8" w:rsidP="00196C81">
            <w:pPr>
              <w:jc w:val="right"/>
              <w:rPr>
                <w:rFonts w:eastAsia="Times New Roman"/>
                <w:color w:val="000000"/>
                <w:lang w:eastAsia="ru-RU"/>
              </w:rPr>
            </w:pPr>
            <w:r w:rsidRPr="00844BB8">
              <w:rPr>
                <w:rFonts w:eastAsia="Arial Unicode MS"/>
                <w:color w:val="000000"/>
                <w:lang w:eastAsia="ru-RU"/>
              </w:rPr>
              <w:t>336,4</w:t>
            </w:r>
          </w:p>
        </w:tc>
        <w:tc>
          <w:tcPr>
            <w:tcW w:w="795" w:type="pct"/>
            <w:tcBorders>
              <w:top w:val="nil"/>
              <w:left w:val="nil"/>
              <w:bottom w:val="single" w:sz="4" w:space="0" w:color="auto"/>
              <w:right w:val="single" w:sz="4" w:space="0" w:color="auto"/>
            </w:tcBorders>
            <w:vAlign w:val="center"/>
            <w:hideMark/>
          </w:tcPr>
          <w:p w14:paraId="18C9CC9D"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5 527,05</w:t>
            </w:r>
          </w:p>
        </w:tc>
        <w:tc>
          <w:tcPr>
            <w:tcW w:w="771" w:type="pct"/>
            <w:tcBorders>
              <w:top w:val="nil"/>
              <w:left w:val="nil"/>
              <w:bottom w:val="single" w:sz="4" w:space="0" w:color="auto"/>
              <w:right w:val="single" w:sz="4" w:space="0" w:color="auto"/>
            </w:tcBorders>
            <w:vAlign w:val="center"/>
            <w:hideMark/>
          </w:tcPr>
          <w:p w14:paraId="10BB67E6"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276,35</w:t>
            </w:r>
          </w:p>
        </w:tc>
      </w:tr>
      <w:tr w:rsidR="00844BB8" w:rsidRPr="00844BB8" w14:paraId="44515856" w14:textId="77777777" w:rsidTr="00B41FEC">
        <w:trPr>
          <w:trHeight w:val="331"/>
        </w:trPr>
        <w:tc>
          <w:tcPr>
            <w:tcW w:w="671" w:type="pct"/>
            <w:tcBorders>
              <w:top w:val="nil"/>
              <w:left w:val="single" w:sz="4" w:space="0" w:color="auto"/>
              <w:bottom w:val="single" w:sz="4" w:space="0" w:color="auto"/>
              <w:right w:val="single" w:sz="4" w:space="0" w:color="auto"/>
            </w:tcBorders>
            <w:vAlign w:val="center"/>
            <w:hideMark/>
          </w:tcPr>
          <w:p w14:paraId="5257275D"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9</w:t>
            </w:r>
          </w:p>
        </w:tc>
        <w:tc>
          <w:tcPr>
            <w:tcW w:w="2042" w:type="pct"/>
            <w:tcBorders>
              <w:top w:val="nil"/>
              <w:left w:val="nil"/>
              <w:bottom w:val="single" w:sz="4" w:space="0" w:color="auto"/>
              <w:right w:val="single" w:sz="4" w:space="0" w:color="auto"/>
            </w:tcBorders>
            <w:vAlign w:val="center"/>
            <w:hideMark/>
          </w:tcPr>
          <w:p w14:paraId="748DF333" w14:textId="77777777" w:rsidR="00844BB8" w:rsidRPr="00844BB8" w:rsidRDefault="00844BB8" w:rsidP="00196C81">
            <w:pPr>
              <w:rPr>
                <w:rFonts w:eastAsia="Times New Roman"/>
                <w:color w:val="000000"/>
                <w:lang w:eastAsia="ru-RU"/>
              </w:rPr>
            </w:pPr>
            <w:proofErr w:type="spellStart"/>
            <w:r w:rsidRPr="00844BB8">
              <w:rPr>
                <w:rFonts w:eastAsia="Times New Roman"/>
                <w:color w:val="000000"/>
                <w:lang w:eastAsia="ru-RU"/>
              </w:rPr>
              <w:t>пгт</w:t>
            </w:r>
            <w:proofErr w:type="spellEnd"/>
            <w:r w:rsidRPr="00844BB8">
              <w:rPr>
                <w:rFonts w:eastAsia="Times New Roman"/>
                <w:color w:val="000000"/>
                <w:lang w:eastAsia="ru-RU"/>
              </w:rPr>
              <w:t>. Приморский, ул. Центральная, д.64</w:t>
            </w:r>
          </w:p>
        </w:tc>
        <w:tc>
          <w:tcPr>
            <w:tcW w:w="721" w:type="pct"/>
            <w:tcBorders>
              <w:top w:val="nil"/>
              <w:left w:val="nil"/>
              <w:bottom w:val="single" w:sz="4" w:space="0" w:color="auto"/>
              <w:right w:val="single" w:sz="4" w:space="0" w:color="auto"/>
            </w:tcBorders>
            <w:vAlign w:val="center"/>
            <w:hideMark/>
          </w:tcPr>
          <w:p w14:paraId="04B7DDB9" w14:textId="77777777" w:rsidR="00844BB8" w:rsidRPr="00844BB8" w:rsidRDefault="00844BB8" w:rsidP="00196C81">
            <w:pPr>
              <w:jc w:val="right"/>
              <w:rPr>
                <w:rFonts w:eastAsia="Times New Roman"/>
                <w:color w:val="000000"/>
                <w:lang w:eastAsia="ru-RU"/>
              </w:rPr>
            </w:pPr>
            <w:r w:rsidRPr="00844BB8">
              <w:rPr>
                <w:rFonts w:eastAsia="Arial Unicode MS"/>
                <w:color w:val="000000"/>
                <w:lang w:eastAsia="ru-RU"/>
              </w:rPr>
              <w:t>473,2</w:t>
            </w:r>
          </w:p>
        </w:tc>
        <w:tc>
          <w:tcPr>
            <w:tcW w:w="795" w:type="pct"/>
            <w:tcBorders>
              <w:top w:val="nil"/>
              <w:left w:val="nil"/>
              <w:bottom w:val="single" w:sz="4" w:space="0" w:color="auto"/>
              <w:right w:val="single" w:sz="4" w:space="0" w:color="auto"/>
            </w:tcBorders>
            <w:vAlign w:val="center"/>
            <w:hideMark/>
          </w:tcPr>
          <w:p w14:paraId="1CC1AECB"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5 314,04</w:t>
            </w:r>
          </w:p>
        </w:tc>
        <w:tc>
          <w:tcPr>
            <w:tcW w:w="771" w:type="pct"/>
            <w:tcBorders>
              <w:top w:val="nil"/>
              <w:left w:val="nil"/>
              <w:bottom w:val="single" w:sz="4" w:space="0" w:color="auto"/>
              <w:right w:val="single" w:sz="4" w:space="0" w:color="auto"/>
            </w:tcBorders>
            <w:vAlign w:val="center"/>
            <w:hideMark/>
          </w:tcPr>
          <w:p w14:paraId="4D5B5825"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265,70</w:t>
            </w:r>
          </w:p>
        </w:tc>
      </w:tr>
      <w:tr w:rsidR="00844BB8" w:rsidRPr="00844BB8" w14:paraId="11EA6A5D" w14:textId="77777777" w:rsidTr="00B41FEC">
        <w:trPr>
          <w:trHeight w:val="331"/>
        </w:trPr>
        <w:tc>
          <w:tcPr>
            <w:tcW w:w="671" w:type="pct"/>
            <w:tcBorders>
              <w:top w:val="nil"/>
              <w:left w:val="single" w:sz="4" w:space="0" w:color="auto"/>
              <w:bottom w:val="single" w:sz="4" w:space="0" w:color="auto"/>
              <w:right w:val="single" w:sz="4" w:space="0" w:color="auto"/>
            </w:tcBorders>
            <w:vAlign w:val="center"/>
            <w:hideMark/>
          </w:tcPr>
          <w:p w14:paraId="7FB6AD5C"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10</w:t>
            </w:r>
          </w:p>
        </w:tc>
        <w:tc>
          <w:tcPr>
            <w:tcW w:w="2042" w:type="pct"/>
            <w:tcBorders>
              <w:top w:val="nil"/>
              <w:left w:val="nil"/>
              <w:bottom w:val="single" w:sz="4" w:space="0" w:color="auto"/>
              <w:right w:val="single" w:sz="4" w:space="0" w:color="auto"/>
            </w:tcBorders>
            <w:vAlign w:val="center"/>
            <w:hideMark/>
          </w:tcPr>
          <w:p w14:paraId="1E25A5A0" w14:textId="77777777" w:rsidR="00844BB8" w:rsidRPr="00844BB8" w:rsidRDefault="00844BB8" w:rsidP="00196C81">
            <w:pPr>
              <w:rPr>
                <w:rFonts w:eastAsia="Times New Roman"/>
                <w:color w:val="000000"/>
                <w:lang w:eastAsia="ru-RU"/>
              </w:rPr>
            </w:pPr>
            <w:proofErr w:type="spellStart"/>
            <w:r w:rsidRPr="00844BB8">
              <w:rPr>
                <w:rFonts w:eastAsia="Times New Roman"/>
                <w:color w:val="000000"/>
                <w:lang w:eastAsia="ru-RU"/>
              </w:rPr>
              <w:t>пгт</w:t>
            </w:r>
            <w:proofErr w:type="spellEnd"/>
            <w:r w:rsidRPr="00844BB8">
              <w:rPr>
                <w:rFonts w:eastAsia="Times New Roman"/>
                <w:color w:val="000000"/>
                <w:lang w:eastAsia="ru-RU"/>
              </w:rPr>
              <w:t>. Приморский, ул. Центральная, д.66</w:t>
            </w:r>
          </w:p>
        </w:tc>
        <w:tc>
          <w:tcPr>
            <w:tcW w:w="721" w:type="pct"/>
            <w:tcBorders>
              <w:top w:val="nil"/>
              <w:left w:val="nil"/>
              <w:bottom w:val="single" w:sz="4" w:space="0" w:color="auto"/>
              <w:right w:val="single" w:sz="4" w:space="0" w:color="auto"/>
            </w:tcBorders>
            <w:vAlign w:val="center"/>
            <w:hideMark/>
          </w:tcPr>
          <w:p w14:paraId="254FA0B3" w14:textId="77777777" w:rsidR="00844BB8" w:rsidRPr="00844BB8" w:rsidRDefault="00844BB8" w:rsidP="00196C81">
            <w:pPr>
              <w:jc w:val="right"/>
              <w:rPr>
                <w:rFonts w:eastAsia="Times New Roman"/>
                <w:color w:val="000000"/>
                <w:lang w:eastAsia="ru-RU"/>
              </w:rPr>
            </w:pPr>
            <w:r w:rsidRPr="00844BB8">
              <w:rPr>
                <w:rFonts w:eastAsia="Arial Unicode MS"/>
                <w:color w:val="000000"/>
                <w:lang w:eastAsia="ru-RU"/>
              </w:rPr>
              <w:t>491,8</w:t>
            </w:r>
          </w:p>
        </w:tc>
        <w:tc>
          <w:tcPr>
            <w:tcW w:w="795" w:type="pct"/>
            <w:tcBorders>
              <w:top w:val="nil"/>
              <w:left w:val="nil"/>
              <w:bottom w:val="single" w:sz="4" w:space="0" w:color="auto"/>
              <w:right w:val="single" w:sz="4" w:space="0" w:color="auto"/>
            </w:tcBorders>
            <w:vAlign w:val="center"/>
            <w:hideMark/>
          </w:tcPr>
          <w:p w14:paraId="7AD4C7FE"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5 522,91</w:t>
            </w:r>
          </w:p>
        </w:tc>
        <w:tc>
          <w:tcPr>
            <w:tcW w:w="771" w:type="pct"/>
            <w:tcBorders>
              <w:top w:val="nil"/>
              <w:left w:val="nil"/>
              <w:bottom w:val="single" w:sz="4" w:space="0" w:color="auto"/>
              <w:right w:val="single" w:sz="4" w:space="0" w:color="auto"/>
            </w:tcBorders>
            <w:vAlign w:val="center"/>
            <w:hideMark/>
          </w:tcPr>
          <w:p w14:paraId="50095ABA"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276,15</w:t>
            </w:r>
          </w:p>
        </w:tc>
      </w:tr>
      <w:tr w:rsidR="00844BB8" w:rsidRPr="00844BB8" w14:paraId="21675357" w14:textId="77777777" w:rsidTr="00B41FEC">
        <w:trPr>
          <w:trHeight w:val="331"/>
        </w:trPr>
        <w:tc>
          <w:tcPr>
            <w:tcW w:w="671" w:type="pct"/>
            <w:tcBorders>
              <w:top w:val="nil"/>
              <w:left w:val="single" w:sz="4" w:space="0" w:color="auto"/>
              <w:bottom w:val="single" w:sz="4" w:space="0" w:color="auto"/>
              <w:right w:val="single" w:sz="4" w:space="0" w:color="auto"/>
            </w:tcBorders>
            <w:noWrap/>
            <w:vAlign w:val="center"/>
            <w:hideMark/>
          </w:tcPr>
          <w:p w14:paraId="68FF2EA0" w14:textId="77777777" w:rsidR="00844BB8" w:rsidRPr="00844BB8" w:rsidRDefault="00844BB8" w:rsidP="00196C81">
            <w:pPr>
              <w:jc w:val="both"/>
              <w:rPr>
                <w:rFonts w:eastAsia="Times New Roman"/>
                <w:color w:val="000000"/>
                <w:lang w:eastAsia="ru-RU"/>
              </w:rPr>
            </w:pPr>
          </w:p>
        </w:tc>
        <w:tc>
          <w:tcPr>
            <w:tcW w:w="2042" w:type="pct"/>
            <w:tcBorders>
              <w:top w:val="nil"/>
              <w:left w:val="nil"/>
              <w:bottom w:val="single" w:sz="4" w:space="0" w:color="auto"/>
              <w:right w:val="single" w:sz="4" w:space="0" w:color="auto"/>
            </w:tcBorders>
            <w:vAlign w:val="center"/>
            <w:hideMark/>
          </w:tcPr>
          <w:p w14:paraId="20AC9CD9" w14:textId="77777777" w:rsidR="00844BB8" w:rsidRPr="00844BB8" w:rsidRDefault="00844BB8" w:rsidP="00196C81">
            <w:pPr>
              <w:rPr>
                <w:rFonts w:eastAsia="Times New Roman"/>
                <w:color w:val="000000"/>
                <w:lang w:eastAsia="ru-RU"/>
              </w:rPr>
            </w:pPr>
            <w:r w:rsidRPr="00844BB8">
              <w:rPr>
                <w:rFonts w:eastAsia="Times New Roman"/>
                <w:color w:val="000000"/>
                <w:lang w:eastAsia="ru-RU"/>
              </w:rPr>
              <w:t> </w:t>
            </w:r>
            <w:r w:rsidRPr="00844BB8">
              <w:rPr>
                <w:rFonts w:eastAsia="Times New Roman"/>
                <w:b/>
                <w:bCs/>
                <w:color w:val="000000"/>
                <w:lang w:eastAsia="ru-RU"/>
              </w:rPr>
              <w:t>ИТОГО ЛОТ №5</w:t>
            </w:r>
          </w:p>
        </w:tc>
        <w:tc>
          <w:tcPr>
            <w:tcW w:w="721" w:type="pct"/>
            <w:tcBorders>
              <w:top w:val="nil"/>
              <w:left w:val="nil"/>
              <w:bottom w:val="single" w:sz="4" w:space="0" w:color="auto"/>
              <w:right w:val="single" w:sz="4" w:space="0" w:color="auto"/>
            </w:tcBorders>
            <w:vAlign w:val="center"/>
            <w:hideMark/>
          </w:tcPr>
          <w:p w14:paraId="1909F9D1" w14:textId="77777777" w:rsidR="00844BB8" w:rsidRPr="00844BB8" w:rsidRDefault="00844BB8" w:rsidP="00196C81">
            <w:pPr>
              <w:jc w:val="right"/>
              <w:rPr>
                <w:rFonts w:eastAsia="Times New Roman"/>
                <w:color w:val="000000"/>
                <w:lang w:eastAsia="ru-RU"/>
              </w:rPr>
            </w:pPr>
            <w:r w:rsidRPr="00844BB8">
              <w:rPr>
                <w:rFonts w:eastAsia="Times New Roman"/>
                <w:color w:val="000000"/>
                <w:lang w:eastAsia="ru-RU"/>
              </w:rPr>
              <w:t> </w:t>
            </w:r>
          </w:p>
        </w:tc>
        <w:tc>
          <w:tcPr>
            <w:tcW w:w="795" w:type="pct"/>
            <w:tcBorders>
              <w:top w:val="nil"/>
              <w:left w:val="nil"/>
              <w:bottom w:val="single" w:sz="4" w:space="0" w:color="auto"/>
              <w:right w:val="single" w:sz="4" w:space="0" w:color="auto"/>
            </w:tcBorders>
            <w:vAlign w:val="center"/>
            <w:hideMark/>
          </w:tcPr>
          <w:p w14:paraId="2EC17742" w14:textId="77777777" w:rsidR="00844BB8" w:rsidRPr="00844BB8" w:rsidRDefault="00844BB8" w:rsidP="00196C81">
            <w:pPr>
              <w:jc w:val="center"/>
              <w:rPr>
                <w:rFonts w:eastAsia="Times New Roman"/>
                <w:color w:val="000000"/>
                <w:lang w:eastAsia="ru-RU"/>
              </w:rPr>
            </w:pPr>
            <w:r w:rsidRPr="00844BB8">
              <w:rPr>
                <w:rFonts w:eastAsia="Times New Roman"/>
                <w:color w:val="000000"/>
                <w:lang w:eastAsia="ru-RU"/>
              </w:rPr>
              <w:t>170 070,55</w:t>
            </w:r>
          </w:p>
        </w:tc>
        <w:tc>
          <w:tcPr>
            <w:tcW w:w="771" w:type="pct"/>
            <w:tcBorders>
              <w:top w:val="nil"/>
              <w:left w:val="nil"/>
              <w:bottom w:val="single" w:sz="4" w:space="0" w:color="auto"/>
              <w:right w:val="single" w:sz="4" w:space="0" w:color="auto"/>
            </w:tcBorders>
            <w:vAlign w:val="center"/>
            <w:hideMark/>
          </w:tcPr>
          <w:p w14:paraId="4F08D885" w14:textId="77777777" w:rsidR="00844BB8" w:rsidRPr="00844BB8" w:rsidRDefault="00844BB8" w:rsidP="00196C81">
            <w:pPr>
              <w:jc w:val="center"/>
              <w:rPr>
                <w:rFonts w:eastAsia="Times New Roman"/>
                <w:b/>
                <w:bCs/>
                <w:color w:val="000000"/>
                <w:lang w:eastAsia="ru-RU"/>
              </w:rPr>
            </w:pPr>
            <w:r w:rsidRPr="00844BB8">
              <w:rPr>
                <w:rFonts w:eastAsia="Times New Roman"/>
                <w:b/>
                <w:bCs/>
                <w:color w:val="000000"/>
                <w:lang w:eastAsia="ru-RU"/>
              </w:rPr>
              <w:t>8 503,53</w:t>
            </w:r>
          </w:p>
        </w:tc>
      </w:tr>
    </w:tbl>
    <w:p w14:paraId="13F4EF19" w14:textId="77777777" w:rsidR="00844BB8" w:rsidRPr="00844BB8" w:rsidRDefault="00844BB8" w:rsidP="00196C81">
      <w:pPr>
        <w:widowControl w:val="0"/>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15" w:right="265"/>
        <w:contextualSpacing/>
        <w:jc w:val="both"/>
        <w:rPr>
          <w:rFonts w:eastAsia="Times New Roman"/>
          <w:color w:val="000000"/>
          <w:sz w:val="24"/>
          <w:szCs w:val="24"/>
          <w:lang w:eastAsia="ru-RU"/>
        </w:rPr>
      </w:pPr>
    </w:p>
    <w:p w14:paraId="3685584A" w14:textId="77777777" w:rsidR="00844BB8" w:rsidRPr="00844BB8" w:rsidRDefault="00844BB8" w:rsidP="00196C81">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4"/>
          <w:szCs w:val="24"/>
          <w:lang w:eastAsia="ru-RU"/>
        </w:rPr>
      </w:pPr>
    </w:p>
    <w:p w14:paraId="3498F04A" w14:textId="77777777" w:rsidR="00844BB8" w:rsidRPr="00B41FEC" w:rsidRDefault="00844BB8" w:rsidP="00196C81">
      <w:pPr>
        <w:keepNext/>
        <w:widowControl w:val="0"/>
        <w:numPr>
          <w:ilvl w:val="0"/>
          <w:numId w:val="33"/>
        </w:numPr>
        <w:shd w:val="clear" w:color="auto" w:fill="FFFFFF"/>
        <w:autoSpaceDE w:val="0"/>
        <w:autoSpaceDN w:val="0"/>
        <w:adjustRightInd w:val="0"/>
        <w:ind w:right="24"/>
        <w:jc w:val="center"/>
        <w:rPr>
          <w:rFonts w:eastAsia="Times New Roman"/>
          <w:b/>
          <w:color w:val="000000"/>
          <w:spacing w:val="3"/>
          <w:sz w:val="26"/>
          <w:szCs w:val="26"/>
          <w:lang w:eastAsia="ru-RU"/>
        </w:rPr>
      </w:pPr>
      <w:r w:rsidRPr="00B41FEC">
        <w:rPr>
          <w:rFonts w:eastAsia="Times New Roman"/>
          <w:b/>
          <w:color w:val="000000"/>
          <w:spacing w:val="3"/>
          <w:sz w:val="26"/>
          <w:szCs w:val="26"/>
          <w:lang w:eastAsia="ru-RU"/>
        </w:rPr>
        <w:t>Реквизиты банковского счета для перечисления средств в качестве обеспечения заявки на участие в конкурсе</w:t>
      </w:r>
    </w:p>
    <w:p w14:paraId="6A4725D1" w14:textId="77777777" w:rsidR="00844BB8" w:rsidRPr="00844BB8" w:rsidRDefault="00844BB8" w:rsidP="00196C81">
      <w:pPr>
        <w:ind w:left="714"/>
        <w:jc w:val="both"/>
        <w:rPr>
          <w:rFonts w:ascii="Calibri" w:eastAsia="Times New Roman" w:hAnsi="Calibri"/>
          <w:sz w:val="22"/>
          <w:szCs w:val="22"/>
          <w:lang w:eastAsia="ru-RU"/>
        </w:rPr>
      </w:pPr>
    </w:p>
    <w:p w14:paraId="4682A216" w14:textId="77777777" w:rsidR="00844BB8" w:rsidRPr="00844BB8" w:rsidRDefault="00844BB8" w:rsidP="00B41FEC">
      <w:pPr>
        <w:widowControl w:val="0"/>
        <w:pBdr>
          <w:top w:val="single" w:sz="4" w:space="1" w:color="auto"/>
          <w:left w:val="single" w:sz="4" w:space="4" w:color="auto"/>
          <w:bottom w:val="single" w:sz="4" w:space="1" w:color="auto"/>
          <w:right w:val="single" w:sz="4" w:space="7" w:color="auto"/>
        </w:pBdr>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2" w:right="265"/>
        <w:rPr>
          <w:rFonts w:eastAsia="Times New Roman"/>
          <w:color w:val="000000"/>
          <w:sz w:val="24"/>
          <w:szCs w:val="24"/>
          <w:lang w:eastAsia="ru-RU"/>
        </w:rPr>
      </w:pPr>
      <w:r w:rsidRPr="00844BB8">
        <w:rPr>
          <w:rFonts w:eastAsia="Times New Roman"/>
          <w:color w:val="000000"/>
          <w:sz w:val="24"/>
          <w:szCs w:val="24"/>
          <w:lang w:eastAsia="ru-RU"/>
        </w:rPr>
        <w:t>ПОЛУЧАТЕЛЬ: УФК по Приморскому краю (Администрация Хасанского муниципального округа Приморского края)</w:t>
      </w:r>
    </w:p>
    <w:p w14:paraId="1C90F3B2" w14:textId="77777777" w:rsidR="00844BB8" w:rsidRPr="00844BB8" w:rsidRDefault="00844BB8" w:rsidP="00B41FEC">
      <w:pPr>
        <w:widowControl w:val="0"/>
        <w:pBdr>
          <w:top w:val="single" w:sz="4" w:space="1" w:color="auto"/>
          <w:left w:val="single" w:sz="4" w:space="4" w:color="auto"/>
          <w:bottom w:val="single" w:sz="4" w:space="1" w:color="auto"/>
          <w:right w:val="single" w:sz="4" w:space="7" w:color="auto"/>
        </w:pBdr>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2" w:right="265"/>
        <w:rPr>
          <w:rFonts w:eastAsia="Times New Roman"/>
          <w:color w:val="000000"/>
          <w:sz w:val="24"/>
          <w:szCs w:val="24"/>
          <w:lang w:eastAsia="ru-RU"/>
        </w:rPr>
      </w:pPr>
      <w:r w:rsidRPr="00844BB8">
        <w:rPr>
          <w:rFonts w:eastAsia="Times New Roman"/>
          <w:color w:val="000000"/>
          <w:sz w:val="24"/>
          <w:szCs w:val="24"/>
          <w:lang w:eastAsia="ru-RU"/>
        </w:rPr>
        <w:t xml:space="preserve">АДРЕС 692701, Приморский край, Хасанский район, </w:t>
      </w:r>
      <w:proofErr w:type="spellStart"/>
      <w:r w:rsidRPr="00844BB8">
        <w:rPr>
          <w:rFonts w:eastAsia="Times New Roman"/>
          <w:color w:val="000000"/>
          <w:sz w:val="24"/>
          <w:szCs w:val="24"/>
          <w:lang w:eastAsia="ru-RU"/>
        </w:rPr>
        <w:t>пгт</w:t>
      </w:r>
      <w:proofErr w:type="spellEnd"/>
      <w:r w:rsidRPr="00844BB8">
        <w:rPr>
          <w:rFonts w:eastAsia="Times New Roman"/>
          <w:color w:val="000000"/>
          <w:sz w:val="24"/>
          <w:szCs w:val="24"/>
          <w:lang w:eastAsia="ru-RU"/>
        </w:rPr>
        <w:t xml:space="preserve"> Славянка, ул. Молодежная д.1</w:t>
      </w:r>
    </w:p>
    <w:p w14:paraId="7FE1B4FF" w14:textId="77777777" w:rsidR="00844BB8" w:rsidRPr="00844BB8" w:rsidRDefault="00844BB8" w:rsidP="00B41FEC">
      <w:pPr>
        <w:widowControl w:val="0"/>
        <w:pBdr>
          <w:top w:val="single" w:sz="4" w:space="1" w:color="auto"/>
          <w:left w:val="single" w:sz="4" w:space="4" w:color="auto"/>
          <w:bottom w:val="single" w:sz="4" w:space="1" w:color="auto"/>
          <w:right w:val="single" w:sz="4" w:space="7" w:color="auto"/>
        </w:pBdr>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2" w:right="265"/>
        <w:rPr>
          <w:rFonts w:eastAsia="Times New Roman"/>
          <w:color w:val="000000"/>
          <w:sz w:val="24"/>
          <w:szCs w:val="24"/>
          <w:lang w:eastAsia="ru-RU"/>
        </w:rPr>
      </w:pPr>
      <w:r w:rsidRPr="00844BB8">
        <w:rPr>
          <w:rFonts w:eastAsia="Times New Roman"/>
          <w:color w:val="000000"/>
          <w:sz w:val="24"/>
          <w:szCs w:val="24"/>
          <w:lang w:eastAsia="ru-RU"/>
        </w:rPr>
        <w:t>ИНН 250 207 0333</w:t>
      </w:r>
    </w:p>
    <w:p w14:paraId="10E9A9D4" w14:textId="77777777" w:rsidR="00844BB8" w:rsidRPr="00844BB8" w:rsidRDefault="00844BB8" w:rsidP="00B41FEC">
      <w:pPr>
        <w:widowControl w:val="0"/>
        <w:pBdr>
          <w:top w:val="single" w:sz="4" w:space="1" w:color="auto"/>
          <w:left w:val="single" w:sz="4" w:space="4" w:color="auto"/>
          <w:bottom w:val="single" w:sz="4" w:space="1" w:color="auto"/>
          <w:right w:val="single" w:sz="4" w:space="7" w:color="auto"/>
        </w:pBdr>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2" w:right="265"/>
        <w:rPr>
          <w:rFonts w:eastAsia="Times New Roman"/>
          <w:color w:val="000000"/>
          <w:sz w:val="24"/>
          <w:szCs w:val="24"/>
          <w:lang w:eastAsia="ru-RU"/>
        </w:rPr>
      </w:pPr>
      <w:r w:rsidRPr="00844BB8">
        <w:rPr>
          <w:rFonts w:eastAsia="Times New Roman"/>
          <w:color w:val="000000"/>
          <w:sz w:val="24"/>
          <w:szCs w:val="24"/>
          <w:lang w:eastAsia="ru-RU"/>
        </w:rPr>
        <w:t>КПП 250 201 001</w:t>
      </w:r>
    </w:p>
    <w:p w14:paraId="6F24E1FC" w14:textId="77777777" w:rsidR="00844BB8" w:rsidRPr="00844BB8" w:rsidRDefault="00844BB8" w:rsidP="00B41FEC">
      <w:pPr>
        <w:widowControl w:val="0"/>
        <w:pBdr>
          <w:top w:val="single" w:sz="4" w:space="1" w:color="auto"/>
          <w:left w:val="single" w:sz="4" w:space="4" w:color="auto"/>
          <w:bottom w:val="single" w:sz="4" w:space="1" w:color="auto"/>
          <w:right w:val="single" w:sz="4" w:space="7" w:color="auto"/>
        </w:pBdr>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2" w:right="265"/>
        <w:rPr>
          <w:rFonts w:eastAsia="Times New Roman"/>
          <w:color w:val="000000"/>
          <w:sz w:val="24"/>
          <w:szCs w:val="24"/>
          <w:lang w:eastAsia="ru-RU"/>
        </w:rPr>
      </w:pPr>
      <w:r w:rsidRPr="00844BB8">
        <w:rPr>
          <w:rFonts w:eastAsia="Times New Roman"/>
          <w:color w:val="000000"/>
          <w:sz w:val="24"/>
          <w:szCs w:val="24"/>
          <w:lang w:eastAsia="ru-RU"/>
        </w:rPr>
        <w:t>ОКТМО 055 48 000</w:t>
      </w:r>
    </w:p>
    <w:p w14:paraId="74FE74AF" w14:textId="77777777" w:rsidR="00844BB8" w:rsidRPr="00844BB8" w:rsidRDefault="00844BB8" w:rsidP="00B41FEC">
      <w:pPr>
        <w:widowControl w:val="0"/>
        <w:pBdr>
          <w:top w:val="single" w:sz="4" w:space="1" w:color="auto"/>
          <w:left w:val="single" w:sz="4" w:space="4" w:color="auto"/>
          <w:bottom w:val="single" w:sz="4" w:space="1" w:color="auto"/>
          <w:right w:val="single" w:sz="4" w:space="7" w:color="auto"/>
        </w:pBdr>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2" w:right="265"/>
        <w:rPr>
          <w:rFonts w:eastAsia="Times New Roman"/>
          <w:color w:val="000000"/>
          <w:sz w:val="24"/>
          <w:szCs w:val="24"/>
          <w:lang w:eastAsia="ru-RU"/>
        </w:rPr>
      </w:pPr>
      <w:r w:rsidRPr="00844BB8">
        <w:rPr>
          <w:rFonts w:eastAsia="Times New Roman"/>
          <w:color w:val="000000"/>
          <w:sz w:val="24"/>
          <w:szCs w:val="24"/>
          <w:lang w:eastAsia="ru-RU"/>
        </w:rPr>
        <w:t xml:space="preserve">ОКПО 888 040 54 </w:t>
      </w:r>
    </w:p>
    <w:p w14:paraId="60CF4C64" w14:textId="77777777" w:rsidR="00844BB8" w:rsidRPr="00844BB8" w:rsidRDefault="00844BB8" w:rsidP="00B41FEC">
      <w:pPr>
        <w:widowControl w:val="0"/>
        <w:pBdr>
          <w:top w:val="single" w:sz="4" w:space="1" w:color="auto"/>
          <w:left w:val="single" w:sz="4" w:space="4" w:color="auto"/>
          <w:bottom w:val="single" w:sz="4" w:space="1" w:color="auto"/>
          <w:right w:val="single" w:sz="4" w:space="7" w:color="auto"/>
        </w:pBdr>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2" w:right="265"/>
        <w:rPr>
          <w:rFonts w:eastAsia="Times New Roman"/>
          <w:color w:val="000000"/>
          <w:sz w:val="24"/>
          <w:szCs w:val="24"/>
          <w:lang w:eastAsia="ru-RU"/>
        </w:rPr>
      </w:pPr>
      <w:r w:rsidRPr="00844BB8">
        <w:rPr>
          <w:rFonts w:eastAsia="Times New Roman"/>
          <w:color w:val="000000"/>
          <w:sz w:val="24"/>
          <w:szCs w:val="24"/>
          <w:lang w:eastAsia="ru-RU"/>
        </w:rPr>
        <w:t>ОГРН 122 250 003 1313</w:t>
      </w:r>
    </w:p>
    <w:p w14:paraId="0BB28B0C" w14:textId="77777777" w:rsidR="00844BB8" w:rsidRPr="00844BB8" w:rsidRDefault="00844BB8" w:rsidP="00B41FEC">
      <w:pPr>
        <w:widowControl w:val="0"/>
        <w:pBdr>
          <w:top w:val="single" w:sz="4" w:space="1" w:color="auto"/>
          <w:left w:val="single" w:sz="4" w:space="4" w:color="auto"/>
          <w:bottom w:val="single" w:sz="4" w:space="1" w:color="auto"/>
          <w:right w:val="single" w:sz="4" w:space="7" w:color="auto"/>
        </w:pBdr>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2" w:right="265"/>
        <w:rPr>
          <w:rFonts w:eastAsia="Times New Roman"/>
          <w:color w:val="000000"/>
          <w:sz w:val="24"/>
          <w:szCs w:val="24"/>
          <w:lang w:eastAsia="ru-RU"/>
        </w:rPr>
      </w:pPr>
      <w:r w:rsidRPr="00844BB8">
        <w:rPr>
          <w:rFonts w:eastAsia="Times New Roman"/>
          <w:color w:val="000000"/>
          <w:sz w:val="24"/>
          <w:szCs w:val="24"/>
          <w:lang w:eastAsia="ru-RU"/>
        </w:rPr>
        <w:t>ОКВЭД 84 11 34 (ДЕЯТЕЛЬНОСТЬ ОРГАНОВ МЕСТНОГО САМОУПРАВЛЕНИЯ МУНИЦИПАЛЬНЫХ ОКРУГОВ)</w:t>
      </w:r>
    </w:p>
    <w:p w14:paraId="5B8D025B" w14:textId="77777777" w:rsidR="00844BB8" w:rsidRPr="00844BB8" w:rsidRDefault="00844BB8" w:rsidP="00B41FEC">
      <w:pPr>
        <w:widowControl w:val="0"/>
        <w:pBdr>
          <w:top w:val="single" w:sz="4" w:space="1" w:color="auto"/>
          <w:left w:val="single" w:sz="4" w:space="4" w:color="auto"/>
          <w:bottom w:val="single" w:sz="4" w:space="1" w:color="auto"/>
          <w:right w:val="single" w:sz="4" w:space="7" w:color="auto"/>
        </w:pBdr>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2" w:right="265"/>
        <w:rPr>
          <w:rFonts w:eastAsia="Times New Roman"/>
          <w:color w:val="000000"/>
          <w:sz w:val="24"/>
          <w:szCs w:val="24"/>
          <w:lang w:eastAsia="ru-RU"/>
        </w:rPr>
      </w:pPr>
      <w:r w:rsidRPr="00844BB8">
        <w:rPr>
          <w:rFonts w:eastAsia="Times New Roman"/>
          <w:color w:val="000000"/>
          <w:sz w:val="24"/>
          <w:szCs w:val="24"/>
          <w:lang w:eastAsia="ru-RU"/>
        </w:rPr>
        <w:t>БИК 010 507 002 Дальневосточное ГУ банк России//УФК по Приморскому краю г. Владивосток</w:t>
      </w:r>
    </w:p>
    <w:p w14:paraId="4BA04356" w14:textId="77777777" w:rsidR="00844BB8" w:rsidRPr="00844BB8" w:rsidRDefault="00844BB8" w:rsidP="00B41FEC">
      <w:pPr>
        <w:widowControl w:val="0"/>
        <w:pBdr>
          <w:top w:val="single" w:sz="4" w:space="1" w:color="auto"/>
          <w:left w:val="single" w:sz="4" w:space="4" w:color="auto"/>
          <w:bottom w:val="single" w:sz="4" w:space="1" w:color="auto"/>
          <w:right w:val="single" w:sz="4" w:space="7" w:color="auto"/>
        </w:pBdr>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2" w:right="265"/>
        <w:rPr>
          <w:rFonts w:eastAsia="Times New Roman"/>
          <w:color w:val="000000"/>
          <w:sz w:val="24"/>
          <w:szCs w:val="24"/>
          <w:lang w:eastAsia="ru-RU"/>
        </w:rPr>
      </w:pPr>
      <w:r w:rsidRPr="00844BB8">
        <w:rPr>
          <w:rFonts w:eastAsia="Times New Roman"/>
          <w:color w:val="000000"/>
          <w:sz w:val="24"/>
          <w:szCs w:val="24"/>
          <w:lang w:eastAsia="ru-RU"/>
        </w:rPr>
        <w:t xml:space="preserve">УИН 0 </w:t>
      </w:r>
    </w:p>
    <w:p w14:paraId="5E4411C2" w14:textId="77777777" w:rsidR="00844BB8" w:rsidRPr="00844BB8" w:rsidRDefault="00844BB8" w:rsidP="00B41FEC">
      <w:pPr>
        <w:widowControl w:val="0"/>
        <w:pBdr>
          <w:top w:val="single" w:sz="4" w:space="1" w:color="auto"/>
          <w:left w:val="single" w:sz="4" w:space="4" w:color="auto"/>
          <w:bottom w:val="single" w:sz="4" w:space="1" w:color="auto"/>
          <w:right w:val="single" w:sz="4" w:space="7" w:color="auto"/>
        </w:pBdr>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2" w:right="265"/>
        <w:rPr>
          <w:rFonts w:eastAsia="Times New Roman"/>
          <w:color w:val="000000"/>
          <w:sz w:val="24"/>
          <w:szCs w:val="24"/>
          <w:lang w:eastAsia="ru-RU"/>
        </w:rPr>
      </w:pPr>
      <w:r w:rsidRPr="00844BB8">
        <w:rPr>
          <w:rFonts w:eastAsia="Times New Roman"/>
          <w:color w:val="000000"/>
          <w:sz w:val="24"/>
          <w:szCs w:val="24"/>
          <w:lang w:eastAsia="ru-RU"/>
        </w:rPr>
        <w:t>Р/</w:t>
      </w:r>
      <w:proofErr w:type="spellStart"/>
      <w:r w:rsidRPr="00844BB8">
        <w:rPr>
          <w:rFonts w:eastAsia="Times New Roman"/>
          <w:color w:val="000000"/>
          <w:sz w:val="24"/>
          <w:szCs w:val="24"/>
          <w:lang w:eastAsia="ru-RU"/>
        </w:rPr>
        <w:t>сч</w:t>
      </w:r>
      <w:proofErr w:type="spellEnd"/>
      <w:r w:rsidRPr="00844BB8">
        <w:rPr>
          <w:rFonts w:eastAsia="Times New Roman"/>
          <w:color w:val="000000"/>
          <w:sz w:val="24"/>
          <w:szCs w:val="24"/>
          <w:lang w:eastAsia="ru-RU"/>
        </w:rPr>
        <w:t xml:space="preserve"> 032 326 430 554 800 020 00 (ВО ВРЕМЕННОМ РАСПОРЯЖЕНИИ)   </w:t>
      </w:r>
    </w:p>
    <w:p w14:paraId="746A1F4F" w14:textId="77777777" w:rsidR="00844BB8" w:rsidRPr="00844BB8" w:rsidRDefault="00844BB8" w:rsidP="00B41FEC">
      <w:pPr>
        <w:widowControl w:val="0"/>
        <w:pBdr>
          <w:top w:val="single" w:sz="4" w:space="1" w:color="auto"/>
          <w:left w:val="single" w:sz="4" w:space="4" w:color="auto"/>
          <w:bottom w:val="single" w:sz="4" w:space="1" w:color="auto"/>
          <w:right w:val="single" w:sz="4" w:space="7" w:color="auto"/>
        </w:pBdr>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2" w:right="265"/>
        <w:rPr>
          <w:rFonts w:eastAsia="Times New Roman"/>
          <w:color w:val="000000"/>
          <w:sz w:val="24"/>
          <w:szCs w:val="24"/>
          <w:lang w:eastAsia="ru-RU"/>
        </w:rPr>
      </w:pPr>
      <w:r w:rsidRPr="00844BB8">
        <w:rPr>
          <w:rFonts w:eastAsia="Times New Roman"/>
          <w:color w:val="000000"/>
          <w:sz w:val="24"/>
          <w:szCs w:val="24"/>
          <w:lang w:eastAsia="ru-RU"/>
        </w:rPr>
        <w:t>л/</w:t>
      </w:r>
      <w:r w:rsidRPr="00844BB8">
        <w:rPr>
          <w:rFonts w:eastAsia="Times New Roman"/>
          <w:color w:val="000000"/>
          <w:sz w:val="24"/>
          <w:szCs w:val="24"/>
          <w:lang w:val="en-US" w:eastAsia="ru-RU"/>
        </w:rPr>
        <w:t>c</w:t>
      </w:r>
      <w:r w:rsidRPr="00844BB8">
        <w:rPr>
          <w:rFonts w:eastAsia="Times New Roman"/>
          <w:color w:val="000000"/>
          <w:sz w:val="24"/>
          <w:szCs w:val="24"/>
          <w:lang w:eastAsia="ru-RU"/>
        </w:rPr>
        <w:t xml:space="preserve"> 05203</w:t>
      </w:r>
      <w:r w:rsidRPr="00844BB8">
        <w:rPr>
          <w:rFonts w:eastAsia="Times New Roman"/>
          <w:color w:val="000000"/>
          <w:sz w:val="24"/>
          <w:szCs w:val="24"/>
          <w:lang w:val="en-US" w:eastAsia="ru-RU"/>
        </w:rPr>
        <w:t>Q</w:t>
      </w:r>
      <w:r w:rsidRPr="00844BB8">
        <w:rPr>
          <w:rFonts w:eastAsia="Times New Roman"/>
          <w:color w:val="000000"/>
          <w:sz w:val="24"/>
          <w:szCs w:val="24"/>
          <w:lang w:eastAsia="ru-RU"/>
        </w:rPr>
        <w:t>42430</w:t>
      </w:r>
    </w:p>
    <w:p w14:paraId="263FFFC1" w14:textId="77777777" w:rsidR="00844BB8" w:rsidRPr="00844BB8" w:rsidRDefault="00844BB8" w:rsidP="00B41FEC">
      <w:pPr>
        <w:widowControl w:val="0"/>
        <w:pBdr>
          <w:top w:val="single" w:sz="4" w:space="1" w:color="auto"/>
          <w:left w:val="single" w:sz="4" w:space="4" w:color="auto"/>
          <w:bottom w:val="single" w:sz="4" w:space="1" w:color="auto"/>
          <w:right w:val="single" w:sz="4" w:space="7" w:color="auto"/>
        </w:pBdr>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2" w:right="265"/>
        <w:rPr>
          <w:rFonts w:eastAsia="Times New Roman"/>
          <w:color w:val="000000"/>
          <w:sz w:val="24"/>
          <w:szCs w:val="24"/>
          <w:lang w:eastAsia="ru-RU"/>
        </w:rPr>
      </w:pPr>
      <w:r w:rsidRPr="00844BB8">
        <w:rPr>
          <w:rFonts w:eastAsia="Times New Roman"/>
          <w:color w:val="000000"/>
          <w:sz w:val="24"/>
          <w:szCs w:val="24"/>
          <w:lang w:eastAsia="ru-RU"/>
        </w:rPr>
        <w:t xml:space="preserve">ЕКС (единый казначейский счет) </w:t>
      </w:r>
      <w:proofErr w:type="spellStart"/>
      <w:r w:rsidRPr="00844BB8">
        <w:rPr>
          <w:rFonts w:eastAsia="Times New Roman"/>
          <w:color w:val="000000"/>
          <w:sz w:val="24"/>
          <w:szCs w:val="24"/>
          <w:lang w:eastAsia="ru-RU"/>
        </w:rPr>
        <w:t>корр</w:t>
      </w:r>
      <w:proofErr w:type="spellEnd"/>
      <w:r w:rsidRPr="00844BB8">
        <w:rPr>
          <w:rFonts w:eastAsia="Times New Roman"/>
          <w:color w:val="000000"/>
          <w:sz w:val="24"/>
          <w:szCs w:val="24"/>
          <w:lang w:eastAsia="ru-RU"/>
        </w:rPr>
        <w:t xml:space="preserve"> счет 401 028 105 453 700 000 12</w:t>
      </w:r>
    </w:p>
    <w:p w14:paraId="004351E1" w14:textId="77777777" w:rsidR="00844BB8" w:rsidRPr="00844BB8" w:rsidRDefault="00844BB8" w:rsidP="00B41FEC">
      <w:pPr>
        <w:widowControl w:val="0"/>
        <w:pBdr>
          <w:top w:val="single" w:sz="4" w:space="1" w:color="auto"/>
          <w:left w:val="single" w:sz="4" w:space="4" w:color="auto"/>
          <w:bottom w:val="single" w:sz="4" w:space="1" w:color="auto"/>
          <w:right w:val="single" w:sz="4" w:space="7" w:color="auto"/>
        </w:pBdr>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2" w:right="265"/>
        <w:rPr>
          <w:rFonts w:eastAsia="Times New Roman"/>
          <w:color w:val="000000"/>
          <w:sz w:val="24"/>
          <w:szCs w:val="24"/>
          <w:lang w:eastAsia="ru-RU"/>
        </w:rPr>
      </w:pPr>
      <w:r w:rsidRPr="00844BB8">
        <w:rPr>
          <w:rFonts w:eastAsia="Times New Roman"/>
          <w:color w:val="000000"/>
          <w:sz w:val="24"/>
          <w:szCs w:val="24"/>
          <w:lang w:eastAsia="ru-RU"/>
        </w:rPr>
        <w:t>КОД АДМИНИСТРАЦИИ ДОХОДА 024 (КОД ГЛАВЫ)</w:t>
      </w:r>
    </w:p>
    <w:p w14:paraId="31A8D225" w14:textId="77777777" w:rsidR="00844BB8" w:rsidRPr="00844BB8" w:rsidRDefault="00844BB8" w:rsidP="00B41FEC">
      <w:pPr>
        <w:widowControl w:val="0"/>
        <w:pBdr>
          <w:top w:val="single" w:sz="4" w:space="1" w:color="auto"/>
          <w:left w:val="single" w:sz="4" w:space="4" w:color="auto"/>
          <w:bottom w:val="single" w:sz="4" w:space="1" w:color="auto"/>
          <w:right w:val="single" w:sz="4" w:space="7" w:color="auto"/>
        </w:pBdr>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2" w:right="265"/>
        <w:rPr>
          <w:rFonts w:eastAsia="Times New Roman"/>
          <w:color w:val="000000"/>
          <w:sz w:val="24"/>
          <w:szCs w:val="24"/>
          <w:lang w:eastAsia="ru-RU"/>
        </w:rPr>
      </w:pPr>
      <w:r w:rsidRPr="00844BB8">
        <w:rPr>
          <w:rFonts w:eastAsia="Times New Roman"/>
          <w:color w:val="000000"/>
          <w:sz w:val="24"/>
          <w:szCs w:val="24"/>
          <w:lang w:eastAsia="ru-RU"/>
        </w:rPr>
        <w:t>Код по сводному реестру 053</w:t>
      </w:r>
      <w:r w:rsidRPr="00844BB8">
        <w:rPr>
          <w:rFonts w:eastAsia="Times New Roman"/>
          <w:color w:val="000000"/>
          <w:sz w:val="24"/>
          <w:szCs w:val="24"/>
          <w:lang w:val="en-US" w:eastAsia="ru-RU"/>
        </w:rPr>
        <w:t>Q</w:t>
      </w:r>
      <w:r w:rsidRPr="00844BB8">
        <w:rPr>
          <w:rFonts w:eastAsia="Times New Roman"/>
          <w:color w:val="000000"/>
          <w:sz w:val="24"/>
          <w:szCs w:val="24"/>
          <w:lang w:eastAsia="ru-RU"/>
        </w:rPr>
        <w:t>4243</w:t>
      </w:r>
    </w:p>
    <w:p w14:paraId="3492B221" w14:textId="77777777" w:rsidR="00844BB8" w:rsidRPr="00844BB8" w:rsidRDefault="00844BB8" w:rsidP="00B41FEC">
      <w:pPr>
        <w:widowControl w:val="0"/>
        <w:pBdr>
          <w:top w:val="single" w:sz="4" w:space="1" w:color="auto"/>
          <w:left w:val="single" w:sz="4" w:space="4" w:color="auto"/>
          <w:bottom w:val="single" w:sz="4" w:space="1" w:color="auto"/>
          <w:right w:val="single" w:sz="4" w:space="7" w:color="auto"/>
        </w:pBdr>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2" w:right="265"/>
        <w:rPr>
          <w:rFonts w:eastAsia="Times New Roman"/>
          <w:color w:val="000000"/>
          <w:sz w:val="24"/>
          <w:szCs w:val="24"/>
          <w:lang w:eastAsia="ru-RU"/>
        </w:rPr>
      </w:pPr>
      <w:r w:rsidRPr="00844BB8">
        <w:rPr>
          <w:rFonts w:eastAsia="Times New Roman"/>
          <w:color w:val="000000"/>
          <w:sz w:val="24"/>
          <w:szCs w:val="24"/>
          <w:lang w:eastAsia="ru-RU"/>
        </w:rPr>
        <w:t>КБК 0</w:t>
      </w:r>
    </w:p>
    <w:p w14:paraId="7AC8784C" w14:textId="77777777" w:rsidR="00844BB8" w:rsidRPr="00844BB8" w:rsidRDefault="00844BB8" w:rsidP="00B41FEC">
      <w:pPr>
        <w:widowControl w:val="0"/>
        <w:pBdr>
          <w:top w:val="single" w:sz="4" w:space="1" w:color="auto"/>
          <w:left w:val="single" w:sz="4" w:space="4" w:color="auto"/>
          <w:bottom w:val="single" w:sz="4" w:space="1" w:color="auto"/>
          <w:right w:val="single" w:sz="4" w:space="7" w:color="auto"/>
        </w:pBdr>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2" w:right="265"/>
        <w:rPr>
          <w:rFonts w:eastAsia="Times New Roman"/>
          <w:color w:val="000000"/>
          <w:sz w:val="24"/>
          <w:szCs w:val="24"/>
          <w:lang w:eastAsia="ru-RU"/>
        </w:rPr>
      </w:pPr>
      <w:r w:rsidRPr="00844BB8">
        <w:rPr>
          <w:rFonts w:eastAsia="Times New Roman"/>
          <w:color w:val="000000"/>
          <w:sz w:val="24"/>
          <w:szCs w:val="24"/>
          <w:lang w:eastAsia="ru-RU"/>
        </w:rPr>
        <w:t>Назначение платежа: обеспечение заявки на участие в конкурсе по выбору УК</w:t>
      </w:r>
    </w:p>
    <w:p w14:paraId="77BBF36B" w14:textId="77777777" w:rsidR="00844BB8" w:rsidRPr="00844BB8" w:rsidRDefault="00844BB8" w:rsidP="00196C81">
      <w:pPr>
        <w:widowControl w:val="0"/>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15"/>
        <w:jc w:val="both"/>
        <w:rPr>
          <w:rFonts w:eastAsia="Times New Roman"/>
          <w:color w:val="000000"/>
          <w:sz w:val="24"/>
          <w:szCs w:val="24"/>
          <w:lang w:eastAsia="ru-RU"/>
        </w:rPr>
      </w:pPr>
    </w:p>
    <w:p w14:paraId="00763ACC" w14:textId="77777777" w:rsidR="00844BB8" w:rsidRPr="00844BB8" w:rsidRDefault="00844BB8" w:rsidP="00196C81">
      <w:pPr>
        <w:ind w:left="714"/>
        <w:jc w:val="both"/>
        <w:rPr>
          <w:rFonts w:ascii="Calibri" w:eastAsia="Times New Roman" w:hAnsi="Calibri"/>
          <w:sz w:val="22"/>
          <w:szCs w:val="22"/>
          <w:lang w:eastAsia="ru-RU"/>
        </w:rPr>
      </w:pPr>
    </w:p>
    <w:p w14:paraId="52BA5F60" w14:textId="16DA667A" w:rsidR="00844BB8" w:rsidRPr="00B41FEC" w:rsidRDefault="00844BB8" w:rsidP="00196C81">
      <w:pPr>
        <w:keepNext/>
        <w:widowControl w:val="0"/>
        <w:numPr>
          <w:ilvl w:val="0"/>
          <w:numId w:val="33"/>
        </w:numPr>
        <w:shd w:val="clear" w:color="auto" w:fill="FFFFFF"/>
        <w:autoSpaceDE w:val="0"/>
        <w:autoSpaceDN w:val="0"/>
        <w:adjustRightInd w:val="0"/>
        <w:ind w:right="24"/>
        <w:jc w:val="center"/>
        <w:rPr>
          <w:rFonts w:eastAsia="Times New Roman"/>
          <w:b/>
          <w:color w:val="000000"/>
          <w:spacing w:val="3"/>
          <w:sz w:val="26"/>
          <w:szCs w:val="26"/>
          <w:lang w:eastAsia="ru-RU"/>
        </w:rPr>
      </w:pPr>
      <w:r w:rsidRPr="00B41FEC">
        <w:rPr>
          <w:rFonts w:eastAsia="Times New Roman"/>
          <w:b/>
          <w:color w:val="000000"/>
          <w:spacing w:val="3"/>
          <w:sz w:val="26"/>
          <w:szCs w:val="26"/>
          <w:lang w:eastAsia="ru-RU"/>
        </w:rPr>
        <w:t>Предоставление конкурсной документации</w:t>
      </w:r>
    </w:p>
    <w:p w14:paraId="539A169C" w14:textId="77777777" w:rsidR="00B41FEC" w:rsidRPr="00B41FEC" w:rsidRDefault="00B41FEC" w:rsidP="00B41FEC">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52E9D9B7" w14:textId="7810630C" w:rsidR="00844BB8" w:rsidRPr="00B41FEC" w:rsidRDefault="00844BB8" w:rsidP="00196C81">
      <w:pPr>
        <w:widowControl w:val="0"/>
        <w:numPr>
          <w:ilvl w:val="1"/>
          <w:numId w:val="33"/>
        </w:numPr>
        <w:tabs>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5"/>
        <w:contextualSpacing/>
        <w:jc w:val="both"/>
        <w:rPr>
          <w:rFonts w:eastAsia="Times New Roman"/>
          <w:color w:val="000000"/>
          <w:sz w:val="26"/>
          <w:szCs w:val="26"/>
          <w:lang w:eastAsia="ru-RU"/>
        </w:rPr>
      </w:pPr>
      <w:r w:rsidRPr="00B41FEC">
        <w:rPr>
          <w:rFonts w:eastAsia="Times New Roman"/>
          <w:color w:val="000000"/>
          <w:sz w:val="26"/>
          <w:szCs w:val="26"/>
          <w:lang w:eastAsia="ru-RU"/>
        </w:rPr>
        <w:t xml:space="preserve">Приложением к конкурсной документации являются акты о состоянии общего имущества собственников помещений </w:t>
      </w:r>
      <w:r w:rsidR="00B41FEC" w:rsidRPr="00B41FEC">
        <w:rPr>
          <w:rFonts w:eastAsia="Times New Roman"/>
          <w:color w:val="000000"/>
          <w:sz w:val="26"/>
          <w:szCs w:val="26"/>
          <w:lang w:eastAsia="ru-RU"/>
        </w:rPr>
        <w:t>в многоквартирном доме (Приложение №2).</w:t>
      </w:r>
      <w:r w:rsidRPr="00B41FEC">
        <w:rPr>
          <w:rFonts w:eastAsia="Times New Roman"/>
          <w:color w:val="000000"/>
          <w:sz w:val="26"/>
          <w:szCs w:val="26"/>
          <w:lang w:eastAsia="ru-RU"/>
        </w:rPr>
        <w:t xml:space="preserve"> Предоставление конкурсной документации не допускается до размещения на официальном сайте извещения о проведении конкурса. </w:t>
      </w:r>
    </w:p>
    <w:p w14:paraId="70521FBD" w14:textId="77777777" w:rsidR="00844BB8" w:rsidRPr="00B41FEC" w:rsidRDefault="00844BB8" w:rsidP="00196C81">
      <w:pPr>
        <w:widowControl w:val="0"/>
        <w:numPr>
          <w:ilvl w:val="1"/>
          <w:numId w:val="33"/>
        </w:numPr>
        <w:tabs>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5"/>
        <w:contextualSpacing/>
        <w:jc w:val="both"/>
        <w:rPr>
          <w:rFonts w:eastAsia="Times New Roman"/>
          <w:color w:val="000000"/>
          <w:sz w:val="26"/>
          <w:szCs w:val="26"/>
          <w:lang w:eastAsia="ru-RU"/>
        </w:rPr>
      </w:pPr>
      <w:r w:rsidRPr="00B41FEC">
        <w:rPr>
          <w:rFonts w:eastAsia="Times New Roman"/>
          <w:color w:val="000000"/>
          <w:sz w:val="26"/>
          <w:szCs w:val="26"/>
          <w:lang w:eastAsia="ru-RU"/>
        </w:rPr>
        <w:t xml:space="preserve">Организатор конкурса или по его поручению специализированная организация на основании заявления любого заинтересованного лица, поданного в письменной форме, в течение 2 рабочих дней с даты получения заявления обязаны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после внесения заинтересованным лицом платы за предоставление конкурсной документации, если такая плата установлена организатором конкурса и указание об этом содержится в извещении о проведении конкурса. Размер указанной платы не должен превышать расходы организатора конкурса или по его поручению специализированной организации на изготовление </w:t>
      </w:r>
      <w:r w:rsidRPr="00B41FEC">
        <w:rPr>
          <w:rFonts w:eastAsia="Times New Roman"/>
          <w:color w:val="000000"/>
          <w:sz w:val="26"/>
          <w:szCs w:val="26"/>
          <w:lang w:eastAsia="ru-RU"/>
        </w:rPr>
        <w:lastRenderedPageBreak/>
        <w:t>копии конкурсной документации, а также доставку ее лицу (в случае если в заявлении содержится просьба о предоставлении конкурсной документации посредством почтовой связи). Предоставление конкурсной документации в форме электронного документа осуществляется без взимания платы.</w:t>
      </w:r>
    </w:p>
    <w:p w14:paraId="199882D5" w14:textId="77777777" w:rsidR="00844BB8" w:rsidRPr="00B41FEC" w:rsidRDefault="00844BB8" w:rsidP="00196C81">
      <w:pPr>
        <w:widowControl w:val="0"/>
        <w:numPr>
          <w:ilvl w:val="1"/>
          <w:numId w:val="33"/>
        </w:numPr>
        <w:tabs>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5"/>
        <w:contextualSpacing/>
        <w:jc w:val="both"/>
        <w:rPr>
          <w:rFonts w:eastAsia="Times New Roman"/>
          <w:color w:val="000000"/>
          <w:sz w:val="26"/>
          <w:szCs w:val="26"/>
          <w:lang w:eastAsia="ru-RU"/>
        </w:rPr>
      </w:pPr>
      <w:r w:rsidRPr="00B41FEC">
        <w:rPr>
          <w:rFonts w:eastAsia="Times New Roman"/>
          <w:color w:val="000000"/>
          <w:sz w:val="26"/>
          <w:szCs w:val="26"/>
          <w:lang w:eastAsia="ru-RU"/>
        </w:rPr>
        <w:t>Не позднее, чем за 25 дней до даты начала процедуры вскрытия конвертов с заявками на участие в конкурсе организатор конкурса обязан уведомить о дате проведения конкурса:</w:t>
      </w:r>
    </w:p>
    <w:p w14:paraId="0ADFF1E2" w14:textId="77777777" w:rsidR="00844BB8" w:rsidRPr="00B41FEC" w:rsidRDefault="00844BB8" w:rsidP="00196C81">
      <w:pPr>
        <w:widowControl w:val="0"/>
        <w:tabs>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15"/>
        <w:jc w:val="both"/>
        <w:rPr>
          <w:rFonts w:eastAsia="Times New Roman"/>
          <w:color w:val="000000"/>
          <w:sz w:val="26"/>
          <w:szCs w:val="26"/>
          <w:lang w:eastAsia="ru-RU"/>
        </w:rPr>
      </w:pPr>
      <w:r w:rsidRPr="00B41FEC">
        <w:rPr>
          <w:rFonts w:eastAsia="Times New Roman"/>
          <w:color w:val="000000"/>
          <w:sz w:val="26"/>
          <w:szCs w:val="26"/>
          <w:lang w:eastAsia="ru-RU"/>
        </w:rPr>
        <w:t>1) всех собственников помещений в многоквартирном доме (многоквартирных домах) путем размещения сообщения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а также путем размещения сообщения о проведении конкурса на официальном сайте;</w:t>
      </w:r>
    </w:p>
    <w:p w14:paraId="4C4F3009" w14:textId="77777777" w:rsidR="00844BB8" w:rsidRPr="00B41FEC" w:rsidRDefault="00844BB8" w:rsidP="00196C81">
      <w:pPr>
        <w:widowControl w:val="0"/>
        <w:tabs>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15"/>
        <w:jc w:val="both"/>
        <w:rPr>
          <w:rFonts w:eastAsia="Times New Roman"/>
          <w:color w:val="000000"/>
          <w:sz w:val="26"/>
          <w:szCs w:val="26"/>
          <w:lang w:eastAsia="ru-RU"/>
        </w:rPr>
      </w:pPr>
      <w:r w:rsidRPr="00B41FEC">
        <w:rPr>
          <w:rFonts w:eastAsia="Times New Roman"/>
          <w:color w:val="000000"/>
          <w:sz w:val="26"/>
          <w:szCs w:val="26"/>
          <w:lang w:eastAsia="ru-RU"/>
        </w:rPr>
        <w:t xml:space="preserve">2) всех лиц, принявших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этом доме по передаточному акту или иному документу о передаче (далее - лица, принявшие помещения), в случае, указанном в </w:t>
      </w:r>
      <w:hyperlink r:id="rId18" w:anchor="block_1610013" w:history="1">
        <w:r w:rsidRPr="00B41FEC">
          <w:rPr>
            <w:rFonts w:eastAsia="Times New Roman"/>
            <w:sz w:val="26"/>
            <w:szCs w:val="26"/>
            <w:u w:val="single"/>
            <w:lang w:eastAsia="ru-RU"/>
          </w:rPr>
          <w:t>части 13 статьи 161</w:t>
        </w:r>
      </w:hyperlink>
      <w:r w:rsidRPr="00B41FEC">
        <w:rPr>
          <w:rFonts w:eastAsia="Times New Roman"/>
          <w:color w:val="000000"/>
          <w:sz w:val="26"/>
          <w:szCs w:val="26"/>
          <w:lang w:eastAsia="ru-RU"/>
        </w:rPr>
        <w:t xml:space="preserve"> Жилищного кодекса Российской Федерации, путем размещения сообщения в местах, удобных для ознакомления лицами, принявшими помещения, -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а также путем размещения сообщения о проведении конкурса на официальном сайте.</w:t>
      </w:r>
    </w:p>
    <w:p w14:paraId="14F2A74F" w14:textId="77777777" w:rsidR="00844BB8" w:rsidRPr="00B41FEC" w:rsidRDefault="00844BB8" w:rsidP="00196C81">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p>
    <w:p w14:paraId="3C09339A" w14:textId="7B158D8A" w:rsidR="00844BB8" w:rsidRDefault="00844BB8" w:rsidP="00196C81">
      <w:pPr>
        <w:keepNext/>
        <w:widowControl w:val="0"/>
        <w:numPr>
          <w:ilvl w:val="0"/>
          <w:numId w:val="33"/>
        </w:numPr>
        <w:shd w:val="clear" w:color="auto" w:fill="FFFFFF"/>
        <w:autoSpaceDE w:val="0"/>
        <w:autoSpaceDN w:val="0"/>
        <w:adjustRightInd w:val="0"/>
        <w:ind w:right="24"/>
        <w:jc w:val="center"/>
        <w:rPr>
          <w:rFonts w:eastAsia="Times New Roman"/>
          <w:b/>
          <w:color w:val="000000"/>
          <w:spacing w:val="3"/>
          <w:sz w:val="26"/>
          <w:szCs w:val="26"/>
          <w:lang w:eastAsia="ru-RU"/>
        </w:rPr>
      </w:pPr>
      <w:r w:rsidRPr="00B41FEC">
        <w:rPr>
          <w:rFonts w:eastAsia="Times New Roman"/>
          <w:b/>
          <w:color w:val="000000"/>
          <w:spacing w:val="3"/>
          <w:sz w:val="26"/>
          <w:szCs w:val="26"/>
          <w:lang w:eastAsia="ru-RU"/>
        </w:rPr>
        <w:t>Разъяснение конкурсной документации</w:t>
      </w:r>
    </w:p>
    <w:p w14:paraId="04E3DEA6" w14:textId="77777777" w:rsidR="00B41FEC" w:rsidRPr="00B41FEC" w:rsidRDefault="00B41FEC" w:rsidP="00B41FEC">
      <w:pPr>
        <w:keepNext/>
        <w:widowControl w:val="0"/>
        <w:shd w:val="clear" w:color="auto" w:fill="FFFFFF"/>
        <w:autoSpaceDE w:val="0"/>
        <w:autoSpaceDN w:val="0"/>
        <w:adjustRightInd w:val="0"/>
        <w:ind w:left="715" w:right="24"/>
        <w:rPr>
          <w:rFonts w:eastAsia="Times New Roman"/>
          <w:b/>
          <w:color w:val="000000"/>
          <w:spacing w:val="3"/>
          <w:sz w:val="26"/>
          <w:szCs w:val="26"/>
          <w:lang w:eastAsia="ru-RU"/>
        </w:rPr>
      </w:pPr>
    </w:p>
    <w:p w14:paraId="480D73BC" w14:textId="77777777" w:rsidR="00844BB8" w:rsidRPr="00B41FEC" w:rsidRDefault="00844BB8" w:rsidP="00196C81">
      <w:pPr>
        <w:widowControl w:val="0"/>
        <w:numPr>
          <w:ilvl w:val="1"/>
          <w:numId w:val="33"/>
        </w:numPr>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0"/>
        <w:contextualSpacing/>
        <w:jc w:val="both"/>
        <w:rPr>
          <w:rFonts w:eastAsia="Times New Roman"/>
          <w:color w:val="000000"/>
          <w:sz w:val="26"/>
          <w:szCs w:val="26"/>
          <w:lang w:eastAsia="ru-RU"/>
        </w:rPr>
      </w:pPr>
      <w:r w:rsidRPr="00B41FEC">
        <w:rPr>
          <w:rFonts w:eastAsia="Times New Roman"/>
          <w:color w:val="000000"/>
          <w:sz w:val="26"/>
          <w:szCs w:val="26"/>
          <w:lang w:eastAsia="ru-RU"/>
        </w:rPr>
        <w:t>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14:paraId="471DD680" w14:textId="77777777" w:rsidR="00844BB8" w:rsidRPr="00B41FEC" w:rsidRDefault="00844BB8" w:rsidP="00196C81">
      <w:pPr>
        <w:widowControl w:val="0"/>
        <w:numPr>
          <w:ilvl w:val="1"/>
          <w:numId w:val="33"/>
        </w:numPr>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0"/>
        <w:contextualSpacing/>
        <w:jc w:val="both"/>
        <w:rPr>
          <w:rFonts w:eastAsia="Times New Roman"/>
          <w:color w:val="000000"/>
          <w:sz w:val="26"/>
          <w:szCs w:val="26"/>
          <w:lang w:eastAsia="ru-RU"/>
        </w:rPr>
      </w:pPr>
      <w:r w:rsidRPr="00B41FEC">
        <w:rPr>
          <w:rFonts w:eastAsia="Times New Roman"/>
          <w:color w:val="000000"/>
          <w:sz w:val="26"/>
          <w:szCs w:val="26"/>
          <w:lang w:eastAsia="ru-RU"/>
        </w:rPr>
        <w:t>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или по его поручению специализированной организацией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EBAD938" w14:textId="77777777" w:rsidR="00844BB8" w:rsidRPr="00B41FEC" w:rsidRDefault="00844BB8" w:rsidP="00196C81">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p>
    <w:p w14:paraId="412C28B0" w14:textId="39DFFEEF" w:rsidR="00844BB8" w:rsidRDefault="00844BB8" w:rsidP="00196C81">
      <w:pPr>
        <w:keepNext/>
        <w:widowControl w:val="0"/>
        <w:numPr>
          <w:ilvl w:val="0"/>
          <w:numId w:val="33"/>
        </w:numPr>
        <w:shd w:val="clear" w:color="auto" w:fill="FFFFFF"/>
        <w:autoSpaceDE w:val="0"/>
        <w:autoSpaceDN w:val="0"/>
        <w:adjustRightInd w:val="0"/>
        <w:ind w:right="24"/>
        <w:jc w:val="center"/>
        <w:rPr>
          <w:rFonts w:eastAsia="Times New Roman"/>
          <w:b/>
          <w:color w:val="000000"/>
          <w:spacing w:val="3"/>
          <w:sz w:val="26"/>
          <w:szCs w:val="26"/>
          <w:lang w:eastAsia="ru-RU"/>
        </w:rPr>
      </w:pPr>
      <w:r w:rsidRPr="00B41FEC">
        <w:rPr>
          <w:rFonts w:eastAsia="Times New Roman"/>
          <w:b/>
          <w:color w:val="000000"/>
          <w:spacing w:val="3"/>
          <w:sz w:val="26"/>
          <w:szCs w:val="26"/>
          <w:lang w:eastAsia="ru-RU"/>
        </w:rPr>
        <w:t>Внесение изменений в конкурсную документацию</w:t>
      </w:r>
    </w:p>
    <w:p w14:paraId="6143FC33" w14:textId="77777777" w:rsidR="00B41FEC" w:rsidRPr="00B41FEC" w:rsidRDefault="00B41FEC" w:rsidP="00B41FEC">
      <w:pPr>
        <w:keepNext/>
        <w:widowControl w:val="0"/>
        <w:shd w:val="clear" w:color="auto" w:fill="FFFFFF"/>
        <w:autoSpaceDE w:val="0"/>
        <w:autoSpaceDN w:val="0"/>
        <w:adjustRightInd w:val="0"/>
        <w:ind w:left="715" w:right="24"/>
        <w:rPr>
          <w:rFonts w:eastAsia="Times New Roman"/>
          <w:b/>
          <w:color w:val="000000"/>
          <w:spacing w:val="3"/>
          <w:sz w:val="26"/>
          <w:szCs w:val="26"/>
          <w:lang w:eastAsia="ru-RU"/>
        </w:rPr>
      </w:pPr>
    </w:p>
    <w:p w14:paraId="5621BEA1" w14:textId="77777777" w:rsidR="00844BB8" w:rsidRPr="00B41FEC" w:rsidRDefault="00844BB8" w:rsidP="00196C81">
      <w:pPr>
        <w:widowControl w:val="0"/>
        <w:numPr>
          <w:ilvl w:val="1"/>
          <w:numId w:val="33"/>
        </w:numPr>
        <w:tabs>
          <w:tab w:val="left" w:pos="1276"/>
          <w:tab w:val="left" w:pos="10992"/>
          <w:tab w:val="left" w:pos="11908"/>
          <w:tab w:val="left" w:pos="12824"/>
          <w:tab w:val="left" w:pos="13740"/>
          <w:tab w:val="left" w:pos="14656"/>
        </w:tabs>
        <w:autoSpaceDE w:val="0"/>
        <w:autoSpaceDN w:val="0"/>
        <w:adjustRightInd w:val="0"/>
        <w:ind w:left="0" w:right="265" w:firstLine="710"/>
        <w:contextualSpacing/>
        <w:jc w:val="both"/>
        <w:rPr>
          <w:rFonts w:eastAsia="Times New Roman"/>
          <w:color w:val="000000"/>
          <w:sz w:val="26"/>
          <w:szCs w:val="26"/>
          <w:lang w:eastAsia="ru-RU"/>
        </w:rPr>
      </w:pPr>
      <w:r w:rsidRPr="00B41FEC">
        <w:rPr>
          <w:rFonts w:eastAsia="Times New Roman"/>
          <w:color w:val="000000"/>
          <w:sz w:val="26"/>
          <w:szCs w:val="26"/>
          <w:lang w:eastAsia="ru-RU"/>
        </w:rPr>
        <w:t xml:space="preserve">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w:t>
      </w:r>
    </w:p>
    <w:p w14:paraId="679B0665" w14:textId="77777777" w:rsidR="00844BB8" w:rsidRPr="00B41FEC" w:rsidRDefault="00844BB8" w:rsidP="00196C81">
      <w:pPr>
        <w:widowControl w:val="0"/>
        <w:numPr>
          <w:ilvl w:val="1"/>
          <w:numId w:val="33"/>
        </w:numPr>
        <w:tabs>
          <w:tab w:val="left" w:pos="1276"/>
          <w:tab w:val="left" w:pos="10992"/>
          <w:tab w:val="left" w:pos="11908"/>
          <w:tab w:val="left" w:pos="12824"/>
          <w:tab w:val="left" w:pos="13740"/>
          <w:tab w:val="left" w:pos="14656"/>
        </w:tabs>
        <w:autoSpaceDE w:val="0"/>
        <w:autoSpaceDN w:val="0"/>
        <w:adjustRightInd w:val="0"/>
        <w:ind w:left="0" w:right="265" w:firstLine="710"/>
        <w:contextualSpacing/>
        <w:jc w:val="both"/>
        <w:rPr>
          <w:rFonts w:eastAsia="Times New Roman"/>
          <w:color w:val="000000"/>
          <w:sz w:val="26"/>
          <w:szCs w:val="26"/>
          <w:lang w:eastAsia="ru-RU"/>
        </w:rPr>
      </w:pPr>
      <w:r w:rsidRPr="00B41FEC">
        <w:rPr>
          <w:rFonts w:eastAsia="Times New Roman"/>
          <w:color w:val="000000"/>
          <w:sz w:val="26"/>
          <w:szCs w:val="26"/>
          <w:lang w:eastAsia="ru-RU"/>
        </w:rPr>
        <w:t>В течение 2 рабочих дней с даты принятия решения о внесении изменений в конкурсную документацию такие изменения размещаются организатором конкурса или по его поручению специализированной организацией на официальном сайте и направляются заказными письмами с уведомлением всем лицам, которым была предоставлена конкурсная документация.</w:t>
      </w:r>
    </w:p>
    <w:p w14:paraId="41513DB6" w14:textId="77777777" w:rsidR="00844BB8" w:rsidRPr="00B41FEC" w:rsidRDefault="00844BB8" w:rsidP="00196C81">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p>
    <w:p w14:paraId="64B953F8" w14:textId="082F2784" w:rsidR="00844BB8" w:rsidRDefault="00844BB8" w:rsidP="00196C81">
      <w:pPr>
        <w:keepNext/>
        <w:widowControl w:val="0"/>
        <w:numPr>
          <w:ilvl w:val="0"/>
          <w:numId w:val="33"/>
        </w:numPr>
        <w:shd w:val="clear" w:color="auto" w:fill="FFFFFF"/>
        <w:autoSpaceDE w:val="0"/>
        <w:autoSpaceDN w:val="0"/>
        <w:adjustRightInd w:val="0"/>
        <w:ind w:right="24"/>
        <w:jc w:val="center"/>
        <w:rPr>
          <w:rFonts w:eastAsia="Times New Roman"/>
          <w:b/>
          <w:color w:val="000000"/>
          <w:spacing w:val="3"/>
          <w:sz w:val="26"/>
          <w:szCs w:val="26"/>
          <w:lang w:eastAsia="ru-RU"/>
        </w:rPr>
      </w:pPr>
      <w:r w:rsidRPr="00B41FEC">
        <w:rPr>
          <w:rFonts w:eastAsia="Times New Roman"/>
          <w:b/>
          <w:color w:val="000000"/>
          <w:spacing w:val="3"/>
          <w:sz w:val="26"/>
          <w:szCs w:val="26"/>
          <w:lang w:eastAsia="ru-RU"/>
        </w:rPr>
        <w:t>Порядок подачи заявок на участие в конкурсе</w:t>
      </w:r>
    </w:p>
    <w:p w14:paraId="140BB784" w14:textId="77777777" w:rsidR="00B41FEC" w:rsidRPr="00B41FEC" w:rsidRDefault="00B41FEC" w:rsidP="00B41FEC">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34D73DAA" w14:textId="77777777" w:rsidR="00844BB8" w:rsidRPr="00B41FEC" w:rsidRDefault="00844BB8" w:rsidP="00196C81">
      <w:pPr>
        <w:widowControl w:val="0"/>
        <w:numPr>
          <w:ilvl w:val="1"/>
          <w:numId w:val="33"/>
        </w:numPr>
        <w:tabs>
          <w:tab w:val="left" w:pos="127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0"/>
        <w:contextualSpacing/>
        <w:jc w:val="both"/>
        <w:rPr>
          <w:rFonts w:eastAsia="Times New Roman"/>
          <w:color w:val="000000"/>
          <w:sz w:val="26"/>
          <w:szCs w:val="26"/>
          <w:lang w:eastAsia="ru-RU"/>
        </w:rPr>
      </w:pPr>
      <w:r w:rsidRPr="00B41FEC">
        <w:rPr>
          <w:rFonts w:eastAsia="Times New Roman"/>
          <w:color w:val="000000"/>
          <w:sz w:val="26"/>
          <w:szCs w:val="26"/>
          <w:lang w:eastAsia="ru-RU"/>
        </w:rPr>
        <w:t xml:space="preserve">Для участия в конкурсе заинтересованное лицо подает заявку на участие в конкурсе по форме, предусмотренной приложением № 4 к настоящей конкурсной </w:t>
      </w:r>
      <w:r w:rsidRPr="00B41FEC">
        <w:rPr>
          <w:rFonts w:eastAsia="Times New Roman"/>
          <w:color w:val="000000"/>
          <w:sz w:val="26"/>
          <w:szCs w:val="26"/>
          <w:lang w:eastAsia="ru-RU"/>
        </w:rPr>
        <w:lastRenderedPageBreak/>
        <w:t>документации. Срок подачи заявок должен составлять не менее 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14:paraId="4065842A" w14:textId="77777777" w:rsidR="00844BB8" w:rsidRPr="00B41FEC" w:rsidRDefault="00844BB8" w:rsidP="00196C81">
      <w:pPr>
        <w:widowControl w:val="0"/>
        <w:numPr>
          <w:ilvl w:val="1"/>
          <w:numId w:val="33"/>
        </w:numPr>
        <w:tabs>
          <w:tab w:val="left" w:pos="127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0"/>
        <w:contextualSpacing/>
        <w:jc w:val="both"/>
        <w:rPr>
          <w:rFonts w:eastAsia="Times New Roman"/>
          <w:color w:val="000000"/>
          <w:sz w:val="26"/>
          <w:szCs w:val="26"/>
          <w:lang w:eastAsia="ru-RU"/>
        </w:rPr>
      </w:pPr>
      <w:r w:rsidRPr="00B41FEC">
        <w:rPr>
          <w:rFonts w:eastAsia="Times New Roman"/>
          <w:color w:val="000000"/>
          <w:sz w:val="26"/>
          <w:szCs w:val="26"/>
          <w:lang w:eastAsia="ru-RU"/>
        </w:rPr>
        <w:t>Заявка на участие в конкурсе включает в себя:</w:t>
      </w:r>
    </w:p>
    <w:p w14:paraId="118C1E32" w14:textId="77777777" w:rsidR="00844BB8" w:rsidRPr="00B41FEC" w:rsidRDefault="00844BB8" w:rsidP="00196C81">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bookmarkStart w:id="3" w:name="sub_10531"/>
      <w:r w:rsidRPr="00B41FEC">
        <w:rPr>
          <w:rFonts w:eastAsia="Times New Roman"/>
          <w:color w:val="000000"/>
          <w:sz w:val="26"/>
          <w:szCs w:val="26"/>
          <w:lang w:eastAsia="ru-RU"/>
        </w:rPr>
        <w:t>1) сведения и документы о претенденте:</w:t>
      </w:r>
    </w:p>
    <w:p w14:paraId="476F1CF6" w14:textId="77777777" w:rsidR="00844BB8" w:rsidRPr="00B41FEC" w:rsidRDefault="00844BB8" w:rsidP="00196C81">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r w:rsidRPr="00B41FEC">
        <w:rPr>
          <w:rFonts w:eastAsia="Times New Roman"/>
          <w:color w:val="000000"/>
          <w:sz w:val="26"/>
          <w:szCs w:val="26"/>
          <w:lang w:eastAsia="ru-RU"/>
        </w:rPr>
        <w:t>- наименование, организационно-правовую форму, место нахождения, почтовый адрес - для юридического лица;</w:t>
      </w:r>
    </w:p>
    <w:p w14:paraId="0CB6D712" w14:textId="77777777" w:rsidR="00844BB8" w:rsidRPr="00B41FEC" w:rsidRDefault="00844BB8" w:rsidP="00196C81">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r w:rsidRPr="00B41FEC">
        <w:rPr>
          <w:rFonts w:eastAsia="Times New Roman"/>
          <w:color w:val="000000"/>
          <w:sz w:val="26"/>
          <w:szCs w:val="26"/>
          <w:lang w:eastAsia="ru-RU"/>
        </w:rPr>
        <w:t>- фамилию, имя, отчество (при наличии), данные документа, удостоверяющего личность, место жительства - для индивидуального предпринимателя;</w:t>
      </w:r>
    </w:p>
    <w:p w14:paraId="5D658EE0" w14:textId="77777777" w:rsidR="00844BB8" w:rsidRPr="00B41FEC" w:rsidRDefault="00844BB8" w:rsidP="00196C81">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r w:rsidRPr="00B41FEC">
        <w:rPr>
          <w:rFonts w:eastAsia="Times New Roman"/>
          <w:color w:val="000000"/>
          <w:sz w:val="26"/>
          <w:szCs w:val="26"/>
          <w:lang w:eastAsia="ru-RU"/>
        </w:rPr>
        <w:t>- номер телефона;</w:t>
      </w:r>
    </w:p>
    <w:p w14:paraId="1C271034" w14:textId="77777777" w:rsidR="00844BB8" w:rsidRPr="00B41FEC" w:rsidRDefault="00844BB8" w:rsidP="00196C81">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r w:rsidRPr="00B41FEC">
        <w:rPr>
          <w:rFonts w:eastAsia="Times New Roman"/>
          <w:color w:val="000000"/>
          <w:sz w:val="26"/>
          <w:szCs w:val="26"/>
          <w:lang w:eastAsia="ru-RU"/>
        </w:rPr>
        <w:t>- выписку из Единого государственного реестра юридических лиц - для юридического лица;</w:t>
      </w:r>
    </w:p>
    <w:p w14:paraId="21A552CA" w14:textId="77777777" w:rsidR="00844BB8" w:rsidRPr="00B41FEC" w:rsidRDefault="00844BB8" w:rsidP="00196C81">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r w:rsidRPr="00B41FEC">
        <w:rPr>
          <w:rFonts w:eastAsia="Times New Roman"/>
          <w:color w:val="000000"/>
          <w:sz w:val="26"/>
          <w:szCs w:val="26"/>
          <w:lang w:eastAsia="ru-RU"/>
        </w:rPr>
        <w:t>- выписку из Единого государственного реестра индивидуальных предпринимателей - для индивидуального предпринимателя;</w:t>
      </w:r>
    </w:p>
    <w:p w14:paraId="5E65D630" w14:textId="77777777" w:rsidR="00844BB8" w:rsidRPr="00B41FEC" w:rsidRDefault="00844BB8" w:rsidP="00196C81">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r w:rsidRPr="00B41FEC">
        <w:rPr>
          <w:rFonts w:eastAsia="Times New Roman"/>
          <w:color w:val="000000"/>
          <w:sz w:val="26"/>
          <w:szCs w:val="26"/>
          <w:lang w:eastAsia="ru-RU"/>
        </w:rPr>
        <w:t>-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14:paraId="03D6E23B" w14:textId="77777777" w:rsidR="00844BB8" w:rsidRPr="00B41FEC" w:rsidRDefault="00844BB8" w:rsidP="00196C81">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r w:rsidRPr="00B41FEC">
        <w:rPr>
          <w:rFonts w:eastAsia="Times New Roman"/>
          <w:color w:val="000000"/>
          <w:sz w:val="26"/>
          <w:szCs w:val="26"/>
          <w:lang w:eastAsia="ru-RU"/>
        </w:rPr>
        <w:t>- реквизиты банковского счета для возврата средств, внесенных в качестве обеспечения заявки на участие в конкурсе;</w:t>
      </w:r>
    </w:p>
    <w:p w14:paraId="65B1AF66" w14:textId="77777777" w:rsidR="00844BB8" w:rsidRPr="00B41FEC" w:rsidRDefault="00844BB8" w:rsidP="00196C81">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r w:rsidRPr="00B41FEC">
        <w:rPr>
          <w:rFonts w:eastAsia="Times New Roman"/>
          <w:color w:val="000000"/>
          <w:sz w:val="26"/>
          <w:szCs w:val="26"/>
          <w:lang w:eastAsia="ru-RU"/>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14:paraId="6CA2BE35" w14:textId="77777777" w:rsidR="00844BB8" w:rsidRPr="00B41FEC" w:rsidRDefault="00844BB8" w:rsidP="00196C81">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r w:rsidRPr="00B41FEC">
        <w:rPr>
          <w:rFonts w:eastAsia="Times New Roman"/>
          <w:color w:val="000000"/>
          <w:sz w:val="26"/>
          <w:szCs w:val="26"/>
          <w:lang w:eastAsia="ru-RU"/>
        </w:rPr>
        <w:t>- документы, подтверждающие внесение средств в качестве обеспечения заявки на участие в конкурсе;</w:t>
      </w:r>
    </w:p>
    <w:p w14:paraId="3A67F582" w14:textId="69CD40A2" w:rsidR="00844BB8" w:rsidRPr="00B41FEC" w:rsidRDefault="00844BB8" w:rsidP="00196C81">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r w:rsidRPr="00B41FEC">
        <w:rPr>
          <w:rFonts w:eastAsia="Times New Roman"/>
          <w:color w:val="000000"/>
          <w:sz w:val="26"/>
          <w:szCs w:val="26"/>
          <w:lang w:eastAsia="ru-RU"/>
        </w:rPr>
        <w:t xml:space="preserve">- копию документов, подтверждающих соответствие претендента требованию, установленному </w:t>
      </w:r>
      <w:r w:rsidRPr="00B41FEC">
        <w:rPr>
          <w:rFonts w:eastAsia="Times New Roman"/>
          <w:sz w:val="26"/>
          <w:szCs w:val="26"/>
          <w:lang w:eastAsia="ru-RU"/>
        </w:rPr>
        <w:t>подпунктом 1 пункта 15</w:t>
      </w:r>
      <w:r w:rsidRPr="00B41FEC">
        <w:rPr>
          <w:rFonts w:ascii="Calibri" w:eastAsia="Times New Roman" w:hAnsi="Calibri"/>
          <w:sz w:val="26"/>
          <w:szCs w:val="26"/>
          <w:lang w:eastAsia="ru-RU"/>
        </w:rPr>
        <w:t xml:space="preserve"> </w:t>
      </w:r>
      <w:r w:rsidRPr="00B41FEC">
        <w:rPr>
          <w:rFonts w:eastAsia="Times New Roman"/>
          <w:sz w:val="26"/>
          <w:szCs w:val="26"/>
          <w:lang w:eastAsia="ru-RU"/>
        </w:rPr>
        <w:t xml:space="preserve">Правил </w:t>
      </w:r>
      <w:r w:rsidRPr="00B41FEC">
        <w:rPr>
          <w:rFonts w:eastAsia="Times New Roman"/>
          <w:color w:val="000000"/>
          <w:sz w:val="26"/>
          <w:szCs w:val="26"/>
          <w:lang w:eastAsia="ru-RU"/>
        </w:rPr>
        <w:t>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РФ от 06.02.2006 № 75,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14:paraId="4142589D" w14:textId="77777777" w:rsidR="00844BB8" w:rsidRPr="00B41FEC" w:rsidRDefault="00844BB8" w:rsidP="00196C81">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r w:rsidRPr="00B41FEC">
        <w:rPr>
          <w:rFonts w:eastAsia="Times New Roman"/>
          <w:color w:val="000000"/>
          <w:sz w:val="26"/>
          <w:szCs w:val="26"/>
          <w:lang w:eastAsia="ru-RU"/>
        </w:rPr>
        <w:t>- копии утвержденного бухгалтерского баланса за последний отчетный период;</w:t>
      </w:r>
    </w:p>
    <w:p w14:paraId="294E5774" w14:textId="77777777" w:rsidR="00844BB8" w:rsidRPr="00B41FEC" w:rsidRDefault="00844BB8" w:rsidP="00196C81">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r w:rsidRPr="00B41FEC">
        <w:rPr>
          <w:rFonts w:eastAsia="Times New Roman"/>
          <w:color w:val="000000"/>
          <w:sz w:val="26"/>
          <w:szCs w:val="26"/>
          <w:lang w:eastAsia="ru-RU"/>
        </w:rPr>
        <w:t>3)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14:paraId="3D7DBD81" w14:textId="29837FD2" w:rsidR="00844BB8" w:rsidRPr="00B41FEC" w:rsidRDefault="00844BB8" w:rsidP="00196C81">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r w:rsidRPr="00B41FEC">
        <w:rPr>
          <w:rFonts w:eastAsia="Times New Roman"/>
          <w:color w:val="000000"/>
          <w:sz w:val="26"/>
          <w:szCs w:val="26"/>
          <w:lang w:eastAsia="ru-RU"/>
        </w:rPr>
        <w:t xml:space="preserve">4)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предусмотренное </w:t>
      </w:r>
      <w:r w:rsidRPr="00B41FEC">
        <w:rPr>
          <w:rFonts w:eastAsia="Times New Roman"/>
          <w:sz w:val="26"/>
          <w:szCs w:val="26"/>
          <w:lang w:eastAsia="ru-RU"/>
        </w:rPr>
        <w:t xml:space="preserve">пунктом 52 </w:t>
      </w:r>
      <w:r w:rsidRPr="00B41FEC">
        <w:rPr>
          <w:rFonts w:eastAsia="Times New Roman"/>
          <w:color w:val="000000"/>
          <w:sz w:val="26"/>
          <w:szCs w:val="26"/>
          <w:lang w:eastAsia="ru-RU"/>
        </w:rPr>
        <w:t>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РФ от 06.02.2006 № 75.</w:t>
      </w:r>
    </w:p>
    <w:bookmarkEnd w:id="3"/>
    <w:p w14:paraId="1BDBD8D4" w14:textId="77777777" w:rsidR="00844BB8" w:rsidRPr="00B41FEC" w:rsidRDefault="00844BB8" w:rsidP="00196C81">
      <w:pPr>
        <w:widowControl w:val="0"/>
        <w:numPr>
          <w:ilvl w:val="1"/>
          <w:numId w:val="33"/>
        </w:numPr>
        <w:tabs>
          <w:tab w:val="left" w:pos="127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0"/>
        <w:contextualSpacing/>
        <w:jc w:val="both"/>
        <w:rPr>
          <w:rFonts w:eastAsia="Times New Roman"/>
          <w:color w:val="000000"/>
          <w:sz w:val="26"/>
          <w:szCs w:val="26"/>
          <w:lang w:eastAsia="ru-RU"/>
        </w:rPr>
      </w:pPr>
      <w:r w:rsidRPr="00B41FEC">
        <w:rPr>
          <w:rFonts w:eastAsia="Times New Roman"/>
          <w:color w:val="000000"/>
          <w:sz w:val="26"/>
          <w:szCs w:val="26"/>
          <w:lang w:eastAsia="ru-RU"/>
        </w:rPr>
        <w:t xml:space="preserve">Заинтересованное лицо подает заявку на участие в конкурсе в письменной форме. </w:t>
      </w:r>
    </w:p>
    <w:p w14:paraId="5C1A041F" w14:textId="77777777" w:rsidR="00844BB8" w:rsidRPr="00B41FEC" w:rsidRDefault="00844BB8" w:rsidP="00196C81">
      <w:pPr>
        <w:widowControl w:val="0"/>
        <w:numPr>
          <w:ilvl w:val="1"/>
          <w:numId w:val="33"/>
        </w:numPr>
        <w:tabs>
          <w:tab w:val="left" w:pos="127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0"/>
        <w:contextualSpacing/>
        <w:jc w:val="both"/>
        <w:rPr>
          <w:rFonts w:eastAsia="Times New Roman"/>
          <w:color w:val="000000"/>
          <w:sz w:val="26"/>
          <w:szCs w:val="26"/>
          <w:lang w:eastAsia="ru-RU"/>
        </w:rPr>
      </w:pPr>
      <w:r w:rsidRPr="00B41FEC">
        <w:rPr>
          <w:rFonts w:eastAsia="Times New Roman"/>
          <w:color w:val="000000"/>
          <w:sz w:val="26"/>
          <w:szCs w:val="26"/>
          <w:lang w:eastAsia="ru-RU"/>
        </w:rPr>
        <w:t>Одно лицо вправе подать в отношении одного лота только одну заявку.</w:t>
      </w:r>
    </w:p>
    <w:p w14:paraId="6D1D018F" w14:textId="77777777" w:rsidR="00844BB8" w:rsidRPr="00B41FEC" w:rsidRDefault="00844BB8" w:rsidP="00196C81">
      <w:pPr>
        <w:widowControl w:val="0"/>
        <w:numPr>
          <w:ilvl w:val="1"/>
          <w:numId w:val="33"/>
        </w:numPr>
        <w:tabs>
          <w:tab w:val="left" w:pos="127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0"/>
        <w:contextualSpacing/>
        <w:jc w:val="both"/>
        <w:rPr>
          <w:rFonts w:eastAsia="Times New Roman"/>
          <w:color w:val="000000"/>
          <w:sz w:val="26"/>
          <w:szCs w:val="26"/>
          <w:lang w:eastAsia="ru-RU"/>
        </w:rPr>
      </w:pPr>
      <w:r w:rsidRPr="00B41FEC">
        <w:rPr>
          <w:rFonts w:eastAsia="Times New Roman"/>
          <w:color w:val="000000"/>
          <w:sz w:val="26"/>
          <w:szCs w:val="26"/>
          <w:lang w:eastAsia="ru-RU"/>
        </w:rPr>
        <w:t xml:space="preserve">Заявка на участие в конкурсе подается в письменной форме в запечатанном конверте. На конверте указывается наименование открытого конкурса (лотов) </w:t>
      </w:r>
      <w:proofErr w:type="gramStart"/>
      <w:r w:rsidRPr="00B41FEC">
        <w:rPr>
          <w:rFonts w:eastAsia="Times New Roman"/>
          <w:color w:val="000000"/>
          <w:sz w:val="26"/>
          <w:szCs w:val="26"/>
          <w:lang w:eastAsia="ru-RU"/>
        </w:rPr>
        <w:t>на участие</w:t>
      </w:r>
      <w:proofErr w:type="gramEnd"/>
      <w:r w:rsidRPr="00B41FEC">
        <w:rPr>
          <w:rFonts w:eastAsia="Times New Roman"/>
          <w:color w:val="000000"/>
          <w:sz w:val="26"/>
          <w:szCs w:val="26"/>
          <w:lang w:eastAsia="ru-RU"/>
        </w:rPr>
        <w:t xml:space="preserve"> в котором подается данная заявка.</w:t>
      </w:r>
    </w:p>
    <w:p w14:paraId="0CD1C529" w14:textId="77777777" w:rsidR="00844BB8" w:rsidRPr="00B41FEC" w:rsidRDefault="00844BB8" w:rsidP="00196C81">
      <w:pPr>
        <w:widowControl w:val="0"/>
        <w:numPr>
          <w:ilvl w:val="1"/>
          <w:numId w:val="33"/>
        </w:numPr>
        <w:tabs>
          <w:tab w:val="left" w:pos="127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0"/>
        <w:contextualSpacing/>
        <w:jc w:val="both"/>
        <w:rPr>
          <w:rFonts w:eastAsia="Times New Roman"/>
          <w:color w:val="000000"/>
          <w:sz w:val="26"/>
          <w:szCs w:val="26"/>
          <w:lang w:eastAsia="ru-RU"/>
        </w:rPr>
      </w:pPr>
      <w:r w:rsidRPr="00B41FEC">
        <w:rPr>
          <w:rFonts w:eastAsia="Times New Roman"/>
          <w:color w:val="000000"/>
          <w:sz w:val="26"/>
          <w:szCs w:val="26"/>
          <w:lang w:eastAsia="ru-RU"/>
        </w:rPr>
        <w:t xml:space="preserve">Представление заявки на участие в конкурсе является согласием претендента </w:t>
      </w:r>
      <w:r w:rsidRPr="00B41FEC">
        <w:rPr>
          <w:rFonts w:eastAsia="Times New Roman"/>
          <w:color w:val="000000"/>
          <w:sz w:val="26"/>
          <w:szCs w:val="26"/>
          <w:lang w:eastAsia="ru-RU"/>
        </w:rPr>
        <w:lastRenderedPageBreak/>
        <w:t>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
    <w:p w14:paraId="66857342" w14:textId="77777777" w:rsidR="00844BB8" w:rsidRPr="00B41FEC" w:rsidRDefault="00844BB8" w:rsidP="00196C81">
      <w:pPr>
        <w:widowControl w:val="0"/>
        <w:numPr>
          <w:ilvl w:val="1"/>
          <w:numId w:val="33"/>
        </w:numPr>
        <w:tabs>
          <w:tab w:val="left" w:pos="127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0"/>
        <w:contextualSpacing/>
        <w:jc w:val="both"/>
        <w:rPr>
          <w:rFonts w:eastAsia="Times New Roman"/>
          <w:color w:val="000000"/>
          <w:sz w:val="26"/>
          <w:szCs w:val="26"/>
          <w:lang w:eastAsia="ru-RU"/>
        </w:rPr>
      </w:pPr>
      <w:r w:rsidRPr="00B41FEC">
        <w:rPr>
          <w:rFonts w:eastAsia="Times New Roman"/>
          <w:color w:val="000000"/>
          <w:sz w:val="26"/>
          <w:szCs w:val="26"/>
          <w:lang w:eastAsia="ru-RU"/>
        </w:rPr>
        <w:t xml:space="preserve">Каждая заявка на участие в конкурсе, поступившая в установленный в соответствии с Информационной картой настоящей конкурсной документации срок, регистрируется организатором конкурса. По требованию претендента организатор конкурса выдает расписку о получении такой заявки по форме согласно </w:t>
      </w:r>
      <w:hyperlink r:id="rId19" w:history="1">
        <w:r w:rsidRPr="00B41FEC">
          <w:rPr>
            <w:rFonts w:eastAsia="Times New Roman"/>
            <w:sz w:val="26"/>
            <w:szCs w:val="26"/>
            <w:u w:val="single"/>
            <w:lang w:eastAsia="ru-RU"/>
          </w:rPr>
          <w:t>приложению № 6.</w:t>
        </w:r>
      </w:hyperlink>
    </w:p>
    <w:p w14:paraId="28A3A21D" w14:textId="77777777" w:rsidR="00844BB8" w:rsidRPr="00B41FEC" w:rsidRDefault="00844BB8" w:rsidP="00196C81">
      <w:pPr>
        <w:widowControl w:val="0"/>
        <w:numPr>
          <w:ilvl w:val="1"/>
          <w:numId w:val="33"/>
        </w:numPr>
        <w:tabs>
          <w:tab w:val="left" w:pos="127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0"/>
        <w:contextualSpacing/>
        <w:jc w:val="both"/>
        <w:rPr>
          <w:rFonts w:eastAsia="Times New Roman"/>
          <w:color w:val="000000"/>
          <w:sz w:val="26"/>
          <w:szCs w:val="26"/>
          <w:lang w:eastAsia="ru-RU"/>
        </w:rPr>
      </w:pPr>
      <w:r w:rsidRPr="00B41FEC">
        <w:rPr>
          <w:rFonts w:eastAsia="Times New Roman"/>
          <w:color w:val="000000"/>
          <w:sz w:val="26"/>
          <w:szCs w:val="26"/>
          <w:lang w:eastAsia="ru-RU"/>
        </w:rPr>
        <w:t>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w:t>
      </w:r>
    </w:p>
    <w:p w14:paraId="288F0508" w14:textId="77777777" w:rsidR="00844BB8" w:rsidRPr="00B41FEC" w:rsidRDefault="00844BB8" w:rsidP="00196C81">
      <w:pPr>
        <w:widowControl w:val="0"/>
        <w:numPr>
          <w:ilvl w:val="1"/>
          <w:numId w:val="33"/>
        </w:numPr>
        <w:tabs>
          <w:tab w:val="left" w:pos="127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0"/>
        <w:contextualSpacing/>
        <w:jc w:val="both"/>
        <w:rPr>
          <w:rFonts w:eastAsia="Times New Roman"/>
          <w:color w:val="000000"/>
          <w:sz w:val="26"/>
          <w:szCs w:val="26"/>
          <w:lang w:eastAsia="ru-RU"/>
        </w:rPr>
      </w:pPr>
      <w:r w:rsidRPr="00B41FEC">
        <w:rPr>
          <w:rFonts w:eastAsia="Times New Roman"/>
          <w:color w:val="000000"/>
          <w:sz w:val="26"/>
          <w:szCs w:val="26"/>
          <w:lang w:eastAsia="ru-RU"/>
        </w:rPr>
        <w:t xml:space="preserve">В случае если по окончании срока подачи заявок на участие в конкурсе подана только одна заявка, она рассматривается в порядке, установленном </w:t>
      </w:r>
      <w:hyperlink r:id="rId20" w:history="1">
        <w:r w:rsidRPr="00B41FEC">
          <w:rPr>
            <w:rFonts w:eastAsia="Times New Roman"/>
            <w:sz w:val="26"/>
            <w:szCs w:val="26"/>
            <w:u w:val="single"/>
            <w:lang w:eastAsia="ru-RU"/>
          </w:rPr>
          <w:t xml:space="preserve">разделом </w:t>
        </w:r>
      </w:hyperlink>
      <w:r w:rsidRPr="00B41FEC">
        <w:rPr>
          <w:rFonts w:eastAsia="Times New Roman"/>
          <w:color w:val="000000"/>
          <w:sz w:val="26"/>
          <w:szCs w:val="26"/>
          <w:lang w:eastAsia="ru-RU"/>
        </w:rPr>
        <w:t>20 настоящей конкурсной документации.</w:t>
      </w:r>
    </w:p>
    <w:p w14:paraId="11C0DD39" w14:textId="77777777" w:rsidR="00844BB8" w:rsidRPr="00B41FEC" w:rsidRDefault="00844BB8" w:rsidP="00196C81">
      <w:pPr>
        <w:widowControl w:val="0"/>
        <w:numPr>
          <w:ilvl w:val="1"/>
          <w:numId w:val="33"/>
        </w:numPr>
        <w:tabs>
          <w:tab w:val="left" w:pos="127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0"/>
        <w:contextualSpacing/>
        <w:jc w:val="both"/>
        <w:rPr>
          <w:rFonts w:eastAsia="Times New Roman"/>
          <w:color w:val="000000"/>
          <w:sz w:val="26"/>
          <w:szCs w:val="26"/>
          <w:lang w:eastAsia="ru-RU"/>
        </w:rPr>
      </w:pPr>
      <w:r w:rsidRPr="00B41FEC">
        <w:rPr>
          <w:rFonts w:eastAsia="Times New Roman"/>
          <w:color w:val="000000"/>
          <w:sz w:val="26"/>
          <w:szCs w:val="26"/>
          <w:lang w:eastAsia="ru-RU"/>
        </w:rPr>
        <w:t>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конкурс в соответствии с настоящей конкурсной документацией.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w:t>
      </w:r>
    </w:p>
    <w:p w14:paraId="2EF39AF7" w14:textId="77777777" w:rsidR="00844BB8" w:rsidRPr="00B41FEC" w:rsidRDefault="00844BB8" w:rsidP="00196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right="265" w:firstLine="709"/>
        <w:jc w:val="center"/>
        <w:rPr>
          <w:rFonts w:eastAsia="Times New Roman"/>
          <w:b/>
          <w:color w:val="000000"/>
          <w:sz w:val="26"/>
          <w:szCs w:val="26"/>
          <w:lang w:eastAsia="ru-RU"/>
        </w:rPr>
      </w:pPr>
    </w:p>
    <w:p w14:paraId="528CC59A" w14:textId="208BFE26" w:rsidR="00844BB8" w:rsidRDefault="00844BB8" w:rsidP="00196C81">
      <w:pPr>
        <w:keepNext/>
        <w:widowControl w:val="0"/>
        <w:numPr>
          <w:ilvl w:val="0"/>
          <w:numId w:val="33"/>
        </w:numPr>
        <w:shd w:val="clear" w:color="auto" w:fill="FFFFFF"/>
        <w:autoSpaceDE w:val="0"/>
        <w:autoSpaceDN w:val="0"/>
        <w:adjustRightInd w:val="0"/>
        <w:ind w:right="24"/>
        <w:jc w:val="center"/>
        <w:rPr>
          <w:rFonts w:eastAsia="Times New Roman"/>
          <w:b/>
          <w:color w:val="000000"/>
          <w:spacing w:val="3"/>
          <w:sz w:val="26"/>
          <w:szCs w:val="26"/>
          <w:lang w:eastAsia="ru-RU"/>
        </w:rPr>
      </w:pPr>
      <w:r w:rsidRPr="00B41FEC">
        <w:rPr>
          <w:rFonts w:eastAsia="Times New Roman"/>
          <w:b/>
          <w:color w:val="000000"/>
          <w:spacing w:val="3"/>
          <w:sz w:val="26"/>
          <w:szCs w:val="26"/>
          <w:lang w:eastAsia="ru-RU"/>
        </w:rPr>
        <w:t>Отказ от проведения конкурса</w:t>
      </w:r>
    </w:p>
    <w:p w14:paraId="35A1BE50" w14:textId="77777777" w:rsidR="00B41FEC" w:rsidRPr="00B41FEC" w:rsidRDefault="00B41FEC" w:rsidP="00B41FEC">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7D8596E8" w14:textId="77777777" w:rsidR="00844BB8" w:rsidRPr="00B41FEC" w:rsidRDefault="00844BB8" w:rsidP="00196C81">
      <w:pPr>
        <w:numPr>
          <w:ilvl w:val="1"/>
          <w:numId w:val="33"/>
        </w:numPr>
        <w:tabs>
          <w:tab w:val="left" w:pos="1276"/>
        </w:tabs>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14:paraId="08FB4D0D" w14:textId="77777777" w:rsidR="00844BB8" w:rsidRPr="00B41FEC" w:rsidRDefault="00844BB8" w:rsidP="00196C81">
      <w:pPr>
        <w:numPr>
          <w:ilvl w:val="1"/>
          <w:numId w:val="33"/>
        </w:numPr>
        <w:tabs>
          <w:tab w:val="left" w:pos="1276"/>
        </w:tabs>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Если организатор конкурса отказался от проведения конкурса, то организатор конкурса или по его поручению специализированная организация в течение 2 рабочих дней с даты принятия такого решения обязаны разместить извещение об отказе от проведения конкурса на официальном сайте. В течение 2 рабочих дней с даты принятия указанного решения организатор конкурса или по его поручению специализированная организация обязаны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14:paraId="2BC7AE7C" w14:textId="77777777" w:rsidR="00844BB8" w:rsidRPr="00B41FEC" w:rsidRDefault="00844BB8" w:rsidP="00196C81">
      <w:pPr>
        <w:autoSpaceDE w:val="0"/>
        <w:autoSpaceDN w:val="0"/>
        <w:adjustRightInd w:val="0"/>
        <w:ind w:right="265" w:firstLine="708"/>
        <w:jc w:val="both"/>
        <w:rPr>
          <w:rFonts w:eastAsia="Times New Roman"/>
          <w:sz w:val="26"/>
          <w:szCs w:val="26"/>
          <w:lang w:eastAsia="ru-RU"/>
        </w:rPr>
      </w:pPr>
      <w:r w:rsidRPr="00B41FEC">
        <w:rPr>
          <w:rFonts w:eastAsia="Times New Roman"/>
          <w:sz w:val="26"/>
          <w:szCs w:val="26"/>
          <w:lang w:eastAsia="ru-RU"/>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14:paraId="267D9ED2" w14:textId="77777777" w:rsidR="00844BB8" w:rsidRPr="00B41FEC" w:rsidRDefault="00844BB8" w:rsidP="00196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right="265" w:firstLine="709"/>
        <w:jc w:val="both"/>
        <w:rPr>
          <w:rFonts w:eastAsia="Times New Roman"/>
          <w:color w:val="000000"/>
          <w:sz w:val="26"/>
          <w:szCs w:val="26"/>
          <w:lang w:eastAsia="ru-RU"/>
        </w:rPr>
      </w:pPr>
    </w:p>
    <w:p w14:paraId="3C42949D" w14:textId="77777777" w:rsidR="00844BB8" w:rsidRPr="00B41FEC" w:rsidRDefault="00844BB8" w:rsidP="00196C81">
      <w:pPr>
        <w:keepNext/>
        <w:widowControl w:val="0"/>
        <w:numPr>
          <w:ilvl w:val="0"/>
          <w:numId w:val="33"/>
        </w:numPr>
        <w:shd w:val="clear" w:color="auto" w:fill="FFFFFF"/>
        <w:autoSpaceDE w:val="0"/>
        <w:autoSpaceDN w:val="0"/>
        <w:adjustRightInd w:val="0"/>
        <w:ind w:right="24"/>
        <w:jc w:val="center"/>
        <w:rPr>
          <w:rFonts w:eastAsia="Times New Roman"/>
          <w:b/>
          <w:color w:val="000000"/>
          <w:spacing w:val="3"/>
          <w:sz w:val="26"/>
          <w:szCs w:val="26"/>
          <w:lang w:eastAsia="ru-RU"/>
        </w:rPr>
      </w:pPr>
      <w:r w:rsidRPr="00B41FEC">
        <w:rPr>
          <w:rFonts w:eastAsia="Times New Roman"/>
          <w:b/>
          <w:color w:val="000000"/>
          <w:spacing w:val="3"/>
          <w:sz w:val="26"/>
          <w:szCs w:val="26"/>
          <w:lang w:eastAsia="ru-RU"/>
        </w:rPr>
        <w:t>Порядок проведения осмотров</w:t>
      </w:r>
    </w:p>
    <w:p w14:paraId="614C18F5" w14:textId="62721501" w:rsidR="00844BB8" w:rsidRDefault="00844BB8" w:rsidP="00196C81">
      <w:pPr>
        <w:ind w:firstLine="709"/>
        <w:jc w:val="center"/>
        <w:rPr>
          <w:rFonts w:eastAsia="Times New Roman"/>
          <w:b/>
          <w:sz w:val="26"/>
          <w:szCs w:val="26"/>
          <w:lang w:eastAsia="ru-RU"/>
        </w:rPr>
      </w:pPr>
      <w:r w:rsidRPr="00B41FEC">
        <w:rPr>
          <w:rFonts w:eastAsia="Times New Roman"/>
          <w:b/>
          <w:sz w:val="26"/>
          <w:szCs w:val="26"/>
          <w:lang w:eastAsia="ru-RU"/>
        </w:rPr>
        <w:t>общего имущества собственников помещений многоквартирных домов претендентами и заинтересованными лицами</w:t>
      </w:r>
    </w:p>
    <w:p w14:paraId="4D9CA09A" w14:textId="77777777" w:rsidR="00B41FEC" w:rsidRPr="00B41FEC" w:rsidRDefault="00B41FEC" w:rsidP="00196C81">
      <w:pPr>
        <w:ind w:firstLine="709"/>
        <w:jc w:val="center"/>
        <w:rPr>
          <w:rFonts w:eastAsia="Times New Roman"/>
          <w:b/>
          <w:sz w:val="26"/>
          <w:szCs w:val="26"/>
          <w:lang w:eastAsia="ru-RU"/>
        </w:rPr>
      </w:pPr>
    </w:p>
    <w:p w14:paraId="3F666B9C" w14:textId="77777777" w:rsidR="00844BB8" w:rsidRPr="00B41FEC" w:rsidRDefault="00844BB8" w:rsidP="00196C81">
      <w:pPr>
        <w:numPr>
          <w:ilvl w:val="1"/>
          <w:numId w:val="33"/>
        </w:numPr>
        <w:tabs>
          <w:tab w:val="left" w:pos="1276"/>
        </w:tabs>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 xml:space="preserve">Организатор конкурса или по его поручению специализированная организация в соответствии с датой и временем, указанными в извещении о проведении конкурса, организуют проведение осмотра претендентами и другими заинтересованными лицами объекта конкурса. Организатор конкурса или по его поручению специализированная организация организуют проведение таких осмотров каждые 5 рабочих дней с даты размещения </w:t>
      </w:r>
      <w:r w:rsidRPr="00B41FEC">
        <w:rPr>
          <w:rFonts w:eastAsia="Times New Roman"/>
          <w:sz w:val="26"/>
          <w:szCs w:val="26"/>
          <w:lang w:eastAsia="ru-RU"/>
        </w:rPr>
        <w:lastRenderedPageBreak/>
        <w:t>извещения о проведении конкурса, но не позднее чем за 2 рабочих дня до даты окончания срока подачи заявок на участие в конкурсе.</w:t>
      </w:r>
    </w:p>
    <w:p w14:paraId="573B1C22" w14:textId="77777777" w:rsidR="00844BB8" w:rsidRPr="00B41FEC" w:rsidRDefault="00844BB8" w:rsidP="00196C81">
      <w:pPr>
        <w:numPr>
          <w:ilvl w:val="1"/>
          <w:numId w:val="33"/>
        </w:numPr>
        <w:tabs>
          <w:tab w:val="left" w:pos="1276"/>
        </w:tabs>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Осмотры объектов конкурса проводятся в соответствии с графиком, утвержденным организатором конкурса (Приложение № 1).</w:t>
      </w:r>
    </w:p>
    <w:p w14:paraId="11B323BD" w14:textId="77777777" w:rsidR="00844BB8" w:rsidRPr="00B41FEC" w:rsidRDefault="00844BB8" w:rsidP="00196C81">
      <w:pPr>
        <w:numPr>
          <w:ilvl w:val="1"/>
          <w:numId w:val="33"/>
        </w:numPr>
        <w:tabs>
          <w:tab w:val="left" w:pos="1276"/>
        </w:tabs>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Руководство осмотром осуществляется лицом, назначенным организатором конкурса. Сведения об ответственном за организацию осмотра лице указываются в графике проведения осмотров.</w:t>
      </w:r>
    </w:p>
    <w:p w14:paraId="206EC5E8" w14:textId="77777777" w:rsidR="00844BB8" w:rsidRPr="00B41FEC" w:rsidRDefault="00844BB8" w:rsidP="00196C81">
      <w:pPr>
        <w:numPr>
          <w:ilvl w:val="1"/>
          <w:numId w:val="33"/>
        </w:numPr>
        <w:tabs>
          <w:tab w:val="left" w:pos="1276"/>
        </w:tabs>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Осмотр начинается в указанное в графике время в назначенном месте начала осмотра. Представители заинтересованных лиц, явившиеся для участия в осмотре, сообщают руководителю осмотра и подтверждают документально свои фамилию, имя, отчество, должность, наименование организации или индивидуального предпринимателя, чьи интересы они представляют. Данные сведения руководитель осмотра заносит в протокол осмотра. Если в течение 15 минут со времени, указанного в качестве времени начала осмотра, ни одно лицо не явилось в назначенное место начала производства осмотра, руководитель осмотра принимает решение об объявлении осмотра несостоявшимся, о чем вносит соответствующую запись в протокол осмотра.</w:t>
      </w:r>
    </w:p>
    <w:p w14:paraId="54AB0A41" w14:textId="77777777" w:rsidR="00844BB8" w:rsidRPr="00B41FEC" w:rsidRDefault="00844BB8" w:rsidP="00196C81">
      <w:pPr>
        <w:numPr>
          <w:ilvl w:val="1"/>
          <w:numId w:val="33"/>
        </w:numPr>
        <w:tabs>
          <w:tab w:val="left" w:pos="1276"/>
        </w:tabs>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Протокол осмотра составляется руководителем осмотра в течение одного рабочего дня после проведения осмотра. В протокол вносятся следующие сведения:</w:t>
      </w:r>
    </w:p>
    <w:p w14:paraId="40B54990" w14:textId="77777777" w:rsidR="00844BB8" w:rsidRPr="00B41FEC" w:rsidRDefault="00844BB8" w:rsidP="00196C81">
      <w:pPr>
        <w:autoSpaceDE w:val="0"/>
        <w:autoSpaceDN w:val="0"/>
        <w:adjustRightInd w:val="0"/>
        <w:ind w:right="265" w:firstLine="708"/>
        <w:jc w:val="both"/>
        <w:rPr>
          <w:rFonts w:eastAsia="Times New Roman"/>
          <w:sz w:val="26"/>
          <w:szCs w:val="26"/>
          <w:lang w:eastAsia="ru-RU"/>
        </w:rPr>
      </w:pPr>
      <w:r w:rsidRPr="00B41FEC">
        <w:rPr>
          <w:rFonts w:eastAsia="Times New Roman"/>
          <w:sz w:val="26"/>
          <w:szCs w:val="26"/>
          <w:lang w:eastAsia="ru-RU"/>
        </w:rPr>
        <w:t>- дата и время проведения осмотра;</w:t>
      </w:r>
    </w:p>
    <w:p w14:paraId="05D3ED03" w14:textId="77777777" w:rsidR="00844BB8" w:rsidRPr="00B41FEC" w:rsidRDefault="00844BB8" w:rsidP="00196C81">
      <w:pPr>
        <w:autoSpaceDE w:val="0"/>
        <w:autoSpaceDN w:val="0"/>
        <w:adjustRightInd w:val="0"/>
        <w:ind w:right="265" w:firstLine="708"/>
        <w:jc w:val="both"/>
        <w:rPr>
          <w:rFonts w:eastAsia="Times New Roman"/>
          <w:sz w:val="26"/>
          <w:szCs w:val="26"/>
          <w:lang w:eastAsia="ru-RU"/>
        </w:rPr>
      </w:pPr>
      <w:r w:rsidRPr="00B41FEC">
        <w:rPr>
          <w:rFonts w:eastAsia="Times New Roman"/>
          <w:sz w:val="26"/>
          <w:szCs w:val="26"/>
          <w:lang w:eastAsia="ru-RU"/>
        </w:rPr>
        <w:t>- объекты конкурса, в отношении которых проведен осмотр;</w:t>
      </w:r>
    </w:p>
    <w:p w14:paraId="2E383B72" w14:textId="77777777" w:rsidR="00844BB8" w:rsidRPr="00B41FEC" w:rsidRDefault="00844BB8" w:rsidP="00196C81">
      <w:pPr>
        <w:autoSpaceDE w:val="0"/>
        <w:autoSpaceDN w:val="0"/>
        <w:adjustRightInd w:val="0"/>
        <w:ind w:right="265" w:firstLine="708"/>
        <w:jc w:val="both"/>
        <w:rPr>
          <w:rFonts w:eastAsia="Times New Roman"/>
          <w:sz w:val="26"/>
          <w:szCs w:val="26"/>
          <w:lang w:eastAsia="ru-RU"/>
        </w:rPr>
      </w:pPr>
      <w:r w:rsidRPr="00B41FEC">
        <w:rPr>
          <w:rFonts w:eastAsia="Times New Roman"/>
          <w:sz w:val="26"/>
          <w:szCs w:val="26"/>
          <w:lang w:eastAsia="ru-RU"/>
        </w:rPr>
        <w:t>- сведения о представителях заинтересованных лиц и претендентов, принимавших участие в осмотре.</w:t>
      </w:r>
    </w:p>
    <w:p w14:paraId="3E4D5676" w14:textId="77777777" w:rsidR="00844BB8" w:rsidRPr="00B41FEC" w:rsidRDefault="00844BB8" w:rsidP="00196C81">
      <w:pPr>
        <w:autoSpaceDE w:val="0"/>
        <w:autoSpaceDN w:val="0"/>
        <w:adjustRightInd w:val="0"/>
        <w:ind w:right="265" w:firstLine="708"/>
        <w:jc w:val="both"/>
        <w:rPr>
          <w:rFonts w:eastAsia="Times New Roman"/>
          <w:sz w:val="26"/>
          <w:szCs w:val="26"/>
          <w:lang w:eastAsia="ru-RU"/>
        </w:rPr>
      </w:pPr>
      <w:r w:rsidRPr="00B41FEC">
        <w:rPr>
          <w:rFonts w:eastAsia="Times New Roman"/>
          <w:sz w:val="26"/>
          <w:szCs w:val="26"/>
          <w:lang w:eastAsia="ru-RU"/>
        </w:rPr>
        <w:t>Заинтересованные лица, претенденты, а также их представители, принимавшие участие в осмотре, вправе ознакомиться с протоколом осмотра объектов конкурса, а также в письменной форме представить свои заявления или замечания на протокол, если считают, что к осмотру не были предъявлены отдельные конкурсные объекты или части общего имущества многоквартирных домов.</w:t>
      </w:r>
    </w:p>
    <w:p w14:paraId="37FAC2BC" w14:textId="6D891B32" w:rsidR="00844BB8" w:rsidRPr="00B41FEC" w:rsidRDefault="00844BB8" w:rsidP="00196C81">
      <w:pPr>
        <w:numPr>
          <w:ilvl w:val="1"/>
          <w:numId w:val="33"/>
        </w:numPr>
        <w:tabs>
          <w:tab w:val="left" w:pos="1276"/>
        </w:tabs>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 xml:space="preserve">В ходе осмотра претендентам и заинтересованным лицам разрешается доступ к общему имуществу собственников помещений многоквартирных домов, находящегося вне жилых помещений. Общее имущество собственников помещений в многоквартирных домах, находящееся </w:t>
      </w:r>
      <w:r w:rsidR="00B41FEC" w:rsidRPr="00B41FEC">
        <w:rPr>
          <w:rFonts w:eastAsia="Times New Roman"/>
          <w:sz w:val="26"/>
          <w:szCs w:val="26"/>
          <w:lang w:eastAsia="ru-RU"/>
        </w:rPr>
        <w:t>внутри жилого либо нежилого помещения,</w:t>
      </w:r>
      <w:r w:rsidRPr="00B41FEC">
        <w:rPr>
          <w:rFonts w:eastAsia="Times New Roman"/>
          <w:sz w:val="26"/>
          <w:szCs w:val="26"/>
          <w:lang w:eastAsia="ru-RU"/>
        </w:rPr>
        <w:t xml:space="preserve"> может быть осмотрено заинтересованными лицами и претендентами исключительно с согласия лиц, которым на праве собственности принадлежит данное помещение, либо лиц, фактически проживающих в жилых помещениях на условиях найма.</w:t>
      </w:r>
    </w:p>
    <w:p w14:paraId="2A0D8648" w14:textId="77777777" w:rsidR="00844BB8" w:rsidRPr="00B41FEC" w:rsidRDefault="00844BB8" w:rsidP="00196C81">
      <w:pPr>
        <w:numPr>
          <w:ilvl w:val="1"/>
          <w:numId w:val="33"/>
        </w:numPr>
        <w:tabs>
          <w:tab w:val="left" w:pos="1276"/>
        </w:tabs>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Осмотр объектов конкурса производится по лотам.  Если завершить осмотр в течение рабочего дня не представляется возможным, продолжение осмотра может быть перенесено руководителем осмотра на следующий рабочий день. При переносе осмотра руководитель осмотра обязан уведомить всех участников осмотра о месте и времени продолжения осмотра.</w:t>
      </w:r>
    </w:p>
    <w:p w14:paraId="63E545C8" w14:textId="77777777" w:rsidR="00844BB8" w:rsidRPr="00B41FEC" w:rsidRDefault="00844BB8" w:rsidP="00196C81">
      <w:pPr>
        <w:autoSpaceDE w:val="0"/>
        <w:autoSpaceDN w:val="0"/>
        <w:adjustRightInd w:val="0"/>
        <w:ind w:right="265" w:firstLine="708"/>
        <w:jc w:val="both"/>
        <w:rPr>
          <w:rFonts w:eastAsia="Times New Roman"/>
          <w:sz w:val="26"/>
          <w:szCs w:val="26"/>
          <w:lang w:eastAsia="ru-RU"/>
        </w:rPr>
      </w:pPr>
    </w:p>
    <w:p w14:paraId="6DB2EA63" w14:textId="3FE54AF8" w:rsidR="00844BB8" w:rsidRDefault="00844BB8" w:rsidP="00196C81">
      <w:pPr>
        <w:keepNext/>
        <w:widowControl w:val="0"/>
        <w:numPr>
          <w:ilvl w:val="0"/>
          <w:numId w:val="33"/>
        </w:numPr>
        <w:shd w:val="clear" w:color="auto" w:fill="FFFFFF"/>
        <w:autoSpaceDE w:val="0"/>
        <w:autoSpaceDN w:val="0"/>
        <w:adjustRightInd w:val="0"/>
        <w:ind w:right="24"/>
        <w:jc w:val="center"/>
        <w:rPr>
          <w:rFonts w:eastAsia="Times New Roman"/>
          <w:b/>
          <w:color w:val="000000"/>
          <w:spacing w:val="3"/>
          <w:sz w:val="26"/>
          <w:szCs w:val="26"/>
          <w:lang w:eastAsia="ru-RU"/>
        </w:rPr>
      </w:pPr>
      <w:r w:rsidRPr="00B41FEC">
        <w:rPr>
          <w:rFonts w:eastAsia="Times New Roman"/>
          <w:b/>
          <w:color w:val="000000"/>
          <w:spacing w:val="3"/>
          <w:sz w:val="26"/>
          <w:szCs w:val="26"/>
          <w:lang w:eastAsia="ru-RU"/>
        </w:rPr>
        <w:t>Порядок рассмотрения заявок на участие в конкурсе</w:t>
      </w:r>
    </w:p>
    <w:p w14:paraId="5A79E508" w14:textId="77777777" w:rsidR="00B41FEC" w:rsidRPr="00B41FEC" w:rsidRDefault="00B41FEC" w:rsidP="00B41FEC">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03D6C4EA" w14:textId="77777777" w:rsidR="00844BB8" w:rsidRPr="00B41FEC" w:rsidRDefault="00844BB8" w:rsidP="00196C81">
      <w:pPr>
        <w:numPr>
          <w:ilvl w:val="1"/>
          <w:numId w:val="33"/>
        </w:numPr>
        <w:tabs>
          <w:tab w:val="left" w:pos="1276"/>
        </w:tabs>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
    <w:p w14:paraId="614CFCAE" w14:textId="77777777" w:rsidR="00844BB8" w:rsidRPr="00B41FEC" w:rsidRDefault="00844BB8" w:rsidP="00196C81">
      <w:pPr>
        <w:numPr>
          <w:ilvl w:val="1"/>
          <w:numId w:val="33"/>
        </w:numPr>
        <w:tabs>
          <w:tab w:val="left" w:pos="1276"/>
        </w:tabs>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Претенденты или их представители вправе присутствовать при вскрытии конвертов с заявками на участие в конкурсе.</w:t>
      </w:r>
    </w:p>
    <w:p w14:paraId="6186777A" w14:textId="77777777" w:rsidR="00844BB8" w:rsidRPr="00B41FEC" w:rsidRDefault="00844BB8" w:rsidP="00196C81">
      <w:pPr>
        <w:numPr>
          <w:ilvl w:val="1"/>
          <w:numId w:val="33"/>
        </w:numPr>
        <w:tabs>
          <w:tab w:val="left" w:pos="1276"/>
        </w:tabs>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 xml:space="preserve">Наименование (для юридического лица), фамилия, имя, отчество (при наличии) (для индивидуального предпринимателя) каждого претендента, конверт с заявкой на </w:t>
      </w:r>
      <w:r w:rsidRPr="00B41FEC">
        <w:rPr>
          <w:rFonts w:eastAsia="Times New Roman"/>
          <w:sz w:val="26"/>
          <w:szCs w:val="26"/>
          <w:lang w:eastAsia="ru-RU"/>
        </w:rPr>
        <w:lastRenderedPageBreak/>
        <w:t>участие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14:paraId="7EA25C1B" w14:textId="77777777" w:rsidR="00844BB8" w:rsidRPr="00B41FEC" w:rsidRDefault="00844BB8" w:rsidP="00196C81">
      <w:pPr>
        <w:numPr>
          <w:ilvl w:val="1"/>
          <w:numId w:val="33"/>
        </w:numPr>
        <w:tabs>
          <w:tab w:val="left" w:pos="1276"/>
        </w:tabs>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 xml:space="preserve">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w:t>
      </w:r>
    </w:p>
    <w:p w14:paraId="35B48161" w14:textId="77777777" w:rsidR="00844BB8" w:rsidRPr="00B41FEC" w:rsidRDefault="00844BB8" w:rsidP="00196C81">
      <w:pPr>
        <w:numPr>
          <w:ilvl w:val="1"/>
          <w:numId w:val="33"/>
        </w:numPr>
        <w:tabs>
          <w:tab w:val="left" w:pos="1276"/>
        </w:tabs>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или по его поручению специализированной организацией в день его подписания.</w:t>
      </w:r>
    </w:p>
    <w:p w14:paraId="68D42C98" w14:textId="77777777" w:rsidR="00844BB8" w:rsidRPr="00B41FEC" w:rsidRDefault="00844BB8" w:rsidP="00196C81">
      <w:pPr>
        <w:numPr>
          <w:ilvl w:val="1"/>
          <w:numId w:val="33"/>
        </w:numPr>
        <w:tabs>
          <w:tab w:val="left" w:pos="1276"/>
        </w:tabs>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w:t>
      </w:r>
    </w:p>
    <w:p w14:paraId="2EBFB290" w14:textId="77777777" w:rsidR="00844BB8" w:rsidRPr="00B41FEC" w:rsidRDefault="00844BB8" w:rsidP="00196C81">
      <w:pPr>
        <w:numPr>
          <w:ilvl w:val="1"/>
          <w:numId w:val="33"/>
        </w:numPr>
        <w:tabs>
          <w:tab w:val="left" w:pos="1276"/>
        </w:tabs>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 </w:t>
      </w:r>
    </w:p>
    <w:p w14:paraId="0B321502" w14:textId="77777777" w:rsidR="00844BB8" w:rsidRPr="00B41FEC" w:rsidRDefault="00844BB8" w:rsidP="00196C81">
      <w:pPr>
        <w:numPr>
          <w:ilvl w:val="1"/>
          <w:numId w:val="33"/>
        </w:numPr>
        <w:tabs>
          <w:tab w:val="left" w:pos="1276"/>
        </w:tabs>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 xml:space="preserve">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установленным </w:t>
      </w:r>
      <w:hyperlink r:id="rId21" w:history="1">
        <w:r w:rsidRPr="00B41FEC">
          <w:rPr>
            <w:rFonts w:eastAsia="Times New Roman"/>
            <w:sz w:val="26"/>
            <w:szCs w:val="26"/>
            <w:u w:val="single"/>
            <w:lang w:eastAsia="ru-RU"/>
          </w:rPr>
          <w:t>пунктом 2</w:t>
        </w:r>
      </w:hyperlink>
      <w:r w:rsidRPr="00B41FEC">
        <w:rPr>
          <w:rFonts w:eastAsia="Times New Roman"/>
          <w:sz w:val="26"/>
          <w:szCs w:val="26"/>
          <w:lang w:eastAsia="ru-RU"/>
        </w:rPr>
        <w:t xml:space="preserve">4 настоящей конкурсной документации. </w:t>
      </w:r>
    </w:p>
    <w:p w14:paraId="1B5CA746" w14:textId="77777777" w:rsidR="00844BB8" w:rsidRPr="00B41FEC" w:rsidRDefault="00844BB8" w:rsidP="00196C81">
      <w:pPr>
        <w:numPr>
          <w:ilvl w:val="1"/>
          <w:numId w:val="33"/>
        </w:numPr>
        <w:tabs>
          <w:tab w:val="left" w:pos="1276"/>
        </w:tabs>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w:t>
      </w:r>
    </w:p>
    <w:p w14:paraId="4C89EF16" w14:textId="77777777" w:rsidR="00844BB8" w:rsidRPr="00B41FEC" w:rsidRDefault="00844BB8" w:rsidP="00196C81">
      <w:pPr>
        <w:numPr>
          <w:ilvl w:val="1"/>
          <w:numId w:val="33"/>
        </w:numPr>
        <w:tabs>
          <w:tab w:val="left" w:pos="1276"/>
        </w:tabs>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 предусмотренным пунктом 64 настоящей конкурсной документации.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14:paraId="62A603D8" w14:textId="77777777" w:rsidR="00844BB8" w:rsidRPr="00B41FEC" w:rsidRDefault="00844BB8" w:rsidP="00196C81">
      <w:pPr>
        <w:numPr>
          <w:ilvl w:val="1"/>
          <w:numId w:val="33"/>
        </w:numPr>
        <w:tabs>
          <w:tab w:val="left" w:pos="1276"/>
        </w:tabs>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Текст указанного протокола в день окончания рассмотрения заявок на участие в конкурсе размещается на официальном сайте организатором конкурса или по его поручению специализированной организацией.</w:t>
      </w:r>
    </w:p>
    <w:p w14:paraId="15EE620B" w14:textId="77777777" w:rsidR="00844BB8" w:rsidRPr="00B41FEC" w:rsidRDefault="00844BB8" w:rsidP="00196C81">
      <w:pPr>
        <w:numPr>
          <w:ilvl w:val="1"/>
          <w:numId w:val="33"/>
        </w:numPr>
        <w:tabs>
          <w:tab w:val="left" w:pos="1276"/>
        </w:tabs>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14:paraId="7533FB09" w14:textId="77777777" w:rsidR="00844BB8" w:rsidRPr="00B41FEC" w:rsidRDefault="00844BB8" w:rsidP="00196C81">
      <w:pPr>
        <w:numPr>
          <w:ilvl w:val="1"/>
          <w:numId w:val="33"/>
        </w:numPr>
        <w:tabs>
          <w:tab w:val="left" w:pos="1276"/>
        </w:tabs>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14:paraId="66328D91" w14:textId="77777777" w:rsidR="00844BB8" w:rsidRPr="00B41FEC" w:rsidRDefault="00844BB8" w:rsidP="00196C81">
      <w:pPr>
        <w:numPr>
          <w:ilvl w:val="1"/>
          <w:numId w:val="33"/>
        </w:numPr>
        <w:tabs>
          <w:tab w:val="left" w:pos="1276"/>
        </w:tabs>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lastRenderedPageBreak/>
        <w:t>Средства, внесенные в качестве обеспечения заявки на участие в конкурсе,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14:paraId="3C6DD2E9" w14:textId="77777777" w:rsidR="00844BB8" w:rsidRPr="00B41FEC" w:rsidRDefault="00844BB8" w:rsidP="00196C81">
      <w:pPr>
        <w:numPr>
          <w:ilvl w:val="1"/>
          <w:numId w:val="33"/>
        </w:numPr>
        <w:tabs>
          <w:tab w:val="left" w:pos="1276"/>
        </w:tabs>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месяцев проводит новый конкурс в соответствии с настоящими Правилами. При этом организатор конкурса вправе изменить условия проведения конкурса.</w:t>
      </w:r>
    </w:p>
    <w:p w14:paraId="5C410950" w14:textId="77777777" w:rsidR="00844BB8" w:rsidRPr="00B41FEC" w:rsidRDefault="00844BB8" w:rsidP="00196C81">
      <w:pPr>
        <w:numPr>
          <w:ilvl w:val="1"/>
          <w:numId w:val="33"/>
        </w:numPr>
        <w:tabs>
          <w:tab w:val="left" w:pos="1276"/>
        </w:tabs>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14:paraId="460F25A4" w14:textId="77777777" w:rsidR="00844BB8" w:rsidRPr="00B41FEC" w:rsidRDefault="00844BB8" w:rsidP="00196C81">
      <w:pPr>
        <w:autoSpaceDE w:val="0"/>
        <w:autoSpaceDN w:val="0"/>
        <w:adjustRightInd w:val="0"/>
        <w:ind w:right="265" w:firstLine="708"/>
        <w:jc w:val="both"/>
        <w:rPr>
          <w:rFonts w:eastAsia="Times New Roman"/>
          <w:sz w:val="26"/>
          <w:szCs w:val="26"/>
          <w:lang w:eastAsia="ru-RU"/>
        </w:rPr>
      </w:pPr>
    </w:p>
    <w:p w14:paraId="4E23EDC7" w14:textId="1154550D" w:rsidR="00844BB8" w:rsidRDefault="00844BB8" w:rsidP="00196C81">
      <w:pPr>
        <w:keepNext/>
        <w:widowControl w:val="0"/>
        <w:numPr>
          <w:ilvl w:val="0"/>
          <w:numId w:val="33"/>
        </w:numPr>
        <w:shd w:val="clear" w:color="auto" w:fill="FFFFFF"/>
        <w:autoSpaceDE w:val="0"/>
        <w:autoSpaceDN w:val="0"/>
        <w:adjustRightInd w:val="0"/>
        <w:ind w:right="24"/>
        <w:jc w:val="center"/>
        <w:rPr>
          <w:rFonts w:eastAsia="Times New Roman"/>
          <w:b/>
          <w:color w:val="000000"/>
          <w:spacing w:val="3"/>
          <w:sz w:val="26"/>
          <w:szCs w:val="26"/>
          <w:lang w:eastAsia="ru-RU"/>
        </w:rPr>
      </w:pPr>
      <w:r w:rsidRPr="00B41FEC">
        <w:rPr>
          <w:rFonts w:eastAsia="Times New Roman"/>
          <w:b/>
          <w:color w:val="000000"/>
          <w:spacing w:val="3"/>
          <w:sz w:val="26"/>
          <w:szCs w:val="26"/>
          <w:lang w:eastAsia="ru-RU"/>
        </w:rPr>
        <w:t>Основания для отказа в допуске к участию в конкурсе</w:t>
      </w:r>
    </w:p>
    <w:p w14:paraId="6B4F91D6" w14:textId="77777777" w:rsidR="00B41FEC" w:rsidRPr="00B41FEC" w:rsidRDefault="00B41FEC" w:rsidP="00B41FEC">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5365C608" w14:textId="77777777" w:rsidR="00844BB8" w:rsidRPr="00B41FEC" w:rsidRDefault="00844BB8" w:rsidP="00196C81">
      <w:pPr>
        <w:numPr>
          <w:ilvl w:val="1"/>
          <w:numId w:val="33"/>
        </w:numPr>
        <w:autoSpaceDE w:val="0"/>
        <w:autoSpaceDN w:val="0"/>
        <w:adjustRightInd w:val="0"/>
        <w:ind w:right="265"/>
        <w:contextualSpacing/>
        <w:jc w:val="both"/>
        <w:rPr>
          <w:rFonts w:eastAsia="Times New Roman"/>
          <w:sz w:val="26"/>
          <w:szCs w:val="26"/>
          <w:lang w:eastAsia="ru-RU"/>
        </w:rPr>
      </w:pPr>
      <w:r w:rsidRPr="00B41FEC">
        <w:rPr>
          <w:rFonts w:eastAsia="Times New Roman"/>
          <w:sz w:val="26"/>
          <w:szCs w:val="26"/>
          <w:lang w:eastAsia="ru-RU"/>
        </w:rPr>
        <w:t>Основаниями для отказа допуска к участию в конкурсе являются:</w:t>
      </w:r>
    </w:p>
    <w:p w14:paraId="026AF97A" w14:textId="77777777" w:rsidR="00844BB8" w:rsidRPr="00B41FEC" w:rsidRDefault="00844BB8" w:rsidP="00196C81">
      <w:pPr>
        <w:autoSpaceDE w:val="0"/>
        <w:autoSpaceDN w:val="0"/>
        <w:adjustRightInd w:val="0"/>
        <w:ind w:right="265" w:firstLine="708"/>
        <w:jc w:val="both"/>
        <w:rPr>
          <w:rFonts w:eastAsia="Times New Roman"/>
          <w:sz w:val="26"/>
          <w:szCs w:val="26"/>
          <w:lang w:eastAsia="ru-RU"/>
        </w:rPr>
      </w:pPr>
      <w:r w:rsidRPr="00B41FEC">
        <w:rPr>
          <w:rFonts w:eastAsia="Times New Roman"/>
          <w:sz w:val="26"/>
          <w:szCs w:val="26"/>
          <w:lang w:eastAsia="ru-RU"/>
        </w:rPr>
        <w:t>1) непредставление, определенных пунктом 33 настоящей конкурсной документации (пунктом 53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РФ от 06.02.2006 № 75), документов либо наличие в таких документах недостоверных сведений;</w:t>
      </w:r>
    </w:p>
    <w:p w14:paraId="5CF16541" w14:textId="77777777" w:rsidR="00844BB8" w:rsidRPr="00B41FEC" w:rsidRDefault="00844BB8" w:rsidP="00196C81">
      <w:pPr>
        <w:autoSpaceDE w:val="0"/>
        <w:autoSpaceDN w:val="0"/>
        <w:adjustRightInd w:val="0"/>
        <w:ind w:right="265" w:firstLine="708"/>
        <w:jc w:val="both"/>
        <w:rPr>
          <w:rFonts w:eastAsia="Times New Roman"/>
          <w:sz w:val="26"/>
          <w:szCs w:val="26"/>
          <w:lang w:eastAsia="ru-RU"/>
        </w:rPr>
      </w:pPr>
      <w:r w:rsidRPr="00B41FEC">
        <w:rPr>
          <w:rFonts w:eastAsia="Times New Roman"/>
          <w:sz w:val="26"/>
          <w:szCs w:val="26"/>
          <w:lang w:eastAsia="ru-RU"/>
        </w:rPr>
        <w:t>2) несоответствие претендента требованиям, установленным пунктом 23 настоящей конкурсной документации (пунктом 15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РФ от 06.02.2006 № 75);</w:t>
      </w:r>
    </w:p>
    <w:p w14:paraId="33C667B3" w14:textId="77777777" w:rsidR="00844BB8" w:rsidRPr="00B41FEC" w:rsidRDefault="00844BB8" w:rsidP="00196C81">
      <w:pPr>
        <w:autoSpaceDE w:val="0"/>
        <w:autoSpaceDN w:val="0"/>
        <w:adjustRightInd w:val="0"/>
        <w:ind w:right="265" w:firstLine="708"/>
        <w:jc w:val="both"/>
        <w:rPr>
          <w:rFonts w:eastAsia="Times New Roman"/>
          <w:sz w:val="26"/>
          <w:szCs w:val="26"/>
          <w:lang w:eastAsia="ru-RU"/>
        </w:rPr>
      </w:pPr>
      <w:r w:rsidRPr="00B41FEC">
        <w:rPr>
          <w:rFonts w:eastAsia="Times New Roman"/>
          <w:sz w:val="26"/>
          <w:szCs w:val="26"/>
          <w:lang w:eastAsia="ru-RU"/>
        </w:rPr>
        <w:t>3) несоответствие заявки на участие в конкурсе требованиям, установленным пунктами 52 - 53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РФ от 06.02.2006 № 75.</w:t>
      </w:r>
    </w:p>
    <w:p w14:paraId="5D851CE3" w14:textId="77777777" w:rsidR="00844BB8" w:rsidRPr="00B41FEC" w:rsidRDefault="00844BB8" w:rsidP="00196C81">
      <w:pPr>
        <w:autoSpaceDE w:val="0"/>
        <w:autoSpaceDN w:val="0"/>
        <w:adjustRightInd w:val="0"/>
        <w:ind w:right="265" w:firstLine="708"/>
        <w:jc w:val="both"/>
        <w:rPr>
          <w:rFonts w:eastAsia="Times New Roman"/>
          <w:sz w:val="26"/>
          <w:szCs w:val="26"/>
          <w:lang w:eastAsia="ru-RU"/>
        </w:rPr>
      </w:pPr>
    </w:p>
    <w:p w14:paraId="56B208A8" w14:textId="669AAED5" w:rsidR="00844BB8" w:rsidRDefault="00844BB8" w:rsidP="00196C81">
      <w:pPr>
        <w:keepNext/>
        <w:widowControl w:val="0"/>
        <w:numPr>
          <w:ilvl w:val="0"/>
          <w:numId w:val="33"/>
        </w:numPr>
        <w:shd w:val="clear" w:color="auto" w:fill="FFFFFF"/>
        <w:autoSpaceDE w:val="0"/>
        <w:autoSpaceDN w:val="0"/>
        <w:adjustRightInd w:val="0"/>
        <w:ind w:right="24"/>
        <w:jc w:val="center"/>
        <w:rPr>
          <w:rFonts w:eastAsia="Times New Roman"/>
          <w:b/>
          <w:color w:val="000000"/>
          <w:spacing w:val="3"/>
          <w:sz w:val="26"/>
          <w:szCs w:val="26"/>
          <w:lang w:eastAsia="ru-RU"/>
        </w:rPr>
      </w:pPr>
      <w:r w:rsidRPr="00B41FEC">
        <w:rPr>
          <w:rFonts w:eastAsia="Times New Roman"/>
          <w:b/>
          <w:color w:val="000000"/>
          <w:spacing w:val="3"/>
          <w:sz w:val="26"/>
          <w:szCs w:val="26"/>
          <w:lang w:eastAsia="ru-RU"/>
        </w:rPr>
        <w:t>Порядок проведения конкурса</w:t>
      </w:r>
    </w:p>
    <w:p w14:paraId="57321764" w14:textId="77777777" w:rsidR="00B41FEC" w:rsidRPr="00B41FEC" w:rsidRDefault="00B41FEC" w:rsidP="00B41FEC">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0702E6DB" w14:textId="77777777" w:rsidR="00844BB8" w:rsidRPr="00B41FEC" w:rsidRDefault="00844BB8" w:rsidP="00196C81">
      <w:pPr>
        <w:numPr>
          <w:ilvl w:val="1"/>
          <w:numId w:val="33"/>
        </w:numPr>
        <w:tabs>
          <w:tab w:val="left" w:pos="1276"/>
        </w:tabs>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14:paraId="155F2086" w14:textId="77777777" w:rsidR="00844BB8" w:rsidRPr="00B41FEC" w:rsidRDefault="00844BB8" w:rsidP="00196C81">
      <w:pPr>
        <w:numPr>
          <w:ilvl w:val="1"/>
          <w:numId w:val="33"/>
        </w:numPr>
        <w:tabs>
          <w:tab w:val="left" w:pos="1276"/>
        </w:tabs>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14:paraId="7D6F7AA9" w14:textId="77777777" w:rsidR="00844BB8" w:rsidRPr="00B41FEC" w:rsidRDefault="00844BB8" w:rsidP="00196C81">
      <w:pPr>
        <w:numPr>
          <w:ilvl w:val="1"/>
          <w:numId w:val="33"/>
        </w:numPr>
        <w:tabs>
          <w:tab w:val="left" w:pos="1276"/>
        </w:tabs>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 xml:space="preserve">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входящим в лот) в </w:t>
      </w:r>
      <w:r w:rsidRPr="00B41FEC">
        <w:rPr>
          <w:rFonts w:eastAsia="Times New Roman"/>
          <w:sz w:val="26"/>
          <w:szCs w:val="26"/>
          <w:lang w:eastAsia="ru-RU"/>
        </w:rPr>
        <w:lastRenderedPageBreak/>
        <w:t>соответствии со стоимостью работ и услуг, указанных в приложении № 3 настоящей конкурсной документации.</w:t>
      </w:r>
    </w:p>
    <w:p w14:paraId="38C19843" w14:textId="77777777" w:rsidR="00844BB8" w:rsidRPr="00B41FEC" w:rsidRDefault="00844BB8" w:rsidP="00196C81">
      <w:pPr>
        <w:numPr>
          <w:ilvl w:val="1"/>
          <w:numId w:val="33"/>
        </w:numPr>
        <w:tabs>
          <w:tab w:val="left" w:pos="1276"/>
        </w:tabs>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14:paraId="75FB0759" w14:textId="77777777" w:rsidR="00844BB8" w:rsidRPr="00B41FEC" w:rsidRDefault="00844BB8" w:rsidP="00196C81">
      <w:pPr>
        <w:numPr>
          <w:ilvl w:val="1"/>
          <w:numId w:val="33"/>
        </w:numPr>
        <w:tabs>
          <w:tab w:val="left" w:pos="1276"/>
        </w:tabs>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настоящими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14:paraId="3A55C656" w14:textId="77777777" w:rsidR="00844BB8" w:rsidRPr="00B41FEC" w:rsidRDefault="00844BB8" w:rsidP="00196C81">
      <w:pPr>
        <w:numPr>
          <w:ilvl w:val="1"/>
          <w:numId w:val="33"/>
        </w:numPr>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14:paraId="07A6A564" w14:textId="77777777" w:rsidR="00844BB8" w:rsidRPr="00B41FEC" w:rsidRDefault="00844BB8" w:rsidP="00196C81">
      <w:pPr>
        <w:numPr>
          <w:ilvl w:val="1"/>
          <w:numId w:val="33"/>
        </w:numPr>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Конкурсная комиссия ведет протокол конкурса,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14:paraId="1F23A022" w14:textId="77777777" w:rsidR="00844BB8" w:rsidRPr="00B41FEC" w:rsidRDefault="00844BB8" w:rsidP="00196C81">
      <w:pPr>
        <w:numPr>
          <w:ilvl w:val="1"/>
          <w:numId w:val="33"/>
        </w:numPr>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w:t>
      </w:r>
    </w:p>
    <w:p w14:paraId="34C2F1AC" w14:textId="77777777" w:rsidR="00844BB8" w:rsidRPr="00B41FEC" w:rsidRDefault="00844BB8" w:rsidP="00196C81">
      <w:pPr>
        <w:numPr>
          <w:ilvl w:val="1"/>
          <w:numId w:val="33"/>
        </w:numPr>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При этом указываемая в договоре управления многоквартирным домом стоимость каждой работы и услуги, входящей в перечень работ и услуг,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w:t>
      </w:r>
    </w:p>
    <w:p w14:paraId="35BE2B9A" w14:textId="77777777" w:rsidR="00844BB8" w:rsidRPr="00B41FEC" w:rsidRDefault="00844BB8" w:rsidP="00196C81">
      <w:pPr>
        <w:numPr>
          <w:ilvl w:val="1"/>
          <w:numId w:val="33"/>
        </w:numPr>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Текст протокола конкурса размещается на официальном сайте организатором конкурса или по его поручению специализированной организацией в течение 1 рабочего дня с даты его утверждения.</w:t>
      </w:r>
    </w:p>
    <w:p w14:paraId="5B9B7DCC" w14:textId="77777777" w:rsidR="00844BB8" w:rsidRPr="00B41FEC" w:rsidRDefault="00844BB8" w:rsidP="00196C81">
      <w:pPr>
        <w:numPr>
          <w:ilvl w:val="1"/>
          <w:numId w:val="33"/>
        </w:numPr>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следующем порядке:</w:t>
      </w:r>
    </w:p>
    <w:p w14:paraId="7735E68E" w14:textId="77777777" w:rsidR="00844BB8" w:rsidRPr="00B41FEC" w:rsidRDefault="00844BB8" w:rsidP="00196C81">
      <w:pPr>
        <w:numPr>
          <w:ilvl w:val="1"/>
          <w:numId w:val="33"/>
        </w:numPr>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14:paraId="69DAC18E" w14:textId="77777777" w:rsidR="00844BB8" w:rsidRPr="00B41FEC" w:rsidRDefault="00844BB8" w:rsidP="00196C81">
      <w:pPr>
        <w:autoSpaceDE w:val="0"/>
        <w:autoSpaceDN w:val="0"/>
        <w:adjustRightInd w:val="0"/>
        <w:ind w:right="265" w:firstLine="708"/>
        <w:jc w:val="both"/>
        <w:rPr>
          <w:rFonts w:eastAsia="Times New Roman"/>
          <w:sz w:val="26"/>
          <w:szCs w:val="26"/>
          <w:lang w:eastAsia="ru-RU"/>
        </w:rPr>
      </w:pPr>
    </w:p>
    <w:p w14:paraId="08405B0D" w14:textId="37B83464" w:rsidR="00844BB8" w:rsidRDefault="00844BB8" w:rsidP="00196C81">
      <w:pPr>
        <w:keepNext/>
        <w:widowControl w:val="0"/>
        <w:numPr>
          <w:ilvl w:val="0"/>
          <w:numId w:val="33"/>
        </w:numPr>
        <w:shd w:val="clear" w:color="auto" w:fill="FFFFFF"/>
        <w:autoSpaceDE w:val="0"/>
        <w:autoSpaceDN w:val="0"/>
        <w:adjustRightInd w:val="0"/>
        <w:ind w:right="24"/>
        <w:jc w:val="center"/>
        <w:rPr>
          <w:rFonts w:eastAsia="Times New Roman"/>
          <w:b/>
          <w:color w:val="000000"/>
          <w:spacing w:val="3"/>
          <w:sz w:val="26"/>
          <w:szCs w:val="26"/>
          <w:lang w:eastAsia="ru-RU"/>
        </w:rPr>
      </w:pPr>
      <w:r w:rsidRPr="00B41FEC">
        <w:rPr>
          <w:rFonts w:eastAsia="Times New Roman"/>
          <w:b/>
          <w:color w:val="000000"/>
          <w:spacing w:val="3"/>
          <w:sz w:val="26"/>
          <w:szCs w:val="26"/>
          <w:lang w:eastAsia="ru-RU"/>
        </w:rPr>
        <w:t>Обеспечение исполнения обязательств</w:t>
      </w:r>
    </w:p>
    <w:p w14:paraId="30BEAABC" w14:textId="77777777" w:rsidR="00B41FEC" w:rsidRPr="00B41FEC" w:rsidRDefault="00B41FEC" w:rsidP="00B41FEC">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27F1BBDE" w14:textId="77777777" w:rsidR="00844BB8" w:rsidRPr="00B41FEC" w:rsidRDefault="00844BB8" w:rsidP="00196C81">
      <w:pPr>
        <w:numPr>
          <w:ilvl w:val="1"/>
          <w:numId w:val="33"/>
        </w:numPr>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w:t>
      </w:r>
      <w:r w:rsidRPr="00B41FEC">
        <w:rPr>
          <w:rFonts w:eastAsia="Times New Roman"/>
          <w:sz w:val="26"/>
          <w:szCs w:val="26"/>
          <w:lang w:eastAsia="ru-RU"/>
        </w:rPr>
        <w:lastRenderedPageBreak/>
        <w:t>управления многоквартирным домом, подлежащей уплате собственниками помещений в многоквартирном доме и лицами, принявшими помещения, в течение месяца. Размер обеспечения исполнения обязательств рассчитывается по формуле:</w:t>
      </w:r>
    </w:p>
    <w:p w14:paraId="7FC10BB0" w14:textId="77777777" w:rsidR="00844BB8" w:rsidRPr="00B41FEC" w:rsidRDefault="00844BB8" w:rsidP="00196C81">
      <w:pPr>
        <w:ind w:left="851" w:right="265" w:firstLine="709"/>
        <w:jc w:val="both"/>
        <w:rPr>
          <w:rFonts w:ascii="Arial" w:eastAsia="Times New Roman" w:hAnsi="Arial" w:cs="Arial"/>
          <w:sz w:val="26"/>
          <w:szCs w:val="26"/>
          <w:lang w:eastAsia="ru-RU"/>
        </w:rPr>
      </w:pPr>
    </w:p>
    <w:p w14:paraId="2BEA4930" w14:textId="77777777" w:rsidR="00844BB8" w:rsidRPr="00B41FEC" w:rsidRDefault="00844BB8" w:rsidP="00196C81">
      <w:pPr>
        <w:ind w:left="851" w:right="265" w:firstLine="709"/>
        <w:jc w:val="both"/>
        <w:rPr>
          <w:rFonts w:ascii="Calibri" w:eastAsia="Times New Roman" w:hAnsi="Calibri"/>
          <w:b/>
          <w:sz w:val="26"/>
          <w:szCs w:val="26"/>
          <w:lang w:eastAsia="ru-RU"/>
        </w:rPr>
      </w:pPr>
      <w:r w:rsidRPr="00B41FEC">
        <w:rPr>
          <w:rFonts w:eastAsia="Times New Roman"/>
          <w:b/>
          <w:noProof/>
          <w:position w:val="-14"/>
          <w:sz w:val="26"/>
          <w:szCs w:val="26"/>
          <w:lang w:eastAsia="ru-RU"/>
        </w:rPr>
        <w:drawing>
          <wp:inline distT="0" distB="0" distL="0" distR="0" wp14:anchorId="5E5FFA65" wp14:editId="2315EB9B">
            <wp:extent cx="1228725" cy="238125"/>
            <wp:effectExtent l="0" t="0" r="9525" b="9525"/>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28725" cy="238125"/>
                    </a:xfrm>
                    <a:prstGeom prst="rect">
                      <a:avLst/>
                    </a:prstGeom>
                    <a:noFill/>
                    <a:ln>
                      <a:noFill/>
                    </a:ln>
                  </pic:spPr>
                </pic:pic>
              </a:graphicData>
            </a:graphic>
          </wp:inline>
        </w:drawing>
      </w:r>
      <w:r w:rsidRPr="00B41FEC">
        <w:rPr>
          <w:rFonts w:eastAsia="Times New Roman"/>
          <w:b/>
          <w:sz w:val="26"/>
          <w:szCs w:val="26"/>
          <w:lang w:eastAsia="ru-RU"/>
        </w:rPr>
        <w:t>,</w:t>
      </w:r>
    </w:p>
    <w:p w14:paraId="56067FCB" w14:textId="77777777" w:rsidR="00844BB8" w:rsidRPr="00B41FEC" w:rsidRDefault="00844BB8" w:rsidP="00196C81">
      <w:pPr>
        <w:ind w:right="265" w:firstLine="708"/>
        <w:jc w:val="both"/>
        <w:rPr>
          <w:rFonts w:eastAsia="Times New Roman"/>
          <w:sz w:val="26"/>
          <w:szCs w:val="26"/>
          <w:lang w:eastAsia="ru-RU"/>
        </w:rPr>
      </w:pPr>
      <w:r w:rsidRPr="00B41FEC">
        <w:rPr>
          <w:rFonts w:eastAsia="Times New Roman"/>
          <w:sz w:val="26"/>
          <w:szCs w:val="26"/>
          <w:lang w:eastAsia="ru-RU"/>
        </w:rPr>
        <w:t>где:</w:t>
      </w:r>
    </w:p>
    <w:p w14:paraId="526161EA" w14:textId="77777777" w:rsidR="00844BB8" w:rsidRPr="00B41FEC" w:rsidRDefault="00844BB8" w:rsidP="00196C81">
      <w:pPr>
        <w:ind w:right="265" w:firstLine="708"/>
        <w:jc w:val="both"/>
        <w:rPr>
          <w:rFonts w:eastAsia="Times New Roman"/>
          <w:sz w:val="26"/>
          <w:szCs w:val="26"/>
          <w:lang w:eastAsia="ru-RU"/>
        </w:rPr>
      </w:pPr>
      <w:r w:rsidRPr="00B41FEC">
        <w:rPr>
          <w:rFonts w:eastAsia="Times New Roman"/>
          <w:noProof/>
          <w:position w:val="-14"/>
          <w:sz w:val="26"/>
          <w:szCs w:val="26"/>
          <w:lang w:eastAsia="ru-RU"/>
        </w:rPr>
        <w:drawing>
          <wp:inline distT="0" distB="0" distL="0" distR="0" wp14:anchorId="1AFC56E7" wp14:editId="5D9E9B3B">
            <wp:extent cx="247650" cy="238125"/>
            <wp:effectExtent l="0" t="0" r="0" b="9525"/>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47650" cy="238125"/>
                    </a:xfrm>
                    <a:prstGeom prst="rect">
                      <a:avLst/>
                    </a:prstGeom>
                    <a:noFill/>
                    <a:ln>
                      <a:noFill/>
                    </a:ln>
                  </pic:spPr>
                </pic:pic>
              </a:graphicData>
            </a:graphic>
          </wp:inline>
        </w:drawing>
      </w:r>
      <w:r w:rsidRPr="00B41FEC">
        <w:rPr>
          <w:rFonts w:eastAsia="Times New Roman"/>
          <w:sz w:val="26"/>
          <w:szCs w:val="26"/>
          <w:lang w:eastAsia="ru-RU"/>
        </w:rPr>
        <w:t>- размер обеспечения исполнения обязательств;</w:t>
      </w:r>
    </w:p>
    <w:p w14:paraId="7CF63FAC" w14:textId="77777777" w:rsidR="00844BB8" w:rsidRPr="00B41FEC" w:rsidRDefault="00844BB8" w:rsidP="00196C81">
      <w:pPr>
        <w:ind w:right="265" w:firstLine="708"/>
        <w:jc w:val="both"/>
        <w:rPr>
          <w:rFonts w:eastAsia="Times New Roman"/>
          <w:sz w:val="26"/>
          <w:szCs w:val="26"/>
          <w:lang w:eastAsia="ru-RU"/>
        </w:rPr>
      </w:pPr>
      <w:r w:rsidRPr="00B41FEC">
        <w:rPr>
          <w:rFonts w:eastAsia="Times New Roman"/>
          <w:sz w:val="26"/>
          <w:szCs w:val="26"/>
          <w:lang w:eastAsia="ru-RU"/>
        </w:rPr>
        <w:t>К - коэффициент, установленный организатором конкурса в пределах от 0,5 до 0,75;</w:t>
      </w:r>
    </w:p>
    <w:p w14:paraId="0DF59862" w14:textId="77777777" w:rsidR="00844BB8" w:rsidRPr="00B41FEC" w:rsidRDefault="00844BB8" w:rsidP="00196C81">
      <w:pPr>
        <w:ind w:right="265" w:firstLine="708"/>
        <w:jc w:val="both"/>
        <w:rPr>
          <w:rFonts w:eastAsia="Times New Roman"/>
          <w:sz w:val="26"/>
          <w:szCs w:val="26"/>
          <w:lang w:eastAsia="ru-RU"/>
        </w:rPr>
      </w:pPr>
      <w:r w:rsidRPr="00B41FEC">
        <w:rPr>
          <w:rFonts w:eastAsia="Times New Roman"/>
          <w:noProof/>
          <w:position w:val="-12"/>
          <w:sz w:val="26"/>
          <w:szCs w:val="26"/>
          <w:lang w:eastAsia="ru-RU"/>
        </w:rPr>
        <w:drawing>
          <wp:inline distT="0" distB="0" distL="0" distR="0" wp14:anchorId="28B612EE" wp14:editId="6C010EE6">
            <wp:extent cx="228600" cy="228600"/>
            <wp:effectExtent l="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B41FEC">
        <w:rPr>
          <w:rFonts w:eastAsia="Times New Roman"/>
          <w:sz w:val="26"/>
          <w:szCs w:val="26"/>
          <w:lang w:eastAsia="ru-RU"/>
        </w:rPr>
        <w:t>- размер ежемесячной платы за содержание и ремонт общего имущества, указанный в извещении о проведении конкурса, умноженный на общую площадь жилых и нежилых помещений (за исключением помещений общего пользования) в многоквартирном доме;</w:t>
      </w:r>
    </w:p>
    <w:p w14:paraId="21E3947C" w14:textId="77777777" w:rsidR="00844BB8" w:rsidRPr="00B41FEC" w:rsidRDefault="00844BB8" w:rsidP="00196C81">
      <w:pPr>
        <w:autoSpaceDE w:val="0"/>
        <w:autoSpaceDN w:val="0"/>
        <w:adjustRightInd w:val="0"/>
        <w:ind w:right="265" w:firstLine="708"/>
        <w:jc w:val="both"/>
        <w:rPr>
          <w:rFonts w:eastAsia="Times New Roman"/>
          <w:sz w:val="26"/>
          <w:szCs w:val="26"/>
          <w:lang w:eastAsia="ru-RU"/>
        </w:rPr>
      </w:pPr>
      <w:r w:rsidRPr="00B41FEC">
        <w:rPr>
          <w:rFonts w:eastAsia="Times New Roman"/>
          <w:noProof/>
          <w:position w:val="-14"/>
          <w:sz w:val="26"/>
          <w:szCs w:val="26"/>
          <w:lang w:eastAsia="ru-RU"/>
        </w:rPr>
        <w:drawing>
          <wp:inline distT="0" distB="0" distL="0" distR="0" wp14:anchorId="7FA5709B" wp14:editId="08DDEF9C">
            <wp:extent cx="228600" cy="238125"/>
            <wp:effectExtent l="0" t="0" r="0" b="9525"/>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a:ln>
                      <a:noFill/>
                    </a:ln>
                  </pic:spPr>
                </pic:pic>
              </a:graphicData>
            </a:graphic>
          </wp:inline>
        </w:drawing>
      </w:r>
      <w:r w:rsidRPr="00B41FEC">
        <w:rPr>
          <w:rFonts w:eastAsia="Times New Roman"/>
          <w:sz w:val="26"/>
          <w:szCs w:val="26"/>
          <w:lang w:eastAsia="ru-RU"/>
        </w:rPr>
        <w:t xml:space="preserve">- размер ежемесячной платы за коммунальные услуги, рассчитанный исходя из среднемесячных объемов потребления ресурсов (холодная и горячая вода, сетевой газ, электрическая и тепловая энергия) за предыдущий календарный год, а в случае отсутствия таких сведений - исходя из нормативов потребления соответствующих коммунальных услуг, утвержденных в порядке, установленном Жилищным </w:t>
      </w:r>
      <w:hyperlink r:id="rId26" w:history="1">
        <w:r w:rsidRPr="00B41FEC">
          <w:rPr>
            <w:rFonts w:ascii="Calibri" w:eastAsia="Times New Roman" w:hAnsi="Calibri"/>
            <w:sz w:val="26"/>
            <w:szCs w:val="26"/>
            <w:u w:val="single"/>
            <w:lang w:eastAsia="ru-RU"/>
          </w:rPr>
          <w:t>кодексом</w:t>
        </w:r>
      </w:hyperlink>
      <w:r w:rsidRPr="00B41FEC">
        <w:rPr>
          <w:rFonts w:eastAsia="Times New Roman"/>
          <w:sz w:val="26"/>
          <w:szCs w:val="26"/>
          <w:lang w:eastAsia="ru-RU"/>
        </w:rPr>
        <w:t xml:space="preserve"> Российской Федерации, площади жилых помещений и тарифов на товары и услуги организаций коммунального комплекса, утвержденных в соответствии с законодательством Российской Федерации. Сумма размера обеспечения исполнения обязательств указана в Приложении № 8. </w:t>
      </w:r>
    </w:p>
    <w:p w14:paraId="32C42B52" w14:textId="77777777" w:rsidR="00844BB8" w:rsidRPr="00B41FEC" w:rsidRDefault="00844BB8" w:rsidP="00196C81">
      <w:pPr>
        <w:numPr>
          <w:ilvl w:val="1"/>
          <w:numId w:val="33"/>
        </w:numPr>
        <w:tabs>
          <w:tab w:val="left" w:pos="1276"/>
        </w:tabs>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Мерами по обеспечению исполнения обязательств могут являться страхование ответственности управляющей организации, безотзывная банковская гарантия и залог депозита. 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14:paraId="2ABEAD33" w14:textId="77777777" w:rsidR="00844BB8" w:rsidRPr="00B41FEC" w:rsidRDefault="00844BB8" w:rsidP="00196C81">
      <w:pPr>
        <w:numPr>
          <w:ilvl w:val="1"/>
          <w:numId w:val="33"/>
        </w:numPr>
        <w:tabs>
          <w:tab w:val="left" w:pos="1276"/>
        </w:tabs>
        <w:autoSpaceDE w:val="0"/>
        <w:autoSpaceDN w:val="0"/>
        <w:adjustRightInd w:val="0"/>
        <w:ind w:left="0" w:right="265" w:firstLine="710"/>
        <w:contextualSpacing/>
        <w:jc w:val="both"/>
        <w:rPr>
          <w:rFonts w:eastAsia="Times New Roman"/>
          <w:sz w:val="26"/>
          <w:szCs w:val="26"/>
          <w:lang w:eastAsia="ru-RU"/>
        </w:rPr>
      </w:pPr>
      <w:bookmarkStart w:id="4" w:name="sub_10432"/>
      <w:r w:rsidRPr="00B41FEC">
        <w:rPr>
          <w:rFonts w:eastAsia="Times New Roman"/>
          <w:sz w:val="26"/>
          <w:szCs w:val="26"/>
          <w:lang w:eastAsia="ru-RU"/>
        </w:rPr>
        <w:t xml:space="preserve">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 помещения, а обеспечение исполнения обязательств по оплате управляющей организацией ресурсов ресурсоснабжающих организаций - в пользу соответствующих ресурсоснабжающих организаций.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и в договорах </w:t>
      </w:r>
      <w:proofErr w:type="spellStart"/>
      <w:r w:rsidRPr="00B41FEC">
        <w:rPr>
          <w:rFonts w:eastAsia="Times New Roman"/>
          <w:sz w:val="26"/>
          <w:szCs w:val="26"/>
          <w:lang w:eastAsia="ru-RU"/>
        </w:rPr>
        <w:t>ресурсоснабжения</w:t>
      </w:r>
      <w:proofErr w:type="spellEnd"/>
      <w:r w:rsidRPr="00B41FEC">
        <w:rPr>
          <w:rFonts w:eastAsia="Times New Roman"/>
          <w:sz w:val="26"/>
          <w:szCs w:val="26"/>
          <w:lang w:eastAsia="ru-RU"/>
        </w:rPr>
        <w:t xml:space="preserve"> и приема (сброса) сточных вод в качестве существенного условия этих договоров.</w:t>
      </w:r>
    </w:p>
    <w:p w14:paraId="70075125" w14:textId="77777777" w:rsidR="00844BB8" w:rsidRPr="00B41FEC" w:rsidRDefault="00844BB8" w:rsidP="00196C81">
      <w:pPr>
        <w:autoSpaceDE w:val="0"/>
        <w:autoSpaceDN w:val="0"/>
        <w:adjustRightInd w:val="0"/>
        <w:ind w:right="265" w:firstLine="708"/>
        <w:jc w:val="both"/>
        <w:rPr>
          <w:rFonts w:eastAsia="Times New Roman"/>
          <w:sz w:val="26"/>
          <w:szCs w:val="26"/>
          <w:lang w:eastAsia="ru-RU"/>
        </w:rPr>
      </w:pPr>
    </w:p>
    <w:bookmarkEnd w:id="4"/>
    <w:p w14:paraId="63C0ED8D" w14:textId="36F4A70E" w:rsidR="00844BB8" w:rsidRDefault="00844BB8" w:rsidP="00196C81">
      <w:pPr>
        <w:keepNext/>
        <w:widowControl w:val="0"/>
        <w:numPr>
          <w:ilvl w:val="0"/>
          <w:numId w:val="33"/>
        </w:numPr>
        <w:shd w:val="clear" w:color="auto" w:fill="FFFFFF"/>
        <w:autoSpaceDE w:val="0"/>
        <w:autoSpaceDN w:val="0"/>
        <w:adjustRightInd w:val="0"/>
        <w:ind w:right="24"/>
        <w:jc w:val="center"/>
        <w:rPr>
          <w:rFonts w:eastAsia="Times New Roman"/>
          <w:b/>
          <w:color w:val="000000"/>
          <w:spacing w:val="3"/>
          <w:sz w:val="26"/>
          <w:szCs w:val="26"/>
          <w:lang w:eastAsia="ru-RU"/>
        </w:rPr>
      </w:pPr>
      <w:r w:rsidRPr="00B41FEC">
        <w:rPr>
          <w:rFonts w:eastAsia="Times New Roman"/>
          <w:b/>
          <w:color w:val="000000"/>
          <w:spacing w:val="3"/>
          <w:sz w:val="26"/>
          <w:szCs w:val="26"/>
          <w:lang w:eastAsia="ru-RU"/>
        </w:rPr>
        <w:t>Возврат средств, внесенных в качестве обеспечения заявки на участие в конкурсе</w:t>
      </w:r>
    </w:p>
    <w:p w14:paraId="62B99B87" w14:textId="77777777" w:rsidR="00B41FEC" w:rsidRPr="00B41FEC" w:rsidRDefault="00B41FEC" w:rsidP="00B41FEC">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7B6636D3" w14:textId="1DA8AFF0" w:rsidR="00844BB8" w:rsidRDefault="00844BB8" w:rsidP="00196C81">
      <w:pPr>
        <w:autoSpaceDE w:val="0"/>
        <w:autoSpaceDN w:val="0"/>
        <w:adjustRightInd w:val="0"/>
        <w:ind w:right="265" w:firstLine="708"/>
        <w:jc w:val="both"/>
        <w:rPr>
          <w:rFonts w:eastAsia="Times New Roman"/>
          <w:sz w:val="26"/>
          <w:szCs w:val="26"/>
          <w:lang w:eastAsia="ru-RU"/>
        </w:rPr>
      </w:pPr>
      <w:r w:rsidRPr="00B41FEC">
        <w:rPr>
          <w:rFonts w:eastAsia="Times New Roman"/>
          <w:sz w:val="26"/>
          <w:szCs w:val="26"/>
          <w:lang w:eastAsia="ru-RU"/>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w:t>
      </w:r>
      <w:r w:rsidRPr="00B41FEC">
        <w:rPr>
          <w:rFonts w:eastAsia="Times New Roman"/>
          <w:sz w:val="26"/>
          <w:szCs w:val="26"/>
          <w:lang w:eastAsia="ru-RU"/>
        </w:rPr>
        <w:lastRenderedPageBreak/>
        <w:t>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14:paraId="6B724228" w14:textId="77777777" w:rsidR="00B41FEC" w:rsidRPr="00B41FEC" w:rsidRDefault="00B41FEC" w:rsidP="00196C81">
      <w:pPr>
        <w:autoSpaceDE w:val="0"/>
        <w:autoSpaceDN w:val="0"/>
        <w:adjustRightInd w:val="0"/>
        <w:ind w:right="265" w:firstLine="708"/>
        <w:jc w:val="both"/>
        <w:rPr>
          <w:rFonts w:eastAsia="Times New Roman"/>
          <w:sz w:val="26"/>
          <w:szCs w:val="26"/>
          <w:lang w:eastAsia="ru-RU"/>
        </w:rPr>
      </w:pPr>
    </w:p>
    <w:p w14:paraId="1B523F7B" w14:textId="1960ECAC" w:rsidR="00844BB8" w:rsidRDefault="00844BB8" w:rsidP="00196C81">
      <w:pPr>
        <w:keepNext/>
        <w:widowControl w:val="0"/>
        <w:numPr>
          <w:ilvl w:val="0"/>
          <w:numId w:val="33"/>
        </w:numPr>
        <w:shd w:val="clear" w:color="auto" w:fill="FFFFFF"/>
        <w:autoSpaceDE w:val="0"/>
        <w:autoSpaceDN w:val="0"/>
        <w:adjustRightInd w:val="0"/>
        <w:ind w:right="24"/>
        <w:jc w:val="center"/>
        <w:rPr>
          <w:rFonts w:eastAsia="Times New Roman"/>
          <w:b/>
          <w:color w:val="000000"/>
          <w:spacing w:val="3"/>
          <w:sz w:val="26"/>
          <w:szCs w:val="26"/>
          <w:lang w:eastAsia="ru-RU"/>
        </w:rPr>
      </w:pPr>
      <w:r w:rsidRPr="00B41FEC">
        <w:rPr>
          <w:rFonts w:eastAsia="Times New Roman"/>
          <w:b/>
          <w:color w:val="000000"/>
          <w:spacing w:val="3"/>
          <w:sz w:val="26"/>
          <w:szCs w:val="26"/>
          <w:lang w:eastAsia="ru-RU"/>
        </w:rPr>
        <w:t>Разъяснение результатов конкурса</w:t>
      </w:r>
    </w:p>
    <w:p w14:paraId="36644AF1" w14:textId="77777777" w:rsidR="00B41FEC" w:rsidRPr="00B41FEC" w:rsidRDefault="00B41FEC" w:rsidP="00B41FEC">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3D5A0ADB" w14:textId="77777777" w:rsidR="00844BB8" w:rsidRPr="00B41FEC" w:rsidRDefault="00844BB8" w:rsidP="00196C81">
      <w:pPr>
        <w:autoSpaceDE w:val="0"/>
        <w:autoSpaceDN w:val="0"/>
        <w:adjustRightInd w:val="0"/>
        <w:ind w:right="265" w:firstLine="708"/>
        <w:jc w:val="both"/>
        <w:rPr>
          <w:rFonts w:eastAsia="Times New Roman"/>
          <w:sz w:val="26"/>
          <w:szCs w:val="26"/>
          <w:lang w:eastAsia="ru-RU"/>
        </w:rPr>
      </w:pPr>
      <w:r w:rsidRPr="00B41FEC">
        <w:rPr>
          <w:rFonts w:eastAsia="Times New Roman"/>
          <w:sz w:val="26"/>
          <w:szCs w:val="26"/>
          <w:lang w:eastAsia="ru-RU"/>
        </w:rPr>
        <w:t>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w:t>
      </w:r>
    </w:p>
    <w:p w14:paraId="425F3DBD" w14:textId="77777777" w:rsidR="00844BB8" w:rsidRPr="00B41FEC" w:rsidRDefault="00844BB8" w:rsidP="00196C81">
      <w:pPr>
        <w:autoSpaceDE w:val="0"/>
        <w:autoSpaceDN w:val="0"/>
        <w:adjustRightInd w:val="0"/>
        <w:ind w:right="265" w:firstLine="708"/>
        <w:jc w:val="both"/>
        <w:rPr>
          <w:rFonts w:eastAsia="Times New Roman"/>
          <w:sz w:val="26"/>
          <w:szCs w:val="26"/>
          <w:lang w:eastAsia="ru-RU"/>
        </w:rPr>
      </w:pPr>
    </w:p>
    <w:p w14:paraId="5AD04EC1" w14:textId="409BCBD4" w:rsidR="00844BB8" w:rsidRDefault="00844BB8" w:rsidP="00196C81">
      <w:pPr>
        <w:keepNext/>
        <w:widowControl w:val="0"/>
        <w:numPr>
          <w:ilvl w:val="0"/>
          <w:numId w:val="33"/>
        </w:numPr>
        <w:shd w:val="clear" w:color="auto" w:fill="FFFFFF"/>
        <w:autoSpaceDE w:val="0"/>
        <w:autoSpaceDN w:val="0"/>
        <w:adjustRightInd w:val="0"/>
        <w:ind w:right="24"/>
        <w:jc w:val="center"/>
        <w:rPr>
          <w:rFonts w:eastAsia="Times New Roman"/>
          <w:b/>
          <w:color w:val="000000"/>
          <w:spacing w:val="3"/>
          <w:sz w:val="26"/>
          <w:szCs w:val="26"/>
          <w:lang w:eastAsia="ru-RU"/>
        </w:rPr>
      </w:pPr>
      <w:r w:rsidRPr="00B41FEC">
        <w:rPr>
          <w:rFonts w:eastAsia="Times New Roman"/>
          <w:b/>
          <w:color w:val="000000"/>
          <w:spacing w:val="3"/>
          <w:sz w:val="26"/>
          <w:szCs w:val="26"/>
          <w:lang w:eastAsia="ru-RU"/>
        </w:rPr>
        <w:t>Обжалование результатов конкурса</w:t>
      </w:r>
    </w:p>
    <w:p w14:paraId="33E75A69" w14:textId="77777777" w:rsidR="00B41FEC" w:rsidRPr="00B41FEC" w:rsidRDefault="00B41FEC" w:rsidP="00B41FEC">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046A2CD1" w14:textId="77777777" w:rsidR="00844BB8" w:rsidRPr="00B41FEC" w:rsidRDefault="00844BB8" w:rsidP="00196C81">
      <w:pPr>
        <w:autoSpaceDE w:val="0"/>
        <w:autoSpaceDN w:val="0"/>
        <w:adjustRightInd w:val="0"/>
        <w:ind w:right="265" w:firstLine="708"/>
        <w:jc w:val="both"/>
        <w:rPr>
          <w:rFonts w:eastAsia="Times New Roman"/>
          <w:sz w:val="26"/>
          <w:szCs w:val="26"/>
          <w:lang w:eastAsia="ru-RU"/>
        </w:rPr>
      </w:pPr>
      <w:r w:rsidRPr="00B41FEC">
        <w:rPr>
          <w:rFonts w:eastAsia="Times New Roman"/>
          <w:sz w:val="26"/>
          <w:szCs w:val="26"/>
          <w:lang w:eastAsia="ru-RU"/>
        </w:rPr>
        <w:t>Участник конкурса вправе обжаловать результаты конкурса в порядке, предусмотренном законодательством Российской Федерации.</w:t>
      </w:r>
    </w:p>
    <w:p w14:paraId="7845F436" w14:textId="77777777" w:rsidR="00844BB8" w:rsidRPr="00B41FEC" w:rsidRDefault="00844BB8" w:rsidP="00196C81">
      <w:pPr>
        <w:autoSpaceDE w:val="0"/>
        <w:autoSpaceDN w:val="0"/>
        <w:adjustRightInd w:val="0"/>
        <w:ind w:right="265" w:firstLine="708"/>
        <w:jc w:val="both"/>
        <w:rPr>
          <w:rFonts w:eastAsia="Times New Roman"/>
          <w:sz w:val="26"/>
          <w:szCs w:val="26"/>
          <w:lang w:eastAsia="ru-RU"/>
        </w:rPr>
      </w:pPr>
    </w:p>
    <w:p w14:paraId="2EB6B4DA" w14:textId="4D84322E" w:rsidR="00844BB8" w:rsidRDefault="00844BB8" w:rsidP="00196C81">
      <w:pPr>
        <w:keepNext/>
        <w:widowControl w:val="0"/>
        <w:numPr>
          <w:ilvl w:val="0"/>
          <w:numId w:val="33"/>
        </w:numPr>
        <w:shd w:val="clear" w:color="auto" w:fill="FFFFFF"/>
        <w:autoSpaceDE w:val="0"/>
        <w:autoSpaceDN w:val="0"/>
        <w:adjustRightInd w:val="0"/>
        <w:ind w:right="24"/>
        <w:jc w:val="center"/>
        <w:rPr>
          <w:rFonts w:eastAsia="Times New Roman"/>
          <w:b/>
          <w:color w:val="000000"/>
          <w:spacing w:val="3"/>
          <w:sz w:val="26"/>
          <w:szCs w:val="26"/>
          <w:lang w:eastAsia="ru-RU"/>
        </w:rPr>
      </w:pPr>
      <w:r w:rsidRPr="00B41FEC">
        <w:rPr>
          <w:rFonts w:eastAsia="Times New Roman"/>
          <w:b/>
          <w:color w:val="000000"/>
          <w:spacing w:val="3"/>
          <w:sz w:val="26"/>
          <w:szCs w:val="26"/>
          <w:lang w:eastAsia="ru-RU"/>
        </w:rPr>
        <w:t>Уведомление собственников помещений о результатах конкурса</w:t>
      </w:r>
    </w:p>
    <w:p w14:paraId="6385E5DA" w14:textId="77777777" w:rsidR="00B41FEC" w:rsidRPr="00B41FEC" w:rsidRDefault="00B41FEC" w:rsidP="00B41FEC">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3244E524" w14:textId="77777777" w:rsidR="00844BB8" w:rsidRPr="00B41FEC" w:rsidRDefault="00844BB8" w:rsidP="00196C81">
      <w:pPr>
        <w:autoSpaceDE w:val="0"/>
        <w:autoSpaceDN w:val="0"/>
        <w:adjustRightInd w:val="0"/>
        <w:ind w:right="265" w:firstLine="708"/>
        <w:jc w:val="both"/>
        <w:rPr>
          <w:rFonts w:eastAsia="Times New Roman"/>
          <w:sz w:val="26"/>
          <w:szCs w:val="26"/>
          <w:lang w:eastAsia="ru-RU"/>
        </w:rPr>
      </w:pPr>
      <w:r w:rsidRPr="00B41FEC">
        <w:rPr>
          <w:rFonts w:eastAsia="Times New Roman"/>
          <w:sz w:val="26"/>
          <w:szCs w:val="26"/>
          <w:lang w:eastAsia="ru-RU"/>
        </w:rPr>
        <w:t xml:space="preserve">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порядке, предусмотренном </w:t>
      </w:r>
      <w:hyperlink r:id="rId27" w:anchor="sub_1040" w:history="1">
        <w:r w:rsidRPr="00B41FEC">
          <w:rPr>
            <w:rFonts w:eastAsia="Times New Roman"/>
            <w:sz w:val="26"/>
            <w:szCs w:val="26"/>
            <w:u w:val="single"/>
            <w:lang w:eastAsia="ru-RU"/>
          </w:rPr>
          <w:t>пунктом 20</w:t>
        </w:r>
      </w:hyperlink>
      <w:r w:rsidRPr="00B41FEC">
        <w:rPr>
          <w:rFonts w:eastAsia="Times New Roman"/>
          <w:sz w:val="26"/>
          <w:szCs w:val="26"/>
          <w:lang w:eastAsia="ru-RU"/>
        </w:rPr>
        <w:t xml:space="preserve"> настоящей конкурсной документации.</w:t>
      </w:r>
    </w:p>
    <w:p w14:paraId="181756AB" w14:textId="77777777" w:rsidR="00844BB8" w:rsidRPr="00B41FEC" w:rsidRDefault="00844BB8" w:rsidP="00196C81">
      <w:pPr>
        <w:autoSpaceDE w:val="0"/>
        <w:autoSpaceDN w:val="0"/>
        <w:adjustRightInd w:val="0"/>
        <w:ind w:right="265" w:firstLine="708"/>
        <w:jc w:val="both"/>
        <w:rPr>
          <w:rFonts w:eastAsia="Times New Roman"/>
          <w:sz w:val="26"/>
          <w:szCs w:val="26"/>
          <w:lang w:eastAsia="ru-RU"/>
        </w:rPr>
      </w:pPr>
    </w:p>
    <w:p w14:paraId="5264A7A0" w14:textId="22CFBF8D" w:rsidR="00844BB8" w:rsidRDefault="00844BB8" w:rsidP="00196C81">
      <w:pPr>
        <w:keepNext/>
        <w:widowControl w:val="0"/>
        <w:numPr>
          <w:ilvl w:val="0"/>
          <w:numId w:val="33"/>
        </w:numPr>
        <w:shd w:val="clear" w:color="auto" w:fill="FFFFFF"/>
        <w:autoSpaceDE w:val="0"/>
        <w:autoSpaceDN w:val="0"/>
        <w:adjustRightInd w:val="0"/>
        <w:ind w:right="24"/>
        <w:jc w:val="center"/>
        <w:rPr>
          <w:rFonts w:eastAsia="Times New Roman"/>
          <w:b/>
          <w:color w:val="000000"/>
          <w:spacing w:val="3"/>
          <w:sz w:val="26"/>
          <w:szCs w:val="26"/>
          <w:lang w:eastAsia="ru-RU"/>
        </w:rPr>
      </w:pPr>
      <w:r w:rsidRPr="00B41FEC">
        <w:rPr>
          <w:rFonts w:eastAsia="Times New Roman"/>
          <w:b/>
          <w:color w:val="000000"/>
          <w:spacing w:val="3"/>
          <w:sz w:val="26"/>
          <w:szCs w:val="26"/>
          <w:lang w:eastAsia="ru-RU"/>
        </w:rPr>
        <w:t>Заключение договора управления многоквартирным домами срок начала выполнения управляющей организацией возникших по результатам конкурса обязательств</w:t>
      </w:r>
    </w:p>
    <w:p w14:paraId="16F45885" w14:textId="77777777" w:rsidR="00B41FEC" w:rsidRPr="00B41FEC" w:rsidRDefault="00B41FEC" w:rsidP="00B41FEC">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7A7F863B" w14:textId="77777777" w:rsidR="00844BB8" w:rsidRPr="00B41FEC" w:rsidRDefault="00844BB8" w:rsidP="00196C81">
      <w:pPr>
        <w:numPr>
          <w:ilvl w:val="1"/>
          <w:numId w:val="33"/>
        </w:numPr>
        <w:tabs>
          <w:tab w:val="left" w:pos="1276"/>
        </w:tabs>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 (Приложение № 7).</w:t>
      </w:r>
    </w:p>
    <w:p w14:paraId="094D6EDD" w14:textId="77777777" w:rsidR="00844BB8" w:rsidRPr="00B41FEC" w:rsidRDefault="00844BB8" w:rsidP="00196C81">
      <w:pPr>
        <w:numPr>
          <w:ilvl w:val="1"/>
          <w:numId w:val="33"/>
        </w:numPr>
        <w:tabs>
          <w:tab w:val="left" w:pos="1276"/>
        </w:tabs>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 xml:space="preserve">Победитель конкурса в течение 20 дней с даты утверждения протокола конкурса, но не ранее чем через 10 дней со дня размещения протокола конкурса на </w:t>
      </w:r>
      <w:hyperlink r:id="rId28" w:history="1">
        <w:r w:rsidRPr="00B41FEC">
          <w:rPr>
            <w:rFonts w:ascii="Calibri" w:eastAsia="Times New Roman" w:hAnsi="Calibri"/>
            <w:sz w:val="26"/>
            <w:szCs w:val="26"/>
            <w:u w:val="single"/>
            <w:lang w:eastAsia="ru-RU"/>
          </w:rPr>
          <w:t>официальном сайте</w:t>
        </w:r>
      </w:hyperlink>
      <w:r w:rsidRPr="00B41FEC">
        <w:rPr>
          <w:rFonts w:eastAsia="Times New Roman"/>
          <w:sz w:val="26"/>
          <w:szCs w:val="26"/>
          <w:lang w:eastAsia="ru-RU"/>
        </w:rPr>
        <w:t xml:space="preserve">,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w:t>
      </w:r>
      <w:hyperlink r:id="rId29" w:history="1">
        <w:r w:rsidRPr="00B41FEC">
          <w:rPr>
            <w:rFonts w:ascii="Calibri" w:eastAsia="Times New Roman" w:hAnsi="Calibri"/>
            <w:sz w:val="26"/>
            <w:szCs w:val="26"/>
            <w:u w:val="single"/>
            <w:lang w:eastAsia="ru-RU"/>
          </w:rPr>
          <w:t>статьей 445</w:t>
        </w:r>
      </w:hyperlink>
      <w:r w:rsidRPr="00B41FEC">
        <w:rPr>
          <w:rFonts w:eastAsia="Times New Roman"/>
          <w:sz w:val="26"/>
          <w:szCs w:val="26"/>
          <w:lang w:eastAsia="ru-RU"/>
        </w:rPr>
        <w:t xml:space="preserve"> Гражданского кодекса Российской Федерации.</w:t>
      </w:r>
    </w:p>
    <w:p w14:paraId="7AA2B746" w14:textId="77777777" w:rsidR="00844BB8" w:rsidRPr="00B41FEC" w:rsidRDefault="00844BB8" w:rsidP="00196C81">
      <w:pPr>
        <w:numPr>
          <w:ilvl w:val="1"/>
          <w:numId w:val="33"/>
        </w:numPr>
        <w:tabs>
          <w:tab w:val="left" w:pos="1276"/>
        </w:tabs>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 xml:space="preserve">Срок начала выполнения управляющей организацией возникших по результатам конкурса обязательств, который должен составлять не более 30 дней с даты окончания срока направления собственникам помещений в многоквартирном доме подписанных управляющей организацией и подготовленных в соответствии с положением </w:t>
      </w:r>
      <w:hyperlink r:id="rId30" w:history="1">
        <w:r w:rsidRPr="00B41FEC">
          <w:rPr>
            <w:rFonts w:eastAsia="Times New Roman"/>
            <w:sz w:val="26"/>
            <w:szCs w:val="26"/>
            <w:u w:val="single"/>
            <w:lang w:eastAsia="ru-RU"/>
          </w:rPr>
          <w:t>раздела 25</w:t>
        </w:r>
      </w:hyperlink>
      <w:r w:rsidRPr="00B41FEC">
        <w:rPr>
          <w:rFonts w:eastAsia="Times New Roman"/>
          <w:sz w:val="26"/>
          <w:szCs w:val="26"/>
          <w:lang w:eastAsia="ru-RU"/>
        </w:rPr>
        <w:t xml:space="preserve"> настоящей конкурсной документации проектов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помещения, а также плату за коммунальные услуги в порядке, предусмотренном условиями конкурса и договором управления многоквартирным домом, с даты начала выполнения обязательств, возникших по результатам конкурса. Собственники помещений обязаны вносить указанную плату;</w:t>
      </w:r>
    </w:p>
    <w:p w14:paraId="4F5DF1F6" w14:textId="77777777" w:rsidR="00844BB8" w:rsidRPr="00B41FEC" w:rsidRDefault="00844BB8" w:rsidP="00196C81">
      <w:pPr>
        <w:autoSpaceDE w:val="0"/>
        <w:autoSpaceDN w:val="0"/>
        <w:adjustRightInd w:val="0"/>
        <w:ind w:right="265" w:firstLine="708"/>
        <w:jc w:val="both"/>
        <w:rPr>
          <w:rFonts w:eastAsia="Times New Roman"/>
          <w:sz w:val="26"/>
          <w:szCs w:val="26"/>
          <w:lang w:eastAsia="ru-RU"/>
        </w:rPr>
      </w:pPr>
    </w:p>
    <w:p w14:paraId="62185C2E" w14:textId="059062E9" w:rsidR="00844BB8" w:rsidRDefault="00844BB8" w:rsidP="00196C81">
      <w:pPr>
        <w:numPr>
          <w:ilvl w:val="1"/>
          <w:numId w:val="33"/>
        </w:numPr>
        <w:tabs>
          <w:tab w:val="left" w:pos="1276"/>
        </w:tabs>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lastRenderedPageBreak/>
        <w:t xml:space="preserve">В случае если победитель конкурса в срок, предусмотренный </w:t>
      </w:r>
      <w:hyperlink r:id="rId31" w:history="1">
        <w:r w:rsidRPr="00B41FEC">
          <w:rPr>
            <w:rFonts w:ascii="Calibri" w:eastAsia="Times New Roman" w:hAnsi="Calibri"/>
            <w:sz w:val="26"/>
            <w:szCs w:val="26"/>
            <w:u w:val="single"/>
            <w:lang w:eastAsia="ru-RU"/>
          </w:rPr>
          <w:t xml:space="preserve">пунктом </w:t>
        </w:r>
      </w:hyperlink>
      <w:r w:rsidRPr="00B41FEC">
        <w:rPr>
          <w:rFonts w:eastAsia="Times New Roman"/>
          <w:sz w:val="26"/>
          <w:szCs w:val="26"/>
          <w:lang w:eastAsia="ru-RU"/>
        </w:rPr>
        <w:t>81 настоящей конкурсной документации,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14:paraId="0F2F4875" w14:textId="77777777" w:rsidR="00B41FEC" w:rsidRPr="00B41FEC" w:rsidRDefault="00B41FEC" w:rsidP="00B41FEC">
      <w:pPr>
        <w:tabs>
          <w:tab w:val="left" w:pos="1276"/>
        </w:tabs>
        <w:autoSpaceDE w:val="0"/>
        <w:autoSpaceDN w:val="0"/>
        <w:adjustRightInd w:val="0"/>
        <w:ind w:left="710" w:right="265"/>
        <w:contextualSpacing/>
        <w:jc w:val="both"/>
        <w:rPr>
          <w:rFonts w:eastAsia="Times New Roman"/>
          <w:sz w:val="26"/>
          <w:szCs w:val="26"/>
          <w:lang w:eastAsia="ru-RU"/>
        </w:rPr>
      </w:pPr>
    </w:p>
    <w:p w14:paraId="5B954D8A" w14:textId="7E69F1E7" w:rsidR="00844BB8" w:rsidRDefault="00844BB8" w:rsidP="00196C81">
      <w:pPr>
        <w:keepNext/>
        <w:widowControl w:val="0"/>
        <w:numPr>
          <w:ilvl w:val="0"/>
          <w:numId w:val="33"/>
        </w:numPr>
        <w:shd w:val="clear" w:color="auto" w:fill="FFFFFF"/>
        <w:autoSpaceDE w:val="0"/>
        <w:autoSpaceDN w:val="0"/>
        <w:adjustRightInd w:val="0"/>
        <w:ind w:right="24"/>
        <w:jc w:val="center"/>
        <w:rPr>
          <w:rFonts w:eastAsia="Times New Roman"/>
          <w:b/>
          <w:color w:val="000000"/>
          <w:spacing w:val="3"/>
          <w:sz w:val="26"/>
          <w:szCs w:val="26"/>
          <w:lang w:eastAsia="ru-RU"/>
        </w:rPr>
      </w:pPr>
      <w:r w:rsidRPr="00B41FEC">
        <w:rPr>
          <w:rFonts w:eastAsia="Times New Roman"/>
          <w:b/>
          <w:color w:val="000000"/>
          <w:spacing w:val="3"/>
          <w:sz w:val="26"/>
          <w:szCs w:val="26"/>
          <w:lang w:eastAsia="ru-RU"/>
        </w:rPr>
        <w:t>Признание уклонившимся от заключения договора управления многоквартирным домом</w:t>
      </w:r>
    </w:p>
    <w:p w14:paraId="41722307" w14:textId="77777777" w:rsidR="00B41FEC" w:rsidRPr="00B41FEC" w:rsidRDefault="00B41FEC" w:rsidP="00B41FEC">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09CC9881" w14:textId="77777777" w:rsidR="00844BB8" w:rsidRPr="00B41FEC" w:rsidRDefault="00844BB8" w:rsidP="00196C81">
      <w:pPr>
        <w:numPr>
          <w:ilvl w:val="1"/>
          <w:numId w:val="33"/>
        </w:numPr>
        <w:tabs>
          <w:tab w:val="left" w:pos="1276"/>
        </w:tabs>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В случае признания победителя конкурса, признанного победителем,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w:t>
      </w:r>
    </w:p>
    <w:p w14:paraId="09033986" w14:textId="77777777" w:rsidR="00844BB8" w:rsidRPr="00B41FEC" w:rsidRDefault="00844BB8" w:rsidP="00196C81">
      <w:pPr>
        <w:numPr>
          <w:ilvl w:val="1"/>
          <w:numId w:val="33"/>
        </w:numPr>
        <w:tabs>
          <w:tab w:val="left" w:pos="1276"/>
        </w:tabs>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14:paraId="5BC2870B" w14:textId="77777777" w:rsidR="00844BB8" w:rsidRPr="00B41FEC" w:rsidRDefault="00844BB8" w:rsidP="00196C81">
      <w:pPr>
        <w:autoSpaceDE w:val="0"/>
        <w:autoSpaceDN w:val="0"/>
        <w:adjustRightInd w:val="0"/>
        <w:ind w:right="265" w:firstLine="708"/>
        <w:jc w:val="both"/>
        <w:rPr>
          <w:rFonts w:eastAsia="Times New Roman"/>
          <w:sz w:val="26"/>
          <w:szCs w:val="26"/>
          <w:lang w:eastAsia="ru-RU"/>
        </w:rPr>
      </w:pPr>
    </w:p>
    <w:p w14:paraId="50C3A822" w14:textId="52B6A3FA" w:rsidR="00844BB8" w:rsidRDefault="00844BB8" w:rsidP="00196C81">
      <w:pPr>
        <w:keepNext/>
        <w:widowControl w:val="0"/>
        <w:numPr>
          <w:ilvl w:val="0"/>
          <w:numId w:val="33"/>
        </w:numPr>
        <w:shd w:val="clear" w:color="auto" w:fill="FFFFFF"/>
        <w:autoSpaceDE w:val="0"/>
        <w:autoSpaceDN w:val="0"/>
        <w:adjustRightInd w:val="0"/>
        <w:ind w:right="24"/>
        <w:jc w:val="center"/>
        <w:rPr>
          <w:rFonts w:eastAsia="Times New Roman"/>
          <w:b/>
          <w:color w:val="000000"/>
          <w:spacing w:val="3"/>
          <w:sz w:val="26"/>
          <w:szCs w:val="26"/>
          <w:lang w:eastAsia="ru-RU"/>
        </w:rPr>
      </w:pPr>
      <w:r w:rsidRPr="00B41FEC">
        <w:rPr>
          <w:rFonts w:eastAsia="Times New Roman"/>
          <w:b/>
          <w:color w:val="000000"/>
          <w:spacing w:val="3"/>
          <w:sz w:val="26"/>
          <w:szCs w:val="26"/>
          <w:lang w:eastAsia="ru-RU"/>
        </w:rPr>
        <w:t>Требования к порядку изменения обязательств сторон по договору управления многоквартирным домом</w:t>
      </w:r>
    </w:p>
    <w:p w14:paraId="43BD7EE5" w14:textId="77777777" w:rsidR="00B41FEC" w:rsidRPr="00B41FEC" w:rsidRDefault="00B41FEC" w:rsidP="00B41FEC">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7D15F2D8" w14:textId="77777777" w:rsidR="00844BB8" w:rsidRPr="00B41FEC" w:rsidRDefault="00844BB8" w:rsidP="00196C81">
      <w:pPr>
        <w:autoSpaceDE w:val="0"/>
        <w:autoSpaceDN w:val="0"/>
        <w:adjustRightInd w:val="0"/>
        <w:ind w:right="265" w:firstLine="708"/>
        <w:jc w:val="both"/>
        <w:rPr>
          <w:rFonts w:eastAsia="Times New Roman"/>
          <w:sz w:val="26"/>
          <w:szCs w:val="26"/>
          <w:lang w:eastAsia="ru-RU"/>
        </w:rPr>
      </w:pPr>
      <w:r w:rsidRPr="00B41FEC">
        <w:rPr>
          <w:rFonts w:eastAsia="Times New Roman"/>
          <w:sz w:val="26"/>
          <w:szCs w:val="26"/>
          <w:lang w:eastAsia="ru-RU"/>
        </w:rPr>
        <w:t xml:space="preserve">Требования к порядку изменения обязательств сторон по договору управления многоквартирным домом, предусматривающие, что указанные 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 </w:t>
      </w:r>
    </w:p>
    <w:p w14:paraId="4E124825" w14:textId="77777777" w:rsidR="00844BB8" w:rsidRPr="00B41FEC" w:rsidRDefault="00844BB8" w:rsidP="00196C81">
      <w:pPr>
        <w:autoSpaceDE w:val="0"/>
        <w:autoSpaceDN w:val="0"/>
        <w:adjustRightInd w:val="0"/>
        <w:ind w:right="265" w:firstLine="708"/>
        <w:jc w:val="both"/>
        <w:rPr>
          <w:rFonts w:eastAsia="Times New Roman"/>
          <w:sz w:val="26"/>
          <w:szCs w:val="26"/>
          <w:lang w:eastAsia="ru-RU"/>
        </w:rPr>
      </w:pPr>
      <w:r w:rsidRPr="00B41FEC">
        <w:rPr>
          <w:rFonts w:eastAsia="Times New Roman"/>
          <w:sz w:val="26"/>
          <w:szCs w:val="26"/>
          <w:lang w:eastAsia="ru-RU"/>
        </w:rPr>
        <w:t>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14:paraId="2E66A110" w14:textId="77777777" w:rsidR="00844BB8" w:rsidRPr="00B41FEC" w:rsidRDefault="00844BB8" w:rsidP="00196C81">
      <w:pPr>
        <w:autoSpaceDE w:val="0"/>
        <w:autoSpaceDN w:val="0"/>
        <w:adjustRightInd w:val="0"/>
        <w:ind w:right="265" w:firstLine="708"/>
        <w:jc w:val="center"/>
        <w:rPr>
          <w:rFonts w:eastAsia="Times New Roman"/>
          <w:b/>
          <w:sz w:val="26"/>
          <w:szCs w:val="26"/>
          <w:lang w:eastAsia="ru-RU"/>
        </w:rPr>
      </w:pPr>
    </w:p>
    <w:p w14:paraId="323DB2B0" w14:textId="77777777" w:rsidR="00844BB8" w:rsidRPr="00B41FEC" w:rsidRDefault="00844BB8" w:rsidP="00196C81">
      <w:pPr>
        <w:keepNext/>
        <w:widowControl w:val="0"/>
        <w:numPr>
          <w:ilvl w:val="0"/>
          <w:numId w:val="33"/>
        </w:numPr>
        <w:shd w:val="clear" w:color="auto" w:fill="FFFFFF"/>
        <w:autoSpaceDE w:val="0"/>
        <w:autoSpaceDN w:val="0"/>
        <w:adjustRightInd w:val="0"/>
        <w:ind w:right="24"/>
        <w:jc w:val="center"/>
        <w:rPr>
          <w:rFonts w:eastAsia="Times New Roman"/>
          <w:b/>
          <w:color w:val="000000"/>
          <w:spacing w:val="3"/>
          <w:sz w:val="26"/>
          <w:szCs w:val="26"/>
          <w:lang w:eastAsia="ru-RU"/>
        </w:rPr>
      </w:pPr>
      <w:r w:rsidRPr="00B41FEC">
        <w:rPr>
          <w:rFonts w:eastAsia="Times New Roman"/>
          <w:b/>
          <w:color w:val="000000"/>
          <w:spacing w:val="3"/>
          <w:sz w:val="26"/>
          <w:szCs w:val="26"/>
          <w:lang w:eastAsia="ru-RU"/>
        </w:rPr>
        <w:t>Порядок оплаты собственниками помещений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w:t>
      </w:r>
    </w:p>
    <w:p w14:paraId="03FCD58B" w14:textId="77777777" w:rsidR="00844BB8" w:rsidRPr="00B41FEC" w:rsidRDefault="00844BB8" w:rsidP="00196C81">
      <w:pPr>
        <w:jc w:val="center"/>
        <w:rPr>
          <w:rFonts w:eastAsia="Times New Roman"/>
          <w:b/>
          <w:sz w:val="26"/>
          <w:szCs w:val="26"/>
          <w:lang w:eastAsia="ru-RU"/>
        </w:rPr>
      </w:pPr>
    </w:p>
    <w:p w14:paraId="1598F38A" w14:textId="77777777" w:rsidR="00844BB8" w:rsidRPr="00B41FEC" w:rsidRDefault="00844BB8" w:rsidP="00196C81">
      <w:pPr>
        <w:numPr>
          <w:ilvl w:val="1"/>
          <w:numId w:val="33"/>
        </w:numPr>
        <w:tabs>
          <w:tab w:val="left" w:pos="1418"/>
        </w:tabs>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Порядок оплаты собственниками помещений в многоквартирном доме и лицами, принявшими помещения,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помещений в многоквартирном доме и лиц, принявших помещения, оплачивать фактически выполненные работы и оказанные услуги;</w:t>
      </w:r>
    </w:p>
    <w:p w14:paraId="27C3B7E5" w14:textId="77777777" w:rsidR="00844BB8" w:rsidRPr="00B41FEC" w:rsidRDefault="00844BB8" w:rsidP="00196C81">
      <w:pPr>
        <w:numPr>
          <w:ilvl w:val="1"/>
          <w:numId w:val="33"/>
        </w:numPr>
        <w:tabs>
          <w:tab w:val="left" w:pos="1418"/>
        </w:tabs>
        <w:autoSpaceDE w:val="0"/>
        <w:autoSpaceDN w:val="0"/>
        <w:adjustRightInd w:val="0"/>
        <w:ind w:left="0" w:right="265" w:firstLine="710"/>
        <w:jc w:val="both"/>
        <w:rPr>
          <w:rFonts w:eastAsia="Calibri"/>
          <w:sz w:val="26"/>
          <w:szCs w:val="26"/>
          <w:lang w:eastAsia="en-US"/>
        </w:rPr>
      </w:pPr>
      <w:r w:rsidRPr="00B41FEC">
        <w:rPr>
          <w:rFonts w:eastAsia="Calibri"/>
          <w:sz w:val="26"/>
          <w:szCs w:val="26"/>
          <w:lang w:eastAsia="en-US"/>
        </w:rPr>
        <w:t xml:space="preserve">Управляющая организация несет ответственность перед собственниками помещений в многоквартирном доме за оказание всех услуг и (или) выполнение работ, которые обеспечивают надлежащее содержание общего имущества в многоквартирном доме и </w:t>
      </w:r>
      <w:r w:rsidRPr="00B41FEC">
        <w:rPr>
          <w:rFonts w:eastAsia="Calibri"/>
          <w:sz w:val="26"/>
          <w:szCs w:val="26"/>
          <w:lang w:eastAsia="en-US"/>
        </w:rPr>
        <w:lastRenderedPageBreak/>
        <w:t>качество которых должно соответствовать требованиям технических регламентов и установленных Правил содержания общего имущества в многоквартирном доме, утвержденных постановлением Правительства Российской Федерации от 13 августа 2006 г. № 491;за представление коммунальных услуг в зависимости от уровня благоустройства данного дома, качество которых должно соответствовать требованиям установленным Правилами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утвержденных постановлением Правительства Российской Федерации от 06 мая 2011 г. № 354.Управляющая организация обязана составлять акты, фиксирующие вред, причиненный жизни, здоровью или имуществу Собственников и иных лиц, проживающих в доме, в связи с авариями, отсутствием или некачественным предоставлением жилищных и коммунальных услуг.</w:t>
      </w:r>
    </w:p>
    <w:p w14:paraId="1A729FF7" w14:textId="77777777" w:rsidR="00844BB8" w:rsidRPr="00B41FEC" w:rsidRDefault="00844BB8" w:rsidP="00196C81">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right="265" w:firstLine="709"/>
        <w:jc w:val="both"/>
        <w:rPr>
          <w:rFonts w:eastAsia="Times New Roman"/>
          <w:sz w:val="26"/>
          <w:szCs w:val="26"/>
          <w:lang w:eastAsia="ru-RU"/>
        </w:rPr>
      </w:pPr>
    </w:p>
    <w:p w14:paraId="3A6F7D0E" w14:textId="77777777" w:rsidR="00844BB8" w:rsidRPr="00B41FEC" w:rsidRDefault="00844BB8" w:rsidP="00196C81">
      <w:pPr>
        <w:keepNext/>
        <w:widowControl w:val="0"/>
        <w:numPr>
          <w:ilvl w:val="0"/>
          <w:numId w:val="33"/>
        </w:numPr>
        <w:shd w:val="clear" w:color="auto" w:fill="FFFFFF"/>
        <w:autoSpaceDE w:val="0"/>
        <w:autoSpaceDN w:val="0"/>
        <w:adjustRightInd w:val="0"/>
        <w:ind w:right="24"/>
        <w:jc w:val="center"/>
        <w:rPr>
          <w:rFonts w:eastAsia="Calibri"/>
          <w:b/>
          <w:color w:val="000000"/>
          <w:spacing w:val="3"/>
          <w:sz w:val="26"/>
          <w:szCs w:val="26"/>
          <w:lang w:eastAsia="en-US"/>
        </w:rPr>
      </w:pPr>
      <w:r w:rsidRPr="00B41FEC">
        <w:rPr>
          <w:rFonts w:eastAsia="Calibri"/>
          <w:b/>
          <w:color w:val="000000"/>
          <w:spacing w:val="3"/>
          <w:sz w:val="26"/>
          <w:szCs w:val="26"/>
          <w:lang w:eastAsia="en-US"/>
        </w:rPr>
        <w:t>Формы и способы осуществления собственниками помещений контроля за выполнением обязательств управляющей организацией</w:t>
      </w:r>
    </w:p>
    <w:p w14:paraId="621D5002" w14:textId="77777777" w:rsidR="00844BB8" w:rsidRPr="00B41FEC" w:rsidRDefault="00844BB8" w:rsidP="00196C81">
      <w:pPr>
        <w:ind w:left="714"/>
        <w:jc w:val="both"/>
        <w:rPr>
          <w:rFonts w:ascii="Calibri" w:eastAsia="Times New Roman" w:hAnsi="Calibri"/>
          <w:sz w:val="26"/>
          <w:szCs w:val="26"/>
          <w:lang w:eastAsia="ru-RU"/>
        </w:rPr>
      </w:pPr>
    </w:p>
    <w:p w14:paraId="19935956" w14:textId="77777777" w:rsidR="00844BB8" w:rsidRPr="00B41FEC" w:rsidRDefault="00844BB8" w:rsidP="00196C81">
      <w:pPr>
        <w:numPr>
          <w:ilvl w:val="1"/>
          <w:numId w:val="33"/>
        </w:numPr>
        <w:tabs>
          <w:tab w:val="left" w:pos="1276"/>
        </w:tabs>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Обязанность управляющей организации предоставлять по запросу собственника помещения в многоквартирном доме и лица, принявшего помещения, в течение 3 рабочих дней документы, связанные с выполнением обязательств по договору управления многоквартирным домом;</w:t>
      </w:r>
    </w:p>
    <w:p w14:paraId="44D6EE57" w14:textId="77777777" w:rsidR="00844BB8" w:rsidRPr="00B41FEC" w:rsidRDefault="00844BB8" w:rsidP="00196C81">
      <w:pPr>
        <w:numPr>
          <w:ilvl w:val="1"/>
          <w:numId w:val="33"/>
        </w:numPr>
        <w:tabs>
          <w:tab w:val="left" w:pos="1276"/>
        </w:tabs>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Право собственника помещения в многоквартирном доме и лица, принявшего помещения,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14:paraId="04825EFE" w14:textId="77777777" w:rsidR="00844BB8" w:rsidRPr="00B41FEC" w:rsidRDefault="00844BB8" w:rsidP="00196C81">
      <w:pPr>
        <w:numPr>
          <w:ilvl w:val="1"/>
          <w:numId w:val="33"/>
        </w:numPr>
        <w:tabs>
          <w:tab w:val="left" w:pos="1276"/>
        </w:tabs>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Письменные претензии Собственников о неисполнении или ненадлежащем исполнении условий настоящего договора должны рассматриваться Управляющей организацией в течение 20 календарных дней. Собственники вправе направлять копии претензий для осуществления контроля за исполнением договора в уполномоченные органы государственного надзора и контроля. Предписания, акты, составленные уполномоченным органом государственного надзора и контроля с участием представителя управляющей организации, являются обязательными для исполнения. Управляющая организация вправе в установленном порядке обжаловать в суд действия и решения органов, осуществляющих государственный надзор и контроль.</w:t>
      </w:r>
    </w:p>
    <w:p w14:paraId="1882F285" w14:textId="77777777" w:rsidR="00844BB8" w:rsidRPr="00B41FEC" w:rsidRDefault="00844BB8" w:rsidP="00196C81">
      <w:pPr>
        <w:shd w:val="clear" w:color="auto" w:fill="FFFFFF"/>
        <w:tabs>
          <w:tab w:val="left" w:leader="underscore" w:pos="6413"/>
        </w:tabs>
        <w:ind w:left="851" w:right="265" w:firstLine="709"/>
        <w:jc w:val="center"/>
        <w:rPr>
          <w:rFonts w:eastAsia="Times New Roman"/>
          <w:b/>
          <w:color w:val="000000"/>
          <w:sz w:val="26"/>
          <w:szCs w:val="26"/>
          <w:lang w:eastAsia="ru-RU"/>
        </w:rPr>
      </w:pPr>
    </w:p>
    <w:p w14:paraId="729E8D4A" w14:textId="57B9DF32" w:rsidR="00844BB8" w:rsidRDefault="00844BB8" w:rsidP="00196C81">
      <w:pPr>
        <w:keepNext/>
        <w:widowControl w:val="0"/>
        <w:numPr>
          <w:ilvl w:val="0"/>
          <w:numId w:val="33"/>
        </w:numPr>
        <w:shd w:val="clear" w:color="auto" w:fill="FFFFFF"/>
        <w:autoSpaceDE w:val="0"/>
        <w:autoSpaceDN w:val="0"/>
        <w:adjustRightInd w:val="0"/>
        <w:ind w:right="24"/>
        <w:jc w:val="center"/>
        <w:rPr>
          <w:rFonts w:eastAsia="Times New Roman"/>
          <w:b/>
          <w:color w:val="000000"/>
          <w:spacing w:val="3"/>
          <w:sz w:val="26"/>
          <w:szCs w:val="26"/>
          <w:lang w:eastAsia="ru-RU"/>
        </w:rPr>
      </w:pPr>
      <w:r w:rsidRPr="00B41FEC">
        <w:rPr>
          <w:rFonts w:eastAsia="Times New Roman"/>
          <w:b/>
          <w:color w:val="000000"/>
          <w:spacing w:val="3"/>
          <w:sz w:val="26"/>
          <w:szCs w:val="26"/>
          <w:lang w:eastAsia="ru-RU"/>
        </w:rPr>
        <w:t>Срок действия договора управления многоквартирным домом</w:t>
      </w:r>
    </w:p>
    <w:p w14:paraId="10B4705C" w14:textId="77777777" w:rsidR="00B41FEC" w:rsidRPr="00B41FEC" w:rsidRDefault="00B41FEC" w:rsidP="00B41FEC">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479F39D5" w14:textId="77777777" w:rsidR="00844BB8" w:rsidRPr="00B41FEC" w:rsidRDefault="00844BB8" w:rsidP="00196C81">
      <w:pPr>
        <w:numPr>
          <w:ilvl w:val="1"/>
          <w:numId w:val="33"/>
        </w:numPr>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Срок действия договоров управления многоквартирным домом, составляет два года.</w:t>
      </w:r>
    </w:p>
    <w:p w14:paraId="427A7439" w14:textId="77777777" w:rsidR="00844BB8" w:rsidRPr="00B41FEC" w:rsidRDefault="00844BB8" w:rsidP="00196C81">
      <w:pPr>
        <w:numPr>
          <w:ilvl w:val="1"/>
          <w:numId w:val="33"/>
        </w:numPr>
        <w:autoSpaceDE w:val="0"/>
        <w:autoSpaceDN w:val="0"/>
        <w:adjustRightInd w:val="0"/>
        <w:ind w:left="0" w:right="265" w:firstLine="710"/>
        <w:contextualSpacing/>
        <w:jc w:val="both"/>
        <w:rPr>
          <w:rFonts w:eastAsia="Times New Roman"/>
          <w:sz w:val="26"/>
          <w:szCs w:val="26"/>
          <w:lang w:eastAsia="ru-RU"/>
        </w:rPr>
      </w:pPr>
      <w:r w:rsidRPr="00B41FEC">
        <w:rPr>
          <w:rFonts w:eastAsia="Times New Roman"/>
          <w:sz w:val="26"/>
          <w:szCs w:val="26"/>
          <w:lang w:eastAsia="ru-RU"/>
        </w:rPr>
        <w:t>Срок действия договоров управления многоквартирным домом продлевается на 3 месяца, если:</w:t>
      </w:r>
    </w:p>
    <w:p w14:paraId="6EC9925C" w14:textId="77777777" w:rsidR="00844BB8" w:rsidRPr="00B41FEC" w:rsidRDefault="00844BB8" w:rsidP="00196C81">
      <w:pPr>
        <w:autoSpaceDE w:val="0"/>
        <w:autoSpaceDN w:val="0"/>
        <w:adjustRightInd w:val="0"/>
        <w:ind w:right="265" w:firstLine="708"/>
        <w:jc w:val="both"/>
        <w:rPr>
          <w:rFonts w:eastAsia="Times New Roman"/>
          <w:sz w:val="26"/>
          <w:szCs w:val="26"/>
          <w:lang w:eastAsia="ru-RU"/>
        </w:rPr>
      </w:pPr>
      <w:r w:rsidRPr="00B41FEC">
        <w:rPr>
          <w:rFonts w:eastAsia="Times New Roman"/>
          <w:sz w:val="26"/>
          <w:szCs w:val="26"/>
          <w:lang w:eastAsia="ru-RU"/>
        </w:rPr>
        <w:t xml:space="preserve">-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w:t>
      </w:r>
      <w:r w:rsidRPr="00B41FEC">
        <w:rPr>
          <w:rFonts w:eastAsia="Times New Roman"/>
          <w:sz w:val="26"/>
          <w:szCs w:val="26"/>
          <w:lang w:eastAsia="ru-RU"/>
        </w:rPr>
        <w:lastRenderedPageBreak/>
        <w:t xml:space="preserve">договоры, предусмотренные </w:t>
      </w:r>
      <w:hyperlink r:id="rId32" w:history="1">
        <w:r w:rsidRPr="00B41FEC">
          <w:rPr>
            <w:rFonts w:ascii="Calibri" w:eastAsia="Times New Roman" w:hAnsi="Calibri"/>
            <w:sz w:val="26"/>
            <w:szCs w:val="26"/>
            <w:u w:val="single"/>
            <w:lang w:eastAsia="ru-RU"/>
          </w:rPr>
          <w:t>статьей 164</w:t>
        </w:r>
      </w:hyperlink>
      <w:r w:rsidRPr="00B41FEC">
        <w:rPr>
          <w:rFonts w:eastAsia="Times New Roman"/>
          <w:sz w:val="26"/>
          <w:szCs w:val="26"/>
          <w:lang w:eastAsia="ru-RU"/>
        </w:rPr>
        <w:t xml:space="preserve"> Жилищного кодекса Российской Федерации, с лицами, осуществляющими соответствующие виды деятельности;</w:t>
      </w:r>
    </w:p>
    <w:p w14:paraId="4600C397" w14:textId="77777777" w:rsidR="00844BB8" w:rsidRPr="00B41FEC" w:rsidRDefault="00844BB8" w:rsidP="00196C81">
      <w:pPr>
        <w:autoSpaceDE w:val="0"/>
        <w:autoSpaceDN w:val="0"/>
        <w:adjustRightInd w:val="0"/>
        <w:ind w:right="265" w:firstLine="708"/>
        <w:jc w:val="both"/>
        <w:rPr>
          <w:rFonts w:eastAsia="Times New Roman"/>
          <w:sz w:val="26"/>
          <w:szCs w:val="26"/>
          <w:lang w:eastAsia="ru-RU"/>
        </w:rPr>
      </w:pPr>
      <w:r w:rsidRPr="00B41FEC">
        <w:rPr>
          <w:rFonts w:eastAsia="Times New Roman"/>
          <w:sz w:val="26"/>
          <w:szCs w:val="26"/>
          <w:lang w:eastAsia="ru-RU"/>
        </w:rPr>
        <w:t>-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14:paraId="265C4E8D" w14:textId="77777777" w:rsidR="00844BB8" w:rsidRPr="00B41FEC" w:rsidRDefault="00844BB8" w:rsidP="00196C81">
      <w:pPr>
        <w:autoSpaceDE w:val="0"/>
        <w:autoSpaceDN w:val="0"/>
        <w:adjustRightInd w:val="0"/>
        <w:ind w:right="265" w:firstLine="708"/>
        <w:jc w:val="both"/>
        <w:rPr>
          <w:rFonts w:eastAsia="Times New Roman"/>
          <w:sz w:val="26"/>
          <w:szCs w:val="26"/>
          <w:lang w:eastAsia="ru-RU"/>
        </w:rPr>
      </w:pPr>
      <w:r w:rsidRPr="00B41FEC">
        <w:rPr>
          <w:rFonts w:eastAsia="Times New Roman"/>
          <w:sz w:val="26"/>
          <w:szCs w:val="26"/>
          <w:lang w:eastAsia="ru-RU"/>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14:paraId="3E3E30C5" w14:textId="77777777" w:rsidR="00844BB8" w:rsidRPr="00B41FEC" w:rsidRDefault="00844BB8" w:rsidP="00196C81">
      <w:pPr>
        <w:autoSpaceDE w:val="0"/>
        <w:autoSpaceDN w:val="0"/>
        <w:adjustRightInd w:val="0"/>
        <w:ind w:right="265" w:firstLine="708"/>
        <w:jc w:val="both"/>
        <w:rPr>
          <w:rFonts w:eastAsia="Times New Roman"/>
          <w:sz w:val="26"/>
          <w:szCs w:val="26"/>
          <w:lang w:eastAsia="ru-RU"/>
        </w:rPr>
      </w:pPr>
      <w:r w:rsidRPr="00B41FEC">
        <w:rPr>
          <w:rFonts w:eastAsia="Times New Roman"/>
          <w:sz w:val="26"/>
          <w:szCs w:val="26"/>
          <w:lang w:eastAsia="ru-RU"/>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p w14:paraId="72E1BC39" w14:textId="77777777" w:rsidR="00844BB8" w:rsidRPr="00B41FEC" w:rsidRDefault="00844BB8" w:rsidP="00196C81">
      <w:pPr>
        <w:autoSpaceDE w:val="0"/>
        <w:autoSpaceDN w:val="0"/>
        <w:adjustRightInd w:val="0"/>
        <w:ind w:right="265" w:firstLine="708"/>
        <w:jc w:val="both"/>
        <w:rPr>
          <w:rFonts w:eastAsia="Times New Roman"/>
          <w:sz w:val="26"/>
          <w:szCs w:val="26"/>
          <w:lang w:eastAsia="ru-RU"/>
        </w:rPr>
      </w:pPr>
      <w:r w:rsidRPr="00B41FEC">
        <w:rPr>
          <w:rFonts w:eastAsia="Times New Roman"/>
          <w:sz w:val="26"/>
          <w:szCs w:val="26"/>
          <w:lang w:eastAsia="ru-RU"/>
        </w:rPr>
        <w:t>После подписания договора собственником, один экземпляр договора возвращается управляющей организацией. Собственники помещений в многоквартирном доме, уклоняющиеся от подписания договора, могут быть на основании ст. 445 ГК РФ понуждены судом по требованию управляющей организации к его подписанию.</w:t>
      </w:r>
    </w:p>
    <w:p w14:paraId="58FEBB8F" w14:textId="77777777" w:rsidR="00844BB8" w:rsidRPr="00B41FEC" w:rsidRDefault="00844BB8" w:rsidP="00196C81">
      <w:pPr>
        <w:autoSpaceDE w:val="0"/>
        <w:autoSpaceDN w:val="0"/>
        <w:adjustRightInd w:val="0"/>
        <w:ind w:right="265" w:firstLine="708"/>
        <w:jc w:val="both"/>
        <w:rPr>
          <w:rFonts w:eastAsia="Times New Roman"/>
          <w:sz w:val="26"/>
          <w:szCs w:val="26"/>
          <w:lang w:eastAsia="ru-RU"/>
        </w:rPr>
      </w:pPr>
      <w:r w:rsidRPr="00B41FEC">
        <w:rPr>
          <w:rFonts w:eastAsia="Times New Roman"/>
          <w:sz w:val="26"/>
          <w:szCs w:val="26"/>
          <w:lang w:eastAsia="ru-RU"/>
        </w:rPr>
        <w:t>30.3. Договор может быть прекращен до истечения срока его действия:</w:t>
      </w:r>
    </w:p>
    <w:p w14:paraId="3F6E49AC" w14:textId="77777777" w:rsidR="00844BB8" w:rsidRPr="00B41FEC" w:rsidRDefault="00844BB8" w:rsidP="00196C81">
      <w:pPr>
        <w:autoSpaceDE w:val="0"/>
        <w:autoSpaceDN w:val="0"/>
        <w:adjustRightInd w:val="0"/>
        <w:ind w:right="265" w:firstLine="708"/>
        <w:jc w:val="both"/>
        <w:rPr>
          <w:rFonts w:eastAsia="Times New Roman"/>
          <w:sz w:val="26"/>
          <w:szCs w:val="26"/>
          <w:lang w:eastAsia="ru-RU"/>
        </w:rPr>
      </w:pPr>
      <w:r w:rsidRPr="00B41FEC">
        <w:rPr>
          <w:rFonts w:eastAsia="Times New Roman"/>
          <w:sz w:val="26"/>
          <w:szCs w:val="26"/>
          <w:lang w:eastAsia="ru-RU"/>
        </w:rPr>
        <w:t>-при ликвидации управляющей организации как юридического лица;</w:t>
      </w:r>
    </w:p>
    <w:p w14:paraId="050D1478" w14:textId="77777777" w:rsidR="00844BB8" w:rsidRPr="00B41FEC" w:rsidRDefault="00844BB8" w:rsidP="00196C81">
      <w:pPr>
        <w:autoSpaceDE w:val="0"/>
        <w:autoSpaceDN w:val="0"/>
        <w:adjustRightInd w:val="0"/>
        <w:ind w:right="265" w:firstLine="708"/>
        <w:jc w:val="both"/>
        <w:rPr>
          <w:rFonts w:eastAsia="Times New Roman"/>
          <w:sz w:val="26"/>
          <w:szCs w:val="26"/>
          <w:lang w:eastAsia="ru-RU"/>
        </w:rPr>
      </w:pPr>
      <w:r w:rsidRPr="00B41FEC">
        <w:rPr>
          <w:rFonts w:eastAsia="Times New Roman"/>
          <w:sz w:val="26"/>
          <w:szCs w:val="26"/>
          <w:lang w:eastAsia="ru-RU"/>
        </w:rPr>
        <w:t>-на основании решения суда о признании недействительными результатов открытого конкурса, послужившего основанием для заключения настоящего договора с момента вступления в законную силу соответствующего судебного акт</w:t>
      </w:r>
    </w:p>
    <w:p w14:paraId="61D6EFEC" w14:textId="77777777" w:rsidR="00844BB8" w:rsidRPr="00B41FEC" w:rsidRDefault="00844BB8" w:rsidP="00196C81">
      <w:pPr>
        <w:autoSpaceDE w:val="0"/>
        <w:autoSpaceDN w:val="0"/>
        <w:adjustRightInd w:val="0"/>
        <w:ind w:right="265" w:firstLine="708"/>
        <w:jc w:val="both"/>
        <w:rPr>
          <w:rFonts w:eastAsia="Times New Roman"/>
          <w:sz w:val="26"/>
          <w:szCs w:val="26"/>
          <w:lang w:eastAsia="ru-RU"/>
        </w:rPr>
      </w:pPr>
      <w:r w:rsidRPr="00B41FEC">
        <w:rPr>
          <w:rFonts w:eastAsia="Times New Roman"/>
          <w:sz w:val="26"/>
          <w:szCs w:val="26"/>
          <w:lang w:eastAsia="ru-RU"/>
        </w:rPr>
        <w:t>- в судебном порядке в случае, если управляющей организацией в 30-дневный срок не возобновлено обеспечение исполнения обязательств в установленном настоящей конкурсной документацией размере.</w:t>
      </w:r>
    </w:p>
    <w:p w14:paraId="75EE5099" w14:textId="77777777" w:rsidR="00844BB8" w:rsidRPr="00B41FEC" w:rsidRDefault="00844BB8" w:rsidP="00196C81">
      <w:pPr>
        <w:keepNext/>
        <w:keepLines/>
        <w:widowControl w:val="0"/>
        <w:suppressLineNumbers/>
        <w:tabs>
          <w:tab w:val="left" w:pos="4962"/>
        </w:tabs>
        <w:suppressAutoHyphens/>
        <w:ind w:firstLine="709"/>
        <w:jc w:val="both"/>
        <w:rPr>
          <w:rFonts w:eastAsia="Times New Roman"/>
          <w:color w:val="000000"/>
          <w:sz w:val="26"/>
          <w:szCs w:val="26"/>
          <w:lang w:eastAsia="ru-RU"/>
        </w:rPr>
      </w:pPr>
    </w:p>
    <w:p w14:paraId="5296E26F" w14:textId="77777777" w:rsidR="00844BB8" w:rsidRPr="00B41FEC" w:rsidRDefault="00844BB8" w:rsidP="00196C81">
      <w:pPr>
        <w:keepNext/>
        <w:widowControl w:val="0"/>
        <w:numPr>
          <w:ilvl w:val="0"/>
          <w:numId w:val="33"/>
        </w:numPr>
        <w:shd w:val="clear" w:color="auto" w:fill="FFFFFF"/>
        <w:autoSpaceDE w:val="0"/>
        <w:autoSpaceDN w:val="0"/>
        <w:adjustRightInd w:val="0"/>
        <w:ind w:right="24"/>
        <w:jc w:val="center"/>
        <w:rPr>
          <w:rFonts w:eastAsia="Times New Roman"/>
          <w:b/>
          <w:color w:val="000000"/>
          <w:spacing w:val="3"/>
          <w:sz w:val="26"/>
          <w:szCs w:val="26"/>
          <w:lang w:eastAsia="ru-RU"/>
        </w:rPr>
      </w:pPr>
      <w:r w:rsidRPr="00B41FEC">
        <w:rPr>
          <w:rFonts w:eastAsia="Times New Roman"/>
          <w:b/>
          <w:color w:val="000000"/>
          <w:spacing w:val="3"/>
          <w:sz w:val="26"/>
          <w:szCs w:val="26"/>
          <w:lang w:eastAsia="ru-RU"/>
        </w:rPr>
        <w:t xml:space="preserve">Информационная карта (извещение) </w:t>
      </w:r>
    </w:p>
    <w:p w14:paraId="0179A90D" w14:textId="77777777" w:rsidR="00844BB8" w:rsidRPr="00B41FEC" w:rsidRDefault="00844BB8" w:rsidP="00196C81">
      <w:pPr>
        <w:ind w:left="714"/>
        <w:jc w:val="both"/>
        <w:rPr>
          <w:rFonts w:ascii="Calibri" w:eastAsia="Times New Roman" w:hAnsi="Calibri"/>
          <w:sz w:val="26"/>
          <w:szCs w:val="26"/>
          <w:lang w:eastAsia="ru-RU"/>
        </w:rPr>
      </w:pPr>
    </w:p>
    <w:p w14:paraId="3356FA57" w14:textId="77777777" w:rsidR="00844BB8" w:rsidRPr="00B41FEC" w:rsidRDefault="00844BB8" w:rsidP="00196C81">
      <w:pPr>
        <w:autoSpaceDE w:val="0"/>
        <w:autoSpaceDN w:val="0"/>
        <w:adjustRightInd w:val="0"/>
        <w:ind w:right="265" w:firstLine="708"/>
        <w:jc w:val="both"/>
        <w:rPr>
          <w:rFonts w:eastAsia="Times New Roman"/>
          <w:sz w:val="26"/>
          <w:szCs w:val="26"/>
          <w:lang w:eastAsia="ru-RU"/>
        </w:rPr>
      </w:pPr>
      <w:r w:rsidRPr="00B41FEC">
        <w:rPr>
          <w:rFonts w:eastAsia="Times New Roman"/>
          <w:sz w:val="26"/>
          <w:szCs w:val="26"/>
          <w:lang w:eastAsia="ru-RU"/>
        </w:rPr>
        <w:t>Информационная карта представлена в Приложении №1 к конкурсной документации (Извещение) для проведения конкретного конкурса по выбору управляющей организации для управления многоквартирным домом конкретизируют положения конкурсной документации. При возникновении противоречий между положениями, закрепленными в конкурсной документации, и информационной картой, принимаются положения информационной карты.</w:t>
      </w:r>
      <w:bookmarkStart w:id="5" w:name="_Hlk189208373"/>
      <w:r w:rsidRPr="00B41FEC">
        <w:rPr>
          <w:rFonts w:ascii="Calibri" w:eastAsia="Times New Roman" w:hAnsi="Calibri"/>
          <w:b/>
          <w:bCs/>
          <w:sz w:val="26"/>
          <w:szCs w:val="26"/>
          <w:lang w:eastAsia="ru-RU"/>
        </w:rPr>
        <w:br w:type="page"/>
      </w:r>
    </w:p>
    <w:p w14:paraId="2ACEB24D" w14:textId="77777777" w:rsidR="00844BB8" w:rsidRPr="00932DE5" w:rsidRDefault="00844BB8" w:rsidP="00932DE5">
      <w:pPr>
        <w:keepNext/>
        <w:widowControl w:val="0"/>
        <w:shd w:val="clear" w:color="auto" w:fill="FFFFFF"/>
        <w:autoSpaceDE w:val="0"/>
        <w:autoSpaceDN w:val="0"/>
        <w:adjustRightInd w:val="0"/>
        <w:ind w:left="5670"/>
        <w:rPr>
          <w:rFonts w:eastAsia="Times New Roman"/>
          <w:sz w:val="26"/>
          <w:szCs w:val="26"/>
          <w:lang w:eastAsia="ru-RU"/>
        </w:rPr>
      </w:pPr>
      <w:r w:rsidRPr="00932DE5">
        <w:rPr>
          <w:rFonts w:eastAsia="Times New Roman"/>
          <w:sz w:val="26"/>
          <w:szCs w:val="26"/>
          <w:lang w:eastAsia="ru-RU"/>
        </w:rPr>
        <w:lastRenderedPageBreak/>
        <w:t xml:space="preserve">Приложение №1 </w:t>
      </w:r>
    </w:p>
    <w:p w14:paraId="569AF905" w14:textId="77777777" w:rsidR="00844BB8" w:rsidRPr="00932DE5" w:rsidRDefault="00844BB8" w:rsidP="00932DE5">
      <w:pPr>
        <w:keepNext/>
        <w:keepLines/>
        <w:widowControl w:val="0"/>
        <w:suppressLineNumbers/>
        <w:tabs>
          <w:tab w:val="left" w:pos="4962"/>
        </w:tabs>
        <w:suppressAutoHyphens/>
        <w:ind w:left="5670"/>
        <w:rPr>
          <w:rFonts w:eastAsia="Times New Roman"/>
          <w:color w:val="000000"/>
          <w:sz w:val="26"/>
          <w:szCs w:val="26"/>
          <w:lang w:eastAsia="ru-RU"/>
        </w:rPr>
      </w:pPr>
      <w:r w:rsidRPr="00932DE5">
        <w:rPr>
          <w:rFonts w:eastAsia="Times New Roman"/>
          <w:color w:val="000000"/>
          <w:sz w:val="26"/>
          <w:szCs w:val="26"/>
          <w:lang w:eastAsia="ru-RU"/>
        </w:rPr>
        <w:t>к конкурсной документации</w:t>
      </w:r>
    </w:p>
    <w:bookmarkEnd w:id="5"/>
    <w:p w14:paraId="12500A20" w14:textId="77777777" w:rsidR="00844BB8" w:rsidRPr="00932DE5" w:rsidRDefault="00844BB8" w:rsidP="00196C81">
      <w:pPr>
        <w:keepNext/>
        <w:keepLines/>
        <w:widowControl w:val="0"/>
        <w:suppressLineNumbers/>
        <w:tabs>
          <w:tab w:val="left" w:pos="4962"/>
        </w:tabs>
        <w:suppressAutoHyphens/>
        <w:jc w:val="right"/>
        <w:rPr>
          <w:rFonts w:eastAsia="Times New Roman"/>
          <w:color w:val="000000"/>
          <w:sz w:val="26"/>
          <w:szCs w:val="26"/>
          <w:lang w:eastAsia="ru-RU"/>
        </w:rPr>
      </w:pPr>
    </w:p>
    <w:p w14:paraId="23A12C91" w14:textId="77777777" w:rsidR="00844BB8" w:rsidRPr="00932DE5" w:rsidRDefault="00844BB8" w:rsidP="00932DE5">
      <w:pPr>
        <w:keepNext/>
        <w:shd w:val="clear" w:color="auto" w:fill="FFFFFF"/>
        <w:ind w:left="709"/>
        <w:jc w:val="center"/>
        <w:rPr>
          <w:rFonts w:eastAsia="Times New Roman"/>
          <w:b/>
          <w:bCs/>
          <w:sz w:val="26"/>
          <w:szCs w:val="26"/>
          <w:lang w:eastAsia="ru-RU"/>
        </w:rPr>
      </w:pPr>
      <w:r w:rsidRPr="00932DE5">
        <w:rPr>
          <w:rFonts w:eastAsia="Times New Roman"/>
          <w:b/>
          <w:bCs/>
          <w:sz w:val="26"/>
          <w:szCs w:val="26"/>
          <w:lang w:eastAsia="ru-RU"/>
        </w:rPr>
        <w:t>ИЗВЕЩЕНИЕ</w:t>
      </w:r>
    </w:p>
    <w:p w14:paraId="79378054" w14:textId="199601FF" w:rsidR="00844BB8" w:rsidRDefault="00844BB8" w:rsidP="00196C81">
      <w:pPr>
        <w:jc w:val="center"/>
        <w:rPr>
          <w:rFonts w:eastAsia="Times New Roman"/>
          <w:sz w:val="26"/>
          <w:szCs w:val="26"/>
          <w:lang w:eastAsia="ru-RU"/>
        </w:rPr>
      </w:pPr>
      <w:bookmarkStart w:id="6" w:name="_Hlk189067418"/>
      <w:r w:rsidRPr="00932DE5">
        <w:rPr>
          <w:rFonts w:eastAsia="Times New Roman"/>
          <w:sz w:val="26"/>
          <w:szCs w:val="26"/>
          <w:lang w:eastAsia="ru-RU"/>
        </w:rPr>
        <w:t>о проведение конкурса по отбору управляющей организации на право заключения договоров управления многоквартирными домами в отношении общего имущества собственников помещений в многоквартирных домах, расположенных на территории Хасанского муниципального округа</w:t>
      </w:r>
      <w:bookmarkEnd w:id="6"/>
    </w:p>
    <w:p w14:paraId="2AD75EF1" w14:textId="77777777" w:rsidR="00932DE5" w:rsidRPr="00932DE5" w:rsidRDefault="00932DE5" w:rsidP="00196C81">
      <w:pPr>
        <w:jc w:val="center"/>
        <w:rPr>
          <w:rFonts w:eastAsia="Times New Roman"/>
          <w:sz w:val="26"/>
          <w:szCs w:val="26"/>
          <w:lang w:eastAsia="ru-RU"/>
        </w:rPr>
      </w:pPr>
    </w:p>
    <w:tbl>
      <w:tblPr>
        <w:tblW w:w="5000" w:type="pct"/>
        <w:tblCellMar>
          <w:left w:w="0" w:type="dxa"/>
          <w:right w:w="0" w:type="dxa"/>
        </w:tblCellMar>
        <w:tblLook w:val="04A0" w:firstRow="1" w:lastRow="0" w:firstColumn="1" w:lastColumn="0" w:noHBand="0" w:noVBand="1"/>
      </w:tblPr>
      <w:tblGrid>
        <w:gridCol w:w="2687"/>
        <w:gridCol w:w="7622"/>
      </w:tblGrid>
      <w:tr w:rsidR="00844BB8" w:rsidRPr="00932DE5" w14:paraId="1FFEF284" w14:textId="77777777" w:rsidTr="00932DE5">
        <w:trPr>
          <w:trHeight w:hRule="exact" w:val="2140"/>
        </w:trPr>
        <w:tc>
          <w:tcPr>
            <w:tcW w:w="1303" w:type="pct"/>
            <w:tcBorders>
              <w:top w:val="single" w:sz="4" w:space="0" w:color="auto"/>
              <w:left w:val="single" w:sz="4" w:space="0" w:color="auto"/>
              <w:bottom w:val="nil"/>
              <w:right w:val="nil"/>
            </w:tcBorders>
            <w:shd w:val="clear" w:color="auto" w:fill="FFFFFF"/>
            <w:vAlign w:val="center"/>
          </w:tcPr>
          <w:p w14:paraId="6143058F" w14:textId="77777777" w:rsidR="00844BB8" w:rsidRPr="00844BB8" w:rsidRDefault="00844BB8" w:rsidP="00932DE5">
            <w:pPr>
              <w:jc w:val="both"/>
              <w:rPr>
                <w:rFonts w:eastAsia="Times New Roman"/>
                <w:sz w:val="22"/>
                <w:szCs w:val="22"/>
                <w:lang w:eastAsia="ru-RU"/>
              </w:rPr>
            </w:pPr>
          </w:p>
          <w:p w14:paraId="63392047"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Основание проведения конкурса и нормативно правовые акты, на основании которых проводится конкурс:</w:t>
            </w:r>
          </w:p>
        </w:tc>
        <w:tc>
          <w:tcPr>
            <w:tcW w:w="3697" w:type="pct"/>
            <w:tcBorders>
              <w:top w:val="single" w:sz="4" w:space="0" w:color="auto"/>
              <w:left w:val="single" w:sz="4" w:space="0" w:color="auto"/>
              <w:bottom w:val="nil"/>
              <w:right w:val="single" w:sz="4" w:space="0" w:color="auto"/>
            </w:tcBorders>
            <w:shd w:val="clear" w:color="auto" w:fill="FFFFFF"/>
          </w:tcPr>
          <w:p w14:paraId="21984220" w14:textId="77777777" w:rsidR="00844BB8" w:rsidRPr="00932DE5" w:rsidRDefault="00844BB8" w:rsidP="00932DE5">
            <w:pPr>
              <w:jc w:val="both"/>
              <w:rPr>
                <w:rFonts w:eastAsia="Times New Roman"/>
                <w:sz w:val="22"/>
                <w:szCs w:val="22"/>
                <w:lang w:eastAsia="ru-RU"/>
              </w:rPr>
            </w:pPr>
          </w:p>
          <w:p w14:paraId="692D828A" w14:textId="77777777" w:rsidR="00844BB8" w:rsidRPr="00932DE5" w:rsidRDefault="00844BB8" w:rsidP="00932DE5">
            <w:pPr>
              <w:jc w:val="both"/>
              <w:rPr>
                <w:rFonts w:eastAsia="Times New Roman"/>
                <w:sz w:val="22"/>
                <w:szCs w:val="22"/>
                <w:lang w:eastAsia="ru-RU"/>
              </w:rPr>
            </w:pPr>
          </w:p>
          <w:p w14:paraId="11F5DBD3"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Конкурс проводится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06 февраля 2006 года  № 75, статьей 161 ЖК РФ, постановления администрации Хасанского муниципального округа от 27.02.2025 года № 335-па (бюллетень № 10 от 28.02.2025 г).</w:t>
            </w:r>
          </w:p>
        </w:tc>
      </w:tr>
      <w:tr w:rsidR="00844BB8" w:rsidRPr="00932DE5" w14:paraId="009A2817" w14:textId="77777777" w:rsidTr="00932DE5">
        <w:trPr>
          <w:trHeight w:hRule="exact" w:val="2126"/>
        </w:trPr>
        <w:tc>
          <w:tcPr>
            <w:tcW w:w="1303" w:type="pct"/>
            <w:tcBorders>
              <w:top w:val="single" w:sz="4" w:space="0" w:color="auto"/>
              <w:left w:val="single" w:sz="4" w:space="0" w:color="auto"/>
              <w:bottom w:val="nil"/>
              <w:right w:val="nil"/>
            </w:tcBorders>
            <w:shd w:val="clear" w:color="auto" w:fill="FFFFFF"/>
            <w:vAlign w:val="center"/>
            <w:hideMark/>
          </w:tcPr>
          <w:p w14:paraId="12AA62A9"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Наименование, место нахождения, почтовый адрес и адрес электронной почты, номер телефона организатора конкурса</w:t>
            </w:r>
          </w:p>
        </w:tc>
        <w:tc>
          <w:tcPr>
            <w:tcW w:w="3697" w:type="pct"/>
            <w:tcBorders>
              <w:top w:val="single" w:sz="4" w:space="0" w:color="auto"/>
              <w:left w:val="single" w:sz="4" w:space="0" w:color="auto"/>
              <w:bottom w:val="nil"/>
              <w:right w:val="single" w:sz="4" w:space="0" w:color="auto"/>
            </w:tcBorders>
            <w:shd w:val="clear" w:color="auto" w:fill="FFFFFF"/>
          </w:tcPr>
          <w:p w14:paraId="2D97A36B"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Администрация Хасанского муниципального округа</w:t>
            </w:r>
          </w:p>
          <w:p w14:paraId="2D65184A"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 xml:space="preserve">Адрес: 672701, Приморский край, Хасанский муниципальный округ, </w:t>
            </w:r>
            <w:proofErr w:type="spellStart"/>
            <w:r w:rsidRPr="00932DE5">
              <w:rPr>
                <w:rFonts w:eastAsia="Times New Roman"/>
                <w:sz w:val="22"/>
                <w:szCs w:val="22"/>
                <w:lang w:eastAsia="ru-RU"/>
              </w:rPr>
              <w:t>пгт</w:t>
            </w:r>
            <w:proofErr w:type="spellEnd"/>
            <w:r w:rsidRPr="00932DE5">
              <w:rPr>
                <w:rFonts w:eastAsia="Times New Roman"/>
                <w:sz w:val="22"/>
                <w:szCs w:val="22"/>
                <w:lang w:eastAsia="ru-RU"/>
              </w:rPr>
              <w:t>. Славянка, ул. Молодёжная, влд.1</w:t>
            </w:r>
          </w:p>
          <w:p w14:paraId="1A618F40"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Адрес электронной почты: hasanski@yandex.ru</w:t>
            </w:r>
          </w:p>
          <w:p w14:paraId="2BC13EDA"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Контактное лицо:</w:t>
            </w:r>
          </w:p>
          <w:p w14:paraId="2F94F84E"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 xml:space="preserve">Хмельницкая Ольга Александровна, тел. 8 (42331) 46271; с 9-00 </w:t>
            </w:r>
            <w:proofErr w:type="spellStart"/>
            <w:proofErr w:type="gramStart"/>
            <w:r w:rsidRPr="00932DE5">
              <w:rPr>
                <w:rFonts w:eastAsia="Times New Roman"/>
                <w:sz w:val="22"/>
                <w:szCs w:val="22"/>
                <w:lang w:eastAsia="ru-RU"/>
              </w:rPr>
              <w:t>час.до</w:t>
            </w:r>
            <w:proofErr w:type="spellEnd"/>
            <w:proofErr w:type="gramEnd"/>
            <w:r w:rsidRPr="00932DE5">
              <w:rPr>
                <w:rFonts w:eastAsia="Times New Roman"/>
                <w:sz w:val="22"/>
                <w:szCs w:val="22"/>
                <w:lang w:eastAsia="ru-RU"/>
              </w:rPr>
              <w:t xml:space="preserve"> 13-00 час. и с 14-00 час. до 17-00 час. в рабочие дни.</w:t>
            </w:r>
          </w:p>
          <w:p w14:paraId="01068A47"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официальный сайт   </w:t>
            </w:r>
            <w:hyperlink r:id="rId33" w:history="1">
              <w:r w:rsidRPr="00932DE5">
                <w:rPr>
                  <w:rFonts w:eastAsia="Times New Roman"/>
                  <w:color w:val="0066CC"/>
                  <w:sz w:val="22"/>
                  <w:szCs w:val="22"/>
                  <w:u w:val="single"/>
                  <w:lang w:eastAsia="ru-RU"/>
                </w:rPr>
                <w:t>www.xasanskij-r25.gosweb.gosuslugi.ru</w:t>
              </w:r>
            </w:hyperlink>
          </w:p>
          <w:p w14:paraId="72F37346" w14:textId="77777777" w:rsidR="00844BB8" w:rsidRPr="00932DE5" w:rsidRDefault="00844BB8" w:rsidP="00932DE5">
            <w:pPr>
              <w:jc w:val="both"/>
              <w:rPr>
                <w:rFonts w:eastAsia="Times New Roman"/>
                <w:sz w:val="22"/>
                <w:szCs w:val="22"/>
                <w:lang w:eastAsia="ru-RU"/>
              </w:rPr>
            </w:pPr>
          </w:p>
        </w:tc>
      </w:tr>
      <w:tr w:rsidR="00844BB8" w:rsidRPr="00932DE5" w14:paraId="656478DA" w14:textId="77777777" w:rsidTr="00932DE5">
        <w:trPr>
          <w:trHeight w:hRule="exact" w:val="852"/>
        </w:trPr>
        <w:tc>
          <w:tcPr>
            <w:tcW w:w="1303" w:type="pct"/>
            <w:tcBorders>
              <w:top w:val="single" w:sz="4" w:space="0" w:color="auto"/>
              <w:left w:val="single" w:sz="4" w:space="0" w:color="auto"/>
              <w:bottom w:val="nil"/>
              <w:right w:val="nil"/>
            </w:tcBorders>
            <w:shd w:val="clear" w:color="auto" w:fill="FFFFFF"/>
            <w:vAlign w:val="center"/>
            <w:hideMark/>
          </w:tcPr>
          <w:p w14:paraId="3500A956" w14:textId="77777777" w:rsidR="00844BB8" w:rsidRPr="00932DE5" w:rsidRDefault="00844BB8" w:rsidP="00932DE5">
            <w:pPr>
              <w:jc w:val="both"/>
              <w:rPr>
                <w:rFonts w:eastAsia="Times New Roman"/>
                <w:sz w:val="22"/>
                <w:szCs w:val="22"/>
                <w:lang w:eastAsia="ru-RU"/>
              </w:rPr>
            </w:pPr>
            <w:bookmarkStart w:id="7" w:name="_Hlk189219469"/>
            <w:r w:rsidRPr="00932DE5">
              <w:rPr>
                <w:rFonts w:eastAsia="Times New Roman"/>
                <w:sz w:val="22"/>
                <w:szCs w:val="22"/>
                <w:lang w:eastAsia="ru-RU"/>
              </w:rPr>
              <w:t>Характеристика объектов конкурса</w:t>
            </w:r>
            <w:bookmarkEnd w:id="7"/>
          </w:p>
        </w:tc>
        <w:tc>
          <w:tcPr>
            <w:tcW w:w="3697" w:type="pct"/>
            <w:tcBorders>
              <w:top w:val="single" w:sz="4" w:space="0" w:color="auto"/>
              <w:left w:val="single" w:sz="4" w:space="0" w:color="auto"/>
              <w:bottom w:val="nil"/>
              <w:right w:val="single" w:sz="4" w:space="0" w:color="auto"/>
            </w:tcBorders>
            <w:shd w:val="clear" w:color="auto" w:fill="FFFFFF"/>
          </w:tcPr>
          <w:p w14:paraId="756D1DCF"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Общее имущество собственников помещений в многоквартирных домах, расположенных на территории Хасанского муниципального округа, согласно приложению к извещению.</w:t>
            </w:r>
          </w:p>
          <w:p w14:paraId="761D842C" w14:textId="77777777" w:rsidR="00844BB8" w:rsidRPr="00932DE5" w:rsidRDefault="00844BB8" w:rsidP="00932DE5">
            <w:pPr>
              <w:jc w:val="both"/>
              <w:rPr>
                <w:rFonts w:eastAsia="Times New Roman"/>
                <w:sz w:val="22"/>
                <w:szCs w:val="22"/>
                <w:lang w:eastAsia="ru-RU"/>
              </w:rPr>
            </w:pPr>
          </w:p>
        </w:tc>
      </w:tr>
      <w:tr w:rsidR="00844BB8" w:rsidRPr="00932DE5" w14:paraId="45970E1D" w14:textId="77777777" w:rsidTr="00932DE5">
        <w:trPr>
          <w:trHeight w:hRule="exact" w:val="1842"/>
        </w:trPr>
        <w:tc>
          <w:tcPr>
            <w:tcW w:w="1303" w:type="pct"/>
            <w:tcBorders>
              <w:top w:val="single" w:sz="4" w:space="0" w:color="auto"/>
              <w:left w:val="single" w:sz="4" w:space="0" w:color="auto"/>
              <w:bottom w:val="nil"/>
              <w:right w:val="nil"/>
            </w:tcBorders>
            <w:shd w:val="clear" w:color="auto" w:fill="FFFFFF"/>
            <w:vAlign w:val="center"/>
            <w:hideMark/>
          </w:tcPr>
          <w:p w14:paraId="5A7D408D"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Наименование работ и услуг по содержанию и ремонту объекта конкурса, выполняемых (оказываемых) по договору управления многоквартирным домом</w:t>
            </w:r>
          </w:p>
        </w:tc>
        <w:tc>
          <w:tcPr>
            <w:tcW w:w="3697" w:type="pct"/>
            <w:tcBorders>
              <w:top w:val="single" w:sz="4" w:space="0" w:color="auto"/>
              <w:left w:val="single" w:sz="4" w:space="0" w:color="auto"/>
              <w:bottom w:val="nil"/>
              <w:right w:val="single" w:sz="4" w:space="0" w:color="auto"/>
            </w:tcBorders>
            <w:shd w:val="clear" w:color="auto" w:fill="FFFFFF"/>
            <w:vAlign w:val="center"/>
            <w:hideMark/>
          </w:tcPr>
          <w:p w14:paraId="122236A5" w14:textId="77777777" w:rsidR="00844BB8" w:rsidRPr="00932DE5" w:rsidRDefault="00844BB8" w:rsidP="00932DE5">
            <w:pPr>
              <w:jc w:val="center"/>
              <w:rPr>
                <w:rFonts w:eastAsia="Times New Roman"/>
                <w:sz w:val="22"/>
                <w:szCs w:val="22"/>
                <w:lang w:eastAsia="ru-RU"/>
              </w:rPr>
            </w:pPr>
            <w:r w:rsidRPr="00932DE5">
              <w:rPr>
                <w:rFonts w:eastAsia="Times New Roman"/>
                <w:sz w:val="22"/>
                <w:szCs w:val="22"/>
                <w:lang w:eastAsia="ru-RU"/>
              </w:rPr>
              <w:t>согласно приложению № 3 к конкурсной документации</w:t>
            </w:r>
          </w:p>
        </w:tc>
      </w:tr>
      <w:tr w:rsidR="00844BB8" w:rsidRPr="00932DE5" w14:paraId="4FBAF756" w14:textId="77777777" w:rsidTr="00932DE5">
        <w:trPr>
          <w:trHeight w:hRule="exact" w:val="851"/>
        </w:trPr>
        <w:tc>
          <w:tcPr>
            <w:tcW w:w="1303" w:type="pct"/>
            <w:tcBorders>
              <w:top w:val="single" w:sz="4" w:space="0" w:color="auto"/>
              <w:left w:val="single" w:sz="4" w:space="0" w:color="auto"/>
              <w:bottom w:val="single" w:sz="4" w:space="0" w:color="auto"/>
              <w:right w:val="nil"/>
            </w:tcBorders>
            <w:shd w:val="clear" w:color="auto" w:fill="FFFFFF"/>
            <w:vAlign w:val="center"/>
            <w:hideMark/>
          </w:tcPr>
          <w:p w14:paraId="4F0554E3"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Размер платы за содержание и ремонт жилого помещения</w:t>
            </w:r>
          </w:p>
        </w:tc>
        <w:tc>
          <w:tcPr>
            <w:tcW w:w="3697" w:type="pct"/>
            <w:tcBorders>
              <w:top w:val="single" w:sz="4" w:space="0" w:color="auto"/>
              <w:left w:val="single" w:sz="4" w:space="0" w:color="auto"/>
              <w:bottom w:val="nil"/>
              <w:right w:val="single" w:sz="4" w:space="0" w:color="auto"/>
            </w:tcBorders>
            <w:shd w:val="clear" w:color="auto" w:fill="FFFFFF"/>
          </w:tcPr>
          <w:p w14:paraId="1A9666F4" w14:textId="77777777" w:rsidR="00844BB8" w:rsidRPr="00932DE5" w:rsidRDefault="00844BB8" w:rsidP="00932DE5">
            <w:pPr>
              <w:jc w:val="both"/>
              <w:rPr>
                <w:rFonts w:eastAsia="Times New Roman"/>
                <w:sz w:val="22"/>
                <w:szCs w:val="22"/>
                <w:lang w:eastAsia="ru-RU"/>
              </w:rPr>
            </w:pPr>
          </w:p>
          <w:p w14:paraId="16F853FE" w14:textId="77777777" w:rsidR="00844BB8" w:rsidRPr="00932DE5" w:rsidRDefault="00844BB8" w:rsidP="00932DE5">
            <w:pPr>
              <w:jc w:val="center"/>
              <w:rPr>
                <w:rFonts w:eastAsia="Times New Roman"/>
                <w:sz w:val="22"/>
                <w:szCs w:val="22"/>
                <w:lang w:eastAsia="ru-RU"/>
              </w:rPr>
            </w:pPr>
            <w:r w:rsidRPr="00932DE5">
              <w:rPr>
                <w:rFonts w:eastAsia="Times New Roman"/>
                <w:sz w:val="22"/>
                <w:szCs w:val="22"/>
                <w:lang w:eastAsia="ru-RU"/>
              </w:rPr>
              <w:t>согласно приложению № 3 к конкурсной документации</w:t>
            </w:r>
          </w:p>
        </w:tc>
      </w:tr>
      <w:tr w:rsidR="00844BB8" w:rsidRPr="00932DE5" w14:paraId="128E736B" w14:textId="77777777" w:rsidTr="00932DE5">
        <w:trPr>
          <w:trHeight w:val="737"/>
        </w:trPr>
        <w:tc>
          <w:tcPr>
            <w:tcW w:w="1303" w:type="pct"/>
            <w:tcBorders>
              <w:top w:val="single" w:sz="4" w:space="0" w:color="auto"/>
              <w:left w:val="single" w:sz="4" w:space="0" w:color="auto"/>
              <w:bottom w:val="single" w:sz="4" w:space="0" w:color="auto"/>
              <w:right w:val="nil"/>
            </w:tcBorders>
            <w:shd w:val="clear" w:color="auto" w:fill="FFFFFF"/>
            <w:vAlign w:val="center"/>
            <w:hideMark/>
          </w:tcPr>
          <w:p w14:paraId="52AF83B2"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перечень коммунальных услуг, предоставляемых управляющей организацией в порядке, установленном законодательством Российской Федерации;</w:t>
            </w:r>
          </w:p>
        </w:tc>
        <w:tc>
          <w:tcPr>
            <w:tcW w:w="3697" w:type="pct"/>
            <w:tcBorders>
              <w:top w:val="single" w:sz="4" w:space="0" w:color="auto"/>
              <w:left w:val="single" w:sz="4" w:space="0" w:color="auto"/>
              <w:bottom w:val="single" w:sz="4" w:space="0" w:color="auto"/>
              <w:right w:val="single" w:sz="4" w:space="0" w:color="auto"/>
            </w:tcBorders>
            <w:shd w:val="clear" w:color="auto" w:fill="FFFFFF"/>
            <w:hideMark/>
          </w:tcPr>
          <w:p w14:paraId="325C1B42" w14:textId="77777777" w:rsidR="00844BB8" w:rsidRPr="00932DE5" w:rsidRDefault="00844BB8" w:rsidP="00932DE5">
            <w:pPr>
              <w:jc w:val="center"/>
              <w:rPr>
                <w:rFonts w:eastAsia="Times New Roman"/>
                <w:sz w:val="22"/>
                <w:szCs w:val="22"/>
                <w:lang w:eastAsia="ru-RU"/>
              </w:rPr>
            </w:pPr>
            <w:r w:rsidRPr="00932DE5">
              <w:rPr>
                <w:rFonts w:eastAsia="Times New Roman"/>
                <w:sz w:val="22"/>
                <w:szCs w:val="22"/>
                <w:lang w:eastAsia="ru-RU"/>
              </w:rPr>
              <w:t>электроснабжение, теплоснабжение, водоснабжение и водоотведение</w:t>
            </w:r>
          </w:p>
        </w:tc>
      </w:tr>
      <w:tr w:rsidR="00844BB8" w:rsidRPr="00932DE5" w14:paraId="7505E9FA" w14:textId="77777777" w:rsidTr="00932DE5">
        <w:trPr>
          <w:trHeight w:hRule="exact" w:val="3129"/>
        </w:trPr>
        <w:tc>
          <w:tcPr>
            <w:tcW w:w="1303" w:type="pct"/>
            <w:tcBorders>
              <w:top w:val="single" w:sz="4" w:space="0" w:color="auto"/>
              <w:left w:val="single" w:sz="4" w:space="0" w:color="auto"/>
              <w:bottom w:val="single" w:sz="4" w:space="0" w:color="auto"/>
              <w:right w:val="nil"/>
            </w:tcBorders>
            <w:shd w:val="clear" w:color="auto" w:fill="FFFFFF"/>
            <w:vAlign w:val="center"/>
            <w:hideMark/>
          </w:tcPr>
          <w:p w14:paraId="7DEE8B70"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адрес официального сайта, на котором размещена конкурсная документация, срок,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3697" w:type="pct"/>
            <w:tcBorders>
              <w:top w:val="single" w:sz="4" w:space="0" w:color="auto"/>
              <w:left w:val="single" w:sz="4" w:space="0" w:color="auto"/>
              <w:bottom w:val="single" w:sz="4" w:space="0" w:color="auto"/>
              <w:right w:val="single" w:sz="4" w:space="0" w:color="auto"/>
            </w:tcBorders>
            <w:shd w:val="clear" w:color="auto" w:fill="FFFFFF"/>
            <w:hideMark/>
          </w:tcPr>
          <w:p w14:paraId="43683109" w14:textId="7F8482BA" w:rsidR="00844BB8" w:rsidRPr="00932DE5" w:rsidRDefault="00932DE5" w:rsidP="00932DE5">
            <w:pPr>
              <w:jc w:val="both"/>
              <w:rPr>
                <w:rFonts w:eastAsia="Times New Roman"/>
                <w:sz w:val="22"/>
                <w:szCs w:val="22"/>
                <w:lang w:eastAsia="ru-RU"/>
              </w:rPr>
            </w:pPr>
            <w:r w:rsidRPr="00932DE5">
              <w:rPr>
                <w:rFonts w:eastAsia="Times New Roman"/>
                <w:sz w:val="22"/>
                <w:szCs w:val="22"/>
                <w:lang w:eastAsia="ru-RU"/>
              </w:rPr>
              <w:t>www.torgi.gov.ru; www.xasanskij-r25.gosweb.gosuslugi.ru</w:t>
            </w:r>
            <w:r w:rsidR="00844BB8" w:rsidRPr="00932DE5">
              <w:rPr>
                <w:rFonts w:eastAsia="Times New Roman"/>
                <w:sz w:val="22"/>
                <w:szCs w:val="22"/>
                <w:lang w:eastAsia="ru-RU"/>
              </w:rPr>
              <w:t xml:space="preserve">. </w:t>
            </w:r>
          </w:p>
          <w:p w14:paraId="0F2E0F19" w14:textId="1D9D8FB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 xml:space="preserve">Конкурсную документацию можно получить до 04.04.2025 г. до 16:00 ч (время местное) в письменном или электронном виде по адресу: </w:t>
            </w:r>
            <w:proofErr w:type="spellStart"/>
            <w:r w:rsidRPr="00932DE5">
              <w:rPr>
                <w:rFonts w:eastAsia="Times New Roman"/>
                <w:sz w:val="22"/>
                <w:szCs w:val="22"/>
                <w:lang w:eastAsia="ru-RU"/>
              </w:rPr>
              <w:t>пгт</w:t>
            </w:r>
            <w:proofErr w:type="spellEnd"/>
            <w:r w:rsidRPr="00932DE5">
              <w:rPr>
                <w:rFonts w:eastAsia="Times New Roman"/>
                <w:sz w:val="22"/>
                <w:szCs w:val="22"/>
                <w:lang w:eastAsia="ru-RU"/>
              </w:rPr>
              <w:t xml:space="preserve">. Славянка ул. Молодежная 1, в кабинете № 227 ежедневно (кроме выходных и праздничных дней) с 10.00 до 17.00 ч., перерыв </w:t>
            </w:r>
            <w:r w:rsidR="00932DE5" w:rsidRPr="00932DE5">
              <w:rPr>
                <w:rFonts w:eastAsia="Times New Roman"/>
                <w:sz w:val="22"/>
                <w:szCs w:val="22"/>
                <w:lang w:eastAsia="ru-RU"/>
              </w:rPr>
              <w:t>с 13.00</w:t>
            </w:r>
            <w:r w:rsidRPr="00932DE5">
              <w:rPr>
                <w:rFonts w:eastAsia="Times New Roman"/>
                <w:sz w:val="22"/>
                <w:szCs w:val="22"/>
                <w:lang w:eastAsia="ru-RU"/>
              </w:rPr>
              <w:t xml:space="preserve"> до 14.00 ч., без взимания платы, на основании письменного заявления.</w:t>
            </w:r>
          </w:p>
        </w:tc>
      </w:tr>
      <w:tr w:rsidR="00844BB8" w:rsidRPr="00932DE5" w14:paraId="6618CB4D" w14:textId="77777777" w:rsidTr="00932DE5">
        <w:trPr>
          <w:trHeight w:hRule="exact" w:val="847"/>
        </w:trPr>
        <w:tc>
          <w:tcPr>
            <w:tcW w:w="1303" w:type="pct"/>
            <w:tcBorders>
              <w:top w:val="single" w:sz="4" w:space="0" w:color="auto"/>
              <w:left w:val="single" w:sz="4" w:space="0" w:color="auto"/>
              <w:bottom w:val="single" w:sz="4" w:space="0" w:color="auto"/>
              <w:right w:val="nil"/>
            </w:tcBorders>
            <w:shd w:val="clear" w:color="auto" w:fill="FFFFFF"/>
            <w:vAlign w:val="center"/>
            <w:hideMark/>
          </w:tcPr>
          <w:p w14:paraId="7EEE08FD"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lastRenderedPageBreak/>
              <w:t>Место подачи заявок на участие в конкурсе</w:t>
            </w:r>
          </w:p>
        </w:tc>
        <w:tc>
          <w:tcPr>
            <w:tcW w:w="3697" w:type="pct"/>
            <w:tcBorders>
              <w:top w:val="single" w:sz="4" w:space="0" w:color="auto"/>
              <w:left w:val="single" w:sz="4" w:space="0" w:color="auto"/>
              <w:bottom w:val="single" w:sz="4" w:space="0" w:color="auto"/>
              <w:right w:val="single" w:sz="4" w:space="0" w:color="auto"/>
            </w:tcBorders>
            <w:shd w:val="clear" w:color="auto" w:fill="FFFFFF"/>
            <w:hideMark/>
          </w:tcPr>
          <w:p w14:paraId="0CDBC4C7" w14:textId="7C358642"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 xml:space="preserve">Заявки подаются по адресу: 672701, Приморский край, Хасанский муниципальный округ, </w:t>
            </w:r>
            <w:proofErr w:type="spellStart"/>
            <w:r w:rsidRPr="00932DE5">
              <w:rPr>
                <w:rFonts w:eastAsia="Times New Roman"/>
                <w:sz w:val="22"/>
                <w:szCs w:val="22"/>
                <w:lang w:eastAsia="ru-RU"/>
              </w:rPr>
              <w:t>пгт</w:t>
            </w:r>
            <w:proofErr w:type="spellEnd"/>
            <w:r w:rsidRPr="00932DE5">
              <w:rPr>
                <w:rFonts w:eastAsia="Times New Roman"/>
                <w:sz w:val="22"/>
                <w:szCs w:val="22"/>
                <w:lang w:eastAsia="ru-RU"/>
              </w:rPr>
              <w:t>. Славянка, ул. Молодёжная, влд.</w:t>
            </w:r>
            <w:r w:rsidR="00932DE5" w:rsidRPr="00932DE5">
              <w:rPr>
                <w:rFonts w:eastAsia="Times New Roman"/>
                <w:sz w:val="22"/>
                <w:szCs w:val="22"/>
                <w:lang w:eastAsia="ru-RU"/>
              </w:rPr>
              <w:t>1, тел</w:t>
            </w:r>
            <w:r w:rsidRPr="00932DE5">
              <w:rPr>
                <w:rFonts w:eastAsia="Times New Roman"/>
                <w:sz w:val="22"/>
                <w:szCs w:val="22"/>
                <w:lang w:eastAsia="ru-RU"/>
              </w:rPr>
              <w:t>: 8 (42331) 46271.</w:t>
            </w:r>
          </w:p>
        </w:tc>
      </w:tr>
      <w:tr w:rsidR="00844BB8" w:rsidRPr="00932DE5" w14:paraId="0111843D" w14:textId="77777777" w:rsidTr="00932DE5">
        <w:trPr>
          <w:trHeight w:val="1208"/>
        </w:trPr>
        <w:tc>
          <w:tcPr>
            <w:tcW w:w="1303" w:type="pct"/>
            <w:tcBorders>
              <w:top w:val="single" w:sz="4" w:space="0" w:color="auto"/>
              <w:left w:val="single" w:sz="4" w:space="0" w:color="auto"/>
              <w:bottom w:val="single" w:sz="4" w:space="0" w:color="auto"/>
              <w:right w:val="nil"/>
            </w:tcBorders>
            <w:shd w:val="clear" w:color="auto" w:fill="FFFFFF"/>
            <w:vAlign w:val="center"/>
          </w:tcPr>
          <w:p w14:paraId="603C2DF9"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Срок подачи заявок на участие в конкурсе</w:t>
            </w:r>
          </w:p>
          <w:p w14:paraId="7FBCA3F6" w14:textId="77777777" w:rsidR="00844BB8" w:rsidRPr="00932DE5" w:rsidRDefault="00844BB8" w:rsidP="00932DE5">
            <w:pPr>
              <w:jc w:val="both"/>
              <w:rPr>
                <w:rFonts w:eastAsia="Times New Roman"/>
                <w:sz w:val="22"/>
                <w:szCs w:val="22"/>
                <w:lang w:eastAsia="ru-RU"/>
              </w:rPr>
            </w:pPr>
          </w:p>
        </w:tc>
        <w:tc>
          <w:tcPr>
            <w:tcW w:w="3697" w:type="pct"/>
            <w:tcBorders>
              <w:top w:val="single" w:sz="4" w:space="0" w:color="auto"/>
              <w:left w:val="single" w:sz="4" w:space="0" w:color="auto"/>
              <w:bottom w:val="single" w:sz="4" w:space="0" w:color="auto"/>
              <w:right w:val="single" w:sz="4" w:space="0" w:color="auto"/>
            </w:tcBorders>
            <w:shd w:val="clear" w:color="auto" w:fill="FFFFFF"/>
            <w:hideMark/>
          </w:tcPr>
          <w:p w14:paraId="02EB13E6" w14:textId="5B5EE9F9"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 xml:space="preserve">с </w:t>
            </w:r>
            <w:r w:rsidR="00932DE5" w:rsidRPr="00932DE5">
              <w:rPr>
                <w:rFonts w:eastAsia="Times New Roman"/>
                <w:sz w:val="22"/>
                <w:szCs w:val="22"/>
                <w:lang w:eastAsia="ru-RU"/>
              </w:rPr>
              <w:t>05.03.2025 г.</w:t>
            </w:r>
            <w:r w:rsidRPr="00932DE5">
              <w:rPr>
                <w:rFonts w:eastAsia="Times New Roman"/>
                <w:sz w:val="22"/>
                <w:szCs w:val="22"/>
                <w:lang w:eastAsia="ru-RU"/>
              </w:rPr>
              <w:t xml:space="preserve"> до 04.04.2025 г. 11.00 час. по местному времени</w:t>
            </w:r>
          </w:p>
          <w:p w14:paraId="0F671807"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Заявки на участие в конкурсе могут быть поданы, изменены или отозваны претендентом на участие в конкурсе на заседании единой комиссии непосредственно перед вскрытием конвертов с заявками на участие в конкурсе после объявления присутствующим о возможности подать заявки, изменить или отозвать поданные заявки</w:t>
            </w:r>
          </w:p>
        </w:tc>
      </w:tr>
      <w:tr w:rsidR="00844BB8" w:rsidRPr="00932DE5" w14:paraId="324A8BD2" w14:textId="77777777" w:rsidTr="00932DE5">
        <w:trPr>
          <w:trHeight w:hRule="exact" w:val="1285"/>
        </w:trPr>
        <w:tc>
          <w:tcPr>
            <w:tcW w:w="1303" w:type="pct"/>
            <w:tcBorders>
              <w:top w:val="single" w:sz="4" w:space="0" w:color="auto"/>
              <w:left w:val="single" w:sz="4" w:space="0" w:color="auto"/>
              <w:bottom w:val="single" w:sz="4" w:space="0" w:color="auto"/>
              <w:right w:val="nil"/>
            </w:tcBorders>
            <w:shd w:val="clear" w:color="auto" w:fill="FFFFFF"/>
            <w:vAlign w:val="center"/>
            <w:hideMark/>
          </w:tcPr>
          <w:p w14:paraId="180ACB6A"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Дата и время проведения конкурса</w:t>
            </w:r>
          </w:p>
        </w:tc>
        <w:tc>
          <w:tcPr>
            <w:tcW w:w="3697" w:type="pct"/>
            <w:tcBorders>
              <w:top w:val="single" w:sz="4" w:space="0" w:color="auto"/>
              <w:left w:val="single" w:sz="4" w:space="0" w:color="auto"/>
              <w:bottom w:val="single" w:sz="4" w:space="0" w:color="auto"/>
              <w:right w:val="single" w:sz="4" w:space="0" w:color="auto"/>
            </w:tcBorders>
            <w:shd w:val="clear" w:color="auto" w:fill="FFFFFF"/>
            <w:hideMark/>
          </w:tcPr>
          <w:p w14:paraId="712A5E46" w14:textId="1633FB7B" w:rsidR="00844BB8" w:rsidRPr="00932DE5" w:rsidRDefault="00932DE5" w:rsidP="00932DE5">
            <w:pPr>
              <w:jc w:val="both"/>
              <w:rPr>
                <w:rFonts w:eastAsia="Times New Roman"/>
                <w:sz w:val="22"/>
                <w:szCs w:val="22"/>
                <w:lang w:eastAsia="ru-RU"/>
              </w:rPr>
            </w:pPr>
            <w:r w:rsidRPr="00932DE5">
              <w:rPr>
                <w:rFonts w:eastAsia="Times New Roman"/>
                <w:sz w:val="22"/>
                <w:szCs w:val="22"/>
                <w:lang w:eastAsia="ru-RU"/>
              </w:rPr>
              <w:t>11.04.2025 г.</w:t>
            </w:r>
            <w:r w:rsidR="00844BB8" w:rsidRPr="00932DE5">
              <w:rPr>
                <w:rFonts w:eastAsia="Times New Roman"/>
                <w:sz w:val="22"/>
                <w:szCs w:val="22"/>
                <w:lang w:eastAsia="ru-RU"/>
              </w:rPr>
              <w:t xml:space="preserve">  в 14.00 час по местному времени</w:t>
            </w:r>
          </w:p>
          <w:p w14:paraId="016F94B0" w14:textId="2A95AC29" w:rsidR="00844BB8" w:rsidRPr="00932DE5" w:rsidRDefault="00844BB8" w:rsidP="00932DE5">
            <w:pPr>
              <w:jc w:val="both"/>
              <w:rPr>
                <w:rFonts w:eastAsia="Times New Roman"/>
                <w:sz w:val="22"/>
                <w:szCs w:val="22"/>
                <w:lang w:eastAsia="ru-RU"/>
              </w:rPr>
            </w:pPr>
            <w:proofErr w:type="spellStart"/>
            <w:r w:rsidRPr="00932DE5">
              <w:rPr>
                <w:rFonts w:eastAsia="Times New Roman"/>
                <w:sz w:val="22"/>
                <w:szCs w:val="22"/>
                <w:lang w:eastAsia="ru-RU"/>
              </w:rPr>
              <w:t>пгт</w:t>
            </w:r>
            <w:proofErr w:type="spellEnd"/>
            <w:r w:rsidRPr="00932DE5">
              <w:rPr>
                <w:rFonts w:eastAsia="Times New Roman"/>
                <w:sz w:val="22"/>
                <w:szCs w:val="22"/>
                <w:lang w:eastAsia="ru-RU"/>
              </w:rPr>
              <w:t xml:space="preserve">. Славянка, ул. Молодёжная, влд.1, конференц-зал в здании администрации Хасанского муниципального </w:t>
            </w:r>
            <w:r w:rsidR="00932DE5" w:rsidRPr="00932DE5">
              <w:rPr>
                <w:rFonts w:eastAsia="Times New Roman"/>
                <w:sz w:val="22"/>
                <w:szCs w:val="22"/>
                <w:lang w:eastAsia="ru-RU"/>
              </w:rPr>
              <w:t xml:space="preserve">округа, </w:t>
            </w:r>
            <w:proofErr w:type="spellStart"/>
            <w:r w:rsidR="00932DE5" w:rsidRPr="00932DE5">
              <w:rPr>
                <w:rFonts w:eastAsia="Times New Roman"/>
                <w:sz w:val="22"/>
                <w:szCs w:val="22"/>
                <w:lang w:eastAsia="ru-RU"/>
              </w:rPr>
              <w:t>пгт</w:t>
            </w:r>
            <w:proofErr w:type="spellEnd"/>
            <w:r w:rsidRPr="00932DE5">
              <w:rPr>
                <w:rFonts w:eastAsia="Times New Roman"/>
                <w:sz w:val="22"/>
                <w:szCs w:val="22"/>
                <w:lang w:eastAsia="ru-RU"/>
              </w:rPr>
              <w:t>. Славянка, ул. Молодёжная, влд.1</w:t>
            </w:r>
          </w:p>
          <w:p w14:paraId="30A7D95D"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тел: 8 (42331) 46271.</w:t>
            </w:r>
          </w:p>
        </w:tc>
      </w:tr>
      <w:tr w:rsidR="00844BB8" w:rsidRPr="00932DE5" w14:paraId="1747B848" w14:textId="77777777" w:rsidTr="00932DE5">
        <w:trPr>
          <w:trHeight w:hRule="exact" w:val="7262"/>
        </w:trPr>
        <w:tc>
          <w:tcPr>
            <w:tcW w:w="1303" w:type="pct"/>
            <w:tcBorders>
              <w:top w:val="single" w:sz="4" w:space="0" w:color="auto"/>
              <w:left w:val="single" w:sz="4" w:space="0" w:color="auto"/>
              <w:bottom w:val="single" w:sz="4" w:space="0" w:color="auto"/>
              <w:right w:val="nil"/>
            </w:tcBorders>
            <w:shd w:val="clear" w:color="auto" w:fill="FFFFFF"/>
            <w:vAlign w:val="center"/>
          </w:tcPr>
          <w:p w14:paraId="70E2BDC2"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Обеспечение заявки на участие в конкурсе</w:t>
            </w:r>
          </w:p>
          <w:p w14:paraId="4596A217" w14:textId="77777777" w:rsidR="00844BB8" w:rsidRPr="00932DE5" w:rsidRDefault="00844BB8" w:rsidP="00932DE5">
            <w:pPr>
              <w:jc w:val="both"/>
              <w:rPr>
                <w:rFonts w:eastAsia="Times New Roman"/>
                <w:sz w:val="22"/>
                <w:szCs w:val="22"/>
                <w:lang w:eastAsia="ru-RU"/>
              </w:rPr>
            </w:pPr>
          </w:p>
          <w:p w14:paraId="3ED53016" w14:textId="77777777" w:rsidR="00844BB8" w:rsidRPr="00932DE5" w:rsidRDefault="00844BB8" w:rsidP="00932DE5">
            <w:pPr>
              <w:jc w:val="both"/>
              <w:rPr>
                <w:rFonts w:eastAsia="Times New Roman"/>
                <w:sz w:val="22"/>
                <w:szCs w:val="22"/>
                <w:lang w:eastAsia="ru-RU"/>
              </w:rPr>
            </w:pPr>
          </w:p>
        </w:tc>
        <w:tc>
          <w:tcPr>
            <w:tcW w:w="3697" w:type="pct"/>
            <w:tcBorders>
              <w:top w:val="single" w:sz="4" w:space="0" w:color="auto"/>
              <w:left w:val="single" w:sz="4" w:space="0" w:color="auto"/>
              <w:bottom w:val="single" w:sz="4" w:space="0" w:color="auto"/>
              <w:right w:val="single" w:sz="4" w:space="0" w:color="auto"/>
            </w:tcBorders>
            <w:shd w:val="clear" w:color="auto" w:fill="FFFFFF"/>
          </w:tcPr>
          <w:p w14:paraId="13A28CC5"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Размер обеспечения заявки на участие в конкурсе:</w:t>
            </w:r>
          </w:p>
          <w:p w14:paraId="5DFF0DB3"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5% размера платы за содержание и ремонт жилого помещения, в жилом доме</w:t>
            </w:r>
          </w:p>
          <w:tbl>
            <w:tblPr>
              <w:tblpPr w:leftFromText="180" w:rightFromText="180" w:vertAnchor="text" w:horzAnchor="margin" w:tblpXSpec="center" w:tblpY="502"/>
              <w:tblOverlap w:val="never"/>
              <w:tblW w:w="6660" w:type="dxa"/>
              <w:tblLook w:val="04A0" w:firstRow="1" w:lastRow="0" w:firstColumn="1" w:lastColumn="0" w:noHBand="0" w:noVBand="1"/>
            </w:tblPr>
            <w:tblGrid>
              <w:gridCol w:w="1555"/>
              <w:gridCol w:w="2075"/>
              <w:gridCol w:w="3030"/>
            </w:tblGrid>
            <w:tr w:rsidR="00844BB8" w:rsidRPr="00932DE5" w14:paraId="24597785" w14:textId="77777777" w:rsidTr="00932DE5">
              <w:trPr>
                <w:trHeight w:val="509"/>
              </w:trPr>
              <w:tc>
                <w:tcPr>
                  <w:tcW w:w="1555" w:type="dxa"/>
                  <w:tcBorders>
                    <w:top w:val="single" w:sz="4" w:space="0" w:color="auto"/>
                    <w:left w:val="single" w:sz="4" w:space="0" w:color="auto"/>
                    <w:bottom w:val="single" w:sz="4" w:space="0" w:color="auto"/>
                    <w:right w:val="single" w:sz="4" w:space="0" w:color="auto"/>
                  </w:tcBorders>
                  <w:vAlign w:val="center"/>
                  <w:hideMark/>
                </w:tcPr>
                <w:p w14:paraId="1CBD6558" w14:textId="77777777" w:rsidR="00844BB8" w:rsidRPr="00932DE5" w:rsidRDefault="00844BB8" w:rsidP="00932DE5">
                  <w:pPr>
                    <w:jc w:val="center"/>
                    <w:rPr>
                      <w:rFonts w:eastAsia="Times New Roman"/>
                      <w:b/>
                      <w:bCs/>
                      <w:color w:val="000000"/>
                      <w:lang w:eastAsia="ru-RU"/>
                    </w:rPr>
                  </w:pPr>
                  <w:r w:rsidRPr="00932DE5">
                    <w:rPr>
                      <w:rFonts w:eastAsia="Times New Roman"/>
                      <w:b/>
                      <w:bCs/>
                      <w:color w:val="000000"/>
                      <w:lang w:eastAsia="ru-RU"/>
                    </w:rPr>
                    <w:t>№</w:t>
                  </w:r>
                </w:p>
              </w:tc>
              <w:tc>
                <w:tcPr>
                  <w:tcW w:w="2074" w:type="dxa"/>
                  <w:tcBorders>
                    <w:top w:val="single" w:sz="4" w:space="0" w:color="auto"/>
                    <w:left w:val="nil"/>
                    <w:bottom w:val="single" w:sz="4" w:space="0" w:color="auto"/>
                    <w:right w:val="single" w:sz="4" w:space="0" w:color="auto"/>
                  </w:tcBorders>
                  <w:vAlign w:val="center"/>
                  <w:hideMark/>
                </w:tcPr>
                <w:p w14:paraId="28E5A83A" w14:textId="77777777" w:rsidR="00844BB8" w:rsidRPr="00932DE5" w:rsidRDefault="00844BB8" w:rsidP="00932DE5">
                  <w:pPr>
                    <w:jc w:val="center"/>
                    <w:rPr>
                      <w:rFonts w:eastAsia="Times New Roman"/>
                      <w:b/>
                      <w:bCs/>
                      <w:i/>
                      <w:iCs/>
                      <w:color w:val="000000"/>
                      <w:sz w:val="22"/>
                      <w:szCs w:val="22"/>
                      <w:lang w:eastAsia="ru-RU"/>
                    </w:rPr>
                  </w:pPr>
                  <w:r w:rsidRPr="00932DE5">
                    <w:rPr>
                      <w:rFonts w:eastAsia="Times New Roman"/>
                      <w:b/>
                      <w:bCs/>
                      <w:i/>
                      <w:iCs/>
                      <w:color w:val="000000"/>
                      <w:sz w:val="22"/>
                      <w:szCs w:val="22"/>
                      <w:lang w:eastAsia="ru-RU"/>
                    </w:rPr>
                    <w:t>размер платы за содержание и ремонт жилого помещения</w:t>
                  </w:r>
                </w:p>
              </w:tc>
              <w:tc>
                <w:tcPr>
                  <w:tcW w:w="3029" w:type="dxa"/>
                  <w:tcBorders>
                    <w:top w:val="single" w:sz="4" w:space="0" w:color="auto"/>
                    <w:left w:val="nil"/>
                    <w:bottom w:val="single" w:sz="4" w:space="0" w:color="auto"/>
                    <w:right w:val="single" w:sz="4" w:space="0" w:color="auto"/>
                  </w:tcBorders>
                  <w:vAlign w:val="center"/>
                  <w:hideMark/>
                </w:tcPr>
                <w:p w14:paraId="0D7388F3" w14:textId="77777777" w:rsidR="00844BB8" w:rsidRPr="00932DE5" w:rsidRDefault="00844BB8" w:rsidP="00932DE5">
                  <w:pPr>
                    <w:jc w:val="center"/>
                    <w:rPr>
                      <w:rFonts w:eastAsia="Times New Roman"/>
                      <w:b/>
                      <w:bCs/>
                      <w:color w:val="000000"/>
                      <w:lang w:eastAsia="ru-RU"/>
                    </w:rPr>
                  </w:pPr>
                  <w:r w:rsidRPr="00932DE5">
                    <w:rPr>
                      <w:rFonts w:eastAsia="Times New Roman"/>
                      <w:b/>
                      <w:bCs/>
                      <w:color w:val="000000"/>
                      <w:lang w:eastAsia="ru-RU"/>
                    </w:rPr>
                    <w:t>Размер обеспечения заявки, рублей</w:t>
                  </w:r>
                </w:p>
              </w:tc>
            </w:tr>
            <w:tr w:rsidR="00844BB8" w:rsidRPr="00932DE5" w14:paraId="177B5028" w14:textId="77777777" w:rsidTr="00932DE5">
              <w:trPr>
                <w:trHeight w:val="78"/>
              </w:trPr>
              <w:tc>
                <w:tcPr>
                  <w:tcW w:w="1555" w:type="dxa"/>
                  <w:tcBorders>
                    <w:top w:val="nil"/>
                    <w:left w:val="single" w:sz="4" w:space="0" w:color="auto"/>
                    <w:bottom w:val="single" w:sz="4" w:space="0" w:color="auto"/>
                    <w:right w:val="single" w:sz="4" w:space="0" w:color="auto"/>
                  </w:tcBorders>
                  <w:noWrap/>
                  <w:vAlign w:val="center"/>
                  <w:hideMark/>
                </w:tcPr>
                <w:p w14:paraId="174AE75C" w14:textId="77777777" w:rsidR="00844BB8" w:rsidRPr="00932DE5" w:rsidRDefault="00844BB8" w:rsidP="00932DE5">
                  <w:pPr>
                    <w:jc w:val="both"/>
                    <w:rPr>
                      <w:rFonts w:eastAsia="Times New Roman"/>
                      <w:b/>
                      <w:bCs/>
                      <w:color w:val="000000"/>
                      <w:lang w:eastAsia="ru-RU"/>
                    </w:rPr>
                  </w:pPr>
                  <w:r w:rsidRPr="00932DE5">
                    <w:rPr>
                      <w:rFonts w:eastAsia="Times New Roman"/>
                      <w:b/>
                      <w:bCs/>
                      <w:color w:val="000000"/>
                      <w:lang w:eastAsia="ru-RU"/>
                    </w:rPr>
                    <w:t>ЛОТ № 1</w:t>
                  </w:r>
                </w:p>
              </w:tc>
              <w:tc>
                <w:tcPr>
                  <w:tcW w:w="2074" w:type="dxa"/>
                  <w:tcBorders>
                    <w:top w:val="nil"/>
                    <w:left w:val="nil"/>
                    <w:bottom w:val="single" w:sz="4" w:space="0" w:color="auto"/>
                    <w:right w:val="single" w:sz="4" w:space="0" w:color="auto"/>
                  </w:tcBorders>
                  <w:vAlign w:val="center"/>
                  <w:hideMark/>
                </w:tcPr>
                <w:p w14:paraId="2F9A772F" w14:textId="77777777" w:rsidR="00844BB8" w:rsidRPr="00932DE5" w:rsidRDefault="00844BB8" w:rsidP="00932DE5">
                  <w:pPr>
                    <w:jc w:val="center"/>
                    <w:rPr>
                      <w:rFonts w:eastAsia="Times New Roman"/>
                      <w:b/>
                      <w:bCs/>
                      <w:color w:val="000000"/>
                      <w:sz w:val="22"/>
                      <w:szCs w:val="22"/>
                      <w:lang w:eastAsia="ru-RU"/>
                    </w:rPr>
                  </w:pPr>
                  <w:r w:rsidRPr="00932DE5">
                    <w:rPr>
                      <w:rFonts w:eastAsia="Times New Roman"/>
                      <w:b/>
                      <w:bCs/>
                      <w:color w:val="000000"/>
                      <w:sz w:val="22"/>
                      <w:szCs w:val="22"/>
                      <w:lang w:eastAsia="ru-RU"/>
                    </w:rPr>
                    <w:t>13 071,38</w:t>
                  </w:r>
                </w:p>
              </w:tc>
              <w:tc>
                <w:tcPr>
                  <w:tcW w:w="3029" w:type="dxa"/>
                  <w:tcBorders>
                    <w:top w:val="nil"/>
                    <w:left w:val="nil"/>
                    <w:bottom w:val="single" w:sz="4" w:space="0" w:color="auto"/>
                    <w:right w:val="single" w:sz="4" w:space="0" w:color="auto"/>
                  </w:tcBorders>
                  <w:vAlign w:val="center"/>
                  <w:hideMark/>
                </w:tcPr>
                <w:p w14:paraId="53DB19D8" w14:textId="77777777" w:rsidR="00844BB8" w:rsidRPr="00932DE5" w:rsidRDefault="00844BB8" w:rsidP="00932DE5">
                  <w:pPr>
                    <w:jc w:val="center"/>
                    <w:rPr>
                      <w:rFonts w:eastAsia="Times New Roman"/>
                      <w:b/>
                      <w:bCs/>
                      <w:color w:val="000000"/>
                      <w:lang w:eastAsia="ru-RU"/>
                    </w:rPr>
                  </w:pPr>
                  <w:r w:rsidRPr="00932DE5">
                    <w:rPr>
                      <w:rFonts w:eastAsia="Times New Roman"/>
                      <w:b/>
                      <w:bCs/>
                      <w:color w:val="000000"/>
                      <w:lang w:eastAsia="ru-RU"/>
                    </w:rPr>
                    <w:t>653,60</w:t>
                  </w:r>
                </w:p>
              </w:tc>
            </w:tr>
            <w:tr w:rsidR="00844BB8" w:rsidRPr="00932DE5" w14:paraId="1D5C0D17" w14:textId="77777777" w:rsidTr="00932DE5">
              <w:trPr>
                <w:trHeight w:val="78"/>
              </w:trPr>
              <w:tc>
                <w:tcPr>
                  <w:tcW w:w="1555" w:type="dxa"/>
                  <w:tcBorders>
                    <w:top w:val="nil"/>
                    <w:left w:val="single" w:sz="4" w:space="0" w:color="auto"/>
                    <w:bottom w:val="single" w:sz="4" w:space="0" w:color="auto"/>
                    <w:right w:val="single" w:sz="4" w:space="0" w:color="auto"/>
                  </w:tcBorders>
                  <w:noWrap/>
                  <w:vAlign w:val="center"/>
                  <w:hideMark/>
                </w:tcPr>
                <w:p w14:paraId="70BEDC74" w14:textId="77777777" w:rsidR="00844BB8" w:rsidRPr="00932DE5" w:rsidRDefault="00844BB8" w:rsidP="00932DE5">
                  <w:pPr>
                    <w:jc w:val="both"/>
                    <w:rPr>
                      <w:rFonts w:eastAsia="Times New Roman"/>
                      <w:b/>
                      <w:bCs/>
                      <w:color w:val="000000"/>
                      <w:lang w:eastAsia="ru-RU"/>
                    </w:rPr>
                  </w:pPr>
                  <w:r w:rsidRPr="00932DE5">
                    <w:rPr>
                      <w:rFonts w:eastAsia="Times New Roman"/>
                      <w:b/>
                      <w:bCs/>
                      <w:color w:val="000000"/>
                      <w:lang w:eastAsia="ru-RU"/>
                    </w:rPr>
                    <w:t>ЛОТ № 2</w:t>
                  </w:r>
                </w:p>
              </w:tc>
              <w:tc>
                <w:tcPr>
                  <w:tcW w:w="2074" w:type="dxa"/>
                  <w:tcBorders>
                    <w:top w:val="nil"/>
                    <w:left w:val="nil"/>
                    <w:bottom w:val="single" w:sz="4" w:space="0" w:color="auto"/>
                    <w:right w:val="single" w:sz="4" w:space="0" w:color="auto"/>
                  </w:tcBorders>
                  <w:vAlign w:val="center"/>
                  <w:hideMark/>
                </w:tcPr>
                <w:p w14:paraId="651C4ABF" w14:textId="77777777" w:rsidR="00844BB8" w:rsidRPr="00932DE5" w:rsidRDefault="00844BB8" w:rsidP="00932DE5">
                  <w:pPr>
                    <w:jc w:val="center"/>
                    <w:rPr>
                      <w:rFonts w:eastAsia="Times New Roman"/>
                      <w:b/>
                      <w:bCs/>
                      <w:color w:val="000000"/>
                      <w:lang w:eastAsia="ru-RU"/>
                    </w:rPr>
                  </w:pPr>
                  <w:r w:rsidRPr="00932DE5">
                    <w:rPr>
                      <w:rFonts w:eastAsia="Times New Roman"/>
                      <w:b/>
                      <w:iCs/>
                      <w:color w:val="000000"/>
                      <w:lang w:eastAsia="ru-RU"/>
                    </w:rPr>
                    <w:t>83 770,54</w:t>
                  </w:r>
                </w:p>
              </w:tc>
              <w:tc>
                <w:tcPr>
                  <w:tcW w:w="3029" w:type="dxa"/>
                  <w:tcBorders>
                    <w:top w:val="nil"/>
                    <w:left w:val="nil"/>
                    <w:bottom w:val="single" w:sz="4" w:space="0" w:color="auto"/>
                    <w:right w:val="single" w:sz="4" w:space="0" w:color="auto"/>
                  </w:tcBorders>
                  <w:vAlign w:val="center"/>
                  <w:hideMark/>
                </w:tcPr>
                <w:p w14:paraId="096C5DED" w14:textId="77777777" w:rsidR="00844BB8" w:rsidRPr="00932DE5" w:rsidRDefault="00844BB8" w:rsidP="00932DE5">
                  <w:pPr>
                    <w:jc w:val="center"/>
                    <w:rPr>
                      <w:rFonts w:eastAsia="Times New Roman"/>
                      <w:b/>
                      <w:bCs/>
                      <w:color w:val="000000"/>
                      <w:lang w:eastAsia="ru-RU"/>
                    </w:rPr>
                  </w:pPr>
                  <w:r w:rsidRPr="00932DE5">
                    <w:rPr>
                      <w:rFonts w:eastAsia="Times New Roman"/>
                      <w:b/>
                      <w:iCs/>
                      <w:color w:val="000000"/>
                      <w:lang w:eastAsia="ru-RU"/>
                    </w:rPr>
                    <w:t>4 188,53</w:t>
                  </w:r>
                </w:p>
              </w:tc>
            </w:tr>
            <w:tr w:rsidR="00844BB8" w:rsidRPr="00932DE5" w14:paraId="13786A56" w14:textId="77777777" w:rsidTr="00932DE5">
              <w:trPr>
                <w:trHeight w:val="78"/>
              </w:trPr>
              <w:tc>
                <w:tcPr>
                  <w:tcW w:w="1555" w:type="dxa"/>
                  <w:tcBorders>
                    <w:top w:val="nil"/>
                    <w:left w:val="single" w:sz="4" w:space="0" w:color="auto"/>
                    <w:bottom w:val="single" w:sz="4" w:space="0" w:color="auto"/>
                    <w:right w:val="single" w:sz="4" w:space="0" w:color="auto"/>
                  </w:tcBorders>
                  <w:noWrap/>
                  <w:vAlign w:val="center"/>
                  <w:hideMark/>
                </w:tcPr>
                <w:p w14:paraId="6F6EE379" w14:textId="77777777" w:rsidR="00844BB8" w:rsidRPr="00932DE5" w:rsidRDefault="00844BB8" w:rsidP="00932DE5">
                  <w:pPr>
                    <w:jc w:val="both"/>
                    <w:rPr>
                      <w:rFonts w:eastAsia="Times New Roman"/>
                      <w:b/>
                      <w:bCs/>
                      <w:color w:val="000000"/>
                      <w:lang w:eastAsia="ru-RU"/>
                    </w:rPr>
                  </w:pPr>
                  <w:r w:rsidRPr="00932DE5">
                    <w:rPr>
                      <w:rFonts w:eastAsia="Times New Roman"/>
                      <w:b/>
                      <w:bCs/>
                      <w:color w:val="000000"/>
                      <w:lang w:eastAsia="ru-RU"/>
                    </w:rPr>
                    <w:t>ЛОТ № 3</w:t>
                  </w:r>
                </w:p>
              </w:tc>
              <w:tc>
                <w:tcPr>
                  <w:tcW w:w="2074" w:type="dxa"/>
                  <w:tcBorders>
                    <w:top w:val="nil"/>
                    <w:left w:val="nil"/>
                    <w:bottom w:val="single" w:sz="4" w:space="0" w:color="auto"/>
                    <w:right w:val="single" w:sz="4" w:space="0" w:color="auto"/>
                  </w:tcBorders>
                  <w:vAlign w:val="center"/>
                  <w:hideMark/>
                </w:tcPr>
                <w:p w14:paraId="0C199B09" w14:textId="77777777" w:rsidR="00844BB8" w:rsidRPr="00932DE5" w:rsidRDefault="00844BB8" w:rsidP="00932DE5">
                  <w:pPr>
                    <w:jc w:val="center"/>
                    <w:rPr>
                      <w:rFonts w:eastAsia="Times New Roman"/>
                      <w:b/>
                      <w:bCs/>
                      <w:color w:val="000000"/>
                      <w:lang w:eastAsia="ru-RU"/>
                    </w:rPr>
                  </w:pPr>
                  <w:r w:rsidRPr="00932DE5">
                    <w:rPr>
                      <w:rFonts w:eastAsia="Times New Roman"/>
                      <w:b/>
                      <w:bCs/>
                      <w:color w:val="000000"/>
                      <w:lang w:eastAsia="ru-RU"/>
                    </w:rPr>
                    <w:t>1 184 646,64</w:t>
                  </w:r>
                </w:p>
              </w:tc>
              <w:tc>
                <w:tcPr>
                  <w:tcW w:w="3029" w:type="dxa"/>
                  <w:tcBorders>
                    <w:top w:val="nil"/>
                    <w:left w:val="nil"/>
                    <w:bottom w:val="single" w:sz="4" w:space="0" w:color="auto"/>
                    <w:right w:val="single" w:sz="4" w:space="0" w:color="auto"/>
                  </w:tcBorders>
                  <w:vAlign w:val="center"/>
                  <w:hideMark/>
                </w:tcPr>
                <w:p w14:paraId="4D5D6855" w14:textId="77777777" w:rsidR="00844BB8" w:rsidRPr="00932DE5" w:rsidRDefault="00844BB8" w:rsidP="00932DE5">
                  <w:pPr>
                    <w:jc w:val="center"/>
                    <w:rPr>
                      <w:rFonts w:eastAsia="Times New Roman"/>
                      <w:b/>
                      <w:bCs/>
                      <w:color w:val="000000"/>
                      <w:lang w:eastAsia="ru-RU"/>
                    </w:rPr>
                  </w:pPr>
                  <w:r w:rsidRPr="00932DE5">
                    <w:rPr>
                      <w:rFonts w:eastAsia="Times New Roman"/>
                      <w:b/>
                      <w:bCs/>
                      <w:color w:val="000000"/>
                      <w:lang w:eastAsia="ru-RU"/>
                    </w:rPr>
                    <w:t>59 232,35</w:t>
                  </w:r>
                </w:p>
              </w:tc>
            </w:tr>
            <w:tr w:rsidR="00844BB8" w:rsidRPr="00932DE5" w14:paraId="6A18111C" w14:textId="77777777" w:rsidTr="00932DE5">
              <w:trPr>
                <w:trHeight w:val="78"/>
              </w:trPr>
              <w:tc>
                <w:tcPr>
                  <w:tcW w:w="1555" w:type="dxa"/>
                  <w:tcBorders>
                    <w:top w:val="nil"/>
                    <w:left w:val="single" w:sz="4" w:space="0" w:color="auto"/>
                    <w:bottom w:val="single" w:sz="4" w:space="0" w:color="auto"/>
                    <w:right w:val="single" w:sz="4" w:space="0" w:color="auto"/>
                  </w:tcBorders>
                  <w:noWrap/>
                  <w:vAlign w:val="center"/>
                  <w:hideMark/>
                </w:tcPr>
                <w:p w14:paraId="0D941679" w14:textId="77777777" w:rsidR="00844BB8" w:rsidRPr="00932DE5" w:rsidRDefault="00844BB8" w:rsidP="00932DE5">
                  <w:pPr>
                    <w:jc w:val="both"/>
                    <w:rPr>
                      <w:rFonts w:eastAsia="Times New Roman"/>
                      <w:b/>
                      <w:bCs/>
                      <w:color w:val="000000"/>
                      <w:lang w:eastAsia="ru-RU"/>
                    </w:rPr>
                  </w:pPr>
                  <w:r w:rsidRPr="00932DE5">
                    <w:rPr>
                      <w:rFonts w:eastAsia="Times New Roman"/>
                      <w:b/>
                      <w:bCs/>
                      <w:color w:val="000000"/>
                      <w:lang w:eastAsia="ru-RU"/>
                    </w:rPr>
                    <w:t>ЛОТ № 4</w:t>
                  </w:r>
                </w:p>
              </w:tc>
              <w:tc>
                <w:tcPr>
                  <w:tcW w:w="2074" w:type="dxa"/>
                  <w:tcBorders>
                    <w:top w:val="nil"/>
                    <w:left w:val="nil"/>
                    <w:bottom w:val="single" w:sz="4" w:space="0" w:color="auto"/>
                    <w:right w:val="single" w:sz="4" w:space="0" w:color="auto"/>
                  </w:tcBorders>
                  <w:vAlign w:val="center"/>
                  <w:hideMark/>
                </w:tcPr>
                <w:p w14:paraId="052EE066" w14:textId="77777777" w:rsidR="00844BB8" w:rsidRPr="00932DE5" w:rsidRDefault="00844BB8" w:rsidP="00932DE5">
                  <w:pPr>
                    <w:jc w:val="center"/>
                    <w:rPr>
                      <w:rFonts w:eastAsia="Times New Roman"/>
                      <w:b/>
                      <w:bCs/>
                      <w:color w:val="000000"/>
                      <w:lang w:eastAsia="ru-RU"/>
                    </w:rPr>
                  </w:pPr>
                  <w:r w:rsidRPr="00932DE5">
                    <w:rPr>
                      <w:rFonts w:eastAsia="Times New Roman"/>
                      <w:b/>
                      <w:bCs/>
                      <w:color w:val="000000"/>
                      <w:lang w:eastAsia="ru-RU"/>
                    </w:rPr>
                    <w:t>188 846,18</w:t>
                  </w:r>
                </w:p>
              </w:tc>
              <w:tc>
                <w:tcPr>
                  <w:tcW w:w="3029" w:type="dxa"/>
                  <w:tcBorders>
                    <w:top w:val="nil"/>
                    <w:left w:val="nil"/>
                    <w:bottom w:val="single" w:sz="4" w:space="0" w:color="auto"/>
                    <w:right w:val="single" w:sz="4" w:space="0" w:color="auto"/>
                  </w:tcBorders>
                  <w:vAlign w:val="center"/>
                  <w:hideMark/>
                </w:tcPr>
                <w:p w14:paraId="7263649F" w14:textId="77777777" w:rsidR="00844BB8" w:rsidRPr="00932DE5" w:rsidRDefault="00844BB8" w:rsidP="00932DE5">
                  <w:pPr>
                    <w:jc w:val="center"/>
                    <w:rPr>
                      <w:rFonts w:eastAsia="Times New Roman"/>
                      <w:b/>
                      <w:bCs/>
                      <w:color w:val="000000"/>
                      <w:lang w:eastAsia="ru-RU"/>
                    </w:rPr>
                  </w:pPr>
                  <w:r w:rsidRPr="00932DE5">
                    <w:rPr>
                      <w:rFonts w:eastAsia="Times New Roman"/>
                      <w:b/>
                      <w:bCs/>
                      <w:color w:val="000000"/>
                      <w:lang w:eastAsia="ru-RU"/>
                    </w:rPr>
                    <w:t>9 442,31</w:t>
                  </w:r>
                </w:p>
              </w:tc>
            </w:tr>
            <w:tr w:rsidR="00844BB8" w:rsidRPr="00932DE5" w14:paraId="39795936" w14:textId="77777777" w:rsidTr="00932DE5">
              <w:trPr>
                <w:trHeight w:val="78"/>
              </w:trPr>
              <w:tc>
                <w:tcPr>
                  <w:tcW w:w="1555" w:type="dxa"/>
                  <w:tcBorders>
                    <w:top w:val="nil"/>
                    <w:left w:val="single" w:sz="4" w:space="0" w:color="auto"/>
                    <w:bottom w:val="single" w:sz="4" w:space="0" w:color="auto"/>
                    <w:right w:val="single" w:sz="4" w:space="0" w:color="auto"/>
                  </w:tcBorders>
                  <w:noWrap/>
                  <w:vAlign w:val="center"/>
                  <w:hideMark/>
                </w:tcPr>
                <w:p w14:paraId="385547FF" w14:textId="77777777" w:rsidR="00844BB8" w:rsidRPr="00932DE5" w:rsidRDefault="00844BB8" w:rsidP="00932DE5">
                  <w:pPr>
                    <w:jc w:val="both"/>
                    <w:rPr>
                      <w:rFonts w:eastAsia="Times New Roman"/>
                      <w:b/>
                      <w:bCs/>
                      <w:color w:val="000000"/>
                      <w:lang w:eastAsia="ru-RU"/>
                    </w:rPr>
                  </w:pPr>
                  <w:r w:rsidRPr="00932DE5">
                    <w:rPr>
                      <w:rFonts w:eastAsia="Times New Roman"/>
                      <w:b/>
                      <w:bCs/>
                      <w:color w:val="000000"/>
                      <w:lang w:eastAsia="ru-RU"/>
                    </w:rPr>
                    <w:t>ЛОТ №5</w:t>
                  </w:r>
                </w:p>
              </w:tc>
              <w:tc>
                <w:tcPr>
                  <w:tcW w:w="2074" w:type="dxa"/>
                  <w:tcBorders>
                    <w:top w:val="nil"/>
                    <w:left w:val="nil"/>
                    <w:bottom w:val="single" w:sz="4" w:space="0" w:color="auto"/>
                    <w:right w:val="single" w:sz="4" w:space="0" w:color="auto"/>
                  </w:tcBorders>
                  <w:vAlign w:val="center"/>
                  <w:hideMark/>
                </w:tcPr>
                <w:p w14:paraId="3AB7DFE6" w14:textId="77777777" w:rsidR="00844BB8" w:rsidRPr="00932DE5" w:rsidRDefault="00844BB8" w:rsidP="00932DE5">
                  <w:pPr>
                    <w:jc w:val="center"/>
                    <w:rPr>
                      <w:rFonts w:eastAsia="Times New Roman"/>
                      <w:b/>
                      <w:bCs/>
                      <w:color w:val="000000"/>
                      <w:lang w:eastAsia="ru-RU"/>
                    </w:rPr>
                  </w:pPr>
                  <w:r w:rsidRPr="00932DE5">
                    <w:rPr>
                      <w:rFonts w:eastAsia="Times New Roman"/>
                      <w:b/>
                      <w:bCs/>
                      <w:color w:val="000000"/>
                      <w:lang w:eastAsia="ru-RU"/>
                    </w:rPr>
                    <w:t>170 070,54</w:t>
                  </w:r>
                </w:p>
              </w:tc>
              <w:tc>
                <w:tcPr>
                  <w:tcW w:w="3029" w:type="dxa"/>
                  <w:tcBorders>
                    <w:top w:val="nil"/>
                    <w:left w:val="nil"/>
                    <w:bottom w:val="single" w:sz="4" w:space="0" w:color="auto"/>
                    <w:right w:val="single" w:sz="4" w:space="0" w:color="auto"/>
                  </w:tcBorders>
                  <w:vAlign w:val="center"/>
                  <w:hideMark/>
                </w:tcPr>
                <w:p w14:paraId="3B15415D" w14:textId="77777777" w:rsidR="00844BB8" w:rsidRPr="00932DE5" w:rsidRDefault="00844BB8" w:rsidP="00932DE5">
                  <w:pPr>
                    <w:jc w:val="center"/>
                    <w:rPr>
                      <w:rFonts w:eastAsia="Times New Roman"/>
                      <w:b/>
                      <w:bCs/>
                      <w:color w:val="000000"/>
                      <w:lang w:eastAsia="ru-RU"/>
                    </w:rPr>
                  </w:pPr>
                  <w:r w:rsidRPr="00932DE5">
                    <w:rPr>
                      <w:rFonts w:eastAsia="Times New Roman"/>
                      <w:b/>
                      <w:bCs/>
                      <w:color w:val="000000"/>
                      <w:lang w:eastAsia="ru-RU"/>
                    </w:rPr>
                    <w:t>8 503,53</w:t>
                  </w:r>
                </w:p>
              </w:tc>
            </w:tr>
          </w:tbl>
          <w:p w14:paraId="7F6050F1" w14:textId="77777777" w:rsidR="00844BB8" w:rsidRPr="00932DE5" w:rsidRDefault="00844BB8" w:rsidP="00932DE5">
            <w:pPr>
              <w:jc w:val="both"/>
              <w:rPr>
                <w:rFonts w:eastAsia="Times New Roman"/>
                <w:sz w:val="22"/>
                <w:szCs w:val="22"/>
                <w:lang w:eastAsia="ru-RU"/>
              </w:rPr>
            </w:pPr>
          </w:p>
          <w:p w14:paraId="2D0E3612" w14:textId="77777777" w:rsidR="00844BB8" w:rsidRPr="00932DE5" w:rsidRDefault="00844BB8" w:rsidP="00932DE5">
            <w:pPr>
              <w:jc w:val="both"/>
              <w:rPr>
                <w:rFonts w:eastAsia="Times New Roman"/>
                <w:sz w:val="22"/>
                <w:szCs w:val="22"/>
                <w:lang w:eastAsia="ru-RU"/>
              </w:rPr>
            </w:pPr>
          </w:p>
          <w:p w14:paraId="153D2895" w14:textId="77777777" w:rsidR="00844BB8" w:rsidRPr="00932DE5" w:rsidRDefault="00844BB8" w:rsidP="00932DE5">
            <w:pPr>
              <w:rPr>
                <w:rFonts w:eastAsia="Times New Roman"/>
                <w:sz w:val="22"/>
                <w:szCs w:val="22"/>
                <w:lang w:eastAsia="ru-RU"/>
              </w:rPr>
            </w:pPr>
            <w:r w:rsidRPr="00932DE5">
              <w:rPr>
                <w:rFonts w:eastAsia="Times New Roman"/>
                <w:sz w:val="22"/>
                <w:szCs w:val="22"/>
                <w:lang w:eastAsia="ru-RU"/>
              </w:rPr>
              <w:t>Реквизиты для перечисления обеспечения заявок на участие в конкурсе:  УФК по Приморскому краю (Администрация Хасанского муниципального округа Приморского края), ИНН 250 207 0333 КПП 250 201 001 ОКТМО 055 48 000 ОКПО 888 040 54  ОГРН 122 250 003 1313  ОКВЭД  84 11 34 (Деятельность органов местного самоуправления муниципальных округов)  БИК  010 507 002  Дальневосточное  ГУ  банк  России//УФК  по  Приморскому краю г. Владивосток УИН 0  Р/</w:t>
            </w:r>
            <w:proofErr w:type="spellStart"/>
            <w:r w:rsidRPr="00932DE5">
              <w:rPr>
                <w:rFonts w:eastAsia="Times New Roman"/>
                <w:sz w:val="22"/>
                <w:szCs w:val="22"/>
                <w:lang w:eastAsia="ru-RU"/>
              </w:rPr>
              <w:t>сч</w:t>
            </w:r>
            <w:proofErr w:type="spellEnd"/>
            <w:r w:rsidRPr="00932DE5">
              <w:rPr>
                <w:rFonts w:eastAsia="Times New Roman"/>
                <w:sz w:val="22"/>
                <w:szCs w:val="22"/>
                <w:lang w:eastAsia="ru-RU"/>
              </w:rPr>
              <w:t xml:space="preserve"> 032 326 430 554 800 020 00  (ВО ВРЕМЕННОМ РАСПОРЯЖЕНИИ) л/c 05203Q42430</w:t>
            </w:r>
          </w:p>
          <w:p w14:paraId="664AA003" w14:textId="77777777" w:rsidR="00844BB8" w:rsidRPr="00932DE5" w:rsidRDefault="00844BB8" w:rsidP="00932DE5">
            <w:pPr>
              <w:rPr>
                <w:rFonts w:eastAsia="Times New Roman"/>
                <w:sz w:val="22"/>
                <w:szCs w:val="22"/>
                <w:lang w:eastAsia="ru-RU"/>
              </w:rPr>
            </w:pPr>
            <w:r w:rsidRPr="00932DE5">
              <w:rPr>
                <w:rFonts w:eastAsia="Times New Roman"/>
                <w:sz w:val="22"/>
                <w:szCs w:val="22"/>
                <w:lang w:eastAsia="ru-RU"/>
              </w:rPr>
              <w:t xml:space="preserve">ЕКС (единый казначейский счет) </w:t>
            </w:r>
            <w:proofErr w:type="spellStart"/>
            <w:r w:rsidRPr="00932DE5">
              <w:rPr>
                <w:rFonts w:eastAsia="Times New Roman"/>
                <w:sz w:val="22"/>
                <w:szCs w:val="22"/>
                <w:lang w:eastAsia="ru-RU"/>
              </w:rPr>
              <w:t>корр</w:t>
            </w:r>
            <w:proofErr w:type="spellEnd"/>
            <w:r w:rsidRPr="00932DE5">
              <w:rPr>
                <w:rFonts w:eastAsia="Times New Roman"/>
                <w:sz w:val="22"/>
                <w:szCs w:val="22"/>
                <w:lang w:eastAsia="ru-RU"/>
              </w:rPr>
              <w:t xml:space="preserve"> счет 401 028 105 453 700 000 12</w:t>
            </w:r>
          </w:p>
          <w:p w14:paraId="57E982A8" w14:textId="77777777" w:rsidR="00844BB8" w:rsidRPr="00932DE5" w:rsidRDefault="00844BB8" w:rsidP="00932DE5">
            <w:pPr>
              <w:rPr>
                <w:rFonts w:eastAsia="Times New Roman"/>
                <w:sz w:val="22"/>
                <w:szCs w:val="22"/>
                <w:lang w:eastAsia="ru-RU"/>
              </w:rPr>
            </w:pPr>
            <w:r w:rsidRPr="00932DE5">
              <w:rPr>
                <w:rFonts w:eastAsia="Times New Roman"/>
                <w:sz w:val="22"/>
                <w:szCs w:val="22"/>
                <w:lang w:eastAsia="ru-RU"/>
              </w:rPr>
              <w:t>КОД АДМИНИСТРАЦИИ ДОХОДА 024 (КОД ГЛАВЫ)</w:t>
            </w:r>
          </w:p>
          <w:p w14:paraId="344652A1" w14:textId="77777777" w:rsidR="00844BB8" w:rsidRPr="00932DE5" w:rsidRDefault="00844BB8" w:rsidP="00932DE5">
            <w:pPr>
              <w:rPr>
                <w:rFonts w:eastAsia="Times New Roman"/>
                <w:sz w:val="22"/>
                <w:szCs w:val="22"/>
                <w:lang w:eastAsia="ru-RU"/>
              </w:rPr>
            </w:pPr>
            <w:r w:rsidRPr="00932DE5">
              <w:rPr>
                <w:rFonts w:eastAsia="Times New Roman"/>
                <w:sz w:val="22"/>
                <w:szCs w:val="22"/>
                <w:lang w:eastAsia="ru-RU"/>
              </w:rPr>
              <w:t>Код по сводному реестру 053Q4243</w:t>
            </w:r>
          </w:p>
          <w:p w14:paraId="08DCBE09" w14:textId="77777777" w:rsidR="00844BB8" w:rsidRPr="00932DE5" w:rsidRDefault="00844BB8" w:rsidP="00932DE5">
            <w:pPr>
              <w:rPr>
                <w:rFonts w:eastAsia="Times New Roman"/>
                <w:sz w:val="22"/>
                <w:szCs w:val="22"/>
                <w:lang w:eastAsia="ru-RU"/>
              </w:rPr>
            </w:pPr>
            <w:r w:rsidRPr="00932DE5">
              <w:rPr>
                <w:rFonts w:eastAsia="Times New Roman"/>
                <w:sz w:val="22"/>
                <w:szCs w:val="22"/>
                <w:lang w:eastAsia="ru-RU"/>
              </w:rPr>
              <w:t>Назначение платежа: обеспечение заявки на участие в конкурсе по выбору УК</w:t>
            </w:r>
          </w:p>
          <w:p w14:paraId="1773270E" w14:textId="77777777" w:rsidR="00844BB8" w:rsidRPr="00932DE5" w:rsidRDefault="00844BB8" w:rsidP="00932DE5">
            <w:pPr>
              <w:rPr>
                <w:rFonts w:eastAsia="Times New Roman"/>
                <w:sz w:val="22"/>
                <w:szCs w:val="22"/>
                <w:lang w:eastAsia="ru-RU"/>
              </w:rPr>
            </w:pPr>
            <w:r w:rsidRPr="00932DE5">
              <w:rPr>
                <w:rFonts w:eastAsia="Times New Roman"/>
                <w:sz w:val="22"/>
                <w:szCs w:val="22"/>
                <w:lang w:eastAsia="ru-RU"/>
              </w:rPr>
              <w:t>КБК 0</w:t>
            </w:r>
          </w:p>
          <w:p w14:paraId="37ADF803" w14:textId="77777777" w:rsidR="00844BB8" w:rsidRPr="00932DE5" w:rsidRDefault="00844BB8" w:rsidP="00932DE5">
            <w:pPr>
              <w:jc w:val="both"/>
              <w:rPr>
                <w:rFonts w:eastAsia="Times New Roman"/>
                <w:sz w:val="22"/>
                <w:szCs w:val="22"/>
                <w:lang w:eastAsia="ru-RU"/>
              </w:rPr>
            </w:pPr>
          </w:p>
          <w:p w14:paraId="28106036" w14:textId="77777777" w:rsidR="00844BB8" w:rsidRPr="00932DE5" w:rsidRDefault="00844BB8" w:rsidP="00932DE5">
            <w:pPr>
              <w:jc w:val="both"/>
              <w:rPr>
                <w:rFonts w:eastAsia="Times New Roman"/>
                <w:sz w:val="22"/>
                <w:szCs w:val="22"/>
                <w:lang w:eastAsia="ru-RU"/>
              </w:rPr>
            </w:pPr>
          </w:p>
        </w:tc>
      </w:tr>
      <w:tr w:rsidR="00844BB8" w:rsidRPr="00932DE5" w14:paraId="5F6480D7" w14:textId="77777777" w:rsidTr="00932DE5">
        <w:trPr>
          <w:trHeight w:hRule="exact" w:val="3406"/>
        </w:trPr>
        <w:tc>
          <w:tcPr>
            <w:tcW w:w="1303" w:type="pct"/>
            <w:tcBorders>
              <w:top w:val="single" w:sz="4" w:space="0" w:color="auto"/>
              <w:left w:val="single" w:sz="4" w:space="0" w:color="auto"/>
              <w:bottom w:val="single" w:sz="4" w:space="0" w:color="auto"/>
              <w:right w:val="nil"/>
            </w:tcBorders>
            <w:shd w:val="clear" w:color="auto" w:fill="FFFFFF"/>
            <w:vAlign w:val="center"/>
            <w:hideMark/>
          </w:tcPr>
          <w:p w14:paraId="357572A1"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Форма, сроки и порядок оплаты</w:t>
            </w:r>
          </w:p>
        </w:tc>
        <w:tc>
          <w:tcPr>
            <w:tcW w:w="3697" w:type="pct"/>
            <w:tcBorders>
              <w:top w:val="single" w:sz="4" w:space="0" w:color="auto"/>
              <w:left w:val="single" w:sz="4" w:space="0" w:color="auto"/>
              <w:bottom w:val="single" w:sz="4" w:space="0" w:color="auto"/>
              <w:right w:val="single" w:sz="4" w:space="0" w:color="auto"/>
            </w:tcBorders>
            <w:shd w:val="clear" w:color="auto" w:fill="FFFFFF"/>
            <w:hideMark/>
          </w:tcPr>
          <w:p w14:paraId="75BB6779"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Плата за содержание и ремонт жилого помещения, и коммунальные услуги вносится ежемесячно до 10 (десятого) числа месяца, следующего за расчетным.</w:t>
            </w:r>
          </w:p>
          <w:p w14:paraId="317D76C2"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Плата за содержание и ремонт жилого помещения, и коммунальные услуги вносится на основании платежных документов, представленных Управляющей организацией не позднее первого числа месяца, следующего за расчетным месяцем:</w:t>
            </w:r>
          </w:p>
          <w:p w14:paraId="3541B63C"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для Собственников и нанимателей жилых помещений - счета-квитанции;</w:t>
            </w:r>
          </w:p>
          <w:p w14:paraId="34F8F9C2"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для Собственников и пользователей нежилых помещений - счета на оплату оказанных услуг и выполненных работ.</w:t>
            </w:r>
          </w:p>
          <w:p w14:paraId="4E9258C6"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В случае неисполнения либо ненадлежащего исполнения управляющей организацией обязательств по договорам управления многоквартирным домом, собственник вправе оплачивать фактически выполненные работы и оказанные услуги</w:t>
            </w:r>
          </w:p>
        </w:tc>
      </w:tr>
      <w:tr w:rsidR="00844BB8" w:rsidRPr="00932DE5" w14:paraId="1307C78D" w14:textId="77777777" w:rsidTr="00932DE5">
        <w:trPr>
          <w:trHeight w:hRule="exact" w:val="1031"/>
        </w:trPr>
        <w:tc>
          <w:tcPr>
            <w:tcW w:w="1303" w:type="pct"/>
            <w:tcBorders>
              <w:top w:val="single" w:sz="4" w:space="0" w:color="auto"/>
              <w:left w:val="single" w:sz="4" w:space="0" w:color="auto"/>
              <w:bottom w:val="single" w:sz="4" w:space="0" w:color="auto"/>
              <w:right w:val="nil"/>
            </w:tcBorders>
            <w:shd w:val="clear" w:color="auto" w:fill="FFFFFF"/>
            <w:vAlign w:val="center"/>
            <w:hideMark/>
          </w:tcPr>
          <w:p w14:paraId="2DAF9AF0"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lastRenderedPageBreak/>
              <w:t>Проведение осмотров</w:t>
            </w:r>
          </w:p>
          <w:p w14:paraId="44D7B311"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многоквартирных</w:t>
            </w:r>
          </w:p>
          <w:p w14:paraId="21FD70C3"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домов</w:t>
            </w:r>
          </w:p>
        </w:tc>
        <w:tc>
          <w:tcPr>
            <w:tcW w:w="3697" w:type="pct"/>
            <w:tcBorders>
              <w:top w:val="single" w:sz="4" w:space="0" w:color="auto"/>
              <w:left w:val="single" w:sz="4" w:space="0" w:color="auto"/>
              <w:bottom w:val="single" w:sz="4" w:space="0" w:color="auto"/>
              <w:right w:val="single" w:sz="4" w:space="0" w:color="auto"/>
            </w:tcBorders>
            <w:shd w:val="clear" w:color="auto" w:fill="FFFFFF"/>
            <w:hideMark/>
          </w:tcPr>
          <w:p w14:paraId="12DBBDA9"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 xml:space="preserve">По вопросам организации осмотра жилых домов обращаться в администрацию Хасанского муниципального округа по адресу: 672701, Приморский край, Хасанский муниципальный округ, </w:t>
            </w:r>
            <w:proofErr w:type="spellStart"/>
            <w:r w:rsidRPr="00932DE5">
              <w:rPr>
                <w:rFonts w:eastAsia="Times New Roman"/>
                <w:sz w:val="22"/>
                <w:szCs w:val="22"/>
                <w:lang w:eastAsia="ru-RU"/>
              </w:rPr>
              <w:t>пгт</w:t>
            </w:r>
            <w:proofErr w:type="spellEnd"/>
            <w:r w:rsidRPr="00932DE5">
              <w:rPr>
                <w:rFonts w:eastAsia="Times New Roman"/>
                <w:sz w:val="22"/>
                <w:szCs w:val="22"/>
                <w:lang w:eastAsia="ru-RU"/>
              </w:rPr>
              <w:t xml:space="preserve">. Славянка, ул. Молодёжная, влд.1, </w:t>
            </w:r>
            <w:proofErr w:type="spellStart"/>
            <w:r w:rsidRPr="00932DE5">
              <w:rPr>
                <w:rFonts w:eastAsia="Times New Roman"/>
                <w:sz w:val="22"/>
                <w:szCs w:val="22"/>
                <w:lang w:eastAsia="ru-RU"/>
              </w:rPr>
              <w:t>каб</w:t>
            </w:r>
            <w:proofErr w:type="spellEnd"/>
            <w:r w:rsidRPr="00932DE5">
              <w:rPr>
                <w:rFonts w:eastAsia="Times New Roman"/>
                <w:sz w:val="22"/>
                <w:szCs w:val="22"/>
                <w:lang w:eastAsia="ru-RU"/>
              </w:rPr>
              <w:t>. 227</w:t>
            </w:r>
          </w:p>
        </w:tc>
      </w:tr>
      <w:tr w:rsidR="00844BB8" w:rsidRPr="00932DE5" w14:paraId="4347755C" w14:textId="77777777" w:rsidTr="00932DE5">
        <w:trPr>
          <w:trHeight w:hRule="exact" w:val="1413"/>
        </w:trPr>
        <w:tc>
          <w:tcPr>
            <w:tcW w:w="130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C7F26D1"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Дата, время и место вскрытия конвертов с заявками на участие в конкурсе</w:t>
            </w:r>
          </w:p>
        </w:tc>
        <w:tc>
          <w:tcPr>
            <w:tcW w:w="3697" w:type="pct"/>
            <w:tcBorders>
              <w:top w:val="single" w:sz="4" w:space="0" w:color="auto"/>
              <w:left w:val="single" w:sz="4" w:space="0" w:color="auto"/>
              <w:bottom w:val="single" w:sz="4" w:space="0" w:color="auto"/>
              <w:right w:val="single" w:sz="4" w:space="0" w:color="auto"/>
            </w:tcBorders>
            <w:shd w:val="clear" w:color="auto" w:fill="FFFFFF"/>
            <w:hideMark/>
          </w:tcPr>
          <w:p w14:paraId="2500FB6A"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 xml:space="preserve">07.04.2025   г. в 11.00 час. по местному времени, </w:t>
            </w:r>
            <w:proofErr w:type="spellStart"/>
            <w:r w:rsidRPr="00932DE5">
              <w:rPr>
                <w:rFonts w:eastAsia="Times New Roman"/>
                <w:sz w:val="22"/>
                <w:szCs w:val="22"/>
                <w:lang w:eastAsia="ru-RU"/>
              </w:rPr>
              <w:t>пгт</w:t>
            </w:r>
            <w:proofErr w:type="spellEnd"/>
            <w:r w:rsidRPr="00932DE5">
              <w:rPr>
                <w:rFonts w:eastAsia="Times New Roman"/>
                <w:sz w:val="22"/>
                <w:szCs w:val="22"/>
                <w:lang w:eastAsia="ru-RU"/>
              </w:rPr>
              <w:t xml:space="preserve">. Славянка, ул. Молодёжная, влд.1, </w:t>
            </w:r>
            <w:proofErr w:type="spellStart"/>
            <w:r w:rsidRPr="00932DE5">
              <w:rPr>
                <w:rFonts w:eastAsia="Times New Roman"/>
                <w:sz w:val="22"/>
                <w:szCs w:val="22"/>
                <w:lang w:eastAsia="ru-RU"/>
              </w:rPr>
              <w:t>каб</w:t>
            </w:r>
            <w:proofErr w:type="spellEnd"/>
            <w:r w:rsidRPr="00932DE5">
              <w:rPr>
                <w:rFonts w:eastAsia="Times New Roman"/>
                <w:sz w:val="22"/>
                <w:szCs w:val="22"/>
                <w:lang w:eastAsia="ru-RU"/>
              </w:rPr>
              <w:t>. 227,</w:t>
            </w:r>
          </w:p>
          <w:p w14:paraId="31B9E308"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тел: 8 (42331) 46271.</w:t>
            </w:r>
          </w:p>
        </w:tc>
      </w:tr>
      <w:tr w:rsidR="00844BB8" w:rsidRPr="00932DE5" w14:paraId="697102CA" w14:textId="77777777" w:rsidTr="00932DE5">
        <w:trPr>
          <w:trHeight w:hRule="exact" w:val="1560"/>
        </w:trPr>
        <w:tc>
          <w:tcPr>
            <w:tcW w:w="1303" w:type="pct"/>
            <w:tcBorders>
              <w:top w:val="single" w:sz="4" w:space="0" w:color="auto"/>
              <w:left w:val="single" w:sz="4" w:space="0" w:color="auto"/>
              <w:bottom w:val="single" w:sz="4" w:space="0" w:color="auto"/>
              <w:right w:val="nil"/>
            </w:tcBorders>
            <w:shd w:val="clear" w:color="auto" w:fill="FFFFFF"/>
            <w:vAlign w:val="center"/>
            <w:hideMark/>
          </w:tcPr>
          <w:p w14:paraId="276E20E4"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Дата, время и место рассмотрения единой комиссией заявок на участие в конкурсе</w:t>
            </w:r>
          </w:p>
        </w:tc>
        <w:tc>
          <w:tcPr>
            <w:tcW w:w="3697" w:type="pct"/>
            <w:tcBorders>
              <w:top w:val="single" w:sz="4" w:space="0" w:color="auto"/>
              <w:left w:val="single" w:sz="4" w:space="0" w:color="auto"/>
              <w:bottom w:val="single" w:sz="4" w:space="0" w:color="auto"/>
              <w:right w:val="single" w:sz="4" w:space="0" w:color="auto"/>
            </w:tcBorders>
            <w:shd w:val="clear" w:color="auto" w:fill="FFFFFF"/>
            <w:hideMark/>
          </w:tcPr>
          <w:p w14:paraId="46F095D5" w14:textId="03A58E1B" w:rsidR="00844BB8" w:rsidRPr="00932DE5" w:rsidRDefault="00932DE5" w:rsidP="00932DE5">
            <w:pPr>
              <w:jc w:val="both"/>
              <w:rPr>
                <w:rFonts w:eastAsia="Times New Roman"/>
                <w:sz w:val="22"/>
                <w:szCs w:val="22"/>
                <w:lang w:eastAsia="ru-RU"/>
              </w:rPr>
            </w:pPr>
            <w:r w:rsidRPr="00932DE5">
              <w:rPr>
                <w:rFonts w:eastAsia="Times New Roman"/>
                <w:sz w:val="22"/>
                <w:szCs w:val="22"/>
                <w:lang w:eastAsia="ru-RU"/>
              </w:rPr>
              <w:t>09.04.2025 г.</w:t>
            </w:r>
            <w:r w:rsidR="00844BB8" w:rsidRPr="00932DE5">
              <w:rPr>
                <w:rFonts w:eastAsia="Times New Roman"/>
                <w:sz w:val="22"/>
                <w:szCs w:val="22"/>
                <w:lang w:eastAsia="ru-RU"/>
              </w:rPr>
              <w:t xml:space="preserve"> с 11.00 час. до 14.00 час. по местному времени</w:t>
            </w:r>
          </w:p>
          <w:p w14:paraId="16B0DF67" w14:textId="77777777" w:rsidR="00844BB8" w:rsidRPr="00932DE5" w:rsidRDefault="00844BB8" w:rsidP="00932DE5">
            <w:pPr>
              <w:jc w:val="both"/>
              <w:rPr>
                <w:rFonts w:eastAsia="Times New Roman"/>
                <w:sz w:val="22"/>
                <w:szCs w:val="22"/>
                <w:lang w:eastAsia="ru-RU"/>
              </w:rPr>
            </w:pPr>
            <w:proofErr w:type="spellStart"/>
            <w:r w:rsidRPr="00932DE5">
              <w:rPr>
                <w:rFonts w:eastAsia="Times New Roman"/>
                <w:sz w:val="22"/>
                <w:szCs w:val="22"/>
                <w:lang w:eastAsia="ru-RU"/>
              </w:rPr>
              <w:t>пгт</w:t>
            </w:r>
            <w:proofErr w:type="spellEnd"/>
            <w:r w:rsidRPr="00932DE5">
              <w:rPr>
                <w:rFonts w:eastAsia="Times New Roman"/>
                <w:sz w:val="22"/>
                <w:szCs w:val="22"/>
                <w:lang w:eastAsia="ru-RU"/>
              </w:rPr>
              <w:t xml:space="preserve">. Славянка, ул. Молодёжная, влд.1, </w:t>
            </w:r>
            <w:proofErr w:type="spellStart"/>
            <w:r w:rsidRPr="00932DE5">
              <w:rPr>
                <w:rFonts w:eastAsia="Times New Roman"/>
                <w:sz w:val="22"/>
                <w:szCs w:val="22"/>
                <w:lang w:eastAsia="ru-RU"/>
              </w:rPr>
              <w:t>каб</w:t>
            </w:r>
            <w:proofErr w:type="spellEnd"/>
            <w:r w:rsidRPr="00932DE5">
              <w:rPr>
                <w:rFonts w:eastAsia="Times New Roman"/>
                <w:sz w:val="22"/>
                <w:szCs w:val="22"/>
                <w:lang w:eastAsia="ru-RU"/>
              </w:rPr>
              <w:t>.  413,</w:t>
            </w:r>
          </w:p>
          <w:p w14:paraId="1A772FC9"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тел: 8 (42331) 46271.</w:t>
            </w:r>
          </w:p>
        </w:tc>
      </w:tr>
      <w:tr w:rsidR="00844BB8" w:rsidRPr="00932DE5" w14:paraId="18DEB5A9" w14:textId="77777777" w:rsidTr="00932DE5">
        <w:trPr>
          <w:trHeight w:hRule="exact" w:val="1416"/>
        </w:trPr>
        <w:tc>
          <w:tcPr>
            <w:tcW w:w="1303" w:type="pct"/>
            <w:tcBorders>
              <w:top w:val="single" w:sz="4" w:space="0" w:color="auto"/>
              <w:left w:val="single" w:sz="4" w:space="0" w:color="auto"/>
              <w:bottom w:val="single" w:sz="4" w:space="0" w:color="auto"/>
              <w:right w:val="nil"/>
            </w:tcBorders>
            <w:shd w:val="clear" w:color="auto" w:fill="FFFFFF"/>
            <w:vAlign w:val="center"/>
            <w:hideMark/>
          </w:tcPr>
          <w:p w14:paraId="2F84F83E"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Подписание договора на управление многоквартирным домом.</w:t>
            </w:r>
          </w:p>
        </w:tc>
        <w:tc>
          <w:tcPr>
            <w:tcW w:w="3697" w:type="pct"/>
            <w:tcBorders>
              <w:top w:val="single" w:sz="4" w:space="0" w:color="auto"/>
              <w:left w:val="single" w:sz="4" w:space="0" w:color="auto"/>
              <w:bottom w:val="single" w:sz="4" w:space="0" w:color="auto"/>
              <w:right w:val="single" w:sz="4" w:space="0" w:color="auto"/>
            </w:tcBorders>
            <w:shd w:val="clear" w:color="auto" w:fill="FFFFFF"/>
          </w:tcPr>
          <w:p w14:paraId="1B343BD7"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Договор на управление жилым домом заключается по форме, установленной Приложением №7 к конкурсной документации. Договор оформляется управляющей организацией, выбранной по результатам открытого конкурса.</w:t>
            </w:r>
          </w:p>
          <w:p w14:paraId="3DE86E5D" w14:textId="77777777" w:rsidR="00844BB8" w:rsidRPr="00932DE5" w:rsidRDefault="00844BB8" w:rsidP="00932DE5">
            <w:pPr>
              <w:jc w:val="both"/>
              <w:rPr>
                <w:rFonts w:eastAsia="Times New Roman"/>
                <w:sz w:val="22"/>
                <w:szCs w:val="22"/>
                <w:lang w:eastAsia="ru-RU"/>
              </w:rPr>
            </w:pPr>
          </w:p>
        </w:tc>
      </w:tr>
      <w:tr w:rsidR="00844BB8" w:rsidRPr="00932DE5" w14:paraId="0757AA93" w14:textId="77777777" w:rsidTr="00932DE5">
        <w:trPr>
          <w:trHeight w:hRule="exact" w:val="2125"/>
        </w:trPr>
        <w:tc>
          <w:tcPr>
            <w:tcW w:w="1303" w:type="pct"/>
            <w:tcBorders>
              <w:top w:val="single" w:sz="4" w:space="0" w:color="auto"/>
              <w:left w:val="single" w:sz="4" w:space="0" w:color="auto"/>
              <w:bottom w:val="single" w:sz="4" w:space="0" w:color="auto"/>
              <w:right w:val="nil"/>
            </w:tcBorders>
            <w:shd w:val="clear" w:color="auto" w:fill="FFFFFF"/>
            <w:vAlign w:val="center"/>
            <w:hideMark/>
          </w:tcPr>
          <w:p w14:paraId="32EBE000"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Срок начала</w:t>
            </w:r>
          </w:p>
          <w:p w14:paraId="1DFD1E0B"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выполнения</w:t>
            </w:r>
          </w:p>
          <w:p w14:paraId="12764EC3"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управляющей</w:t>
            </w:r>
          </w:p>
          <w:p w14:paraId="5FB83C3F"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организацией</w:t>
            </w:r>
          </w:p>
          <w:p w14:paraId="39EC1993"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возникших по</w:t>
            </w:r>
          </w:p>
          <w:p w14:paraId="319DEA54"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результатам конкурса</w:t>
            </w:r>
          </w:p>
          <w:p w14:paraId="12336EC3"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обязательств</w:t>
            </w:r>
          </w:p>
        </w:tc>
        <w:tc>
          <w:tcPr>
            <w:tcW w:w="3697" w:type="pct"/>
            <w:tcBorders>
              <w:top w:val="single" w:sz="4" w:space="0" w:color="auto"/>
              <w:left w:val="single" w:sz="4" w:space="0" w:color="auto"/>
              <w:bottom w:val="single" w:sz="4" w:space="0" w:color="auto"/>
              <w:right w:val="single" w:sz="4" w:space="0" w:color="auto"/>
            </w:tcBorders>
            <w:shd w:val="clear" w:color="auto" w:fill="FFFFFF"/>
            <w:hideMark/>
          </w:tcPr>
          <w:p w14:paraId="5A2CE4F0"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В течение 10 дней с момента подписания управляющей организацией договора управления.</w:t>
            </w:r>
          </w:p>
        </w:tc>
      </w:tr>
      <w:tr w:rsidR="00844BB8" w:rsidRPr="00844BB8" w14:paraId="4FF2919A" w14:textId="77777777" w:rsidTr="00932DE5">
        <w:trPr>
          <w:trHeight w:hRule="exact" w:val="2143"/>
        </w:trPr>
        <w:tc>
          <w:tcPr>
            <w:tcW w:w="1303" w:type="pct"/>
            <w:tcBorders>
              <w:top w:val="single" w:sz="4" w:space="0" w:color="auto"/>
              <w:left w:val="single" w:sz="4" w:space="0" w:color="auto"/>
              <w:bottom w:val="single" w:sz="4" w:space="0" w:color="auto"/>
              <w:right w:val="single" w:sz="4" w:space="0" w:color="auto"/>
            </w:tcBorders>
            <w:shd w:val="clear" w:color="auto" w:fill="FFFFFF"/>
            <w:vAlign w:val="center"/>
          </w:tcPr>
          <w:p w14:paraId="493785A5" w14:textId="77777777" w:rsidR="00844BB8" w:rsidRPr="00932DE5" w:rsidRDefault="00844BB8" w:rsidP="00932DE5">
            <w:pPr>
              <w:jc w:val="both"/>
              <w:rPr>
                <w:rFonts w:eastAsia="Times New Roman"/>
                <w:sz w:val="22"/>
                <w:szCs w:val="22"/>
                <w:lang w:eastAsia="ru-RU"/>
              </w:rPr>
            </w:pPr>
          </w:p>
          <w:p w14:paraId="720EE647"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Обеспечение</w:t>
            </w:r>
          </w:p>
          <w:p w14:paraId="40A51BBE"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исполнения</w:t>
            </w:r>
          </w:p>
          <w:p w14:paraId="19261BDF"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обязательств</w:t>
            </w:r>
          </w:p>
        </w:tc>
        <w:tc>
          <w:tcPr>
            <w:tcW w:w="3697" w:type="pct"/>
            <w:tcBorders>
              <w:top w:val="single" w:sz="4" w:space="0" w:color="auto"/>
              <w:left w:val="single" w:sz="4" w:space="0" w:color="auto"/>
              <w:bottom w:val="single" w:sz="4" w:space="0" w:color="auto"/>
              <w:right w:val="single" w:sz="4" w:space="0" w:color="auto"/>
            </w:tcBorders>
            <w:shd w:val="clear" w:color="auto" w:fill="FFFFFF"/>
          </w:tcPr>
          <w:p w14:paraId="6607F74D" w14:textId="77777777" w:rsidR="00844BB8" w:rsidRPr="00932DE5" w:rsidRDefault="00844BB8" w:rsidP="00932DE5">
            <w:pPr>
              <w:jc w:val="both"/>
              <w:rPr>
                <w:rFonts w:eastAsia="Times New Roman"/>
                <w:sz w:val="22"/>
                <w:szCs w:val="22"/>
                <w:lang w:eastAsia="ru-RU"/>
              </w:rPr>
            </w:pPr>
            <w:r w:rsidRPr="00932DE5">
              <w:rPr>
                <w:rFonts w:eastAsia="Times New Roman"/>
                <w:sz w:val="22"/>
                <w:szCs w:val="22"/>
                <w:lang w:eastAsia="ru-RU"/>
              </w:rPr>
              <w:t>Размер предоставления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договорам управления жилым домом, в том числе в случае невыполнения обязательств по оплате энергоресурсов энергоснабжающим организациям, а также в случае причинения управляющей организацией вреда общему имуществу дома.</w:t>
            </w:r>
          </w:p>
          <w:p w14:paraId="5AA73524" w14:textId="77777777" w:rsidR="00844BB8" w:rsidRPr="00844BB8" w:rsidRDefault="00844BB8" w:rsidP="00932DE5">
            <w:pPr>
              <w:jc w:val="both"/>
              <w:rPr>
                <w:rFonts w:eastAsia="Times New Roman"/>
                <w:sz w:val="22"/>
                <w:szCs w:val="22"/>
                <w:lang w:eastAsia="ru-RU"/>
              </w:rPr>
            </w:pPr>
            <w:r w:rsidRPr="00932DE5">
              <w:rPr>
                <w:rFonts w:eastAsia="Times New Roman"/>
                <w:sz w:val="22"/>
                <w:szCs w:val="22"/>
                <w:lang w:eastAsia="ru-RU"/>
              </w:rPr>
              <w:t>Сумма размера обеспечения исполнения обязательств указана в Приложении №8 к конкурсной документации</w:t>
            </w:r>
          </w:p>
          <w:p w14:paraId="5BAE7CB2" w14:textId="77777777" w:rsidR="00844BB8" w:rsidRPr="00844BB8" w:rsidRDefault="00844BB8" w:rsidP="00932DE5">
            <w:pPr>
              <w:jc w:val="both"/>
              <w:rPr>
                <w:rFonts w:eastAsia="Times New Roman"/>
                <w:sz w:val="22"/>
                <w:szCs w:val="22"/>
                <w:lang w:eastAsia="ru-RU"/>
              </w:rPr>
            </w:pPr>
          </w:p>
        </w:tc>
      </w:tr>
    </w:tbl>
    <w:p w14:paraId="27C8B217" w14:textId="77777777" w:rsidR="00844BB8" w:rsidRPr="00844BB8" w:rsidRDefault="00844BB8" w:rsidP="00196C81">
      <w:pPr>
        <w:jc w:val="both"/>
        <w:rPr>
          <w:rFonts w:eastAsia="Times New Roman"/>
          <w:sz w:val="22"/>
          <w:szCs w:val="22"/>
          <w:lang w:eastAsia="ru-RU"/>
        </w:rPr>
      </w:pPr>
    </w:p>
    <w:p w14:paraId="5964DA78" w14:textId="77777777" w:rsidR="00844BB8" w:rsidRPr="00844BB8" w:rsidRDefault="00844BB8" w:rsidP="00196C81">
      <w:pPr>
        <w:jc w:val="both"/>
        <w:rPr>
          <w:rFonts w:eastAsia="Times New Roman"/>
          <w:sz w:val="24"/>
          <w:szCs w:val="24"/>
          <w:lang w:eastAsia="ru-RU"/>
        </w:rPr>
      </w:pPr>
    </w:p>
    <w:p w14:paraId="0D1E1DB1" w14:textId="77777777" w:rsidR="00844BB8" w:rsidRPr="00844BB8" w:rsidRDefault="00844BB8" w:rsidP="00196C81">
      <w:pPr>
        <w:jc w:val="both"/>
        <w:rPr>
          <w:rFonts w:eastAsia="Times New Roman"/>
          <w:sz w:val="24"/>
          <w:szCs w:val="24"/>
          <w:lang w:eastAsia="ru-RU"/>
        </w:rPr>
      </w:pPr>
      <w:r w:rsidRPr="00844BB8">
        <w:rPr>
          <w:rFonts w:eastAsia="Times New Roman"/>
          <w:sz w:val="24"/>
          <w:szCs w:val="24"/>
          <w:lang w:eastAsia="ru-RU"/>
        </w:rPr>
        <w:br w:type="page"/>
      </w:r>
    </w:p>
    <w:p w14:paraId="5765B896" w14:textId="77777777" w:rsidR="00844BB8" w:rsidRPr="00932DE5" w:rsidRDefault="00844BB8" w:rsidP="00196C81">
      <w:pPr>
        <w:keepNext/>
        <w:shd w:val="clear" w:color="auto" w:fill="FFFFFF"/>
        <w:ind w:firstLine="8080"/>
        <w:jc w:val="right"/>
        <w:rPr>
          <w:rFonts w:eastAsia="Calibri"/>
          <w:color w:val="000000"/>
          <w:kern w:val="2"/>
          <w:sz w:val="26"/>
          <w:szCs w:val="26"/>
          <w:lang w:eastAsia="en-US"/>
          <w14:ligatures w14:val="standardContextual"/>
        </w:rPr>
      </w:pPr>
      <w:r w:rsidRPr="00932DE5">
        <w:rPr>
          <w:rFonts w:eastAsia="Times New Roman"/>
          <w:sz w:val="26"/>
          <w:szCs w:val="26"/>
          <w:lang w:eastAsia="ru-RU"/>
        </w:rPr>
        <w:lastRenderedPageBreak/>
        <w:t xml:space="preserve">Приложение </w:t>
      </w:r>
      <w:r w:rsidRPr="00932DE5">
        <w:rPr>
          <w:rFonts w:eastAsia="Calibri"/>
          <w:color w:val="000000"/>
          <w:kern w:val="2"/>
          <w:sz w:val="26"/>
          <w:szCs w:val="26"/>
          <w:lang w:eastAsia="en-US"/>
          <w14:ligatures w14:val="standardContextual"/>
        </w:rPr>
        <w:t>к извещению</w:t>
      </w:r>
    </w:p>
    <w:p w14:paraId="74672F8D" w14:textId="77777777" w:rsidR="00844BB8" w:rsidRPr="00932DE5" w:rsidRDefault="00844BB8" w:rsidP="00196C81">
      <w:pPr>
        <w:ind w:firstLine="709"/>
        <w:jc w:val="both"/>
        <w:rPr>
          <w:rFonts w:eastAsia="Calibri"/>
          <w:kern w:val="2"/>
          <w:sz w:val="26"/>
          <w:szCs w:val="26"/>
          <w:lang w:eastAsia="en-US"/>
          <w14:ligatures w14:val="standardContextual"/>
        </w:rPr>
      </w:pPr>
    </w:p>
    <w:p w14:paraId="359824FE" w14:textId="77777777" w:rsidR="00844BB8" w:rsidRPr="00932DE5" w:rsidRDefault="00844BB8" w:rsidP="00196C81">
      <w:pPr>
        <w:ind w:firstLine="709"/>
        <w:jc w:val="center"/>
        <w:rPr>
          <w:rFonts w:eastAsia="Calibri"/>
          <w:b/>
          <w:bCs/>
          <w:kern w:val="2"/>
          <w:sz w:val="26"/>
          <w:szCs w:val="26"/>
          <w:lang w:eastAsia="en-US"/>
          <w14:ligatures w14:val="standardContextual"/>
        </w:rPr>
      </w:pPr>
      <w:r w:rsidRPr="00932DE5">
        <w:rPr>
          <w:rFonts w:eastAsia="Calibri"/>
          <w:b/>
          <w:bCs/>
          <w:kern w:val="2"/>
          <w:sz w:val="26"/>
          <w:szCs w:val="26"/>
          <w:lang w:eastAsia="en-US"/>
          <w14:ligatures w14:val="standardContextual"/>
        </w:rPr>
        <w:t>Характеристика объектов конкурса</w:t>
      </w:r>
    </w:p>
    <w:p w14:paraId="28CFE5FD" w14:textId="77777777" w:rsidR="00844BB8" w:rsidRPr="00844BB8" w:rsidRDefault="00844BB8" w:rsidP="00196C81">
      <w:pPr>
        <w:ind w:firstLine="709"/>
        <w:jc w:val="both"/>
        <w:rPr>
          <w:rFonts w:eastAsia="Calibri"/>
          <w:kern w:val="2"/>
          <w:sz w:val="28"/>
          <w:szCs w:val="22"/>
          <w:lang w:eastAsia="en-US"/>
          <w14:ligatures w14:val="standardContextual"/>
        </w:rPr>
      </w:pPr>
    </w:p>
    <w:tbl>
      <w:tblPr>
        <w:tblW w:w="5000" w:type="pct"/>
        <w:tblCellMar>
          <w:left w:w="28" w:type="dxa"/>
          <w:right w:w="28" w:type="dxa"/>
        </w:tblCellMar>
        <w:tblLook w:val="04A0" w:firstRow="1" w:lastRow="0" w:firstColumn="1" w:lastColumn="0" w:noHBand="0" w:noVBand="1"/>
      </w:tblPr>
      <w:tblGrid>
        <w:gridCol w:w="261"/>
        <w:gridCol w:w="2151"/>
        <w:gridCol w:w="744"/>
        <w:gridCol w:w="569"/>
        <w:gridCol w:w="503"/>
        <w:gridCol w:w="884"/>
        <w:gridCol w:w="1602"/>
        <w:gridCol w:w="3595"/>
      </w:tblGrid>
      <w:tr w:rsidR="00844BB8" w:rsidRPr="00C70FC9" w14:paraId="761C2F7E" w14:textId="77777777" w:rsidTr="00C70FC9">
        <w:trPr>
          <w:trHeight w:val="20"/>
        </w:trPr>
        <w:tc>
          <w:tcPr>
            <w:tcW w:w="222" w:type="pct"/>
            <w:tcBorders>
              <w:top w:val="single" w:sz="4" w:space="0" w:color="auto"/>
              <w:left w:val="single" w:sz="4" w:space="0" w:color="auto"/>
              <w:bottom w:val="nil"/>
              <w:right w:val="single" w:sz="4" w:space="0" w:color="auto"/>
            </w:tcBorders>
            <w:vAlign w:val="center"/>
            <w:hideMark/>
          </w:tcPr>
          <w:p w14:paraId="4AB6D9D9"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w:t>
            </w:r>
          </w:p>
        </w:tc>
        <w:tc>
          <w:tcPr>
            <w:tcW w:w="1139" w:type="pct"/>
            <w:tcBorders>
              <w:top w:val="single" w:sz="4" w:space="0" w:color="auto"/>
              <w:left w:val="nil"/>
              <w:bottom w:val="nil"/>
              <w:right w:val="single" w:sz="4" w:space="0" w:color="auto"/>
            </w:tcBorders>
            <w:vAlign w:val="center"/>
            <w:hideMark/>
          </w:tcPr>
          <w:p w14:paraId="63D049D9"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Адрес</w:t>
            </w:r>
          </w:p>
        </w:tc>
        <w:tc>
          <w:tcPr>
            <w:tcW w:w="381" w:type="pct"/>
            <w:tcBorders>
              <w:top w:val="single" w:sz="4" w:space="0" w:color="auto"/>
              <w:left w:val="nil"/>
              <w:bottom w:val="nil"/>
              <w:right w:val="single" w:sz="4" w:space="0" w:color="auto"/>
            </w:tcBorders>
            <w:vAlign w:val="center"/>
            <w:hideMark/>
          </w:tcPr>
          <w:p w14:paraId="48ADF8E0"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Год постройки</w:t>
            </w:r>
          </w:p>
        </w:tc>
        <w:tc>
          <w:tcPr>
            <w:tcW w:w="377" w:type="pct"/>
            <w:tcBorders>
              <w:top w:val="single" w:sz="4" w:space="0" w:color="auto"/>
              <w:left w:val="nil"/>
              <w:bottom w:val="nil"/>
              <w:right w:val="single" w:sz="4" w:space="0" w:color="auto"/>
            </w:tcBorders>
            <w:vAlign w:val="center"/>
            <w:hideMark/>
          </w:tcPr>
          <w:p w14:paraId="55318A8E"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Этажность</w:t>
            </w:r>
          </w:p>
        </w:tc>
        <w:tc>
          <w:tcPr>
            <w:tcW w:w="376" w:type="pct"/>
            <w:tcBorders>
              <w:top w:val="single" w:sz="4" w:space="0" w:color="auto"/>
              <w:left w:val="nil"/>
              <w:bottom w:val="nil"/>
              <w:right w:val="single" w:sz="4" w:space="0" w:color="auto"/>
            </w:tcBorders>
            <w:vAlign w:val="center"/>
            <w:hideMark/>
          </w:tcPr>
          <w:p w14:paraId="689D59FA"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Количество квартир</w:t>
            </w:r>
          </w:p>
        </w:tc>
        <w:tc>
          <w:tcPr>
            <w:tcW w:w="558" w:type="pct"/>
            <w:tcBorders>
              <w:top w:val="single" w:sz="4" w:space="0" w:color="auto"/>
              <w:left w:val="nil"/>
              <w:bottom w:val="nil"/>
              <w:right w:val="single" w:sz="4" w:space="0" w:color="auto"/>
            </w:tcBorders>
            <w:vAlign w:val="center"/>
            <w:hideMark/>
          </w:tcPr>
          <w:p w14:paraId="7791B757"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Общая площадь жилых и нежилых помещений</w:t>
            </w:r>
          </w:p>
        </w:tc>
        <w:tc>
          <w:tcPr>
            <w:tcW w:w="872" w:type="pct"/>
            <w:tcBorders>
              <w:top w:val="single" w:sz="4" w:space="0" w:color="auto"/>
              <w:left w:val="nil"/>
              <w:bottom w:val="nil"/>
              <w:right w:val="single" w:sz="4" w:space="0" w:color="auto"/>
            </w:tcBorders>
            <w:vAlign w:val="center"/>
            <w:hideMark/>
          </w:tcPr>
          <w:p w14:paraId="2C33778C"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Виды благоустройства</w:t>
            </w:r>
          </w:p>
        </w:tc>
        <w:tc>
          <w:tcPr>
            <w:tcW w:w="1074" w:type="pct"/>
            <w:tcBorders>
              <w:top w:val="single" w:sz="4" w:space="0" w:color="auto"/>
              <w:left w:val="nil"/>
              <w:bottom w:val="nil"/>
              <w:right w:val="single" w:sz="4" w:space="0" w:color="auto"/>
            </w:tcBorders>
            <w:vAlign w:val="center"/>
            <w:hideMark/>
          </w:tcPr>
          <w:p w14:paraId="4D7E01E9"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Серия и тип постройки, кадастровый номер, площадь земельного участка</w:t>
            </w:r>
          </w:p>
        </w:tc>
      </w:tr>
      <w:tr w:rsidR="00844BB8" w:rsidRPr="00C70FC9" w14:paraId="3DC1A7B7" w14:textId="77777777" w:rsidTr="00C70FC9">
        <w:trPr>
          <w:trHeight w:val="20"/>
        </w:trPr>
        <w:tc>
          <w:tcPr>
            <w:tcW w:w="222" w:type="pct"/>
            <w:tcBorders>
              <w:top w:val="single" w:sz="4" w:space="0" w:color="auto"/>
              <w:left w:val="single" w:sz="4" w:space="0" w:color="auto"/>
              <w:bottom w:val="single" w:sz="4" w:space="0" w:color="auto"/>
              <w:right w:val="nil"/>
            </w:tcBorders>
            <w:vAlign w:val="center"/>
            <w:hideMark/>
          </w:tcPr>
          <w:p w14:paraId="3256EB89" w14:textId="77777777" w:rsidR="00844BB8" w:rsidRPr="00C70FC9" w:rsidRDefault="00844BB8" w:rsidP="00196C81">
            <w:pPr>
              <w:jc w:val="center"/>
              <w:rPr>
                <w:rFonts w:eastAsia="Times New Roman"/>
                <w:b/>
                <w:bCs/>
                <w:color w:val="000000"/>
                <w:lang w:eastAsia="ru-RU"/>
              </w:rPr>
            </w:pPr>
            <w:r w:rsidRPr="00C70FC9">
              <w:rPr>
                <w:rFonts w:eastAsia="Times New Roman"/>
                <w:b/>
                <w:bCs/>
                <w:color w:val="000000"/>
                <w:lang w:eastAsia="ru-RU"/>
              </w:rPr>
              <w:t> </w:t>
            </w:r>
          </w:p>
        </w:tc>
        <w:tc>
          <w:tcPr>
            <w:tcW w:w="1139" w:type="pct"/>
            <w:tcBorders>
              <w:top w:val="single" w:sz="4" w:space="0" w:color="auto"/>
              <w:left w:val="nil"/>
              <w:bottom w:val="single" w:sz="4" w:space="0" w:color="auto"/>
              <w:right w:val="nil"/>
            </w:tcBorders>
            <w:vAlign w:val="center"/>
            <w:hideMark/>
          </w:tcPr>
          <w:p w14:paraId="4B96BCDD" w14:textId="77777777" w:rsidR="00844BB8" w:rsidRPr="00C70FC9" w:rsidRDefault="00844BB8" w:rsidP="00196C81">
            <w:pPr>
              <w:rPr>
                <w:rFonts w:eastAsia="Times New Roman"/>
                <w:b/>
                <w:bCs/>
                <w:color w:val="000000"/>
                <w:lang w:eastAsia="ru-RU"/>
              </w:rPr>
            </w:pPr>
            <w:r w:rsidRPr="00C70FC9">
              <w:rPr>
                <w:rFonts w:eastAsia="Times New Roman"/>
                <w:b/>
                <w:bCs/>
                <w:color w:val="000000"/>
                <w:lang w:eastAsia="ru-RU"/>
              </w:rPr>
              <w:t>ЛОТ № 1</w:t>
            </w:r>
          </w:p>
        </w:tc>
        <w:tc>
          <w:tcPr>
            <w:tcW w:w="381" w:type="pct"/>
            <w:tcBorders>
              <w:top w:val="single" w:sz="4" w:space="0" w:color="auto"/>
              <w:left w:val="nil"/>
              <w:bottom w:val="single" w:sz="4" w:space="0" w:color="auto"/>
              <w:right w:val="nil"/>
            </w:tcBorders>
            <w:vAlign w:val="center"/>
            <w:hideMark/>
          </w:tcPr>
          <w:p w14:paraId="70D838CF"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 </w:t>
            </w:r>
          </w:p>
        </w:tc>
        <w:tc>
          <w:tcPr>
            <w:tcW w:w="377" w:type="pct"/>
            <w:tcBorders>
              <w:top w:val="single" w:sz="4" w:space="0" w:color="auto"/>
              <w:left w:val="nil"/>
              <w:bottom w:val="single" w:sz="4" w:space="0" w:color="auto"/>
              <w:right w:val="nil"/>
            </w:tcBorders>
            <w:vAlign w:val="center"/>
            <w:hideMark/>
          </w:tcPr>
          <w:p w14:paraId="320844D4"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 </w:t>
            </w:r>
          </w:p>
        </w:tc>
        <w:tc>
          <w:tcPr>
            <w:tcW w:w="376" w:type="pct"/>
            <w:tcBorders>
              <w:top w:val="single" w:sz="4" w:space="0" w:color="auto"/>
              <w:left w:val="nil"/>
              <w:bottom w:val="single" w:sz="4" w:space="0" w:color="auto"/>
              <w:right w:val="nil"/>
            </w:tcBorders>
            <w:vAlign w:val="center"/>
            <w:hideMark/>
          </w:tcPr>
          <w:p w14:paraId="02453496"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 </w:t>
            </w:r>
          </w:p>
        </w:tc>
        <w:tc>
          <w:tcPr>
            <w:tcW w:w="558" w:type="pct"/>
            <w:tcBorders>
              <w:top w:val="single" w:sz="4" w:space="0" w:color="auto"/>
              <w:left w:val="nil"/>
              <w:bottom w:val="single" w:sz="4" w:space="0" w:color="auto"/>
              <w:right w:val="nil"/>
            </w:tcBorders>
            <w:vAlign w:val="center"/>
            <w:hideMark/>
          </w:tcPr>
          <w:p w14:paraId="33FF217B"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 </w:t>
            </w:r>
          </w:p>
        </w:tc>
        <w:tc>
          <w:tcPr>
            <w:tcW w:w="872" w:type="pct"/>
            <w:tcBorders>
              <w:top w:val="single" w:sz="4" w:space="0" w:color="auto"/>
              <w:left w:val="nil"/>
              <w:bottom w:val="single" w:sz="4" w:space="0" w:color="auto"/>
              <w:right w:val="nil"/>
            </w:tcBorders>
            <w:vAlign w:val="center"/>
            <w:hideMark/>
          </w:tcPr>
          <w:p w14:paraId="5DB42DFF" w14:textId="77777777" w:rsidR="00844BB8" w:rsidRPr="00C70FC9" w:rsidRDefault="00844BB8" w:rsidP="00196C81">
            <w:pPr>
              <w:jc w:val="both"/>
              <w:rPr>
                <w:rFonts w:eastAsia="Times New Roman"/>
                <w:b/>
                <w:bCs/>
                <w:color w:val="000000"/>
                <w:lang w:eastAsia="ru-RU"/>
              </w:rPr>
            </w:pPr>
            <w:r w:rsidRPr="00C70FC9">
              <w:rPr>
                <w:rFonts w:eastAsia="Times New Roman"/>
                <w:b/>
                <w:bCs/>
                <w:color w:val="000000"/>
                <w:lang w:eastAsia="ru-RU"/>
              </w:rPr>
              <w:t> </w:t>
            </w:r>
          </w:p>
        </w:tc>
        <w:tc>
          <w:tcPr>
            <w:tcW w:w="1074" w:type="pct"/>
            <w:tcBorders>
              <w:top w:val="single" w:sz="4" w:space="0" w:color="auto"/>
              <w:left w:val="nil"/>
              <w:bottom w:val="single" w:sz="4" w:space="0" w:color="auto"/>
              <w:right w:val="single" w:sz="4" w:space="0" w:color="auto"/>
            </w:tcBorders>
            <w:vAlign w:val="center"/>
            <w:hideMark/>
          </w:tcPr>
          <w:p w14:paraId="645576F6" w14:textId="77777777" w:rsidR="00844BB8" w:rsidRPr="00C70FC9" w:rsidRDefault="00844BB8" w:rsidP="00196C81">
            <w:pPr>
              <w:rPr>
                <w:rFonts w:eastAsia="Times New Roman"/>
                <w:b/>
                <w:bCs/>
                <w:color w:val="000000"/>
                <w:lang w:eastAsia="ru-RU"/>
              </w:rPr>
            </w:pPr>
            <w:r w:rsidRPr="00C70FC9">
              <w:rPr>
                <w:rFonts w:eastAsia="Times New Roman"/>
                <w:b/>
                <w:bCs/>
                <w:color w:val="000000"/>
                <w:lang w:eastAsia="ru-RU"/>
              </w:rPr>
              <w:t> </w:t>
            </w:r>
          </w:p>
        </w:tc>
      </w:tr>
      <w:tr w:rsidR="00844BB8" w:rsidRPr="00C70FC9" w14:paraId="28EBBEE9" w14:textId="77777777" w:rsidTr="00C70FC9">
        <w:trPr>
          <w:trHeight w:val="20"/>
        </w:trPr>
        <w:tc>
          <w:tcPr>
            <w:tcW w:w="222" w:type="pct"/>
            <w:tcBorders>
              <w:top w:val="nil"/>
              <w:left w:val="single" w:sz="4" w:space="0" w:color="auto"/>
              <w:bottom w:val="single" w:sz="4" w:space="0" w:color="auto"/>
              <w:right w:val="single" w:sz="4" w:space="0" w:color="auto"/>
            </w:tcBorders>
            <w:vAlign w:val="center"/>
            <w:hideMark/>
          </w:tcPr>
          <w:p w14:paraId="494BE3FB"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1</w:t>
            </w:r>
          </w:p>
        </w:tc>
        <w:tc>
          <w:tcPr>
            <w:tcW w:w="1139" w:type="pct"/>
            <w:tcBorders>
              <w:top w:val="nil"/>
              <w:left w:val="nil"/>
              <w:bottom w:val="single" w:sz="4" w:space="0" w:color="auto"/>
              <w:right w:val="single" w:sz="4" w:space="0" w:color="auto"/>
            </w:tcBorders>
            <w:vAlign w:val="center"/>
            <w:hideMark/>
          </w:tcPr>
          <w:p w14:paraId="7F75FF7A"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с. Перевозная, ул. Строительная, д.1</w:t>
            </w:r>
          </w:p>
        </w:tc>
        <w:tc>
          <w:tcPr>
            <w:tcW w:w="381" w:type="pct"/>
            <w:tcBorders>
              <w:top w:val="nil"/>
              <w:left w:val="nil"/>
              <w:bottom w:val="single" w:sz="4" w:space="0" w:color="auto"/>
              <w:right w:val="single" w:sz="4" w:space="0" w:color="auto"/>
            </w:tcBorders>
            <w:vAlign w:val="center"/>
            <w:hideMark/>
          </w:tcPr>
          <w:p w14:paraId="6CD6EFB7"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1976</w:t>
            </w:r>
          </w:p>
        </w:tc>
        <w:tc>
          <w:tcPr>
            <w:tcW w:w="377" w:type="pct"/>
            <w:tcBorders>
              <w:top w:val="nil"/>
              <w:left w:val="nil"/>
              <w:bottom w:val="single" w:sz="4" w:space="0" w:color="auto"/>
              <w:right w:val="single" w:sz="4" w:space="0" w:color="auto"/>
            </w:tcBorders>
            <w:vAlign w:val="center"/>
            <w:hideMark/>
          </w:tcPr>
          <w:p w14:paraId="0CB73E30"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2</w:t>
            </w:r>
          </w:p>
        </w:tc>
        <w:tc>
          <w:tcPr>
            <w:tcW w:w="376" w:type="pct"/>
            <w:tcBorders>
              <w:top w:val="nil"/>
              <w:left w:val="nil"/>
              <w:bottom w:val="single" w:sz="4" w:space="0" w:color="auto"/>
              <w:right w:val="single" w:sz="4" w:space="0" w:color="auto"/>
            </w:tcBorders>
            <w:vAlign w:val="center"/>
            <w:hideMark/>
          </w:tcPr>
          <w:p w14:paraId="6CD970E8"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17</w:t>
            </w:r>
          </w:p>
        </w:tc>
        <w:tc>
          <w:tcPr>
            <w:tcW w:w="558" w:type="pct"/>
            <w:tcBorders>
              <w:top w:val="nil"/>
              <w:left w:val="nil"/>
              <w:bottom w:val="single" w:sz="4" w:space="0" w:color="auto"/>
              <w:right w:val="single" w:sz="4" w:space="0" w:color="auto"/>
            </w:tcBorders>
            <w:vAlign w:val="center"/>
            <w:hideMark/>
          </w:tcPr>
          <w:p w14:paraId="6CCD5A55"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895,3</w:t>
            </w:r>
          </w:p>
        </w:tc>
        <w:tc>
          <w:tcPr>
            <w:tcW w:w="872" w:type="pct"/>
            <w:tcBorders>
              <w:top w:val="nil"/>
              <w:left w:val="nil"/>
              <w:bottom w:val="single" w:sz="4" w:space="0" w:color="auto"/>
              <w:right w:val="single" w:sz="4" w:space="0" w:color="auto"/>
            </w:tcBorders>
            <w:vAlign w:val="center"/>
            <w:hideMark/>
          </w:tcPr>
          <w:p w14:paraId="1D0F5801" w14:textId="77777777" w:rsidR="00844BB8" w:rsidRPr="00C70FC9" w:rsidRDefault="00844BB8" w:rsidP="00196C81">
            <w:pPr>
              <w:jc w:val="both"/>
              <w:rPr>
                <w:rFonts w:eastAsia="Times New Roman"/>
                <w:color w:val="000000"/>
                <w:lang w:eastAsia="ru-RU"/>
              </w:rPr>
            </w:pPr>
            <w:r w:rsidRPr="00C70FC9">
              <w:rPr>
                <w:rFonts w:eastAsia="Times New Roman"/>
                <w:color w:val="000000"/>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vAlign w:val="center"/>
            <w:hideMark/>
          </w:tcPr>
          <w:p w14:paraId="70AFF235"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Жилой дом, нет, з/у – нет</w:t>
            </w:r>
          </w:p>
        </w:tc>
      </w:tr>
      <w:tr w:rsidR="00844BB8" w:rsidRPr="00C70FC9" w14:paraId="45CD9C60" w14:textId="77777777" w:rsidTr="00C70FC9">
        <w:trPr>
          <w:trHeight w:val="20"/>
        </w:trPr>
        <w:tc>
          <w:tcPr>
            <w:tcW w:w="222" w:type="pct"/>
            <w:tcBorders>
              <w:top w:val="single" w:sz="4" w:space="0" w:color="auto"/>
              <w:left w:val="single" w:sz="4" w:space="0" w:color="auto"/>
              <w:bottom w:val="single" w:sz="4" w:space="0" w:color="auto"/>
              <w:right w:val="nil"/>
            </w:tcBorders>
            <w:vAlign w:val="center"/>
            <w:hideMark/>
          </w:tcPr>
          <w:p w14:paraId="7707BA99" w14:textId="77777777" w:rsidR="00844BB8" w:rsidRPr="00C70FC9" w:rsidRDefault="00844BB8" w:rsidP="00196C81">
            <w:pPr>
              <w:jc w:val="center"/>
              <w:rPr>
                <w:rFonts w:eastAsia="Times New Roman"/>
                <w:b/>
                <w:bCs/>
                <w:color w:val="000000"/>
                <w:lang w:eastAsia="ru-RU"/>
              </w:rPr>
            </w:pPr>
            <w:r w:rsidRPr="00C70FC9">
              <w:rPr>
                <w:rFonts w:eastAsia="Times New Roman"/>
                <w:b/>
                <w:bCs/>
                <w:color w:val="000000"/>
                <w:lang w:eastAsia="ru-RU"/>
              </w:rPr>
              <w:t> </w:t>
            </w:r>
          </w:p>
        </w:tc>
        <w:tc>
          <w:tcPr>
            <w:tcW w:w="1139" w:type="pct"/>
            <w:tcBorders>
              <w:top w:val="single" w:sz="4" w:space="0" w:color="auto"/>
              <w:left w:val="nil"/>
              <w:bottom w:val="single" w:sz="4" w:space="0" w:color="auto"/>
              <w:right w:val="nil"/>
            </w:tcBorders>
            <w:vAlign w:val="center"/>
            <w:hideMark/>
          </w:tcPr>
          <w:p w14:paraId="7E8E6422" w14:textId="77777777" w:rsidR="00844BB8" w:rsidRPr="00C70FC9" w:rsidRDefault="00844BB8" w:rsidP="00196C81">
            <w:pPr>
              <w:rPr>
                <w:rFonts w:eastAsia="Times New Roman"/>
                <w:b/>
                <w:bCs/>
                <w:color w:val="000000"/>
                <w:lang w:eastAsia="ru-RU"/>
              </w:rPr>
            </w:pPr>
            <w:r w:rsidRPr="00C70FC9">
              <w:rPr>
                <w:rFonts w:eastAsia="Times New Roman"/>
                <w:b/>
                <w:bCs/>
                <w:color w:val="000000"/>
                <w:lang w:eastAsia="ru-RU"/>
              </w:rPr>
              <w:t>ЛОТ № 2</w:t>
            </w:r>
          </w:p>
        </w:tc>
        <w:tc>
          <w:tcPr>
            <w:tcW w:w="381" w:type="pct"/>
            <w:tcBorders>
              <w:top w:val="single" w:sz="4" w:space="0" w:color="auto"/>
              <w:left w:val="nil"/>
              <w:bottom w:val="single" w:sz="4" w:space="0" w:color="auto"/>
              <w:right w:val="nil"/>
            </w:tcBorders>
            <w:vAlign w:val="center"/>
            <w:hideMark/>
          </w:tcPr>
          <w:p w14:paraId="37A46390"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 </w:t>
            </w:r>
          </w:p>
        </w:tc>
        <w:tc>
          <w:tcPr>
            <w:tcW w:w="377" w:type="pct"/>
            <w:tcBorders>
              <w:top w:val="single" w:sz="4" w:space="0" w:color="auto"/>
              <w:left w:val="nil"/>
              <w:bottom w:val="single" w:sz="4" w:space="0" w:color="auto"/>
              <w:right w:val="nil"/>
            </w:tcBorders>
            <w:vAlign w:val="center"/>
            <w:hideMark/>
          </w:tcPr>
          <w:p w14:paraId="388C64DA"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 </w:t>
            </w:r>
          </w:p>
        </w:tc>
        <w:tc>
          <w:tcPr>
            <w:tcW w:w="376" w:type="pct"/>
            <w:tcBorders>
              <w:top w:val="single" w:sz="4" w:space="0" w:color="auto"/>
              <w:left w:val="nil"/>
              <w:bottom w:val="single" w:sz="4" w:space="0" w:color="auto"/>
              <w:right w:val="nil"/>
            </w:tcBorders>
            <w:vAlign w:val="center"/>
            <w:hideMark/>
          </w:tcPr>
          <w:p w14:paraId="7D05DB5B"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 </w:t>
            </w:r>
          </w:p>
        </w:tc>
        <w:tc>
          <w:tcPr>
            <w:tcW w:w="558" w:type="pct"/>
            <w:tcBorders>
              <w:top w:val="single" w:sz="4" w:space="0" w:color="auto"/>
              <w:left w:val="nil"/>
              <w:bottom w:val="single" w:sz="4" w:space="0" w:color="auto"/>
              <w:right w:val="nil"/>
            </w:tcBorders>
            <w:vAlign w:val="center"/>
            <w:hideMark/>
          </w:tcPr>
          <w:p w14:paraId="64BD1BEE"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 </w:t>
            </w:r>
          </w:p>
        </w:tc>
        <w:tc>
          <w:tcPr>
            <w:tcW w:w="872" w:type="pct"/>
            <w:tcBorders>
              <w:top w:val="single" w:sz="4" w:space="0" w:color="auto"/>
              <w:left w:val="nil"/>
              <w:bottom w:val="single" w:sz="4" w:space="0" w:color="auto"/>
              <w:right w:val="nil"/>
            </w:tcBorders>
            <w:vAlign w:val="center"/>
            <w:hideMark/>
          </w:tcPr>
          <w:p w14:paraId="45E56CA0" w14:textId="77777777" w:rsidR="00844BB8" w:rsidRPr="00C70FC9" w:rsidRDefault="00844BB8" w:rsidP="00196C81">
            <w:pPr>
              <w:jc w:val="both"/>
              <w:rPr>
                <w:rFonts w:eastAsia="Times New Roman"/>
                <w:b/>
                <w:bCs/>
                <w:color w:val="000000"/>
                <w:lang w:eastAsia="ru-RU"/>
              </w:rPr>
            </w:pPr>
            <w:r w:rsidRPr="00C70FC9">
              <w:rPr>
                <w:rFonts w:eastAsia="Times New Roman"/>
                <w:b/>
                <w:bCs/>
                <w:color w:val="000000"/>
                <w:lang w:eastAsia="ru-RU"/>
              </w:rPr>
              <w:t> </w:t>
            </w:r>
          </w:p>
        </w:tc>
        <w:tc>
          <w:tcPr>
            <w:tcW w:w="1074" w:type="pct"/>
            <w:tcBorders>
              <w:top w:val="single" w:sz="4" w:space="0" w:color="auto"/>
              <w:left w:val="nil"/>
              <w:bottom w:val="single" w:sz="4" w:space="0" w:color="auto"/>
              <w:right w:val="single" w:sz="4" w:space="0" w:color="auto"/>
            </w:tcBorders>
            <w:vAlign w:val="center"/>
            <w:hideMark/>
          </w:tcPr>
          <w:p w14:paraId="0D8516F0" w14:textId="77777777" w:rsidR="00844BB8" w:rsidRPr="00C70FC9" w:rsidRDefault="00844BB8" w:rsidP="00196C81">
            <w:pPr>
              <w:rPr>
                <w:rFonts w:eastAsia="Times New Roman"/>
                <w:b/>
                <w:bCs/>
                <w:color w:val="000000"/>
                <w:lang w:eastAsia="ru-RU"/>
              </w:rPr>
            </w:pPr>
            <w:r w:rsidRPr="00C70FC9">
              <w:rPr>
                <w:rFonts w:eastAsia="Times New Roman"/>
                <w:b/>
                <w:bCs/>
                <w:color w:val="000000"/>
                <w:lang w:eastAsia="ru-RU"/>
              </w:rPr>
              <w:t> </w:t>
            </w:r>
          </w:p>
        </w:tc>
      </w:tr>
      <w:tr w:rsidR="00844BB8" w:rsidRPr="00C70FC9" w14:paraId="4328A4C7" w14:textId="77777777" w:rsidTr="00C70FC9">
        <w:trPr>
          <w:trHeight w:val="20"/>
        </w:trPr>
        <w:tc>
          <w:tcPr>
            <w:tcW w:w="222" w:type="pct"/>
            <w:tcBorders>
              <w:top w:val="nil"/>
              <w:left w:val="single" w:sz="4" w:space="0" w:color="auto"/>
              <w:bottom w:val="single" w:sz="4" w:space="0" w:color="auto"/>
              <w:right w:val="single" w:sz="4" w:space="0" w:color="auto"/>
            </w:tcBorders>
            <w:vAlign w:val="center"/>
            <w:hideMark/>
          </w:tcPr>
          <w:p w14:paraId="7BF4E8A3"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1</w:t>
            </w:r>
          </w:p>
        </w:tc>
        <w:tc>
          <w:tcPr>
            <w:tcW w:w="1139" w:type="pct"/>
            <w:tcBorders>
              <w:top w:val="nil"/>
              <w:left w:val="nil"/>
              <w:bottom w:val="single" w:sz="4" w:space="0" w:color="auto"/>
              <w:right w:val="single" w:sz="4" w:space="0" w:color="auto"/>
            </w:tcBorders>
            <w:vAlign w:val="center"/>
            <w:hideMark/>
          </w:tcPr>
          <w:p w14:paraId="7D8DA647"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 xml:space="preserve">с. </w:t>
            </w:r>
            <w:proofErr w:type="spellStart"/>
            <w:r w:rsidRPr="00C70FC9">
              <w:rPr>
                <w:rFonts w:eastAsia="Times New Roman"/>
                <w:color w:val="000000"/>
                <w:lang w:eastAsia="ru-RU"/>
              </w:rPr>
              <w:t>Безверхово</w:t>
            </w:r>
            <w:proofErr w:type="spellEnd"/>
            <w:r w:rsidRPr="00C70FC9">
              <w:rPr>
                <w:rFonts w:eastAsia="Times New Roman"/>
                <w:color w:val="000000"/>
                <w:lang w:eastAsia="ru-RU"/>
              </w:rPr>
              <w:t>, ул. Комарова, д.2</w:t>
            </w:r>
          </w:p>
        </w:tc>
        <w:tc>
          <w:tcPr>
            <w:tcW w:w="381" w:type="pct"/>
            <w:tcBorders>
              <w:top w:val="nil"/>
              <w:left w:val="nil"/>
              <w:bottom w:val="single" w:sz="4" w:space="0" w:color="auto"/>
              <w:right w:val="single" w:sz="4" w:space="0" w:color="auto"/>
            </w:tcBorders>
            <w:vAlign w:val="center"/>
            <w:hideMark/>
          </w:tcPr>
          <w:p w14:paraId="3E30F5BE"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1974</w:t>
            </w:r>
          </w:p>
        </w:tc>
        <w:tc>
          <w:tcPr>
            <w:tcW w:w="377" w:type="pct"/>
            <w:tcBorders>
              <w:top w:val="nil"/>
              <w:left w:val="nil"/>
              <w:bottom w:val="single" w:sz="4" w:space="0" w:color="auto"/>
              <w:right w:val="single" w:sz="4" w:space="0" w:color="auto"/>
            </w:tcBorders>
            <w:vAlign w:val="center"/>
            <w:hideMark/>
          </w:tcPr>
          <w:p w14:paraId="77504EEA"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2</w:t>
            </w:r>
          </w:p>
        </w:tc>
        <w:tc>
          <w:tcPr>
            <w:tcW w:w="376" w:type="pct"/>
            <w:tcBorders>
              <w:top w:val="nil"/>
              <w:left w:val="nil"/>
              <w:bottom w:val="single" w:sz="4" w:space="0" w:color="auto"/>
              <w:right w:val="single" w:sz="4" w:space="0" w:color="auto"/>
            </w:tcBorders>
            <w:vAlign w:val="center"/>
            <w:hideMark/>
          </w:tcPr>
          <w:p w14:paraId="5EF05F7E"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19</w:t>
            </w:r>
          </w:p>
        </w:tc>
        <w:tc>
          <w:tcPr>
            <w:tcW w:w="558" w:type="pct"/>
            <w:tcBorders>
              <w:top w:val="nil"/>
              <w:left w:val="nil"/>
              <w:bottom w:val="single" w:sz="4" w:space="0" w:color="auto"/>
              <w:right w:val="single" w:sz="4" w:space="0" w:color="auto"/>
            </w:tcBorders>
            <w:vAlign w:val="center"/>
            <w:hideMark/>
          </w:tcPr>
          <w:p w14:paraId="468C419C"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903,6</w:t>
            </w:r>
          </w:p>
        </w:tc>
        <w:tc>
          <w:tcPr>
            <w:tcW w:w="872" w:type="pct"/>
            <w:tcBorders>
              <w:top w:val="nil"/>
              <w:left w:val="nil"/>
              <w:bottom w:val="single" w:sz="4" w:space="0" w:color="auto"/>
              <w:right w:val="single" w:sz="4" w:space="0" w:color="auto"/>
            </w:tcBorders>
            <w:vAlign w:val="center"/>
            <w:hideMark/>
          </w:tcPr>
          <w:p w14:paraId="0DBDD98A" w14:textId="77777777" w:rsidR="00844BB8" w:rsidRPr="00C70FC9" w:rsidRDefault="00844BB8" w:rsidP="00196C81">
            <w:pPr>
              <w:jc w:val="both"/>
              <w:rPr>
                <w:rFonts w:eastAsia="Times New Roman"/>
                <w:color w:val="000000"/>
                <w:lang w:eastAsia="ru-RU"/>
              </w:rPr>
            </w:pPr>
            <w:r w:rsidRPr="00C70FC9">
              <w:rPr>
                <w:rFonts w:eastAsia="Times New Roman"/>
                <w:color w:val="000000"/>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vAlign w:val="center"/>
            <w:hideMark/>
          </w:tcPr>
          <w:p w14:paraId="474F2AC5"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Жилой дом, нет, з/у – 406,0</w:t>
            </w:r>
          </w:p>
        </w:tc>
      </w:tr>
      <w:tr w:rsidR="00844BB8" w:rsidRPr="00C70FC9" w14:paraId="0BE5D5DB" w14:textId="77777777" w:rsidTr="00C70FC9">
        <w:trPr>
          <w:trHeight w:val="20"/>
        </w:trPr>
        <w:tc>
          <w:tcPr>
            <w:tcW w:w="222" w:type="pct"/>
            <w:tcBorders>
              <w:top w:val="nil"/>
              <w:left w:val="single" w:sz="4" w:space="0" w:color="auto"/>
              <w:bottom w:val="single" w:sz="4" w:space="0" w:color="auto"/>
              <w:right w:val="single" w:sz="4" w:space="0" w:color="auto"/>
            </w:tcBorders>
            <w:vAlign w:val="center"/>
            <w:hideMark/>
          </w:tcPr>
          <w:p w14:paraId="09463EA3"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2</w:t>
            </w:r>
          </w:p>
        </w:tc>
        <w:tc>
          <w:tcPr>
            <w:tcW w:w="1139" w:type="pct"/>
            <w:tcBorders>
              <w:top w:val="nil"/>
              <w:left w:val="nil"/>
              <w:bottom w:val="single" w:sz="4" w:space="0" w:color="auto"/>
              <w:right w:val="single" w:sz="4" w:space="0" w:color="auto"/>
            </w:tcBorders>
            <w:vAlign w:val="center"/>
            <w:hideMark/>
          </w:tcPr>
          <w:p w14:paraId="66DDAC9C"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 xml:space="preserve">с. </w:t>
            </w:r>
            <w:proofErr w:type="spellStart"/>
            <w:r w:rsidRPr="00C70FC9">
              <w:rPr>
                <w:rFonts w:eastAsia="Times New Roman"/>
                <w:color w:val="000000"/>
                <w:lang w:eastAsia="ru-RU"/>
              </w:rPr>
              <w:t>Безверхово</w:t>
            </w:r>
            <w:proofErr w:type="spellEnd"/>
            <w:r w:rsidRPr="00C70FC9">
              <w:rPr>
                <w:rFonts w:eastAsia="Times New Roman"/>
                <w:color w:val="000000"/>
                <w:lang w:eastAsia="ru-RU"/>
              </w:rPr>
              <w:t>, ул. Октябрьская, д.74</w:t>
            </w:r>
          </w:p>
        </w:tc>
        <w:tc>
          <w:tcPr>
            <w:tcW w:w="381" w:type="pct"/>
            <w:tcBorders>
              <w:top w:val="nil"/>
              <w:left w:val="nil"/>
              <w:bottom w:val="single" w:sz="4" w:space="0" w:color="auto"/>
              <w:right w:val="single" w:sz="4" w:space="0" w:color="auto"/>
            </w:tcBorders>
            <w:vAlign w:val="center"/>
            <w:hideMark/>
          </w:tcPr>
          <w:p w14:paraId="6133BBC1"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1971</w:t>
            </w:r>
          </w:p>
        </w:tc>
        <w:tc>
          <w:tcPr>
            <w:tcW w:w="377" w:type="pct"/>
            <w:tcBorders>
              <w:top w:val="nil"/>
              <w:left w:val="nil"/>
              <w:bottom w:val="single" w:sz="4" w:space="0" w:color="auto"/>
              <w:right w:val="single" w:sz="4" w:space="0" w:color="auto"/>
            </w:tcBorders>
            <w:vAlign w:val="center"/>
            <w:hideMark/>
          </w:tcPr>
          <w:p w14:paraId="18B6C836"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2</w:t>
            </w:r>
          </w:p>
        </w:tc>
        <w:tc>
          <w:tcPr>
            <w:tcW w:w="376" w:type="pct"/>
            <w:tcBorders>
              <w:top w:val="nil"/>
              <w:left w:val="nil"/>
              <w:bottom w:val="single" w:sz="4" w:space="0" w:color="auto"/>
              <w:right w:val="single" w:sz="4" w:space="0" w:color="auto"/>
            </w:tcBorders>
            <w:vAlign w:val="center"/>
            <w:hideMark/>
          </w:tcPr>
          <w:p w14:paraId="372B8514"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16</w:t>
            </w:r>
          </w:p>
        </w:tc>
        <w:tc>
          <w:tcPr>
            <w:tcW w:w="558" w:type="pct"/>
            <w:tcBorders>
              <w:top w:val="nil"/>
              <w:left w:val="nil"/>
              <w:bottom w:val="single" w:sz="4" w:space="0" w:color="auto"/>
              <w:right w:val="single" w:sz="4" w:space="0" w:color="auto"/>
            </w:tcBorders>
            <w:vAlign w:val="center"/>
            <w:hideMark/>
          </w:tcPr>
          <w:p w14:paraId="1B9D125B"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683,7</w:t>
            </w:r>
          </w:p>
        </w:tc>
        <w:tc>
          <w:tcPr>
            <w:tcW w:w="872" w:type="pct"/>
            <w:tcBorders>
              <w:top w:val="nil"/>
              <w:left w:val="nil"/>
              <w:bottom w:val="single" w:sz="4" w:space="0" w:color="auto"/>
              <w:right w:val="single" w:sz="4" w:space="0" w:color="auto"/>
            </w:tcBorders>
            <w:vAlign w:val="center"/>
            <w:hideMark/>
          </w:tcPr>
          <w:p w14:paraId="73D5E879" w14:textId="77777777" w:rsidR="00844BB8" w:rsidRPr="00C70FC9" w:rsidRDefault="00844BB8" w:rsidP="00196C81">
            <w:pPr>
              <w:jc w:val="both"/>
              <w:rPr>
                <w:rFonts w:eastAsia="Times New Roman"/>
                <w:color w:val="000000"/>
                <w:lang w:eastAsia="ru-RU"/>
              </w:rPr>
            </w:pPr>
            <w:r w:rsidRPr="00C70FC9">
              <w:rPr>
                <w:rFonts w:eastAsia="Times New Roman"/>
                <w:color w:val="000000"/>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vAlign w:val="center"/>
            <w:hideMark/>
          </w:tcPr>
          <w:p w14:paraId="70446BBB"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 xml:space="preserve">Жилой дом, нет, з/у – 459,2 </w:t>
            </w:r>
          </w:p>
        </w:tc>
      </w:tr>
      <w:tr w:rsidR="00844BB8" w:rsidRPr="00C70FC9" w14:paraId="0062F395" w14:textId="77777777" w:rsidTr="00C70FC9">
        <w:trPr>
          <w:trHeight w:val="20"/>
        </w:trPr>
        <w:tc>
          <w:tcPr>
            <w:tcW w:w="222" w:type="pct"/>
            <w:tcBorders>
              <w:top w:val="nil"/>
              <w:left w:val="single" w:sz="4" w:space="0" w:color="auto"/>
              <w:bottom w:val="single" w:sz="4" w:space="0" w:color="auto"/>
              <w:right w:val="single" w:sz="4" w:space="0" w:color="auto"/>
            </w:tcBorders>
            <w:vAlign w:val="center"/>
            <w:hideMark/>
          </w:tcPr>
          <w:p w14:paraId="0B49DBD9"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3</w:t>
            </w:r>
          </w:p>
        </w:tc>
        <w:tc>
          <w:tcPr>
            <w:tcW w:w="1139" w:type="pct"/>
            <w:tcBorders>
              <w:top w:val="nil"/>
              <w:left w:val="nil"/>
              <w:bottom w:val="single" w:sz="4" w:space="0" w:color="auto"/>
              <w:right w:val="single" w:sz="4" w:space="0" w:color="auto"/>
            </w:tcBorders>
            <w:vAlign w:val="center"/>
            <w:hideMark/>
          </w:tcPr>
          <w:p w14:paraId="2B83CA88"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 xml:space="preserve">с. </w:t>
            </w:r>
            <w:proofErr w:type="spellStart"/>
            <w:r w:rsidRPr="00C70FC9">
              <w:rPr>
                <w:rFonts w:eastAsia="Times New Roman"/>
                <w:color w:val="000000"/>
                <w:lang w:eastAsia="ru-RU"/>
              </w:rPr>
              <w:t>Безверхово</w:t>
            </w:r>
            <w:proofErr w:type="spellEnd"/>
            <w:r w:rsidRPr="00C70FC9">
              <w:rPr>
                <w:rFonts w:eastAsia="Times New Roman"/>
                <w:color w:val="000000"/>
                <w:lang w:eastAsia="ru-RU"/>
              </w:rPr>
              <w:t>, ул. Октябрьская, д.76</w:t>
            </w:r>
          </w:p>
        </w:tc>
        <w:tc>
          <w:tcPr>
            <w:tcW w:w="381" w:type="pct"/>
            <w:tcBorders>
              <w:top w:val="nil"/>
              <w:left w:val="nil"/>
              <w:bottom w:val="single" w:sz="4" w:space="0" w:color="auto"/>
              <w:right w:val="single" w:sz="4" w:space="0" w:color="auto"/>
            </w:tcBorders>
            <w:vAlign w:val="center"/>
            <w:hideMark/>
          </w:tcPr>
          <w:p w14:paraId="79FD8DCF"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1971</w:t>
            </w:r>
          </w:p>
        </w:tc>
        <w:tc>
          <w:tcPr>
            <w:tcW w:w="377" w:type="pct"/>
            <w:tcBorders>
              <w:top w:val="nil"/>
              <w:left w:val="nil"/>
              <w:bottom w:val="single" w:sz="4" w:space="0" w:color="auto"/>
              <w:right w:val="single" w:sz="4" w:space="0" w:color="auto"/>
            </w:tcBorders>
            <w:vAlign w:val="center"/>
            <w:hideMark/>
          </w:tcPr>
          <w:p w14:paraId="0F362634"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2</w:t>
            </w:r>
          </w:p>
        </w:tc>
        <w:tc>
          <w:tcPr>
            <w:tcW w:w="376" w:type="pct"/>
            <w:tcBorders>
              <w:top w:val="nil"/>
              <w:left w:val="nil"/>
              <w:bottom w:val="single" w:sz="4" w:space="0" w:color="auto"/>
              <w:right w:val="single" w:sz="4" w:space="0" w:color="auto"/>
            </w:tcBorders>
            <w:vAlign w:val="center"/>
            <w:hideMark/>
          </w:tcPr>
          <w:p w14:paraId="2B6450DD"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16</w:t>
            </w:r>
          </w:p>
        </w:tc>
        <w:tc>
          <w:tcPr>
            <w:tcW w:w="558" w:type="pct"/>
            <w:tcBorders>
              <w:top w:val="nil"/>
              <w:left w:val="nil"/>
              <w:bottom w:val="single" w:sz="4" w:space="0" w:color="auto"/>
              <w:right w:val="single" w:sz="4" w:space="0" w:color="auto"/>
            </w:tcBorders>
            <w:vAlign w:val="center"/>
            <w:hideMark/>
          </w:tcPr>
          <w:p w14:paraId="427EFC10"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701,3</w:t>
            </w:r>
          </w:p>
        </w:tc>
        <w:tc>
          <w:tcPr>
            <w:tcW w:w="872" w:type="pct"/>
            <w:tcBorders>
              <w:top w:val="nil"/>
              <w:left w:val="nil"/>
              <w:bottom w:val="single" w:sz="4" w:space="0" w:color="auto"/>
              <w:right w:val="single" w:sz="4" w:space="0" w:color="auto"/>
            </w:tcBorders>
            <w:vAlign w:val="center"/>
            <w:hideMark/>
          </w:tcPr>
          <w:p w14:paraId="1C98BA1F" w14:textId="77777777" w:rsidR="00844BB8" w:rsidRPr="00C70FC9" w:rsidRDefault="00844BB8" w:rsidP="00196C81">
            <w:pPr>
              <w:jc w:val="both"/>
              <w:rPr>
                <w:rFonts w:eastAsia="Times New Roman"/>
                <w:color w:val="000000"/>
                <w:lang w:eastAsia="ru-RU"/>
              </w:rPr>
            </w:pPr>
            <w:r w:rsidRPr="00C70FC9">
              <w:rPr>
                <w:rFonts w:eastAsia="Times New Roman"/>
                <w:color w:val="000000"/>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vAlign w:val="center"/>
            <w:hideMark/>
          </w:tcPr>
          <w:p w14:paraId="2A28F59B"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 xml:space="preserve">Жилой дом, нет, з/у – нет </w:t>
            </w:r>
          </w:p>
        </w:tc>
      </w:tr>
      <w:tr w:rsidR="00844BB8" w:rsidRPr="00C70FC9" w14:paraId="69C1FB26" w14:textId="77777777" w:rsidTr="00C70FC9">
        <w:trPr>
          <w:trHeight w:val="20"/>
        </w:trPr>
        <w:tc>
          <w:tcPr>
            <w:tcW w:w="222" w:type="pct"/>
            <w:tcBorders>
              <w:top w:val="nil"/>
              <w:left w:val="single" w:sz="4" w:space="0" w:color="auto"/>
              <w:bottom w:val="single" w:sz="4" w:space="0" w:color="auto"/>
              <w:right w:val="single" w:sz="4" w:space="0" w:color="auto"/>
            </w:tcBorders>
            <w:vAlign w:val="center"/>
            <w:hideMark/>
          </w:tcPr>
          <w:p w14:paraId="6F275E69"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4</w:t>
            </w:r>
          </w:p>
        </w:tc>
        <w:tc>
          <w:tcPr>
            <w:tcW w:w="1139" w:type="pct"/>
            <w:tcBorders>
              <w:top w:val="nil"/>
              <w:left w:val="nil"/>
              <w:bottom w:val="single" w:sz="4" w:space="0" w:color="auto"/>
              <w:right w:val="single" w:sz="4" w:space="0" w:color="auto"/>
            </w:tcBorders>
            <w:vAlign w:val="center"/>
            <w:hideMark/>
          </w:tcPr>
          <w:p w14:paraId="545DE6B1"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 xml:space="preserve">с. </w:t>
            </w:r>
            <w:proofErr w:type="spellStart"/>
            <w:r w:rsidRPr="00C70FC9">
              <w:rPr>
                <w:rFonts w:eastAsia="Times New Roman"/>
                <w:color w:val="000000"/>
                <w:lang w:eastAsia="ru-RU"/>
              </w:rPr>
              <w:t>Безверхово</w:t>
            </w:r>
            <w:proofErr w:type="spellEnd"/>
            <w:r w:rsidRPr="00C70FC9">
              <w:rPr>
                <w:rFonts w:eastAsia="Times New Roman"/>
                <w:color w:val="000000"/>
                <w:lang w:eastAsia="ru-RU"/>
              </w:rPr>
              <w:t xml:space="preserve">, </w:t>
            </w:r>
            <w:proofErr w:type="spellStart"/>
            <w:r w:rsidRPr="00C70FC9">
              <w:rPr>
                <w:rFonts w:eastAsia="Times New Roman"/>
                <w:color w:val="000000"/>
                <w:lang w:eastAsia="ru-RU"/>
              </w:rPr>
              <w:t>ул</w:t>
            </w:r>
            <w:proofErr w:type="spellEnd"/>
            <w:r w:rsidRPr="00C70FC9">
              <w:rPr>
                <w:rFonts w:eastAsia="Times New Roman"/>
                <w:color w:val="000000"/>
                <w:lang w:eastAsia="ru-RU"/>
              </w:rPr>
              <w:t xml:space="preserve"> Октябрьская, д.78а</w:t>
            </w:r>
          </w:p>
        </w:tc>
        <w:tc>
          <w:tcPr>
            <w:tcW w:w="381" w:type="pct"/>
            <w:tcBorders>
              <w:top w:val="nil"/>
              <w:left w:val="nil"/>
              <w:bottom w:val="single" w:sz="4" w:space="0" w:color="auto"/>
              <w:right w:val="single" w:sz="4" w:space="0" w:color="auto"/>
            </w:tcBorders>
            <w:vAlign w:val="center"/>
            <w:hideMark/>
          </w:tcPr>
          <w:p w14:paraId="316808F7"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2023</w:t>
            </w:r>
          </w:p>
        </w:tc>
        <w:tc>
          <w:tcPr>
            <w:tcW w:w="377" w:type="pct"/>
            <w:tcBorders>
              <w:top w:val="nil"/>
              <w:left w:val="nil"/>
              <w:bottom w:val="single" w:sz="4" w:space="0" w:color="auto"/>
              <w:right w:val="single" w:sz="4" w:space="0" w:color="auto"/>
            </w:tcBorders>
            <w:vAlign w:val="center"/>
            <w:hideMark/>
          </w:tcPr>
          <w:p w14:paraId="7F2CBE73"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3</w:t>
            </w:r>
          </w:p>
        </w:tc>
        <w:tc>
          <w:tcPr>
            <w:tcW w:w="376" w:type="pct"/>
            <w:tcBorders>
              <w:top w:val="nil"/>
              <w:left w:val="nil"/>
              <w:bottom w:val="single" w:sz="4" w:space="0" w:color="auto"/>
              <w:right w:val="single" w:sz="4" w:space="0" w:color="auto"/>
            </w:tcBorders>
            <w:vAlign w:val="center"/>
            <w:hideMark/>
          </w:tcPr>
          <w:p w14:paraId="72932FFE"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15</w:t>
            </w:r>
          </w:p>
        </w:tc>
        <w:tc>
          <w:tcPr>
            <w:tcW w:w="558" w:type="pct"/>
            <w:tcBorders>
              <w:top w:val="nil"/>
              <w:left w:val="nil"/>
              <w:bottom w:val="single" w:sz="4" w:space="0" w:color="auto"/>
              <w:right w:val="single" w:sz="4" w:space="0" w:color="auto"/>
            </w:tcBorders>
            <w:vAlign w:val="center"/>
            <w:hideMark/>
          </w:tcPr>
          <w:p w14:paraId="13A52AF9"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864,6</w:t>
            </w:r>
          </w:p>
        </w:tc>
        <w:tc>
          <w:tcPr>
            <w:tcW w:w="872" w:type="pct"/>
            <w:tcBorders>
              <w:top w:val="nil"/>
              <w:left w:val="nil"/>
              <w:bottom w:val="single" w:sz="4" w:space="0" w:color="auto"/>
              <w:right w:val="single" w:sz="4" w:space="0" w:color="auto"/>
            </w:tcBorders>
            <w:vAlign w:val="center"/>
            <w:hideMark/>
          </w:tcPr>
          <w:p w14:paraId="426E4422" w14:textId="77777777" w:rsidR="00844BB8" w:rsidRPr="00C70FC9" w:rsidRDefault="00844BB8" w:rsidP="00196C81">
            <w:pPr>
              <w:jc w:val="both"/>
              <w:rPr>
                <w:rFonts w:eastAsia="Times New Roman"/>
                <w:color w:val="000000"/>
                <w:lang w:eastAsia="ru-RU"/>
              </w:rPr>
            </w:pPr>
            <w:r w:rsidRPr="00C70FC9">
              <w:rPr>
                <w:rFonts w:eastAsia="Times New Roman"/>
                <w:color w:val="000000"/>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vAlign w:val="center"/>
            <w:hideMark/>
          </w:tcPr>
          <w:p w14:paraId="1B38B69A"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Жилой дом, 25:20:180101:2951, з/у – 2951,0</w:t>
            </w:r>
          </w:p>
        </w:tc>
      </w:tr>
      <w:tr w:rsidR="00844BB8" w:rsidRPr="00C70FC9" w14:paraId="28DC2A90" w14:textId="77777777" w:rsidTr="00C70FC9">
        <w:trPr>
          <w:trHeight w:val="20"/>
        </w:trPr>
        <w:tc>
          <w:tcPr>
            <w:tcW w:w="222" w:type="pct"/>
            <w:tcBorders>
              <w:top w:val="single" w:sz="4" w:space="0" w:color="auto"/>
              <w:left w:val="single" w:sz="4" w:space="0" w:color="auto"/>
              <w:bottom w:val="single" w:sz="4" w:space="0" w:color="auto"/>
              <w:right w:val="nil"/>
            </w:tcBorders>
            <w:vAlign w:val="center"/>
            <w:hideMark/>
          </w:tcPr>
          <w:p w14:paraId="51CCCC67" w14:textId="77777777" w:rsidR="00844BB8" w:rsidRPr="00C70FC9" w:rsidRDefault="00844BB8" w:rsidP="00196C81">
            <w:pPr>
              <w:jc w:val="center"/>
              <w:rPr>
                <w:rFonts w:eastAsia="Times New Roman"/>
                <w:b/>
                <w:bCs/>
                <w:color w:val="000000"/>
                <w:lang w:eastAsia="ru-RU"/>
              </w:rPr>
            </w:pPr>
            <w:r w:rsidRPr="00C70FC9">
              <w:rPr>
                <w:rFonts w:eastAsia="Times New Roman"/>
                <w:b/>
                <w:bCs/>
                <w:color w:val="000000"/>
                <w:lang w:eastAsia="ru-RU"/>
              </w:rPr>
              <w:t> </w:t>
            </w:r>
          </w:p>
        </w:tc>
        <w:tc>
          <w:tcPr>
            <w:tcW w:w="1139" w:type="pct"/>
            <w:tcBorders>
              <w:top w:val="single" w:sz="4" w:space="0" w:color="auto"/>
              <w:left w:val="nil"/>
              <w:bottom w:val="single" w:sz="4" w:space="0" w:color="auto"/>
              <w:right w:val="nil"/>
            </w:tcBorders>
            <w:vAlign w:val="center"/>
            <w:hideMark/>
          </w:tcPr>
          <w:p w14:paraId="38CA5EF7" w14:textId="77777777" w:rsidR="00844BB8" w:rsidRPr="00C70FC9" w:rsidRDefault="00844BB8" w:rsidP="00196C81">
            <w:pPr>
              <w:rPr>
                <w:rFonts w:eastAsia="Times New Roman"/>
                <w:b/>
                <w:bCs/>
                <w:color w:val="000000"/>
                <w:lang w:eastAsia="ru-RU"/>
              </w:rPr>
            </w:pPr>
            <w:r w:rsidRPr="00C70FC9">
              <w:rPr>
                <w:rFonts w:eastAsia="Times New Roman"/>
                <w:b/>
                <w:iCs/>
                <w:color w:val="000000"/>
                <w:lang w:eastAsia="ru-RU"/>
              </w:rPr>
              <w:t>ЛОТ № 3</w:t>
            </w:r>
          </w:p>
        </w:tc>
        <w:tc>
          <w:tcPr>
            <w:tcW w:w="381" w:type="pct"/>
            <w:tcBorders>
              <w:top w:val="single" w:sz="4" w:space="0" w:color="auto"/>
              <w:left w:val="nil"/>
              <w:bottom w:val="single" w:sz="4" w:space="0" w:color="auto"/>
              <w:right w:val="nil"/>
            </w:tcBorders>
            <w:vAlign w:val="center"/>
            <w:hideMark/>
          </w:tcPr>
          <w:p w14:paraId="46A9F183"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 </w:t>
            </w:r>
          </w:p>
        </w:tc>
        <w:tc>
          <w:tcPr>
            <w:tcW w:w="377" w:type="pct"/>
            <w:tcBorders>
              <w:top w:val="single" w:sz="4" w:space="0" w:color="auto"/>
              <w:left w:val="nil"/>
              <w:bottom w:val="single" w:sz="4" w:space="0" w:color="auto"/>
              <w:right w:val="nil"/>
            </w:tcBorders>
            <w:vAlign w:val="center"/>
            <w:hideMark/>
          </w:tcPr>
          <w:p w14:paraId="00A308E2"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 </w:t>
            </w:r>
          </w:p>
        </w:tc>
        <w:tc>
          <w:tcPr>
            <w:tcW w:w="376" w:type="pct"/>
            <w:tcBorders>
              <w:top w:val="single" w:sz="4" w:space="0" w:color="auto"/>
              <w:left w:val="nil"/>
              <w:bottom w:val="single" w:sz="4" w:space="0" w:color="auto"/>
              <w:right w:val="nil"/>
            </w:tcBorders>
            <w:vAlign w:val="center"/>
            <w:hideMark/>
          </w:tcPr>
          <w:p w14:paraId="099874DC"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 </w:t>
            </w:r>
          </w:p>
        </w:tc>
        <w:tc>
          <w:tcPr>
            <w:tcW w:w="558" w:type="pct"/>
            <w:tcBorders>
              <w:top w:val="single" w:sz="4" w:space="0" w:color="auto"/>
              <w:left w:val="nil"/>
              <w:bottom w:val="single" w:sz="4" w:space="0" w:color="auto"/>
              <w:right w:val="nil"/>
            </w:tcBorders>
            <w:vAlign w:val="center"/>
            <w:hideMark/>
          </w:tcPr>
          <w:p w14:paraId="38C7DC96"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 </w:t>
            </w:r>
          </w:p>
        </w:tc>
        <w:tc>
          <w:tcPr>
            <w:tcW w:w="872" w:type="pct"/>
            <w:tcBorders>
              <w:top w:val="single" w:sz="4" w:space="0" w:color="auto"/>
              <w:left w:val="nil"/>
              <w:bottom w:val="single" w:sz="4" w:space="0" w:color="auto"/>
              <w:right w:val="nil"/>
            </w:tcBorders>
            <w:vAlign w:val="center"/>
            <w:hideMark/>
          </w:tcPr>
          <w:p w14:paraId="66664277" w14:textId="77777777" w:rsidR="00844BB8" w:rsidRPr="00C70FC9" w:rsidRDefault="00844BB8" w:rsidP="00196C81">
            <w:pPr>
              <w:jc w:val="both"/>
              <w:rPr>
                <w:rFonts w:eastAsia="Times New Roman"/>
                <w:b/>
                <w:bCs/>
                <w:color w:val="000000"/>
                <w:lang w:eastAsia="ru-RU"/>
              </w:rPr>
            </w:pPr>
            <w:r w:rsidRPr="00C70FC9">
              <w:rPr>
                <w:rFonts w:eastAsia="Times New Roman"/>
                <w:b/>
                <w:bCs/>
                <w:color w:val="000000"/>
                <w:lang w:eastAsia="ru-RU"/>
              </w:rPr>
              <w:t> </w:t>
            </w:r>
          </w:p>
        </w:tc>
        <w:tc>
          <w:tcPr>
            <w:tcW w:w="1074" w:type="pct"/>
            <w:tcBorders>
              <w:top w:val="single" w:sz="4" w:space="0" w:color="auto"/>
              <w:left w:val="nil"/>
              <w:bottom w:val="single" w:sz="4" w:space="0" w:color="auto"/>
              <w:right w:val="single" w:sz="4" w:space="0" w:color="auto"/>
            </w:tcBorders>
            <w:vAlign w:val="center"/>
            <w:hideMark/>
          </w:tcPr>
          <w:p w14:paraId="7C10BAD3" w14:textId="77777777" w:rsidR="00844BB8" w:rsidRPr="00C70FC9" w:rsidRDefault="00844BB8" w:rsidP="00196C81">
            <w:pPr>
              <w:rPr>
                <w:rFonts w:eastAsia="Times New Roman"/>
                <w:b/>
                <w:bCs/>
                <w:color w:val="000000"/>
                <w:lang w:eastAsia="ru-RU"/>
              </w:rPr>
            </w:pPr>
            <w:r w:rsidRPr="00C70FC9">
              <w:rPr>
                <w:rFonts w:eastAsia="Times New Roman"/>
                <w:b/>
                <w:bCs/>
                <w:color w:val="000000"/>
                <w:lang w:eastAsia="ru-RU"/>
              </w:rPr>
              <w:t> </w:t>
            </w:r>
          </w:p>
        </w:tc>
      </w:tr>
      <w:tr w:rsidR="00844BB8" w:rsidRPr="00C70FC9" w14:paraId="251DBF92" w14:textId="77777777" w:rsidTr="00C70FC9">
        <w:trPr>
          <w:trHeight w:val="20"/>
        </w:trPr>
        <w:tc>
          <w:tcPr>
            <w:tcW w:w="222" w:type="pct"/>
            <w:tcBorders>
              <w:top w:val="nil"/>
              <w:left w:val="single" w:sz="4" w:space="0" w:color="auto"/>
              <w:bottom w:val="single" w:sz="4" w:space="0" w:color="auto"/>
              <w:right w:val="single" w:sz="4" w:space="0" w:color="auto"/>
            </w:tcBorders>
            <w:vAlign w:val="center"/>
            <w:hideMark/>
          </w:tcPr>
          <w:p w14:paraId="21599E2C"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1</w:t>
            </w:r>
          </w:p>
        </w:tc>
        <w:tc>
          <w:tcPr>
            <w:tcW w:w="1139" w:type="pct"/>
            <w:tcBorders>
              <w:top w:val="nil"/>
              <w:left w:val="nil"/>
              <w:bottom w:val="single" w:sz="4" w:space="0" w:color="auto"/>
              <w:right w:val="single" w:sz="4" w:space="0" w:color="auto"/>
            </w:tcBorders>
            <w:vAlign w:val="center"/>
            <w:hideMark/>
          </w:tcPr>
          <w:p w14:paraId="0615B8E2"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с. Барабаш, ул. Лазо, д.12</w:t>
            </w:r>
          </w:p>
        </w:tc>
        <w:tc>
          <w:tcPr>
            <w:tcW w:w="381" w:type="pct"/>
            <w:tcBorders>
              <w:top w:val="nil"/>
              <w:left w:val="nil"/>
              <w:bottom w:val="single" w:sz="4" w:space="0" w:color="auto"/>
              <w:right w:val="single" w:sz="4" w:space="0" w:color="auto"/>
            </w:tcBorders>
            <w:vAlign w:val="center"/>
            <w:hideMark/>
          </w:tcPr>
          <w:p w14:paraId="0A6260BD"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1984</w:t>
            </w:r>
          </w:p>
        </w:tc>
        <w:tc>
          <w:tcPr>
            <w:tcW w:w="377" w:type="pct"/>
            <w:tcBorders>
              <w:top w:val="nil"/>
              <w:left w:val="nil"/>
              <w:bottom w:val="single" w:sz="4" w:space="0" w:color="auto"/>
              <w:right w:val="single" w:sz="4" w:space="0" w:color="auto"/>
            </w:tcBorders>
            <w:vAlign w:val="center"/>
            <w:hideMark/>
          </w:tcPr>
          <w:p w14:paraId="7B25F3B2"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3</w:t>
            </w:r>
          </w:p>
        </w:tc>
        <w:tc>
          <w:tcPr>
            <w:tcW w:w="376" w:type="pct"/>
            <w:tcBorders>
              <w:top w:val="nil"/>
              <w:left w:val="nil"/>
              <w:bottom w:val="single" w:sz="4" w:space="0" w:color="auto"/>
              <w:right w:val="single" w:sz="4" w:space="0" w:color="auto"/>
            </w:tcBorders>
            <w:vAlign w:val="center"/>
            <w:hideMark/>
          </w:tcPr>
          <w:p w14:paraId="7A02E6FA"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18</w:t>
            </w:r>
          </w:p>
        </w:tc>
        <w:tc>
          <w:tcPr>
            <w:tcW w:w="558" w:type="pct"/>
            <w:tcBorders>
              <w:top w:val="nil"/>
              <w:left w:val="nil"/>
              <w:bottom w:val="single" w:sz="4" w:space="0" w:color="auto"/>
              <w:right w:val="single" w:sz="4" w:space="0" w:color="auto"/>
            </w:tcBorders>
            <w:vAlign w:val="center"/>
            <w:hideMark/>
          </w:tcPr>
          <w:p w14:paraId="5C63F3A3"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801,9</w:t>
            </w:r>
          </w:p>
        </w:tc>
        <w:tc>
          <w:tcPr>
            <w:tcW w:w="872" w:type="pct"/>
            <w:tcBorders>
              <w:top w:val="nil"/>
              <w:left w:val="nil"/>
              <w:bottom w:val="single" w:sz="4" w:space="0" w:color="auto"/>
              <w:right w:val="single" w:sz="4" w:space="0" w:color="auto"/>
            </w:tcBorders>
            <w:vAlign w:val="center"/>
            <w:hideMark/>
          </w:tcPr>
          <w:p w14:paraId="0186A6EF" w14:textId="77777777" w:rsidR="00844BB8" w:rsidRPr="00C70FC9" w:rsidRDefault="00844BB8" w:rsidP="00196C81">
            <w:pPr>
              <w:jc w:val="both"/>
              <w:rPr>
                <w:rFonts w:eastAsia="Times New Roman"/>
                <w:color w:val="000000"/>
                <w:lang w:eastAsia="ru-RU"/>
              </w:rPr>
            </w:pPr>
            <w:r w:rsidRPr="00C70FC9">
              <w:rPr>
                <w:rFonts w:eastAsia="Times New Roman"/>
                <w:color w:val="000000"/>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vAlign w:val="center"/>
            <w:hideMark/>
          </w:tcPr>
          <w:p w14:paraId="25BED5D3" w14:textId="77777777" w:rsidR="00844BB8" w:rsidRPr="00C70FC9" w:rsidRDefault="00844BB8" w:rsidP="00196C81">
            <w:pPr>
              <w:rPr>
                <w:rFonts w:eastAsia="Times New Roman"/>
                <w:color w:val="000000"/>
                <w:lang w:eastAsia="ru-RU"/>
              </w:rPr>
            </w:pPr>
            <w:r w:rsidRPr="00C70FC9">
              <w:rPr>
                <w:rFonts w:eastAsia="Arial Unicode MS"/>
                <w:color w:val="000000"/>
                <w:lang w:eastAsia="ru-RU"/>
              </w:rPr>
              <w:t>Жилой дом, нет, з/у нет</w:t>
            </w:r>
          </w:p>
        </w:tc>
      </w:tr>
      <w:tr w:rsidR="00844BB8" w:rsidRPr="00C70FC9" w14:paraId="1CFD3305" w14:textId="77777777" w:rsidTr="00C70FC9">
        <w:trPr>
          <w:trHeight w:val="20"/>
        </w:trPr>
        <w:tc>
          <w:tcPr>
            <w:tcW w:w="222" w:type="pct"/>
            <w:tcBorders>
              <w:top w:val="nil"/>
              <w:left w:val="single" w:sz="4" w:space="0" w:color="auto"/>
              <w:bottom w:val="single" w:sz="4" w:space="0" w:color="auto"/>
              <w:right w:val="single" w:sz="4" w:space="0" w:color="auto"/>
            </w:tcBorders>
            <w:vAlign w:val="center"/>
            <w:hideMark/>
          </w:tcPr>
          <w:p w14:paraId="014B00B3"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2</w:t>
            </w:r>
          </w:p>
        </w:tc>
        <w:tc>
          <w:tcPr>
            <w:tcW w:w="1139" w:type="pct"/>
            <w:tcBorders>
              <w:top w:val="nil"/>
              <w:left w:val="nil"/>
              <w:bottom w:val="single" w:sz="4" w:space="0" w:color="auto"/>
              <w:right w:val="single" w:sz="4" w:space="0" w:color="auto"/>
            </w:tcBorders>
            <w:vAlign w:val="center"/>
            <w:hideMark/>
          </w:tcPr>
          <w:p w14:paraId="356674C9"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с. Барабаш, ул. Центральная, д.5</w:t>
            </w:r>
          </w:p>
        </w:tc>
        <w:tc>
          <w:tcPr>
            <w:tcW w:w="381" w:type="pct"/>
            <w:tcBorders>
              <w:top w:val="nil"/>
              <w:left w:val="nil"/>
              <w:bottom w:val="single" w:sz="4" w:space="0" w:color="auto"/>
              <w:right w:val="single" w:sz="4" w:space="0" w:color="auto"/>
            </w:tcBorders>
            <w:vAlign w:val="center"/>
            <w:hideMark/>
          </w:tcPr>
          <w:p w14:paraId="369B031F"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1987</w:t>
            </w:r>
          </w:p>
        </w:tc>
        <w:tc>
          <w:tcPr>
            <w:tcW w:w="377" w:type="pct"/>
            <w:tcBorders>
              <w:top w:val="nil"/>
              <w:left w:val="nil"/>
              <w:bottom w:val="single" w:sz="4" w:space="0" w:color="auto"/>
              <w:right w:val="single" w:sz="4" w:space="0" w:color="auto"/>
            </w:tcBorders>
            <w:vAlign w:val="center"/>
            <w:hideMark/>
          </w:tcPr>
          <w:p w14:paraId="73D39D84"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5</w:t>
            </w:r>
          </w:p>
        </w:tc>
        <w:tc>
          <w:tcPr>
            <w:tcW w:w="376" w:type="pct"/>
            <w:tcBorders>
              <w:top w:val="nil"/>
              <w:left w:val="nil"/>
              <w:bottom w:val="single" w:sz="4" w:space="0" w:color="auto"/>
              <w:right w:val="single" w:sz="4" w:space="0" w:color="auto"/>
            </w:tcBorders>
            <w:vAlign w:val="center"/>
            <w:hideMark/>
          </w:tcPr>
          <w:p w14:paraId="184EC851"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60</w:t>
            </w:r>
          </w:p>
        </w:tc>
        <w:tc>
          <w:tcPr>
            <w:tcW w:w="558" w:type="pct"/>
            <w:tcBorders>
              <w:top w:val="nil"/>
              <w:left w:val="nil"/>
              <w:bottom w:val="single" w:sz="4" w:space="0" w:color="auto"/>
              <w:right w:val="single" w:sz="4" w:space="0" w:color="auto"/>
            </w:tcBorders>
            <w:vAlign w:val="center"/>
            <w:hideMark/>
          </w:tcPr>
          <w:p w14:paraId="21678C8A"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2685,9</w:t>
            </w:r>
          </w:p>
        </w:tc>
        <w:tc>
          <w:tcPr>
            <w:tcW w:w="872" w:type="pct"/>
            <w:tcBorders>
              <w:top w:val="nil"/>
              <w:left w:val="nil"/>
              <w:bottom w:val="single" w:sz="4" w:space="0" w:color="auto"/>
              <w:right w:val="single" w:sz="4" w:space="0" w:color="auto"/>
            </w:tcBorders>
            <w:vAlign w:val="center"/>
            <w:hideMark/>
          </w:tcPr>
          <w:p w14:paraId="1C875E0E" w14:textId="77777777" w:rsidR="00844BB8" w:rsidRPr="00C70FC9" w:rsidRDefault="00844BB8" w:rsidP="00196C81">
            <w:pPr>
              <w:jc w:val="both"/>
              <w:rPr>
                <w:rFonts w:eastAsia="Times New Roman"/>
                <w:color w:val="000000"/>
                <w:lang w:eastAsia="ru-RU"/>
              </w:rPr>
            </w:pPr>
            <w:r w:rsidRPr="00C70FC9">
              <w:rPr>
                <w:rFonts w:eastAsia="Times New Roman"/>
                <w:color w:val="000000"/>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vAlign w:val="center"/>
            <w:hideMark/>
          </w:tcPr>
          <w:p w14:paraId="10300359"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 xml:space="preserve">Жилой дом, 25:20:110101:1382, </w:t>
            </w:r>
            <w:r w:rsidRPr="00C70FC9">
              <w:rPr>
                <w:rFonts w:eastAsia="Times New Roman"/>
                <w:color w:val="000000"/>
                <w:lang w:eastAsia="ru-RU"/>
              </w:rPr>
              <w:br/>
              <w:t>з/у – 2956,8</w:t>
            </w:r>
          </w:p>
        </w:tc>
      </w:tr>
      <w:tr w:rsidR="00844BB8" w:rsidRPr="00C70FC9" w14:paraId="45FD3925" w14:textId="77777777" w:rsidTr="00C70FC9">
        <w:trPr>
          <w:trHeight w:val="20"/>
        </w:trPr>
        <w:tc>
          <w:tcPr>
            <w:tcW w:w="222" w:type="pct"/>
            <w:tcBorders>
              <w:top w:val="nil"/>
              <w:left w:val="single" w:sz="4" w:space="0" w:color="auto"/>
              <w:bottom w:val="single" w:sz="4" w:space="0" w:color="auto"/>
              <w:right w:val="single" w:sz="4" w:space="0" w:color="auto"/>
            </w:tcBorders>
            <w:vAlign w:val="center"/>
            <w:hideMark/>
          </w:tcPr>
          <w:p w14:paraId="389AF772"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3</w:t>
            </w:r>
          </w:p>
        </w:tc>
        <w:tc>
          <w:tcPr>
            <w:tcW w:w="1139" w:type="pct"/>
            <w:tcBorders>
              <w:top w:val="nil"/>
              <w:left w:val="nil"/>
              <w:bottom w:val="single" w:sz="4" w:space="0" w:color="auto"/>
              <w:right w:val="single" w:sz="4" w:space="0" w:color="auto"/>
            </w:tcBorders>
            <w:vAlign w:val="center"/>
            <w:hideMark/>
          </w:tcPr>
          <w:p w14:paraId="2C13A5D5"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с. Барабаш, ул. Центральная, д.7</w:t>
            </w:r>
          </w:p>
        </w:tc>
        <w:tc>
          <w:tcPr>
            <w:tcW w:w="381" w:type="pct"/>
            <w:tcBorders>
              <w:top w:val="nil"/>
              <w:left w:val="nil"/>
              <w:bottom w:val="single" w:sz="4" w:space="0" w:color="auto"/>
              <w:right w:val="single" w:sz="4" w:space="0" w:color="auto"/>
            </w:tcBorders>
            <w:vAlign w:val="center"/>
            <w:hideMark/>
          </w:tcPr>
          <w:p w14:paraId="08CDB8EB"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1983</w:t>
            </w:r>
          </w:p>
        </w:tc>
        <w:tc>
          <w:tcPr>
            <w:tcW w:w="377" w:type="pct"/>
            <w:tcBorders>
              <w:top w:val="nil"/>
              <w:left w:val="nil"/>
              <w:bottom w:val="single" w:sz="4" w:space="0" w:color="auto"/>
              <w:right w:val="single" w:sz="4" w:space="0" w:color="auto"/>
            </w:tcBorders>
            <w:vAlign w:val="center"/>
            <w:hideMark/>
          </w:tcPr>
          <w:p w14:paraId="573BCF5C"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5</w:t>
            </w:r>
          </w:p>
        </w:tc>
        <w:tc>
          <w:tcPr>
            <w:tcW w:w="376" w:type="pct"/>
            <w:tcBorders>
              <w:top w:val="nil"/>
              <w:left w:val="nil"/>
              <w:bottom w:val="single" w:sz="4" w:space="0" w:color="auto"/>
              <w:right w:val="single" w:sz="4" w:space="0" w:color="auto"/>
            </w:tcBorders>
            <w:vAlign w:val="center"/>
            <w:hideMark/>
          </w:tcPr>
          <w:p w14:paraId="2C8EDAE8"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75</w:t>
            </w:r>
          </w:p>
        </w:tc>
        <w:tc>
          <w:tcPr>
            <w:tcW w:w="558" w:type="pct"/>
            <w:tcBorders>
              <w:top w:val="nil"/>
              <w:left w:val="nil"/>
              <w:bottom w:val="single" w:sz="4" w:space="0" w:color="auto"/>
              <w:right w:val="single" w:sz="4" w:space="0" w:color="auto"/>
            </w:tcBorders>
            <w:vAlign w:val="center"/>
            <w:hideMark/>
          </w:tcPr>
          <w:p w14:paraId="7F70D1FD"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3486</w:t>
            </w:r>
          </w:p>
        </w:tc>
        <w:tc>
          <w:tcPr>
            <w:tcW w:w="872" w:type="pct"/>
            <w:tcBorders>
              <w:top w:val="nil"/>
              <w:left w:val="nil"/>
              <w:bottom w:val="single" w:sz="4" w:space="0" w:color="auto"/>
              <w:right w:val="single" w:sz="4" w:space="0" w:color="auto"/>
            </w:tcBorders>
            <w:vAlign w:val="center"/>
            <w:hideMark/>
          </w:tcPr>
          <w:p w14:paraId="2634E3B4" w14:textId="77777777" w:rsidR="00844BB8" w:rsidRPr="00C70FC9" w:rsidRDefault="00844BB8" w:rsidP="00196C81">
            <w:pPr>
              <w:jc w:val="both"/>
              <w:rPr>
                <w:rFonts w:eastAsia="Times New Roman"/>
                <w:color w:val="000000"/>
                <w:lang w:eastAsia="ru-RU"/>
              </w:rPr>
            </w:pPr>
            <w:r w:rsidRPr="00C70FC9">
              <w:rPr>
                <w:rFonts w:eastAsia="Times New Roman"/>
                <w:color w:val="000000"/>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vAlign w:val="center"/>
            <w:hideMark/>
          </w:tcPr>
          <w:p w14:paraId="56102F8E"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 xml:space="preserve">Жилой дом, 25:20:110101:1382, </w:t>
            </w:r>
          </w:p>
        </w:tc>
      </w:tr>
      <w:tr w:rsidR="00844BB8" w:rsidRPr="00C70FC9" w14:paraId="5C67F7D9" w14:textId="77777777" w:rsidTr="00C70FC9">
        <w:trPr>
          <w:trHeight w:val="20"/>
        </w:trPr>
        <w:tc>
          <w:tcPr>
            <w:tcW w:w="222" w:type="pct"/>
            <w:tcBorders>
              <w:top w:val="nil"/>
              <w:left w:val="single" w:sz="4" w:space="0" w:color="auto"/>
              <w:bottom w:val="single" w:sz="4" w:space="0" w:color="auto"/>
              <w:right w:val="single" w:sz="4" w:space="0" w:color="auto"/>
            </w:tcBorders>
            <w:vAlign w:val="center"/>
            <w:hideMark/>
          </w:tcPr>
          <w:p w14:paraId="1E862320"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4</w:t>
            </w:r>
          </w:p>
        </w:tc>
        <w:tc>
          <w:tcPr>
            <w:tcW w:w="1139" w:type="pct"/>
            <w:tcBorders>
              <w:top w:val="nil"/>
              <w:left w:val="nil"/>
              <w:bottom w:val="single" w:sz="4" w:space="0" w:color="auto"/>
              <w:right w:val="single" w:sz="4" w:space="0" w:color="auto"/>
            </w:tcBorders>
            <w:vAlign w:val="center"/>
            <w:hideMark/>
          </w:tcPr>
          <w:p w14:paraId="1AFE3E92"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с. Барабаш, ул. Центральная, д.9</w:t>
            </w:r>
          </w:p>
        </w:tc>
        <w:tc>
          <w:tcPr>
            <w:tcW w:w="381" w:type="pct"/>
            <w:tcBorders>
              <w:top w:val="nil"/>
              <w:left w:val="nil"/>
              <w:bottom w:val="single" w:sz="4" w:space="0" w:color="auto"/>
              <w:right w:val="single" w:sz="4" w:space="0" w:color="auto"/>
            </w:tcBorders>
            <w:vAlign w:val="center"/>
            <w:hideMark/>
          </w:tcPr>
          <w:p w14:paraId="26B32681"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1980</w:t>
            </w:r>
          </w:p>
        </w:tc>
        <w:tc>
          <w:tcPr>
            <w:tcW w:w="377" w:type="pct"/>
            <w:tcBorders>
              <w:top w:val="nil"/>
              <w:left w:val="nil"/>
              <w:bottom w:val="single" w:sz="4" w:space="0" w:color="auto"/>
              <w:right w:val="single" w:sz="4" w:space="0" w:color="auto"/>
            </w:tcBorders>
            <w:vAlign w:val="center"/>
            <w:hideMark/>
          </w:tcPr>
          <w:p w14:paraId="41D8F6EF"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5</w:t>
            </w:r>
          </w:p>
        </w:tc>
        <w:tc>
          <w:tcPr>
            <w:tcW w:w="376" w:type="pct"/>
            <w:tcBorders>
              <w:top w:val="nil"/>
              <w:left w:val="nil"/>
              <w:bottom w:val="single" w:sz="4" w:space="0" w:color="auto"/>
              <w:right w:val="single" w:sz="4" w:space="0" w:color="auto"/>
            </w:tcBorders>
            <w:vAlign w:val="center"/>
            <w:hideMark/>
          </w:tcPr>
          <w:p w14:paraId="3B860105"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60</w:t>
            </w:r>
          </w:p>
        </w:tc>
        <w:tc>
          <w:tcPr>
            <w:tcW w:w="558" w:type="pct"/>
            <w:tcBorders>
              <w:top w:val="nil"/>
              <w:left w:val="nil"/>
              <w:bottom w:val="single" w:sz="4" w:space="0" w:color="auto"/>
              <w:right w:val="single" w:sz="4" w:space="0" w:color="auto"/>
            </w:tcBorders>
            <w:vAlign w:val="center"/>
            <w:hideMark/>
          </w:tcPr>
          <w:p w14:paraId="1EE200A0"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2731</w:t>
            </w:r>
          </w:p>
        </w:tc>
        <w:tc>
          <w:tcPr>
            <w:tcW w:w="872" w:type="pct"/>
            <w:tcBorders>
              <w:top w:val="nil"/>
              <w:left w:val="nil"/>
              <w:bottom w:val="single" w:sz="4" w:space="0" w:color="auto"/>
              <w:right w:val="single" w:sz="4" w:space="0" w:color="auto"/>
            </w:tcBorders>
            <w:vAlign w:val="center"/>
            <w:hideMark/>
          </w:tcPr>
          <w:p w14:paraId="5F3EAB80" w14:textId="77777777" w:rsidR="00844BB8" w:rsidRPr="00C70FC9" w:rsidRDefault="00844BB8" w:rsidP="00196C81">
            <w:pPr>
              <w:jc w:val="both"/>
              <w:rPr>
                <w:rFonts w:eastAsia="Times New Roman"/>
                <w:color w:val="000000"/>
                <w:lang w:eastAsia="ru-RU"/>
              </w:rPr>
            </w:pPr>
            <w:r w:rsidRPr="00C70FC9">
              <w:rPr>
                <w:rFonts w:eastAsia="Times New Roman"/>
                <w:color w:val="000000"/>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vAlign w:val="center"/>
            <w:hideMark/>
          </w:tcPr>
          <w:p w14:paraId="0246423E" w14:textId="77777777" w:rsidR="00844BB8" w:rsidRPr="00C70FC9" w:rsidRDefault="00844BB8" w:rsidP="00196C81">
            <w:pPr>
              <w:rPr>
                <w:rFonts w:eastAsia="Times New Roman"/>
                <w:color w:val="000000"/>
                <w:lang w:eastAsia="ru-RU"/>
              </w:rPr>
            </w:pPr>
            <w:r w:rsidRPr="00C70FC9">
              <w:rPr>
                <w:rFonts w:eastAsia="Times New Roman"/>
                <w:bCs/>
                <w:color w:val="000000"/>
                <w:spacing w:val="-7"/>
                <w:lang w:eastAsia="ru-RU"/>
              </w:rPr>
              <w:t xml:space="preserve">Жилой дом, </w:t>
            </w:r>
            <w:r w:rsidRPr="00C70FC9">
              <w:rPr>
                <w:rFonts w:eastAsia="Times New Roman"/>
                <w:bCs/>
                <w:color w:val="000000"/>
                <w:spacing w:val="-7"/>
                <w:lang w:eastAsia="ru-RU"/>
              </w:rPr>
              <w:br/>
              <w:t xml:space="preserve">25:20:110101:1236, з/у – 1826,0 </w:t>
            </w:r>
          </w:p>
        </w:tc>
      </w:tr>
      <w:tr w:rsidR="00844BB8" w:rsidRPr="00C70FC9" w14:paraId="6C374180" w14:textId="77777777" w:rsidTr="00C70FC9">
        <w:trPr>
          <w:trHeight w:val="20"/>
        </w:trPr>
        <w:tc>
          <w:tcPr>
            <w:tcW w:w="222" w:type="pct"/>
            <w:tcBorders>
              <w:top w:val="nil"/>
              <w:left w:val="single" w:sz="4" w:space="0" w:color="auto"/>
              <w:bottom w:val="single" w:sz="4" w:space="0" w:color="auto"/>
              <w:right w:val="single" w:sz="4" w:space="0" w:color="auto"/>
            </w:tcBorders>
            <w:vAlign w:val="center"/>
            <w:hideMark/>
          </w:tcPr>
          <w:p w14:paraId="1B9C29EF"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5</w:t>
            </w:r>
          </w:p>
        </w:tc>
        <w:tc>
          <w:tcPr>
            <w:tcW w:w="1139" w:type="pct"/>
            <w:tcBorders>
              <w:top w:val="nil"/>
              <w:left w:val="nil"/>
              <w:bottom w:val="single" w:sz="4" w:space="0" w:color="auto"/>
              <w:right w:val="single" w:sz="4" w:space="0" w:color="auto"/>
            </w:tcBorders>
            <w:vAlign w:val="center"/>
            <w:hideMark/>
          </w:tcPr>
          <w:p w14:paraId="51018818"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с. Барабаш, ул. Центральная, д.11</w:t>
            </w:r>
          </w:p>
        </w:tc>
        <w:tc>
          <w:tcPr>
            <w:tcW w:w="381" w:type="pct"/>
            <w:tcBorders>
              <w:top w:val="nil"/>
              <w:left w:val="nil"/>
              <w:bottom w:val="single" w:sz="4" w:space="0" w:color="auto"/>
              <w:right w:val="single" w:sz="4" w:space="0" w:color="auto"/>
            </w:tcBorders>
            <w:vAlign w:val="center"/>
            <w:hideMark/>
          </w:tcPr>
          <w:p w14:paraId="42CEEB7E"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1985</w:t>
            </w:r>
          </w:p>
        </w:tc>
        <w:tc>
          <w:tcPr>
            <w:tcW w:w="377" w:type="pct"/>
            <w:tcBorders>
              <w:top w:val="nil"/>
              <w:left w:val="nil"/>
              <w:bottom w:val="single" w:sz="4" w:space="0" w:color="auto"/>
              <w:right w:val="single" w:sz="4" w:space="0" w:color="auto"/>
            </w:tcBorders>
            <w:vAlign w:val="center"/>
            <w:hideMark/>
          </w:tcPr>
          <w:p w14:paraId="172D1465"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5</w:t>
            </w:r>
          </w:p>
        </w:tc>
        <w:tc>
          <w:tcPr>
            <w:tcW w:w="376" w:type="pct"/>
            <w:tcBorders>
              <w:top w:val="nil"/>
              <w:left w:val="nil"/>
              <w:bottom w:val="single" w:sz="4" w:space="0" w:color="auto"/>
              <w:right w:val="single" w:sz="4" w:space="0" w:color="auto"/>
            </w:tcBorders>
            <w:vAlign w:val="center"/>
            <w:hideMark/>
          </w:tcPr>
          <w:p w14:paraId="37743571"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75</w:t>
            </w:r>
          </w:p>
        </w:tc>
        <w:tc>
          <w:tcPr>
            <w:tcW w:w="558" w:type="pct"/>
            <w:tcBorders>
              <w:top w:val="nil"/>
              <w:left w:val="nil"/>
              <w:bottom w:val="single" w:sz="4" w:space="0" w:color="auto"/>
              <w:right w:val="single" w:sz="4" w:space="0" w:color="auto"/>
            </w:tcBorders>
            <w:vAlign w:val="center"/>
            <w:hideMark/>
          </w:tcPr>
          <w:p w14:paraId="00330639"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3487</w:t>
            </w:r>
          </w:p>
        </w:tc>
        <w:tc>
          <w:tcPr>
            <w:tcW w:w="872" w:type="pct"/>
            <w:tcBorders>
              <w:top w:val="nil"/>
              <w:left w:val="nil"/>
              <w:bottom w:val="single" w:sz="4" w:space="0" w:color="auto"/>
              <w:right w:val="single" w:sz="4" w:space="0" w:color="auto"/>
            </w:tcBorders>
            <w:vAlign w:val="center"/>
            <w:hideMark/>
          </w:tcPr>
          <w:p w14:paraId="408267D6" w14:textId="77777777" w:rsidR="00844BB8" w:rsidRPr="00C70FC9" w:rsidRDefault="00844BB8" w:rsidP="00196C81">
            <w:pPr>
              <w:jc w:val="both"/>
              <w:rPr>
                <w:rFonts w:eastAsia="Times New Roman"/>
                <w:color w:val="000000"/>
                <w:lang w:eastAsia="ru-RU"/>
              </w:rPr>
            </w:pPr>
            <w:r w:rsidRPr="00C70FC9">
              <w:rPr>
                <w:rFonts w:eastAsia="Times New Roman"/>
                <w:color w:val="000000"/>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vAlign w:val="center"/>
            <w:hideMark/>
          </w:tcPr>
          <w:p w14:paraId="65D6603F"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 xml:space="preserve">Жилой дом, </w:t>
            </w:r>
            <w:r w:rsidRPr="00C70FC9">
              <w:rPr>
                <w:rFonts w:eastAsia="Times New Roman"/>
                <w:color w:val="000000"/>
                <w:lang w:eastAsia="ru-RU"/>
              </w:rPr>
              <w:br/>
              <w:t>25:20:110101:2564, з/у – 2331,8</w:t>
            </w:r>
          </w:p>
        </w:tc>
      </w:tr>
      <w:tr w:rsidR="00844BB8" w:rsidRPr="00C70FC9" w14:paraId="4DD951AE" w14:textId="77777777" w:rsidTr="00C70FC9">
        <w:trPr>
          <w:trHeight w:val="20"/>
        </w:trPr>
        <w:tc>
          <w:tcPr>
            <w:tcW w:w="222" w:type="pct"/>
            <w:tcBorders>
              <w:top w:val="nil"/>
              <w:left w:val="single" w:sz="4" w:space="0" w:color="auto"/>
              <w:bottom w:val="single" w:sz="4" w:space="0" w:color="auto"/>
              <w:right w:val="single" w:sz="4" w:space="0" w:color="auto"/>
            </w:tcBorders>
            <w:vAlign w:val="center"/>
            <w:hideMark/>
          </w:tcPr>
          <w:p w14:paraId="1ED8CBEE"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lastRenderedPageBreak/>
              <w:t>6</w:t>
            </w:r>
          </w:p>
        </w:tc>
        <w:tc>
          <w:tcPr>
            <w:tcW w:w="1139" w:type="pct"/>
            <w:tcBorders>
              <w:top w:val="nil"/>
              <w:left w:val="nil"/>
              <w:bottom w:val="single" w:sz="4" w:space="0" w:color="auto"/>
              <w:right w:val="single" w:sz="4" w:space="0" w:color="auto"/>
            </w:tcBorders>
            <w:vAlign w:val="center"/>
            <w:hideMark/>
          </w:tcPr>
          <w:p w14:paraId="7E1429D2"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с. Барабаш, ул. Гвардейская, д.2</w:t>
            </w:r>
          </w:p>
        </w:tc>
        <w:tc>
          <w:tcPr>
            <w:tcW w:w="381" w:type="pct"/>
            <w:tcBorders>
              <w:top w:val="nil"/>
              <w:left w:val="nil"/>
              <w:bottom w:val="single" w:sz="4" w:space="0" w:color="auto"/>
              <w:right w:val="single" w:sz="4" w:space="0" w:color="auto"/>
            </w:tcBorders>
            <w:vAlign w:val="center"/>
            <w:hideMark/>
          </w:tcPr>
          <w:p w14:paraId="66955E9D"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1992</w:t>
            </w:r>
          </w:p>
        </w:tc>
        <w:tc>
          <w:tcPr>
            <w:tcW w:w="377" w:type="pct"/>
            <w:tcBorders>
              <w:top w:val="nil"/>
              <w:left w:val="nil"/>
              <w:bottom w:val="single" w:sz="4" w:space="0" w:color="auto"/>
              <w:right w:val="single" w:sz="4" w:space="0" w:color="auto"/>
            </w:tcBorders>
            <w:vAlign w:val="center"/>
            <w:hideMark/>
          </w:tcPr>
          <w:p w14:paraId="0B5B9AA9"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5</w:t>
            </w:r>
          </w:p>
        </w:tc>
        <w:tc>
          <w:tcPr>
            <w:tcW w:w="376" w:type="pct"/>
            <w:tcBorders>
              <w:top w:val="nil"/>
              <w:left w:val="nil"/>
              <w:bottom w:val="single" w:sz="4" w:space="0" w:color="auto"/>
              <w:right w:val="single" w:sz="4" w:space="0" w:color="auto"/>
            </w:tcBorders>
            <w:vAlign w:val="center"/>
            <w:hideMark/>
          </w:tcPr>
          <w:p w14:paraId="5448EEE7"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60</w:t>
            </w:r>
          </w:p>
        </w:tc>
        <w:tc>
          <w:tcPr>
            <w:tcW w:w="558" w:type="pct"/>
            <w:tcBorders>
              <w:top w:val="nil"/>
              <w:left w:val="nil"/>
              <w:bottom w:val="single" w:sz="4" w:space="0" w:color="auto"/>
              <w:right w:val="single" w:sz="4" w:space="0" w:color="auto"/>
            </w:tcBorders>
            <w:vAlign w:val="center"/>
            <w:hideMark/>
          </w:tcPr>
          <w:p w14:paraId="0D0205E3"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3374</w:t>
            </w:r>
          </w:p>
        </w:tc>
        <w:tc>
          <w:tcPr>
            <w:tcW w:w="872" w:type="pct"/>
            <w:tcBorders>
              <w:top w:val="nil"/>
              <w:left w:val="nil"/>
              <w:bottom w:val="single" w:sz="4" w:space="0" w:color="auto"/>
              <w:right w:val="single" w:sz="4" w:space="0" w:color="auto"/>
            </w:tcBorders>
            <w:vAlign w:val="center"/>
            <w:hideMark/>
          </w:tcPr>
          <w:p w14:paraId="21A89382" w14:textId="77777777" w:rsidR="00844BB8" w:rsidRPr="00C70FC9" w:rsidRDefault="00844BB8" w:rsidP="00196C81">
            <w:pPr>
              <w:jc w:val="both"/>
              <w:rPr>
                <w:rFonts w:eastAsia="Times New Roman"/>
                <w:color w:val="000000"/>
                <w:lang w:eastAsia="ru-RU"/>
              </w:rPr>
            </w:pPr>
            <w:r w:rsidRPr="00C70FC9">
              <w:rPr>
                <w:rFonts w:eastAsia="Times New Roman"/>
                <w:color w:val="000000"/>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vAlign w:val="center"/>
            <w:hideMark/>
          </w:tcPr>
          <w:p w14:paraId="5B2FA4FD"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Жилой дом, 25:20:110101:1012, з/у – 3224,0</w:t>
            </w:r>
          </w:p>
        </w:tc>
      </w:tr>
      <w:tr w:rsidR="00844BB8" w:rsidRPr="00C70FC9" w14:paraId="474E40A6" w14:textId="77777777" w:rsidTr="00C70FC9">
        <w:trPr>
          <w:trHeight w:val="20"/>
        </w:trPr>
        <w:tc>
          <w:tcPr>
            <w:tcW w:w="222" w:type="pct"/>
            <w:tcBorders>
              <w:top w:val="nil"/>
              <w:left w:val="single" w:sz="4" w:space="0" w:color="auto"/>
              <w:bottom w:val="single" w:sz="4" w:space="0" w:color="auto"/>
              <w:right w:val="single" w:sz="4" w:space="0" w:color="auto"/>
            </w:tcBorders>
            <w:vAlign w:val="center"/>
            <w:hideMark/>
          </w:tcPr>
          <w:p w14:paraId="251F5CE6"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7</w:t>
            </w:r>
          </w:p>
        </w:tc>
        <w:tc>
          <w:tcPr>
            <w:tcW w:w="1139" w:type="pct"/>
            <w:tcBorders>
              <w:top w:val="nil"/>
              <w:left w:val="nil"/>
              <w:bottom w:val="single" w:sz="4" w:space="0" w:color="auto"/>
              <w:right w:val="single" w:sz="4" w:space="0" w:color="auto"/>
            </w:tcBorders>
            <w:vAlign w:val="center"/>
            <w:hideMark/>
          </w:tcPr>
          <w:p w14:paraId="3F3BB17B"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с. Барабаш, ул. Гвардейская, д.4</w:t>
            </w:r>
          </w:p>
        </w:tc>
        <w:tc>
          <w:tcPr>
            <w:tcW w:w="381" w:type="pct"/>
            <w:tcBorders>
              <w:top w:val="nil"/>
              <w:left w:val="nil"/>
              <w:bottom w:val="single" w:sz="4" w:space="0" w:color="auto"/>
              <w:right w:val="single" w:sz="4" w:space="0" w:color="auto"/>
            </w:tcBorders>
            <w:vAlign w:val="center"/>
            <w:hideMark/>
          </w:tcPr>
          <w:p w14:paraId="701491EC"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1991</w:t>
            </w:r>
          </w:p>
        </w:tc>
        <w:tc>
          <w:tcPr>
            <w:tcW w:w="377" w:type="pct"/>
            <w:tcBorders>
              <w:top w:val="nil"/>
              <w:left w:val="nil"/>
              <w:bottom w:val="single" w:sz="4" w:space="0" w:color="auto"/>
              <w:right w:val="single" w:sz="4" w:space="0" w:color="auto"/>
            </w:tcBorders>
            <w:vAlign w:val="center"/>
            <w:hideMark/>
          </w:tcPr>
          <w:p w14:paraId="602F0D8F"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5</w:t>
            </w:r>
          </w:p>
        </w:tc>
        <w:tc>
          <w:tcPr>
            <w:tcW w:w="376" w:type="pct"/>
            <w:tcBorders>
              <w:top w:val="nil"/>
              <w:left w:val="nil"/>
              <w:bottom w:val="single" w:sz="4" w:space="0" w:color="auto"/>
              <w:right w:val="single" w:sz="4" w:space="0" w:color="auto"/>
            </w:tcBorders>
            <w:vAlign w:val="center"/>
            <w:hideMark/>
          </w:tcPr>
          <w:p w14:paraId="0828067D"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60</w:t>
            </w:r>
          </w:p>
        </w:tc>
        <w:tc>
          <w:tcPr>
            <w:tcW w:w="558" w:type="pct"/>
            <w:tcBorders>
              <w:top w:val="nil"/>
              <w:left w:val="nil"/>
              <w:bottom w:val="single" w:sz="4" w:space="0" w:color="auto"/>
              <w:right w:val="single" w:sz="4" w:space="0" w:color="auto"/>
            </w:tcBorders>
            <w:vAlign w:val="center"/>
            <w:hideMark/>
          </w:tcPr>
          <w:p w14:paraId="028D8D3B"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2975</w:t>
            </w:r>
          </w:p>
        </w:tc>
        <w:tc>
          <w:tcPr>
            <w:tcW w:w="872" w:type="pct"/>
            <w:tcBorders>
              <w:top w:val="nil"/>
              <w:left w:val="nil"/>
              <w:bottom w:val="single" w:sz="4" w:space="0" w:color="auto"/>
              <w:right w:val="single" w:sz="4" w:space="0" w:color="auto"/>
            </w:tcBorders>
            <w:vAlign w:val="center"/>
            <w:hideMark/>
          </w:tcPr>
          <w:p w14:paraId="0B6FBD2B" w14:textId="77777777" w:rsidR="00844BB8" w:rsidRPr="00C70FC9" w:rsidRDefault="00844BB8" w:rsidP="00196C81">
            <w:pPr>
              <w:jc w:val="both"/>
              <w:rPr>
                <w:rFonts w:eastAsia="Times New Roman"/>
                <w:color w:val="000000"/>
                <w:lang w:eastAsia="ru-RU"/>
              </w:rPr>
            </w:pPr>
            <w:r w:rsidRPr="00C70FC9">
              <w:rPr>
                <w:rFonts w:eastAsia="Times New Roman"/>
                <w:color w:val="000000"/>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vAlign w:val="center"/>
            <w:hideMark/>
          </w:tcPr>
          <w:p w14:paraId="58B8DEF5"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Жилой дом, 25:20:110101:1013, з/у – 2193,0</w:t>
            </w:r>
          </w:p>
        </w:tc>
      </w:tr>
      <w:tr w:rsidR="00844BB8" w:rsidRPr="00C70FC9" w14:paraId="01058E91" w14:textId="77777777" w:rsidTr="00C70FC9">
        <w:trPr>
          <w:trHeight w:val="20"/>
        </w:trPr>
        <w:tc>
          <w:tcPr>
            <w:tcW w:w="222" w:type="pct"/>
            <w:tcBorders>
              <w:top w:val="nil"/>
              <w:left w:val="single" w:sz="4" w:space="0" w:color="auto"/>
              <w:bottom w:val="single" w:sz="4" w:space="0" w:color="auto"/>
              <w:right w:val="single" w:sz="4" w:space="0" w:color="auto"/>
            </w:tcBorders>
            <w:vAlign w:val="center"/>
            <w:hideMark/>
          </w:tcPr>
          <w:p w14:paraId="20130130"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8</w:t>
            </w:r>
          </w:p>
        </w:tc>
        <w:tc>
          <w:tcPr>
            <w:tcW w:w="1139" w:type="pct"/>
            <w:tcBorders>
              <w:top w:val="nil"/>
              <w:left w:val="nil"/>
              <w:bottom w:val="single" w:sz="4" w:space="0" w:color="auto"/>
              <w:right w:val="single" w:sz="4" w:space="0" w:color="auto"/>
            </w:tcBorders>
            <w:vAlign w:val="center"/>
            <w:hideMark/>
          </w:tcPr>
          <w:p w14:paraId="142162F6"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с. Барабаш, ул. Гвардейская, д.6</w:t>
            </w:r>
          </w:p>
        </w:tc>
        <w:tc>
          <w:tcPr>
            <w:tcW w:w="381" w:type="pct"/>
            <w:tcBorders>
              <w:top w:val="nil"/>
              <w:left w:val="nil"/>
              <w:bottom w:val="single" w:sz="4" w:space="0" w:color="auto"/>
              <w:right w:val="single" w:sz="4" w:space="0" w:color="auto"/>
            </w:tcBorders>
            <w:vAlign w:val="center"/>
            <w:hideMark/>
          </w:tcPr>
          <w:p w14:paraId="5FDE26A5"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1985</w:t>
            </w:r>
          </w:p>
        </w:tc>
        <w:tc>
          <w:tcPr>
            <w:tcW w:w="377" w:type="pct"/>
            <w:tcBorders>
              <w:top w:val="nil"/>
              <w:left w:val="nil"/>
              <w:bottom w:val="single" w:sz="4" w:space="0" w:color="auto"/>
              <w:right w:val="single" w:sz="4" w:space="0" w:color="auto"/>
            </w:tcBorders>
            <w:vAlign w:val="center"/>
            <w:hideMark/>
          </w:tcPr>
          <w:p w14:paraId="687D7961"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5</w:t>
            </w:r>
          </w:p>
        </w:tc>
        <w:tc>
          <w:tcPr>
            <w:tcW w:w="376" w:type="pct"/>
            <w:tcBorders>
              <w:top w:val="nil"/>
              <w:left w:val="nil"/>
              <w:bottom w:val="single" w:sz="4" w:space="0" w:color="auto"/>
              <w:right w:val="single" w:sz="4" w:space="0" w:color="auto"/>
            </w:tcBorders>
            <w:vAlign w:val="center"/>
            <w:hideMark/>
          </w:tcPr>
          <w:p w14:paraId="30A67E97"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75</w:t>
            </w:r>
          </w:p>
        </w:tc>
        <w:tc>
          <w:tcPr>
            <w:tcW w:w="558" w:type="pct"/>
            <w:tcBorders>
              <w:top w:val="nil"/>
              <w:left w:val="nil"/>
              <w:bottom w:val="single" w:sz="4" w:space="0" w:color="auto"/>
              <w:right w:val="single" w:sz="4" w:space="0" w:color="auto"/>
            </w:tcBorders>
            <w:vAlign w:val="center"/>
            <w:hideMark/>
          </w:tcPr>
          <w:p w14:paraId="7E534676"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3583</w:t>
            </w:r>
          </w:p>
        </w:tc>
        <w:tc>
          <w:tcPr>
            <w:tcW w:w="872" w:type="pct"/>
            <w:tcBorders>
              <w:top w:val="nil"/>
              <w:left w:val="nil"/>
              <w:bottom w:val="single" w:sz="4" w:space="0" w:color="auto"/>
              <w:right w:val="single" w:sz="4" w:space="0" w:color="auto"/>
            </w:tcBorders>
            <w:vAlign w:val="center"/>
            <w:hideMark/>
          </w:tcPr>
          <w:p w14:paraId="5BC31460" w14:textId="77777777" w:rsidR="00844BB8" w:rsidRPr="00C70FC9" w:rsidRDefault="00844BB8" w:rsidP="00196C81">
            <w:pPr>
              <w:jc w:val="both"/>
              <w:rPr>
                <w:rFonts w:eastAsia="Times New Roman"/>
                <w:color w:val="000000"/>
                <w:lang w:eastAsia="ru-RU"/>
              </w:rPr>
            </w:pPr>
            <w:r w:rsidRPr="00C70FC9">
              <w:rPr>
                <w:rFonts w:eastAsia="Times New Roman"/>
                <w:color w:val="000000"/>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vAlign w:val="center"/>
            <w:hideMark/>
          </w:tcPr>
          <w:p w14:paraId="65F19C49"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Жилой дом, 25:20:110101:1030, з/у – 2205,3</w:t>
            </w:r>
          </w:p>
        </w:tc>
      </w:tr>
      <w:tr w:rsidR="00844BB8" w:rsidRPr="00C70FC9" w14:paraId="10BD94CA" w14:textId="77777777" w:rsidTr="00C70FC9">
        <w:trPr>
          <w:trHeight w:val="20"/>
        </w:trPr>
        <w:tc>
          <w:tcPr>
            <w:tcW w:w="222" w:type="pct"/>
            <w:tcBorders>
              <w:top w:val="nil"/>
              <w:left w:val="single" w:sz="4" w:space="0" w:color="auto"/>
              <w:bottom w:val="single" w:sz="4" w:space="0" w:color="auto"/>
              <w:right w:val="single" w:sz="4" w:space="0" w:color="auto"/>
            </w:tcBorders>
            <w:vAlign w:val="center"/>
            <w:hideMark/>
          </w:tcPr>
          <w:p w14:paraId="4D3AEF52"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9</w:t>
            </w:r>
          </w:p>
        </w:tc>
        <w:tc>
          <w:tcPr>
            <w:tcW w:w="1139" w:type="pct"/>
            <w:tcBorders>
              <w:top w:val="nil"/>
              <w:left w:val="nil"/>
              <w:bottom w:val="single" w:sz="4" w:space="0" w:color="auto"/>
              <w:right w:val="single" w:sz="4" w:space="0" w:color="auto"/>
            </w:tcBorders>
            <w:vAlign w:val="center"/>
            <w:hideMark/>
          </w:tcPr>
          <w:p w14:paraId="68FC01CB"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с. Барабаш, ул. Гвардейская, д.8</w:t>
            </w:r>
          </w:p>
        </w:tc>
        <w:tc>
          <w:tcPr>
            <w:tcW w:w="381" w:type="pct"/>
            <w:tcBorders>
              <w:top w:val="nil"/>
              <w:left w:val="nil"/>
              <w:bottom w:val="single" w:sz="4" w:space="0" w:color="auto"/>
              <w:right w:val="single" w:sz="4" w:space="0" w:color="auto"/>
            </w:tcBorders>
            <w:vAlign w:val="center"/>
            <w:hideMark/>
          </w:tcPr>
          <w:p w14:paraId="26DDA85B"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1966</w:t>
            </w:r>
          </w:p>
        </w:tc>
        <w:tc>
          <w:tcPr>
            <w:tcW w:w="377" w:type="pct"/>
            <w:tcBorders>
              <w:top w:val="nil"/>
              <w:left w:val="nil"/>
              <w:bottom w:val="single" w:sz="4" w:space="0" w:color="auto"/>
              <w:right w:val="single" w:sz="4" w:space="0" w:color="auto"/>
            </w:tcBorders>
            <w:vAlign w:val="center"/>
            <w:hideMark/>
          </w:tcPr>
          <w:p w14:paraId="20907C35"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4</w:t>
            </w:r>
          </w:p>
        </w:tc>
        <w:tc>
          <w:tcPr>
            <w:tcW w:w="376" w:type="pct"/>
            <w:tcBorders>
              <w:top w:val="nil"/>
              <w:left w:val="nil"/>
              <w:bottom w:val="single" w:sz="4" w:space="0" w:color="auto"/>
              <w:right w:val="single" w:sz="4" w:space="0" w:color="auto"/>
            </w:tcBorders>
            <w:vAlign w:val="center"/>
            <w:hideMark/>
          </w:tcPr>
          <w:p w14:paraId="61F9CC3A"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59</w:t>
            </w:r>
          </w:p>
        </w:tc>
        <w:tc>
          <w:tcPr>
            <w:tcW w:w="558" w:type="pct"/>
            <w:tcBorders>
              <w:top w:val="nil"/>
              <w:left w:val="nil"/>
              <w:bottom w:val="single" w:sz="4" w:space="0" w:color="auto"/>
              <w:right w:val="single" w:sz="4" w:space="0" w:color="auto"/>
            </w:tcBorders>
            <w:vAlign w:val="center"/>
            <w:hideMark/>
          </w:tcPr>
          <w:p w14:paraId="471CB825"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2474</w:t>
            </w:r>
          </w:p>
        </w:tc>
        <w:tc>
          <w:tcPr>
            <w:tcW w:w="872" w:type="pct"/>
            <w:tcBorders>
              <w:top w:val="nil"/>
              <w:left w:val="nil"/>
              <w:bottom w:val="single" w:sz="4" w:space="0" w:color="auto"/>
              <w:right w:val="single" w:sz="4" w:space="0" w:color="auto"/>
            </w:tcBorders>
            <w:vAlign w:val="center"/>
            <w:hideMark/>
          </w:tcPr>
          <w:p w14:paraId="33D12C93" w14:textId="77777777" w:rsidR="00844BB8" w:rsidRPr="00C70FC9" w:rsidRDefault="00844BB8" w:rsidP="00196C81">
            <w:pPr>
              <w:jc w:val="both"/>
              <w:rPr>
                <w:rFonts w:eastAsia="Times New Roman"/>
                <w:color w:val="000000"/>
                <w:lang w:eastAsia="ru-RU"/>
              </w:rPr>
            </w:pPr>
            <w:r w:rsidRPr="00C70FC9">
              <w:rPr>
                <w:rFonts w:eastAsia="Times New Roman"/>
                <w:color w:val="000000"/>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vAlign w:val="center"/>
            <w:hideMark/>
          </w:tcPr>
          <w:p w14:paraId="7AA7C1AA"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Жилой дом, 25:20:110101:1017, з/у – 2345,4</w:t>
            </w:r>
          </w:p>
        </w:tc>
      </w:tr>
      <w:tr w:rsidR="00844BB8" w:rsidRPr="00C70FC9" w14:paraId="0BAB34E7" w14:textId="77777777" w:rsidTr="00C70FC9">
        <w:trPr>
          <w:trHeight w:val="20"/>
        </w:trPr>
        <w:tc>
          <w:tcPr>
            <w:tcW w:w="222" w:type="pct"/>
            <w:tcBorders>
              <w:top w:val="nil"/>
              <w:left w:val="single" w:sz="4" w:space="0" w:color="auto"/>
              <w:bottom w:val="single" w:sz="4" w:space="0" w:color="auto"/>
              <w:right w:val="single" w:sz="4" w:space="0" w:color="auto"/>
            </w:tcBorders>
            <w:vAlign w:val="center"/>
            <w:hideMark/>
          </w:tcPr>
          <w:p w14:paraId="5401D0F0"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10</w:t>
            </w:r>
          </w:p>
        </w:tc>
        <w:tc>
          <w:tcPr>
            <w:tcW w:w="1139" w:type="pct"/>
            <w:tcBorders>
              <w:top w:val="nil"/>
              <w:left w:val="nil"/>
              <w:bottom w:val="single" w:sz="4" w:space="0" w:color="auto"/>
              <w:right w:val="single" w:sz="4" w:space="0" w:color="auto"/>
            </w:tcBorders>
            <w:vAlign w:val="center"/>
            <w:hideMark/>
          </w:tcPr>
          <w:p w14:paraId="64B972EF"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с. Барабаш, ул. Гвардейская, д.15</w:t>
            </w:r>
          </w:p>
        </w:tc>
        <w:tc>
          <w:tcPr>
            <w:tcW w:w="381" w:type="pct"/>
            <w:tcBorders>
              <w:top w:val="nil"/>
              <w:left w:val="nil"/>
              <w:bottom w:val="single" w:sz="4" w:space="0" w:color="auto"/>
              <w:right w:val="single" w:sz="4" w:space="0" w:color="auto"/>
            </w:tcBorders>
            <w:vAlign w:val="center"/>
            <w:hideMark/>
          </w:tcPr>
          <w:p w14:paraId="397B1C4F"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1965</w:t>
            </w:r>
          </w:p>
        </w:tc>
        <w:tc>
          <w:tcPr>
            <w:tcW w:w="377" w:type="pct"/>
            <w:tcBorders>
              <w:top w:val="nil"/>
              <w:left w:val="nil"/>
              <w:bottom w:val="single" w:sz="4" w:space="0" w:color="auto"/>
              <w:right w:val="single" w:sz="4" w:space="0" w:color="auto"/>
            </w:tcBorders>
            <w:vAlign w:val="center"/>
            <w:hideMark/>
          </w:tcPr>
          <w:p w14:paraId="42F9C23D"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4</w:t>
            </w:r>
          </w:p>
        </w:tc>
        <w:tc>
          <w:tcPr>
            <w:tcW w:w="376" w:type="pct"/>
            <w:tcBorders>
              <w:top w:val="nil"/>
              <w:left w:val="nil"/>
              <w:bottom w:val="single" w:sz="4" w:space="0" w:color="auto"/>
              <w:right w:val="single" w:sz="4" w:space="0" w:color="auto"/>
            </w:tcBorders>
            <w:vAlign w:val="center"/>
            <w:hideMark/>
          </w:tcPr>
          <w:p w14:paraId="029D7934"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44</w:t>
            </w:r>
          </w:p>
        </w:tc>
        <w:tc>
          <w:tcPr>
            <w:tcW w:w="558" w:type="pct"/>
            <w:tcBorders>
              <w:top w:val="nil"/>
              <w:left w:val="nil"/>
              <w:bottom w:val="single" w:sz="4" w:space="0" w:color="auto"/>
              <w:right w:val="single" w:sz="4" w:space="0" w:color="auto"/>
            </w:tcBorders>
            <w:vAlign w:val="center"/>
            <w:hideMark/>
          </w:tcPr>
          <w:p w14:paraId="6E3F679A"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1873,46</w:t>
            </w:r>
          </w:p>
        </w:tc>
        <w:tc>
          <w:tcPr>
            <w:tcW w:w="872" w:type="pct"/>
            <w:tcBorders>
              <w:top w:val="nil"/>
              <w:left w:val="nil"/>
              <w:bottom w:val="single" w:sz="4" w:space="0" w:color="auto"/>
              <w:right w:val="single" w:sz="4" w:space="0" w:color="auto"/>
            </w:tcBorders>
            <w:vAlign w:val="center"/>
            <w:hideMark/>
          </w:tcPr>
          <w:p w14:paraId="11766321" w14:textId="77777777" w:rsidR="00844BB8" w:rsidRPr="00C70FC9" w:rsidRDefault="00844BB8" w:rsidP="00196C81">
            <w:pPr>
              <w:jc w:val="both"/>
              <w:rPr>
                <w:rFonts w:eastAsia="Times New Roman"/>
                <w:color w:val="000000"/>
                <w:lang w:eastAsia="ru-RU"/>
              </w:rPr>
            </w:pPr>
            <w:r w:rsidRPr="00C70FC9">
              <w:rPr>
                <w:rFonts w:eastAsia="Times New Roman"/>
                <w:color w:val="000000"/>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vAlign w:val="center"/>
            <w:hideMark/>
          </w:tcPr>
          <w:p w14:paraId="05C5ADDA"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Жилой дом, 25:20:110101:937, з/у – 2334,2</w:t>
            </w:r>
          </w:p>
        </w:tc>
      </w:tr>
      <w:tr w:rsidR="00844BB8" w:rsidRPr="00C70FC9" w14:paraId="22C1C93C" w14:textId="77777777" w:rsidTr="00C70FC9">
        <w:trPr>
          <w:trHeight w:val="20"/>
        </w:trPr>
        <w:tc>
          <w:tcPr>
            <w:tcW w:w="222" w:type="pct"/>
            <w:tcBorders>
              <w:top w:val="nil"/>
              <w:left w:val="single" w:sz="4" w:space="0" w:color="auto"/>
              <w:bottom w:val="single" w:sz="4" w:space="0" w:color="auto"/>
              <w:right w:val="single" w:sz="4" w:space="0" w:color="auto"/>
            </w:tcBorders>
            <w:vAlign w:val="center"/>
            <w:hideMark/>
          </w:tcPr>
          <w:p w14:paraId="421937F1"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11</w:t>
            </w:r>
          </w:p>
        </w:tc>
        <w:tc>
          <w:tcPr>
            <w:tcW w:w="1139" w:type="pct"/>
            <w:tcBorders>
              <w:top w:val="nil"/>
              <w:left w:val="nil"/>
              <w:bottom w:val="single" w:sz="4" w:space="0" w:color="auto"/>
              <w:right w:val="single" w:sz="4" w:space="0" w:color="auto"/>
            </w:tcBorders>
            <w:vAlign w:val="center"/>
            <w:hideMark/>
          </w:tcPr>
          <w:p w14:paraId="5C83F0F7"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с. Барабаш, ул. Гвардейская, д.16</w:t>
            </w:r>
          </w:p>
        </w:tc>
        <w:tc>
          <w:tcPr>
            <w:tcW w:w="381" w:type="pct"/>
            <w:tcBorders>
              <w:top w:val="nil"/>
              <w:left w:val="nil"/>
              <w:bottom w:val="single" w:sz="4" w:space="0" w:color="auto"/>
              <w:right w:val="single" w:sz="4" w:space="0" w:color="auto"/>
            </w:tcBorders>
            <w:vAlign w:val="center"/>
            <w:hideMark/>
          </w:tcPr>
          <w:p w14:paraId="4CC01A75"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1977</w:t>
            </w:r>
          </w:p>
        </w:tc>
        <w:tc>
          <w:tcPr>
            <w:tcW w:w="377" w:type="pct"/>
            <w:tcBorders>
              <w:top w:val="nil"/>
              <w:left w:val="nil"/>
              <w:bottom w:val="single" w:sz="4" w:space="0" w:color="auto"/>
              <w:right w:val="single" w:sz="4" w:space="0" w:color="auto"/>
            </w:tcBorders>
            <w:vAlign w:val="center"/>
            <w:hideMark/>
          </w:tcPr>
          <w:p w14:paraId="00C3D579"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5</w:t>
            </w:r>
          </w:p>
        </w:tc>
        <w:tc>
          <w:tcPr>
            <w:tcW w:w="376" w:type="pct"/>
            <w:tcBorders>
              <w:top w:val="nil"/>
              <w:left w:val="nil"/>
              <w:bottom w:val="single" w:sz="4" w:space="0" w:color="auto"/>
              <w:right w:val="single" w:sz="4" w:space="0" w:color="auto"/>
            </w:tcBorders>
            <w:vAlign w:val="center"/>
            <w:hideMark/>
          </w:tcPr>
          <w:p w14:paraId="73E123B3"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60</w:t>
            </w:r>
          </w:p>
        </w:tc>
        <w:tc>
          <w:tcPr>
            <w:tcW w:w="558" w:type="pct"/>
            <w:tcBorders>
              <w:top w:val="nil"/>
              <w:left w:val="nil"/>
              <w:bottom w:val="single" w:sz="4" w:space="0" w:color="auto"/>
              <w:right w:val="single" w:sz="4" w:space="0" w:color="auto"/>
            </w:tcBorders>
            <w:vAlign w:val="center"/>
            <w:hideMark/>
          </w:tcPr>
          <w:p w14:paraId="1F237255"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2801</w:t>
            </w:r>
          </w:p>
        </w:tc>
        <w:tc>
          <w:tcPr>
            <w:tcW w:w="872" w:type="pct"/>
            <w:tcBorders>
              <w:top w:val="nil"/>
              <w:left w:val="nil"/>
              <w:bottom w:val="single" w:sz="4" w:space="0" w:color="auto"/>
              <w:right w:val="single" w:sz="4" w:space="0" w:color="auto"/>
            </w:tcBorders>
            <w:vAlign w:val="center"/>
            <w:hideMark/>
          </w:tcPr>
          <w:p w14:paraId="2DE5DFE7" w14:textId="77777777" w:rsidR="00844BB8" w:rsidRPr="00C70FC9" w:rsidRDefault="00844BB8" w:rsidP="00196C81">
            <w:pPr>
              <w:jc w:val="both"/>
              <w:rPr>
                <w:rFonts w:eastAsia="Times New Roman"/>
                <w:color w:val="000000"/>
                <w:lang w:eastAsia="ru-RU"/>
              </w:rPr>
            </w:pPr>
            <w:r w:rsidRPr="00C70FC9">
              <w:rPr>
                <w:rFonts w:eastAsia="Times New Roman"/>
                <w:color w:val="000000"/>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vAlign w:val="center"/>
            <w:hideMark/>
          </w:tcPr>
          <w:p w14:paraId="66CB5D29"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Жилой дом, 25:20:110101:1020, з/у – 2283,2</w:t>
            </w:r>
          </w:p>
        </w:tc>
      </w:tr>
      <w:tr w:rsidR="00844BB8" w:rsidRPr="00C70FC9" w14:paraId="7255E1EE" w14:textId="77777777" w:rsidTr="00C70FC9">
        <w:trPr>
          <w:trHeight w:val="20"/>
        </w:trPr>
        <w:tc>
          <w:tcPr>
            <w:tcW w:w="222" w:type="pct"/>
            <w:tcBorders>
              <w:top w:val="nil"/>
              <w:left w:val="single" w:sz="4" w:space="0" w:color="auto"/>
              <w:bottom w:val="single" w:sz="4" w:space="0" w:color="auto"/>
              <w:right w:val="single" w:sz="4" w:space="0" w:color="auto"/>
            </w:tcBorders>
            <w:vAlign w:val="center"/>
            <w:hideMark/>
          </w:tcPr>
          <w:p w14:paraId="7F51C661"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12</w:t>
            </w:r>
          </w:p>
        </w:tc>
        <w:tc>
          <w:tcPr>
            <w:tcW w:w="1139" w:type="pct"/>
            <w:tcBorders>
              <w:top w:val="nil"/>
              <w:left w:val="nil"/>
              <w:bottom w:val="single" w:sz="4" w:space="0" w:color="auto"/>
              <w:right w:val="single" w:sz="4" w:space="0" w:color="auto"/>
            </w:tcBorders>
            <w:vAlign w:val="center"/>
            <w:hideMark/>
          </w:tcPr>
          <w:p w14:paraId="7F34714B"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с. Барабаш, ул. Рыбозавод, д.10</w:t>
            </w:r>
          </w:p>
        </w:tc>
        <w:tc>
          <w:tcPr>
            <w:tcW w:w="381" w:type="pct"/>
            <w:tcBorders>
              <w:top w:val="nil"/>
              <w:left w:val="nil"/>
              <w:bottom w:val="single" w:sz="4" w:space="0" w:color="auto"/>
              <w:right w:val="single" w:sz="4" w:space="0" w:color="auto"/>
            </w:tcBorders>
            <w:vAlign w:val="center"/>
            <w:hideMark/>
          </w:tcPr>
          <w:p w14:paraId="19EB4668"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1987</w:t>
            </w:r>
          </w:p>
        </w:tc>
        <w:tc>
          <w:tcPr>
            <w:tcW w:w="377" w:type="pct"/>
            <w:tcBorders>
              <w:top w:val="nil"/>
              <w:left w:val="nil"/>
              <w:bottom w:val="single" w:sz="4" w:space="0" w:color="auto"/>
              <w:right w:val="single" w:sz="4" w:space="0" w:color="auto"/>
            </w:tcBorders>
            <w:vAlign w:val="center"/>
            <w:hideMark/>
          </w:tcPr>
          <w:p w14:paraId="71F8B681"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3</w:t>
            </w:r>
          </w:p>
        </w:tc>
        <w:tc>
          <w:tcPr>
            <w:tcW w:w="376" w:type="pct"/>
            <w:tcBorders>
              <w:top w:val="nil"/>
              <w:left w:val="nil"/>
              <w:bottom w:val="single" w:sz="4" w:space="0" w:color="auto"/>
              <w:right w:val="single" w:sz="4" w:space="0" w:color="auto"/>
            </w:tcBorders>
            <w:vAlign w:val="center"/>
            <w:hideMark/>
          </w:tcPr>
          <w:p w14:paraId="6D7E71F0"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27</w:t>
            </w:r>
          </w:p>
        </w:tc>
        <w:tc>
          <w:tcPr>
            <w:tcW w:w="558" w:type="pct"/>
            <w:tcBorders>
              <w:top w:val="nil"/>
              <w:left w:val="nil"/>
              <w:bottom w:val="single" w:sz="4" w:space="0" w:color="auto"/>
              <w:right w:val="single" w:sz="4" w:space="0" w:color="auto"/>
            </w:tcBorders>
            <w:vAlign w:val="center"/>
            <w:hideMark/>
          </w:tcPr>
          <w:p w14:paraId="26E606CA"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1541</w:t>
            </w:r>
          </w:p>
        </w:tc>
        <w:tc>
          <w:tcPr>
            <w:tcW w:w="872" w:type="pct"/>
            <w:tcBorders>
              <w:top w:val="nil"/>
              <w:left w:val="nil"/>
              <w:bottom w:val="single" w:sz="4" w:space="0" w:color="auto"/>
              <w:right w:val="single" w:sz="4" w:space="0" w:color="auto"/>
            </w:tcBorders>
            <w:vAlign w:val="center"/>
            <w:hideMark/>
          </w:tcPr>
          <w:p w14:paraId="619F3DEF" w14:textId="77777777" w:rsidR="00844BB8" w:rsidRPr="00C70FC9" w:rsidRDefault="00844BB8" w:rsidP="00196C81">
            <w:pPr>
              <w:jc w:val="both"/>
              <w:rPr>
                <w:rFonts w:eastAsia="Times New Roman"/>
                <w:color w:val="000000"/>
                <w:lang w:eastAsia="ru-RU"/>
              </w:rPr>
            </w:pPr>
            <w:r w:rsidRPr="00C70FC9">
              <w:rPr>
                <w:rFonts w:eastAsia="Times New Roman"/>
                <w:color w:val="000000"/>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vAlign w:val="center"/>
            <w:hideMark/>
          </w:tcPr>
          <w:p w14:paraId="3517EFC3"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Жилой дом, 25:20:110101:1389,</w:t>
            </w:r>
          </w:p>
        </w:tc>
      </w:tr>
      <w:tr w:rsidR="00844BB8" w:rsidRPr="00C70FC9" w14:paraId="671BB23C" w14:textId="77777777" w:rsidTr="00C70FC9">
        <w:trPr>
          <w:trHeight w:val="20"/>
        </w:trPr>
        <w:tc>
          <w:tcPr>
            <w:tcW w:w="222" w:type="pct"/>
            <w:tcBorders>
              <w:top w:val="nil"/>
              <w:left w:val="single" w:sz="4" w:space="0" w:color="auto"/>
              <w:bottom w:val="single" w:sz="4" w:space="0" w:color="auto"/>
              <w:right w:val="single" w:sz="4" w:space="0" w:color="auto"/>
            </w:tcBorders>
            <w:vAlign w:val="center"/>
            <w:hideMark/>
          </w:tcPr>
          <w:p w14:paraId="63C95C59"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13</w:t>
            </w:r>
          </w:p>
        </w:tc>
        <w:tc>
          <w:tcPr>
            <w:tcW w:w="1139" w:type="pct"/>
            <w:tcBorders>
              <w:top w:val="nil"/>
              <w:left w:val="nil"/>
              <w:bottom w:val="single" w:sz="4" w:space="0" w:color="auto"/>
              <w:right w:val="single" w:sz="4" w:space="0" w:color="auto"/>
            </w:tcBorders>
            <w:vAlign w:val="center"/>
            <w:hideMark/>
          </w:tcPr>
          <w:p w14:paraId="3EE8A9F5"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с. Барабаш, ул. Парковая, д.19</w:t>
            </w:r>
          </w:p>
        </w:tc>
        <w:tc>
          <w:tcPr>
            <w:tcW w:w="381" w:type="pct"/>
            <w:tcBorders>
              <w:top w:val="nil"/>
              <w:left w:val="nil"/>
              <w:bottom w:val="single" w:sz="4" w:space="0" w:color="auto"/>
              <w:right w:val="single" w:sz="4" w:space="0" w:color="auto"/>
            </w:tcBorders>
            <w:vAlign w:val="center"/>
            <w:hideMark/>
          </w:tcPr>
          <w:p w14:paraId="7ECCFDDB"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1978</w:t>
            </w:r>
          </w:p>
        </w:tc>
        <w:tc>
          <w:tcPr>
            <w:tcW w:w="377" w:type="pct"/>
            <w:tcBorders>
              <w:top w:val="nil"/>
              <w:left w:val="nil"/>
              <w:bottom w:val="single" w:sz="4" w:space="0" w:color="auto"/>
              <w:right w:val="single" w:sz="4" w:space="0" w:color="auto"/>
            </w:tcBorders>
            <w:vAlign w:val="center"/>
            <w:hideMark/>
          </w:tcPr>
          <w:p w14:paraId="1933C34E"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5</w:t>
            </w:r>
          </w:p>
        </w:tc>
        <w:tc>
          <w:tcPr>
            <w:tcW w:w="376" w:type="pct"/>
            <w:tcBorders>
              <w:top w:val="nil"/>
              <w:left w:val="nil"/>
              <w:bottom w:val="single" w:sz="4" w:space="0" w:color="auto"/>
              <w:right w:val="single" w:sz="4" w:space="0" w:color="auto"/>
            </w:tcBorders>
            <w:vAlign w:val="center"/>
            <w:hideMark/>
          </w:tcPr>
          <w:p w14:paraId="71D84DD7"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60</w:t>
            </w:r>
          </w:p>
        </w:tc>
        <w:tc>
          <w:tcPr>
            <w:tcW w:w="558" w:type="pct"/>
            <w:tcBorders>
              <w:top w:val="nil"/>
              <w:left w:val="nil"/>
              <w:bottom w:val="single" w:sz="4" w:space="0" w:color="auto"/>
              <w:right w:val="single" w:sz="4" w:space="0" w:color="auto"/>
            </w:tcBorders>
            <w:vAlign w:val="center"/>
            <w:hideMark/>
          </w:tcPr>
          <w:p w14:paraId="122F2E64"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2686</w:t>
            </w:r>
          </w:p>
        </w:tc>
        <w:tc>
          <w:tcPr>
            <w:tcW w:w="872" w:type="pct"/>
            <w:tcBorders>
              <w:top w:val="nil"/>
              <w:left w:val="nil"/>
              <w:bottom w:val="single" w:sz="4" w:space="0" w:color="auto"/>
              <w:right w:val="single" w:sz="4" w:space="0" w:color="auto"/>
            </w:tcBorders>
            <w:vAlign w:val="center"/>
            <w:hideMark/>
          </w:tcPr>
          <w:p w14:paraId="37135A6A" w14:textId="77777777" w:rsidR="00844BB8" w:rsidRPr="00C70FC9" w:rsidRDefault="00844BB8" w:rsidP="00196C81">
            <w:pPr>
              <w:jc w:val="both"/>
              <w:rPr>
                <w:rFonts w:eastAsia="Times New Roman"/>
                <w:color w:val="000000"/>
                <w:lang w:eastAsia="ru-RU"/>
              </w:rPr>
            </w:pPr>
            <w:r w:rsidRPr="00C70FC9">
              <w:rPr>
                <w:rFonts w:eastAsia="Times New Roman"/>
                <w:color w:val="000000"/>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vAlign w:val="center"/>
            <w:hideMark/>
          </w:tcPr>
          <w:p w14:paraId="7C807529" w14:textId="77777777" w:rsidR="00844BB8" w:rsidRPr="00C70FC9" w:rsidRDefault="00844BB8" w:rsidP="00196C81">
            <w:pPr>
              <w:rPr>
                <w:rFonts w:eastAsia="Times New Roman"/>
                <w:color w:val="000000"/>
                <w:lang w:eastAsia="ru-RU"/>
              </w:rPr>
            </w:pPr>
            <w:r w:rsidRPr="00C70FC9">
              <w:rPr>
                <w:rFonts w:eastAsia="Arial Unicode MS"/>
                <w:color w:val="000000"/>
                <w:lang w:eastAsia="ru-RU"/>
              </w:rPr>
              <w:t>Жилой дом, 25:20:110101:1376, з/у – 923,2</w:t>
            </w:r>
          </w:p>
        </w:tc>
      </w:tr>
      <w:tr w:rsidR="00844BB8" w:rsidRPr="00C70FC9" w14:paraId="018491B4" w14:textId="77777777" w:rsidTr="00C70FC9">
        <w:trPr>
          <w:trHeight w:val="20"/>
        </w:trPr>
        <w:tc>
          <w:tcPr>
            <w:tcW w:w="222" w:type="pct"/>
            <w:tcBorders>
              <w:top w:val="nil"/>
              <w:left w:val="single" w:sz="4" w:space="0" w:color="auto"/>
              <w:bottom w:val="single" w:sz="4" w:space="0" w:color="auto"/>
              <w:right w:val="single" w:sz="4" w:space="0" w:color="auto"/>
            </w:tcBorders>
            <w:vAlign w:val="center"/>
            <w:hideMark/>
          </w:tcPr>
          <w:p w14:paraId="2C9189E1"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14</w:t>
            </w:r>
          </w:p>
        </w:tc>
        <w:tc>
          <w:tcPr>
            <w:tcW w:w="1139" w:type="pct"/>
            <w:tcBorders>
              <w:top w:val="nil"/>
              <w:left w:val="nil"/>
              <w:bottom w:val="single" w:sz="4" w:space="0" w:color="auto"/>
              <w:right w:val="single" w:sz="4" w:space="0" w:color="auto"/>
            </w:tcBorders>
            <w:vAlign w:val="center"/>
            <w:hideMark/>
          </w:tcPr>
          <w:p w14:paraId="66634DA9"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с. Барабаш, ул. Школьная, д.4</w:t>
            </w:r>
          </w:p>
        </w:tc>
        <w:tc>
          <w:tcPr>
            <w:tcW w:w="381" w:type="pct"/>
            <w:tcBorders>
              <w:top w:val="nil"/>
              <w:left w:val="nil"/>
              <w:bottom w:val="single" w:sz="4" w:space="0" w:color="auto"/>
              <w:right w:val="single" w:sz="4" w:space="0" w:color="auto"/>
            </w:tcBorders>
            <w:vAlign w:val="center"/>
            <w:hideMark/>
          </w:tcPr>
          <w:p w14:paraId="0AA72CD5"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1967</w:t>
            </w:r>
          </w:p>
        </w:tc>
        <w:tc>
          <w:tcPr>
            <w:tcW w:w="377" w:type="pct"/>
            <w:tcBorders>
              <w:top w:val="nil"/>
              <w:left w:val="nil"/>
              <w:bottom w:val="single" w:sz="4" w:space="0" w:color="auto"/>
              <w:right w:val="single" w:sz="4" w:space="0" w:color="auto"/>
            </w:tcBorders>
            <w:vAlign w:val="center"/>
            <w:hideMark/>
          </w:tcPr>
          <w:p w14:paraId="4A6F9216"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4</w:t>
            </w:r>
          </w:p>
        </w:tc>
        <w:tc>
          <w:tcPr>
            <w:tcW w:w="376" w:type="pct"/>
            <w:tcBorders>
              <w:top w:val="nil"/>
              <w:left w:val="nil"/>
              <w:bottom w:val="single" w:sz="4" w:space="0" w:color="auto"/>
              <w:right w:val="single" w:sz="4" w:space="0" w:color="auto"/>
            </w:tcBorders>
            <w:vAlign w:val="center"/>
            <w:hideMark/>
          </w:tcPr>
          <w:p w14:paraId="3544445D"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5</w:t>
            </w:r>
          </w:p>
        </w:tc>
        <w:tc>
          <w:tcPr>
            <w:tcW w:w="558" w:type="pct"/>
            <w:tcBorders>
              <w:top w:val="nil"/>
              <w:left w:val="nil"/>
              <w:bottom w:val="single" w:sz="4" w:space="0" w:color="auto"/>
              <w:right w:val="single" w:sz="4" w:space="0" w:color="auto"/>
            </w:tcBorders>
            <w:vAlign w:val="center"/>
            <w:hideMark/>
          </w:tcPr>
          <w:p w14:paraId="16FF6C9E"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2991,18</w:t>
            </w:r>
          </w:p>
        </w:tc>
        <w:tc>
          <w:tcPr>
            <w:tcW w:w="872" w:type="pct"/>
            <w:tcBorders>
              <w:top w:val="nil"/>
              <w:left w:val="nil"/>
              <w:bottom w:val="single" w:sz="4" w:space="0" w:color="auto"/>
              <w:right w:val="single" w:sz="4" w:space="0" w:color="auto"/>
            </w:tcBorders>
            <w:vAlign w:val="center"/>
            <w:hideMark/>
          </w:tcPr>
          <w:p w14:paraId="5FF6B227" w14:textId="77777777" w:rsidR="00844BB8" w:rsidRPr="00C70FC9" w:rsidRDefault="00844BB8" w:rsidP="00196C81">
            <w:pPr>
              <w:jc w:val="both"/>
              <w:rPr>
                <w:rFonts w:eastAsia="Times New Roman"/>
                <w:color w:val="000000"/>
                <w:lang w:eastAsia="ru-RU"/>
              </w:rPr>
            </w:pPr>
            <w:r w:rsidRPr="00C70FC9">
              <w:rPr>
                <w:rFonts w:eastAsia="Times New Roman"/>
                <w:color w:val="000000"/>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vAlign w:val="center"/>
            <w:hideMark/>
          </w:tcPr>
          <w:p w14:paraId="161D6A52"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 xml:space="preserve">Жилой </w:t>
            </w:r>
            <w:proofErr w:type="gramStart"/>
            <w:r w:rsidRPr="00C70FC9">
              <w:rPr>
                <w:rFonts w:eastAsia="Times New Roman"/>
                <w:color w:val="000000"/>
                <w:lang w:eastAsia="ru-RU"/>
              </w:rPr>
              <w:t>дом-нет</w:t>
            </w:r>
            <w:proofErr w:type="gramEnd"/>
            <w:r w:rsidRPr="00C70FC9">
              <w:rPr>
                <w:rFonts w:eastAsia="Times New Roman"/>
                <w:color w:val="000000"/>
                <w:lang w:eastAsia="ru-RU"/>
              </w:rPr>
              <w:t>, з/у -1506,0</w:t>
            </w:r>
          </w:p>
        </w:tc>
      </w:tr>
      <w:tr w:rsidR="00844BB8" w:rsidRPr="00C70FC9" w14:paraId="2E367DBE" w14:textId="77777777" w:rsidTr="00C70FC9">
        <w:trPr>
          <w:trHeight w:val="20"/>
        </w:trPr>
        <w:tc>
          <w:tcPr>
            <w:tcW w:w="222" w:type="pct"/>
            <w:tcBorders>
              <w:top w:val="single" w:sz="4" w:space="0" w:color="auto"/>
              <w:left w:val="single" w:sz="4" w:space="0" w:color="auto"/>
              <w:bottom w:val="single" w:sz="4" w:space="0" w:color="auto"/>
              <w:right w:val="nil"/>
            </w:tcBorders>
            <w:vAlign w:val="center"/>
            <w:hideMark/>
          </w:tcPr>
          <w:p w14:paraId="55D6458F" w14:textId="77777777" w:rsidR="00844BB8" w:rsidRPr="00C70FC9" w:rsidRDefault="00844BB8" w:rsidP="00196C81">
            <w:pPr>
              <w:jc w:val="center"/>
              <w:rPr>
                <w:rFonts w:eastAsia="Times New Roman"/>
                <w:b/>
                <w:bCs/>
                <w:color w:val="000000"/>
                <w:lang w:eastAsia="ru-RU"/>
              </w:rPr>
            </w:pPr>
            <w:r w:rsidRPr="00C70FC9">
              <w:rPr>
                <w:rFonts w:eastAsia="Times New Roman"/>
                <w:b/>
                <w:bCs/>
                <w:color w:val="000000"/>
                <w:lang w:eastAsia="ru-RU"/>
              </w:rPr>
              <w:t> </w:t>
            </w:r>
          </w:p>
        </w:tc>
        <w:tc>
          <w:tcPr>
            <w:tcW w:w="1139" w:type="pct"/>
            <w:tcBorders>
              <w:top w:val="single" w:sz="4" w:space="0" w:color="auto"/>
              <w:left w:val="nil"/>
              <w:bottom w:val="single" w:sz="4" w:space="0" w:color="auto"/>
              <w:right w:val="nil"/>
            </w:tcBorders>
            <w:vAlign w:val="center"/>
            <w:hideMark/>
          </w:tcPr>
          <w:p w14:paraId="18376E5F" w14:textId="77777777" w:rsidR="00844BB8" w:rsidRPr="00C70FC9" w:rsidRDefault="00844BB8" w:rsidP="00196C81">
            <w:pPr>
              <w:rPr>
                <w:rFonts w:eastAsia="Times New Roman"/>
                <w:b/>
                <w:bCs/>
                <w:color w:val="000000"/>
                <w:lang w:eastAsia="ru-RU"/>
              </w:rPr>
            </w:pPr>
            <w:r w:rsidRPr="00C70FC9">
              <w:rPr>
                <w:rFonts w:eastAsia="Times New Roman"/>
                <w:b/>
                <w:iCs/>
                <w:color w:val="000000"/>
                <w:lang w:eastAsia="ru-RU"/>
              </w:rPr>
              <w:t>ЛОТ № 4</w:t>
            </w:r>
          </w:p>
        </w:tc>
        <w:tc>
          <w:tcPr>
            <w:tcW w:w="381" w:type="pct"/>
            <w:tcBorders>
              <w:top w:val="single" w:sz="4" w:space="0" w:color="auto"/>
              <w:left w:val="nil"/>
              <w:bottom w:val="single" w:sz="4" w:space="0" w:color="auto"/>
              <w:right w:val="nil"/>
            </w:tcBorders>
            <w:vAlign w:val="center"/>
            <w:hideMark/>
          </w:tcPr>
          <w:p w14:paraId="2191F546"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 </w:t>
            </w:r>
          </w:p>
        </w:tc>
        <w:tc>
          <w:tcPr>
            <w:tcW w:w="377" w:type="pct"/>
            <w:tcBorders>
              <w:top w:val="single" w:sz="4" w:space="0" w:color="auto"/>
              <w:left w:val="nil"/>
              <w:bottom w:val="single" w:sz="4" w:space="0" w:color="auto"/>
              <w:right w:val="nil"/>
            </w:tcBorders>
            <w:vAlign w:val="center"/>
            <w:hideMark/>
          </w:tcPr>
          <w:p w14:paraId="777B5232"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 </w:t>
            </w:r>
          </w:p>
        </w:tc>
        <w:tc>
          <w:tcPr>
            <w:tcW w:w="376" w:type="pct"/>
            <w:tcBorders>
              <w:top w:val="single" w:sz="4" w:space="0" w:color="auto"/>
              <w:left w:val="nil"/>
              <w:bottom w:val="single" w:sz="4" w:space="0" w:color="auto"/>
              <w:right w:val="nil"/>
            </w:tcBorders>
            <w:vAlign w:val="center"/>
            <w:hideMark/>
          </w:tcPr>
          <w:p w14:paraId="510D4B37"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 </w:t>
            </w:r>
          </w:p>
        </w:tc>
        <w:tc>
          <w:tcPr>
            <w:tcW w:w="558" w:type="pct"/>
            <w:tcBorders>
              <w:top w:val="single" w:sz="4" w:space="0" w:color="auto"/>
              <w:left w:val="nil"/>
              <w:bottom w:val="single" w:sz="4" w:space="0" w:color="auto"/>
              <w:right w:val="nil"/>
            </w:tcBorders>
            <w:vAlign w:val="center"/>
            <w:hideMark/>
          </w:tcPr>
          <w:p w14:paraId="060B4AFC"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 </w:t>
            </w:r>
          </w:p>
        </w:tc>
        <w:tc>
          <w:tcPr>
            <w:tcW w:w="872" w:type="pct"/>
            <w:tcBorders>
              <w:top w:val="single" w:sz="4" w:space="0" w:color="auto"/>
              <w:left w:val="nil"/>
              <w:bottom w:val="single" w:sz="4" w:space="0" w:color="auto"/>
              <w:right w:val="nil"/>
            </w:tcBorders>
            <w:vAlign w:val="center"/>
            <w:hideMark/>
          </w:tcPr>
          <w:p w14:paraId="7A485C64" w14:textId="77777777" w:rsidR="00844BB8" w:rsidRPr="00C70FC9" w:rsidRDefault="00844BB8" w:rsidP="00196C81">
            <w:pPr>
              <w:jc w:val="both"/>
              <w:rPr>
                <w:rFonts w:eastAsia="Times New Roman"/>
                <w:b/>
                <w:bCs/>
                <w:color w:val="000000"/>
                <w:lang w:eastAsia="ru-RU"/>
              </w:rPr>
            </w:pPr>
            <w:r w:rsidRPr="00C70FC9">
              <w:rPr>
                <w:rFonts w:eastAsia="Times New Roman"/>
                <w:b/>
                <w:bCs/>
                <w:color w:val="000000"/>
                <w:lang w:eastAsia="ru-RU"/>
              </w:rPr>
              <w:t> </w:t>
            </w:r>
          </w:p>
        </w:tc>
        <w:tc>
          <w:tcPr>
            <w:tcW w:w="1074" w:type="pct"/>
            <w:tcBorders>
              <w:top w:val="single" w:sz="4" w:space="0" w:color="auto"/>
              <w:left w:val="nil"/>
              <w:bottom w:val="single" w:sz="4" w:space="0" w:color="auto"/>
              <w:right w:val="single" w:sz="4" w:space="0" w:color="auto"/>
            </w:tcBorders>
            <w:vAlign w:val="center"/>
            <w:hideMark/>
          </w:tcPr>
          <w:p w14:paraId="450D6708" w14:textId="77777777" w:rsidR="00844BB8" w:rsidRPr="00C70FC9" w:rsidRDefault="00844BB8" w:rsidP="00196C81">
            <w:pPr>
              <w:rPr>
                <w:rFonts w:eastAsia="Times New Roman"/>
                <w:b/>
                <w:bCs/>
                <w:color w:val="000000"/>
                <w:lang w:eastAsia="ru-RU"/>
              </w:rPr>
            </w:pPr>
            <w:r w:rsidRPr="00C70FC9">
              <w:rPr>
                <w:rFonts w:eastAsia="Arial Unicode MS"/>
                <w:b/>
                <w:bCs/>
                <w:color w:val="000000"/>
                <w:lang w:eastAsia="ru-RU"/>
              </w:rPr>
              <w:t> </w:t>
            </w:r>
          </w:p>
        </w:tc>
      </w:tr>
      <w:tr w:rsidR="00844BB8" w:rsidRPr="00C70FC9" w14:paraId="4109DB20" w14:textId="77777777" w:rsidTr="00C70FC9">
        <w:trPr>
          <w:trHeight w:val="20"/>
        </w:trPr>
        <w:tc>
          <w:tcPr>
            <w:tcW w:w="222" w:type="pct"/>
            <w:tcBorders>
              <w:top w:val="nil"/>
              <w:left w:val="single" w:sz="4" w:space="0" w:color="auto"/>
              <w:bottom w:val="single" w:sz="4" w:space="0" w:color="auto"/>
              <w:right w:val="single" w:sz="4" w:space="0" w:color="auto"/>
            </w:tcBorders>
            <w:vAlign w:val="center"/>
            <w:hideMark/>
          </w:tcPr>
          <w:p w14:paraId="7B82A1B6"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1</w:t>
            </w:r>
          </w:p>
        </w:tc>
        <w:tc>
          <w:tcPr>
            <w:tcW w:w="1139" w:type="pct"/>
            <w:tcBorders>
              <w:top w:val="nil"/>
              <w:left w:val="nil"/>
              <w:bottom w:val="single" w:sz="4" w:space="0" w:color="auto"/>
              <w:right w:val="single" w:sz="4" w:space="0" w:color="auto"/>
            </w:tcBorders>
            <w:vAlign w:val="center"/>
            <w:hideMark/>
          </w:tcPr>
          <w:p w14:paraId="5D82AC17"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 xml:space="preserve">с. </w:t>
            </w:r>
            <w:proofErr w:type="spellStart"/>
            <w:r w:rsidRPr="00C70FC9">
              <w:rPr>
                <w:rFonts w:eastAsia="Times New Roman"/>
                <w:color w:val="000000"/>
                <w:lang w:eastAsia="ru-RU"/>
              </w:rPr>
              <w:t>Занадворовка</w:t>
            </w:r>
            <w:proofErr w:type="spellEnd"/>
            <w:r w:rsidRPr="00C70FC9">
              <w:rPr>
                <w:rFonts w:eastAsia="Times New Roman"/>
                <w:color w:val="000000"/>
                <w:lang w:eastAsia="ru-RU"/>
              </w:rPr>
              <w:t>, ул. Гвардейская, д.49</w:t>
            </w:r>
          </w:p>
        </w:tc>
        <w:tc>
          <w:tcPr>
            <w:tcW w:w="381" w:type="pct"/>
            <w:tcBorders>
              <w:top w:val="nil"/>
              <w:left w:val="nil"/>
              <w:bottom w:val="single" w:sz="4" w:space="0" w:color="auto"/>
              <w:right w:val="single" w:sz="4" w:space="0" w:color="auto"/>
            </w:tcBorders>
            <w:vAlign w:val="center"/>
            <w:hideMark/>
          </w:tcPr>
          <w:p w14:paraId="7910DAA0"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1937</w:t>
            </w:r>
          </w:p>
        </w:tc>
        <w:tc>
          <w:tcPr>
            <w:tcW w:w="377" w:type="pct"/>
            <w:tcBorders>
              <w:top w:val="nil"/>
              <w:left w:val="nil"/>
              <w:bottom w:val="single" w:sz="4" w:space="0" w:color="auto"/>
              <w:right w:val="single" w:sz="4" w:space="0" w:color="auto"/>
            </w:tcBorders>
            <w:vAlign w:val="center"/>
            <w:hideMark/>
          </w:tcPr>
          <w:p w14:paraId="16A01806"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2</w:t>
            </w:r>
          </w:p>
        </w:tc>
        <w:tc>
          <w:tcPr>
            <w:tcW w:w="376" w:type="pct"/>
            <w:tcBorders>
              <w:top w:val="nil"/>
              <w:left w:val="nil"/>
              <w:bottom w:val="single" w:sz="4" w:space="0" w:color="auto"/>
              <w:right w:val="single" w:sz="4" w:space="0" w:color="auto"/>
            </w:tcBorders>
            <w:vAlign w:val="center"/>
            <w:hideMark/>
          </w:tcPr>
          <w:p w14:paraId="16C6673D"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8</w:t>
            </w:r>
          </w:p>
        </w:tc>
        <w:tc>
          <w:tcPr>
            <w:tcW w:w="558" w:type="pct"/>
            <w:tcBorders>
              <w:top w:val="nil"/>
              <w:left w:val="nil"/>
              <w:bottom w:val="single" w:sz="4" w:space="0" w:color="auto"/>
              <w:right w:val="single" w:sz="4" w:space="0" w:color="auto"/>
            </w:tcBorders>
            <w:vAlign w:val="center"/>
            <w:hideMark/>
          </w:tcPr>
          <w:p w14:paraId="54734675"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618,8</w:t>
            </w:r>
          </w:p>
        </w:tc>
        <w:tc>
          <w:tcPr>
            <w:tcW w:w="872" w:type="pct"/>
            <w:tcBorders>
              <w:top w:val="nil"/>
              <w:left w:val="nil"/>
              <w:bottom w:val="single" w:sz="4" w:space="0" w:color="auto"/>
              <w:right w:val="single" w:sz="4" w:space="0" w:color="auto"/>
            </w:tcBorders>
            <w:vAlign w:val="center"/>
            <w:hideMark/>
          </w:tcPr>
          <w:p w14:paraId="6562D24A" w14:textId="77777777" w:rsidR="00844BB8" w:rsidRPr="00C70FC9" w:rsidRDefault="00844BB8" w:rsidP="00196C81">
            <w:pPr>
              <w:jc w:val="both"/>
              <w:rPr>
                <w:rFonts w:eastAsia="Times New Roman"/>
                <w:color w:val="000000"/>
                <w:lang w:eastAsia="ru-RU"/>
              </w:rPr>
            </w:pPr>
            <w:r w:rsidRPr="00C70FC9">
              <w:rPr>
                <w:rFonts w:eastAsia="Times New Roman"/>
                <w:color w:val="000000"/>
                <w:lang w:eastAsia="ru-RU"/>
              </w:rPr>
              <w:t>электроснабжение</w:t>
            </w:r>
          </w:p>
        </w:tc>
        <w:tc>
          <w:tcPr>
            <w:tcW w:w="1074" w:type="pct"/>
            <w:tcBorders>
              <w:top w:val="nil"/>
              <w:left w:val="nil"/>
              <w:bottom w:val="single" w:sz="4" w:space="0" w:color="auto"/>
              <w:right w:val="single" w:sz="4" w:space="0" w:color="auto"/>
            </w:tcBorders>
            <w:vAlign w:val="center"/>
            <w:hideMark/>
          </w:tcPr>
          <w:p w14:paraId="1B2A4E48" w14:textId="77777777" w:rsidR="00844BB8" w:rsidRPr="00C70FC9" w:rsidRDefault="00844BB8" w:rsidP="00196C81">
            <w:pPr>
              <w:rPr>
                <w:rFonts w:eastAsia="Times New Roman"/>
                <w:color w:val="000000"/>
                <w:lang w:eastAsia="ru-RU"/>
              </w:rPr>
            </w:pPr>
            <w:r w:rsidRPr="00C70FC9">
              <w:rPr>
                <w:rFonts w:eastAsia="Arial Unicode MS"/>
                <w:color w:val="000000"/>
                <w:lang w:eastAsia="ru-RU"/>
              </w:rPr>
              <w:t>Жилой дом, 25:20:000000:0000:05:248:002:000019560</w:t>
            </w:r>
          </w:p>
        </w:tc>
      </w:tr>
      <w:tr w:rsidR="00844BB8" w:rsidRPr="00C70FC9" w14:paraId="2AE4BA52" w14:textId="77777777" w:rsidTr="00C70FC9">
        <w:trPr>
          <w:trHeight w:val="20"/>
        </w:trPr>
        <w:tc>
          <w:tcPr>
            <w:tcW w:w="222" w:type="pct"/>
            <w:tcBorders>
              <w:top w:val="nil"/>
              <w:left w:val="single" w:sz="4" w:space="0" w:color="auto"/>
              <w:bottom w:val="single" w:sz="4" w:space="0" w:color="auto"/>
              <w:right w:val="single" w:sz="4" w:space="0" w:color="auto"/>
            </w:tcBorders>
            <w:vAlign w:val="center"/>
            <w:hideMark/>
          </w:tcPr>
          <w:p w14:paraId="32283298"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2</w:t>
            </w:r>
          </w:p>
        </w:tc>
        <w:tc>
          <w:tcPr>
            <w:tcW w:w="1139" w:type="pct"/>
            <w:tcBorders>
              <w:top w:val="nil"/>
              <w:left w:val="nil"/>
              <w:bottom w:val="single" w:sz="4" w:space="0" w:color="auto"/>
              <w:right w:val="single" w:sz="4" w:space="0" w:color="auto"/>
            </w:tcBorders>
            <w:vAlign w:val="center"/>
            <w:hideMark/>
          </w:tcPr>
          <w:p w14:paraId="4B29AE23"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 xml:space="preserve">с. </w:t>
            </w:r>
            <w:proofErr w:type="spellStart"/>
            <w:r w:rsidRPr="00C70FC9">
              <w:rPr>
                <w:rFonts w:eastAsia="Times New Roman"/>
                <w:color w:val="000000"/>
                <w:lang w:eastAsia="ru-RU"/>
              </w:rPr>
              <w:t>Занадворовка</w:t>
            </w:r>
            <w:proofErr w:type="spellEnd"/>
            <w:r w:rsidRPr="00C70FC9">
              <w:rPr>
                <w:rFonts w:eastAsia="Times New Roman"/>
                <w:color w:val="000000"/>
                <w:lang w:eastAsia="ru-RU"/>
              </w:rPr>
              <w:t>, ул. Гвардейская, д.204</w:t>
            </w:r>
          </w:p>
        </w:tc>
        <w:tc>
          <w:tcPr>
            <w:tcW w:w="381" w:type="pct"/>
            <w:tcBorders>
              <w:top w:val="nil"/>
              <w:left w:val="nil"/>
              <w:bottom w:val="single" w:sz="4" w:space="0" w:color="auto"/>
              <w:right w:val="single" w:sz="4" w:space="0" w:color="auto"/>
            </w:tcBorders>
            <w:vAlign w:val="center"/>
            <w:hideMark/>
          </w:tcPr>
          <w:p w14:paraId="190A420B"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1952</w:t>
            </w:r>
          </w:p>
        </w:tc>
        <w:tc>
          <w:tcPr>
            <w:tcW w:w="377" w:type="pct"/>
            <w:tcBorders>
              <w:top w:val="nil"/>
              <w:left w:val="nil"/>
              <w:bottom w:val="single" w:sz="4" w:space="0" w:color="auto"/>
              <w:right w:val="single" w:sz="4" w:space="0" w:color="auto"/>
            </w:tcBorders>
            <w:vAlign w:val="center"/>
            <w:hideMark/>
          </w:tcPr>
          <w:p w14:paraId="399464DB"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1</w:t>
            </w:r>
          </w:p>
        </w:tc>
        <w:tc>
          <w:tcPr>
            <w:tcW w:w="376" w:type="pct"/>
            <w:tcBorders>
              <w:top w:val="nil"/>
              <w:left w:val="nil"/>
              <w:bottom w:val="single" w:sz="4" w:space="0" w:color="auto"/>
              <w:right w:val="single" w:sz="4" w:space="0" w:color="auto"/>
            </w:tcBorders>
            <w:vAlign w:val="center"/>
            <w:hideMark/>
          </w:tcPr>
          <w:p w14:paraId="0CEDFCA1"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4</w:t>
            </w:r>
          </w:p>
        </w:tc>
        <w:tc>
          <w:tcPr>
            <w:tcW w:w="558" w:type="pct"/>
            <w:tcBorders>
              <w:top w:val="nil"/>
              <w:left w:val="nil"/>
              <w:bottom w:val="single" w:sz="4" w:space="0" w:color="auto"/>
              <w:right w:val="single" w:sz="4" w:space="0" w:color="auto"/>
            </w:tcBorders>
            <w:vAlign w:val="center"/>
            <w:hideMark/>
          </w:tcPr>
          <w:p w14:paraId="21016284"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630</w:t>
            </w:r>
          </w:p>
        </w:tc>
        <w:tc>
          <w:tcPr>
            <w:tcW w:w="872" w:type="pct"/>
            <w:tcBorders>
              <w:top w:val="nil"/>
              <w:left w:val="nil"/>
              <w:bottom w:val="single" w:sz="4" w:space="0" w:color="auto"/>
              <w:right w:val="single" w:sz="4" w:space="0" w:color="auto"/>
            </w:tcBorders>
            <w:vAlign w:val="center"/>
            <w:hideMark/>
          </w:tcPr>
          <w:p w14:paraId="4D2D1401" w14:textId="77777777" w:rsidR="00844BB8" w:rsidRPr="00C70FC9" w:rsidRDefault="00844BB8" w:rsidP="00196C81">
            <w:pPr>
              <w:jc w:val="both"/>
              <w:rPr>
                <w:rFonts w:eastAsia="Times New Roman"/>
                <w:color w:val="000000"/>
                <w:lang w:eastAsia="ru-RU"/>
              </w:rPr>
            </w:pPr>
            <w:r w:rsidRPr="00C70FC9">
              <w:rPr>
                <w:rFonts w:eastAsia="Times New Roman"/>
                <w:color w:val="000000"/>
                <w:lang w:eastAsia="ru-RU"/>
              </w:rPr>
              <w:t>электроснабжение</w:t>
            </w:r>
          </w:p>
        </w:tc>
        <w:tc>
          <w:tcPr>
            <w:tcW w:w="1074" w:type="pct"/>
            <w:tcBorders>
              <w:top w:val="nil"/>
              <w:left w:val="nil"/>
              <w:bottom w:val="single" w:sz="4" w:space="0" w:color="auto"/>
              <w:right w:val="single" w:sz="4" w:space="0" w:color="auto"/>
            </w:tcBorders>
            <w:vAlign w:val="center"/>
            <w:hideMark/>
          </w:tcPr>
          <w:p w14:paraId="55655117" w14:textId="77777777" w:rsidR="00844BB8" w:rsidRPr="00C70FC9" w:rsidRDefault="00844BB8" w:rsidP="00196C81">
            <w:pPr>
              <w:rPr>
                <w:rFonts w:eastAsia="Times New Roman"/>
                <w:color w:val="000000"/>
                <w:lang w:eastAsia="ru-RU"/>
              </w:rPr>
            </w:pPr>
            <w:r w:rsidRPr="00C70FC9">
              <w:rPr>
                <w:rFonts w:eastAsia="Arial Unicode MS"/>
                <w:color w:val="000000"/>
                <w:lang w:eastAsia="ru-RU"/>
              </w:rPr>
              <w:t>Жилой дом, нет, з/у – нет</w:t>
            </w:r>
          </w:p>
        </w:tc>
      </w:tr>
      <w:tr w:rsidR="00844BB8" w:rsidRPr="00C70FC9" w14:paraId="5348509B" w14:textId="77777777" w:rsidTr="00C70FC9">
        <w:trPr>
          <w:trHeight w:val="20"/>
        </w:trPr>
        <w:tc>
          <w:tcPr>
            <w:tcW w:w="222" w:type="pct"/>
            <w:tcBorders>
              <w:top w:val="nil"/>
              <w:left w:val="single" w:sz="4" w:space="0" w:color="auto"/>
              <w:bottom w:val="single" w:sz="4" w:space="0" w:color="auto"/>
              <w:right w:val="single" w:sz="4" w:space="0" w:color="auto"/>
            </w:tcBorders>
            <w:vAlign w:val="center"/>
            <w:hideMark/>
          </w:tcPr>
          <w:p w14:paraId="23CCA2E6"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3</w:t>
            </w:r>
          </w:p>
        </w:tc>
        <w:tc>
          <w:tcPr>
            <w:tcW w:w="1139" w:type="pct"/>
            <w:tcBorders>
              <w:top w:val="nil"/>
              <w:left w:val="nil"/>
              <w:bottom w:val="single" w:sz="4" w:space="0" w:color="auto"/>
              <w:right w:val="single" w:sz="4" w:space="0" w:color="auto"/>
            </w:tcBorders>
            <w:vAlign w:val="center"/>
            <w:hideMark/>
          </w:tcPr>
          <w:p w14:paraId="7C92137D"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 xml:space="preserve">с. </w:t>
            </w:r>
            <w:proofErr w:type="spellStart"/>
            <w:r w:rsidRPr="00C70FC9">
              <w:rPr>
                <w:rFonts w:eastAsia="Times New Roman"/>
                <w:color w:val="000000"/>
                <w:lang w:eastAsia="ru-RU"/>
              </w:rPr>
              <w:t>Занадворовка</w:t>
            </w:r>
            <w:proofErr w:type="spellEnd"/>
            <w:r w:rsidRPr="00C70FC9">
              <w:rPr>
                <w:rFonts w:eastAsia="Times New Roman"/>
                <w:color w:val="000000"/>
                <w:lang w:eastAsia="ru-RU"/>
              </w:rPr>
              <w:t>, ул. Гарнизонная, д.237</w:t>
            </w:r>
          </w:p>
        </w:tc>
        <w:tc>
          <w:tcPr>
            <w:tcW w:w="381" w:type="pct"/>
            <w:tcBorders>
              <w:top w:val="nil"/>
              <w:left w:val="nil"/>
              <w:bottom w:val="single" w:sz="4" w:space="0" w:color="auto"/>
              <w:right w:val="single" w:sz="4" w:space="0" w:color="auto"/>
            </w:tcBorders>
            <w:vAlign w:val="center"/>
            <w:hideMark/>
          </w:tcPr>
          <w:p w14:paraId="0B029C9F"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1968</w:t>
            </w:r>
          </w:p>
        </w:tc>
        <w:tc>
          <w:tcPr>
            <w:tcW w:w="377" w:type="pct"/>
            <w:tcBorders>
              <w:top w:val="nil"/>
              <w:left w:val="nil"/>
              <w:bottom w:val="single" w:sz="4" w:space="0" w:color="auto"/>
              <w:right w:val="single" w:sz="4" w:space="0" w:color="auto"/>
            </w:tcBorders>
            <w:vAlign w:val="center"/>
            <w:hideMark/>
          </w:tcPr>
          <w:p w14:paraId="7E3F3D20"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5</w:t>
            </w:r>
          </w:p>
        </w:tc>
        <w:tc>
          <w:tcPr>
            <w:tcW w:w="376" w:type="pct"/>
            <w:tcBorders>
              <w:top w:val="nil"/>
              <w:left w:val="nil"/>
              <w:bottom w:val="single" w:sz="4" w:space="0" w:color="auto"/>
              <w:right w:val="single" w:sz="4" w:space="0" w:color="auto"/>
            </w:tcBorders>
            <w:vAlign w:val="center"/>
            <w:hideMark/>
          </w:tcPr>
          <w:p w14:paraId="5B18EBC2"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80</w:t>
            </w:r>
          </w:p>
        </w:tc>
        <w:tc>
          <w:tcPr>
            <w:tcW w:w="558" w:type="pct"/>
            <w:tcBorders>
              <w:top w:val="nil"/>
              <w:left w:val="nil"/>
              <w:bottom w:val="single" w:sz="4" w:space="0" w:color="auto"/>
              <w:right w:val="single" w:sz="4" w:space="0" w:color="auto"/>
            </w:tcBorders>
            <w:vAlign w:val="center"/>
            <w:hideMark/>
          </w:tcPr>
          <w:p w14:paraId="66196A7C"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3511,02</w:t>
            </w:r>
          </w:p>
        </w:tc>
        <w:tc>
          <w:tcPr>
            <w:tcW w:w="872" w:type="pct"/>
            <w:tcBorders>
              <w:top w:val="nil"/>
              <w:left w:val="nil"/>
              <w:bottom w:val="single" w:sz="4" w:space="0" w:color="auto"/>
              <w:right w:val="single" w:sz="4" w:space="0" w:color="auto"/>
            </w:tcBorders>
            <w:vAlign w:val="center"/>
            <w:hideMark/>
          </w:tcPr>
          <w:p w14:paraId="7816FE4C" w14:textId="77777777" w:rsidR="00844BB8" w:rsidRPr="00C70FC9" w:rsidRDefault="00844BB8" w:rsidP="00196C81">
            <w:pPr>
              <w:jc w:val="both"/>
              <w:rPr>
                <w:rFonts w:eastAsia="Times New Roman"/>
                <w:color w:val="000000"/>
                <w:lang w:eastAsia="ru-RU"/>
              </w:rPr>
            </w:pPr>
            <w:r w:rsidRPr="00C70FC9">
              <w:rPr>
                <w:rFonts w:eastAsia="Times New Roman"/>
                <w:color w:val="000000"/>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vAlign w:val="center"/>
            <w:hideMark/>
          </w:tcPr>
          <w:p w14:paraId="25268EFD"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Жилой дом, 25/000/004/2017-77207, з/у – 2489,0</w:t>
            </w:r>
          </w:p>
        </w:tc>
      </w:tr>
      <w:tr w:rsidR="00844BB8" w:rsidRPr="00C70FC9" w14:paraId="223CB56E" w14:textId="77777777" w:rsidTr="00C70FC9">
        <w:trPr>
          <w:trHeight w:val="20"/>
        </w:trPr>
        <w:tc>
          <w:tcPr>
            <w:tcW w:w="222" w:type="pct"/>
            <w:tcBorders>
              <w:top w:val="nil"/>
              <w:left w:val="single" w:sz="4" w:space="0" w:color="auto"/>
              <w:bottom w:val="single" w:sz="4" w:space="0" w:color="auto"/>
              <w:right w:val="single" w:sz="4" w:space="0" w:color="auto"/>
            </w:tcBorders>
            <w:vAlign w:val="center"/>
            <w:hideMark/>
          </w:tcPr>
          <w:p w14:paraId="18493C34"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4</w:t>
            </w:r>
          </w:p>
        </w:tc>
        <w:tc>
          <w:tcPr>
            <w:tcW w:w="1139" w:type="pct"/>
            <w:tcBorders>
              <w:top w:val="nil"/>
              <w:left w:val="nil"/>
              <w:bottom w:val="single" w:sz="4" w:space="0" w:color="auto"/>
              <w:right w:val="single" w:sz="4" w:space="0" w:color="auto"/>
            </w:tcBorders>
            <w:vAlign w:val="center"/>
            <w:hideMark/>
          </w:tcPr>
          <w:p w14:paraId="4C974DF6"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 xml:space="preserve">с. </w:t>
            </w:r>
            <w:proofErr w:type="spellStart"/>
            <w:r w:rsidRPr="00C70FC9">
              <w:rPr>
                <w:rFonts w:eastAsia="Times New Roman"/>
                <w:color w:val="000000"/>
                <w:lang w:eastAsia="ru-RU"/>
              </w:rPr>
              <w:t>Занадворовка</w:t>
            </w:r>
            <w:proofErr w:type="spellEnd"/>
            <w:r w:rsidRPr="00C70FC9">
              <w:rPr>
                <w:rFonts w:eastAsia="Times New Roman"/>
                <w:color w:val="000000"/>
                <w:lang w:eastAsia="ru-RU"/>
              </w:rPr>
              <w:t>, ул. Гарнизонная, д.59</w:t>
            </w:r>
          </w:p>
        </w:tc>
        <w:tc>
          <w:tcPr>
            <w:tcW w:w="381" w:type="pct"/>
            <w:tcBorders>
              <w:top w:val="nil"/>
              <w:left w:val="nil"/>
              <w:bottom w:val="single" w:sz="4" w:space="0" w:color="auto"/>
              <w:right w:val="single" w:sz="4" w:space="0" w:color="auto"/>
            </w:tcBorders>
            <w:vAlign w:val="center"/>
            <w:hideMark/>
          </w:tcPr>
          <w:p w14:paraId="6396C39C"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1940</w:t>
            </w:r>
          </w:p>
        </w:tc>
        <w:tc>
          <w:tcPr>
            <w:tcW w:w="377" w:type="pct"/>
            <w:tcBorders>
              <w:top w:val="nil"/>
              <w:left w:val="nil"/>
              <w:bottom w:val="single" w:sz="4" w:space="0" w:color="auto"/>
              <w:right w:val="single" w:sz="4" w:space="0" w:color="auto"/>
            </w:tcBorders>
            <w:vAlign w:val="center"/>
            <w:hideMark/>
          </w:tcPr>
          <w:p w14:paraId="29DB316F"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2</w:t>
            </w:r>
          </w:p>
        </w:tc>
        <w:tc>
          <w:tcPr>
            <w:tcW w:w="376" w:type="pct"/>
            <w:tcBorders>
              <w:top w:val="nil"/>
              <w:left w:val="nil"/>
              <w:bottom w:val="single" w:sz="4" w:space="0" w:color="auto"/>
              <w:right w:val="single" w:sz="4" w:space="0" w:color="auto"/>
            </w:tcBorders>
            <w:vAlign w:val="center"/>
            <w:hideMark/>
          </w:tcPr>
          <w:p w14:paraId="5904292B"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8</w:t>
            </w:r>
          </w:p>
        </w:tc>
        <w:tc>
          <w:tcPr>
            <w:tcW w:w="558" w:type="pct"/>
            <w:tcBorders>
              <w:top w:val="nil"/>
              <w:left w:val="nil"/>
              <w:bottom w:val="single" w:sz="4" w:space="0" w:color="auto"/>
              <w:right w:val="single" w:sz="4" w:space="0" w:color="auto"/>
            </w:tcBorders>
            <w:vAlign w:val="center"/>
            <w:hideMark/>
          </w:tcPr>
          <w:p w14:paraId="0FAC3928"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618,3</w:t>
            </w:r>
          </w:p>
        </w:tc>
        <w:tc>
          <w:tcPr>
            <w:tcW w:w="872" w:type="pct"/>
            <w:tcBorders>
              <w:top w:val="nil"/>
              <w:left w:val="nil"/>
              <w:bottom w:val="single" w:sz="4" w:space="0" w:color="auto"/>
              <w:right w:val="single" w:sz="4" w:space="0" w:color="auto"/>
            </w:tcBorders>
            <w:vAlign w:val="center"/>
            <w:hideMark/>
          </w:tcPr>
          <w:p w14:paraId="5D196189" w14:textId="77777777" w:rsidR="00844BB8" w:rsidRPr="00C70FC9" w:rsidRDefault="00844BB8" w:rsidP="00196C81">
            <w:pPr>
              <w:jc w:val="both"/>
              <w:rPr>
                <w:rFonts w:eastAsia="Times New Roman"/>
                <w:color w:val="000000"/>
                <w:lang w:eastAsia="ru-RU"/>
              </w:rPr>
            </w:pPr>
            <w:r w:rsidRPr="00C70FC9">
              <w:rPr>
                <w:rFonts w:eastAsia="Times New Roman"/>
                <w:color w:val="000000"/>
                <w:lang w:eastAsia="ru-RU"/>
              </w:rPr>
              <w:t>электроснабжение</w:t>
            </w:r>
          </w:p>
        </w:tc>
        <w:tc>
          <w:tcPr>
            <w:tcW w:w="1074" w:type="pct"/>
            <w:tcBorders>
              <w:top w:val="nil"/>
              <w:left w:val="nil"/>
              <w:bottom w:val="single" w:sz="4" w:space="0" w:color="auto"/>
              <w:right w:val="single" w:sz="4" w:space="0" w:color="auto"/>
            </w:tcBorders>
            <w:vAlign w:val="center"/>
            <w:hideMark/>
          </w:tcPr>
          <w:p w14:paraId="31BFB2D7"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Жилой дом, 25:20:000000:0000:05:248:002:000019570, з/у – 304,0</w:t>
            </w:r>
          </w:p>
        </w:tc>
      </w:tr>
      <w:tr w:rsidR="00844BB8" w:rsidRPr="00C70FC9" w14:paraId="30914C7B" w14:textId="77777777" w:rsidTr="00C70FC9">
        <w:trPr>
          <w:trHeight w:val="20"/>
        </w:trPr>
        <w:tc>
          <w:tcPr>
            <w:tcW w:w="222" w:type="pct"/>
            <w:tcBorders>
              <w:top w:val="nil"/>
              <w:left w:val="single" w:sz="4" w:space="0" w:color="auto"/>
              <w:bottom w:val="single" w:sz="4" w:space="0" w:color="auto"/>
              <w:right w:val="single" w:sz="4" w:space="0" w:color="auto"/>
            </w:tcBorders>
            <w:vAlign w:val="center"/>
            <w:hideMark/>
          </w:tcPr>
          <w:p w14:paraId="0E08EFD7"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5</w:t>
            </w:r>
          </w:p>
        </w:tc>
        <w:tc>
          <w:tcPr>
            <w:tcW w:w="1139" w:type="pct"/>
            <w:tcBorders>
              <w:top w:val="nil"/>
              <w:left w:val="nil"/>
              <w:bottom w:val="single" w:sz="4" w:space="0" w:color="auto"/>
              <w:right w:val="single" w:sz="4" w:space="0" w:color="auto"/>
            </w:tcBorders>
            <w:vAlign w:val="center"/>
            <w:hideMark/>
          </w:tcPr>
          <w:p w14:paraId="07E5CB66"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 xml:space="preserve">с. </w:t>
            </w:r>
            <w:proofErr w:type="spellStart"/>
            <w:r w:rsidRPr="00C70FC9">
              <w:rPr>
                <w:rFonts w:eastAsia="Times New Roman"/>
                <w:color w:val="000000"/>
                <w:lang w:eastAsia="ru-RU"/>
              </w:rPr>
              <w:t>Занадворовка</w:t>
            </w:r>
            <w:proofErr w:type="spellEnd"/>
            <w:r w:rsidRPr="00C70FC9">
              <w:rPr>
                <w:rFonts w:eastAsia="Times New Roman"/>
                <w:color w:val="000000"/>
                <w:lang w:eastAsia="ru-RU"/>
              </w:rPr>
              <w:t>, ул. Гарнизонная, д.63</w:t>
            </w:r>
          </w:p>
        </w:tc>
        <w:tc>
          <w:tcPr>
            <w:tcW w:w="381" w:type="pct"/>
            <w:tcBorders>
              <w:top w:val="nil"/>
              <w:left w:val="nil"/>
              <w:bottom w:val="single" w:sz="4" w:space="0" w:color="auto"/>
              <w:right w:val="single" w:sz="4" w:space="0" w:color="auto"/>
            </w:tcBorders>
            <w:vAlign w:val="center"/>
            <w:hideMark/>
          </w:tcPr>
          <w:p w14:paraId="15B8B5B0" w14:textId="77777777" w:rsidR="00844BB8" w:rsidRPr="00C70FC9" w:rsidRDefault="00844BB8" w:rsidP="00196C81">
            <w:pPr>
              <w:jc w:val="center"/>
              <w:rPr>
                <w:rFonts w:eastAsia="Times New Roman"/>
                <w:color w:val="000000"/>
                <w:lang w:eastAsia="ru-RU"/>
              </w:rPr>
            </w:pPr>
            <w:r w:rsidRPr="00C70FC9">
              <w:rPr>
                <w:rFonts w:eastAsia="Arial Unicode MS"/>
                <w:color w:val="000000"/>
                <w:lang w:val="en-US" w:eastAsia="ru-RU"/>
              </w:rPr>
              <w:t>1940</w:t>
            </w:r>
          </w:p>
        </w:tc>
        <w:tc>
          <w:tcPr>
            <w:tcW w:w="377" w:type="pct"/>
            <w:tcBorders>
              <w:top w:val="nil"/>
              <w:left w:val="nil"/>
              <w:bottom w:val="single" w:sz="4" w:space="0" w:color="auto"/>
              <w:right w:val="single" w:sz="4" w:space="0" w:color="auto"/>
            </w:tcBorders>
            <w:vAlign w:val="center"/>
            <w:hideMark/>
          </w:tcPr>
          <w:p w14:paraId="6A1EEC2A" w14:textId="77777777" w:rsidR="00844BB8" w:rsidRPr="00C70FC9" w:rsidRDefault="00844BB8" w:rsidP="00196C81">
            <w:pPr>
              <w:jc w:val="center"/>
              <w:rPr>
                <w:rFonts w:eastAsia="Times New Roman"/>
                <w:color w:val="000000"/>
                <w:lang w:eastAsia="ru-RU"/>
              </w:rPr>
            </w:pPr>
            <w:r w:rsidRPr="00C70FC9">
              <w:rPr>
                <w:rFonts w:eastAsia="Arial Unicode MS"/>
                <w:color w:val="000000"/>
                <w:lang w:val="en-US" w:eastAsia="ru-RU"/>
              </w:rPr>
              <w:t>2</w:t>
            </w:r>
          </w:p>
        </w:tc>
        <w:tc>
          <w:tcPr>
            <w:tcW w:w="376" w:type="pct"/>
            <w:tcBorders>
              <w:top w:val="nil"/>
              <w:left w:val="nil"/>
              <w:bottom w:val="single" w:sz="4" w:space="0" w:color="auto"/>
              <w:right w:val="single" w:sz="4" w:space="0" w:color="auto"/>
            </w:tcBorders>
            <w:vAlign w:val="center"/>
            <w:hideMark/>
          </w:tcPr>
          <w:p w14:paraId="3F56EF2F" w14:textId="77777777" w:rsidR="00844BB8" w:rsidRPr="00C70FC9" w:rsidRDefault="00844BB8" w:rsidP="00196C81">
            <w:pPr>
              <w:jc w:val="center"/>
              <w:rPr>
                <w:rFonts w:eastAsia="Times New Roman"/>
                <w:color w:val="000000"/>
                <w:lang w:eastAsia="ru-RU"/>
              </w:rPr>
            </w:pPr>
            <w:r w:rsidRPr="00C70FC9">
              <w:rPr>
                <w:rFonts w:eastAsia="Arial Unicode MS"/>
                <w:color w:val="000000"/>
                <w:lang w:val="en-US" w:eastAsia="ru-RU"/>
              </w:rPr>
              <w:t>8</w:t>
            </w:r>
          </w:p>
        </w:tc>
        <w:tc>
          <w:tcPr>
            <w:tcW w:w="558" w:type="pct"/>
            <w:tcBorders>
              <w:top w:val="nil"/>
              <w:left w:val="nil"/>
              <w:bottom w:val="single" w:sz="4" w:space="0" w:color="auto"/>
              <w:right w:val="single" w:sz="4" w:space="0" w:color="auto"/>
            </w:tcBorders>
            <w:vAlign w:val="center"/>
            <w:hideMark/>
          </w:tcPr>
          <w:p w14:paraId="0522B572" w14:textId="77777777" w:rsidR="00844BB8" w:rsidRPr="00C70FC9" w:rsidRDefault="00844BB8" w:rsidP="00196C81">
            <w:pPr>
              <w:jc w:val="center"/>
              <w:rPr>
                <w:rFonts w:eastAsia="Times New Roman"/>
                <w:color w:val="000000"/>
                <w:lang w:eastAsia="ru-RU"/>
              </w:rPr>
            </w:pPr>
            <w:r w:rsidRPr="00C70FC9">
              <w:rPr>
                <w:rFonts w:eastAsia="Arial Unicode MS"/>
                <w:color w:val="000000"/>
                <w:lang w:val="en-US" w:eastAsia="ru-RU"/>
              </w:rPr>
              <w:t>625,2</w:t>
            </w:r>
          </w:p>
        </w:tc>
        <w:tc>
          <w:tcPr>
            <w:tcW w:w="872" w:type="pct"/>
            <w:tcBorders>
              <w:top w:val="nil"/>
              <w:left w:val="nil"/>
              <w:bottom w:val="single" w:sz="4" w:space="0" w:color="auto"/>
              <w:right w:val="single" w:sz="4" w:space="0" w:color="auto"/>
            </w:tcBorders>
            <w:vAlign w:val="center"/>
            <w:hideMark/>
          </w:tcPr>
          <w:p w14:paraId="1F9781F3" w14:textId="77777777" w:rsidR="00844BB8" w:rsidRPr="00C70FC9" w:rsidRDefault="00844BB8" w:rsidP="00196C81">
            <w:pPr>
              <w:jc w:val="both"/>
              <w:rPr>
                <w:rFonts w:eastAsia="Times New Roman"/>
                <w:color w:val="000000"/>
                <w:lang w:eastAsia="ru-RU"/>
              </w:rPr>
            </w:pPr>
            <w:r w:rsidRPr="00C70FC9">
              <w:rPr>
                <w:rFonts w:eastAsia="Times New Roman"/>
                <w:color w:val="000000"/>
                <w:lang w:eastAsia="ru-RU"/>
              </w:rPr>
              <w:t>электроснабжение</w:t>
            </w:r>
          </w:p>
        </w:tc>
        <w:tc>
          <w:tcPr>
            <w:tcW w:w="1074" w:type="pct"/>
            <w:tcBorders>
              <w:top w:val="nil"/>
              <w:left w:val="nil"/>
              <w:bottom w:val="single" w:sz="4" w:space="0" w:color="auto"/>
              <w:right w:val="single" w:sz="4" w:space="0" w:color="auto"/>
            </w:tcBorders>
            <w:vAlign w:val="center"/>
            <w:hideMark/>
          </w:tcPr>
          <w:p w14:paraId="12610F36"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Жилой дом, 25:20:000000:0000:05:248:002:000019570, з/у – 304.0</w:t>
            </w:r>
          </w:p>
        </w:tc>
      </w:tr>
      <w:tr w:rsidR="00844BB8" w:rsidRPr="00C70FC9" w14:paraId="1BC941AD" w14:textId="77777777" w:rsidTr="00C70FC9">
        <w:trPr>
          <w:trHeight w:val="20"/>
        </w:trPr>
        <w:tc>
          <w:tcPr>
            <w:tcW w:w="222" w:type="pct"/>
            <w:tcBorders>
              <w:top w:val="nil"/>
              <w:left w:val="single" w:sz="4" w:space="0" w:color="auto"/>
              <w:bottom w:val="single" w:sz="4" w:space="0" w:color="auto"/>
              <w:right w:val="single" w:sz="4" w:space="0" w:color="auto"/>
            </w:tcBorders>
            <w:vAlign w:val="center"/>
            <w:hideMark/>
          </w:tcPr>
          <w:p w14:paraId="512FD78F"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6</w:t>
            </w:r>
          </w:p>
        </w:tc>
        <w:tc>
          <w:tcPr>
            <w:tcW w:w="1139" w:type="pct"/>
            <w:tcBorders>
              <w:top w:val="nil"/>
              <w:left w:val="nil"/>
              <w:bottom w:val="single" w:sz="4" w:space="0" w:color="auto"/>
              <w:right w:val="single" w:sz="4" w:space="0" w:color="auto"/>
            </w:tcBorders>
            <w:vAlign w:val="center"/>
            <w:hideMark/>
          </w:tcPr>
          <w:p w14:paraId="336D70BA"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 xml:space="preserve">с. </w:t>
            </w:r>
            <w:proofErr w:type="spellStart"/>
            <w:r w:rsidRPr="00C70FC9">
              <w:rPr>
                <w:rFonts w:eastAsia="Times New Roman"/>
                <w:color w:val="000000"/>
                <w:lang w:eastAsia="ru-RU"/>
              </w:rPr>
              <w:t>Занадворовка</w:t>
            </w:r>
            <w:proofErr w:type="spellEnd"/>
            <w:r w:rsidRPr="00C70FC9">
              <w:rPr>
                <w:rFonts w:eastAsia="Times New Roman"/>
                <w:color w:val="000000"/>
                <w:lang w:eastAsia="ru-RU"/>
              </w:rPr>
              <w:t>, ул. Гарнизонная, д.70</w:t>
            </w:r>
          </w:p>
        </w:tc>
        <w:tc>
          <w:tcPr>
            <w:tcW w:w="381" w:type="pct"/>
            <w:tcBorders>
              <w:top w:val="nil"/>
              <w:left w:val="nil"/>
              <w:bottom w:val="single" w:sz="4" w:space="0" w:color="auto"/>
              <w:right w:val="single" w:sz="4" w:space="0" w:color="auto"/>
            </w:tcBorders>
            <w:vAlign w:val="center"/>
            <w:hideMark/>
          </w:tcPr>
          <w:p w14:paraId="088A5901"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1940</w:t>
            </w:r>
          </w:p>
        </w:tc>
        <w:tc>
          <w:tcPr>
            <w:tcW w:w="377" w:type="pct"/>
            <w:tcBorders>
              <w:top w:val="nil"/>
              <w:left w:val="nil"/>
              <w:bottom w:val="single" w:sz="4" w:space="0" w:color="auto"/>
              <w:right w:val="single" w:sz="4" w:space="0" w:color="auto"/>
            </w:tcBorders>
            <w:vAlign w:val="center"/>
            <w:hideMark/>
          </w:tcPr>
          <w:p w14:paraId="3E852F24"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2</w:t>
            </w:r>
          </w:p>
        </w:tc>
        <w:tc>
          <w:tcPr>
            <w:tcW w:w="376" w:type="pct"/>
            <w:tcBorders>
              <w:top w:val="nil"/>
              <w:left w:val="nil"/>
              <w:bottom w:val="single" w:sz="4" w:space="0" w:color="auto"/>
              <w:right w:val="single" w:sz="4" w:space="0" w:color="auto"/>
            </w:tcBorders>
            <w:vAlign w:val="center"/>
            <w:hideMark/>
          </w:tcPr>
          <w:p w14:paraId="166E3F43"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8</w:t>
            </w:r>
          </w:p>
        </w:tc>
        <w:tc>
          <w:tcPr>
            <w:tcW w:w="558" w:type="pct"/>
            <w:tcBorders>
              <w:top w:val="nil"/>
              <w:left w:val="nil"/>
              <w:bottom w:val="single" w:sz="4" w:space="0" w:color="auto"/>
              <w:right w:val="single" w:sz="4" w:space="0" w:color="auto"/>
            </w:tcBorders>
            <w:vAlign w:val="center"/>
            <w:hideMark/>
          </w:tcPr>
          <w:p w14:paraId="1E7DB63F"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348</w:t>
            </w:r>
          </w:p>
        </w:tc>
        <w:tc>
          <w:tcPr>
            <w:tcW w:w="872" w:type="pct"/>
            <w:tcBorders>
              <w:top w:val="nil"/>
              <w:left w:val="nil"/>
              <w:bottom w:val="single" w:sz="4" w:space="0" w:color="auto"/>
              <w:right w:val="single" w:sz="4" w:space="0" w:color="auto"/>
            </w:tcBorders>
            <w:vAlign w:val="center"/>
            <w:hideMark/>
          </w:tcPr>
          <w:p w14:paraId="57C55E9C" w14:textId="77777777" w:rsidR="00844BB8" w:rsidRPr="00C70FC9" w:rsidRDefault="00844BB8" w:rsidP="00196C81">
            <w:pPr>
              <w:jc w:val="both"/>
              <w:rPr>
                <w:rFonts w:eastAsia="Times New Roman"/>
                <w:color w:val="000000"/>
                <w:lang w:eastAsia="ru-RU"/>
              </w:rPr>
            </w:pPr>
            <w:r w:rsidRPr="00C70FC9">
              <w:rPr>
                <w:rFonts w:eastAsia="Times New Roman"/>
                <w:color w:val="000000"/>
                <w:lang w:eastAsia="ru-RU"/>
              </w:rPr>
              <w:t>электроснабжение</w:t>
            </w:r>
          </w:p>
        </w:tc>
        <w:tc>
          <w:tcPr>
            <w:tcW w:w="1074" w:type="pct"/>
            <w:tcBorders>
              <w:top w:val="nil"/>
              <w:left w:val="nil"/>
              <w:bottom w:val="single" w:sz="4" w:space="0" w:color="auto"/>
              <w:right w:val="single" w:sz="4" w:space="0" w:color="auto"/>
            </w:tcBorders>
            <w:vAlign w:val="center"/>
            <w:hideMark/>
          </w:tcPr>
          <w:p w14:paraId="49CB6AB3"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Жилой дом, нет, з/у – 324,0</w:t>
            </w:r>
          </w:p>
        </w:tc>
      </w:tr>
      <w:tr w:rsidR="00844BB8" w:rsidRPr="00C70FC9" w14:paraId="73B98266" w14:textId="77777777" w:rsidTr="00C70FC9">
        <w:trPr>
          <w:trHeight w:val="20"/>
        </w:trPr>
        <w:tc>
          <w:tcPr>
            <w:tcW w:w="222" w:type="pct"/>
            <w:tcBorders>
              <w:top w:val="nil"/>
              <w:left w:val="single" w:sz="4" w:space="0" w:color="auto"/>
              <w:bottom w:val="single" w:sz="4" w:space="0" w:color="auto"/>
              <w:right w:val="single" w:sz="4" w:space="0" w:color="auto"/>
            </w:tcBorders>
            <w:vAlign w:val="center"/>
            <w:hideMark/>
          </w:tcPr>
          <w:p w14:paraId="12E94BDD"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7</w:t>
            </w:r>
          </w:p>
        </w:tc>
        <w:tc>
          <w:tcPr>
            <w:tcW w:w="1139" w:type="pct"/>
            <w:tcBorders>
              <w:top w:val="nil"/>
              <w:left w:val="nil"/>
              <w:bottom w:val="single" w:sz="4" w:space="0" w:color="auto"/>
              <w:right w:val="single" w:sz="4" w:space="0" w:color="auto"/>
            </w:tcBorders>
            <w:vAlign w:val="center"/>
            <w:hideMark/>
          </w:tcPr>
          <w:p w14:paraId="1B1011BD"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 xml:space="preserve">с. </w:t>
            </w:r>
            <w:proofErr w:type="spellStart"/>
            <w:r w:rsidRPr="00C70FC9">
              <w:rPr>
                <w:rFonts w:eastAsia="Times New Roman"/>
                <w:color w:val="000000"/>
                <w:lang w:eastAsia="ru-RU"/>
              </w:rPr>
              <w:t>Занадворовка</w:t>
            </w:r>
            <w:proofErr w:type="spellEnd"/>
            <w:r w:rsidRPr="00C70FC9">
              <w:rPr>
                <w:rFonts w:eastAsia="Times New Roman"/>
                <w:color w:val="000000"/>
                <w:lang w:eastAsia="ru-RU"/>
              </w:rPr>
              <w:t>, ул. Гарнизонная, д.71</w:t>
            </w:r>
          </w:p>
        </w:tc>
        <w:tc>
          <w:tcPr>
            <w:tcW w:w="381" w:type="pct"/>
            <w:tcBorders>
              <w:top w:val="nil"/>
              <w:left w:val="nil"/>
              <w:bottom w:val="single" w:sz="4" w:space="0" w:color="auto"/>
              <w:right w:val="single" w:sz="4" w:space="0" w:color="auto"/>
            </w:tcBorders>
            <w:vAlign w:val="center"/>
            <w:hideMark/>
          </w:tcPr>
          <w:p w14:paraId="528538D4"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1940</w:t>
            </w:r>
          </w:p>
        </w:tc>
        <w:tc>
          <w:tcPr>
            <w:tcW w:w="377" w:type="pct"/>
            <w:tcBorders>
              <w:top w:val="nil"/>
              <w:left w:val="nil"/>
              <w:bottom w:val="single" w:sz="4" w:space="0" w:color="auto"/>
              <w:right w:val="single" w:sz="4" w:space="0" w:color="auto"/>
            </w:tcBorders>
            <w:vAlign w:val="center"/>
            <w:hideMark/>
          </w:tcPr>
          <w:p w14:paraId="5BE20D8E"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2</w:t>
            </w:r>
          </w:p>
        </w:tc>
        <w:tc>
          <w:tcPr>
            <w:tcW w:w="376" w:type="pct"/>
            <w:tcBorders>
              <w:top w:val="nil"/>
              <w:left w:val="nil"/>
              <w:bottom w:val="single" w:sz="4" w:space="0" w:color="auto"/>
              <w:right w:val="single" w:sz="4" w:space="0" w:color="auto"/>
            </w:tcBorders>
            <w:vAlign w:val="center"/>
            <w:hideMark/>
          </w:tcPr>
          <w:p w14:paraId="0A2EFA0C"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8</w:t>
            </w:r>
          </w:p>
        </w:tc>
        <w:tc>
          <w:tcPr>
            <w:tcW w:w="558" w:type="pct"/>
            <w:tcBorders>
              <w:top w:val="nil"/>
              <w:left w:val="nil"/>
              <w:bottom w:val="single" w:sz="4" w:space="0" w:color="auto"/>
              <w:right w:val="single" w:sz="4" w:space="0" w:color="auto"/>
            </w:tcBorders>
            <w:vAlign w:val="center"/>
            <w:hideMark/>
          </w:tcPr>
          <w:p w14:paraId="473B62B2"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350</w:t>
            </w:r>
          </w:p>
        </w:tc>
        <w:tc>
          <w:tcPr>
            <w:tcW w:w="872" w:type="pct"/>
            <w:tcBorders>
              <w:top w:val="nil"/>
              <w:left w:val="nil"/>
              <w:bottom w:val="single" w:sz="4" w:space="0" w:color="auto"/>
              <w:right w:val="single" w:sz="4" w:space="0" w:color="auto"/>
            </w:tcBorders>
            <w:vAlign w:val="center"/>
            <w:hideMark/>
          </w:tcPr>
          <w:p w14:paraId="4C461351" w14:textId="77777777" w:rsidR="00844BB8" w:rsidRPr="00C70FC9" w:rsidRDefault="00844BB8" w:rsidP="00196C81">
            <w:pPr>
              <w:jc w:val="both"/>
              <w:rPr>
                <w:rFonts w:eastAsia="Times New Roman"/>
                <w:color w:val="000000"/>
                <w:lang w:eastAsia="ru-RU"/>
              </w:rPr>
            </w:pPr>
            <w:r w:rsidRPr="00C70FC9">
              <w:rPr>
                <w:rFonts w:eastAsia="Times New Roman"/>
                <w:color w:val="000000"/>
                <w:lang w:eastAsia="ru-RU"/>
              </w:rPr>
              <w:t>электроснабжение</w:t>
            </w:r>
          </w:p>
        </w:tc>
        <w:tc>
          <w:tcPr>
            <w:tcW w:w="1074" w:type="pct"/>
            <w:tcBorders>
              <w:top w:val="nil"/>
              <w:left w:val="nil"/>
              <w:bottom w:val="single" w:sz="4" w:space="0" w:color="auto"/>
              <w:right w:val="single" w:sz="4" w:space="0" w:color="auto"/>
            </w:tcBorders>
            <w:vAlign w:val="center"/>
            <w:hideMark/>
          </w:tcPr>
          <w:p w14:paraId="375FDD4C"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Жилой дом, нет, з/у –нет</w:t>
            </w:r>
          </w:p>
        </w:tc>
      </w:tr>
      <w:tr w:rsidR="00844BB8" w:rsidRPr="00C70FC9" w14:paraId="1029A70C" w14:textId="77777777" w:rsidTr="00C70FC9">
        <w:trPr>
          <w:trHeight w:val="20"/>
        </w:trPr>
        <w:tc>
          <w:tcPr>
            <w:tcW w:w="222" w:type="pct"/>
            <w:tcBorders>
              <w:top w:val="nil"/>
              <w:left w:val="single" w:sz="4" w:space="0" w:color="auto"/>
              <w:bottom w:val="single" w:sz="4" w:space="0" w:color="auto"/>
              <w:right w:val="single" w:sz="4" w:space="0" w:color="auto"/>
            </w:tcBorders>
            <w:vAlign w:val="center"/>
            <w:hideMark/>
          </w:tcPr>
          <w:p w14:paraId="2ECC826F"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lastRenderedPageBreak/>
              <w:t>8</w:t>
            </w:r>
          </w:p>
        </w:tc>
        <w:tc>
          <w:tcPr>
            <w:tcW w:w="1139" w:type="pct"/>
            <w:tcBorders>
              <w:top w:val="nil"/>
              <w:left w:val="nil"/>
              <w:bottom w:val="single" w:sz="4" w:space="0" w:color="auto"/>
              <w:right w:val="single" w:sz="4" w:space="0" w:color="auto"/>
            </w:tcBorders>
            <w:vAlign w:val="center"/>
            <w:hideMark/>
          </w:tcPr>
          <w:p w14:paraId="76B4AE11"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 xml:space="preserve">с. </w:t>
            </w:r>
            <w:proofErr w:type="spellStart"/>
            <w:r w:rsidRPr="00C70FC9">
              <w:rPr>
                <w:rFonts w:eastAsia="Times New Roman"/>
                <w:color w:val="000000"/>
                <w:lang w:eastAsia="ru-RU"/>
              </w:rPr>
              <w:t>Занадворовка</w:t>
            </w:r>
            <w:proofErr w:type="spellEnd"/>
            <w:r w:rsidRPr="00C70FC9">
              <w:rPr>
                <w:rFonts w:eastAsia="Times New Roman"/>
                <w:color w:val="000000"/>
                <w:lang w:eastAsia="ru-RU"/>
              </w:rPr>
              <w:t>, ул. Гарнизонная, д.73</w:t>
            </w:r>
          </w:p>
        </w:tc>
        <w:tc>
          <w:tcPr>
            <w:tcW w:w="381" w:type="pct"/>
            <w:tcBorders>
              <w:top w:val="nil"/>
              <w:left w:val="nil"/>
              <w:bottom w:val="single" w:sz="4" w:space="0" w:color="auto"/>
              <w:right w:val="single" w:sz="4" w:space="0" w:color="auto"/>
            </w:tcBorders>
            <w:vAlign w:val="center"/>
            <w:hideMark/>
          </w:tcPr>
          <w:p w14:paraId="0C86C8E6" w14:textId="77777777" w:rsidR="00844BB8" w:rsidRPr="00C70FC9" w:rsidRDefault="00844BB8" w:rsidP="00196C81">
            <w:pPr>
              <w:jc w:val="center"/>
              <w:rPr>
                <w:rFonts w:eastAsia="Times New Roman"/>
                <w:color w:val="000000"/>
                <w:lang w:eastAsia="ru-RU"/>
              </w:rPr>
            </w:pPr>
            <w:r w:rsidRPr="00C70FC9">
              <w:rPr>
                <w:rFonts w:eastAsia="Arial Unicode MS"/>
                <w:color w:val="000000"/>
                <w:lang w:val="en-US" w:eastAsia="ru-RU"/>
              </w:rPr>
              <w:t>1940</w:t>
            </w:r>
          </w:p>
        </w:tc>
        <w:tc>
          <w:tcPr>
            <w:tcW w:w="377" w:type="pct"/>
            <w:tcBorders>
              <w:top w:val="nil"/>
              <w:left w:val="nil"/>
              <w:bottom w:val="single" w:sz="4" w:space="0" w:color="auto"/>
              <w:right w:val="single" w:sz="4" w:space="0" w:color="auto"/>
            </w:tcBorders>
            <w:vAlign w:val="center"/>
            <w:hideMark/>
          </w:tcPr>
          <w:p w14:paraId="29D5E9CF" w14:textId="77777777" w:rsidR="00844BB8" w:rsidRPr="00C70FC9" w:rsidRDefault="00844BB8" w:rsidP="00196C81">
            <w:pPr>
              <w:jc w:val="center"/>
              <w:rPr>
                <w:rFonts w:eastAsia="Times New Roman"/>
                <w:color w:val="000000"/>
                <w:lang w:eastAsia="ru-RU"/>
              </w:rPr>
            </w:pPr>
            <w:r w:rsidRPr="00C70FC9">
              <w:rPr>
                <w:rFonts w:eastAsia="Arial Unicode MS"/>
                <w:color w:val="000000"/>
                <w:lang w:val="en-US" w:eastAsia="ru-RU"/>
              </w:rPr>
              <w:t>2</w:t>
            </w:r>
          </w:p>
        </w:tc>
        <w:tc>
          <w:tcPr>
            <w:tcW w:w="376" w:type="pct"/>
            <w:tcBorders>
              <w:top w:val="nil"/>
              <w:left w:val="nil"/>
              <w:bottom w:val="single" w:sz="4" w:space="0" w:color="auto"/>
              <w:right w:val="single" w:sz="4" w:space="0" w:color="auto"/>
            </w:tcBorders>
            <w:vAlign w:val="center"/>
            <w:hideMark/>
          </w:tcPr>
          <w:p w14:paraId="0E778444" w14:textId="77777777" w:rsidR="00844BB8" w:rsidRPr="00C70FC9" w:rsidRDefault="00844BB8" w:rsidP="00196C81">
            <w:pPr>
              <w:jc w:val="center"/>
              <w:rPr>
                <w:rFonts w:eastAsia="Times New Roman"/>
                <w:color w:val="000000"/>
                <w:lang w:eastAsia="ru-RU"/>
              </w:rPr>
            </w:pPr>
            <w:r w:rsidRPr="00C70FC9">
              <w:rPr>
                <w:rFonts w:eastAsia="Arial Unicode MS"/>
                <w:color w:val="000000"/>
                <w:lang w:val="en-US" w:eastAsia="ru-RU"/>
              </w:rPr>
              <w:t>8</w:t>
            </w:r>
          </w:p>
        </w:tc>
        <w:tc>
          <w:tcPr>
            <w:tcW w:w="558" w:type="pct"/>
            <w:tcBorders>
              <w:top w:val="nil"/>
              <w:left w:val="nil"/>
              <w:bottom w:val="single" w:sz="4" w:space="0" w:color="auto"/>
              <w:right w:val="single" w:sz="4" w:space="0" w:color="auto"/>
            </w:tcBorders>
            <w:vAlign w:val="center"/>
            <w:hideMark/>
          </w:tcPr>
          <w:p w14:paraId="1A19E4EB" w14:textId="77777777" w:rsidR="00844BB8" w:rsidRPr="00C70FC9" w:rsidRDefault="00844BB8" w:rsidP="00196C81">
            <w:pPr>
              <w:jc w:val="center"/>
              <w:rPr>
                <w:rFonts w:eastAsia="Times New Roman"/>
                <w:color w:val="000000"/>
                <w:lang w:eastAsia="ru-RU"/>
              </w:rPr>
            </w:pPr>
            <w:r w:rsidRPr="00C70FC9">
              <w:rPr>
                <w:rFonts w:eastAsia="Arial Unicode MS"/>
                <w:color w:val="000000"/>
                <w:lang w:val="en-US" w:eastAsia="ru-RU"/>
              </w:rPr>
              <w:t>659,7</w:t>
            </w:r>
          </w:p>
        </w:tc>
        <w:tc>
          <w:tcPr>
            <w:tcW w:w="872" w:type="pct"/>
            <w:tcBorders>
              <w:top w:val="nil"/>
              <w:left w:val="nil"/>
              <w:bottom w:val="single" w:sz="4" w:space="0" w:color="auto"/>
              <w:right w:val="single" w:sz="4" w:space="0" w:color="auto"/>
            </w:tcBorders>
            <w:vAlign w:val="center"/>
            <w:hideMark/>
          </w:tcPr>
          <w:p w14:paraId="6E6FD865" w14:textId="77777777" w:rsidR="00844BB8" w:rsidRPr="00C70FC9" w:rsidRDefault="00844BB8" w:rsidP="00196C81">
            <w:pPr>
              <w:jc w:val="both"/>
              <w:rPr>
                <w:rFonts w:eastAsia="Times New Roman"/>
                <w:color w:val="000000"/>
                <w:lang w:eastAsia="ru-RU"/>
              </w:rPr>
            </w:pPr>
            <w:r w:rsidRPr="00C70FC9">
              <w:rPr>
                <w:rFonts w:eastAsia="Times New Roman"/>
                <w:color w:val="000000"/>
                <w:lang w:eastAsia="ru-RU"/>
              </w:rPr>
              <w:t>электроснабжение</w:t>
            </w:r>
          </w:p>
        </w:tc>
        <w:tc>
          <w:tcPr>
            <w:tcW w:w="1074" w:type="pct"/>
            <w:tcBorders>
              <w:top w:val="nil"/>
              <w:left w:val="nil"/>
              <w:bottom w:val="single" w:sz="4" w:space="0" w:color="auto"/>
              <w:right w:val="single" w:sz="4" w:space="0" w:color="auto"/>
            </w:tcBorders>
            <w:vAlign w:val="center"/>
            <w:hideMark/>
          </w:tcPr>
          <w:p w14:paraId="53CD9067"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Жилой дом, 25:20:000000:0000:05:248:002:</w:t>
            </w:r>
            <w:proofErr w:type="gramStart"/>
            <w:r w:rsidRPr="00C70FC9">
              <w:rPr>
                <w:rFonts w:eastAsia="Times New Roman"/>
                <w:color w:val="000000"/>
                <w:lang w:eastAsia="ru-RU"/>
              </w:rPr>
              <w:t>000019590,  з</w:t>
            </w:r>
            <w:proofErr w:type="gramEnd"/>
            <w:r w:rsidRPr="00C70FC9">
              <w:rPr>
                <w:rFonts w:eastAsia="Times New Roman"/>
                <w:color w:val="000000"/>
                <w:lang w:eastAsia="ru-RU"/>
              </w:rPr>
              <w:t>/у – 605.0</w:t>
            </w:r>
          </w:p>
        </w:tc>
      </w:tr>
      <w:tr w:rsidR="00844BB8" w:rsidRPr="00C70FC9" w14:paraId="4B5F28BF" w14:textId="77777777" w:rsidTr="00C70FC9">
        <w:trPr>
          <w:trHeight w:val="20"/>
        </w:trPr>
        <w:tc>
          <w:tcPr>
            <w:tcW w:w="222" w:type="pct"/>
            <w:tcBorders>
              <w:top w:val="nil"/>
              <w:left w:val="single" w:sz="4" w:space="0" w:color="auto"/>
              <w:bottom w:val="single" w:sz="4" w:space="0" w:color="auto"/>
              <w:right w:val="single" w:sz="4" w:space="0" w:color="auto"/>
            </w:tcBorders>
            <w:vAlign w:val="center"/>
            <w:hideMark/>
          </w:tcPr>
          <w:p w14:paraId="28FA32DB"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9</w:t>
            </w:r>
          </w:p>
        </w:tc>
        <w:tc>
          <w:tcPr>
            <w:tcW w:w="1139" w:type="pct"/>
            <w:tcBorders>
              <w:top w:val="nil"/>
              <w:left w:val="nil"/>
              <w:bottom w:val="single" w:sz="4" w:space="0" w:color="auto"/>
              <w:right w:val="single" w:sz="4" w:space="0" w:color="auto"/>
            </w:tcBorders>
            <w:vAlign w:val="center"/>
            <w:hideMark/>
          </w:tcPr>
          <w:p w14:paraId="217DB794"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 xml:space="preserve">с. </w:t>
            </w:r>
            <w:proofErr w:type="spellStart"/>
            <w:r w:rsidRPr="00C70FC9">
              <w:rPr>
                <w:rFonts w:eastAsia="Times New Roman"/>
                <w:color w:val="000000"/>
                <w:lang w:eastAsia="ru-RU"/>
              </w:rPr>
              <w:t>Занадворовка</w:t>
            </w:r>
            <w:proofErr w:type="spellEnd"/>
            <w:r w:rsidRPr="00C70FC9">
              <w:rPr>
                <w:rFonts w:eastAsia="Times New Roman"/>
                <w:color w:val="000000"/>
                <w:lang w:eastAsia="ru-RU"/>
              </w:rPr>
              <w:t>, ул. Гарнизонная, д.74</w:t>
            </w:r>
          </w:p>
        </w:tc>
        <w:tc>
          <w:tcPr>
            <w:tcW w:w="381" w:type="pct"/>
            <w:tcBorders>
              <w:top w:val="nil"/>
              <w:left w:val="nil"/>
              <w:bottom w:val="single" w:sz="4" w:space="0" w:color="auto"/>
              <w:right w:val="single" w:sz="4" w:space="0" w:color="auto"/>
            </w:tcBorders>
            <w:vAlign w:val="center"/>
            <w:hideMark/>
          </w:tcPr>
          <w:p w14:paraId="6EF86F32" w14:textId="77777777" w:rsidR="00844BB8" w:rsidRPr="00C70FC9" w:rsidRDefault="00844BB8" w:rsidP="00196C81">
            <w:pPr>
              <w:jc w:val="center"/>
              <w:rPr>
                <w:rFonts w:eastAsia="Times New Roman"/>
                <w:color w:val="000000"/>
                <w:lang w:eastAsia="ru-RU"/>
              </w:rPr>
            </w:pPr>
            <w:r w:rsidRPr="00C70FC9">
              <w:rPr>
                <w:rFonts w:eastAsia="Arial Unicode MS"/>
                <w:color w:val="000000"/>
                <w:lang w:val="en-US" w:eastAsia="ru-RU"/>
              </w:rPr>
              <w:t>1952</w:t>
            </w:r>
          </w:p>
        </w:tc>
        <w:tc>
          <w:tcPr>
            <w:tcW w:w="377" w:type="pct"/>
            <w:tcBorders>
              <w:top w:val="nil"/>
              <w:left w:val="nil"/>
              <w:bottom w:val="single" w:sz="4" w:space="0" w:color="auto"/>
              <w:right w:val="single" w:sz="4" w:space="0" w:color="auto"/>
            </w:tcBorders>
            <w:vAlign w:val="center"/>
            <w:hideMark/>
          </w:tcPr>
          <w:p w14:paraId="4BCEC77A" w14:textId="77777777" w:rsidR="00844BB8" w:rsidRPr="00C70FC9" w:rsidRDefault="00844BB8" w:rsidP="00196C81">
            <w:pPr>
              <w:jc w:val="center"/>
              <w:rPr>
                <w:rFonts w:eastAsia="Times New Roman"/>
                <w:color w:val="000000"/>
                <w:lang w:eastAsia="ru-RU"/>
              </w:rPr>
            </w:pPr>
            <w:r w:rsidRPr="00C70FC9">
              <w:rPr>
                <w:rFonts w:eastAsia="Arial Unicode MS"/>
                <w:color w:val="000000"/>
                <w:lang w:val="en-US" w:eastAsia="ru-RU"/>
              </w:rPr>
              <w:t>2</w:t>
            </w:r>
          </w:p>
        </w:tc>
        <w:tc>
          <w:tcPr>
            <w:tcW w:w="376" w:type="pct"/>
            <w:tcBorders>
              <w:top w:val="nil"/>
              <w:left w:val="nil"/>
              <w:bottom w:val="single" w:sz="4" w:space="0" w:color="auto"/>
              <w:right w:val="single" w:sz="4" w:space="0" w:color="auto"/>
            </w:tcBorders>
            <w:vAlign w:val="center"/>
            <w:hideMark/>
          </w:tcPr>
          <w:p w14:paraId="56C765F7" w14:textId="77777777" w:rsidR="00844BB8" w:rsidRPr="00C70FC9" w:rsidRDefault="00844BB8" w:rsidP="00196C81">
            <w:pPr>
              <w:jc w:val="center"/>
              <w:rPr>
                <w:rFonts w:eastAsia="Times New Roman"/>
                <w:color w:val="000000"/>
                <w:lang w:eastAsia="ru-RU"/>
              </w:rPr>
            </w:pPr>
            <w:r w:rsidRPr="00C70FC9">
              <w:rPr>
                <w:rFonts w:eastAsia="Arial Unicode MS"/>
                <w:color w:val="000000"/>
                <w:lang w:val="en-US" w:eastAsia="ru-RU"/>
              </w:rPr>
              <w:t>8</w:t>
            </w:r>
          </w:p>
        </w:tc>
        <w:tc>
          <w:tcPr>
            <w:tcW w:w="558" w:type="pct"/>
            <w:tcBorders>
              <w:top w:val="nil"/>
              <w:left w:val="nil"/>
              <w:bottom w:val="single" w:sz="4" w:space="0" w:color="auto"/>
              <w:right w:val="single" w:sz="4" w:space="0" w:color="auto"/>
            </w:tcBorders>
            <w:vAlign w:val="center"/>
            <w:hideMark/>
          </w:tcPr>
          <w:p w14:paraId="3A9F9BFB" w14:textId="77777777" w:rsidR="00844BB8" w:rsidRPr="00C70FC9" w:rsidRDefault="00844BB8" w:rsidP="00196C81">
            <w:pPr>
              <w:jc w:val="center"/>
              <w:rPr>
                <w:rFonts w:eastAsia="Times New Roman"/>
                <w:color w:val="000000"/>
                <w:lang w:eastAsia="ru-RU"/>
              </w:rPr>
            </w:pPr>
            <w:r w:rsidRPr="00C70FC9">
              <w:rPr>
                <w:rFonts w:eastAsia="Arial Unicode MS"/>
                <w:color w:val="000000"/>
                <w:lang w:val="en-US" w:eastAsia="ru-RU"/>
              </w:rPr>
              <w:t>663,8</w:t>
            </w:r>
          </w:p>
        </w:tc>
        <w:tc>
          <w:tcPr>
            <w:tcW w:w="872" w:type="pct"/>
            <w:tcBorders>
              <w:top w:val="nil"/>
              <w:left w:val="nil"/>
              <w:bottom w:val="single" w:sz="4" w:space="0" w:color="auto"/>
              <w:right w:val="single" w:sz="4" w:space="0" w:color="auto"/>
            </w:tcBorders>
            <w:vAlign w:val="center"/>
            <w:hideMark/>
          </w:tcPr>
          <w:p w14:paraId="182FD190" w14:textId="77777777" w:rsidR="00844BB8" w:rsidRPr="00C70FC9" w:rsidRDefault="00844BB8" w:rsidP="00196C81">
            <w:pPr>
              <w:jc w:val="both"/>
              <w:rPr>
                <w:rFonts w:eastAsia="Times New Roman"/>
                <w:color w:val="000000"/>
                <w:lang w:eastAsia="ru-RU"/>
              </w:rPr>
            </w:pPr>
            <w:r w:rsidRPr="00C70FC9">
              <w:rPr>
                <w:rFonts w:eastAsia="Times New Roman"/>
                <w:color w:val="000000"/>
                <w:lang w:eastAsia="ru-RU"/>
              </w:rPr>
              <w:t>электроснабжение</w:t>
            </w:r>
          </w:p>
        </w:tc>
        <w:tc>
          <w:tcPr>
            <w:tcW w:w="1074" w:type="pct"/>
            <w:tcBorders>
              <w:top w:val="nil"/>
              <w:left w:val="nil"/>
              <w:bottom w:val="single" w:sz="4" w:space="0" w:color="auto"/>
              <w:right w:val="single" w:sz="4" w:space="0" w:color="auto"/>
            </w:tcBorders>
            <w:vAlign w:val="center"/>
            <w:hideMark/>
          </w:tcPr>
          <w:p w14:paraId="7D8751EF"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Жилой дом, 25:20:000000:0000:05:248:002:000006640</w:t>
            </w:r>
            <w:r w:rsidRPr="00C70FC9">
              <w:rPr>
                <w:rFonts w:eastAsia="Times New Roman"/>
                <w:color w:val="000000"/>
                <w:lang w:eastAsia="ru-RU"/>
              </w:rPr>
              <w:br/>
              <w:t>, з/у –724.0</w:t>
            </w:r>
          </w:p>
        </w:tc>
      </w:tr>
      <w:tr w:rsidR="00844BB8" w:rsidRPr="00C70FC9" w14:paraId="1789B4C0" w14:textId="77777777" w:rsidTr="00C70FC9">
        <w:trPr>
          <w:trHeight w:val="20"/>
        </w:trPr>
        <w:tc>
          <w:tcPr>
            <w:tcW w:w="222" w:type="pct"/>
            <w:tcBorders>
              <w:top w:val="nil"/>
              <w:left w:val="single" w:sz="4" w:space="0" w:color="auto"/>
              <w:bottom w:val="single" w:sz="4" w:space="0" w:color="auto"/>
              <w:right w:val="single" w:sz="4" w:space="0" w:color="auto"/>
            </w:tcBorders>
            <w:vAlign w:val="center"/>
            <w:hideMark/>
          </w:tcPr>
          <w:p w14:paraId="1CAB0905"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10</w:t>
            </w:r>
          </w:p>
        </w:tc>
        <w:tc>
          <w:tcPr>
            <w:tcW w:w="1139" w:type="pct"/>
            <w:tcBorders>
              <w:top w:val="nil"/>
              <w:left w:val="nil"/>
              <w:bottom w:val="single" w:sz="4" w:space="0" w:color="auto"/>
              <w:right w:val="single" w:sz="4" w:space="0" w:color="auto"/>
            </w:tcBorders>
            <w:vAlign w:val="center"/>
            <w:hideMark/>
          </w:tcPr>
          <w:p w14:paraId="6885D24A"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 xml:space="preserve">с. </w:t>
            </w:r>
            <w:proofErr w:type="spellStart"/>
            <w:r w:rsidRPr="00C70FC9">
              <w:rPr>
                <w:rFonts w:eastAsia="Times New Roman"/>
                <w:color w:val="000000"/>
                <w:lang w:eastAsia="ru-RU"/>
              </w:rPr>
              <w:t>Занадворовка</w:t>
            </w:r>
            <w:proofErr w:type="spellEnd"/>
            <w:r w:rsidRPr="00C70FC9">
              <w:rPr>
                <w:rFonts w:eastAsia="Times New Roman"/>
                <w:color w:val="000000"/>
                <w:lang w:eastAsia="ru-RU"/>
              </w:rPr>
              <w:t>, ул. Гарнизонная, д.75</w:t>
            </w:r>
          </w:p>
        </w:tc>
        <w:tc>
          <w:tcPr>
            <w:tcW w:w="381" w:type="pct"/>
            <w:tcBorders>
              <w:top w:val="nil"/>
              <w:left w:val="nil"/>
              <w:bottom w:val="single" w:sz="4" w:space="0" w:color="auto"/>
              <w:right w:val="single" w:sz="4" w:space="0" w:color="auto"/>
            </w:tcBorders>
            <w:vAlign w:val="center"/>
            <w:hideMark/>
          </w:tcPr>
          <w:p w14:paraId="70E15A0A"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1940</w:t>
            </w:r>
          </w:p>
        </w:tc>
        <w:tc>
          <w:tcPr>
            <w:tcW w:w="377" w:type="pct"/>
            <w:tcBorders>
              <w:top w:val="nil"/>
              <w:left w:val="nil"/>
              <w:bottom w:val="single" w:sz="4" w:space="0" w:color="auto"/>
              <w:right w:val="single" w:sz="4" w:space="0" w:color="auto"/>
            </w:tcBorders>
            <w:vAlign w:val="center"/>
            <w:hideMark/>
          </w:tcPr>
          <w:p w14:paraId="104826D3"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2</w:t>
            </w:r>
          </w:p>
        </w:tc>
        <w:tc>
          <w:tcPr>
            <w:tcW w:w="376" w:type="pct"/>
            <w:tcBorders>
              <w:top w:val="nil"/>
              <w:left w:val="nil"/>
              <w:bottom w:val="single" w:sz="4" w:space="0" w:color="auto"/>
              <w:right w:val="single" w:sz="4" w:space="0" w:color="auto"/>
            </w:tcBorders>
            <w:vAlign w:val="center"/>
            <w:hideMark/>
          </w:tcPr>
          <w:p w14:paraId="3B06236D"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8</w:t>
            </w:r>
          </w:p>
        </w:tc>
        <w:tc>
          <w:tcPr>
            <w:tcW w:w="558" w:type="pct"/>
            <w:tcBorders>
              <w:top w:val="nil"/>
              <w:left w:val="nil"/>
              <w:bottom w:val="single" w:sz="4" w:space="0" w:color="auto"/>
              <w:right w:val="single" w:sz="4" w:space="0" w:color="auto"/>
            </w:tcBorders>
            <w:vAlign w:val="center"/>
            <w:hideMark/>
          </w:tcPr>
          <w:p w14:paraId="7589DDF8"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738,2</w:t>
            </w:r>
          </w:p>
        </w:tc>
        <w:tc>
          <w:tcPr>
            <w:tcW w:w="872" w:type="pct"/>
            <w:tcBorders>
              <w:top w:val="nil"/>
              <w:left w:val="nil"/>
              <w:bottom w:val="single" w:sz="4" w:space="0" w:color="auto"/>
              <w:right w:val="single" w:sz="4" w:space="0" w:color="auto"/>
            </w:tcBorders>
            <w:vAlign w:val="center"/>
            <w:hideMark/>
          </w:tcPr>
          <w:p w14:paraId="451556F9" w14:textId="77777777" w:rsidR="00844BB8" w:rsidRPr="00C70FC9" w:rsidRDefault="00844BB8" w:rsidP="00196C81">
            <w:pPr>
              <w:jc w:val="both"/>
              <w:rPr>
                <w:rFonts w:eastAsia="Times New Roman"/>
                <w:color w:val="000000"/>
                <w:lang w:eastAsia="ru-RU"/>
              </w:rPr>
            </w:pPr>
            <w:r w:rsidRPr="00C70FC9">
              <w:rPr>
                <w:rFonts w:eastAsia="Times New Roman"/>
                <w:color w:val="000000"/>
                <w:lang w:eastAsia="ru-RU"/>
              </w:rPr>
              <w:t>электроснабжение</w:t>
            </w:r>
          </w:p>
        </w:tc>
        <w:tc>
          <w:tcPr>
            <w:tcW w:w="1074" w:type="pct"/>
            <w:tcBorders>
              <w:top w:val="nil"/>
              <w:left w:val="nil"/>
              <w:bottom w:val="single" w:sz="4" w:space="0" w:color="auto"/>
              <w:right w:val="single" w:sz="4" w:space="0" w:color="auto"/>
            </w:tcBorders>
            <w:vAlign w:val="center"/>
            <w:hideMark/>
          </w:tcPr>
          <w:p w14:paraId="5EB66D3D"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Жилой дом, 25:20:000000:0000:05:248:002:000006630 з/у – 805,0</w:t>
            </w:r>
          </w:p>
        </w:tc>
      </w:tr>
      <w:tr w:rsidR="00844BB8" w:rsidRPr="00C70FC9" w14:paraId="36D1286A" w14:textId="77777777" w:rsidTr="00C70FC9">
        <w:trPr>
          <w:trHeight w:val="20"/>
        </w:trPr>
        <w:tc>
          <w:tcPr>
            <w:tcW w:w="222" w:type="pct"/>
            <w:tcBorders>
              <w:top w:val="single" w:sz="4" w:space="0" w:color="auto"/>
              <w:left w:val="single" w:sz="4" w:space="0" w:color="auto"/>
              <w:bottom w:val="single" w:sz="4" w:space="0" w:color="auto"/>
              <w:right w:val="nil"/>
            </w:tcBorders>
            <w:vAlign w:val="center"/>
            <w:hideMark/>
          </w:tcPr>
          <w:p w14:paraId="18E7D955" w14:textId="77777777" w:rsidR="00844BB8" w:rsidRPr="00C70FC9" w:rsidRDefault="00844BB8" w:rsidP="00196C81">
            <w:pPr>
              <w:jc w:val="center"/>
              <w:rPr>
                <w:rFonts w:eastAsia="Times New Roman"/>
                <w:b/>
                <w:bCs/>
                <w:color w:val="000000"/>
                <w:lang w:eastAsia="ru-RU"/>
              </w:rPr>
            </w:pPr>
            <w:r w:rsidRPr="00C70FC9">
              <w:rPr>
                <w:rFonts w:eastAsia="Times New Roman"/>
                <w:b/>
                <w:bCs/>
                <w:color w:val="000000"/>
                <w:lang w:eastAsia="ru-RU"/>
              </w:rPr>
              <w:t> </w:t>
            </w:r>
          </w:p>
        </w:tc>
        <w:tc>
          <w:tcPr>
            <w:tcW w:w="1139" w:type="pct"/>
            <w:tcBorders>
              <w:top w:val="single" w:sz="4" w:space="0" w:color="auto"/>
              <w:left w:val="nil"/>
              <w:bottom w:val="single" w:sz="4" w:space="0" w:color="auto"/>
              <w:right w:val="nil"/>
            </w:tcBorders>
            <w:vAlign w:val="center"/>
            <w:hideMark/>
          </w:tcPr>
          <w:p w14:paraId="11895278" w14:textId="77777777" w:rsidR="00844BB8" w:rsidRPr="00C70FC9" w:rsidRDefault="00844BB8" w:rsidP="00196C81">
            <w:pPr>
              <w:rPr>
                <w:rFonts w:eastAsia="Times New Roman"/>
                <w:b/>
                <w:bCs/>
                <w:color w:val="000000"/>
                <w:lang w:eastAsia="ru-RU"/>
              </w:rPr>
            </w:pPr>
            <w:r w:rsidRPr="00C70FC9">
              <w:rPr>
                <w:rFonts w:eastAsia="Times New Roman"/>
                <w:b/>
                <w:iCs/>
                <w:color w:val="000000"/>
                <w:lang w:eastAsia="ru-RU"/>
              </w:rPr>
              <w:t>ЛОТ № 5</w:t>
            </w:r>
          </w:p>
        </w:tc>
        <w:tc>
          <w:tcPr>
            <w:tcW w:w="381" w:type="pct"/>
            <w:tcBorders>
              <w:top w:val="single" w:sz="4" w:space="0" w:color="auto"/>
              <w:left w:val="nil"/>
              <w:bottom w:val="single" w:sz="4" w:space="0" w:color="auto"/>
              <w:right w:val="nil"/>
            </w:tcBorders>
            <w:vAlign w:val="center"/>
            <w:hideMark/>
          </w:tcPr>
          <w:p w14:paraId="5C2D8F19"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 </w:t>
            </w:r>
          </w:p>
        </w:tc>
        <w:tc>
          <w:tcPr>
            <w:tcW w:w="377" w:type="pct"/>
            <w:tcBorders>
              <w:top w:val="single" w:sz="4" w:space="0" w:color="auto"/>
              <w:left w:val="nil"/>
              <w:bottom w:val="single" w:sz="4" w:space="0" w:color="auto"/>
              <w:right w:val="nil"/>
            </w:tcBorders>
            <w:vAlign w:val="center"/>
            <w:hideMark/>
          </w:tcPr>
          <w:p w14:paraId="5AD79330"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 </w:t>
            </w:r>
          </w:p>
        </w:tc>
        <w:tc>
          <w:tcPr>
            <w:tcW w:w="376" w:type="pct"/>
            <w:tcBorders>
              <w:top w:val="single" w:sz="4" w:space="0" w:color="auto"/>
              <w:left w:val="nil"/>
              <w:bottom w:val="single" w:sz="4" w:space="0" w:color="auto"/>
              <w:right w:val="nil"/>
            </w:tcBorders>
            <w:vAlign w:val="center"/>
            <w:hideMark/>
          </w:tcPr>
          <w:p w14:paraId="1B3681DD"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 </w:t>
            </w:r>
          </w:p>
        </w:tc>
        <w:tc>
          <w:tcPr>
            <w:tcW w:w="558" w:type="pct"/>
            <w:tcBorders>
              <w:top w:val="single" w:sz="4" w:space="0" w:color="auto"/>
              <w:left w:val="nil"/>
              <w:bottom w:val="single" w:sz="4" w:space="0" w:color="auto"/>
              <w:right w:val="nil"/>
            </w:tcBorders>
            <w:vAlign w:val="center"/>
            <w:hideMark/>
          </w:tcPr>
          <w:p w14:paraId="1520C491"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 </w:t>
            </w:r>
          </w:p>
        </w:tc>
        <w:tc>
          <w:tcPr>
            <w:tcW w:w="872" w:type="pct"/>
            <w:tcBorders>
              <w:top w:val="single" w:sz="4" w:space="0" w:color="auto"/>
              <w:left w:val="nil"/>
              <w:bottom w:val="single" w:sz="4" w:space="0" w:color="auto"/>
              <w:right w:val="nil"/>
            </w:tcBorders>
            <w:vAlign w:val="center"/>
            <w:hideMark/>
          </w:tcPr>
          <w:p w14:paraId="2521BAE1" w14:textId="77777777" w:rsidR="00844BB8" w:rsidRPr="00C70FC9" w:rsidRDefault="00844BB8" w:rsidP="00196C81">
            <w:pPr>
              <w:jc w:val="both"/>
              <w:rPr>
                <w:rFonts w:eastAsia="Times New Roman"/>
                <w:b/>
                <w:bCs/>
                <w:color w:val="000000"/>
                <w:lang w:eastAsia="ru-RU"/>
              </w:rPr>
            </w:pPr>
            <w:r w:rsidRPr="00C70FC9">
              <w:rPr>
                <w:rFonts w:eastAsia="Times New Roman"/>
                <w:b/>
                <w:bCs/>
                <w:color w:val="000000"/>
                <w:lang w:eastAsia="ru-RU"/>
              </w:rPr>
              <w:t> </w:t>
            </w:r>
          </w:p>
        </w:tc>
        <w:tc>
          <w:tcPr>
            <w:tcW w:w="1074" w:type="pct"/>
            <w:tcBorders>
              <w:top w:val="single" w:sz="4" w:space="0" w:color="auto"/>
              <w:left w:val="nil"/>
              <w:bottom w:val="single" w:sz="4" w:space="0" w:color="auto"/>
              <w:right w:val="single" w:sz="4" w:space="0" w:color="auto"/>
            </w:tcBorders>
            <w:vAlign w:val="center"/>
            <w:hideMark/>
          </w:tcPr>
          <w:p w14:paraId="1A0B192A" w14:textId="77777777" w:rsidR="00844BB8" w:rsidRPr="00C70FC9" w:rsidRDefault="00844BB8" w:rsidP="00196C81">
            <w:pPr>
              <w:rPr>
                <w:rFonts w:eastAsia="Times New Roman"/>
                <w:b/>
                <w:bCs/>
                <w:color w:val="000000"/>
                <w:lang w:eastAsia="ru-RU"/>
              </w:rPr>
            </w:pPr>
            <w:r w:rsidRPr="00C70FC9">
              <w:rPr>
                <w:rFonts w:eastAsia="Times New Roman"/>
                <w:b/>
                <w:bCs/>
                <w:color w:val="000000"/>
                <w:lang w:eastAsia="ru-RU"/>
              </w:rPr>
              <w:t> </w:t>
            </w:r>
          </w:p>
        </w:tc>
      </w:tr>
      <w:tr w:rsidR="00844BB8" w:rsidRPr="00C70FC9" w14:paraId="40F90AB0" w14:textId="77777777" w:rsidTr="00C70FC9">
        <w:trPr>
          <w:trHeight w:val="20"/>
        </w:trPr>
        <w:tc>
          <w:tcPr>
            <w:tcW w:w="222" w:type="pct"/>
            <w:tcBorders>
              <w:top w:val="nil"/>
              <w:left w:val="single" w:sz="4" w:space="0" w:color="auto"/>
              <w:bottom w:val="single" w:sz="4" w:space="0" w:color="auto"/>
              <w:right w:val="single" w:sz="4" w:space="0" w:color="auto"/>
            </w:tcBorders>
            <w:vAlign w:val="center"/>
            <w:hideMark/>
          </w:tcPr>
          <w:p w14:paraId="11084147"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1</w:t>
            </w:r>
          </w:p>
        </w:tc>
        <w:tc>
          <w:tcPr>
            <w:tcW w:w="1139" w:type="pct"/>
            <w:tcBorders>
              <w:top w:val="nil"/>
              <w:left w:val="nil"/>
              <w:bottom w:val="single" w:sz="4" w:space="0" w:color="auto"/>
              <w:right w:val="single" w:sz="4" w:space="0" w:color="auto"/>
            </w:tcBorders>
            <w:vAlign w:val="center"/>
            <w:hideMark/>
          </w:tcPr>
          <w:p w14:paraId="04BD014F" w14:textId="77777777" w:rsidR="00844BB8" w:rsidRPr="00C70FC9" w:rsidRDefault="00844BB8" w:rsidP="00196C81">
            <w:pPr>
              <w:rPr>
                <w:rFonts w:eastAsia="Times New Roman"/>
                <w:color w:val="000000"/>
                <w:lang w:eastAsia="ru-RU"/>
              </w:rPr>
            </w:pPr>
            <w:proofErr w:type="spellStart"/>
            <w:r w:rsidRPr="00C70FC9">
              <w:rPr>
                <w:rFonts w:eastAsia="Times New Roman"/>
                <w:color w:val="000000"/>
                <w:lang w:eastAsia="ru-RU"/>
              </w:rPr>
              <w:t>пгт</w:t>
            </w:r>
            <w:proofErr w:type="spellEnd"/>
            <w:r w:rsidRPr="00C70FC9">
              <w:rPr>
                <w:rFonts w:eastAsia="Times New Roman"/>
                <w:color w:val="000000"/>
                <w:lang w:eastAsia="ru-RU"/>
              </w:rPr>
              <w:t>. Приморский, ул. Молодежная, д.6</w:t>
            </w:r>
          </w:p>
        </w:tc>
        <w:tc>
          <w:tcPr>
            <w:tcW w:w="381" w:type="pct"/>
            <w:tcBorders>
              <w:top w:val="nil"/>
              <w:left w:val="nil"/>
              <w:bottom w:val="single" w:sz="4" w:space="0" w:color="auto"/>
              <w:right w:val="single" w:sz="4" w:space="0" w:color="auto"/>
            </w:tcBorders>
            <w:vAlign w:val="center"/>
            <w:hideMark/>
          </w:tcPr>
          <w:p w14:paraId="61E7F63C"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1968</w:t>
            </w:r>
          </w:p>
        </w:tc>
        <w:tc>
          <w:tcPr>
            <w:tcW w:w="377" w:type="pct"/>
            <w:tcBorders>
              <w:top w:val="nil"/>
              <w:left w:val="nil"/>
              <w:bottom w:val="single" w:sz="4" w:space="0" w:color="auto"/>
              <w:right w:val="single" w:sz="4" w:space="0" w:color="auto"/>
            </w:tcBorders>
            <w:vAlign w:val="center"/>
            <w:hideMark/>
          </w:tcPr>
          <w:p w14:paraId="1ADE4107"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2</w:t>
            </w:r>
          </w:p>
        </w:tc>
        <w:tc>
          <w:tcPr>
            <w:tcW w:w="376" w:type="pct"/>
            <w:tcBorders>
              <w:top w:val="nil"/>
              <w:left w:val="nil"/>
              <w:bottom w:val="single" w:sz="4" w:space="0" w:color="auto"/>
              <w:right w:val="single" w:sz="4" w:space="0" w:color="auto"/>
            </w:tcBorders>
            <w:vAlign w:val="center"/>
            <w:hideMark/>
          </w:tcPr>
          <w:p w14:paraId="5B716C3A"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16</w:t>
            </w:r>
          </w:p>
        </w:tc>
        <w:tc>
          <w:tcPr>
            <w:tcW w:w="558" w:type="pct"/>
            <w:tcBorders>
              <w:top w:val="nil"/>
              <w:left w:val="nil"/>
              <w:bottom w:val="single" w:sz="4" w:space="0" w:color="auto"/>
              <w:right w:val="single" w:sz="4" w:space="0" w:color="auto"/>
            </w:tcBorders>
            <w:vAlign w:val="center"/>
            <w:hideMark/>
          </w:tcPr>
          <w:p w14:paraId="2951E03D"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740</w:t>
            </w:r>
          </w:p>
        </w:tc>
        <w:tc>
          <w:tcPr>
            <w:tcW w:w="872" w:type="pct"/>
            <w:tcBorders>
              <w:top w:val="nil"/>
              <w:left w:val="nil"/>
              <w:bottom w:val="single" w:sz="4" w:space="0" w:color="auto"/>
              <w:right w:val="single" w:sz="4" w:space="0" w:color="auto"/>
            </w:tcBorders>
            <w:vAlign w:val="center"/>
            <w:hideMark/>
          </w:tcPr>
          <w:p w14:paraId="45143E9B" w14:textId="77777777" w:rsidR="00844BB8" w:rsidRPr="00C70FC9" w:rsidRDefault="00844BB8" w:rsidP="00196C81">
            <w:pPr>
              <w:jc w:val="both"/>
              <w:rPr>
                <w:rFonts w:eastAsia="Times New Roman"/>
                <w:color w:val="000000"/>
                <w:lang w:eastAsia="ru-RU"/>
              </w:rPr>
            </w:pPr>
            <w:r w:rsidRPr="00C70FC9">
              <w:rPr>
                <w:rFonts w:eastAsia="Times New Roman"/>
                <w:color w:val="000000"/>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vAlign w:val="center"/>
            <w:hideMark/>
          </w:tcPr>
          <w:p w14:paraId="34B28DDC"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Жилой дом, нет, з/у – нет</w:t>
            </w:r>
          </w:p>
        </w:tc>
      </w:tr>
      <w:tr w:rsidR="00844BB8" w:rsidRPr="00C70FC9" w14:paraId="15E1916B" w14:textId="77777777" w:rsidTr="00C70FC9">
        <w:trPr>
          <w:trHeight w:val="20"/>
        </w:trPr>
        <w:tc>
          <w:tcPr>
            <w:tcW w:w="222" w:type="pct"/>
            <w:tcBorders>
              <w:top w:val="nil"/>
              <w:left w:val="single" w:sz="4" w:space="0" w:color="auto"/>
              <w:bottom w:val="single" w:sz="4" w:space="0" w:color="auto"/>
              <w:right w:val="single" w:sz="4" w:space="0" w:color="auto"/>
            </w:tcBorders>
            <w:vAlign w:val="center"/>
            <w:hideMark/>
          </w:tcPr>
          <w:p w14:paraId="2D1BCCA4"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2</w:t>
            </w:r>
          </w:p>
        </w:tc>
        <w:tc>
          <w:tcPr>
            <w:tcW w:w="1139" w:type="pct"/>
            <w:tcBorders>
              <w:top w:val="nil"/>
              <w:left w:val="nil"/>
              <w:bottom w:val="single" w:sz="4" w:space="0" w:color="auto"/>
              <w:right w:val="single" w:sz="4" w:space="0" w:color="auto"/>
            </w:tcBorders>
            <w:vAlign w:val="center"/>
            <w:hideMark/>
          </w:tcPr>
          <w:p w14:paraId="1E868D17" w14:textId="77777777" w:rsidR="00844BB8" w:rsidRPr="00C70FC9" w:rsidRDefault="00844BB8" w:rsidP="00196C81">
            <w:pPr>
              <w:rPr>
                <w:rFonts w:eastAsia="Times New Roman"/>
                <w:color w:val="000000"/>
                <w:lang w:eastAsia="ru-RU"/>
              </w:rPr>
            </w:pPr>
            <w:proofErr w:type="spellStart"/>
            <w:r w:rsidRPr="00C70FC9">
              <w:rPr>
                <w:rFonts w:eastAsia="Times New Roman"/>
                <w:color w:val="000000"/>
                <w:lang w:eastAsia="ru-RU"/>
              </w:rPr>
              <w:t>пгт</w:t>
            </w:r>
            <w:proofErr w:type="spellEnd"/>
            <w:r w:rsidRPr="00C70FC9">
              <w:rPr>
                <w:rFonts w:eastAsia="Times New Roman"/>
                <w:color w:val="000000"/>
                <w:lang w:eastAsia="ru-RU"/>
              </w:rPr>
              <w:t>. Приморский, ул. Молодежная, д.6а</w:t>
            </w:r>
          </w:p>
        </w:tc>
        <w:tc>
          <w:tcPr>
            <w:tcW w:w="381" w:type="pct"/>
            <w:tcBorders>
              <w:top w:val="nil"/>
              <w:left w:val="nil"/>
              <w:bottom w:val="single" w:sz="4" w:space="0" w:color="auto"/>
              <w:right w:val="single" w:sz="4" w:space="0" w:color="auto"/>
            </w:tcBorders>
            <w:vAlign w:val="center"/>
            <w:hideMark/>
          </w:tcPr>
          <w:p w14:paraId="2ADF7935"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2023</w:t>
            </w:r>
          </w:p>
        </w:tc>
        <w:tc>
          <w:tcPr>
            <w:tcW w:w="377" w:type="pct"/>
            <w:tcBorders>
              <w:top w:val="nil"/>
              <w:left w:val="nil"/>
              <w:bottom w:val="single" w:sz="4" w:space="0" w:color="auto"/>
              <w:right w:val="single" w:sz="4" w:space="0" w:color="auto"/>
            </w:tcBorders>
            <w:vAlign w:val="center"/>
            <w:hideMark/>
          </w:tcPr>
          <w:p w14:paraId="5A39B587"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4</w:t>
            </w:r>
          </w:p>
        </w:tc>
        <w:tc>
          <w:tcPr>
            <w:tcW w:w="376" w:type="pct"/>
            <w:tcBorders>
              <w:top w:val="nil"/>
              <w:left w:val="nil"/>
              <w:bottom w:val="single" w:sz="4" w:space="0" w:color="auto"/>
              <w:right w:val="single" w:sz="4" w:space="0" w:color="auto"/>
            </w:tcBorders>
            <w:vAlign w:val="center"/>
            <w:hideMark/>
          </w:tcPr>
          <w:p w14:paraId="72F5DC9F"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44</w:t>
            </w:r>
          </w:p>
        </w:tc>
        <w:tc>
          <w:tcPr>
            <w:tcW w:w="558" w:type="pct"/>
            <w:tcBorders>
              <w:top w:val="nil"/>
              <w:left w:val="nil"/>
              <w:bottom w:val="single" w:sz="4" w:space="0" w:color="auto"/>
              <w:right w:val="single" w:sz="4" w:space="0" w:color="auto"/>
            </w:tcBorders>
            <w:vAlign w:val="center"/>
            <w:hideMark/>
          </w:tcPr>
          <w:p w14:paraId="5D1DC522"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2205,7</w:t>
            </w:r>
          </w:p>
        </w:tc>
        <w:tc>
          <w:tcPr>
            <w:tcW w:w="872" w:type="pct"/>
            <w:tcBorders>
              <w:top w:val="nil"/>
              <w:left w:val="nil"/>
              <w:bottom w:val="single" w:sz="4" w:space="0" w:color="auto"/>
              <w:right w:val="single" w:sz="4" w:space="0" w:color="auto"/>
            </w:tcBorders>
            <w:vAlign w:val="center"/>
            <w:hideMark/>
          </w:tcPr>
          <w:p w14:paraId="5A208F7A" w14:textId="77777777" w:rsidR="00844BB8" w:rsidRPr="00C70FC9" w:rsidRDefault="00844BB8" w:rsidP="00196C81">
            <w:pPr>
              <w:jc w:val="both"/>
              <w:rPr>
                <w:rFonts w:eastAsia="Times New Roman"/>
                <w:color w:val="000000"/>
                <w:lang w:eastAsia="ru-RU"/>
              </w:rPr>
            </w:pPr>
            <w:r w:rsidRPr="00C70FC9">
              <w:rPr>
                <w:rFonts w:eastAsia="Times New Roman"/>
                <w:color w:val="000000"/>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vAlign w:val="center"/>
            <w:hideMark/>
          </w:tcPr>
          <w:p w14:paraId="2E2D2B44"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Жилой дом, 25:20:130101:1330, з/у – 12220,34</w:t>
            </w:r>
          </w:p>
        </w:tc>
      </w:tr>
      <w:tr w:rsidR="00844BB8" w:rsidRPr="00C70FC9" w14:paraId="23BA7477" w14:textId="77777777" w:rsidTr="00C70FC9">
        <w:trPr>
          <w:trHeight w:val="20"/>
        </w:trPr>
        <w:tc>
          <w:tcPr>
            <w:tcW w:w="222" w:type="pct"/>
            <w:tcBorders>
              <w:top w:val="nil"/>
              <w:left w:val="single" w:sz="4" w:space="0" w:color="auto"/>
              <w:bottom w:val="single" w:sz="4" w:space="0" w:color="auto"/>
              <w:right w:val="single" w:sz="4" w:space="0" w:color="auto"/>
            </w:tcBorders>
            <w:vAlign w:val="center"/>
            <w:hideMark/>
          </w:tcPr>
          <w:p w14:paraId="099474D1"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3</w:t>
            </w:r>
          </w:p>
        </w:tc>
        <w:tc>
          <w:tcPr>
            <w:tcW w:w="1139" w:type="pct"/>
            <w:tcBorders>
              <w:top w:val="nil"/>
              <w:left w:val="nil"/>
              <w:bottom w:val="single" w:sz="4" w:space="0" w:color="auto"/>
              <w:right w:val="single" w:sz="4" w:space="0" w:color="auto"/>
            </w:tcBorders>
            <w:vAlign w:val="center"/>
            <w:hideMark/>
          </w:tcPr>
          <w:p w14:paraId="1F521938" w14:textId="77777777" w:rsidR="00844BB8" w:rsidRPr="00C70FC9" w:rsidRDefault="00844BB8" w:rsidP="00196C81">
            <w:pPr>
              <w:rPr>
                <w:rFonts w:eastAsia="Times New Roman"/>
                <w:color w:val="000000"/>
                <w:lang w:eastAsia="ru-RU"/>
              </w:rPr>
            </w:pPr>
            <w:proofErr w:type="spellStart"/>
            <w:r w:rsidRPr="00C70FC9">
              <w:rPr>
                <w:rFonts w:eastAsia="Times New Roman"/>
                <w:color w:val="000000"/>
                <w:lang w:eastAsia="ru-RU"/>
              </w:rPr>
              <w:t>пгт</w:t>
            </w:r>
            <w:proofErr w:type="spellEnd"/>
            <w:r w:rsidRPr="00C70FC9">
              <w:rPr>
                <w:rFonts w:eastAsia="Times New Roman"/>
                <w:color w:val="000000"/>
                <w:lang w:eastAsia="ru-RU"/>
              </w:rPr>
              <w:t>. Приморский, ул. Молодежная, д.9</w:t>
            </w:r>
          </w:p>
        </w:tc>
        <w:tc>
          <w:tcPr>
            <w:tcW w:w="381" w:type="pct"/>
            <w:tcBorders>
              <w:top w:val="nil"/>
              <w:left w:val="nil"/>
              <w:bottom w:val="single" w:sz="4" w:space="0" w:color="auto"/>
              <w:right w:val="single" w:sz="4" w:space="0" w:color="auto"/>
            </w:tcBorders>
            <w:vAlign w:val="center"/>
            <w:hideMark/>
          </w:tcPr>
          <w:p w14:paraId="2B9E4207"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1963</w:t>
            </w:r>
          </w:p>
        </w:tc>
        <w:tc>
          <w:tcPr>
            <w:tcW w:w="377" w:type="pct"/>
            <w:tcBorders>
              <w:top w:val="nil"/>
              <w:left w:val="nil"/>
              <w:bottom w:val="single" w:sz="4" w:space="0" w:color="auto"/>
              <w:right w:val="single" w:sz="4" w:space="0" w:color="auto"/>
            </w:tcBorders>
            <w:vAlign w:val="center"/>
            <w:hideMark/>
          </w:tcPr>
          <w:p w14:paraId="7157C15C"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2</w:t>
            </w:r>
          </w:p>
        </w:tc>
        <w:tc>
          <w:tcPr>
            <w:tcW w:w="376" w:type="pct"/>
            <w:tcBorders>
              <w:top w:val="nil"/>
              <w:left w:val="nil"/>
              <w:bottom w:val="single" w:sz="4" w:space="0" w:color="auto"/>
              <w:right w:val="single" w:sz="4" w:space="0" w:color="auto"/>
            </w:tcBorders>
            <w:vAlign w:val="center"/>
            <w:hideMark/>
          </w:tcPr>
          <w:p w14:paraId="4EA1D6D0"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8</w:t>
            </w:r>
          </w:p>
        </w:tc>
        <w:tc>
          <w:tcPr>
            <w:tcW w:w="558" w:type="pct"/>
            <w:tcBorders>
              <w:top w:val="nil"/>
              <w:left w:val="nil"/>
              <w:bottom w:val="single" w:sz="4" w:space="0" w:color="auto"/>
              <w:right w:val="single" w:sz="4" w:space="0" w:color="auto"/>
            </w:tcBorders>
            <w:vAlign w:val="center"/>
            <w:hideMark/>
          </w:tcPr>
          <w:p w14:paraId="31BAD516"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336,4</w:t>
            </w:r>
          </w:p>
        </w:tc>
        <w:tc>
          <w:tcPr>
            <w:tcW w:w="872" w:type="pct"/>
            <w:tcBorders>
              <w:top w:val="nil"/>
              <w:left w:val="nil"/>
              <w:bottom w:val="single" w:sz="4" w:space="0" w:color="auto"/>
              <w:right w:val="single" w:sz="4" w:space="0" w:color="auto"/>
            </w:tcBorders>
            <w:vAlign w:val="center"/>
            <w:hideMark/>
          </w:tcPr>
          <w:p w14:paraId="678D7991" w14:textId="77777777" w:rsidR="00844BB8" w:rsidRPr="00C70FC9" w:rsidRDefault="00844BB8" w:rsidP="00196C81">
            <w:pPr>
              <w:jc w:val="both"/>
              <w:rPr>
                <w:rFonts w:eastAsia="Times New Roman"/>
                <w:color w:val="000000"/>
                <w:lang w:eastAsia="ru-RU"/>
              </w:rPr>
            </w:pPr>
            <w:r w:rsidRPr="00C70FC9">
              <w:rPr>
                <w:rFonts w:eastAsia="Times New Roman"/>
                <w:color w:val="000000"/>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vAlign w:val="center"/>
            <w:hideMark/>
          </w:tcPr>
          <w:p w14:paraId="397DA1F1"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Жилой дом, нет, з/у – нет</w:t>
            </w:r>
          </w:p>
        </w:tc>
      </w:tr>
      <w:tr w:rsidR="00844BB8" w:rsidRPr="00C70FC9" w14:paraId="0BB8A630" w14:textId="77777777" w:rsidTr="00C70FC9">
        <w:trPr>
          <w:trHeight w:val="20"/>
        </w:trPr>
        <w:tc>
          <w:tcPr>
            <w:tcW w:w="222" w:type="pct"/>
            <w:tcBorders>
              <w:top w:val="nil"/>
              <w:left w:val="single" w:sz="4" w:space="0" w:color="auto"/>
              <w:bottom w:val="single" w:sz="4" w:space="0" w:color="auto"/>
              <w:right w:val="single" w:sz="4" w:space="0" w:color="auto"/>
            </w:tcBorders>
            <w:vAlign w:val="center"/>
            <w:hideMark/>
          </w:tcPr>
          <w:p w14:paraId="4312D1DF"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4</w:t>
            </w:r>
          </w:p>
        </w:tc>
        <w:tc>
          <w:tcPr>
            <w:tcW w:w="1139" w:type="pct"/>
            <w:tcBorders>
              <w:top w:val="nil"/>
              <w:left w:val="nil"/>
              <w:bottom w:val="single" w:sz="4" w:space="0" w:color="auto"/>
              <w:right w:val="single" w:sz="4" w:space="0" w:color="auto"/>
            </w:tcBorders>
            <w:vAlign w:val="center"/>
            <w:hideMark/>
          </w:tcPr>
          <w:p w14:paraId="440A2D48" w14:textId="77777777" w:rsidR="00844BB8" w:rsidRPr="00C70FC9" w:rsidRDefault="00844BB8" w:rsidP="00196C81">
            <w:pPr>
              <w:rPr>
                <w:rFonts w:eastAsia="Times New Roman"/>
                <w:color w:val="000000"/>
                <w:lang w:eastAsia="ru-RU"/>
              </w:rPr>
            </w:pPr>
            <w:proofErr w:type="spellStart"/>
            <w:r w:rsidRPr="00C70FC9">
              <w:rPr>
                <w:rFonts w:eastAsia="Times New Roman"/>
                <w:color w:val="000000"/>
                <w:lang w:eastAsia="ru-RU"/>
              </w:rPr>
              <w:t>пгт</w:t>
            </w:r>
            <w:proofErr w:type="spellEnd"/>
            <w:r w:rsidRPr="00C70FC9">
              <w:rPr>
                <w:rFonts w:eastAsia="Times New Roman"/>
                <w:color w:val="000000"/>
                <w:lang w:eastAsia="ru-RU"/>
              </w:rPr>
              <w:t>. Приморский, ул. Молодежная, д.10</w:t>
            </w:r>
          </w:p>
        </w:tc>
        <w:tc>
          <w:tcPr>
            <w:tcW w:w="381" w:type="pct"/>
            <w:tcBorders>
              <w:top w:val="nil"/>
              <w:left w:val="nil"/>
              <w:bottom w:val="single" w:sz="4" w:space="0" w:color="auto"/>
              <w:right w:val="single" w:sz="4" w:space="0" w:color="auto"/>
            </w:tcBorders>
            <w:vAlign w:val="center"/>
            <w:hideMark/>
          </w:tcPr>
          <w:p w14:paraId="5577F1C1"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1975</w:t>
            </w:r>
          </w:p>
        </w:tc>
        <w:tc>
          <w:tcPr>
            <w:tcW w:w="377" w:type="pct"/>
            <w:tcBorders>
              <w:top w:val="nil"/>
              <w:left w:val="nil"/>
              <w:bottom w:val="single" w:sz="4" w:space="0" w:color="auto"/>
              <w:right w:val="single" w:sz="4" w:space="0" w:color="auto"/>
            </w:tcBorders>
            <w:vAlign w:val="center"/>
            <w:hideMark/>
          </w:tcPr>
          <w:p w14:paraId="758267B4"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2</w:t>
            </w:r>
          </w:p>
        </w:tc>
        <w:tc>
          <w:tcPr>
            <w:tcW w:w="376" w:type="pct"/>
            <w:tcBorders>
              <w:top w:val="nil"/>
              <w:left w:val="nil"/>
              <w:bottom w:val="single" w:sz="4" w:space="0" w:color="auto"/>
              <w:right w:val="single" w:sz="4" w:space="0" w:color="auto"/>
            </w:tcBorders>
            <w:vAlign w:val="center"/>
            <w:hideMark/>
          </w:tcPr>
          <w:p w14:paraId="26D1687E"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16</w:t>
            </w:r>
          </w:p>
        </w:tc>
        <w:tc>
          <w:tcPr>
            <w:tcW w:w="558" w:type="pct"/>
            <w:tcBorders>
              <w:top w:val="nil"/>
              <w:left w:val="nil"/>
              <w:bottom w:val="single" w:sz="4" w:space="0" w:color="auto"/>
              <w:right w:val="single" w:sz="4" w:space="0" w:color="auto"/>
            </w:tcBorders>
            <w:vAlign w:val="center"/>
            <w:hideMark/>
          </w:tcPr>
          <w:p w14:paraId="4AA2663E"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738,4</w:t>
            </w:r>
          </w:p>
        </w:tc>
        <w:tc>
          <w:tcPr>
            <w:tcW w:w="872" w:type="pct"/>
            <w:tcBorders>
              <w:top w:val="nil"/>
              <w:left w:val="nil"/>
              <w:bottom w:val="single" w:sz="4" w:space="0" w:color="auto"/>
              <w:right w:val="single" w:sz="4" w:space="0" w:color="auto"/>
            </w:tcBorders>
            <w:vAlign w:val="center"/>
            <w:hideMark/>
          </w:tcPr>
          <w:p w14:paraId="53392267" w14:textId="77777777" w:rsidR="00844BB8" w:rsidRPr="00C70FC9" w:rsidRDefault="00844BB8" w:rsidP="00196C81">
            <w:pPr>
              <w:jc w:val="both"/>
              <w:rPr>
                <w:rFonts w:eastAsia="Times New Roman"/>
                <w:color w:val="000000"/>
                <w:lang w:eastAsia="ru-RU"/>
              </w:rPr>
            </w:pPr>
            <w:r w:rsidRPr="00C70FC9">
              <w:rPr>
                <w:rFonts w:eastAsia="Times New Roman"/>
                <w:color w:val="000000"/>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vAlign w:val="center"/>
            <w:hideMark/>
          </w:tcPr>
          <w:p w14:paraId="51E9A701"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Жилой дом, нет, з/у – нет</w:t>
            </w:r>
          </w:p>
        </w:tc>
      </w:tr>
      <w:tr w:rsidR="00844BB8" w:rsidRPr="00C70FC9" w14:paraId="5D331CFE" w14:textId="77777777" w:rsidTr="00C70FC9">
        <w:trPr>
          <w:trHeight w:val="20"/>
        </w:trPr>
        <w:tc>
          <w:tcPr>
            <w:tcW w:w="222" w:type="pct"/>
            <w:tcBorders>
              <w:top w:val="nil"/>
              <w:left w:val="single" w:sz="4" w:space="0" w:color="auto"/>
              <w:bottom w:val="single" w:sz="4" w:space="0" w:color="auto"/>
              <w:right w:val="single" w:sz="4" w:space="0" w:color="auto"/>
            </w:tcBorders>
            <w:vAlign w:val="center"/>
            <w:hideMark/>
          </w:tcPr>
          <w:p w14:paraId="45CC243A"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5</w:t>
            </w:r>
          </w:p>
        </w:tc>
        <w:tc>
          <w:tcPr>
            <w:tcW w:w="1139" w:type="pct"/>
            <w:tcBorders>
              <w:top w:val="nil"/>
              <w:left w:val="nil"/>
              <w:bottom w:val="single" w:sz="4" w:space="0" w:color="auto"/>
              <w:right w:val="single" w:sz="4" w:space="0" w:color="auto"/>
            </w:tcBorders>
            <w:vAlign w:val="center"/>
            <w:hideMark/>
          </w:tcPr>
          <w:p w14:paraId="4396A607" w14:textId="77777777" w:rsidR="00844BB8" w:rsidRPr="00C70FC9" w:rsidRDefault="00844BB8" w:rsidP="00196C81">
            <w:pPr>
              <w:rPr>
                <w:rFonts w:eastAsia="Times New Roman"/>
                <w:color w:val="000000"/>
                <w:lang w:eastAsia="ru-RU"/>
              </w:rPr>
            </w:pPr>
            <w:proofErr w:type="spellStart"/>
            <w:r w:rsidRPr="00C70FC9">
              <w:rPr>
                <w:rFonts w:eastAsia="Times New Roman"/>
                <w:color w:val="000000"/>
                <w:lang w:eastAsia="ru-RU"/>
              </w:rPr>
              <w:t>пгт</w:t>
            </w:r>
            <w:proofErr w:type="spellEnd"/>
            <w:r w:rsidRPr="00C70FC9">
              <w:rPr>
                <w:rFonts w:eastAsia="Times New Roman"/>
                <w:color w:val="000000"/>
                <w:lang w:eastAsia="ru-RU"/>
              </w:rPr>
              <w:t>. Приморский, ул. Молодежная, д.13</w:t>
            </w:r>
          </w:p>
        </w:tc>
        <w:tc>
          <w:tcPr>
            <w:tcW w:w="381" w:type="pct"/>
            <w:tcBorders>
              <w:top w:val="nil"/>
              <w:left w:val="nil"/>
              <w:bottom w:val="single" w:sz="4" w:space="0" w:color="auto"/>
              <w:right w:val="single" w:sz="4" w:space="0" w:color="auto"/>
            </w:tcBorders>
            <w:vAlign w:val="center"/>
            <w:hideMark/>
          </w:tcPr>
          <w:p w14:paraId="056C3609"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1963</w:t>
            </w:r>
          </w:p>
        </w:tc>
        <w:tc>
          <w:tcPr>
            <w:tcW w:w="377" w:type="pct"/>
            <w:tcBorders>
              <w:top w:val="nil"/>
              <w:left w:val="nil"/>
              <w:bottom w:val="single" w:sz="4" w:space="0" w:color="auto"/>
              <w:right w:val="single" w:sz="4" w:space="0" w:color="auto"/>
            </w:tcBorders>
            <w:vAlign w:val="center"/>
            <w:hideMark/>
          </w:tcPr>
          <w:p w14:paraId="2361A26E"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2</w:t>
            </w:r>
          </w:p>
        </w:tc>
        <w:tc>
          <w:tcPr>
            <w:tcW w:w="376" w:type="pct"/>
            <w:tcBorders>
              <w:top w:val="nil"/>
              <w:left w:val="nil"/>
              <w:bottom w:val="single" w:sz="4" w:space="0" w:color="auto"/>
              <w:right w:val="single" w:sz="4" w:space="0" w:color="auto"/>
            </w:tcBorders>
            <w:vAlign w:val="center"/>
            <w:hideMark/>
          </w:tcPr>
          <w:p w14:paraId="73A12169"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8</w:t>
            </w:r>
          </w:p>
        </w:tc>
        <w:tc>
          <w:tcPr>
            <w:tcW w:w="558" w:type="pct"/>
            <w:tcBorders>
              <w:top w:val="nil"/>
              <w:left w:val="nil"/>
              <w:bottom w:val="single" w:sz="4" w:space="0" w:color="auto"/>
              <w:right w:val="single" w:sz="4" w:space="0" w:color="auto"/>
            </w:tcBorders>
            <w:vAlign w:val="center"/>
            <w:hideMark/>
          </w:tcPr>
          <w:p w14:paraId="078BB5FB"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336,4</w:t>
            </w:r>
          </w:p>
        </w:tc>
        <w:tc>
          <w:tcPr>
            <w:tcW w:w="872" w:type="pct"/>
            <w:tcBorders>
              <w:top w:val="nil"/>
              <w:left w:val="nil"/>
              <w:bottom w:val="single" w:sz="4" w:space="0" w:color="auto"/>
              <w:right w:val="single" w:sz="4" w:space="0" w:color="auto"/>
            </w:tcBorders>
            <w:vAlign w:val="center"/>
            <w:hideMark/>
          </w:tcPr>
          <w:p w14:paraId="15D102FA" w14:textId="77777777" w:rsidR="00844BB8" w:rsidRPr="00C70FC9" w:rsidRDefault="00844BB8" w:rsidP="00196C81">
            <w:pPr>
              <w:jc w:val="both"/>
              <w:rPr>
                <w:rFonts w:eastAsia="Times New Roman"/>
                <w:color w:val="000000"/>
                <w:lang w:eastAsia="ru-RU"/>
              </w:rPr>
            </w:pPr>
            <w:r w:rsidRPr="00C70FC9">
              <w:rPr>
                <w:rFonts w:eastAsia="Times New Roman"/>
                <w:color w:val="000000"/>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vAlign w:val="center"/>
            <w:hideMark/>
          </w:tcPr>
          <w:p w14:paraId="0E6BEB6B"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Жилой дом, нет, з/у – нет</w:t>
            </w:r>
          </w:p>
        </w:tc>
      </w:tr>
      <w:tr w:rsidR="00844BB8" w:rsidRPr="00C70FC9" w14:paraId="1DC62519" w14:textId="77777777" w:rsidTr="00C70FC9">
        <w:trPr>
          <w:trHeight w:val="20"/>
        </w:trPr>
        <w:tc>
          <w:tcPr>
            <w:tcW w:w="222" w:type="pct"/>
            <w:tcBorders>
              <w:top w:val="nil"/>
              <w:left w:val="single" w:sz="4" w:space="0" w:color="auto"/>
              <w:bottom w:val="single" w:sz="4" w:space="0" w:color="auto"/>
              <w:right w:val="single" w:sz="4" w:space="0" w:color="auto"/>
            </w:tcBorders>
            <w:vAlign w:val="center"/>
            <w:hideMark/>
          </w:tcPr>
          <w:p w14:paraId="0CEC342A"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6</w:t>
            </w:r>
          </w:p>
        </w:tc>
        <w:tc>
          <w:tcPr>
            <w:tcW w:w="1139" w:type="pct"/>
            <w:tcBorders>
              <w:top w:val="nil"/>
              <w:left w:val="nil"/>
              <w:bottom w:val="single" w:sz="4" w:space="0" w:color="auto"/>
              <w:right w:val="single" w:sz="4" w:space="0" w:color="auto"/>
            </w:tcBorders>
            <w:vAlign w:val="center"/>
            <w:hideMark/>
          </w:tcPr>
          <w:p w14:paraId="5C99D459" w14:textId="77777777" w:rsidR="00844BB8" w:rsidRPr="00C70FC9" w:rsidRDefault="00844BB8" w:rsidP="00196C81">
            <w:pPr>
              <w:rPr>
                <w:rFonts w:eastAsia="Times New Roman"/>
                <w:color w:val="000000"/>
                <w:lang w:eastAsia="ru-RU"/>
              </w:rPr>
            </w:pPr>
            <w:proofErr w:type="spellStart"/>
            <w:r w:rsidRPr="00C70FC9">
              <w:rPr>
                <w:rFonts w:eastAsia="Times New Roman"/>
                <w:color w:val="000000"/>
                <w:lang w:eastAsia="ru-RU"/>
              </w:rPr>
              <w:t>пгт</w:t>
            </w:r>
            <w:proofErr w:type="spellEnd"/>
            <w:r w:rsidRPr="00C70FC9">
              <w:rPr>
                <w:rFonts w:eastAsia="Times New Roman"/>
                <w:color w:val="000000"/>
                <w:lang w:eastAsia="ru-RU"/>
              </w:rPr>
              <w:t>. Приморский, ул. Молодежная, д.14</w:t>
            </w:r>
          </w:p>
        </w:tc>
        <w:tc>
          <w:tcPr>
            <w:tcW w:w="381" w:type="pct"/>
            <w:tcBorders>
              <w:top w:val="nil"/>
              <w:left w:val="nil"/>
              <w:bottom w:val="single" w:sz="4" w:space="0" w:color="auto"/>
              <w:right w:val="single" w:sz="4" w:space="0" w:color="auto"/>
            </w:tcBorders>
            <w:vAlign w:val="center"/>
            <w:hideMark/>
          </w:tcPr>
          <w:p w14:paraId="147430CD"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1987</w:t>
            </w:r>
          </w:p>
        </w:tc>
        <w:tc>
          <w:tcPr>
            <w:tcW w:w="377" w:type="pct"/>
            <w:tcBorders>
              <w:top w:val="nil"/>
              <w:left w:val="nil"/>
              <w:bottom w:val="single" w:sz="4" w:space="0" w:color="auto"/>
              <w:right w:val="single" w:sz="4" w:space="0" w:color="auto"/>
            </w:tcBorders>
            <w:vAlign w:val="center"/>
            <w:hideMark/>
          </w:tcPr>
          <w:p w14:paraId="4880F37A"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2</w:t>
            </w:r>
          </w:p>
        </w:tc>
        <w:tc>
          <w:tcPr>
            <w:tcW w:w="376" w:type="pct"/>
            <w:tcBorders>
              <w:top w:val="nil"/>
              <w:left w:val="nil"/>
              <w:bottom w:val="single" w:sz="4" w:space="0" w:color="auto"/>
              <w:right w:val="single" w:sz="4" w:space="0" w:color="auto"/>
            </w:tcBorders>
            <w:vAlign w:val="center"/>
            <w:hideMark/>
          </w:tcPr>
          <w:p w14:paraId="16096258"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8</w:t>
            </w:r>
          </w:p>
        </w:tc>
        <w:tc>
          <w:tcPr>
            <w:tcW w:w="558" w:type="pct"/>
            <w:tcBorders>
              <w:top w:val="nil"/>
              <w:left w:val="nil"/>
              <w:bottom w:val="single" w:sz="4" w:space="0" w:color="auto"/>
              <w:right w:val="single" w:sz="4" w:space="0" w:color="auto"/>
            </w:tcBorders>
            <w:vAlign w:val="center"/>
            <w:hideMark/>
          </w:tcPr>
          <w:p w14:paraId="010E8757"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687,2</w:t>
            </w:r>
          </w:p>
        </w:tc>
        <w:tc>
          <w:tcPr>
            <w:tcW w:w="872" w:type="pct"/>
            <w:tcBorders>
              <w:top w:val="nil"/>
              <w:left w:val="nil"/>
              <w:bottom w:val="single" w:sz="4" w:space="0" w:color="auto"/>
              <w:right w:val="single" w:sz="4" w:space="0" w:color="auto"/>
            </w:tcBorders>
            <w:vAlign w:val="center"/>
            <w:hideMark/>
          </w:tcPr>
          <w:p w14:paraId="256ABF04" w14:textId="77777777" w:rsidR="00844BB8" w:rsidRPr="00C70FC9" w:rsidRDefault="00844BB8" w:rsidP="00196C81">
            <w:pPr>
              <w:jc w:val="both"/>
              <w:rPr>
                <w:rFonts w:eastAsia="Times New Roman"/>
                <w:color w:val="000000"/>
                <w:lang w:eastAsia="ru-RU"/>
              </w:rPr>
            </w:pPr>
            <w:r w:rsidRPr="00C70FC9">
              <w:rPr>
                <w:rFonts w:eastAsia="Times New Roman"/>
                <w:color w:val="000000"/>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vAlign w:val="center"/>
            <w:hideMark/>
          </w:tcPr>
          <w:p w14:paraId="0B2ECEF4"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Жилой дом, нет, з/у – нет</w:t>
            </w:r>
          </w:p>
        </w:tc>
      </w:tr>
      <w:tr w:rsidR="00844BB8" w:rsidRPr="00C70FC9" w14:paraId="312972C9" w14:textId="77777777" w:rsidTr="00C70FC9">
        <w:trPr>
          <w:trHeight w:val="20"/>
        </w:trPr>
        <w:tc>
          <w:tcPr>
            <w:tcW w:w="222" w:type="pct"/>
            <w:tcBorders>
              <w:top w:val="nil"/>
              <w:left w:val="single" w:sz="4" w:space="0" w:color="auto"/>
              <w:bottom w:val="single" w:sz="4" w:space="0" w:color="auto"/>
              <w:right w:val="single" w:sz="4" w:space="0" w:color="auto"/>
            </w:tcBorders>
            <w:vAlign w:val="center"/>
            <w:hideMark/>
          </w:tcPr>
          <w:p w14:paraId="5589DFA0"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7</w:t>
            </w:r>
          </w:p>
        </w:tc>
        <w:tc>
          <w:tcPr>
            <w:tcW w:w="1139" w:type="pct"/>
            <w:tcBorders>
              <w:top w:val="nil"/>
              <w:left w:val="nil"/>
              <w:bottom w:val="single" w:sz="4" w:space="0" w:color="auto"/>
              <w:right w:val="single" w:sz="4" w:space="0" w:color="auto"/>
            </w:tcBorders>
            <w:vAlign w:val="center"/>
            <w:hideMark/>
          </w:tcPr>
          <w:p w14:paraId="2554CD6A" w14:textId="77777777" w:rsidR="00844BB8" w:rsidRPr="00C70FC9" w:rsidRDefault="00844BB8" w:rsidP="00196C81">
            <w:pPr>
              <w:rPr>
                <w:rFonts w:eastAsia="Times New Roman"/>
                <w:color w:val="000000"/>
                <w:lang w:eastAsia="ru-RU"/>
              </w:rPr>
            </w:pPr>
            <w:proofErr w:type="spellStart"/>
            <w:r w:rsidRPr="00C70FC9">
              <w:rPr>
                <w:rFonts w:eastAsia="Times New Roman"/>
                <w:color w:val="000000"/>
                <w:lang w:eastAsia="ru-RU"/>
              </w:rPr>
              <w:t>пгт</w:t>
            </w:r>
            <w:proofErr w:type="spellEnd"/>
            <w:r w:rsidRPr="00C70FC9">
              <w:rPr>
                <w:rFonts w:eastAsia="Times New Roman"/>
                <w:color w:val="000000"/>
                <w:lang w:eastAsia="ru-RU"/>
              </w:rPr>
              <w:t>. Приморский, ул. Молодежная, д.15</w:t>
            </w:r>
          </w:p>
        </w:tc>
        <w:tc>
          <w:tcPr>
            <w:tcW w:w="381" w:type="pct"/>
            <w:tcBorders>
              <w:top w:val="nil"/>
              <w:left w:val="nil"/>
              <w:bottom w:val="single" w:sz="4" w:space="0" w:color="auto"/>
              <w:right w:val="single" w:sz="4" w:space="0" w:color="auto"/>
            </w:tcBorders>
            <w:vAlign w:val="center"/>
            <w:hideMark/>
          </w:tcPr>
          <w:p w14:paraId="415913DB"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1966</w:t>
            </w:r>
          </w:p>
        </w:tc>
        <w:tc>
          <w:tcPr>
            <w:tcW w:w="377" w:type="pct"/>
            <w:tcBorders>
              <w:top w:val="nil"/>
              <w:left w:val="nil"/>
              <w:bottom w:val="single" w:sz="4" w:space="0" w:color="auto"/>
              <w:right w:val="single" w:sz="4" w:space="0" w:color="auto"/>
            </w:tcBorders>
            <w:vAlign w:val="center"/>
            <w:hideMark/>
          </w:tcPr>
          <w:p w14:paraId="115B82D1"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2</w:t>
            </w:r>
          </w:p>
        </w:tc>
        <w:tc>
          <w:tcPr>
            <w:tcW w:w="376" w:type="pct"/>
            <w:tcBorders>
              <w:top w:val="nil"/>
              <w:left w:val="nil"/>
              <w:bottom w:val="single" w:sz="4" w:space="0" w:color="auto"/>
              <w:right w:val="single" w:sz="4" w:space="0" w:color="auto"/>
            </w:tcBorders>
            <w:vAlign w:val="center"/>
            <w:hideMark/>
          </w:tcPr>
          <w:p w14:paraId="7EB63F9F"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8</w:t>
            </w:r>
          </w:p>
        </w:tc>
        <w:tc>
          <w:tcPr>
            <w:tcW w:w="558" w:type="pct"/>
            <w:tcBorders>
              <w:top w:val="nil"/>
              <w:left w:val="nil"/>
              <w:bottom w:val="single" w:sz="4" w:space="0" w:color="auto"/>
              <w:right w:val="single" w:sz="4" w:space="0" w:color="auto"/>
            </w:tcBorders>
            <w:vAlign w:val="center"/>
            <w:hideMark/>
          </w:tcPr>
          <w:p w14:paraId="30B3C3B4"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336,7</w:t>
            </w:r>
          </w:p>
        </w:tc>
        <w:tc>
          <w:tcPr>
            <w:tcW w:w="872" w:type="pct"/>
            <w:tcBorders>
              <w:top w:val="nil"/>
              <w:left w:val="nil"/>
              <w:bottom w:val="single" w:sz="4" w:space="0" w:color="auto"/>
              <w:right w:val="single" w:sz="4" w:space="0" w:color="auto"/>
            </w:tcBorders>
            <w:vAlign w:val="center"/>
            <w:hideMark/>
          </w:tcPr>
          <w:p w14:paraId="7B679D7D" w14:textId="77777777" w:rsidR="00844BB8" w:rsidRPr="00C70FC9" w:rsidRDefault="00844BB8" w:rsidP="00196C81">
            <w:pPr>
              <w:jc w:val="both"/>
              <w:rPr>
                <w:rFonts w:eastAsia="Times New Roman"/>
                <w:color w:val="000000"/>
                <w:lang w:eastAsia="ru-RU"/>
              </w:rPr>
            </w:pPr>
            <w:r w:rsidRPr="00C70FC9">
              <w:rPr>
                <w:rFonts w:eastAsia="Times New Roman"/>
                <w:color w:val="000000"/>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vAlign w:val="center"/>
            <w:hideMark/>
          </w:tcPr>
          <w:p w14:paraId="5111C117"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Жилой дом, нет, з/у – нет</w:t>
            </w:r>
          </w:p>
        </w:tc>
      </w:tr>
      <w:tr w:rsidR="00844BB8" w:rsidRPr="00C70FC9" w14:paraId="40589EF1" w14:textId="77777777" w:rsidTr="00C70FC9">
        <w:trPr>
          <w:trHeight w:val="20"/>
        </w:trPr>
        <w:tc>
          <w:tcPr>
            <w:tcW w:w="222" w:type="pct"/>
            <w:tcBorders>
              <w:top w:val="nil"/>
              <w:left w:val="single" w:sz="4" w:space="0" w:color="auto"/>
              <w:bottom w:val="single" w:sz="4" w:space="0" w:color="auto"/>
              <w:right w:val="single" w:sz="4" w:space="0" w:color="auto"/>
            </w:tcBorders>
            <w:vAlign w:val="center"/>
            <w:hideMark/>
          </w:tcPr>
          <w:p w14:paraId="1E256449"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8</w:t>
            </w:r>
          </w:p>
        </w:tc>
        <w:tc>
          <w:tcPr>
            <w:tcW w:w="1139" w:type="pct"/>
            <w:tcBorders>
              <w:top w:val="nil"/>
              <w:left w:val="nil"/>
              <w:bottom w:val="single" w:sz="4" w:space="0" w:color="auto"/>
              <w:right w:val="single" w:sz="4" w:space="0" w:color="auto"/>
            </w:tcBorders>
            <w:vAlign w:val="center"/>
            <w:hideMark/>
          </w:tcPr>
          <w:p w14:paraId="1B850124" w14:textId="77777777" w:rsidR="00844BB8" w:rsidRPr="00C70FC9" w:rsidRDefault="00844BB8" w:rsidP="00196C81">
            <w:pPr>
              <w:rPr>
                <w:rFonts w:eastAsia="Times New Roman"/>
                <w:color w:val="000000"/>
                <w:lang w:eastAsia="ru-RU"/>
              </w:rPr>
            </w:pPr>
            <w:proofErr w:type="spellStart"/>
            <w:r w:rsidRPr="00C70FC9">
              <w:rPr>
                <w:rFonts w:eastAsia="Times New Roman"/>
                <w:color w:val="000000"/>
                <w:lang w:eastAsia="ru-RU"/>
              </w:rPr>
              <w:t>пгт</w:t>
            </w:r>
            <w:proofErr w:type="spellEnd"/>
            <w:r w:rsidRPr="00C70FC9">
              <w:rPr>
                <w:rFonts w:eastAsia="Times New Roman"/>
                <w:color w:val="000000"/>
                <w:lang w:eastAsia="ru-RU"/>
              </w:rPr>
              <w:t>. Приморский, ул. Молодежная, д.19</w:t>
            </w:r>
          </w:p>
        </w:tc>
        <w:tc>
          <w:tcPr>
            <w:tcW w:w="381" w:type="pct"/>
            <w:tcBorders>
              <w:top w:val="nil"/>
              <w:left w:val="nil"/>
              <w:bottom w:val="single" w:sz="4" w:space="0" w:color="auto"/>
              <w:right w:val="single" w:sz="4" w:space="0" w:color="auto"/>
            </w:tcBorders>
            <w:vAlign w:val="center"/>
            <w:hideMark/>
          </w:tcPr>
          <w:p w14:paraId="58897388"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1978</w:t>
            </w:r>
          </w:p>
        </w:tc>
        <w:tc>
          <w:tcPr>
            <w:tcW w:w="377" w:type="pct"/>
            <w:tcBorders>
              <w:top w:val="nil"/>
              <w:left w:val="nil"/>
              <w:bottom w:val="single" w:sz="4" w:space="0" w:color="auto"/>
              <w:right w:val="single" w:sz="4" w:space="0" w:color="auto"/>
            </w:tcBorders>
            <w:vAlign w:val="center"/>
            <w:hideMark/>
          </w:tcPr>
          <w:p w14:paraId="2C21FDC0"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2</w:t>
            </w:r>
          </w:p>
        </w:tc>
        <w:tc>
          <w:tcPr>
            <w:tcW w:w="376" w:type="pct"/>
            <w:tcBorders>
              <w:top w:val="nil"/>
              <w:left w:val="nil"/>
              <w:bottom w:val="single" w:sz="4" w:space="0" w:color="auto"/>
              <w:right w:val="single" w:sz="4" w:space="0" w:color="auto"/>
            </w:tcBorders>
            <w:vAlign w:val="center"/>
            <w:hideMark/>
          </w:tcPr>
          <w:p w14:paraId="2F108452"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8</w:t>
            </w:r>
          </w:p>
        </w:tc>
        <w:tc>
          <w:tcPr>
            <w:tcW w:w="558" w:type="pct"/>
            <w:tcBorders>
              <w:top w:val="nil"/>
              <w:left w:val="nil"/>
              <w:bottom w:val="single" w:sz="4" w:space="0" w:color="auto"/>
              <w:right w:val="single" w:sz="4" w:space="0" w:color="auto"/>
            </w:tcBorders>
            <w:vAlign w:val="center"/>
            <w:hideMark/>
          </w:tcPr>
          <w:p w14:paraId="27B101E7"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336,4</w:t>
            </w:r>
          </w:p>
        </w:tc>
        <w:tc>
          <w:tcPr>
            <w:tcW w:w="872" w:type="pct"/>
            <w:tcBorders>
              <w:top w:val="nil"/>
              <w:left w:val="nil"/>
              <w:bottom w:val="single" w:sz="4" w:space="0" w:color="auto"/>
              <w:right w:val="single" w:sz="4" w:space="0" w:color="auto"/>
            </w:tcBorders>
            <w:vAlign w:val="center"/>
            <w:hideMark/>
          </w:tcPr>
          <w:p w14:paraId="4CA2B2AA" w14:textId="77777777" w:rsidR="00844BB8" w:rsidRPr="00C70FC9" w:rsidRDefault="00844BB8" w:rsidP="00196C81">
            <w:pPr>
              <w:jc w:val="both"/>
              <w:rPr>
                <w:rFonts w:eastAsia="Times New Roman"/>
                <w:color w:val="000000"/>
                <w:lang w:eastAsia="ru-RU"/>
              </w:rPr>
            </w:pPr>
            <w:r w:rsidRPr="00C70FC9">
              <w:rPr>
                <w:rFonts w:eastAsia="Times New Roman"/>
                <w:color w:val="000000"/>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vAlign w:val="center"/>
            <w:hideMark/>
          </w:tcPr>
          <w:p w14:paraId="18AD02FF"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Жилой дом, нет, з/у – нет</w:t>
            </w:r>
          </w:p>
        </w:tc>
      </w:tr>
      <w:tr w:rsidR="00844BB8" w:rsidRPr="00C70FC9" w14:paraId="2898922F" w14:textId="77777777" w:rsidTr="00C70FC9">
        <w:trPr>
          <w:trHeight w:val="20"/>
        </w:trPr>
        <w:tc>
          <w:tcPr>
            <w:tcW w:w="222" w:type="pct"/>
            <w:tcBorders>
              <w:top w:val="nil"/>
              <w:left w:val="single" w:sz="4" w:space="0" w:color="auto"/>
              <w:bottom w:val="single" w:sz="4" w:space="0" w:color="auto"/>
              <w:right w:val="single" w:sz="4" w:space="0" w:color="auto"/>
            </w:tcBorders>
            <w:vAlign w:val="center"/>
            <w:hideMark/>
          </w:tcPr>
          <w:p w14:paraId="22D66722"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9</w:t>
            </w:r>
          </w:p>
        </w:tc>
        <w:tc>
          <w:tcPr>
            <w:tcW w:w="1139" w:type="pct"/>
            <w:tcBorders>
              <w:top w:val="nil"/>
              <w:left w:val="nil"/>
              <w:bottom w:val="single" w:sz="4" w:space="0" w:color="auto"/>
              <w:right w:val="single" w:sz="4" w:space="0" w:color="auto"/>
            </w:tcBorders>
            <w:vAlign w:val="center"/>
            <w:hideMark/>
          </w:tcPr>
          <w:p w14:paraId="163F4631" w14:textId="77777777" w:rsidR="00844BB8" w:rsidRPr="00C70FC9" w:rsidRDefault="00844BB8" w:rsidP="00196C81">
            <w:pPr>
              <w:rPr>
                <w:rFonts w:eastAsia="Times New Roman"/>
                <w:color w:val="000000"/>
                <w:lang w:eastAsia="ru-RU"/>
              </w:rPr>
            </w:pPr>
            <w:proofErr w:type="spellStart"/>
            <w:r w:rsidRPr="00C70FC9">
              <w:rPr>
                <w:rFonts w:eastAsia="Times New Roman"/>
                <w:color w:val="000000"/>
                <w:lang w:eastAsia="ru-RU"/>
              </w:rPr>
              <w:t>пгт</w:t>
            </w:r>
            <w:proofErr w:type="spellEnd"/>
            <w:r w:rsidRPr="00C70FC9">
              <w:rPr>
                <w:rFonts w:eastAsia="Times New Roman"/>
                <w:color w:val="000000"/>
                <w:lang w:eastAsia="ru-RU"/>
              </w:rPr>
              <w:t>. Приморский, ул. Центральная, д.64</w:t>
            </w:r>
          </w:p>
        </w:tc>
        <w:tc>
          <w:tcPr>
            <w:tcW w:w="381" w:type="pct"/>
            <w:tcBorders>
              <w:top w:val="nil"/>
              <w:left w:val="nil"/>
              <w:bottom w:val="single" w:sz="4" w:space="0" w:color="auto"/>
              <w:right w:val="single" w:sz="4" w:space="0" w:color="auto"/>
            </w:tcBorders>
            <w:vAlign w:val="center"/>
            <w:hideMark/>
          </w:tcPr>
          <w:p w14:paraId="14747A2E"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1940</w:t>
            </w:r>
          </w:p>
        </w:tc>
        <w:tc>
          <w:tcPr>
            <w:tcW w:w="377" w:type="pct"/>
            <w:tcBorders>
              <w:top w:val="nil"/>
              <w:left w:val="nil"/>
              <w:bottom w:val="single" w:sz="4" w:space="0" w:color="auto"/>
              <w:right w:val="single" w:sz="4" w:space="0" w:color="auto"/>
            </w:tcBorders>
            <w:vAlign w:val="center"/>
            <w:hideMark/>
          </w:tcPr>
          <w:p w14:paraId="537FE8E9"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2</w:t>
            </w:r>
          </w:p>
        </w:tc>
        <w:tc>
          <w:tcPr>
            <w:tcW w:w="376" w:type="pct"/>
            <w:tcBorders>
              <w:top w:val="nil"/>
              <w:left w:val="nil"/>
              <w:bottom w:val="single" w:sz="4" w:space="0" w:color="auto"/>
              <w:right w:val="single" w:sz="4" w:space="0" w:color="auto"/>
            </w:tcBorders>
            <w:vAlign w:val="center"/>
            <w:hideMark/>
          </w:tcPr>
          <w:p w14:paraId="6D17274E"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8</w:t>
            </w:r>
          </w:p>
        </w:tc>
        <w:tc>
          <w:tcPr>
            <w:tcW w:w="558" w:type="pct"/>
            <w:tcBorders>
              <w:top w:val="nil"/>
              <w:left w:val="nil"/>
              <w:bottom w:val="single" w:sz="4" w:space="0" w:color="auto"/>
              <w:right w:val="single" w:sz="4" w:space="0" w:color="auto"/>
            </w:tcBorders>
            <w:vAlign w:val="center"/>
            <w:hideMark/>
          </w:tcPr>
          <w:p w14:paraId="2C4BD46C"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473,2</w:t>
            </w:r>
          </w:p>
        </w:tc>
        <w:tc>
          <w:tcPr>
            <w:tcW w:w="872" w:type="pct"/>
            <w:tcBorders>
              <w:top w:val="nil"/>
              <w:left w:val="nil"/>
              <w:bottom w:val="single" w:sz="4" w:space="0" w:color="auto"/>
              <w:right w:val="single" w:sz="4" w:space="0" w:color="auto"/>
            </w:tcBorders>
            <w:vAlign w:val="center"/>
            <w:hideMark/>
          </w:tcPr>
          <w:p w14:paraId="7420FB16" w14:textId="77777777" w:rsidR="00844BB8" w:rsidRPr="00C70FC9" w:rsidRDefault="00844BB8" w:rsidP="00196C81">
            <w:pPr>
              <w:jc w:val="both"/>
              <w:rPr>
                <w:rFonts w:eastAsia="Times New Roman"/>
                <w:color w:val="000000"/>
                <w:lang w:eastAsia="ru-RU"/>
              </w:rPr>
            </w:pPr>
            <w:r w:rsidRPr="00C70FC9">
              <w:rPr>
                <w:rFonts w:eastAsia="Times New Roman"/>
                <w:color w:val="000000"/>
                <w:lang w:eastAsia="ru-RU"/>
              </w:rPr>
              <w:t>электроснабжение</w:t>
            </w:r>
          </w:p>
        </w:tc>
        <w:tc>
          <w:tcPr>
            <w:tcW w:w="1074" w:type="pct"/>
            <w:tcBorders>
              <w:top w:val="nil"/>
              <w:left w:val="nil"/>
              <w:bottom w:val="single" w:sz="4" w:space="0" w:color="auto"/>
              <w:right w:val="single" w:sz="4" w:space="0" w:color="auto"/>
            </w:tcBorders>
            <w:vAlign w:val="center"/>
            <w:hideMark/>
          </w:tcPr>
          <w:p w14:paraId="304D829D"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Жилой дом, нет, з/у – нет</w:t>
            </w:r>
          </w:p>
        </w:tc>
      </w:tr>
      <w:tr w:rsidR="00844BB8" w:rsidRPr="00C70FC9" w14:paraId="5120F964" w14:textId="77777777" w:rsidTr="00C70FC9">
        <w:trPr>
          <w:trHeight w:val="20"/>
        </w:trPr>
        <w:tc>
          <w:tcPr>
            <w:tcW w:w="222" w:type="pct"/>
            <w:tcBorders>
              <w:top w:val="nil"/>
              <w:left w:val="single" w:sz="4" w:space="0" w:color="auto"/>
              <w:bottom w:val="single" w:sz="4" w:space="0" w:color="auto"/>
              <w:right w:val="single" w:sz="4" w:space="0" w:color="auto"/>
            </w:tcBorders>
            <w:vAlign w:val="center"/>
            <w:hideMark/>
          </w:tcPr>
          <w:p w14:paraId="002CE40E" w14:textId="77777777" w:rsidR="00844BB8" w:rsidRPr="00C70FC9" w:rsidRDefault="00844BB8" w:rsidP="00196C81">
            <w:pPr>
              <w:jc w:val="center"/>
              <w:rPr>
                <w:rFonts w:eastAsia="Times New Roman"/>
                <w:color w:val="000000"/>
                <w:lang w:eastAsia="ru-RU"/>
              </w:rPr>
            </w:pPr>
            <w:r w:rsidRPr="00C70FC9">
              <w:rPr>
                <w:rFonts w:eastAsia="Times New Roman"/>
                <w:color w:val="000000"/>
                <w:lang w:eastAsia="ru-RU"/>
              </w:rPr>
              <w:t>10</w:t>
            </w:r>
          </w:p>
        </w:tc>
        <w:tc>
          <w:tcPr>
            <w:tcW w:w="1139" w:type="pct"/>
            <w:tcBorders>
              <w:top w:val="nil"/>
              <w:left w:val="nil"/>
              <w:bottom w:val="single" w:sz="4" w:space="0" w:color="auto"/>
              <w:right w:val="single" w:sz="4" w:space="0" w:color="auto"/>
            </w:tcBorders>
            <w:vAlign w:val="center"/>
            <w:hideMark/>
          </w:tcPr>
          <w:p w14:paraId="55358B6E" w14:textId="77777777" w:rsidR="00844BB8" w:rsidRPr="00C70FC9" w:rsidRDefault="00844BB8" w:rsidP="00196C81">
            <w:pPr>
              <w:rPr>
                <w:rFonts w:eastAsia="Times New Roman"/>
                <w:color w:val="000000"/>
                <w:lang w:eastAsia="ru-RU"/>
              </w:rPr>
            </w:pPr>
            <w:proofErr w:type="spellStart"/>
            <w:r w:rsidRPr="00C70FC9">
              <w:rPr>
                <w:rFonts w:eastAsia="Times New Roman"/>
                <w:color w:val="000000"/>
                <w:lang w:eastAsia="ru-RU"/>
              </w:rPr>
              <w:t>пгт</w:t>
            </w:r>
            <w:proofErr w:type="spellEnd"/>
            <w:r w:rsidRPr="00C70FC9">
              <w:rPr>
                <w:rFonts w:eastAsia="Times New Roman"/>
                <w:color w:val="000000"/>
                <w:lang w:eastAsia="ru-RU"/>
              </w:rPr>
              <w:t>. Приморский, ул. Центральная, д.66</w:t>
            </w:r>
          </w:p>
        </w:tc>
        <w:tc>
          <w:tcPr>
            <w:tcW w:w="381" w:type="pct"/>
            <w:tcBorders>
              <w:top w:val="nil"/>
              <w:left w:val="nil"/>
              <w:bottom w:val="single" w:sz="4" w:space="0" w:color="auto"/>
              <w:right w:val="single" w:sz="4" w:space="0" w:color="auto"/>
            </w:tcBorders>
            <w:vAlign w:val="center"/>
            <w:hideMark/>
          </w:tcPr>
          <w:p w14:paraId="0232EA76"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1940</w:t>
            </w:r>
          </w:p>
        </w:tc>
        <w:tc>
          <w:tcPr>
            <w:tcW w:w="377" w:type="pct"/>
            <w:tcBorders>
              <w:top w:val="nil"/>
              <w:left w:val="nil"/>
              <w:bottom w:val="single" w:sz="4" w:space="0" w:color="auto"/>
              <w:right w:val="single" w:sz="4" w:space="0" w:color="auto"/>
            </w:tcBorders>
            <w:vAlign w:val="center"/>
            <w:hideMark/>
          </w:tcPr>
          <w:p w14:paraId="76595727"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2</w:t>
            </w:r>
          </w:p>
        </w:tc>
        <w:tc>
          <w:tcPr>
            <w:tcW w:w="376" w:type="pct"/>
            <w:tcBorders>
              <w:top w:val="nil"/>
              <w:left w:val="nil"/>
              <w:bottom w:val="single" w:sz="4" w:space="0" w:color="auto"/>
              <w:right w:val="single" w:sz="4" w:space="0" w:color="auto"/>
            </w:tcBorders>
            <w:vAlign w:val="center"/>
            <w:hideMark/>
          </w:tcPr>
          <w:p w14:paraId="5C716C67"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8</w:t>
            </w:r>
          </w:p>
        </w:tc>
        <w:tc>
          <w:tcPr>
            <w:tcW w:w="558" w:type="pct"/>
            <w:tcBorders>
              <w:top w:val="nil"/>
              <w:left w:val="nil"/>
              <w:bottom w:val="single" w:sz="4" w:space="0" w:color="auto"/>
              <w:right w:val="single" w:sz="4" w:space="0" w:color="auto"/>
            </w:tcBorders>
            <w:vAlign w:val="center"/>
            <w:hideMark/>
          </w:tcPr>
          <w:p w14:paraId="0658984B" w14:textId="77777777" w:rsidR="00844BB8" w:rsidRPr="00C70FC9" w:rsidRDefault="00844BB8" w:rsidP="00196C81">
            <w:pPr>
              <w:jc w:val="center"/>
              <w:rPr>
                <w:rFonts w:eastAsia="Times New Roman"/>
                <w:color w:val="000000"/>
                <w:lang w:eastAsia="ru-RU"/>
              </w:rPr>
            </w:pPr>
            <w:r w:rsidRPr="00C70FC9">
              <w:rPr>
                <w:rFonts w:eastAsia="Arial Unicode MS"/>
                <w:color w:val="000000"/>
                <w:lang w:eastAsia="ru-RU"/>
              </w:rPr>
              <w:t>491,8</w:t>
            </w:r>
          </w:p>
        </w:tc>
        <w:tc>
          <w:tcPr>
            <w:tcW w:w="872" w:type="pct"/>
            <w:tcBorders>
              <w:top w:val="nil"/>
              <w:left w:val="nil"/>
              <w:bottom w:val="single" w:sz="4" w:space="0" w:color="auto"/>
              <w:right w:val="single" w:sz="4" w:space="0" w:color="auto"/>
            </w:tcBorders>
            <w:vAlign w:val="center"/>
            <w:hideMark/>
          </w:tcPr>
          <w:p w14:paraId="0FD725CE" w14:textId="77777777" w:rsidR="00844BB8" w:rsidRPr="00C70FC9" w:rsidRDefault="00844BB8" w:rsidP="00196C81">
            <w:pPr>
              <w:jc w:val="both"/>
              <w:rPr>
                <w:rFonts w:eastAsia="Times New Roman"/>
                <w:color w:val="000000"/>
                <w:lang w:eastAsia="ru-RU"/>
              </w:rPr>
            </w:pPr>
            <w:r w:rsidRPr="00C70FC9">
              <w:rPr>
                <w:rFonts w:eastAsia="Times New Roman"/>
                <w:color w:val="000000"/>
                <w:lang w:eastAsia="ru-RU"/>
              </w:rPr>
              <w:t>электроснабжение</w:t>
            </w:r>
          </w:p>
        </w:tc>
        <w:tc>
          <w:tcPr>
            <w:tcW w:w="1074" w:type="pct"/>
            <w:tcBorders>
              <w:top w:val="nil"/>
              <w:left w:val="nil"/>
              <w:bottom w:val="single" w:sz="4" w:space="0" w:color="auto"/>
              <w:right w:val="single" w:sz="4" w:space="0" w:color="auto"/>
            </w:tcBorders>
            <w:vAlign w:val="center"/>
            <w:hideMark/>
          </w:tcPr>
          <w:p w14:paraId="4BD1F7EC" w14:textId="77777777" w:rsidR="00844BB8" w:rsidRPr="00C70FC9" w:rsidRDefault="00844BB8" w:rsidP="00196C81">
            <w:pPr>
              <w:rPr>
                <w:rFonts w:eastAsia="Times New Roman"/>
                <w:color w:val="000000"/>
                <w:lang w:eastAsia="ru-RU"/>
              </w:rPr>
            </w:pPr>
            <w:r w:rsidRPr="00C70FC9">
              <w:rPr>
                <w:rFonts w:eastAsia="Times New Roman"/>
                <w:color w:val="000000"/>
                <w:lang w:eastAsia="ru-RU"/>
              </w:rPr>
              <w:t>Жилой дом, нет, з/у – нет</w:t>
            </w:r>
          </w:p>
        </w:tc>
      </w:tr>
    </w:tbl>
    <w:p w14:paraId="790C574D" w14:textId="77777777" w:rsidR="00844BB8" w:rsidRPr="00844BB8" w:rsidRDefault="00844BB8" w:rsidP="00196C81">
      <w:pPr>
        <w:ind w:firstLine="709"/>
        <w:jc w:val="both"/>
        <w:rPr>
          <w:rFonts w:eastAsia="Calibri"/>
          <w:kern w:val="2"/>
          <w:sz w:val="28"/>
          <w:szCs w:val="22"/>
          <w:lang w:eastAsia="en-US"/>
          <w14:ligatures w14:val="standardContextual"/>
        </w:rPr>
      </w:pPr>
    </w:p>
    <w:p w14:paraId="697E2D57" w14:textId="77777777" w:rsidR="00844BB8" w:rsidRPr="00844BB8" w:rsidRDefault="00844BB8" w:rsidP="00196C81">
      <w:pPr>
        <w:jc w:val="right"/>
        <w:rPr>
          <w:rFonts w:eastAsia="Times New Roman"/>
          <w:sz w:val="24"/>
          <w:szCs w:val="24"/>
          <w:lang w:eastAsia="ru-RU"/>
        </w:rPr>
      </w:pPr>
    </w:p>
    <w:p w14:paraId="289E52ED" w14:textId="77777777" w:rsidR="00844BB8" w:rsidRPr="00844BB8" w:rsidRDefault="00844BB8" w:rsidP="00196C81">
      <w:pPr>
        <w:jc w:val="both"/>
        <w:rPr>
          <w:rFonts w:eastAsia="Times New Roman"/>
          <w:sz w:val="24"/>
          <w:szCs w:val="24"/>
          <w:lang w:eastAsia="ru-RU"/>
        </w:rPr>
      </w:pPr>
      <w:r w:rsidRPr="00844BB8">
        <w:rPr>
          <w:rFonts w:eastAsia="Times New Roman"/>
          <w:sz w:val="24"/>
          <w:szCs w:val="24"/>
          <w:lang w:eastAsia="ru-RU"/>
        </w:rPr>
        <w:br w:type="page"/>
      </w:r>
    </w:p>
    <w:p w14:paraId="5CE00C49" w14:textId="77777777" w:rsidR="00844BB8" w:rsidRPr="00932DE5" w:rsidRDefault="00844BB8" w:rsidP="00932DE5">
      <w:pPr>
        <w:keepNext/>
        <w:widowControl w:val="0"/>
        <w:shd w:val="clear" w:color="auto" w:fill="FFFFFF"/>
        <w:autoSpaceDE w:val="0"/>
        <w:autoSpaceDN w:val="0"/>
        <w:adjustRightInd w:val="0"/>
        <w:ind w:left="5670"/>
        <w:rPr>
          <w:rFonts w:eastAsia="Times New Roman"/>
          <w:sz w:val="26"/>
          <w:szCs w:val="26"/>
          <w:lang w:eastAsia="ru-RU"/>
        </w:rPr>
      </w:pPr>
      <w:bookmarkStart w:id="8" w:name="_Toc131309034"/>
      <w:r w:rsidRPr="00932DE5">
        <w:rPr>
          <w:rFonts w:eastAsia="Times New Roman"/>
          <w:sz w:val="26"/>
          <w:szCs w:val="26"/>
          <w:lang w:eastAsia="ru-RU"/>
        </w:rPr>
        <w:lastRenderedPageBreak/>
        <w:t>Приложение № 2</w:t>
      </w:r>
    </w:p>
    <w:p w14:paraId="1A444395" w14:textId="77777777" w:rsidR="00844BB8" w:rsidRPr="00932DE5" w:rsidRDefault="00844BB8" w:rsidP="00932DE5">
      <w:pPr>
        <w:ind w:left="5670"/>
        <w:rPr>
          <w:rFonts w:eastAsia="Times New Roman"/>
          <w:sz w:val="26"/>
          <w:szCs w:val="26"/>
          <w:lang w:eastAsia="ru-RU"/>
        </w:rPr>
      </w:pPr>
      <w:r w:rsidRPr="00932DE5">
        <w:rPr>
          <w:rFonts w:eastAsia="Times New Roman"/>
          <w:sz w:val="26"/>
          <w:szCs w:val="26"/>
          <w:lang w:eastAsia="ru-RU"/>
        </w:rPr>
        <w:t>к конкурсной документации</w:t>
      </w:r>
    </w:p>
    <w:p w14:paraId="47E176A8" w14:textId="77777777" w:rsidR="00844BB8" w:rsidRPr="00932DE5" w:rsidRDefault="00844BB8" w:rsidP="00196C81">
      <w:pPr>
        <w:ind w:left="4678"/>
        <w:jc w:val="both"/>
        <w:rPr>
          <w:rFonts w:eastAsia="Times New Roman"/>
          <w:bCs/>
          <w:sz w:val="26"/>
          <w:szCs w:val="26"/>
          <w:lang w:eastAsia="ru-RU"/>
        </w:rPr>
      </w:pPr>
    </w:p>
    <w:p w14:paraId="2F91E878" w14:textId="77777777" w:rsidR="00844BB8" w:rsidRPr="00932DE5" w:rsidRDefault="00844BB8" w:rsidP="00932DE5">
      <w:pPr>
        <w:ind w:left="5670"/>
        <w:jc w:val="both"/>
        <w:rPr>
          <w:rFonts w:eastAsia="Times New Roman"/>
          <w:bCs/>
          <w:sz w:val="26"/>
          <w:szCs w:val="26"/>
          <w:lang w:eastAsia="ru-RU"/>
        </w:rPr>
      </w:pPr>
      <w:r w:rsidRPr="00932DE5">
        <w:rPr>
          <w:rFonts w:eastAsia="Times New Roman"/>
          <w:bCs/>
          <w:sz w:val="26"/>
          <w:szCs w:val="26"/>
          <w:lang w:eastAsia="ru-RU"/>
        </w:rPr>
        <w:t>УТВЕРЖДАЮ</w:t>
      </w:r>
    </w:p>
    <w:p w14:paraId="0B900A7B" w14:textId="77777777" w:rsidR="00844BB8" w:rsidRPr="00932DE5" w:rsidRDefault="00844BB8" w:rsidP="00932DE5">
      <w:pPr>
        <w:autoSpaceDE w:val="0"/>
        <w:autoSpaceDN w:val="0"/>
        <w:adjustRightInd w:val="0"/>
        <w:ind w:left="5670" w:firstLine="567"/>
        <w:jc w:val="right"/>
        <w:rPr>
          <w:rFonts w:eastAsia="Times New Roman"/>
          <w:sz w:val="26"/>
          <w:szCs w:val="26"/>
          <w:lang w:eastAsia="ru-RU"/>
        </w:rPr>
      </w:pPr>
      <w:r w:rsidRPr="00932DE5">
        <w:rPr>
          <w:rFonts w:eastAsia="Times New Roman"/>
          <w:sz w:val="26"/>
          <w:szCs w:val="26"/>
          <w:lang w:eastAsia="ru-RU"/>
        </w:rPr>
        <w:t xml:space="preserve"> </w:t>
      </w:r>
    </w:p>
    <w:p w14:paraId="2FEEBDB8" w14:textId="77777777" w:rsidR="00844BB8" w:rsidRPr="00932DE5" w:rsidRDefault="00844BB8" w:rsidP="00932DE5">
      <w:pPr>
        <w:autoSpaceDE w:val="0"/>
        <w:autoSpaceDN w:val="0"/>
        <w:adjustRightInd w:val="0"/>
        <w:ind w:left="5670"/>
        <w:rPr>
          <w:rFonts w:eastAsia="Times New Roman"/>
          <w:sz w:val="26"/>
          <w:szCs w:val="26"/>
          <w:lang w:eastAsia="ru-RU"/>
        </w:rPr>
      </w:pPr>
      <w:r w:rsidRPr="00932DE5">
        <w:rPr>
          <w:rFonts w:eastAsia="Times New Roman"/>
          <w:sz w:val="26"/>
          <w:szCs w:val="26"/>
          <w:lang w:eastAsia="ru-RU"/>
        </w:rPr>
        <w:t>Глава Хасанского муниципального округа</w:t>
      </w:r>
    </w:p>
    <w:p w14:paraId="74F0F5AF" w14:textId="77777777" w:rsidR="00844BB8" w:rsidRPr="00932DE5" w:rsidRDefault="00844BB8" w:rsidP="00932DE5">
      <w:pPr>
        <w:autoSpaceDE w:val="0"/>
        <w:autoSpaceDN w:val="0"/>
        <w:adjustRightInd w:val="0"/>
        <w:ind w:left="5670"/>
        <w:rPr>
          <w:rFonts w:eastAsia="Times New Roman"/>
          <w:sz w:val="26"/>
          <w:szCs w:val="26"/>
          <w:lang w:eastAsia="ru-RU"/>
        </w:rPr>
      </w:pPr>
    </w:p>
    <w:p w14:paraId="5B0E4378" w14:textId="77777777" w:rsidR="00844BB8" w:rsidRPr="00932DE5" w:rsidRDefault="00844BB8" w:rsidP="00932DE5">
      <w:pPr>
        <w:autoSpaceDE w:val="0"/>
        <w:autoSpaceDN w:val="0"/>
        <w:adjustRightInd w:val="0"/>
        <w:ind w:left="5670"/>
        <w:rPr>
          <w:rFonts w:eastAsia="Times New Roman"/>
          <w:sz w:val="26"/>
          <w:szCs w:val="26"/>
          <w:lang w:eastAsia="ru-RU"/>
        </w:rPr>
      </w:pPr>
      <w:r w:rsidRPr="00932DE5">
        <w:rPr>
          <w:rFonts w:eastAsia="Times New Roman"/>
          <w:sz w:val="26"/>
          <w:szCs w:val="26"/>
          <w:lang w:eastAsia="ru-RU"/>
        </w:rPr>
        <w:t>______________________И.В. Степанов</w:t>
      </w:r>
    </w:p>
    <w:p w14:paraId="4D3F270A" w14:textId="77777777" w:rsidR="00844BB8" w:rsidRPr="00932DE5" w:rsidRDefault="00844BB8" w:rsidP="00932DE5">
      <w:pPr>
        <w:autoSpaceDE w:val="0"/>
        <w:autoSpaceDN w:val="0"/>
        <w:adjustRightInd w:val="0"/>
        <w:ind w:left="5670"/>
        <w:rPr>
          <w:rFonts w:eastAsia="Times New Roman"/>
          <w:sz w:val="26"/>
          <w:szCs w:val="26"/>
          <w:lang w:eastAsia="ru-RU"/>
        </w:rPr>
      </w:pPr>
      <w:r w:rsidRPr="00932DE5">
        <w:rPr>
          <w:rFonts w:eastAsia="Times New Roman"/>
          <w:sz w:val="26"/>
          <w:szCs w:val="26"/>
          <w:lang w:eastAsia="ru-RU"/>
        </w:rPr>
        <w:t xml:space="preserve">692701, Приморский край, Хасанский район, </w:t>
      </w:r>
      <w:proofErr w:type="spellStart"/>
      <w:r w:rsidRPr="00932DE5">
        <w:rPr>
          <w:rFonts w:eastAsia="Times New Roman"/>
          <w:sz w:val="26"/>
          <w:szCs w:val="26"/>
          <w:lang w:eastAsia="ru-RU"/>
        </w:rPr>
        <w:t>пгт</w:t>
      </w:r>
      <w:proofErr w:type="spellEnd"/>
      <w:r w:rsidRPr="00932DE5">
        <w:rPr>
          <w:rFonts w:eastAsia="Times New Roman"/>
          <w:sz w:val="26"/>
          <w:szCs w:val="26"/>
          <w:lang w:eastAsia="ru-RU"/>
        </w:rPr>
        <w:t xml:space="preserve"> Славянка, ул. Молодежная 1</w:t>
      </w:r>
    </w:p>
    <w:p w14:paraId="0AC97950" w14:textId="77777777" w:rsidR="00844BB8" w:rsidRPr="00932DE5" w:rsidRDefault="00844BB8" w:rsidP="00932DE5">
      <w:pPr>
        <w:autoSpaceDE w:val="0"/>
        <w:autoSpaceDN w:val="0"/>
        <w:adjustRightInd w:val="0"/>
        <w:ind w:left="5670"/>
        <w:rPr>
          <w:rFonts w:eastAsia="Times New Roman"/>
          <w:sz w:val="26"/>
          <w:szCs w:val="26"/>
          <w:lang w:eastAsia="ru-RU"/>
        </w:rPr>
      </w:pPr>
      <w:r w:rsidRPr="00932DE5">
        <w:rPr>
          <w:rFonts w:eastAsia="Times New Roman"/>
          <w:sz w:val="26"/>
          <w:szCs w:val="26"/>
          <w:lang w:eastAsia="ru-RU"/>
        </w:rPr>
        <w:t xml:space="preserve">тел: 8 (42331)46-2-71, </w:t>
      </w:r>
    </w:p>
    <w:p w14:paraId="6E3F9AE5" w14:textId="77777777" w:rsidR="00844BB8" w:rsidRPr="00932DE5" w:rsidRDefault="00844BB8" w:rsidP="00932DE5">
      <w:pPr>
        <w:autoSpaceDE w:val="0"/>
        <w:autoSpaceDN w:val="0"/>
        <w:adjustRightInd w:val="0"/>
        <w:ind w:left="5670"/>
        <w:rPr>
          <w:rFonts w:eastAsia="Times New Roman"/>
          <w:sz w:val="26"/>
          <w:szCs w:val="26"/>
          <w:lang w:eastAsia="ru-RU"/>
        </w:rPr>
      </w:pPr>
      <w:r w:rsidRPr="00932DE5">
        <w:rPr>
          <w:rFonts w:eastAsia="Times New Roman"/>
          <w:sz w:val="26"/>
          <w:szCs w:val="26"/>
          <w:lang w:val="en-US" w:eastAsia="ru-RU"/>
        </w:rPr>
        <w:t>E</w:t>
      </w:r>
      <w:r w:rsidRPr="00932DE5">
        <w:rPr>
          <w:rFonts w:eastAsia="Times New Roman"/>
          <w:sz w:val="26"/>
          <w:szCs w:val="26"/>
          <w:lang w:eastAsia="ru-RU"/>
        </w:rPr>
        <w:t>-</w:t>
      </w:r>
      <w:r w:rsidRPr="00932DE5">
        <w:rPr>
          <w:rFonts w:eastAsia="Times New Roman"/>
          <w:sz w:val="26"/>
          <w:szCs w:val="26"/>
          <w:lang w:val="en-US" w:eastAsia="ru-RU"/>
        </w:rPr>
        <w:t>mail</w:t>
      </w:r>
      <w:r w:rsidRPr="00932DE5">
        <w:rPr>
          <w:rFonts w:eastAsia="Times New Roman"/>
          <w:sz w:val="26"/>
          <w:szCs w:val="26"/>
          <w:lang w:eastAsia="ru-RU"/>
        </w:rPr>
        <w:t xml:space="preserve">: </w:t>
      </w:r>
      <w:proofErr w:type="spellStart"/>
      <w:r w:rsidRPr="00932DE5">
        <w:rPr>
          <w:rFonts w:eastAsia="Times New Roman"/>
          <w:sz w:val="26"/>
          <w:szCs w:val="26"/>
          <w:lang w:val="en-US" w:eastAsia="ru-RU"/>
        </w:rPr>
        <w:t>hasan</w:t>
      </w:r>
      <w:proofErr w:type="spellEnd"/>
      <w:r w:rsidRPr="00932DE5">
        <w:rPr>
          <w:rFonts w:eastAsia="Times New Roman"/>
          <w:sz w:val="26"/>
          <w:szCs w:val="26"/>
          <w:lang w:eastAsia="ru-RU"/>
        </w:rPr>
        <w:t>-</w:t>
      </w:r>
      <w:proofErr w:type="spellStart"/>
      <w:r w:rsidRPr="00932DE5">
        <w:rPr>
          <w:rFonts w:eastAsia="Times New Roman"/>
          <w:sz w:val="26"/>
          <w:szCs w:val="26"/>
          <w:lang w:val="en-US" w:eastAsia="ru-RU"/>
        </w:rPr>
        <w:t>gkh</w:t>
      </w:r>
      <w:proofErr w:type="spellEnd"/>
      <w:r w:rsidRPr="00932DE5">
        <w:rPr>
          <w:rFonts w:eastAsia="Times New Roman"/>
          <w:sz w:val="26"/>
          <w:szCs w:val="26"/>
          <w:lang w:eastAsia="ru-RU"/>
        </w:rPr>
        <w:t>@</w:t>
      </w:r>
      <w:proofErr w:type="spellStart"/>
      <w:r w:rsidRPr="00932DE5">
        <w:rPr>
          <w:rFonts w:eastAsia="Times New Roman"/>
          <w:sz w:val="26"/>
          <w:szCs w:val="26"/>
          <w:lang w:val="en-US" w:eastAsia="ru-RU"/>
        </w:rPr>
        <w:t>yandex</w:t>
      </w:r>
      <w:proofErr w:type="spellEnd"/>
      <w:r w:rsidRPr="00932DE5">
        <w:rPr>
          <w:rFonts w:eastAsia="Times New Roman"/>
          <w:sz w:val="26"/>
          <w:szCs w:val="26"/>
          <w:lang w:eastAsia="ru-RU"/>
        </w:rPr>
        <w:t>.</w:t>
      </w:r>
      <w:proofErr w:type="spellStart"/>
      <w:r w:rsidRPr="00932DE5">
        <w:rPr>
          <w:rFonts w:eastAsia="Times New Roman"/>
          <w:sz w:val="26"/>
          <w:szCs w:val="26"/>
          <w:lang w:val="en-US" w:eastAsia="ru-RU"/>
        </w:rPr>
        <w:t>ru</w:t>
      </w:r>
      <w:proofErr w:type="spellEnd"/>
    </w:p>
    <w:p w14:paraId="1926432C" w14:textId="77777777" w:rsidR="00844BB8" w:rsidRPr="00932DE5" w:rsidRDefault="00844BB8" w:rsidP="00932DE5">
      <w:pPr>
        <w:autoSpaceDE w:val="0"/>
        <w:autoSpaceDN w:val="0"/>
        <w:adjustRightInd w:val="0"/>
        <w:ind w:left="5670"/>
        <w:rPr>
          <w:rFonts w:eastAsia="Times New Roman"/>
          <w:sz w:val="26"/>
          <w:szCs w:val="26"/>
          <w:lang w:eastAsia="ru-RU"/>
        </w:rPr>
      </w:pPr>
      <w:r w:rsidRPr="00932DE5">
        <w:rPr>
          <w:rFonts w:eastAsia="Times New Roman"/>
          <w:sz w:val="26"/>
          <w:szCs w:val="26"/>
          <w:lang w:eastAsia="ru-RU"/>
        </w:rPr>
        <w:t>27.02.2025 г.</w:t>
      </w:r>
    </w:p>
    <w:p w14:paraId="6BEBABC0" w14:textId="77777777" w:rsidR="00844BB8" w:rsidRPr="00932DE5" w:rsidRDefault="00844BB8" w:rsidP="00196C81">
      <w:pPr>
        <w:autoSpaceDE w:val="0"/>
        <w:autoSpaceDN w:val="0"/>
        <w:adjustRightInd w:val="0"/>
        <w:ind w:left="4536"/>
        <w:rPr>
          <w:rFonts w:eastAsia="Times New Roman"/>
          <w:sz w:val="26"/>
          <w:szCs w:val="26"/>
          <w:lang w:eastAsia="ru-RU"/>
        </w:rPr>
      </w:pPr>
      <w:r w:rsidRPr="00932DE5">
        <w:rPr>
          <w:rFonts w:eastAsia="Times New Roman"/>
          <w:sz w:val="26"/>
          <w:szCs w:val="26"/>
          <w:lang w:eastAsia="ru-RU"/>
        </w:rPr>
        <w:t xml:space="preserve">                                            </w:t>
      </w:r>
    </w:p>
    <w:p w14:paraId="4B28CA81" w14:textId="77777777" w:rsidR="00844BB8" w:rsidRPr="00932DE5" w:rsidRDefault="00844BB8" w:rsidP="00196C81">
      <w:pPr>
        <w:autoSpaceDE w:val="0"/>
        <w:autoSpaceDN w:val="0"/>
        <w:adjustRightInd w:val="0"/>
        <w:ind w:left="4536"/>
        <w:rPr>
          <w:rFonts w:eastAsia="Times New Roman"/>
          <w:sz w:val="26"/>
          <w:szCs w:val="26"/>
          <w:lang w:eastAsia="ru-RU"/>
        </w:rPr>
      </w:pPr>
      <w:r w:rsidRPr="00932DE5">
        <w:rPr>
          <w:rFonts w:eastAsia="Times New Roman"/>
          <w:sz w:val="26"/>
          <w:szCs w:val="26"/>
          <w:lang w:eastAsia="ru-RU"/>
        </w:rPr>
        <w:t xml:space="preserve"> </w:t>
      </w:r>
      <w:r w:rsidRPr="00932DE5">
        <w:rPr>
          <w:rFonts w:eastAsia="Times New Roman"/>
          <w:b/>
          <w:sz w:val="26"/>
          <w:szCs w:val="26"/>
          <w:lang w:eastAsia="ru-RU"/>
        </w:rPr>
        <w:t xml:space="preserve"> </w:t>
      </w:r>
    </w:p>
    <w:p w14:paraId="76ED841C" w14:textId="77777777" w:rsidR="00844BB8" w:rsidRPr="00932DE5" w:rsidRDefault="00844BB8" w:rsidP="00196C81">
      <w:pPr>
        <w:keepNext/>
        <w:keepLines/>
        <w:spacing w:before="40"/>
        <w:jc w:val="center"/>
        <w:rPr>
          <w:rFonts w:eastAsia="Times New Roman"/>
          <w:b/>
          <w:sz w:val="26"/>
          <w:szCs w:val="26"/>
          <w:lang w:eastAsia="ru-RU"/>
        </w:rPr>
      </w:pPr>
      <w:r w:rsidRPr="00932DE5">
        <w:rPr>
          <w:rFonts w:eastAsia="Times New Roman"/>
          <w:b/>
          <w:sz w:val="26"/>
          <w:szCs w:val="26"/>
          <w:lang w:eastAsia="ru-RU"/>
        </w:rPr>
        <w:t xml:space="preserve">АКТ № 1 </w:t>
      </w:r>
    </w:p>
    <w:p w14:paraId="10F230CB" w14:textId="77777777" w:rsidR="00844BB8" w:rsidRPr="00932DE5" w:rsidRDefault="00844BB8" w:rsidP="00196C81">
      <w:pPr>
        <w:autoSpaceDE w:val="0"/>
        <w:autoSpaceDN w:val="0"/>
        <w:adjustRightInd w:val="0"/>
        <w:ind w:firstLine="567"/>
        <w:jc w:val="center"/>
        <w:rPr>
          <w:rFonts w:eastAsia="Times New Roman"/>
          <w:b/>
          <w:bCs/>
          <w:sz w:val="26"/>
          <w:szCs w:val="26"/>
          <w:lang w:eastAsia="ru-RU"/>
        </w:rPr>
      </w:pPr>
      <w:r w:rsidRPr="00932DE5">
        <w:rPr>
          <w:rFonts w:eastAsia="Times New Roman"/>
          <w:b/>
          <w:bCs/>
          <w:sz w:val="26"/>
          <w:szCs w:val="26"/>
          <w:lang w:eastAsia="ru-RU"/>
        </w:rPr>
        <w:t>о состоянии общего имущества собственников помещений</w:t>
      </w:r>
      <w:r w:rsidRPr="00932DE5">
        <w:rPr>
          <w:rFonts w:eastAsia="Times New Roman"/>
          <w:b/>
          <w:bCs/>
          <w:sz w:val="26"/>
          <w:szCs w:val="26"/>
          <w:lang w:eastAsia="ru-RU"/>
        </w:rPr>
        <w:br/>
        <w:t xml:space="preserve">            в многоквартирном доме, являющегося объектом конкурса</w:t>
      </w:r>
    </w:p>
    <w:p w14:paraId="364690B9" w14:textId="77777777" w:rsidR="00844BB8" w:rsidRPr="00844BB8" w:rsidRDefault="00844BB8" w:rsidP="00196C81">
      <w:pPr>
        <w:autoSpaceDE w:val="0"/>
        <w:autoSpaceDN w:val="0"/>
        <w:adjustRightInd w:val="0"/>
        <w:ind w:firstLine="567"/>
        <w:rPr>
          <w:rFonts w:eastAsia="Times New Roman"/>
          <w:b/>
          <w:bCs/>
          <w:sz w:val="26"/>
          <w:szCs w:val="26"/>
          <w:u w:val="single"/>
          <w:lang w:eastAsia="ru-RU"/>
        </w:rPr>
      </w:pPr>
    </w:p>
    <w:p w14:paraId="4C2ACCCB" w14:textId="77777777" w:rsidR="00844BB8" w:rsidRPr="00844BB8" w:rsidRDefault="00844BB8" w:rsidP="00196C81">
      <w:pPr>
        <w:autoSpaceDE w:val="0"/>
        <w:autoSpaceDN w:val="0"/>
        <w:adjustRightInd w:val="0"/>
        <w:jc w:val="both"/>
        <w:rPr>
          <w:rFonts w:eastAsia="Times New Roman"/>
          <w:sz w:val="26"/>
          <w:szCs w:val="26"/>
          <w:lang w:eastAsia="ru-RU"/>
        </w:rPr>
      </w:pPr>
      <w:r w:rsidRPr="00844BB8">
        <w:rPr>
          <w:rFonts w:eastAsia="Times New Roman"/>
          <w:sz w:val="26"/>
          <w:szCs w:val="26"/>
          <w:lang w:val="en-US" w:eastAsia="ru-RU"/>
        </w:rPr>
        <w:t>I</w:t>
      </w:r>
      <w:r w:rsidRPr="00844BB8">
        <w:rPr>
          <w:rFonts w:eastAsia="Times New Roman"/>
          <w:sz w:val="26"/>
          <w:szCs w:val="26"/>
          <w:lang w:eastAsia="ru-RU"/>
        </w:rPr>
        <w:t>. Общие сведения о многоквартирном доме</w:t>
      </w:r>
    </w:p>
    <w:p w14:paraId="20FF5B71" w14:textId="77777777" w:rsidR="00844BB8" w:rsidRPr="00844BB8" w:rsidRDefault="00844BB8" w:rsidP="00196C81">
      <w:pPr>
        <w:autoSpaceDE w:val="0"/>
        <w:autoSpaceDN w:val="0"/>
        <w:adjustRightInd w:val="0"/>
        <w:ind w:left="567"/>
        <w:jc w:val="both"/>
        <w:rPr>
          <w:rFonts w:eastAsia="Times New Roman"/>
          <w:i/>
          <w:sz w:val="26"/>
          <w:szCs w:val="26"/>
          <w:u w:val="single"/>
          <w:lang w:eastAsia="ru-RU"/>
        </w:rPr>
      </w:pPr>
      <w:r w:rsidRPr="00844BB8">
        <w:rPr>
          <w:rFonts w:eastAsia="Times New Roman"/>
          <w:sz w:val="26"/>
          <w:szCs w:val="26"/>
          <w:lang w:eastAsia="ru-RU"/>
        </w:rPr>
        <w:t xml:space="preserve">1. Адрес многоквартирного дома: </w:t>
      </w:r>
      <w:r w:rsidRPr="00844BB8">
        <w:rPr>
          <w:rFonts w:eastAsia="Times New Roman"/>
          <w:i/>
          <w:sz w:val="26"/>
          <w:szCs w:val="26"/>
          <w:u w:val="single"/>
          <w:lang w:eastAsia="ru-RU"/>
        </w:rPr>
        <w:t xml:space="preserve">Приморский край, Хасанский район, </w:t>
      </w:r>
      <w:r w:rsidRPr="00844BB8">
        <w:rPr>
          <w:rFonts w:eastAsia="Times New Roman"/>
          <w:i/>
          <w:sz w:val="26"/>
          <w:szCs w:val="26"/>
          <w:u w:val="single"/>
          <w:lang w:eastAsia="ru-RU"/>
        </w:rPr>
        <w:br/>
        <w:t xml:space="preserve"> с. Барабаш, ул. Центральная, 5</w:t>
      </w:r>
      <w:r w:rsidRPr="00844BB8">
        <w:rPr>
          <w:rFonts w:eastAsia="Times New Roman"/>
          <w:iCs/>
          <w:sz w:val="26"/>
          <w:szCs w:val="26"/>
          <w:u w:val="single"/>
          <w:lang w:eastAsia="ru-RU"/>
        </w:rPr>
        <w:t xml:space="preserve"> </w:t>
      </w:r>
    </w:p>
    <w:p w14:paraId="7F63D3C4" w14:textId="77777777" w:rsidR="00844BB8" w:rsidRPr="00844BB8" w:rsidRDefault="00844BB8" w:rsidP="00196C81">
      <w:pPr>
        <w:autoSpaceDE w:val="0"/>
        <w:autoSpaceDN w:val="0"/>
        <w:adjustRightInd w:val="0"/>
        <w:ind w:firstLine="567"/>
        <w:jc w:val="both"/>
        <w:rPr>
          <w:rFonts w:eastAsia="Times New Roman"/>
          <w:i/>
          <w:color w:val="000000"/>
          <w:sz w:val="26"/>
          <w:szCs w:val="26"/>
          <w:u w:val="single"/>
          <w:shd w:val="clear" w:color="auto" w:fill="FFFFFF"/>
          <w:lang w:eastAsia="ru-RU"/>
        </w:rPr>
      </w:pPr>
      <w:r w:rsidRPr="00844BB8">
        <w:rPr>
          <w:rFonts w:eastAsia="Times New Roman"/>
          <w:sz w:val="26"/>
          <w:szCs w:val="26"/>
          <w:lang w:eastAsia="ru-RU"/>
        </w:rPr>
        <w:t xml:space="preserve">2. Кадастровый номер многоквартирного дома: </w:t>
      </w:r>
      <w:r w:rsidRPr="00844BB8">
        <w:rPr>
          <w:rFonts w:eastAsia="Times New Roman"/>
          <w:i/>
          <w:color w:val="000000"/>
          <w:sz w:val="26"/>
          <w:szCs w:val="26"/>
          <w:u w:val="single"/>
          <w:shd w:val="clear" w:color="auto" w:fill="FFFFFF"/>
          <w:lang w:eastAsia="ru-RU"/>
        </w:rPr>
        <w:t>25:20:110101:1382</w:t>
      </w:r>
    </w:p>
    <w:p w14:paraId="33BFFE9D"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3. Серия, тип постройки: </w:t>
      </w:r>
      <w:r w:rsidRPr="00844BB8">
        <w:rPr>
          <w:rFonts w:eastAsia="Times New Roman"/>
          <w:i/>
          <w:sz w:val="26"/>
          <w:szCs w:val="26"/>
          <w:u w:val="single"/>
          <w:lang w:eastAsia="ru-RU"/>
        </w:rPr>
        <w:t xml:space="preserve">жилой дом </w:t>
      </w:r>
    </w:p>
    <w:p w14:paraId="6797A2FA"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4. Год постройки: </w:t>
      </w:r>
      <w:r w:rsidRPr="00844BB8">
        <w:rPr>
          <w:rFonts w:eastAsia="Times New Roman"/>
          <w:i/>
          <w:sz w:val="26"/>
          <w:szCs w:val="26"/>
          <w:u w:val="single"/>
          <w:lang w:eastAsia="ru-RU"/>
        </w:rPr>
        <w:t>1987г.</w:t>
      </w:r>
    </w:p>
    <w:p w14:paraId="3F5437C6"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5. Степень износа по данным государственного технического учёта: </w:t>
      </w:r>
      <w:r w:rsidRPr="00844BB8">
        <w:rPr>
          <w:rFonts w:eastAsia="Times New Roman"/>
          <w:i/>
          <w:sz w:val="26"/>
          <w:szCs w:val="26"/>
          <w:u w:val="single"/>
          <w:lang w:eastAsia="ru-RU"/>
        </w:rPr>
        <w:t>не установлена</w:t>
      </w:r>
    </w:p>
    <w:p w14:paraId="1CEC7070" w14:textId="3EA68E38"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6. Степень фактического </w:t>
      </w:r>
      <w:r w:rsidR="00932DE5" w:rsidRPr="00844BB8">
        <w:rPr>
          <w:rFonts w:eastAsia="Times New Roman"/>
          <w:sz w:val="26"/>
          <w:szCs w:val="26"/>
          <w:lang w:eastAsia="ru-RU"/>
        </w:rPr>
        <w:t>износа:</w:t>
      </w:r>
      <w:r w:rsidR="00932DE5" w:rsidRPr="00844BB8">
        <w:rPr>
          <w:rFonts w:eastAsia="Times New Roman"/>
          <w:i/>
          <w:sz w:val="26"/>
          <w:szCs w:val="26"/>
          <w:u w:val="single"/>
          <w:lang w:eastAsia="ru-RU"/>
        </w:rPr>
        <w:t xml:space="preserve"> 28</w:t>
      </w:r>
      <w:r w:rsidRPr="00844BB8">
        <w:rPr>
          <w:rFonts w:eastAsia="Times New Roman"/>
          <w:i/>
          <w:sz w:val="26"/>
          <w:szCs w:val="26"/>
          <w:u w:val="single"/>
          <w:lang w:eastAsia="ru-RU"/>
        </w:rPr>
        <w:t xml:space="preserve"> %</w:t>
      </w:r>
    </w:p>
    <w:p w14:paraId="35A2336F"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7. Год последнего капитального ремонта: </w:t>
      </w:r>
      <w:r w:rsidRPr="00844BB8">
        <w:rPr>
          <w:rFonts w:eastAsia="Times New Roman"/>
          <w:i/>
          <w:sz w:val="26"/>
          <w:szCs w:val="26"/>
          <w:u w:val="single"/>
          <w:lang w:eastAsia="ru-RU"/>
        </w:rPr>
        <w:tab/>
      </w:r>
    </w:p>
    <w:p w14:paraId="2A9BEC63"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844BB8">
        <w:rPr>
          <w:rFonts w:eastAsia="Times New Roman"/>
          <w:i/>
          <w:sz w:val="26"/>
          <w:szCs w:val="26"/>
          <w:u w:val="single"/>
          <w:lang w:eastAsia="ru-RU"/>
        </w:rPr>
        <w:t>нет</w:t>
      </w:r>
    </w:p>
    <w:p w14:paraId="3AC85B3F"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9. Количество этажей: </w:t>
      </w:r>
      <w:r w:rsidRPr="00844BB8">
        <w:rPr>
          <w:rFonts w:eastAsia="Times New Roman"/>
          <w:i/>
          <w:sz w:val="26"/>
          <w:szCs w:val="26"/>
          <w:u w:val="single"/>
          <w:lang w:eastAsia="ru-RU"/>
        </w:rPr>
        <w:t>5</w:t>
      </w:r>
    </w:p>
    <w:p w14:paraId="33614C17"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10. Наличие подвала: </w:t>
      </w:r>
      <w:r w:rsidRPr="00844BB8">
        <w:rPr>
          <w:rFonts w:eastAsia="Times New Roman"/>
          <w:i/>
          <w:sz w:val="26"/>
          <w:szCs w:val="26"/>
          <w:u w:val="single"/>
          <w:lang w:eastAsia="ru-RU"/>
        </w:rPr>
        <w:t>да</w:t>
      </w:r>
    </w:p>
    <w:p w14:paraId="36B0DDC8"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11. Наличие цокольного этажа: </w:t>
      </w:r>
      <w:r w:rsidRPr="00844BB8">
        <w:rPr>
          <w:rFonts w:eastAsia="Times New Roman"/>
          <w:i/>
          <w:sz w:val="26"/>
          <w:szCs w:val="26"/>
          <w:u w:val="single"/>
          <w:lang w:eastAsia="ru-RU"/>
        </w:rPr>
        <w:t>нет</w:t>
      </w:r>
    </w:p>
    <w:p w14:paraId="3A3909D0"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12. Наличие мансарды: </w:t>
      </w:r>
      <w:r w:rsidRPr="00844BB8">
        <w:rPr>
          <w:rFonts w:eastAsia="Times New Roman"/>
          <w:i/>
          <w:sz w:val="26"/>
          <w:szCs w:val="26"/>
          <w:u w:val="single"/>
          <w:lang w:eastAsia="ru-RU"/>
        </w:rPr>
        <w:t>нет</w:t>
      </w:r>
    </w:p>
    <w:p w14:paraId="393A4755"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13. Наличие мезонина: </w:t>
      </w:r>
      <w:r w:rsidRPr="00844BB8">
        <w:rPr>
          <w:rFonts w:eastAsia="Times New Roman"/>
          <w:i/>
          <w:sz w:val="26"/>
          <w:szCs w:val="26"/>
          <w:u w:val="single"/>
          <w:lang w:eastAsia="ru-RU"/>
        </w:rPr>
        <w:t>нет</w:t>
      </w:r>
    </w:p>
    <w:p w14:paraId="0BCF4865"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14. Количество квартир:</w:t>
      </w:r>
      <w:r w:rsidRPr="00844BB8">
        <w:rPr>
          <w:rFonts w:eastAsia="Times New Roman"/>
          <w:i/>
          <w:sz w:val="26"/>
          <w:szCs w:val="26"/>
          <w:u w:val="single"/>
          <w:lang w:eastAsia="ru-RU"/>
        </w:rPr>
        <w:t>60</w:t>
      </w:r>
    </w:p>
    <w:p w14:paraId="2A190D3B"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15. Количество нежилых помещений, не входящих в состав общего имущества: </w:t>
      </w:r>
      <w:r w:rsidRPr="00844BB8">
        <w:rPr>
          <w:rFonts w:eastAsia="Times New Roman"/>
          <w:i/>
          <w:sz w:val="26"/>
          <w:szCs w:val="26"/>
          <w:u w:val="single"/>
          <w:lang w:eastAsia="ru-RU"/>
        </w:rPr>
        <w:t>нет</w:t>
      </w:r>
    </w:p>
    <w:p w14:paraId="1E1D4F4D"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844BB8">
        <w:rPr>
          <w:rFonts w:eastAsia="Times New Roman"/>
          <w:i/>
          <w:sz w:val="26"/>
          <w:szCs w:val="26"/>
          <w:u w:val="single"/>
          <w:lang w:eastAsia="ru-RU"/>
        </w:rPr>
        <w:t xml:space="preserve">нет </w:t>
      </w:r>
    </w:p>
    <w:p w14:paraId="6577FFA8"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844BB8">
        <w:rPr>
          <w:rFonts w:eastAsia="Times New Roman"/>
          <w:i/>
          <w:sz w:val="26"/>
          <w:szCs w:val="26"/>
          <w:u w:val="single"/>
          <w:lang w:eastAsia="ru-RU"/>
        </w:rPr>
        <w:t xml:space="preserve">нет </w:t>
      </w:r>
    </w:p>
    <w:p w14:paraId="4797C332"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18. Строительный объём: </w:t>
      </w:r>
      <w:r w:rsidRPr="00844BB8">
        <w:rPr>
          <w:rFonts w:eastAsia="Times New Roman"/>
          <w:i/>
          <w:sz w:val="26"/>
          <w:szCs w:val="26"/>
          <w:u w:val="single"/>
          <w:lang w:eastAsia="ru-RU"/>
        </w:rPr>
        <w:t>10125 м³</w:t>
      </w:r>
    </w:p>
    <w:p w14:paraId="242835F9" w14:textId="77777777"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eastAsia="ru-RU"/>
        </w:rPr>
        <w:t>19. Площадь:</w:t>
      </w:r>
      <w:r w:rsidRPr="00844BB8">
        <w:rPr>
          <w:rFonts w:eastAsia="Times New Roman"/>
          <w:sz w:val="24"/>
          <w:szCs w:val="24"/>
          <w:lang w:eastAsia="ru-RU"/>
        </w:rPr>
        <w:t xml:space="preserve"> </w:t>
      </w:r>
      <w:r w:rsidRPr="00844BB8">
        <w:rPr>
          <w:rFonts w:eastAsia="Times New Roman"/>
          <w:i/>
          <w:iCs/>
          <w:sz w:val="26"/>
          <w:szCs w:val="26"/>
          <w:u w:val="single"/>
          <w:lang w:eastAsia="ru-RU"/>
        </w:rPr>
        <w:t>2685,9</w:t>
      </w:r>
      <w:r w:rsidRPr="00844BB8">
        <w:rPr>
          <w:rFonts w:eastAsia="Times New Roman"/>
          <w:i/>
          <w:iCs/>
          <w:sz w:val="24"/>
          <w:szCs w:val="24"/>
          <w:u w:val="single"/>
          <w:lang w:eastAsia="ru-RU"/>
        </w:rPr>
        <w:t xml:space="preserve"> </w:t>
      </w:r>
      <w:r w:rsidRPr="00844BB8">
        <w:rPr>
          <w:rFonts w:eastAsia="Times New Roman"/>
          <w:i/>
          <w:iCs/>
          <w:sz w:val="26"/>
          <w:szCs w:val="26"/>
          <w:u w:val="single"/>
          <w:lang w:eastAsia="ru-RU"/>
        </w:rPr>
        <w:t>м²</w:t>
      </w:r>
    </w:p>
    <w:p w14:paraId="35AB5F02"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а) многоквартирного дома с балконами, шкафами, коридорами и лестничными клетками: </w:t>
      </w:r>
      <w:r w:rsidRPr="00844BB8">
        <w:rPr>
          <w:rFonts w:eastAsia="Times New Roman"/>
          <w:i/>
          <w:sz w:val="26"/>
          <w:szCs w:val="26"/>
          <w:u w:val="single"/>
          <w:lang w:eastAsia="ru-RU"/>
        </w:rPr>
        <w:t xml:space="preserve"> </w:t>
      </w:r>
    </w:p>
    <w:p w14:paraId="0A68A97F"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б) жилых помещений (общая площадь квартир): </w:t>
      </w:r>
      <w:r w:rsidRPr="00844BB8">
        <w:rPr>
          <w:rFonts w:eastAsia="Times New Roman"/>
          <w:i/>
          <w:iCs/>
          <w:sz w:val="26"/>
          <w:szCs w:val="26"/>
          <w:u w:val="single"/>
          <w:lang w:eastAsia="ru-RU"/>
        </w:rPr>
        <w:t>2120,0 м²</w:t>
      </w:r>
    </w:p>
    <w:p w14:paraId="6C3B1179"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доме): </w:t>
      </w:r>
      <w:r w:rsidRPr="00844BB8">
        <w:rPr>
          <w:rFonts w:eastAsia="Times New Roman"/>
          <w:i/>
          <w:sz w:val="26"/>
          <w:szCs w:val="26"/>
          <w:u w:val="single"/>
          <w:lang w:eastAsia="ru-RU"/>
        </w:rPr>
        <w:t>_____ м²</w:t>
      </w:r>
    </w:p>
    <w:p w14:paraId="311A52D5"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lastRenderedPageBreak/>
        <w:t>20. Количество лестниц:</w:t>
      </w:r>
      <w:r w:rsidRPr="00844BB8">
        <w:rPr>
          <w:rFonts w:eastAsia="Times New Roman"/>
          <w:i/>
          <w:sz w:val="26"/>
          <w:szCs w:val="26"/>
          <w:lang w:eastAsia="ru-RU"/>
        </w:rPr>
        <w:t xml:space="preserve"> 4</w:t>
      </w:r>
    </w:p>
    <w:p w14:paraId="59E8833A" w14:textId="0A1D5403" w:rsidR="00844BB8" w:rsidRPr="00844BB8" w:rsidRDefault="00844BB8" w:rsidP="00196C81">
      <w:pPr>
        <w:autoSpaceDE w:val="0"/>
        <w:autoSpaceDN w:val="0"/>
        <w:adjustRightInd w:val="0"/>
        <w:ind w:firstLine="567"/>
        <w:rPr>
          <w:rFonts w:eastAsia="Times New Roman"/>
          <w:sz w:val="26"/>
          <w:szCs w:val="26"/>
          <w:lang w:eastAsia="ru-RU"/>
        </w:rPr>
      </w:pPr>
      <w:r w:rsidRPr="00844BB8">
        <w:rPr>
          <w:rFonts w:eastAsia="Times New Roman"/>
          <w:sz w:val="26"/>
          <w:szCs w:val="26"/>
          <w:lang w:eastAsia="ru-RU"/>
        </w:rPr>
        <w:t xml:space="preserve">21. </w:t>
      </w:r>
      <w:r w:rsidR="00932DE5" w:rsidRPr="00844BB8">
        <w:rPr>
          <w:rFonts w:eastAsia="Times New Roman"/>
          <w:sz w:val="26"/>
          <w:szCs w:val="26"/>
          <w:lang w:eastAsia="ru-RU"/>
        </w:rPr>
        <w:t>Уборочная площадь лестниц (включая межквартирные лестничные</w:t>
      </w:r>
    </w:p>
    <w:p w14:paraId="47FF3DB5" w14:textId="27F6FE92" w:rsidR="00844BB8" w:rsidRPr="00844BB8" w:rsidRDefault="00932DE5"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площадки) 283</w:t>
      </w:r>
      <w:r w:rsidR="00844BB8" w:rsidRPr="00844BB8">
        <w:rPr>
          <w:rFonts w:eastAsia="Times New Roman"/>
          <w:i/>
          <w:sz w:val="26"/>
          <w:szCs w:val="26"/>
          <w:u w:val="single"/>
          <w:lang w:eastAsia="ru-RU"/>
        </w:rPr>
        <w:t>,</w:t>
      </w:r>
      <w:r w:rsidRPr="00844BB8">
        <w:rPr>
          <w:rFonts w:eastAsia="Times New Roman"/>
          <w:i/>
          <w:sz w:val="26"/>
          <w:szCs w:val="26"/>
          <w:u w:val="single"/>
          <w:lang w:eastAsia="ru-RU"/>
        </w:rPr>
        <w:t>36 м</w:t>
      </w:r>
      <w:r w:rsidR="00844BB8" w:rsidRPr="00844BB8">
        <w:rPr>
          <w:rFonts w:eastAsia="Times New Roman"/>
          <w:i/>
          <w:sz w:val="26"/>
          <w:szCs w:val="26"/>
          <w:u w:val="single"/>
          <w:lang w:eastAsia="ru-RU"/>
        </w:rPr>
        <w:t>²</w:t>
      </w:r>
    </w:p>
    <w:p w14:paraId="25EF2957" w14:textId="77777777" w:rsidR="00844BB8" w:rsidRPr="00844BB8" w:rsidRDefault="00844BB8" w:rsidP="00196C81">
      <w:pPr>
        <w:autoSpaceDE w:val="0"/>
        <w:autoSpaceDN w:val="0"/>
        <w:adjustRightInd w:val="0"/>
        <w:ind w:firstLine="567"/>
        <w:jc w:val="both"/>
        <w:rPr>
          <w:rFonts w:eastAsia="Times New Roman"/>
          <w:iCs/>
          <w:sz w:val="26"/>
          <w:szCs w:val="26"/>
          <w:lang w:eastAsia="ru-RU"/>
        </w:rPr>
      </w:pPr>
      <w:r w:rsidRPr="00844BB8">
        <w:rPr>
          <w:rFonts w:eastAsia="Times New Roman"/>
          <w:iCs/>
          <w:sz w:val="26"/>
          <w:szCs w:val="26"/>
          <w:lang w:eastAsia="ru-RU"/>
        </w:rPr>
        <w:t xml:space="preserve">22. Уборочная площадь общих коридоров </w:t>
      </w:r>
      <w:r w:rsidRPr="00844BB8">
        <w:rPr>
          <w:rFonts w:eastAsia="Times New Roman"/>
          <w:i/>
          <w:sz w:val="26"/>
          <w:szCs w:val="26"/>
          <w:u w:val="single"/>
          <w:lang w:eastAsia="ru-RU"/>
        </w:rPr>
        <w:t>0 м²</w:t>
      </w:r>
    </w:p>
    <w:p w14:paraId="6311A740" w14:textId="77777777" w:rsidR="00844BB8" w:rsidRPr="00844BB8" w:rsidRDefault="00844BB8" w:rsidP="00196C81">
      <w:pPr>
        <w:autoSpaceDE w:val="0"/>
        <w:autoSpaceDN w:val="0"/>
        <w:adjustRightInd w:val="0"/>
        <w:ind w:firstLine="567"/>
        <w:jc w:val="both"/>
        <w:rPr>
          <w:rFonts w:eastAsia="Times New Roman"/>
          <w:iCs/>
          <w:sz w:val="26"/>
          <w:szCs w:val="26"/>
          <w:lang w:eastAsia="ru-RU"/>
        </w:rPr>
      </w:pPr>
      <w:r w:rsidRPr="00844BB8">
        <w:rPr>
          <w:rFonts w:eastAsia="Times New Roman"/>
          <w:iCs/>
          <w:sz w:val="26"/>
          <w:szCs w:val="26"/>
          <w:lang w:eastAsia="ru-RU"/>
        </w:rPr>
        <w:t xml:space="preserve">23. Уборочная площадь помещений общего пользования (включая технические этажи, чердаки, технические подвалы) </w:t>
      </w:r>
      <w:r w:rsidRPr="00844BB8">
        <w:rPr>
          <w:rFonts w:eastAsia="Times New Roman"/>
          <w:i/>
          <w:sz w:val="26"/>
          <w:szCs w:val="26"/>
          <w:u w:val="single"/>
          <w:lang w:eastAsia="ru-RU"/>
        </w:rPr>
        <w:t>0 м²</w:t>
      </w:r>
    </w:p>
    <w:p w14:paraId="374A2861"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844BB8">
        <w:rPr>
          <w:rFonts w:eastAsia="Times New Roman"/>
          <w:i/>
          <w:sz w:val="26"/>
          <w:szCs w:val="26"/>
          <w:u w:val="single"/>
          <w:lang w:eastAsia="ru-RU"/>
        </w:rPr>
        <w:t>нет</w:t>
      </w:r>
    </w:p>
    <w:p w14:paraId="32FBDAD2"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25. Кадастровый номер земельного участка:</w:t>
      </w:r>
      <w:r w:rsidRPr="00844BB8">
        <w:rPr>
          <w:rFonts w:eastAsia="Times New Roman"/>
          <w:i/>
          <w:sz w:val="26"/>
          <w:szCs w:val="26"/>
          <w:u w:val="single"/>
          <w:lang w:eastAsia="ru-RU"/>
        </w:rPr>
        <w:t xml:space="preserve"> нет</w:t>
      </w:r>
    </w:p>
    <w:p w14:paraId="03066C01" w14:textId="77777777" w:rsidR="00844BB8" w:rsidRPr="00844BB8" w:rsidRDefault="00844BB8" w:rsidP="00196C81">
      <w:pPr>
        <w:autoSpaceDE w:val="0"/>
        <w:autoSpaceDN w:val="0"/>
        <w:adjustRightInd w:val="0"/>
        <w:ind w:firstLine="567"/>
        <w:rPr>
          <w:rFonts w:eastAsia="Times New Roman"/>
          <w:sz w:val="26"/>
          <w:szCs w:val="26"/>
          <w:lang w:eastAsia="ru-RU"/>
        </w:rPr>
      </w:pPr>
      <w:r w:rsidRPr="00844BB8">
        <w:rPr>
          <w:rFonts w:eastAsia="Times New Roman"/>
          <w:sz w:val="26"/>
          <w:szCs w:val="26"/>
          <w:lang w:val="en-US" w:eastAsia="ru-RU"/>
        </w:rPr>
        <w:t>II</w:t>
      </w:r>
      <w:r w:rsidRPr="00844BB8">
        <w:rPr>
          <w:rFonts w:eastAsia="Times New Roman"/>
          <w:sz w:val="26"/>
          <w:szCs w:val="26"/>
          <w:lang w:eastAsia="ru-RU"/>
        </w:rPr>
        <w:t>. Техническое состояние многоквартирного дома, включая пристройки</w:t>
      </w:r>
    </w:p>
    <w:p w14:paraId="286A214E" w14:textId="77777777" w:rsidR="00844BB8" w:rsidRPr="00844BB8" w:rsidRDefault="00844BB8" w:rsidP="00196C81">
      <w:pPr>
        <w:autoSpaceDE w:val="0"/>
        <w:autoSpaceDN w:val="0"/>
        <w:adjustRightInd w:val="0"/>
        <w:ind w:firstLine="567"/>
        <w:rPr>
          <w:rFonts w:eastAsia="Times New Roman"/>
          <w:sz w:val="26"/>
          <w:szCs w:val="26"/>
          <w:lang w:eastAsia="ru-RU"/>
        </w:rPr>
      </w:pPr>
    </w:p>
    <w:tbl>
      <w:tblPr>
        <w:tblW w:w="5000" w:type="pct"/>
        <w:jc w:val="center"/>
        <w:tblCellMar>
          <w:left w:w="28" w:type="dxa"/>
          <w:right w:w="28" w:type="dxa"/>
        </w:tblCellMar>
        <w:tblLook w:val="01E0" w:firstRow="1" w:lastRow="1" w:firstColumn="1" w:lastColumn="1" w:noHBand="0" w:noVBand="0"/>
      </w:tblPr>
      <w:tblGrid>
        <w:gridCol w:w="838"/>
        <w:gridCol w:w="849"/>
        <w:gridCol w:w="2581"/>
        <w:gridCol w:w="2893"/>
        <w:gridCol w:w="3148"/>
      </w:tblGrid>
      <w:tr w:rsidR="00844BB8" w:rsidRPr="00844BB8" w14:paraId="58603BFB" w14:textId="77777777" w:rsidTr="00C70FC9">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hideMark/>
          </w:tcPr>
          <w:p w14:paraId="0A8C76FF"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 п/п</w:t>
            </w:r>
          </w:p>
        </w:tc>
        <w:tc>
          <w:tcPr>
            <w:tcW w:w="1664" w:type="pct"/>
            <w:gridSpan w:val="2"/>
            <w:tcBorders>
              <w:top w:val="single" w:sz="4" w:space="0" w:color="auto"/>
              <w:left w:val="single" w:sz="4" w:space="0" w:color="auto"/>
              <w:bottom w:val="single" w:sz="4" w:space="0" w:color="auto"/>
              <w:right w:val="single" w:sz="4" w:space="0" w:color="auto"/>
            </w:tcBorders>
            <w:vAlign w:val="center"/>
            <w:hideMark/>
          </w:tcPr>
          <w:p w14:paraId="49BDCDF5"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Наименование конструктивных элементов</w:t>
            </w:r>
          </w:p>
        </w:tc>
        <w:tc>
          <w:tcPr>
            <w:tcW w:w="1403" w:type="pct"/>
            <w:tcBorders>
              <w:top w:val="single" w:sz="4" w:space="0" w:color="auto"/>
              <w:left w:val="single" w:sz="4" w:space="0" w:color="auto"/>
              <w:bottom w:val="single" w:sz="4" w:space="0" w:color="auto"/>
              <w:right w:val="single" w:sz="4" w:space="0" w:color="auto"/>
            </w:tcBorders>
            <w:vAlign w:val="center"/>
            <w:hideMark/>
          </w:tcPr>
          <w:p w14:paraId="1193081F" w14:textId="77777777" w:rsidR="00844BB8" w:rsidRPr="00844BB8" w:rsidRDefault="00844BB8" w:rsidP="00196C81">
            <w:pPr>
              <w:autoSpaceDE w:val="0"/>
              <w:autoSpaceDN w:val="0"/>
              <w:adjustRightInd w:val="0"/>
              <w:jc w:val="center"/>
              <w:rPr>
                <w:rFonts w:eastAsia="Times New Roman"/>
                <w:sz w:val="24"/>
                <w:szCs w:val="24"/>
                <w:lang w:eastAsia="ru-RU"/>
              </w:rPr>
            </w:pPr>
            <w:r w:rsidRPr="00844BB8">
              <w:rPr>
                <w:rFonts w:eastAsia="Times New Roman"/>
                <w:sz w:val="24"/>
                <w:szCs w:val="24"/>
                <w:lang w:eastAsia="ru-RU"/>
              </w:rPr>
              <w:t>Описание элементов (материал, конструкция или система, отделка и прочее)</w:t>
            </w:r>
          </w:p>
        </w:tc>
        <w:tc>
          <w:tcPr>
            <w:tcW w:w="1527" w:type="pct"/>
            <w:tcBorders>
              <w:top w:val="single" w:sz="4" w:space="0" w:color="auto"/>
              <w:left w:val="single" w:sz="4" w:space="0" w:color="auto"/>
              <w:bottom w:val="single" w:sz="4" w:space="0" w:color="auto"/>
              <w:right w:val="single" w:sz="4" w:space="0" w:color="auto"/>
            </w:tcBorders>
            <w:vAlign w:val="center"/>
            <w:hideMark/>
          </w:tcPr>
          <w:p w14:paraId="50AB581D"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Техническое состояние элементов общего имущества многоквартирного дома</w:t>
            </w:r>
          </w:p>
        </w:tc>
      </w:tr>
      <w:tr w:rsidR="00844BB8" w:rsidRPr="00844BB8" w14:paraId="70A3FAC3" w14:textId="77777777" w:rsidTr="00C70FC9">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hideMark/>
          </w:tcPr>
          <w:p w14:paraId="7EE9F827"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vAlign w:val="center"/>
            <w:hideMark/>
          </w:tcPr>
          <w:p w14:paraId="70E1E68D"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2</w:t>
            </w:r>
          </w:p>
        </w:tc>
        <w:tc>
          <w:tcPr>
            <w:tcW w:w="1403" w:type="pct"/>
            <w:tcBorders>
              <w:top w:val="single" w:sz="4" w:space="0" w:color="auto"/>
              <w:left w:val="single" w:sz="4" w:space="0" w:color="auto"/>
              <w:bottom w:val="single" w:sz="4" w:space="0" w:color="auto"/>
              <w:right w:val="single" w:sz="4" w:space="0" w:color="auto"/>
            </w:tcBorders>
            <w:vAlign w:val="center"/>
            <w:hideMark/>
          </w:tcPr>
          <w:p w14:paraId="2556AF21"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3</w:t>
            </w:r>
          </w:p>
        </w:tc>
        <w:tc>
          <w:tcPr>
            <w:tcW w:w="1527" w:type="pct"/>
            <w:tcBorders>
              <w:top w:val="single" w:sz="4" w:space="0" w:color="auto"/>
              <w:left w:val="single" w:sz="4" w:space="0" w:color="auto"/>
              <w:bottom w:val="single" w:sz="4" w:space="0" w:color="auto"/>
              <w:right w:val="single" w:sz="4" w:space="0" w:color="auto"/>
            </w:tcBorders>
            <w:vAlign w:val="center"/>
            <w:hideMark/>
          </w:tcPr>
          <w:p w14:paraId="09893ADE"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4</w:t>
            </w:r>
          </w:p>
        </w:tc>
      </w:tr>
      <w:tr w:rsidR="00844BB8" w:rsidRPr="00844BB8" w14:paraId="27D19104" w14:textId="77777777" w:rsidTr="00C70FC9">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5DD7F9CF"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hideMark/>
          </w:tcPr>
          <w:p w14:paraId="4197547D"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Фундамент</w:t>
            </w:r>
          </w:p>
        </w:tc>
        <w:tc>
          <w:tcPr>
            <w:tcW w:w="1403" w:type="pct"/>
            <w:tcBorders>
              <w:top w:val="single" w:sz="4" w:space="0" w:color="auto"/>
              <w:left w:val="single" w:sz="4" w:space="0" w:color="auto"/>
              <w:bottom w:val="single" w:sz="4" w:space="0" w:color="auto"/>
              <w:right w:val="single" w:sz="4" w:space="0" w:color="auto"/>
            </w:tcBorders>
            <w:hideMark/>
          </w:tcPr>
          <w:p w14:paraId="65911487"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бутовый, ленточный</w:t>
            </w:r>
          </w:p>
        </w:tc>
        <w:tc>
          <w:tcPr>
            <w:tcW w:w="1527" w:type="pct"/>
            <w:tcBorders>
              <w:top w:val="single" w:sz="4" w:space="0" w:color="auto"/>
              <w:left w:val="single" w:sz="4" w:space="0" w:color="auto"/>
              <w:bottom w:val="single" w:sz="4" w:space="0" w:color="auto"/>
              <w:right w:val="single" w:sz="4" w:space="0" w:color="auto"/>
            </w:tcBorders>
            <w:hideMark/>
          </w:tcPr>
          <w:p w14:paraId="09CD6613"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5CC67180" w14:textId="77777777" w:rsidTr="00C70FC9">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2DB4FD14"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2.</w:t>
            </w:r>
          </w:p>
        </w:tc>
        <w:tc>
          <w:tcPr>
            <w:tcW w:w="1664" w:type="pct"/>
            <w:gridSpan w:val="2"/>
            <w:tcBorders>
              <w:top w:val="single" w:sz="4" w:space="0" w:color="auto"/>
              <w:left w:val="single" w:sz="4" w:space="0" w:color="auto"/>
              <w:bottom w:val="single" w:sz="4" w:space="0" w:color="auto"/>
              <w:right w:val="single" w:sz="4" w:space="0" w:color="auto"/>
            </w:tcBorders>
            <w:hideMark/>
          </w:tcPr>
          <w:p w14:paraId="135DABB4"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Наружные и внутренние капитальные стены</w:t>
            </w:r>
          </w:p>
        </w:tc>
        <w:tc>
          <w:tcPr>
            <w:tcW w:w="1403" w:type="pct"/>
            <w:tcBorders>
              <w:top w:val="single" w:sz="4" w:space="0" w:color="auto"/>
              <w:left w:val="single" w:sz="4" w:space="0" w:color="auto"/>
              <w:bottom w:val="single" w:sz="4" w:space="0" w:color="auto"/>
              <w:right w:val="single" w:sz="4" w:space="0" w:color="auto"/>
            </w:tcBorders>
            <w:hideMark/>
          </w:tcPr>
          <w:p w14:paraId="0B90DE27"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ж/б панельные</w:t>
            </w:r>
          </w:p>
        </w:tc>
        <w:tc>
          <w:tcPr>
            <w:tcW w:w="1527" w:type="pct"/>
            <w:tcBorders>
              <w:top w:val="single" w:sz="4" w:space="0" w:color="auto"/>
              <w:left w:val="single" w:sz="4" w:space="0" w:color="auto"/>
              <w:bottom w:val="single" w:sz="4" w:space="0" w:color="auto"/>
              <w:right w:val="single" w:sz="4" w:space="0" w:color="auto"/>
            </w:tcBorders>
            <w:hideMark/>
          </w:tcPr>
          <w:p w14:paraId="4FA735C4"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неудовлетворительное</w:t>
            </w:r>
          </w:p>
        </w:tc>
      </w:tr>
      <w:tr w:rsidR="00844BB8" w:rsidRPr="00844BB8" w14:paraId="03AB39DC" w14:textId="77777777" w:rsidTr="00C70FC9">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43FD1869"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3.</w:t>
            </w:r>
          </w:p>
        </w:tc>
        <w:tc>
          <w:tcPr>
            <w:tcW w:w="1664" w:type="pct"/>
            <w:gridSpan w:val="2"/>
            <w:tcBorders>
              <w:top w:val="single" w:sz="4" w:space="0" w:color="auto"/>
              <w:left w:val="single" w:sz="4" w:space="0" w:color="auto"/>
              <w:bottom w:val="single" w:sz="4" w:space="0" w:color="auto"/>
              <w:right w:val="single" w:sz="4" w:space="0" w:color="auto"/>
            </w:tcBorders>
            <w:hideMark/>
          </w:tcPr>
          <w:p w14:paraId="5F9E56F9"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Перегородки</w:t>
            </w:r>
          </w:p>
        </w:tc>
        <w:tc>
          <w:tcPr>
            <w:tcW w:w="1403" w:type="pct"/>
            <w:tcBorders>
              <w:top w:val="single" w:sz="4" w:space="0" w:color="auto"/>
              <w:left w:val="single" w:sz="4" w:space="0" w:color="auto"/>
              <w:bottom w:val="single" w:sz="4" w:space="0" w:color="auto"/>
              <w:right w:val="single" w:sz="4" w:space="0" w:color="auto"/>
            </w:tcBorders>
            <w:hideMark/>
          </w:tcPr>
          <w:p w14:paraId="587B7EB3"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ж/б панельные</w:t>
            </w:r>
          </w:p>
        </w:tc>
        <w:tc>
          <w:tcPr>
            <w:tcW w:w="1527" w:type="pct"/>
            <w:tcBorders>
              <w:top w:val="single" w:sz="4" w:space="0" w:color="auto"/>
              <w:left w:val="single" w:sz="4" w:space="0" w:color="auto"/>
              <w:bottom w:val="single" w:sz="4" w:space="0" w:color="auto"/>
              <w:right w:val="single" w:sz="4" w:space="0" w:color="auto"/>
            </w:tcBorders>
            <w:hideMark/>
          </w:tcPr>
          <w:p w14:paraId="14B8769E"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2E8E27A6" w14:textId="77777777" w:rsidTr="00C70FC9">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5AD751B6"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4.</w:t>
            </w:r>
          </w:p>
        </w:tc>
        <w:tc>
          <w:tcPr>
            <w:tcW w:w="1664" w:type="pct"/>
            <w:gridSpan w:val="2"/>
            <w:tcBorders>
              <w:top w:val="single" w:sz="4" w:space="0" w:color="auto"/>
              <w:left w:val="single" w:sz="4" w:space="0" w:color="auto"/>
              <w:bottom w:val="single" w:sz="4" w:space="0" w:color="auto"/>
              <w:right w:val="single" w:sz="4" w:space="0" w:color="auto"/>
            </w:tcBorders>
            <w:hideMark/>
          </w:tcPr>
          <w:p w14:paraId="11669414"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Перекрытия</w:t>
            </w:r>
          </w:p>
        </w:tc>
        <w:tc>
          <w:tcPr>
            <w:tcW w:w="1403" w:type="pct"/>
            <w:tcBorders>
              <w:top w:val="single" w:sz="4" w:space="0" w:color="auto"/>
              <w:left w:val="single" w:sz="4" w:space="0" w:color="auto"/>
              <w:bottom w:val="single" w:sz="4" w:space="0" w:color="auto"/>
              <w:right w:val="single" w:sz="4" w:space="0" w:color="auto"/>
            </w:tcBorders>
          </w:tcPr>
          <w:p w14:paraId="274B7864" w14:textId="77777777" w:rsidR="00844BB8" w:rsidRPr="00844BB8" w:rsidRDefault="00844BB8" w:rsidP="00196C81">
            <w:pPr>
              <w:adjustRightInd w:val="0"/>
              <w:jc w:val="center"/>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155665DA" w14:textId="77777777" w:rsidR="00844BB8" w:rsidRPr="00844BB8" w:rsidRDefault="00844BB8" w:rsidP="00196C81">
            <w:pPr>
              <w:adjustRightInd w:val="0"/>
              <w:rPr>
                <w:rFonts w:eastAsia="Times New Roman"/>
                <w:sz w:val="24"/>
                <w:szCs w:val="24"/>
                <w:lang w:eastAsia="ru-RU"/>
              </w:rPr>
            </w:pPr>
          </w:p>
        </w:tc>
      </w:tr>
      <w:tr w:rsidR="00844BB8" w:rsidRPr="00844BB8" w14:paraId="32BA819F"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1E93E1C6"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2A4933EF"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55A2AD8"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чердачные</w:t>
            </w:r>
          </w:p>
        </w:tc>
        <w:tc>
          <w:tcPr>
            <w:tcW w:w="1403" w:type="pct"/>
            <w:tcBorders>
              <w:top w:val="single" w:sz="4" w:space="0" w:color="auto"/>
              <w:left w:val="single" w:sz="4" w:space="0" w:color="auto"/>
              <w:bottom w:val="single" w:sz="4" w:space="0" w:color="auto"/>
              <w:right w:val="single" w:sz="4" w:space="0" w:color="auto"/>
            </w:tcBorders>
            <w:hideMark/>
          </w:tcPr>
          <w:p w14:paraId="7F2A8432"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hideMark/>
          </w:tcPr>
          <w:p w14:paraId="1D1E694D"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5B7B55BB"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380B71A7"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A13D2AF"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5865432"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междуэтажные</w:t>
            </w:r>
          </w:p>
        </w:tc>
        <w:tc>
          <w:tcPr>
            <w:tcW w:w="1403" w:type="pct"/>
            <w:tcBorders>
              <w:top w:val="single" w:sz="4" w:space="0" w:color="auto"/>
              <w:left w:val="single" w:sz="4" w:space="0" w:color="auto"/>
              <w:bottom w:val="single" w:sz="4" w:space="0" w:color="auto"/>
              <w:right w:val="single" w:sz="4" w:space="0" w:color="auto"/>
            </w:tcBorders>
            <w:hideMark/>
          </w:tcPr>
          <w:p w14:paraId="1D58ED17"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hideMark/>
          </w:tcPr>
          <w:p w14:paraId="778C468C"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730FA5AE"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2594BDED"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6470284"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D385E7C"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подвальные</w:t>
            </w:r>
          </w:p>
        </w:tc>
        <w:tc>
          <w:tcPr>
            <w:tcW w:w="1403" w:type="pct"/>
            <w:tcBorders>
              <w:top w:val="single" w:sz="4" w:space="0" w:color="auto"/>
              <w:left w:val="single" w:sz="4" w:space="0" w:color="auto"/>
              <w:bottom w:val="single" w:sz="4" w:space="0" w:color="auto"/>
              <w:right w:val="single" w:sz="4" w:space="0" w:color="auto"/>
            </w:tcBorders>
            <w:hideMark/>
          </w:tcPr>
          <w:p w14:paraId="768DC7C2"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w:t>
            </w:r>
          </w:p>
        </w:tc>
        <w:tc>
          <w:tcPr>
            <w:tcW w:w="1527" w:type="pct"/>
            <w:tcBorders>
              <w:top w:val="single" w:sz="4" w:space="0" w:color="auto"/>
              <w:left w:val="single" w:sz="4" w:space="0" w:color="auto"/>
              <w:bottom w:val="single" w:sz="4" w:space="0" w:color="auto"/>
              <w:right w:val="single" w:sz="4" w:space="0" w:color="auto"/>
            </w:tcBorders>
            <w:hideMark/>
          </w:tcPr>
          <w:p w14:paraId="3835627A"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w:t>
            </w:r>
          </w:p>
        </w:tc>
      </w:tr>
      <w:tr w:rsidR="00844BB8" w:rsidRPr="00844BB8" w14:paraId="6CBB7B6F" w14:textId="77777777" w:rsidTr="00C70FC9">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3A53E95D"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5.</w:t>
            </w:r>
          </w:p>
        </w:tc>
        <w:tc>
          <w:tcPr>
            <w:tcW w:w="1664" w:type="pct"/>
            <w:gridSpan w:val="2"/>
            <w:tcBorders>
              <w:top w:val="single" w:sz="4" w:space="0" w:color="auto"/>
              <w:left w:val="single" w:sz="4" w:space="0" w:color="auto"/>
              <w:bottom w:val="single" w:sz="4" w:space="0" w:color="auto"/>
              <w:right w:val="single" w:sz="4" w:space="0" w:color="auto"/>
            </w:tcBorders>
            <w:hideMark/>
          </w:tcPr>
          <w:p w14:paraId="402C7704"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Крыша</w:t>
            </w:r>
          </w:p>
        </w:tc>
        <w:tc>
          <w:tcPr>
            <w:tcW w:w="1403" w:type="pct"/>
            <w:tcBorders>
              <w:top w:val="single" w:sz="4" w:space="0" w:color="auto"/>
              <w:left w:val="single" w:sz="4" w:space="0" w:color="auto"/>
              <w:bottom w:val="single" w:sz="4" w:space="0" w:color="auto"/>
              <w:right w:val="single" w:sz="4" w:space="0" w:color="auto"/>
            </w:tcBorders>
            <w:hideMark/>
          </w:tcPr>
          <w:p w14:paraId="04DEB351"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плоская, рулонная</w:t>
            </w:r>
          </w:p>
        </w:tc>
        <w:tc>
          <w:tcPr>
            <w:tcW w:w="1527" w:type="pct"/>
            <w:tcBorders>
              <w:top w:val="single" w:sz="4" w:space="0" w:color="auto"/>
              <w:left w:val="single" w:sz="4" w:space="0" w:color="auto"/>
              <w:bottom w:val="single" w:sz="4" w:space="0" w:color="auto"/>
              <w:right w:val="single" w:sz="4" w:space="0" w:color="auto"/>
            </w:tcBorders>
            <w:hideMark/>
          </w:tcPr>
          <w:p w14:paraId="6E91DC40"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неудовлетворительное</w:t>
            </w:r>
          </w:p>
        </w:tc>
      </w:tr>
      <w:tr w:rsidR="00844BB8" w:rsidRPr="00844BB8" w14:paraId="372A9A80" w14:textId="77777777" w:rsidTr="00C70FC9">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6F7B38A6"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6.</w:t>
            </w:r>
          </w:p>
        </w:tc>
        <w:tc>
          <w:tcPr>
            <w:tcW w:w="1664" w:type="pct"/>
            <w:gridSpan w:val="2"/>
            <w:tcBorders>
              <w:top w:val="single" w:sz="4" w:space="0" w:color="auto"/>
              <w:left w:val="single" w:sz="4" w:space="0" w:color="auto"/>
              <w:bottom w:val="single" w:sz="4" w:space="0" w:color="auto"/>
              <w:right w:val="single" w:sz="4" w:space="0" w:color="auto"/>
            </w:tcBorders>
            <w:hideMark/>
          </w:tcPr>
          <w:p w14:paraId="653924B9"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Полы</w:t>
            </w:r>
          </w:p>
        </w:tc>
        <w:tc>
          <w:tcPr>
            <w:tcW w:w="1403" w:type="pct"/>
            <w:tcBorders>
              <w:top w:val="single" w:sz="4" w:space="0" w:color="auto"/>
              <w:left w:val="single" w:sz="4" w:space="0" w:color="auto"/>
              <w:bottom w:val="single" w:sz="4" w:space="0" w:color="auto"/>
              <w:right w:val="single" w:sz="4" w:space="0" w:color="auto"/>
            </w:tcBorders>
            <w:hideMark/>
          </w:tcPr>
          <w:p w14:paraId="5C42C71D"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hideMark/>
          </w:tcPr>
          <w:p w14:paraId="08DD91AF"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5B701A5E" w14:textId="77777777" w:rsidTr="00C70FC9">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7875F59E"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7.</w:t>
            </w:r>
          </w:p>
        </w:tc>
        <w:tc>
          <w:tcPr>
            <w:tcW w:w="1664" w:type="pct"/>
            <w:gridSpan w:val="2"/>
            <w:tcBorders>
              <w:top w:val="single" w:sz="4" w:space="0" w:color="auto"/>
              <w:left w:val="single" w:sz="4" w:space="0" w:color="auto"/>
              <w:bottom w:val="single" w:sz="4" w:space="0" w:color="auto"/>
              <w:right w:val="single" w:sz="4" w:space="0" w:color="auto"/>
            </w:tcBorders>
            <w:hideMark/>
          </w:tcPr>
          <w:p w14:paraId="605C956C"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Проемы</w:t>
            </w:r>
          </w:p>
        </w:tc>
        <w:tc>
          <w:tcPr>
            <w:tcW w:w="1403" w:type="pct"/>
            <w:tcBorders>
              <w:top w:val="single" w:sz="4" w:space="0" w:color="auto"/>
              <w:left w:val="single" w:sz="4" w:space="0" w:color="auto"/>
              <w:bottom w:val="single" w:sz="4" w:space="0" w:color="auto"/>
              <w:right w:val="single" w:sz="4" w:space="0" w:color="auto"/>
            </w:tcBorders>
          </w:tcPr>
          <w:p w14:paraId="5ADD4725" w14:textId="77777777" w:rsidR="00844BB8" w:rsidRPr="00844BB8" w:rsidRDefault="00844BB8" w:rsidP="00196C81">
            <w:pPr>
              <w:adjustRightInd w:val="0"/>
              <w:ind w:firstLine="708"/>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75FF3A65" w14:textId="77777777" w:rsidR="00844BB8" w:rsidRPr="00844BB8" w:rsidRDefault="00844BB8" w:rsidP="00196C81">
            <w:pPr>
              <w:adjustRightInd w:val="0"/>
              <w:rPr>
                <w:rFonts w:eastAsia="Times New Roman"/>
                <w:sz w:val="24"/>
                <w:szCs w:val="24"/>
                <w:lang w:eastAsia="ru-RU"/>
              </w:rPr>
            </w:pPr>
          </w:p>
        </w:tc>
      </w:tr>
      <w:tr w:rsidR="00844BB8" w:rsidRPr="00844BB8" w14:paraId="51758E94"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6B074B7"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6A7A9840"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C2FAE2E"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окна</w:t>
            </w:r>
          </w:p>
        </w:tc>
        <w:tc>
          <w:tcPr>
            <w:tcW w:w="1403" w:type="pct"/>
            <w:tcBorders>
              <w:top w:val="single" w:sz="4" w:space="0" w:color="auto"/>
              <w:left w:val="single" w:sz="4" w:space="0" w:color="auto"/>
              <w:bottom w:val="single" w:sz="4" w:space="0" w:color="auto"/>
              <w:right w:val="single" w:sz="4" w:space="0" w:color="auto"/>
            </w:tcBorders>
            <w:hideMark/>
          </w:tcPr>
          <w:p w14:paraId="4C3A203C"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деревянные</w:t>
            </w:r>
          </w:p>
        </w:tc>
        <w:tc>
          <w:tcPr>
            <w:tcW w:w="1527" w:type="pct"/>
            <w:tcBorders>
              <w:top w:val="single" w:sz="4" w:space="0" w:color="auto"/>
              <w:left w:val="single" w:sz="4" w:space="0" w:color="auto"/>
              <w:bottom w:val="single" w:sz="4" w:space="0" w:color="auto"/>
              <w:right w:val="single" w:sz="4" w:space="0" w:color="auto"/>
            </w:tcBorders>
            <w:hideMark/>
          </w:tcPr>
          <w:p w14:paraId="6CF36BA5"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неудовлетворительное</w:t>
            </w:r>
          </w:p>
        </w:tc>
      </w:tr>
      <w:tr w:rsidR="00844BB8" w:rsidRPr="00844BB8" w14:paraId="7F54BCE4"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25EBA480"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C128915"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4E21C883"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двери</w:t>
            </w:r>
          </w:p>
        </w:tc>
        <w:tc>
          <w:tcPr>
            <w:tcW w:w="1403" w:type="pct"/>
            <w:tcBorders>
              <w:top w:val="single" w:sz="4" w:space="0" w:color="auto"/>
              <w:left w:val="single" w:sz="4" w:space="0" w:color="auto"/>
              <w:bottom w:val="single" w:sz="4" w:space="0" w:color="auto"/>
              <w:right w:val="single" w:sz="4" w:space="0" w:color="auto"/>
            </w:tcBorders>
            <w:hideMark/>
          </w:tcPr>
          <w:p w14:paraId="01163A49"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деревянные</w:t>
            </w:r>
          </w:p>
        </w:tc>
        <w:tc>
          <w:tcPr>
            <w:tcW w:w="1527" w:type="pct"/>
            <w:tcBorders>
              <w:top w:val="single" w:sz="4" w:space="0" w:color="auto"/>
              <w:left w:val="single" w:sz="4" w:space="0" w:color="auto"/>
              <w:bottom w:val="single" w:sz="4" w:space="0" w:color="auto"/>
              <w:right w:val="single" w:sz="4" w:space="0" w:color="auto"/>
            </w:tcBorders>
            <w:hideMark/>
          </w:tcPr>
          <w:p w14:paraId="4CC6BD30"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неудовлетворительное</w:t>
            </w:r>
          </w:p>
        </w:tc>
      </w:tr>
      <w:tr w:rsidR="00844BB8" w:rsidRPr="00844BB8" w14:paraId="4A73A091"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0DF760E"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7C0E169"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4D944964"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4CD06FC6"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735CCEBA" w14:textId="77777777" w:rsidR="00844BB8" w:rsidRPr="00844BB8" w:rsidRDefault="00844BB8" w:rsidP="00196C81">
            <w:pPr>
              <w:adjustRightInd w:val="0"/>
              <w:rPr>
                <w:rFonts w:eastAsia="Times New Roman"/>
                <w:sz w:val="24"/>
                <w:szCs w:val="24"/>
                <w:lang w:eastAsia="ru-RU"/>
              </w:rPr>
            </w:pPr>
          </w:p>
        </w:tc>
      </w:tr>
      <w:tr w:rsidR="00844BB8" w:rsidRPr="00844BB8" w14:paraId="0D80AECA" w14:textId="77777777" w:rsidTr="00C70FC9">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50E3C333"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8.</w:t>
            </w:r>
          </w:p>
        </w:tc>
        <w:tc>
          <w:tcPr>
            <w:tcW w:w="1664" w:type="pct"/>
            <w:gridSpan w:val="2"/>
            <w:tcBorders>
              <w:top w:val="single" w:sz="4" w:space="0" w:color="auto"/>
              <w:left w:val="single" w:sz="4" w:space="0" w:color="auto"/>
              <w:bottom w:val="single" w:sz="4" w:space="0" w:color="auto"/>
              <w:right w:val="single" w:sz="4" w:space="0" w:color="auto"/>
            </w:tcBorders>
            <w:hideMark/>
          </w:tcPr>
          <w:p w14:paraId="4CC46447"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Отделка</w:t>
            </w:r>
          </w:p>
        </w:tc>
        <w:tc>
          <w:tcPr>
            <w:tcW w:w="1403" w:type="pct"/>
            <w:tcBorders>
              <w:top w:val="single" w:sz="4" w:space="0" w:color="auto"/>
              <w:left w:val="single" w:sz="4" w:space="0" w:color="auto"/>
              <w:bottom w:val="single" w:sz="4" w:space="0" w:color="auto"/>
              <w:right w:val="single" w:sz="4" w:space="0" w:color="auto"/>
            </w:tcBorders>
          </w:tcPr>
          <w:p w14:paraId="2547CF16"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4EE049EB" w14:textId="77777777" w:rsidR="00844BB8" w:rsidRPr="00844BB8" w:rsidRDefault="00844BB8" w:rsidP="00196C81">
            <w:pPr>
              <w:adjustRightInd w:val="0"/>
              <w:rPr>
                <w:rFonts w:eastAsia="Times New Roman"/>
                <w:sz w:val="24"/>
                <w:szCs w:val="24"/>
                <w:lang w:eastAsia="ru-RU"/>
              </w:rPr>
            </w:pPr>
          </w:p>
        </w:tc>
      </w:tr>
      <w:tr w:rsidR="00844BB8" w:rsidRPr="00844BB8" w14:paraId="3C11C62E"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1CBE3CDF"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49320769"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1F531D2A"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внутренняя</w:t>
            </w:r>
          </w:p>
        </w:tc>
        <w:tc>
          <w:tcPr>
            <w:tcW w:w="1403" w:type="pct"/>
            <w:tcBorders>
              <w:top w:val="single" w:sz="4" w:space="0" w:color="auto"/>
              <w:left w:val="single" w:sz="4" w:space="0" w:color="auto"/>
              <w:bottom w:val="single" w:sz="4" w:space="0" w:color="auto"/>
              <w:right w:val="single" w:sz="4" w:space="0" w:color="auto"/>
            </w:tcBorders>
            <w:hideMark/>
          </w:tcPr>
          <w:p w14:paraId="52929BD0"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hideMark/>
          </w:tcPr>
          <w:p w14:paraId="5D70664F"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неудовлетворительное</w:t>
            </w:r>
          </w:p>
        </w:tc>
      </w:tr>
      <w:tr w:rsidR="00844BB8" w:rsidRPr="00844BB8" w14:paraId="74555379"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10ECB89E"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4733A12"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387B8FB"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наружная</w:t>
            </w:r>
          </w:p>
        </w:tc>
        <w:tc>
          <w:tcPr>
            <w:tcW w:w="1403" w:type="pct"/>
            <w:tcBorders>
              <w:top w:val="single" w:sz="4" w:space="0" w:color="auto"/>
              <w:left w:val="single" w:sz="4" w:space="0" w:color="auto"/>
              <w:bottom w:val="single" w:sz="4" w:space="0" w:color="auto"/>
              <w:right w:val="single" w:sz="4" w:space="0" w:color="auto"/>
            </w:tcBorders>
            <w:hideMark/>
          </w:tcPr>
          <w:p w14:paraId="78D032FF"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hideMark/>
          </w:tcPr>
          <w:p w14:paraId="66415B38"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неудовлетворительное</w:t>
            </w:r>
          </w:p>
        </w:tc>
      </w:tr>
      <w:tr w:rsidR="00844BB8" w:rsidRPr="00844BB8" w14:paraId="54597D8C"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08704AE3"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6F598BE"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26F1864B"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1AB9B9D9"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621B8210" w14:textId="77777777" w:rsidR="00844BB8" w:rsidRPr="00844BB8" w:rsidRDefault="00844BB8" w:rsidP="00196C81">
            <w:pPr>
              <w:adjustRightInd w:val="0"/>
              <w:rPr>
                <w:rFonts w:eastAsia="Times New Roman"/>
                <w:sz w:val="24"/>
                <w:szCs w:val="24"/>
                <w:lang w:eastAsia="ru-RU"/>
              </w:rPr>
            </w:pPr>
          </w:p>
        </w:tc>
      </w:tr>
      <w:tr w:rsidR="00844BB8" w:rsidRPr="00844BB8" w14:paraId="74CFCFBE" w14:textId="77777777" w:rsidTr="00C70FC9">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0832469E"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9.</w:t>
            </w:r>
          </w:p>
        </w:tc>
        <w:tc>
          <w:tcPr>
            <w:tcW w:w="1664" w:type="pct"/>
            <w:gridSpan w:val="2"/>
            <w:tcBorders>
              <w:top w:val="single" w:sz="4" w:space="0" w:color="auto"/>
              <w:left w:val="single" w:sz="4" w:space="0" w:color="auto"/>
              <w:bottom w:val="single" w:sz="4" w:space="0" w:color="auto"/>
              <w:right w:val="single" w:sz="4" w:space="0" w:color="auto"/>
            </w:tcBorders>
            <w:hideMark/>
          </w:tcPr>
          <w:p w14:paraId="0BCBDE50"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Механическое, электрическое, санитарно-техническое и иное оборудование</w:t>
            </w:r>
          </w:p>
        </w:tc>
        <w:tc>
          <w:tcPr>
            <w:tcW w:w="1403" w:type="pct"/>
            <w:tcBorders>
              <w:top w:val="single" w:sz="4" w:space="0" w:color="auto"/>
              <w:left w:val="single" w:sz="4" w:space="0" w:color="auto"/>
              <w:bottom w:val="single" w:sz="4" w:space="0" w:color="auto"/>
              <w:right w:val="single" w:sz="4" w:space="0" w:color="auto"/>
            </w:tcBorders>
          </w:tcPr>
          <w:p w14:paraId="271C5E68"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065E903B" w14:textId="77777777" w:rsidR="00844BB8" w:rsidRPr="00844BB8" w:rsidRDefault="00844BB8" w:rsidP="00196C81">
            <w:pPr>
              <w:adjustRightInd w:val="0"/>
              <w:rPr>
                <w:rFonts w:eastAsia="Times New Roman"/>
                <w:sz w:val="24"/>
                <w:szCs w:val="24"/>
                <w:lang w:eastAsia="ru-RU"/>
              </w:rPr>
            </w:pPr>
          </w:p>
        </w:tc>
      </w:tr>
      <w:tr w:rsidR="00844BB8" w:rsidRPr="00844BB8" w14:paraId="4099993A"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6361A196"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380D12F"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6FE5BBCF"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ванны напольные</w:t>
            </w:r>
          </w:p>
        </w:tc>
        <w:tc>
          <w:tcPr>
            <w:tcW w:w="1403" w:type="pct"/>
            <w:tcBorders>
              <w:top w:val="single" w:sz="4" w:space="0" w:color="auto"/>
              <w:left w:val="single" w:sz="4" w:space="0" w:color="auto"/>
              <w:bottom w:val="single" w:sz="4" w:space="0" w:color="auto"/>
              <w:right w:val="single" w:sz="4" w:space="0" w:color="auto"/>
            </w:tcBorders>
            <w:hideMark/>
          </w:tcPr>
          <w:p w14:paraId="5B62D5D4"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79B219ED" w14:textId="77777777" w:rsidR="00844BB8" w:rsidRPr="00844BB8" w:rsidRDefault="00844BB8" w:rsidP="00196C81">
            <w:pPr>
              <w:adjustRightInd w:val="0"/>
              <w:jc w:val="center"/>
              <w:rPr>
                <w:rFonts w:eastAsia="Times New Roman"/>
                <w:sz w:val="24"/>
                <w:szCs w:val="24"/>
                <w:lang w:eastAsia="ru-RU"/>
              </w:rPr>
            </w:pPr>
          </w:p>
        </w:tc>
      </w:tr>
      <w:tr w:rsidR="00844BB8" w:rsidRPr="00844BB8" w14:paraId="5E1A566C"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F9810EC"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7CE192E"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68A8E5AE"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электроплиты</w:t>
            </w:r>
          </w:p>
        </w:tc>
        <w:tc>
          <w:tcPr>
            <w:tcW w:w="1403" w:type="pct"/>
            <w:tcBorders>
              <w:top w:val="single" w:sz="4" w:space="0" w:color="auto"/>
              <w:left w:val="single" w:sz="4" w:space="0" w:color="auto"/>
              <w:bottom w:val="single" w:sz="4" w:space="0" w:color="auto"/>
              <w:right w:val="single" w:sz="4" w:space="0" w:color="auto"/>
            </w:tcBorders>
            <w:hideMark/>
          </w:tcPr>
          <w:p w14:paraId="32803A99"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7C54D91E" w14:textId="77777777" w:rsidR="00844BB8" w:rsidRPr="00844BB8" w:rsidRDefault="00844BB8" w:rsidP="00196C81">
            <w:pPr>
              <w:tabs>
                <w:tab w:val="left" w:pos="945"/>
              </w:tabs>
              <w:adjustRightInd w:val="0"/>
              <w:jc w:val="center"/>
              <w:rPr>
                <w:rFonts w:eastAsia="Times New Roman"/>
                <w:sz w:val="24"/>
                <w:szCs w:val="24"/>
                <w:lang w:eastAsia="ru-RU"/>
              </w:rPr>
            </w:pPr>
          </w:p>
        </w:tc>
      </w:tr>
      <w:tr w:rsidR="00844BB8" w:rsidRPr="00844BB8" w14:paraId="228C2963"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33725742"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48A59A4"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0A9DBA2E"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телефонные сети и оборудование</w:t>
            </w:r>
          </w:p>
        </w:tc>
        <w:tc>
          <w:tcPr>
            <w:tcW w:w="1403" w:type="pct"/>
            <w:tcBorders>
              <w:top w:val="single" w:sz="4" w:space="0" w:color="auto"/>
              <w:left w:val="single" w:sz="4" w:space="0" w:color="auto"/>
              <w:bottom w:val="single" w:sz="4" w:space="0" w:color="auto"/>
              <w:right w:val="single" w:sz="4" w:space="0" w:color="auto"/>
            </w:tcBorders>
            <w:hideMark/>
          </w:tcPr>
          <w:p w14:paraId="5FFC22C4"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66CEB1E9" w14:textId="77777777" w:rsidR="00844BB8" w:rsidRPr="00844BB8" w:rsidRDefault="00844BB8" w:rsidP="00196C81">
            <w:pPr>
              <w:adjustRightInd w:val="0"/>
              <w:jc w:val="center"/>
              <w:rPr>
                <w:rFonts w:eastAsia="Times New Roman"/>
                <w:sz w:val="24"/>
                <w:szCs w:val="24"/>
                <w:lang w:eastAsia="ru-RU"/>
              </w:rPr>
            </w:pPr>
          </w:p>
        </w:tc>
      </w:tr>
      <w:tr w:rsidR="00844BB8" w:rsidRPr="00844BB8" w14:paraId="1DFCEEB4"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61C8A76"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FF8C65B"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45DE63B4"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сети проводного радиовещания</w:t>
            </w:r>
          </w:p>
        </w:tc>
        <w:tc>
          <w:tcPr>
            <w:tcW w:w="1403" w:type="pct"/>
            <w:tcBorders>
              <w:top w:val="single" w:sz="4" w:space="0" w:color="auto"/>
              <w:left w:val="single" w:sz="4" w:space="0" w:color="auto"/>
              <w:bottom w:val="single" w:sz="4" w:space="0" w:color="auto"/>
              <w:right w:val="single" w:sz="4" w:space="0" w:color="auto"/>
            </w:tcBorders>
            <w:hideMark/>
          </w:tcPr>
          <w:p w14:paraId="7FA3D7A3"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4B9493F5" w14:textId="77777777" w:rsidR="00844BB8" w:rsidRPr="00844BB8" w:rsidRDefault="00844BB8" w:rsidP="00196C81">
            <w:pPr>
              <w:adjustRightInd w:val="0"/>
              <w:rPr>
                <w:rFonts w:eastAsia="Times New Roman"/>
                <w:sz w:val="24"/>
                <w:szCs w:val="24"/>
                <w:lang w:eastAsia="ru-RU"/>
              </w:rPr>
            </w:pPr>
          </w:p>
        </w:tc>
      </w:tr>
      <w:tr w:rsidR="00844BB8" w:rsidRPr="00844BB8" w14:paraId="5E3B297E"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0B5E3AEC"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90726CF"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62689A14"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сигнализация</w:t>
            </w:r>
          </w:p>
        </w:tc>
        <w:tc>
          <w:tcPr>
            <w:tcW w:w="1403" w:type="pct"/>
            <w:tcBorders>
              <w:top w:val="single" w:sz="4" w:space="0" w:color="auto"/>
              <w:left w:val="single" w:sz="4" w:space="0" w:color="auto"/>
              <w:bottom w:val="single" w:sz="4" w:space="0" w:color="auto"/>
              <w:right w:val="single" w:sz="4" w:space="0" w:color="auto"/>
            </w:tcBorders>
            <w:hideMark/>
          </w:tcPr>
          <w:p w14:paraId="61EBEB06"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32A42564" w14:textId="77777777" w:rsidR="00844BB8" w:rsidRPr="00844BB8" w:rsidRDefault="00844BB8" w:rsidP="00196C81">
            <w:pPr>
              <w:adjustRightInd w:val="0"/>
              <w:rPr>
                <w:rFonts w:eastAsia="Times New Roman"/>
                <w:sz w:val="24"/>
                <w:szCs w:val="24"/>
                <w:lang w:eastAsia="ru-RU"/>
              </w:rPr>
            </w:pPr>
          </w:p>
        </w:tc>
      </w:tr>
      <w:tr w:rsidR="00844BB8" w:rsidRPr="00844BB8" w14:paraId="62ADAE47"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1EB3C182"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1135FEE"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0F542726"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мусоропровод</w:t>
            </w:r>
          </w:p>
        </w:tc>
        <w:tc>
          <w:tcPr>
            <w:tcW w:w="1403" w:type="pct"/>
            <w:tcBorders>
              <w:top w:val="single" w:sz="4" w:space="0" w:color="auto"/>
              <w:left w:val="single" w:sz="4" w:space="0" w:color="auto"/>
              <w:bottom w:val="single" w:sz="4" w:space="0" w:color="auto"/>
              <w:right w:val="single" w:sz="4" w:space="0" w:color="auto"/>
            </w:tcBorders>
            <w:hideMark/>
          </w:tcPr>
          <w:p w14:paraId="2A6E8FAF"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6E8AECDC" w14:textId="77777777" w:rsidR="00844BB8" w:rsidRPr="00844BB8" w:rsidRDefault="00844BB8" w:rsidP="00196C81">
            <w:pPr>
              <w:adjustRightInd w:val="0"/>
              <w:rPr>
                <w:rFonts w:eastAsia="Times New Roman"/>
                <w:sz w:val="24"/>
                <w:szCs w:val="24"/>
                <w:lang w:eastAsia="ru-RU"/>
              </w:rPr>
            </w:pPr>
          </w:p>
        </w:tc>
      </w:tr>
      <w:tr w:rsidR="00844BB8" w:rsidRPr="00844BB8" w14:paraId="3C1DC01F"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3C03CB76"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8A13665"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BB0BA4C"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лифт</w:t>
            </w:r>
          </w:p>
        </w:tc>
        <w:tc>
          <w:tcPr>
            <w:tcW w:w="1403" w:type="pct"/>
            <w:tcBorders>
              <w:top w:val="single" w:sz="4" w:space="0" w:color="auto"/>
              <w:left w:val="single" w:sz="4" w:space="0" w:color="auto"/>
              <w:bottom w:val="single" w:sz="4" w:space="0" w:color="auto"/>
              <w:right w:val="single" w:sz="4" w:space="0" w:color="auto"/>
            </w:tcBorders>
            <w:hideMark/>
          </w:tcPr>
          <w:p w14:paraId="25E7EE52" w14:textId="77777777" w:rsidR="00844BB8" w:rsidRPr="00844BB8" w:rsidRDefault="00844BB8" w:rsidP="00196C81">
            <w:pPr>
              <w:adjustRightInd w:val="0"/>
              <w:ind w:firstLine="708"/>
              <w:rPr>
                <w:rFonts w:eastAsia="Times New Roman"/>
                <w:sz w:val="24"/>
                <w:szCs w:val="24"/>
                <w:lang w:eastAsia="ru-RU"/>
              </w:rPr>
            </w:pPr>
            <w:r w:rsidRPr="00844BB8">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4DAE8B2B" w14:textId="77777777" w:rsidR="00844BB8" w:rsidRPr="00844BB8" w:rsidRDefault="00844BB8" w:rsidP="00196C81">
            <w:pPr>
              <w:adjustRightInd w:val="0"/>
              <w:rPr>
                <w:rFonts w:eastAsia="Times New Roman"/>
                <w:sz w:val="24"/>
                <w:szCs w:val="24"/>
                <w:lang w:eastAsia="ru-RU"/>
              </w:rPr>
            </w:pPr>
          </w:p>
        </w:tc>
      </w:tr>
      <w:tr w:rsidR="00844BB8" w:rsidRPr="00844BB8" w14:paraId="79E6EC3B"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C603462"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1C68C9C"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690D23EC"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вентиляция</w:t>
            </w:r>
          </w:p>
        </w:tc>
        <w:tc>
          <w:tcPr>
            <w:tcW w:w="1403" w:type="pct"/>
            <w:tcBorders>
              <w:top w:val="single" w:sz="4" w:space="0" w:color="auto"/>
              <w:left w:val="single" w:sz="4" w:space="0" w:color="auto"/>
              <w:bottom w:val="single" w:sz="4" w:space="0" w:color="auto"/>
              <w:right w:val="single" w:sz="4" w:space="0" w:color="auto"/>
            </w:tcBorders>
            <w:hideMark/>
          </w:tcPr>
          <w:p w14:paraId="3827FA43" w14:textId="77777777" w:rsidR="00844BB8" w:rsidRPr="00844BB8" w:rsidRDefault="00844BB8" w:rsidP="00196C81">
            <w:pPr>
              <w:adjustRightInd w:val="0"/>
              <w:jc w:val="center"/>
              <w:rPr>
                <w:rFonts w:eastAsia="Times New Roman"/>
                <w:color w:val="000000"/>
                <w:sz w:val="24"/>
                <w:szCs w:val="24"/>
                <w:lang w:eastAsia="ru-RU"/>
              </w:rPr>
            </w:pPr>
            <w:r w:rsidRPr="00844BB8">
              <w:rPr>
                <w:rFonts w:eastAsia="Times New Roman"/>
                <w:color w:val="000000"/>
                <w:sz w:val="24"/>
                <w:szCs w:val="24"/>
                <w:lang w:eastAsia="ru-RU"/>
              </w:rPr>
              <w:t>естественная</w:t>
            </w:r>
          </w:p>
        </w:tc>
        <w:tc>
          <w:tcPr>
            <w:tcW w:w="1527" w:type="pct"/>
            <w:tcBorders>
              <w:top w:val="single" w:sz="4" w:space="0" w:color="auto"/>
              <w:left w:val="single" w:sz="4" w:space="0" w:color="auto"/>
              <w:bottom w:val="single" w:sz="4" w:space="0" w:color="auto"/>
              <w:right w:val="single" w:sz="4" w:space="0" w:color="auto"/>
            </w:tcBorders>
            <w:hideMark/>
          </w:tcPr>
          <w:p w14:paraId="70B8BAE6"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5631F99C"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2B019C2E"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7D15737"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50BD643"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222796CB"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63D0A40A" w14:textId="77777777" w:rsidR="00844BB8" w:rsidRPr="00844BB8" w:rsidRDefault="00844BB8" w:rsidP="00196C81">
            <w:pPr>
              <w:adjustRightInd w:val="0"/>
              <w:rPr>
                <w:rFonts w:eastAsia="Times New Roman"/>
                <w:sz w:val="24"/>
                <w:szCs w:val="24"/>
                <w:lang w:eastAsia="ru-RU"/>
              </w:rPr>
            </w:pPr>
          </w:p>
        </w:tc>
      </w:tr>
      <w:tr w:rsidR="00844BB8" w:rsidRPr="00844BB8" w14:paraId="45EE00DE" w14:textId="77777777" w:rsidTr="00C70FC9">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5641B7AD"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10.</w:t>
            </w:r>
          </w:p>
        </w:tc>
        <w:tc>
          <w:tcPr>
            <w:tcW w:w="1664" w:type="pct"/>
            <w:gridSpan w:val="2"/>
            <w:tcBorders>
              <w:top w:val="single" w:sz="4" w:space="0" w:color="auto"/>
              <w:left w:val="single" w:sz="4" w:space="0" w:color="auto"/>
              <w:bottom w:val="single" w:sz="4" w:space="0" w:color="auto"/>
              <w:right w:val="single" w:sz="4" w:space="0" w:color="auto"/>
            </w:tcBorders>
            <w:hideMark/>
          </w:tcPr>
          <w:p w14:paraId="3230582B"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Внутридомовые инженерные коммуникации и оборудование для предоставления коммунальных услуг</w:t>
            </w:r>
          </w:p>
        </w:tc>
        <w:tc>
          <w:tcPr>
            <w:tcW w:w="1403" w:type="pct"/>
            <w:tcBorders>
              <w:top w:val="single" w:sz="4" w:space="0" w:color="auto"/>
              <w:left w:val="single" w:sz="4" w:space="0" w:color="auto"/>
              <w:bottom w:val="single" w:sz="4" w:space="0" w:color="auto"/>
              <w:right w:val="single" w:sz="4" w:space="0" w:color="auto"/>
            </w:tcBorders>
          </w:tcPr>
          <w:p w14:paraId="03B327D1"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0B0B2744" w14:textId="77777777" w:rsidR="00844BB8" w:rsidRPr="00844BB8" w:rsidRDefault="00844BB8" w:rsidP="00196C81">
            <w:pPr>
              <w:adjustRightInd w:val="0"/>
              <w:rPr>
                <w:rFonts w:eastAsia="Times New Roman"/>
                <w:sz w:val="24"/>
                <w:szCs w:val="24"/>
                <w:lang w:eastAsia="ru-RU"/>
              </w:rPr>
            </w:pPr>
          </w:p>
        </w:tc>
      </w:tr>
      <w:tr w:rsidR="00844BB8" w:rsidRPr="00844BB8" w14:paraId="1118F021"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6A42215"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1BC6CDF"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64A9A0C5"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холодное водоснабжение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5A8985D9"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трубы, радиаторы, краны, задвижки и др.</w:t>
            </w:r>
          </w:p>
        </w:tc>
        <w:tc>
          <w:tcPr>
            <w:tcW w:w="1527" w:type="pct"/>
            <w:tcBorders>
              <w:top w:val="single" w:sz="4" w:space="0" w:color="auto"/>
              <w:left w:val="single" w:sz="4" w:space="0" w:color="auto"/>
              <w:bottom w:val="single" w:sz="4" w:space="0" w:color="auto"/>
              <w:right w:val="single" w:sz="4" w:space="0" w:color="auto"/>
            </w:tcBorders>
            <w:hideMark/>
          </w:tcPr>
          <w:p w14:paraId="68E0BF54"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неудовлетворительное требуется капитальный ремонт</w:t>
            </w:r>
          </w:p>
        </w:tc>
      </w:tr>
      <w:tr w:rsidR="00844BB8" w:rsidRPr="00844BB8" w14:paraId="7463B750"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04C0EA13"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7E08456"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B41C23D"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горячее водоснабжение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24C586B0"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48CCD066" w14:textId="77777777" w:rsidR="00844BB8" w:rsidRPr="00844BB8" w:rsidRDefault="00844BB8" w:rsidP="00196C81">
            <w:pPr>
              <w:adjustRightInd w:val="0"/>
              <w:jc w:val="center"/>
              <w:rPr>
                <w:rFonts w:eastAsia="Times New Roman"/>
                <w:sz w:val="24"/>
                <w:szCs w:val="24"/>
                <w:lang w:eastAsia="ru-RU"/>
              </w:rPr>
            </w:pPr>
          </w:p>
        </w:tc>
      </w:tr>
      <w:tr w:rsidR="00844BB8" w:rsidRPr="00844BB8" w14:paraId="5C4E9109"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307C653C"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F447B4D"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13AFDE7"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водоотведение</w:t>
            </w:r>
          </w:p>
        </w:tc>
        <w:tc>
          <w:tcPr>
            <w:tcW w:w="1403" w:type="pct"/>
            <w:tcBorders>
              <w:top w:val="single" w:sz="4" w:space="0" w:color="auto"/>
              <w:left w:val="single" w:sz="4" w:space="0" w:color="auto"/>
              <w:bottom w:val="single" w:sz="4" w:space="0" w:color="auto"/>
              <w:right w:val="single" w:sz="4" w:space="0" w:color="auto"/>
            </w:tcBorders>
            <w:hideMark/>
          </w:tcPr>
          <w:p w14:paraId="7F2B8B50"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Чугунные трубы и фасонные части</w:t>
            </w:r>
          </w:p>
        </w:tc>
        <w:tc>
          <w:tcPr>
            <w:tcW w:w="1527" w:type="pct"/>
            <w:tcBorders>
              <w:top w:val="single" w:sz="4" w:space="0" w:color="auto"/>
              <w:left w:val="single" w:sz="4" w:space="0" w:color="auto"/>
              <w:bottom w:val="single" w:sz="4" w:space="0" w:color="auto"/>
              <w:right w:val="single" w:sz="4" w:space="0" w:color="auto"/>
            </w:tcBorders>
            <w:hideMark/>
          </w:tcPr>
          <w:p w14:paraId="448C7AC4"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требуется капитальный ремонт</w:t>
            </w:r>
          </w:p>
        </w:tc>
      </w:tr>
      <w:tr w:rsidR="00844BB8" w:rsidRPr="00844BB8" w14:paraId="77AA98AC"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D1EEC52"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65CEEC4"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26409B0A"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газоснабжение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17888D33"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6C9DAAB3" w14:textId="77777777" w:rsidR="00844BB8" w:rsidRPr="00844BB8" w:rsidRDefault="00844BB8" w:rsidP="00196C81">
            <w:pPr>
              <w:adjustRightInd w:val="0"/>
              <w:rPr>
                <w:rFonts w:eastAsia="Times New Roman"/>
                <w:sz w:val="24"/>
                <w:szCs w:val="24"/>
                <w:lang w:eastAsia="ru-RU"/>
              </w:rPr>
            </w:pPr>
          </w:p>
        </w:tc>
      </w:tr>
      <w:tr w:rsidR="00844BB8" w:rsidRPr="00844BB8" w14:paraId="6D242C63"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66B0043B"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99F2E1E"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AB8F0D7"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отопление (от внешних котельных)</w:t>
            </w:r>
          </w:p>
        </w:tc>
        <w:tc>
          <w:tcPr>
            <w:tcW w:w="1403" w:type="pct"/>
            <w:tcBorders>
              <w:top w:val="single" w:sz="4" w:space="0" w:color="auto"/>
              <w:left w:val="single" w:sz="4" w:space="0" w:color="auto"/>
              <w:bottom w:val="single" w:sz="4" w:space="0" w:color="auto"/>
              <w:right w:val="single" w:sz="4" w:space="0" w:color="auto"/>
            </w:tcBorders>
            <w:hideMark/>
          </w:tcPr>
          <w:p w14:paraId="63FC4DEE"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Металлические водопроводные трубы</w:t>
            </w:r>
          </w:p>
        </w:tc>
        <w:tc>
          <w:tcPr>
            <w:tcW w:w="1527" w:type="pct"/>
            <w:tcBorders>
              <w:top w:val="single" w:sz="4" w:space="0" w:color="auto"/>
              <w:left w:val="single" w:sz="4" w:space="0" w:color="auto"/>
              <w:bottom w:val="single" w:sz="4" w:space="0" w:color="auto"/>
              <w:right w:val="single" w:sz="4" w:space="0" w:color="auto"/>
            </w:tcBorders>
            <w:hideMark/>
          </w:tcPr>
          <w:p w14:paraId="61469DE4"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требуется капитальный ремонт</w:t>
            </w:r>
          </w:p>
        </w:tc>
      </w:tr>
      <w:tr w:rsidR="00844BB8" w:rsidRPr="00844BB8" w14:paraId="1C860D46"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1FC7B5C6" w14:textId="77777777" w:rsidR="00844BB8" w:rsidRPr="00844BB8" w:rsidRDefault="00844BB8" w:rsidP="00196C81">
            <w:pPr>
              <w:jc w:val="both"/>
              <w:rPr>
                <w:rFonts w:eastAsia="Times New Roman"/>
                <w:sz w:val="24"/>
                <w:szCs w:val="24"/>
                <w:lang w:eastAsia="ru-RU"/>
              </w:rPr>
            </w:pPr>
            <w:bookmarkStart w:id="9" w:name="_Hlk53140467" w:colFirst="1" w:colLast="4"/>
          </w:p>
        </w:tc>
        <w:tc>
          <w:tcPr>
            <w:tcW w:w="412" w:type="pct"/>
            <w:tcBorders>
              <w:top w:val="single" w:sz="4" w:space="0" w:color="auto"/>
              <w:left w:val="single" w:sz="4" w:space="0" w:color="auto"/>
              <w:bottom w:val="single" w:sz="4" w:space="0" w:color="auto"/>
              <w:right w:val="single" w:sz="4" w:space="0" w:color="auto"/>
            </w:tcBorders>
          </w:tcPr>
          <w:p w14:paraId="4B951E4F"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2B88B13"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электроснабжение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6CBC3197"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скрытая проводка</w:t>
            </w:r>
          </w:p>
        </w:tc>
        <w:tc>
          <w:tcPr>
            <w:tcW w:w="1527" w:type="pct"/>
            <w:tcBorders>
              <w:top w:val="single" w:sz="4" w:space="0" w:color="auto"/>
              <w:left w:val="single" w:sz="4" w:space="0" w:color="auto"/>
              <w:bottom w:val="single" w:sz="4" w:space="0" w:color="auto"/>
              <w:right w:val="single" w:sz="4" w:space="0" w:color="auto"/>
            </w:tcBorders>
            <w:hideMark/>
          </w:tcPr>
          <w:p w14:paraId="0AC757F5"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неудовлетворительное</w:t>
            </w:r>
          </w:p>
        </w:tc>
      </w:tr>
      <w:bookmarkEnd w:id="9"/>
      <w:tr w:rsidR="00844BB8" w:rsidRPr="00844BB8" w14:paraId="36B29179"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DB803E7"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77AAE13"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8750417"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печи</w:t>
            </w:r>
          </w:p>
        </w:tc>
        <w:tc>
          <w:tcPr>
            <w:tcW w:w="1403" w:type="pct"/>
            <w:tcBorders>
              <w:top w:val="single" w:sz="4" w:space="0" w:color="auto"/>
              <w:left w:val="single" w:sz="4" w:space="0" w:color="auto"/>
              <w:bottom w:val="single" w:sz="4" w:space="0" w:color="auto"/>
              <w:right w:val="single" w:sz="4" w:space="0" w:color="auto"/>
            </w:tcBorders>
            <w:hideMark/>
          </w:tcPr>
          <w:p w14:paraId="7C2AC37D"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0F9A8A26" w14:textId="77777777" w:rsidR="00844BB8" w:rsidRPr="00844BB8" w:rsidRDefault="00844BB8" w:rsidP="00196C81">
            <w:pPr>
              <w:adjustRightInd w:val="0"/>
              <w:rPr>
                <w:rFonts w:eastAsia="Times New Roman"/>
                <w:sz w:val="24"/>
                <w:szCs w:val="24"/>
                <w:lang w:eastAsia="ru-RU"/>
              </w:rPr>
            </w:pPr>
          </w:p>
        </w:tc>
      </w:tr>
      <w:tr w:rsidR="00844BB8" w:rsidRPr="00844BB8" w14:paraId="23596DEE"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B83953D"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2012D8A"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023CBBA9"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калориферы</w:t>
            </w:r>
          </w:p>
        </w:tc>
        <w:tc>
          <w:tcPr>
            <w:tcW w:w="1403" w:type="pct"/>
            <w:tcBorders>
              <w:top w:val="single" w:sz="4" w:space="0" w:color="auto"/>
              <w:left w:val="single" w:sz="4" w:space="0" w:color="auto"/>
              <w:bottom w:val="single" w:sz="4" w:space="0" w:color="auto"/>
              <w:right w:val="single" w:sz="4" w:space="0" w:color="auto"/>
            </w:tcBorders>
            <w:hideMark/>
          </w:tcPr>
          <w:p w14:paraId="6EF80288"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3B861ED4" w14:textId="77777777" w:rsidR="00844BB8" w:rsidRPr="00844BB8" w:rsidRDefault="00844BB8" w:rsidP="00196C81">
            <w:pPr>
              <w:adjustRightInd w:val="0"/>
              <w:rPr>
                <w:rFonts w:eastAsia="Times New Roman"/>
                <w:sz w:val="24"/>
                <w:szCs w:val="24"/>
                <w:lang w:eastAsia="ru-RU"/>
              </w:rPr>
            </w:pPr>
          </w:p>
        </w:tc>
      </w:tr>
      <w:tr w:rsidR="00844BB8" w:rsidRPr="00844BB8" w14:paraId="467C425E"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38DAFECE"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46DF948"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4A010DD5"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АГВ</w:t>
            </w:r>
          </w:p>
        </w:tc>
        <w:tc>
          <w:tcPr>
            <w:tcW w:w="1403" w:type="pct"/>
            <w:tcBorders>
              <w:top w:val="single" w:sz="4" w:space="0" w:color="auto"/>
              <w:left w:val="single" w:sz="4" w:space="0" w:color="auto"/>
              <w:bottom w:val="single" w:sz="4" w:space="0" w:color="auto"/>
              <w:right w:val="single" w:sz="4" w:space="0" w:color="auto"/>
            </w:tcBorders>
            <w:hideMark/>
          </w:tcPr>
          <w:p w14:paraId="257C7394"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326ACE62" w14:textId="77777777" w:rsidR="00844BB8" w:rsidRPr="00844BB8" w:rsidRDefault="00844BB8" w:rsidP="00196C81">
            <w:pPr>
              <w:adjustRightInd w:val="0"/>
              <w:rPr>
                <w:rFonts w:eastAsia="Times New Roman"/>
                <w:sz w:val="24"/>
                <w:szCs w:val="24"/>
                <w:lang w:eastAsia="ru-RU"/>
              </w:rPr>
            </w:pPr>
          </w:p>
        </w:tc>
      </w:tr>
      <w:tr w:rsidR="00844BB8" w:rsidRPr="00844BB8" w14:paraId="31C5EE5A"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280AF5E7"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7886C05" w14:textId="77777777" w:rsidR="00844BB8" w:rsidRPr="00844BB8" w:rsidRDefault="00844BB8" w:rsidP="00196C81">
            <w:pPr>
              <w:adjustRightInd w:val="0"/>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7A4D222"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691E45C7"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4967E4EB" w14:textId="77777777" w:rsidR="00844BB8" w:rsidRPr="00844BB8" w:rsidRDefault="00844BB8" w:rsidP="00196C81">
            <w:pPr>
              <w:adjustRightInd w:val="0"/>
              <w:rPr>
                <w:rFonts w:eastAsia="Times New Roman"/>
                <w:sz w:val="24"/>
                <w:szCs w:val="24"/>
                <w:lang w:eastAsia="ru-RU"/>
              </w:rPr>
            </w:pPr>
          </w:p>
        </w:tc>
      </w:tr>
      <w:tr w:rsidR="00844BB8" w:rsidRPr="00844BB8" w14:paraId="4754B2A8" w14:textId="77777777" w:rsidTr="00C70FC9">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1155CA84"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11.</w:t>
            </w:r>
          </w:p>
        </w:tc>
        <w:tc>
          <w:tcPr>
            <w:tcW w:w="1664" w:type="pct"/>
            <w:gridSpan w:val="2"/>
            <w:tcBorders>
              <w:top w:val="single" w:sz="4" w:space="0" w:color="auto"/>
              <w:left w:val="single" w:sz="4" w:space="0" w:color="auto"/>
              <w:bottom w:val="single" w:sz="4" w:space="0" w:color="auto"/>
              <w:right w:val="single" w:sz="4" w:space="0" w:color="auto"/>
            </w:tcBorders>
            <w:hideMark/>
          </w:tcPr>
          <w:p w14:paraId="2346D8EF"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Крыльца</w:t>
            </w:r>
          </w:p>
        </w:tc>
        <w:tc>
          <w:tcPr>
            <w:tcW w:w="1403" w:type="pct"/>
            <w:tcBorders>
              <w:top w:val="single" w:sz="4" w:space="0" w:color="auto"/>
              <w:left w:val="single" w:sz="4" w:space="0" w:color="auto"/>
              <w:bottom w:val="single" w:sz="4" w:space="0" w:color="auto"/>
              <w:right w:val="single" w:sz="4" w:space="0" w:color="auto"/>
            </w:tcBorders>
            <w:hideMark/>
          </w:tcPr>
          <w:p w14:paraId="6FFD1E64"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цементно-песчаная стяжка</w:t>
            </w:r>
          </w:p>
        </w:tc>
        <w:tc>
          <w:tcPr>
            <w:tcW w:w="1527" w:type="pct"/>
            <w:tcBorders>
              <w:top w:val="single" w:sz="4" w:space="0" w:color="auto"/>
              <w:left w:val="single" w:sz="4" w:space="0" w:color="auto"/>
              <w:bottom w:val="single" w:sz="4" w:space="0" w:color="auto"/>
              <w:right w:val="single" w:sz="4" w:space="0" w:color="auto"/>
            </w:tcBorders>
            <w:hideMark/>
          </w:tcPr>
          <w:p w14:paraId="5C83CCCD"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неудовлетворительное</w:t>
            </w:r>
          </w:p>
        </w:tc>
      </w:tr>
    </w:tbl>
    <w:p w14:paraId="75A67758" w14:textId="77777777" w:rsidR="00844BB8" w:rsidRPr="00844BB8" w:rsidRDefault="00844BB8" w:rsidP="00196C81">
      <w:pPr>
        <w:autoSpaceDE w:val="0"/>
        <w:autoSpaceDN w:val="0"/>
        <w:adjustRightInd w:val="0"/>
        <w:ind w:firstLine="567"/>
        <w:rPr>
          <w:rFonts w:eastAsia="Times New Roman"/>
          <w:sz w:val="26"/>
          <w:szCs w:val="26"/>
          <w:u w:val="single"/>
          <w:lang w:eastAsia="ru-RU"/>
        </w:rPr>
      </w:pPr>
    </w:p>
    <w:p w14:paraId="0E3D4EED" w14:textId="77777777" w:rsidR="00844BB8" w:rsidRPr="00844BB8" w:rsidRDefault="00844BB8" w:rsidP="00196C81">
      <w:pPr>
        <w:keepNext/>
        <w:keepLines/>
        <w:spacing w:before="40"/>
        <w:jc w:val="center"/>
        <w:rPr>
          <w:rFonts w:eastAsia="Times New Roman"/>
          <w:b/>
          <w:sz w:val="28"/>
          <w:szCs w:val="24"/>
          <w:lang w:eastAsia="ru-RU"/>
        </w:rPr>
      </w:pPr>
      <w:r w:rsidRPr="00844BB8">
        <w:rPr>
          <w:rFonts w:eastAsia="Times New Roman"/>
          <w:b/>
          <w:sz w:val="28"/>
          <w:szCs w:val="24"/>
          <w:lang w:eastAsia="ru-RU"/>
        </w:rPr>
        <w:t>АКТ № 2</w:t>
      </w:r>
    </w:p>
    <w:p w14:paraId="6109998F" w14:textId="77777777" w:rsidR="00844BB8" w:rsidRPr="00844BB8" w:rsidRDefault="00844BB8" w:rsidP="00196C81">
      <w:pPr>
        <w:autoSpaceDE w:val="0"/>
        <w:autoSpaceDN w:val="0"/>
        <w:adjustRightInd w:val="0"/>
        <w:ind w:firstLine="567"/>
        <w:jc w:val="center"/>
        <w:rPr>
          <w:rFonts w:eastAsia="Times New Roman"/>
          <w:b/>
          <w:bCs/>
          <w:sz w:val="26"/>
          <w:szCs w:val="26"/>
          <w:lang w:eastAsia="ru-RU"/>
        </w:rPr>
      </w:pPr>
      <w:r w:rsidRPr="00844BB8">
        <w:rPr>
          <w:rFonts w:eastAsia="Times New Roman"/>
          <w:b/>
          <w:bCs/>
          <w:sz w:val="26"/>
          <w:szCs w:val="26"/>
          <w:lang w:eastAsia="ru-RU"/>
        </w:rPr>
        <w:t>о состоянии общего имущества собственников помещений</w:t>
      </w:r>
      <w:r w:rsidRPr="00844BB8">
        <w:rPr>
          <w:rFonts w:eastAsia="Times New Roman"/>
          <w:b/>
          <w:bCs/>
          <w:sz w:val="26"/>
          <w:szCs w:val="26"/>
          <w:lang w:eastAsia="ru-RU"/>
        </w:rPr>
        <w:br/>
        <w:t xml:space="preserve">            в многоквартирном доме, являющегося объектом конкурса</w:t>
      </w:r>
    </w:p>
    <w:p w14:paraId="4854FD62" w14:textId="77777777" w:rsidR="00844BB8" w:rsidRPr="00844BB8" w:rsidRDefault="00844BB8" w:rsidP="00196C81">
      <w:pPr>
        <w:autoSpaceDE w:val="0"/>
        <w:autoSpaceDN w:val="0"/>
        <w:adjustRightInd w:val="0"/>
        <w:ind w:firstLine="567"/>
        <w:jc w:val="both"/>
        <w:rPr>
          <w:rFonts w:eastAsia="Times New Roman"/>
          <w:b/>
          <w:bCs/>
          <w:sz w:val="26"/>
          <w:szCs w:val="26"/>
          <w:u w:val="single"/>
          <w:lang w:eastAsia="ru-RU"/>
        </w:rPr>
      </w:pPr>
    </w:p>
    <w:p w14:paraId="7F896ACB" w14:textId="77777777" w:rsidR="00844BB8" w:rsidRPr="00844BB8" w:rsidRDefault="00844BB8" w:rsidP="00196C81">
      <w:pPr>
        <w:autoSpaceDE w:val="0"/>
        <w:autoSpaceDN w:val="0"/>
        <w:adjustRightInd w:val="0"/>
        <w:jc w:val="both"/>
        <w:rPr>
          <w:rFonts w:eastAsia="Times New Roman"/>
          <w:sz w:val="26"/>
          <w:szCs w:val="26"/>
          <w:lang w:eastAsia="ru-RU"/>
        </w:rPr>
      </w:pPr>
      <w:r w:rsidRPr="00844BB8">
        <w:rPr>
          <w:rFonts w:eastAsia="Times New Roman"/>
          <w:sz w:val="26"/>
          <w:szCs w:val="26"/>
          <w:lang w:val="en-US" w:eastAsia="ru-RU"/>
        </w:rPr>
        <w:t>I</w:t>
      </w:r>
      <w:r w:rsidRPr="00844BB8">
        <w:rPr>
          <w:rFonts w:eastAsia="Times New Roman"/>
          <w:sz w:val="26"/>
          <w:szCs w:val="26"/>
          <w:lang w:eastAsia="ru-RU"/>
        </w:rPr>
        <w:t>. Общие сведения о многоквартирном доме</w:t>
      </w:r>
    </w:p>
    <w:p w14:paraId="55D2F7EA" w14:textId="1DFE1340" w:rsidR="00844BB8" w:rsidRPr="00844BB8" w:rsidRDefault="00844BB8" w:rsidP="00196C81">
      <w:pPr>
        <w:autoSpaceDE w:val="0"/>
        <w:autoSpaceDN w:val="0"/>
        <w:adjustRightInd w:val="0"/>
        <w:jc w:val="both"/>
        <w:rPr>
          <w:rFonts w:eastAsia="Times New Roman"/>
          <w:i/>
          <w:sz w:val="26"/>
          <w:szCs w:val="26"/>
          <w:u w:val="single"/>
          <w:lang w:eastAsia="ru-RU"/>
        </w:rPr>
      </w:pPr>
      <w:r w:rsidRPr="00844BB8">
        <w:rPr>
          <w:rFonts w:eastAsia="Times New Roman"/>
          <w:sz w:val="26"/>
          <w:szCs w:val="26"/>
          <w:lang w:eastAsia="ru-RU"/>
        </w:rPr>
        <w:t xml:space="preserve">          1. Адрес многоквартирного дома: </w:t>
      </w:r>
      <w:r w:rsidRPr="00844BB8">
        <w:rPr>
          <w:rFonts w:eastAsia="Times New Roman"/>
          <w:i/>
          <w:sz w:val="26"/>
          <w:szCs w:val="26"/>
          <w:u w:val="single"/>
          <w:lang w:eastAsia="ru-RU"/>
        </w:rPr>
        <w:t xml:space="preserve">Приморский край, Хасанский </w:t>
      </w:r>
      <w:r w:rsidR="00932DE5" w:rsidRPr="00844BB8">
        <w:rPr>
          <w:rFonts w:eastAsia="Times New Roman"/>
          <w:i/>
          <w:sz w:val="26"/>
          <w:szCs w:val="26"/>
          <w:u w:val="single"/>
          <w:lang w:eastAsia="ru-RU"/>
        </w:rPr>
        <w:t>район, с.</w:t>
      </w:r>
      <w:r w:rsidRPr="00844BB8">
        <w:rPr>
          <w:rFonts w:eastAsia="Times New Roman"/>
          <w:i/>
          <w:sz w:val="26"/>
          <w:szCs w:val="26"/>
          <w:u w:val="single"/>
          <w:lang w:eastAsia="ru-RU"/>
        </w:rPr>
        <w:t xml:space="preserve"> Барабаш, ул. Центральная, д. 7</w:t>
      </w:r>
    </w:p>
    <w:p w14:paraId="197DA3C0"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 Кадастровый номер многоквартирного дома: </w:t>
      </w:r>
      <w:r w:rsidRPr="00844BB8">
        <w:rPr>
          <w:rFonts w:eastAsia="Times New Roman"/>
          <w:i/>
          <w:sz w:val="26"/>
          <w:szCs w:val="26"/>
          <w:u w:val="single"/>
          <w:lang w:eastAsia="ru-RU"/>
        </w:rPr>
        <w:t>25:20:110101:1236</w:t>
      </w:r>
    </w:p>
    <w:p w14:paraId="03FFCB21"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3. Серия, тип постройки: </w:t>
      </w:r>
      <w:r w:rsidRPr="00844BB8">
        <w:rPr>
          <w:rFonts w:eastAsia="Times New Roman"/>
          <w:i/>
          <w:sz w:val="26"/>
          <w:szCs w:val="26"/>
          <w:u w:val="single"/>
          <w:lang w:eastAsia="ru-RU"/>
        </w:rPr>
        <w:t xml:space="preserve">здание жилое </w:t>
      </w:r>
    </w:p>
    <w:p w14:paraId="07206451"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4. Год постройки: </w:t>
      </w:r>
      <w:r w:rsidRPr="00844BB8">
        <w:rPr>
          <w:rFonts w:eastAsia="Times New Roman"/>
          <w:i/>
          <w:sz w:val="26"/>
          <w:szCs w:val="26"/>
          <w:u w:val="single"/>
          <w:lang w:eastAsia="ru-RU"/>
        </w:rPr>
        <w:t>1983 г.</w:t>
      </w:r>
    </w:p>
    <w:p w14:paraId="00B53B2A"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5. Степень износа по данным государственного технического учёта: </w:t>
      </w:r>
      <w:r w:rsidRPr="00844BB8">
        <w:rPr>
          <w:rFonts w:eastAsia="Times New Roman"/>
          <w:i/>
          <w:sz w:val="26"/>
          <w:szCs w:val="26"/>
          <w:u w:val="single"/>
          <w:lang w:eastAsia="ru-RU"/>
        </w:rPr>
        <w:t>не установлена</w:t>
      </w:r>
    </w:p>
    <w:p w14:paraId="43AB7587" w14:textId="1E76E31B"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6. Степень фактического </w:t>
      </w:r>
      <w:r w:rsidR="00932DE5" w:rsidRPr="00844BB8">
        <w:rPr>
          <w:rFonts w:eastAsia="Times New Roman"/>
          <w:sz w:val="26"/>
          <w:szCs w:val="26"/>
          <w:lang w:eastAsia="ru-RU"/>
        </w:rPr>
        <w:t xml:space="preserve">износа: </w:t>
      </w:r>
      <w:r w:rsidR="00932DE5" w:rsidRPr="00844BB8">
        <w:rPr>
          <w:rFonts w:eastAsia="Times New Roman"/>
          <w:i/>
          <w:sz w:val="26"/>
          <w:szCs w:val="26"/>
          <w:u w:val="single"/>
          <w:lang w:eastAsia="ru-RU"/>
        </w:rPr>
        <w:t>32</w:t>
      </w:r>
      <w:r w:rsidRPr="00844BB8">
        <w:rPr>
          <w:rFonts w:eastAsia="Times New Roman"/>
          <w:i/>
          <w:sz w:val="26"/>
          <w:szCs w:val="26"/>
          <w:u w:val="single"/>
          <w:lang w:eastAsia="ru-RU"/>
        </w:rPr>
        <w:t xml:space="preserve">   %</w:t>
      </w:r>
    </w:p>
    <w:p w14:paraId="23C88986"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7. Год последнего капитального ремонта: </w:t>
      </w:r>
      <w:r w:rsidRPr="00844BB8">
        <w:rPr>
          <w:rFonts w:eastAsia="Times New Roman"/>
          <w:i/>
          <w:sz w:val="26"/>
          <w:szCs w:val="26"/>
          <w:u w:val="single"/>
          <w:lang w:eastAsia="ru-RU"/>
        </w:rPr>
        <w:t>нет</w:t>
      </w:r>
    </w:p>
    <w:p w14:paraId="5F509193"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844BB8">
        <w:rPr>
          <w:rFonts w:eastAsia="Times New Roman"/>
          <w:i/>
          <w:sz w:val="26"/>
          <w:szCs w:val="26"/>
          <w:u w:val="single"/>
          <w:lang w:eastAsia="ru-RU"/>
        </w:rPr>
        <w:t>нет</w:t>
      </w:r>
    </w:p>
    <w:p w14:paraId="30EDA193"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9. Количество этажей: 5</w:t>
      </w:r>
    </w:p>
    <w:p w14:paraId="275C50D5"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10. Наличие подвала: </w:t>
      </w:r>
      <w:r w:rsidRPr="00844BB8">
        <w:rPr>
          <w:rFonts w:eastAsia="Times New Roman"/>
          <w:i/>
          <w:sz w:val="26"/>
          <w:szCs w:val="26"/>
          <w:u w:val="single"/>
          <w:lang w:eastAsia="ru-RU"/>
        </w:rPr>
        <w:t>да</w:t>
      </w:r>
    </w:p>
    <w:p w14:paraId="1B95B959"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11. Наличие цокольного этажа: </w:t>
      </w:r>
      <w:r w:rsidRPr="00844BB8">
        <w:rPr>
          <w:rFonts w:eastAsia="Times New Roman"/>
          <w:i/>
          <w:sz w:val="26"/>
          <w:szCs w:val="26"/>
          <w:u w:val="single"/>
          <w:lang w:eastAsia="ru-RU"/>
        </w:rPr>
        <w:t>нет</w:t>
      </w:r>
    </w:p>
    <w:p w14:paraId="59F44720"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12. Наличие мансарды: </w:t>
      </w:r>
      <w:r w:rsidRPr="00844BB8">
        <w:rPr>
          <w:rFonts w:eastAsia="Times New Roman"/>
          <w:i/>
          <w:sz w:val="26"/>
          <w:szCs w:val="26"/>
          <w:u w:val="single"/>
          <w:lang w:eastAsia="ru-RU"/>
        </w:rPr>
        <w:t>нет</w:t>
      </w:r>
    </w:p>
    <w:p w14:paraId="0B596E85"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13. Наличие мезонина: </w:t>
      </w:r>
      <w:r w:rsidRPr="00844BB8">
        <w:rPr>
          <w:rFonts w:eastAsia="Times New Roman"/>
          <w:i/>
          <w:sz w:val="26"/>
          <w:szCs w:val="26"/>
          <w:u w:val="single"/>
          <w:lang w:eastAsia="ru-RU"/>
        </w:rPr>
        <w:t>нет</w:t>
      </w:r>
    </w:p>
    <w:p w14:paraId="00F19A45"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14. Количество квартир:</w:t>
      </w:r>
      <w:r w:rsidRPr="00844BB8">
        <w:rPr>
          <w:rFonts w:eastAsia="Times New Roman"/>
          <w:i/>
          <w:sz w:val="26"/>
          <w:szCs w:val="26"/>
          <w:u w:val="single"/>
          <w:lang w:eastAsia="ru-RU"/>
        </w:rPr>
        <w:t xml:space="preserve"> 75</w:t>
      </w:r>
    </w:p>
    <w:p w14:paraId="4FB7F426"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15. Количество нежилых помещений, не входящих в состав общего имущества: </w:t>
      </w:r>
      <w:r w:rsidRPr="00844BB8">
        <w:rPr>
          <w:rFonts w:eastAsia="Times New Roman"/>
          <w:i/>
          <w:sz w:val="26"/>
          <w:szCs w:val="26"/>
          <w:u w:val="single"/>
          <w:lang w:eastAsia="ru-RU"/>
        </w:rPr>
        <w:t>нет</w:t>
      </w:r>
    </w:p>
    <w:p w14:paraId="5F1E40A7"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844BB8">
        <w:rPr>
          <w:rFonts w:eastAsia="Times New Roman"/>
          <w:i/>
          <w:sz w:val="26"/>
          <w:szCs w:val="26"/>
          <w:u w:val="single"/>
          <w:lang w:eastAsia="ru-RU"/>
        </w:rPr>
        <w:t xml:space="preserve">нет </w:t>
      </w:r>
    </w:p>
    <w:p w14:paraId="26A32CB9"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844BB8">
        <w:rPr>
          <w:rFonts w:eastAsia="Times New Roman"/>
          <w:i/>
          <w:sz w:val="26"/>
          <w:szCs w:val="26"/>
          <w:u w:val="single"/>
          <w:lang w:eastAsia="ru-RU"/>
        </w:rPr>
        <w:t xml:space="preserve">нет </w:t>
      </w:r>
    </w:p>
    <w:p w14:paraId="5CF777D1"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18. Строительный объём: </w:t>
      </w:r>
      <w:r w:rsidRPr="00844BB8">
        <w:rPr>
          <w:rFonts w:eastAsia="Times New Roman"/>
          <w:i/>
          <w:sz w:val="26"/>
          <w:szCs w:val="26"/>
          <w:u w:val="single"/>
          <w:lang w:eastAsia="ru-RU"/>
        </w:rPr>
        <w:t>13580 м³</w:t>
      </w:r>
    </w:p>
    <w:p w14:paraId="1CBC7920" w14:textId="77777777"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eastAsia="ru-RU"/>
        </w:rPr>
        <w:t>19. Площадь:</w:t>
      </w:r>
      <w:r w:rsidRPr="00844BB8">
        <w:rPr>
          <w:rFonts w:eastAsia="Times New Roman"/>
          <w:sz w:val="24"/>
          <w:szCs w:val="24"/>
          <w:lang w:eastAsia="ru-RU"/>
        </w:rPr>
        <w:t xml:space="preserve"> </w:t>
      </w:r>
      <w:r w:rsidRPr="00844BB8">
        <w:rPr>
          <w:rFonts w:eastAsia="Times New Roman"/>
          <w:i/>
          <w:iCs/>
          <w:sz w:val="26"/>
          <w:szCs w:val="26"/>
          <w:u w:val="single"/>
          <w:lang w:eastAsia="ru-RU"/>
        </w:rPr>
        <w:t>3486 м²</w:t>
      </w:r>
    </w:p>
    <w:p w14:paraId="057F7F32"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а) многоквартирного дома с балконами, шкафами, коридорами и лестничными клетками: </w:t>
      </w:r>
      <w:r w:rsidRPr="00844BB8">
        <w:rPr>
          <w:rFonts w:eastAsia="Times New Roman"/>
          <w:i/>
          <w:sz w:val="26"/>
          <w:szCs w:val="26"/>
          <w:u w:val="single"/>
          <w:lang w:eastAsia="ru-RU"/>
        </w:rPr>
        <w:t xml:space="preserve"> </w:t>
      </w:r>
    </w:p>
    <w:p w14:paraId="073F47FB"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б) жилых помещений (общая площадь квартир): </w:t>
      </w:r>
      <w:r w:rsidRPr="00844BB8">
        <w:rPr>
          <w:rFonts w:eastAsia="Times New Roman"/>
          <w:i/>
          <w:sz w:val="26"/>
          <w:szCs w:val="26"/>
          <w:u w:val="single"/>
          <w:lang w:eastAsia="ru-RU"/>
        </w:rPr>
        <w:t>2004,3</w:t>
      </w:r>
      <w:r w:rsidRPr="00844BB8">
        <w:rPr>
          <w:rFonts w:eastAsia="Times New Roman"/>
          <w:i/>
          <w:color w:val="00B050"/>
          <w:sz w:val="26"/>
          <w:szCs w:val="26"/>
          <w:u w:val="single"/>
          <w:lang w:eastAsia="ru-RU"/>
        </w:rPr>
        <w:t xml:space="preserve"> </w:t>
      </w:r>
      <w:r w:rsidRPr="00844BB8">
        <w:rPr>
          <w:rFonts w:eastAsia="Times New Roman"/>
          <w:i/>
          <w:sz w:val="26"/>
          <w:szCs w:val="26"/>
          <w:u w:val="single"/>
          <w:lang w:eastAsia="ru-RU"/>
        </w:rPr>
        <w:t>м²</w:t>
      </w:r>
    </w:p>
    <w:p w14:paraId="21B91F1C"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доме): </w:t>
      </w:r>
      <w:r w:rsidRPr="00844BB8">
        <w:rPr>
          <w:rFonts w:eastAsia="Times New Roman"/>
          <w:i/>
          <w:sz w:val="26"/>
          <w:szCs w:val="26"/>
          <w:u w:val="single"/>
          <w:lang w:eastAsia="ru-RU"/>
        </w:rPr>
        <w:t xml:space="preserve">нет </w:t>
      </w:r>
    </w:p>
    <w:p w14:paraId="55EB2E1E"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lastRenderedPageBreak/>
        <w:t>20. Количество лестниц:</w:t>
      </w:r>
      <w:r w:rsidRPr="00844BB8">
        <w:rPr>
          <w:rFonts w:eastAsia="Times New Roman"/>
          <w:i/>
          <w:sz w:val="26"/>
          <w:szCs w:val="26"/>
          <w:lang w:eastAsia="ru-RU"/>
        </w:rPr>
        <w:t xml:space="preserve"> </w:t>
      </w:r>
      <w:r w:rsidRPr="00844BB8">
        <w:rPr>
          <w:rFonts w:eastAsia="Times New Roman"/>
          <w:i/>
          <w:sz w:val="26"/>
          <w:szCs w:val="26"/>
          <w:u w:val="single"/>
          <w:lang w:eastAsia="ru-RU"/>
        </w:rPr>
        <w:t>5</w:t>
      </w:r>
    </w:p>
    <w:p w14:paraId="3A551089" w14:textId="38D25E4C"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eastAsia="ru-RU"/>
        </w:rPr>
        <w:t xml:space="preserve">21. </w:t>
      </w:r>
      <w:r w:rsidR="00932DE5" w:rsidRPr="00844BB8">
        <w:rPr>
          <w:rFonts w:eastAsia="Times New Roman"/>
          <w:sz w:val="26"/>
          <w:szCs w:val="26"/>
          <w:lang w:eastAsia="ru-RU"/>
        </w:rPr>
        <w:t>Уборочная площадь лестниц (включая межквартирные лестничные</w:t>
      </w:r>
    </w:p>
    <w:p w14:paraId="6C68373A"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площадки) </w:t>
      </w:r>
      <w:r w:rsidRPr="00844BB8">
        <w:rPr>
          <w:rFonts w:eastAsia="Times New Roman"/>
          <w:i/>
          <w:sz w:val="26"/>
          <w:szCs w:val="26"/>
          <w:u w:val="single"/>
          <w:lang w:eastAsia="ru-RU"/>
        </w:rPr>
        <w:t>482,5</w:t>
      </w:r>
    </w:p>
    <w:p w14:paraId="751B95A4" w14:textId="77777777" w:rsidR="00844BB8" w:rsidRPr="00844BB8" w:rsidRDefault="00844BB8" w:rsidP="00196C81">
      <w:pPr>
        <w:autoSpaceDE w:val="0"/>
        <w:autoSpaceDN w:val="0"/>
        <w:adjustRightInd w:val="0"/>
        <w:ind w:firstLine="567"/>
        <w:jc w:val="both"/>
        <w:rPr>
          <w:rFonts w:eastAsia="Times New Roman"/>
          <w:iCs/>
          <w:sz w:val="26"/>
          <w:szCs w:val="26"/>
          <w:lang w:eastAsia="ru-RU"/>
        </w:rPr>
      </w:pPr>
      <w:r w:rsidRPr="00844BB8">
        <w:rPr>
          <w:rFonts w:eastAsia="Times New Roman"/>
          <w:iCs/>
          <w:sz w:val="26"/>
          <w:szCs w:val="26"/>
          <w:lang w:eastAsia="ru-RU"/>
        </w:rPr>
        <w:t xml:space="preserve">22. Уборочная площадь общих коридоров </w:t>
      </w:r>
      <w:r w:rsidRPr="00844BB8">
        <w:rPr>
          <w:rFonts w:eastAsia="Times New Roman"/>
          <w:i/>
          <w:sz w:val="26"/>
          <w:szCs w:val="26"/>
          <w:u w:val="single"/>
          <w:lang w:eastAsia="ru-RU"/>
        </w:rPr>
        <w:t>0 м²</w:t>
      </w:r>
    </w:p>
    <w:p w14:paraId="3E48B23C" w14:textId="77777777" w:rsidR="00844BB8" w:rsidRPr="00844BB8" w:rsidRDefault="00844BB8" w:rsidP="00196C81">
      <w:pPr>
        <w:autoSpaceDE w:val="0"/>
        <w:autoSpaceDN w:val="0"/>
        <w:adjustRightInd w:val="0"/>
        <w:ind w:firstLine="567"/>
        <w:jc w:val="both"/>
        <w:rPr>
          <w:rFonts w:eastAsia="Times New Roman"/>
          <w:iCs/>
          <w:sz w:val="26"/>
          <w:szCs w:val="26"/>
          <w:lang w:eastAsia="ru-RU"/>
        </w:rPr>
      </w:pPr>
      <w:r w:rsidRPr="00844BB8">
        <w:rPr>
          <w:rFonts w:eastAsia="Times New Roman"/>
          <w:iCs/>
          <w:sz w:val="26"/>
          <w:szCs w:val="26"/>
          <w:lang w:eastAsia="ru-RU"/>
        </w:rPr>
        <w:t xml:space="preserve">23. Уборочная площадь помещений общего пользования (включая технические этажи, чердаки, технические подвалы) </w:t>
      </w:r>
      <w:r w:rsidRPr="00844BB8">
        <w:rPr>
          <w:rFonts w:eastAsia="Times New Roman"/>
          <w:i/>
          <w:sz w:val="26"/>
          <w:szCs w:val="26"/>
          <w:u w:val="single"/>
          <w:lang w:eastAsia="ru-RU"/>
        </w:rPr>
        <w:t>0 м²</w:t>
      </w:r>
    </w:p>
    <w:p w14:paraId="05EA72CE"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844BB8">
        <w:rPr>
          <w:rFonts w:eastAsia="Times New Roman"/>
          <w:i/>
          <w:sz w:val="26"/>
          <w:szCs w:val="26"/>
          <w:u w:val="single"/>
          <w:lang w:eastAsia="ru-RU"/>
        </w:rPr>
        <w:t>нет</w:t>
      </w:r>
    </w:p>
    <w:p w14:paraId="0E42F57F"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25. Кадастровый номер земельного участка: </w:t>
      </w:r>
      <w:r w:rsidRPr="00844BB8">
        <w:rPr>
          <w:rFonts w:eastAsia="Times New Roman"/>
          <w:i/>
          <w:sz w:val="26"/>
          <w:szCs w:val="26"/>
          <w:u w:val="single"/>
          <w:lang w:eastAsia="ru-RU"/>
        </w:rPr>
        <w:t>нет</w:t>
      </w:r>
    </w:p>
    <w:p w14:paraId="39D0C681"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val="en-US" w:eastAsia="ru-RU"/>
        </w:rPr>
        <w:t>II</w:t>
      </w:r>
      <w:r w:rsidRPr="00844BB8">
        <w:rPr>
          <w:rFonts w:eastAsia="Times New Roman"/>
          <w:sz w:val="26"/>
          <w:szCs w:val="26"/>
          <w:lang w:eastAsia="ru-RU"/>
        </w:rPr>
        <w:t>. Техническое состояние многоквартирного дома, включая пристройки</w:t>
      </w:r>
    </w:p>
    <w:p w14:paraId="195C13A3" w14:textId="77777777" w:rsidR="00844BB8" w:rsidRPr="00844BB8" w:rsidRDefault="00844BB8" w:rsidP="00196C81">
      <w:pPr>
        <w:autoSpaceDE w:val="0"/>
        <w:autoSpaceDN w:val="0"/>
        <w:adjustRightInd w:val="0"/>
        <w:ind w:firstLine="567"/>
        <w:jc w:val="both"/>
        <w:rPr>
          <w:rFonts w:eastAsia="Times New Roman"/>
          <w:sz w:val="26"/>
          <w:szCs w:val="26"/>
          <w:u w:val="single"/>
          <w:lang w:eastAsia="ru-RU"/>
        </w:rPr>
      </w:pPr>
    </w:p>
    <w:tbl>
      <w:tblPr>
        <w:tblW w:w="5000" w:type="pct"/>
        <w:jc w:val="center"/>
        <w:tblCellMar>
          <w:left w:w="28" w:type="dxa"/>
          <w:right w:w="28" w:type="dxa"/>
        </w:tblCellMar>
        <w:tblLook w:val="01E0" w:firstRow="1" w:lastRow="1" w:firstColumn="1" w:lastColumn="1" w:noHBand="0" w:noVBand="0"/>
      </w:tblPr>
      <w:tblGrid>
        <w:gridCol w:w="838"/>
        <w:gridCol w:w="849"/>
        <w:gridCol w:w="2581"/>
        <w:gridCol w:w="2893"/>
        <w:gridCol w:w="3148"/>
      </w:tblGrid>
      <w:tr w:rsidR="00844BB8" w:rsidRPr="00844BB8" w14:paraId="7AB917F6" w14:textId="77777777" w:rsidTr="00932DE5">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hideMark/>
          </w:tcPr>
          <w:p w14:paraId="7C6A26B5"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 п/п</w:t>
            </w:r>
          </w:p>
        </w:tc>
        <w:tc>
          <w:tcPr>
            <w:tcW w:w="1664" w:type="pct"/>
            <w:gridSpan w:val="2"/>
            <w:tcBorders>
              <w:top w:val="single" w:sz="4" w:space="0" w:color="auto"/>
              <w:left w:val="single" w:sz="4" w:space="0" w:color="auto"/>
              <w:bottom w:val="single" w:sz="4" w:space="0" w:color="auto"/>
              <w:right w:val="single" w:sz="4" w:space="0" w:color="auto"/>
            </w:tcBorders>
            <w:vAlign w:val="center"/>
            <w:hideMark/>
          </w:tcPr>
          <w:p w14:paraId="0F5BED6F"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Наименование конструктивных элементов</w:t>
            </w:r>
          </w:p>
        </w:tc>
        <w:tc>
          <w:tcPr>
            <w:tcW w:w="1403" w:type="pct"/>
            <w:tcBorders>
              <w:top w:val="single" w:sz="4" w:space="0" w:color="auto"/>
              <w:left w:val="single" w:sz="4" w:space="0" w:color="auto"/>
              <w:bottom w:val="single" w:sz="4" w:space="0" w:color="auto"/>
              <w:right w:val="single" w:sz="4" w:space="0" w:color="auto"/>
            </w:tcBorders>
            <w:vAlign w:val="center"/>
            <w:hideMark/>
          </w:tcPr>
          <w:p w14:paraId="54B08295" w14:textId="77777777" w:rsidR="00844BB8" w:rsidRPr="00844BB8" w:rsidRDefault="00844BB8" w:rsidP="00196C81">
            <w:pPr>
              <w:autoSpaceDE w:val="0"/>
              <w:autoSpaceDN w:val="0"/>
              <w:adjustRightInd w:val="0"/>
              <w:jc w:val="center"/>
              <w:rPr>
                <w:rFonts w:eastAsia="Times New Roman"/>
                <w:sz w:val="24"/>
                <w:szCs w:val="24"/>
                <w:lang w:eastAsia="ru-RU"/>
              </w:rPr>
            </w:pPr>
            <w:r w:rsidRPr="00844BB8">
              <w:rPr>
                <w:rFonts w:eastAsia="Times New Roman"/>
                <w:sz w:val="24"/>
                <w:szCs w:val="24"/>
                <w:lang w:eastAsia="ru-RU"/>
              </w:rPr>
              <w:t>Описание элементов (материал, конструкция или система, отделка и прочее)</w:t>
            </w:r>
          </w:p>
        </w:tc>
        <w:tc>
          <w:tcPr>
            <w:tcW w:w="1527" w:type="pct"/>
            <w:tcBorders>
              <w:top w:val="single" w:sz="4" w:space="0" w:color="auto"/>
              <w:left w:val="single" w:sz="4" w:space="0" w:color="auto"/>
              <w:bottom w:val="single" w:sz="4" w:space="0" w:color="auto"/>
              <w:right w:val="single" w:sz="4" w:space="0" w:color="auto"/>
            </w:tcBorders>
            <w:vAlign w:val="center"/>
            <w:hideMark/>
          </w:tcPr>
          <w:p w14:paraId="128E5E01"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Техническое состояние элементов общего имущества многоквартирного дома</w:t>
            </w:r>
          </w:p>
        </w:tc>
      </w:tr>
      <w:tr w:rsidR="00844BB8" w:rsidRPr="00844BB8" w14:paraId="6244DAEB" w14:textId="77777777" w:rsidTr="00932DE5">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hideMark/>
          </w:tcPr>
          <w:p w14:paraId="29D94323"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vAlign w:val="center"/>
            <w:hideMark/>
          </w:tcPr>
          <w:p w14:paraId="0EF1587B"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2</w:t>
            </w:r>
          </w:p>
        </w:tc>
        <w:tc>
          <w:tcPr>
            <w:tcW w:w="1403" w:type="pct"/>
            <w:tcBorders>
              <w:top w:val="single" w:sz="4" w:space="0" w:color="auto"/>
              <w:left w:val="single" w:sz="4" w:space="0" w:color="auto"/>
              <w:bottom w:val="single" w:sz="4" w:space="0" w:color="auto"/>
              <w:right w:val="single" w:sz="4" w:space="0" w:color="auto"/>
            </w:tcBorders>
            <w:vAlign w:val="center"/>
            <w:hideMark/>
          </w:tcPr>
          <w:p w14:paraId="5BDC1417"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3</w:t>
            </w:r>
          </w:p>
        </w:tc>
        <w:tc>
          <w:tcPr>
            <w:tcW w:w="1527" w:type="pct"/>
            <w:tcBorders>
              <w:top w:val="single" w:sz="4" w:space="0" w:color="auto"/>
              <w:left w:val="single" w:sz="4" w:space="0" w:color="auto"/>
              <w:bottom w:val="single" w:sz="4" w:space="0" w:color="auto"/>
              <w:right w:val="single" w:sz="4" w:space="0" w:color="auto"/>
            </w:tcBorders>
            <w:vAlign w:val="center"/>
            <w:hideMark/>
          </w:tcPr>
          <w:p w14:paraId="24FB930B"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4</w:t>
            </w:r>
          </w:p>
        </w:tc>
      </w:tr>
      <w:tr w:rsidR="00844BB8" w:rsidRPr="00844BB8" w14:paraId="349B4300" w14:textId="77777777" w:rsidTr="00932DE5">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068F65FB"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hideMark/>
          </w:tcPr>
          <w:p w14:paraId="46480448"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Фундамент</w:t>
            </w:r>
          </w:p>
        </w:tc>
        <w:tc>
          <w:tcPr>
            <w:tcW w:w="1403" w:type="pct"/>
            <w:tcBorders>
              <w:top w:val="single" w:sz="4" w:space="0" w:color="auto"/>
              <w:left w:val="single" w:sz="4" w:space="0" w:color="auto"/>
              <w:bottom w:val="single" w:sz="4" w:space="0" w:color="auto"/>
              <w:right w:val="single" w:sz="4" w:space="0" w:color="auto"/>
            </w:tcBorders>
            <w:hideMark/>
          </w:tcPr>
          <w:p w14:paraId="53D91D8A"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бутовый, ленточный</w:t>
            </w:r>
          </w:p>
        </w:tc>
        <w:tc>
          <w:tcPr>
            <w:tcW w:w="1527" w:type="pct"/>
            <w:tcBorders>
              <w:top w:val="single" w:sz="4" w:space="0" w:color="auto"/>
              <w:left w:val="single" w:sz="4" w:space="0" w:color="auto"/>
              <w:bottom w:val="single" w:sz="4" w:space="0" w:color="auto"/>
              <w:right w:val="single" w:sz="4" w:space="0" w:color="auto"/>
            </w:tcBorders>
            <w:hideMark/>
          </w:tcPr>
          <w:p w14:paraId="4B4F19BD"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422ED2A2" w14:textId="77777777" w:rsidTr="00932DE5">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43661A96"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2.</w:t>
            </w:r>
          </w:p>
        </w:tc>
        <w:tc>
          <w:tcPr>
            <w:tcW w:w="1664" w:type="pct"/>
            <w:gridSpan w:val="2"/>
            <w:tcBorders>
              <w:top w:val="single" w:sz="4" w:space="0" w:color="auto"/>
              <w:left w:val="single" w:sz="4" w:space="0" w:color="auto"/>
              <w:bottom w:val="single" w:sz="4" w:space="0" w:color="auto"/>
              <w:right w:val="single" w:sz="4" w:space="0" w:color="auto"/>
            </w:tcBorders>
            <w:hideMark/>
          </w:tcPr>
          <w:p w14:paraId="3F16C030"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Наружные и внутренние капитальные стены</w:t>
            </w:r>
          </w:p>
        </w:tc>
        <w:tc>
          <w:tcPr>
            <w:tcW w:w="1403" w:type="pct"/>
            <w:tcBorders>
              <w:top w:val="single" w:sz="4" w:space="0" w:color="auto"/>
              <w:left w:val="single" w:sz="4" w:space="0" w:color="auto"/>
              <w:bottom w:val="single" w:sz="4" w:space="0" w:color="auto"/>
              <w:right w:val="single" w:sz="4" w:space="0" w:color="auto"/>
            </w:tcBorders>
            <w:hideMark/>
          </w:tcPr>
          <w:p w14:paraId="66D7C727"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ж/б панельные</w:t>
            </w:r>
          </w:p>
        </w:tc>
        <w:tc>
          <w:tcPr>
            <w:tcW w:w="1527" w:type="pct"/>
            <w:tcBorders>
              <w:top w:val="single" w:sz="4" w:space="0" w:color="auto"/>
              <w:left w:val="single" w:sz="4" w:space="0" w:color="auto"/>
              <w:bottom w:val="single" w:sz="4" w:space="0" w:color="auto"/>
              <w:right w:val="single" w:sz="4" w:space="0" w:color="auto"/>
            </w:tcBorders>
            <w:hideMark/>
          </w:tcPr>
          <w:p w14:paraId="7F001B93"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неудовлетворительное</w:t>
            </w:r>
          </w:p>
        </w:tc>
      </w:tr>
      <w:tr w:rsidR="00844BB8" w:rsidRPr="00844BB8" w14:paraId="50C24B32" w14:textId="77777777" w:rsidTr="00932DE5">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195370FD"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3.</w:t>
            </w:r>
          </w:p>
        </w:tc>
        <w:tc>
          <w:tcPr>
            <w:tcW w:w="1664" w:type="pct"/>
            <w:gridSpan w:val="2"/>
            <w:tcBorders>
              <w:top w:val="single" w:sz="4" w:space="0" w:color="auto"/>
              <w:left w:val="single" w:sz="4" w:space="0" w:color="auto"/>
              <w:bottom w:val="single" w:sz="4" w:space="0" w:color="auto"/>
              <w:right w:val="single" w:sz="4" w:space="0" w:color="auto"/>
            </w:tcBorders>
            <w:hideMark/>
          </w:tcPr>
          <w:p w14:paraId="31224F1C"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Перегородки</w:t>
            </w:r>
          </w:p>
        </w:tc>
        <w:tc>
          <w:tcPr>
            <w:tcW w:w="1403" w:type="pct"/>
            <w:tcBorders>
              <w:top w:val="single" w:sz="4" w:space="0" w:color="auto"/>
              <w:left w:val="single" w:sz="4" w:space="0" w:color="auto"/>
              <w:bottom w:val="single" w:sz="4" w:space="0" w:color="auto"/>
              <w:right w:val="single" w:sz="4" w:space="0" w:color="auto"/>
            </w:tcBorders>
            <w:hideMark/>
          </w:tcPr>
          <w:p w14:paraId="0C41BDAA"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ж/б панельные</w:t>
            </w:r>
          </w:p>
        </w:tc>
        <w:tc>
          <w:tcPr>
            <w:tcW w:w="1527" w:type="pct"/>
            <w:tcBorders>
              <w:top w:val="single" w:sz="4" w:space="0" w:color="auto"/>
              <w:left w:val="single" w:sz="4" w:space="0" w:color="auto"/>
              <w:bottom w:val="single" w:sz="4" w:space="0" w:color="auto"/>
              <w:right w:val="single" w:sz="4" w:space="0" w:color="auto"/>
            </w:tcBorders>
            <w:hideMark/>
          </w:tcPr>
          <w:p w14:paraId="5115EA17"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5AAC9D1C" w14:textId="77777777" w:rsidTr="00932DE5">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48CBAB02"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4.</w:t>
            </w:r>
          </w:p>
        </w:tc>
        <w:tc>
          <w:tcPr>
            <w:tcW w:w="1664" w:type="pct"/>
            <w:gridSpan w:val="2"/>
            <w:tcBorders>
              <w:top w:val="single" w:sz="4" w:space="0" w:color="auto"/>
              <w:left w:val="single" w:sz="4" w:space="0" w:color="auto"/>
              <w:bottom w:val="single" w:sz="4" w:space="0" w:color="auto"/>
              <w:right w:val="single" w:sz="4" w:space="0" w:color="auto"/>
            </w:tcBorders>
            <w:hideMark/>
          </w:tcPr>
          <w:p w14:paraId="486C5081"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Перекрытия</w:t>
            </w:r>
          </w:p>
        </w:tc>
        <w:tc>
          <w:tcPr>
            <w:tcW w:w="1403" w:type="pct"/>
            <w:tcBorders>
              <w:top w:val="single" w:sz="4" w:space="0" w:color="auto"/>
              <w:left w:val="single" w:sz="4" w:space="0" w:color="auto"/>
              <w:bottom w:val="single" w:sz="4" w:space="0" w:color="auto"/>
              <w:right w:val="single" w:sz="4" w:space="0" w:color="auto"/>
            </w:tcBorders>
          </w:tcPr>
          <w:p w14:paraId="7E594A76" w14:textId="77777777" w:rsidR="00844BB8" w:rsidRPr="00844BB8" w:rsidRDefault="00844BB8" w:rsidP="00196C81">
            <w:pPr>
              <w:adjustRightInd w:val="0"/>
              <w:jc w:val="center"/>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428A9CC2" w14:textId="77777777" w:rsidR="00844BB8" w:rsidRPr="00844BB8" w:rsidRDefault="00844BB8" w:rsidP="00196C81">
            <w:pPr>
              <w:adjustRightInd w:val="0"/>
              <w:rPr>
                <w:rFonts w:eastAsia="Times New Roman"/>
                <w:sz w:val="24"/>
                <w:szCs w:val="24"/>
                <w:lang w:eastAsia="ru-RU"/>
              </w:rPr>
            </w:pPr>
          </w:p>
        </w:tc>
      </w:tr>
      <w:tr w:rsidR="00844BB8" w:rsidRPr="00844BB8" w14:paraId="35B4C20B" w14:textId="77777777" w:rsidTr="00932DE5">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2B1424D3"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3ED56A79"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1C628A29"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чердачные</w:t>
            </w:r>
          </w:p>
        </w:tc>
        <w:tc>
          <w:tcPr>
            <w:tcW w:w="1403" w:type="pct"/>
            <w:tcBorders>
              <w:top w:val="single" w:sz="4" w:space="0" w:color="auto"/>
              <w:left w:val="single" w:sz="4" w:space="0" w:color="auto"/>
              <w:bottom w:val="single" w:sz="4" w:space="0" w:color="auto"/>
              <w:right w:val="single" w:sz="4" w:space="0" w:color="auto"/>
            </w:tcBorders>
            <w:hideMark/>
          </w:tcPr>
          <w:p w14:paraId="0B5B1772"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hideMark/>
          </w:tcPr>
          <w:p w14:paraId="409F2E01"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3FE865D2" w14:textId="77777777" w:rsidTr="00932DE5">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284E620"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F7D5A6D"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702EABB"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междуэтажные</w:t>
            </w:r>
          </w:p>
        </w:tc>
        <w:tc>
          <w:tcPr>
            <w:tcW w:w="1403" w:type="pct"/>
            <w:tcBorders>
              <w:top w:val="single" w:sz="4" w:space="0" w:color="auto"/>
              <w:left w:val="single" w:sz="4" w:space="0" w:color="auto"/>
              <w:bottom w:val="single" w:sz="4" w:space="0" w:color="auto"/>
              <w:right w:val="single" w:sz="4" w:space="0" w:color="auto"/>
            </w:tcBorders>
            <w:hideMark/>
          </w:tcPr>
          <w:p w14:paraId="05F3C767"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hideMark/>
          </w:tcPr>
          <w:p w14:paraId="7435681F"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336B1C05" w14:textId="77777777" w:rsidTr="00932DE5">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1970D2B"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AE10955"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162FCC23"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подвальные</w:t>
            </w:r>
          </w:p>
        </w:tc>
        <w:tc>
          <w:tcPr>
            <w:tcW w:w="1403" w:type="pct"/>
            <w:tcBorders>
              <w:top w:val="single" w:sz="4" w:space="0" w:color="auto"/>
              <w:left w:val="single" w:sz="4" w:space="0" w:color="auto"/>
              <w:bottom w:val="single" w:sz="4" w:space="0" w:color="auto"/>
              <w:right w:val="single" w:sz="4" w:space="0" w:color="auto"/>
            </w:tcBorders>
            <w:hideMark/>
          </w:tcPr>
          <w:p w14:paraId="42B70E6A"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w:t>
            </w:r>
          </w:p>
        </w:tc>
        <w:tc>
          <w:tcPr>
            <w:tcW w:w="1527" w:type="pct"/>
            <w:tcBorders>
              <w:top w:val="single" w:sz="4" w:space="0" w:color="auto"/>
              <w:left w:val="single" w:sz="4" w:space="0" w:color="auto"/>
              <w:bottom w:val="single" w:sz="4" w:space="0" w:color="auto"/>
              <w:right w:val="single" w:sz="4" w:space="0" w:color="auto"/>
            </w:tcBorders>
            <w:hideMark/>
          </w:tcPr>
          <w:p w14:paraId="03B0DF17"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w:t>
            </w:r>
          </w:p>
        </w:tc>
      </w:tr>
      <w:tr w:rsidR="00844BB8" w:rsidRPr="00844BB8" w14:paraId="23047D32" w14:textId="77777777" w:rsidTr="00932DE5">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2F1EBB2B"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5.</w:t>
            </w:r>
          </w:p>
        </w:tc>
        <w:tc>
          <w:tcPr>
            <w:tcW w:w="1664" w:type="pct"/>
            <w:gridSpan w:val="2"/>
            <w:tcBorders>
              <w:top w:val="single" w:sz="4" w:space="0" w:color="auto"/>
              <w:left w:val="single" w:sz="4" w:space="0" w:color="auto"/>
              <w:bottom w:val="single" w:sz="4" w:space="0" w:color="auto"/>
              <w:right w:val="single" w:sz="4" w:space="0" w:color="auto"/>
            </w:tcBorders>
            <w:hideMark/>
          </w:tcPr>
          <w:p w14:paraId="48FF21CF"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Крыша</w:t>
            </w:r>
          </w:p>
        </w:tc>
        <w:tc>
          <w:tcPr>
            <w:tcW w:w="1403" w:type="pct"/>
            <w:tcBorders>
              <w:top w:val="single" w:sz="4" w:space="0" w:color="auto"/>
              <w:left w:val="single" w:sz="4" w:space="0" w:color="auto"/>
              <w:bottom w:val="single" w:sz="4" w:space="0" w:color="auto"/>
              <w:right w:val="single" w:sz="4" w:space="0" w:color="auto"/>
            </w:tcBorders>
            <w:hideMark/>
          </w:tcPr>
          <w:p w14:paraId="7EC0DD15"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плоская, рулонная</w:t>
            </w:r>
          </w:p>
        </w:tc>
        <w:tc>
          <w:tcPr>
            <w:tcW w:w="1527" w:type="pct"/>
            <w:tcBorders>
              <w:top w:val="single" w:sz="4" w:space="0" w:color="auto"/>
              <w:left w:val="single" w:sz="4" w:space="0" w:color="auto"/>
              <w:bottom w:val="single" w:sz="4" w:space="0" w:color="auto"/>
              <w:right w:val="single" w:sz="4" w:space="0" w:color="auto"/>
            </w:tcBorders>
            <w:hideMark/>
          </w:tcPr>
          <w:p w14:paraId="47EE7B7E"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неудовлетворительное</w:t>
            </w:r>
          </w:p>
        </w:tc>
      </w:tr>
      <w:tr w:rsidR="00844BB8" w:rsidRPr="00844BB8" w14:paraId="6BCB2F0A" w14:textId="77777777" w:rsidTr="00932DE5">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7E43BAA1"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6.</w:t>
            </w:r>
          </w:p>
        </w:tc>
        <w:tc>
          <w:tcPr>
            <w:tcW w:w="1664" w:type="pct"/>
            <w:gridSpan w:val="2"/>
            <w:tcBorders>
              <w:top w:val="single" w:sz="4" w:space="0" w:color="auto"/>
              <w:left w:val="single" w:sz="4" w:space="0" w:color="auto"/>
              <w:bottom w:val="single" w:sz="4" w:space="0" w:color="auto"/>
              <w:right w:val="single" w:sz="4" w:space="0" w:color="auto"/>
            </w:tcBorders>
            <w:hideMark/>
          </w:tcPr>
          <w:p w14:paraId="075BC008"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Полы</w:t>
            </w:r>
          </w:p>
        </w:tc>
        <w:tc>
          <w:tcPr>
            <w:tcW w:w="1403" w:type="pct"/>
            <w:tcBorders>
              <w:top w:val="single" w:sz="4" w:space="0" w:color="auto"/>
              <w:left w:val="single" w:sz="4" w:space="0" w:color="auto"/>
              <w:bottom w:val="single" w:sz="4" w:space="0" w:color="auto"/>
              <w:right w:val="single" w:sz="4" w:space="0" w:color="auto"/>
            </w:tcBorders>
            <w:hideMark/>
          </w:tcPr>
          <w:p w14:paraId="65E2AB07"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hideMark/>
          </w:tcPr>
          <w:p w14:paraId="43C80741"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2C8AFCFA" w14:textId="77777777" w:rsidTr="00932DE5">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6CD87815"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7.</w:t>
            </w:r>
          </w:p>
        </w:tc>
        <w:tc>
          <w:tcPr>
            <w:tcW w:w="1664" w:type="pct"/>
            <w:gridSpan w:val="2"/>
            <w:tcBorders>
              <w:top w:val="single" w:sz="4" w:space="0" w:color="auto"/>
              <w:left w:val="single" w:sz="4" w:space="0" w:color="auto"/>
              <w:bottom w:val="single" w:sz="4" w:space="0" w:color="auto"/>
              <w:right w:val="single" w:sz="4" w:space="0" w:color="auto"/>
            </w:tcBorders>
            <w:hideMark/>
          </w:tcPr>
          <w:p w14:paraId="4783BBBC"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Проемы</w:t>
            </w:r>
          </w:p>
        </w:tc>
        <w:tc>
          <w:tcPr>
            <w:tcW w:w="1403" w:type="pct"/>
            <w:tcBorders>
              <w:top w:val="single" w:sz="4" w:space="0" w:color="auto"/>
              <w:left w:val="single" w:sz="4" w:space="0" w:color="auto"/>
              <w:bottom w:val="single" w:sz="4" w:space="0" w:color="auto"/>
              <w:right w:val="single" w:sz="4" w:space="0" w:color="auto"/>
            </w:tcBorders>
          </w:tcPr>
          <w:p w14:paraId="23C5E9C0" w14:textId="77777777" w:rsidR="00844BB8" w:rsidRPr="00844BB8" w:rsidRDefault="00844BB8" w:rsidP="00196C81">
            <w:pPr>
              <w:adjustRightInd w:val="0"/>
              <w:ind w:firstLine="708"/>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7AA5250A" w14:textId="77777777" w:rsidR="00844BB8" w:rsidRPr="00844BB8" w:rsidRDefault="00844BB8" w:rsidP="00196C81">
            <w:pPr>
              <w:adjustRightInd w:val="0"/>
              <w:rPr>
                <w:rFonts w:eastAsia="Times New Roman"/>
                <w:sz w:val="24"/>
                <w:szCs w:val="24"/>
                <w:lang w:eastAsia="ru-RU"/>
              </w:rPr>
            </w:pPr>
          </w:p>
        </w:tc>
      </w:tr>
      <w:tr w:rsidR="00844BB8" w:rsidRPr="00844BB8" w14:paraId="3BC84913" w14:textId="77777777" w:rsidTr="00932DE5">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6B17BE89"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08F5850F"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4DFE4A85"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окна</w:t>
            </w:r>
          </w:p>
        </w:tc>
        <w:tc>
          <w:tcPr>
            <w:tcW w:w="1403" w:type="pct"/>
            <w:tcBorders>
              <w:top w:val="single" w:sz="4" w:space="0" w:color="auto"/>
              <w:left w:val="single" w:sz="4" w:space="0" w:color="auto"/>
              <w:bottom w:val="single" w:sz="4" w:space="0" w:color="auto"/>
              <w:right w:val="single" w:sz="4" w:space="0" w:color="auto"/>
            </w:tcBorders>
            <w:hideMark/>
          </w:tcPr>
          <w:p w14:paraId="2F7DA164"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деревянные</w:t>
            </w:r>
          </w:p>
        </w:tc>
        <w:tc>
          <w:tcPr>
            <w:tcW w:w="1527" w:type="pct"/>
            <w:tcBorders>
              <w:top w:val="single" w:sz="4" w:space="0" w:color="auto"/>
              <w:left w:val="single" w:sz="4" w:space="0" w:color="auto"/>
              <w:bottom w:val="single" w:sz="4" w:space="0" w:color="auto"/>
              <w:right w:val="single" w:sz="4" w:space="0" w:color="auto"/>
            </w:tcBorders>
            <w:hideMark/>
          </w:tcPr>
          <w:p w14:paraId="01A54157"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неудовлетворительное</w:t>
            </w:r>
          </w:p>
        </w:tc>
      </w:tr>
      <w:tr w:rsidR="00844BB8" w:rsidRPr="00844BB8" w14:paraId="273838B1" w14:textId="77777777" w:rsidTr="00932DE5">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0DA826AA"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6DFEEA6"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7D31432"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двери</w:t>
            </w:r>
          </w:p>
        </w:tc>
        <w:tc>
          <w:tcPr>
            <w:tcW w:w="1403" w:type="pct"/>
            <w:tcBorders>
              <w:top w:val="single" w:sz="4" w:space="0" w:color="auto"/>
              <w:left w:val="single" w:sz="4" w:space="0" w:color="auto"/>
              <w:bottom w:val="single" w:sz="4" w:space="0" w:color="auto"/>
              <w:right w:val="single" w:sz="4" w:space="0" w:color="auto"/>
            </w:tcBorders>
            <w:hideMark/>
          </w:tcPr>
          <w:p w14:paraId="57BA9D5A"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деревянные</w:t>
            </w:r>
          </w:p>
        </w:tc>
        <w:tc>
          <w:tcPr>
            <w:tcW w:w="1527" w:type="pct"/>
            <w:tcBorders>
              <w:top w:val="single" w:sz="4" w:space="0" w:color="auto"/>
              <w:left w:val="single" w:sz="4" w:space="0" w:color="auto"/>
              <w:bottom w:val="single" w:sz="4" w:space="0" w:color="auto"/>
              <w:right w:val="single" w:sz="4" w:space="0" w:color="auto"/>
            </w:tcBorders>
            <w:hideMark/>
          </w:tcPr>
          <w:p w14:paraId="2D3361B5"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неудовлетворительное</w:t>
            </w:r>
          </w:p>
        </w:tc>
      </w:tr>
      <w:tr w:rsidR="00844BB8" w:rsidRPr="00844BB8" w14:paraId="1FE8ECE1" w14:textId="77777777" w:rsidTr="00932DE5">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32E3B345"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4613727"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008DD240"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5BC7971F"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12FD711C" w14:textId="77777777" w:rsidR="00844BB8" w:rsidRPr="00844BB8" w:rsidRDefault="00844BB8" w:rsidP="00196C81">
            <w:pPr>
              <w:adjustRightInd w:val="0"/>
              <w:rPr>
                <w:rFonts w:eastAsia="Times New Roman"/>
                <w:sz w:val="24"/>
                <w:szCs w:val="24"/>
                <w:lang w:eastAsia="ru-RU"/>
              </w:rPr>
            </w:pPr>
          </w:p>
        </w:tc>
      </w:tr>
      <w:tr w:rsidR="00844BB8" w:rsidRPr="00844BB8" w14:paraId="464B40C2" w14:textId="77777777" w:rsidTr="00932DE5">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45D445EF"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8.</w:t>
            </w:r>
          </w:p>
        </w:tc>
        <w:tc>
          <w:tcPr>
            <w:tcW w:w="1664" w:type="pct"/>
            <w:gridSpan w:val="2"/>
            <w:tcBorders>
              <w:top w:val="single" w:sz="4" w:space="0" w:color="auto"/>
              <w:left w:val="single" w:sz="4" w:space="0" w:color="auto"/>
              <w:bottom w:val="single" w:sz="4" w:space="0" w:color="auto"/>
              <w:right w:val="single" w:sz="4" w:space="0" w:color="auto"/>
            </w:tcBorders>
            <w:hideMark/>
          </w:tcPr>
          <w:p w14:paraId="7B8BC5A0"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Отделка</w:t>
            </w:r>
          </w:p>
        </w:tc>
        <w:tc>
          <w:tcPr>
            <w:tcW w:w="1403" w:type="pct"/>
            <w:tcBorders>
              <w:top w:val="single" w:sz="4" w:space="0" w:color="auto"/>
              <w:left w:val="single" w:sz="4" w:space="0" w:color="auto"/>
              <w:bottom w:val="single" w:sz="4" w:space="0" w:color="auto"/>
              <w:right w:val="single" w:sz="4" w:space="0" w:color="auto"/>
            </w:tcBorders>
          </w:tcPr>
          <w:p w14:paraId="3C29893B"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20826AE3" w14:textId="77777777" w:rsidR="00844BB8" w:rsidRPr="00844BB8" w:rsidRDefault="00844BB8" w:rsidP="00196C81">
            <w:pPr>
              <w:adjustRightInd w:val="0"/>
              <w:rPr>
                <w:rFonts w:eastAsia="Times New Roman"/>
                <w:sz w:val="24"/>
                <w:szCs w:val="24"/>
                <w:lang w:eastAsia="ru-RU"/>
              </w:rPr>
            </w:pPr>
          </w:p>
        </w:tc>
      </w:tr>
      <w:tr w:rsidR="00844BB8" w:rsidRPr="00844BB8" w14:paraId="0ED4CEEA" w14:textId="77777777" w:rsidTr="00932DE5">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0003874"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33829C26"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4AD27C3"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внутренняя</w:t>
            </w:r>
          </w:p>
        </w:tc>
        <w:tc>
          <w:tcPr>
            <w:tcW w:w="1403" w:type="pct"/>
            <w:tcBorders>
              <w:top w:val="single" w:sz="4" w:space="0" w:color="auto"/>
              <w:left w:val="single" w:sz="4" w:space="0" w:color="auto"/>
              <w:bottom w:val="single" w:sz="4" w:space="0" w:color="auto"/>
              <w:right w:val="single" w:sz="4" w:space="0" w:color="auto"/>
            </w:tcBorders>
            <w:hideMark/>
          </w:tcPr>
          <w:p w14:paraId="71DB2207"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hideMark/>
          </w:tcPr>
          <w:p w14:paraId="7EB55D9A"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неудовлетворительное</w:t>
            </w:r>
          </w:p>
        </w:tc>
      </w:tr>
      <w:tr w:rsidR="00844BB8" w:rsidRPr="00844BB8" w14:paraId="2E0EE642" w14:textId="77777777" w:rsidTr="00932DE5">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1512A520"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755865C"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71020B4"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наружная</w:t>
            </w:r>
          </w:p>
        </w:tc>
        <w:tc>
          <w:tcPr>
            <w:tcW w:w="1403" w:type="pct"/>
            <w:tcBorders>
              <w:top w:val="single" w:sz="4" w:space="0" w:color="auto"/>
              <w:left w:val="single" w:sz="4" w:space="0" w:color="auto"/>
              <w:bottom w:val="single" w:sz="4" w:space="0" w:color="auto"/>
              <w:right w:val="single" w:sz="4" w:space="0" w:color="auto"/>
            </w:tcBorders>
            <w:hideMark/>
          </w:tcPr>
          <w:p w14:paraId="40C39CD1"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hideMark/>
          </w:tcPr>
          <w:p w14:paraId="2B63C87B"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неудовлетворительное</w:t>
            </w:r>
          </w:p>
        </w:tc>
      </w:tr>
      <w:tr w:rsidR="00844BB8" w:rsidRPr="00844BB8" w14:paraId="2E38902C" w14:textId="77777777" w:rsidTr="00932DE5">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0CA44813"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56DA911"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2AFBB271"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14F9548C"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3C2D3AE1" w14:textId="77777777" w:rsidR="00844BB8" w:rsidRPr="00844BB8" w:rsidRDefault="00844BB8" w:rsidP="00196C81">
            <w:pPr>
              <w:adjustRightInd w:val="0"/>
              <w:rPr>
                <w:rFonts w:eastAsia="Times New Roman"/>
                <w:sz w:val="24"/>
                <w:szCs w:val="24"/>
                <w:lang w:eastAsia="ru-RU"/>
              </w:rPr>
            </w:pPr>
          </w:p>
        </w:tc>
      </w:tr>
      <w:tr w:rsidR="00844BB8" w:rsidRPr="00844BB8" w14:paraId="430E6441" w14:textId="77777777" w:rsidTr="00932DE5">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4AFFB7EF"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9.</w:t>
            </w:r>
          </w:p>
        </w:tc>
        <w:tc>
          <w:tcPr>
            <w:tcW w:w="1664" w:type="pct"/>
            <w:gridSpan w:val="2"/>
            <w:tcBorders>
              <w:top w:val="single" w:sz="4" w:space="0" w:color="auto"/>
              <w:left w:val="single" w:sz="4" w:space="0" w:color="auto"/>
              <w:bottom w:val="single" w:sz="4" w:space="0" w:color="auto"/>
              <w:right w:val="single" w:sz="4" w:space="0" w:color="auto"/>
            </w:tcBorders>
            <w:hideMark/>
          </w:tcPr>
          <w:p w14:paraId="4F401E65"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Механическое, электрическое, санитарно-техническое и иное оборудование</w:t>
            </w:r>
          </w:p>
        </w:tc>
        <w:tc>
          <w:tcPr>
            <w:tcW w:w="1403" w:type="pct"/>
            <w:tcBorders>
              <w:top w:val="single" w:sz="4" w:space="0" w:color="auto"/>
              <w:left w:val="single" w:sz="4" w:space="0" w:color="auto"/>
              <w:bottom w:val="single" w:sz="4" w:space="0" w:color="auto"/>
              <w:right w:val="single" w:sz="4" w:space="0" w:color="auto"/>
            </w:tcBorders>
          </w:tcPr>
          <w:p w14:paraId="69DAE8F9"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0E2881F6" w14:textId="77777777" w:rsidR="00844BB8" w:rsidRPr="00844BB8" w:rsidRDefault="00844BB8" w:rsidP="00196C81">
            <w:pPr>
              <w:adjustRightInd w:val="0"/>
              <w:rPr>
                <w:rFonts w:eastAsia="Times New Roman"/>
                <w:sz w:val="24"/>
                <w:szCs w:val="24"/>
                <w:lang w:eastAsia="ru-RU"/>
              </w:rPr>
            </w:pPr>
          </w:p>
        </w:tc>
      </w:tr>
      <w:tr w:rsidR="00844BB8" w:rsidRPr="00844BB8" w14:paraId="18560E71" w14:textId="77777777" w:rsidTr="00932DE5">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1A28D9B2"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C345177"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6E2606DD"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ванны напольные</w:t>
            </w:r>
          </w:p>
        </w:tc>
        <w:tc>
          <w:tcPr>
            <w:tcW w:w="1403" w:type="pct"/>
            <w:tcBorders>
              <w:top w:val="single" w:sz="4" w:space="0" w:color="auto"/>
              <w:left w:val="single" w:sz="4" w:space="0" w:color="auto"/>
              <w:bottom w:val="single" w:sz="4" w:space="0" w:color="auto"/>
              <w:right w:val="single" w:sz="4" w:space="0" w:color="auto"/>
            </w:tcBorders>
            <w:hideMark/>
          </w:tcPr>
          <w:p w14:paraId="43E234CF"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5810D206" w14:textId="77777777" w:rsidR="00844BB8" w:rsidRPr="00844BB8" w:rsidRDefault="00844BB8" w:rsidP="00196C81">
            <w:pPr>
              <w:adjustRightInd w:val="0"/>
              <w:jc w:val="center"/>
              <w:rPr>
                <w:rFonts w:eastAsia="Times New Roman"/>
                <w:sz w:val="24"/>
                <w:szCs w:val="24"/>
                <w:lang w:eastAsia="ru-RU"/>
              </w:rPr>
            </w:pPr>
          </w:p>
        </w:tc>
      </w:tr>
      <w:tr w:rsidR="00844BB8" w:rsidRPr="00844BB8" w14:paraId="7105C5BC" w14:textId="77777777" w:rsidTr="00932DE5">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3874CBDC"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3BD8359"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4864D1A9"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электроплиты</w:t>
            </w:r>
          </w:p>
        </w:tc>
        <w:tc>
          <w:tcPr>
            <w:tcW w:w="1403" w:type="pct"/>
            <w:tcBorders>
              <w:top w:val="single" w:sz="4" w:space="0" w:color="auto"/>
              <w:left w:val="single" w:sz="4" w:space="0" w:color="auto"/>
              <w:bottom w:val="single" w:sz="4" w:space="0" w:color="auto"/>
              <w:right w:val="single" w:sz="4" w:space="0" w:color="auto"/>
            </w:tcBorders>
            <w:hideMark/>
          </w:tcPr>
          <w:p w14:paraId="5ECC22A0"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585932FC" w14:textId="77777777" w:rsidR="00844BB8" w:rsidRPr="00844BB8" w:rsidRDefault="00844BB8" w:rsidP="00196C81">
            <w:pPr>
              <w:tabs>
                <w:tab w:val="left" w:pos="945"/>
              </w:tabs>
              <w:adjustRightInd w:val="0"/>
              <w:jc w:val="center"/>
              <w:rPr>
                <w:rFonts w:eastAsia="Times New Roman"/>
                <w:sz w:val="24"/>
                <w:szCs w:val="24"/>
                <w:lang w:eastAsia="ru-RU"/>
              </w:rPr>
            </w:pPr>
          </w:p>
        </w:tc>
      </w:tr>
      <w:tr w:rsidR="00844BB8" w:rsidRPr="00844BB8" w14:paraId="4E0A6D84" w14:textId="77777777" w:rsidTr="00932DE5">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057FB57C"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F621703"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41199413"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телефонные сети и оборудование</w:t>
            </w:r>
          </w:p>
        </w:tc>
        <w:tc>
          <w:tcPr>
            <w:tcW w:w="1403" w:type="pct"/>
            <w:tcBorders>
              <w:top w:val="single" w:sz="4" w:space="0" w:color="auto"/>
              <w:left w:val="single" w:sz="4" w:space="0" w:color="auto"/>
              <w:bottom w:val="single" w:sz="4" w:space="0" w:color="auto"/>
              <w:right w:val="single" w:sz="4" w:space="0" w:color="auto"/>
            </w:tcBorders>
            <w:hideMark/>
          </w:tcPr>
          <w:p w14:paraId="0D526968"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2DA27FB7" w14:textId="77777777" w:rsidR="00844BB8" w:rsidRPr="00844BB8" w:rsidRDefault="00844BB8" w:rsidP="00196C81">
            <w:pPr>
              <w:adjustRightInd w:val="0"/>
              <w:jc w:val="center"/>
              <w:rPr>
                <w:rFonts w:eastAsia="Times New Roman"/>
                <w:sz w:val="24"/>
                <w:szCs w:val="24"/>
                <w:lang w:eastAsia="ru-RU"/>
              </w:rPr>
            </w:pPr>
          </w:p>
        </w:tc>
      </w:tr>
      <w:tr w:rsidR="00844BB8" w:rsidRPr="00844BB8" w14:paraId="5BC7E834" w14:textId="77777777" w:rsidTr="00932DE5">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01183939"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957F223"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DF0E58E"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сети проводного радиовещания</w:t>
            </w:r>
          </w:p>
        </w:tc>
        <w:tc>
          <w:tcPr>
            <w:tcW w:w="1403" w:type="pct"/>
            <w:tcBorders>
              <w:top w:val="single" w:sz="4" w:space="0" w:color="auto"/>
              <w:left w:val="single" w:sz="4" w:space="0" w:color="auto"/>
              <w:bottom w:val="single" w:sz="4" w:space="0" w:color="auto"/>
              <w:right w:val="single" w:sz="4" w:space="0" w:color="auto"/>
            </w:tcBorders>
            <w:hideMark/>
          </w:tcPr>
          <w:p w14:paraId="7DA370CE"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022B8CDF" w14:textId="77777777" w:rsidR="00844BB8" w:rsidRPr="00844BB8" w:rsidRDefault="00844BB8" w:rsidP="00196C81">
            <w:pPr>
              <w:adjustRightInd w:val="0"/>
              <w:rPr>
                <w:rFonts w:eastAsia="Times New Roman"/>
                <w:sz w:val="24"/>
                <w:szCs w:val="24"/>
                <w:lang w:eastAsia="ru-RU"/>
              </w:rPr>
            </w:pPr>
          </w:p>
        </w:tc>
      </w:tr>
      <w:tr w:rsidR="00844BB8" w:rsidRPr="00844BB8" w14:paraId="7FEC2F0B" w14:textId="77777777" w:rsidTr="00932DE5">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1F23FEA4"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2ECABB3"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0C83CEDE"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сигнализация</w:t>
            </w:r>
          </w:p>
        </w:tc>
        <w:tc>
          <w:tcPr>
            <w:tcW w:w="1403" w:type="pct"/>
            <w:tcBorders>
              <w:top w:val="single" w:sz="4" w:space="0" w:color="auto"/>
              <w:left w:val="single" w:sz="4" w:space="0" w:color="auto"/>
              <w:bottom w:val="single" w:sz="4" w:space="0" w:color="auto"/>
              <w:right w:val="single" w:sz="4" w:space="0" w:color="auto"/>
            </w:tcBorders>
            <w:hideMark/>
          </w:tcPr>
          <w:p w14:paraId="37A3D026"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22750FCF" w14:textId="77777777" w:rsidR="00844BB8" w:rsidRPr="00844BB8" w:rsidRDefault="00844BB8" w:rsidP="00196C81">
            <w:pPr>
              <w:adjustRightInd w:val="0"/>
              <w:rPr>
                <w:rFonts w:eastAsia="Times New Roman"/>
                <w:sz w:val="24"/>
                <w:szCs w:val="24"/>
                <w:lang w:eastAsia="ru-RU"/>
              </w:rPr>
            </w:pPr>
          </w:p>
        </w:tc>
      </w:tr>
      <w:tr w:rsidR="00844BB8" w:rsidRPr="00844BB8" w14:paraId="20144E3E" w14:textId="77777777" w:rsidTr="00932DE5">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22D5B7B4"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BF52DDB"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07ED36FA"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мусоропровод</w:t>
            </w:r>
          </w:p>
        </w:tc>
        <w:tc>
          <w:tcPr>
            <w:tcW w:w="1403" w:type="pct"/>
            <w:tcBorders>
              <w:top w:val="single" w:sz="4" w:space="0" w:color="auto"/>
              <w:left w:val="single" w:sz="4" w:space="0" w:color="auto"/>
              <w:bottom w:val="single" w:sz="4" w:space="0" w:color="auto"/>
              <w:right w:val="single" w:sz="4" w:space="0" w:color="auto"/>
            </w:tcBorders>
            <w:hideMark/>
          </w:tcPr>
          <w:p w14:paraId="3262D795"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14F542E7" w14:textId="77777777" w:rsidR="00844BB8" w:rsidRPr="00844BB8" w:rsidRDefault="00844BB8" w:rsidP="00196C81">
            <w:pPr>
              <w:adjustRightInd w:val="0"/>
              <w:rPr>
                <w:rFonts w:eastAsia="Times New Roman"/>
                <w:sz w:val="24"/>
                <w:szCs w:val="24"/>
                <w:lang w:eastAsia="ru-RU"/>
              </w:rPr>
            </w:pPr>
          </w:p>
        </w:tc>
      </w:tr>
      <w:tr w:rsidR="00844BB8" w:rsidRPr="00844BB8" w14:paraId="379DFAFB" w14:textId="77777777" w:rsidTr="00932DE5">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60A6E73"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93C0806"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2F0C8447"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лифт</w:t>
            </w:r>
          </w:p>
        </w:tc>
        <w:tc>
          <w:tcPr>
            <w:tcW w:w="1403" w:type="pct"/>
            <w:tcBorders>
              <w:top w:val="single" w:sz="4" w:space="0" w:color="auto"/>
              <w:left w:val="single" w:sz="4" w:space="0" w:color="auto"/>
              <w:bottom w:val="single" w:sz="4" w:space="0" w:color="auto"/>
              <w:right w:val="single" w:sz="4" w:space="0" w:color="auto"/>
            </w:tcBorders>
            <w:hideMark/>
          </w:tcPr>
          <w:p w14:paraId="0E3B772E" w14:textId="77777777" w:rsidR="00844BB8" w:rsidRPr="00844BB8" w:rsidRDefault="00844BB8" w:rsidP="00196C81">
            <w:pPr>
              <w:adjustRightInd w:val="0"/>
              <w:ind w:firstLine="708"/>
              <w:rPr>
                <w:rFonts w:eastAsia="Times New Roman"/>
                <w:sz w:val="24"/>
                <w:szCs w:val="24"/>
                <w:lang w:eastAsia="ru-RU"/>
              </w:rPr>
            </w:pPr>
            <w:r w:rsidRPr="00844BB8">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1A57DBF5" w14:textId="77777777" w:rsidR="00844BB8" w:rsidRPr="00844BB8" w:rsidRDefault="00844BB8" w:rsidP="00196C81">
            <w:pPr>
              <w:adjustRightInd w:val="0"/>
              <w:rPr>
                <w:rFonts w:eastAsia="Times New Roman"/>
                <w:sz w:val="24"/>
                <w:szCs w:val="24"/>
                <w:lang w:eastAsia="ru-RU"/>
              </w:rPr>
            </w:pPr>
          </w:p>
        </w:tc>
      </w:tr>
      <w:tr w:rsidR="00844BB8" w:rsidRPr="00844BB8" w14:paraId="337D3838" w14:textId="77777777" w:rsidTr="00932DE5">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2B232C5"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9528343"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D82770E"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вентиляция</w:t>
            </w:r>
          </w:p>
        </w:tc>
        <w:tc>
          <w:tcPr>
            <w:tcW w:w="1403" w:type="pct"/>
            <w:tcBorders>
              <w:top w:val="single" w:sz="4" w:space="0" w:color="auto"/>
              <w:left w:val="single" w:sz="4" w:space="0" w:color="auto"/>
              <w:bottom w:val="single" w:sz="4" w:space="0" w:color="auto"/>
              <w:right w:val="single" w:sz="4" w:space="0" w:color="auto"/>
            </w:tcBorders>
            <w:hideMark/>
          </w:tcPr>
          <w:p w14:paraId="111E4C80" w14:textId="77777777" w:rsidR="00844BB8" w:rsidRPr="00844BB8" w:rsidRDefault="00844BB8" w:rsidP="00196C81">
            <w:pPr>
              <w:adjustRightInd w:val="0"/>
              <w:jc w:val="center"/>
              <w:rPr>
                <w:rFonts w:eastAsia="Times New Roman"/>
                <w:color w:val="000000"/>
                <w:sz w:val="24"/>
                <w:szCs w:val="24"/>
                <w:lang w:eastAsia="ru-RU"/>
              </w:rPr>
            </w:pPr>
            <w:r w:rsidRPr="00844BB8">
              <w:rPr>
                <w:rFonts w:eastAsia="Times New Roman"/>
                <w:color w:val="000000"/>
                <w:sz w:val="24"/>
                <w:szCs w:val="24"/>
                <w:lang w:eastAsia="ru-RU"/>
              </w:rPr>
              <w:t>естественная</w:t>
            </w:r>
          </w:p>
        </w:tc>
        <w:tc>
          <w:tcPr>
            <w:tcW w:w="1527" w:type="pct"/>
            <w:tcBorders>
              <w:top w:val="single" w:sz="4" w:space="0" w:color="auto"/>
              <w:left w:val="single" w:sz="4" w:space="0" w:color="auto"/>
              <w:bottom w:val="single" w:sz="4" w:space="0" w:color="auto"/>
              <w:right w:val="single" w:sz="4" w:space="0" w:color="auto"/>
            </w:tcBorders>
            <w:hideMark/>
          </w:tcPr>
          <w:p w14:paraId="52697A14"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724888E9" w14:textId="77777777" w:rsidTr="00932DE5">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65E285D9"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E35B6F1"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2DB7FE9D"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06AF9652"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19266DA1" w14:textId="77777777" w:rsidR="00844BB8" w:rsidRPr="00844BB8" w:rsidRDefault="00844BB8" w:rsidP="00196C81">
            <w:pPr>
              <w:adjustRightInd w:val="0"/>
              <w:rPr>
                <w:rFonts w:eastAsia="Times New Roman"/>
                <w:sz w:val="24"/>
                <w:szCs w:val="24"/>
                <w:lang w:eastAsia="ru-RU"/>
              </w:rPr>
            </w:pPr>
          </w:p>
        </w:tc>
      </w:tr>
      <w:tr w:rsidR="00844BB8" w:rsidRPr="00844BB8" w14:paraId="219C05FB" w14:textId="77777777" w:rsidTr="00932DE5">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63B94129"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10.</w:t>
            </w:r>
          </w:p>
        </w:tc>
        <w:tc>
          <w:tcPr>
            <w:tcW w:w="1664" w:type="pct"/>
            <w:gridSpan w:val="2"/>
            <w:tcBorders>
              <w:top w:val="single" w:sz="4" w:space="0" w:color="auto"/>
              <w:left w:val="single" w:sz="4" w:space="0" w:color="auto"/>
              <w:bottom w:val="single" w:sz="4" w:space="0" w:color="auto"/>
              <w:right w:val="single" w:sz="4" w:space="0" w:color="auto"/>
            </w:tcBorders>
            <w:hideMark/>
          </w:tcPr>
          <w:p w14:paraId="5505BF19"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Внутридомовые инженерные коммуникации и оборудование для предоставления коммунальных услуг</w:t>
            </w:r>
          </w:p>
        </w:tc>
        <w:tc>
          <w:tcPr>
            <w:tcW w:w="1403" w:type="pct"/>
            <w:tcBorders>
              <w:top w:val="single" w:sz="4" w:space="0" w:color="auto"/>
              <w:left w:val="single" w:sz="4" w:space="0" w:color="auto"/>
              <w:bottom w:val="single" w:sz="4" w:space="0" w:color="auto"/>
              <w:right w:val="single" w:sz="4" w:space="0" w:color="auto"/>
            </w:tcBorders>
          </w:tcPr>
          <w:p w14:paraId="58810FED"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6A4CDBE0" w14:textId="77777777" w:rsidR="00844BB8" w:rsidRPr="00844BB8" w:rsidRDefault="00844BB8" w:rsidP="00196C81">
            <w:pPr>
              <w:adjustRightInd w:val="0"/>
              <w:rPr>
                <w:rFonts w:eastAsia="Times New Roman"/>
                <w:sz w:val="24"/>
                <w:szCs w:val="24"/>
                <w:lang w:eastAsia="ru-RU"/>
              </w:rPr>
            </w:pPr>
          </w:p>
        </w:tc>
      </w:tr>
      <w:tr w:rsidR="00844BB8" w:rsidRPr="00844BB8" w14:paraId="0440A05A" w14:textId="77777777" w:rsidTr="00932DE5">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99E2D58"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43E8DE4"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2ED646A9"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холодное водоснабжение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6D618B45"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трубы, радиаторы, краны, задвижки и др.</w:t>
            </w:r>
          </w:p>
        </w:tc>
        <w:tc>
          <w:tcPr>
            <w:tcW w:w="1527" w:type="pct"/>
            <w:tcBorders>
              <w:top w:val="single" w:sz="4" w:space="0" w:color="auto"/>
              <w:left w:val="single" w:sz="4" w:space="0" w:color="auto"/>
              <w:bottom w:val="single" w:sz="4" w:space="0" w:color="auto"/>
              <w:right w:val="single" w:sz="4" w:space="0" w:color="auto"/>
            </w:tcBorders>
            <w:hideMark/>
          </w:tcPr>
          <w:p w14:paraId="5228DA04"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неудовлетворительное требуется капитальный ремонт</w:t>
            </w:r>
          </w:p>
        </w:tc>
      </w:tr>
      <w:tr w:rsidR="00844BB8" w:rsidRPr="00844BB8" w14:paraId="050D9261" w14:textId="77777777" w:rsidTr="00932DE5">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3E544874"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26C66FA"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3B760AE"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горячее водоснабжение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3D04E793"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0034CF9E" w14:textId="77777777" w:rsidR="00844BB8" w:rsidRPr="00844BB8" w:rsidRDefault="00844BB8" w:rsidP="00196C81">
            <w:pPr>
              <w:adjustRightInd w:val="0"/>
              <w:jc w:val="center"/>
              <w:rPr>
                <w:rFonts w:eastAsia="Times New Roman"/>
                <w:sz w:val="24"/>
                <w:szCs w:val="24"/>
                <w:lang w:eastAsia="ru-RU"/>
              </w:rPr>
            </w:pPr>
          </w:p>
        </w:tc>
      </w:tr>
      <w:tr w:rsidR="00844BB8" w:rsidRPr="00844BB8" w14:paraId="28E23796" w14:textId="77777777" w:rsidTr="00932DE5">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4B54CA2"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A49D04E"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2CC93826"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водоотведение</w:t>
            </w:r>
          </w:p>
        </w:tc>
        <w:tc>
          <w:tcPr>
            <w:tcW w:w="1403" w:type="pct"/>
            <w:tcBorders>
              <w:top w:val="single" w:sz="4" w:space="0" w:color="auto"/>
              <w:left w:val="single" w:sz="4" w:space="0" w:color="auto"/>
              <w:bottom w:val="single" w:sz="4" w:space="0" w:color="auto"/>
              <w:right w:val="single" w:sz="4" w:space="0" w:color="auto"/>
            </w:tcBorders>
            <w:hideMark/>
          </w:tcPr>
          <w:p w14:paraId="3E7BCE4A"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Чугунные трубы и фасонные части</w:t>
            </w:r>
          </w:p>
        </w:tc>
        <w:tc>
          <w:tcPr>
            <w:tcW w:w="1527" w:type="pct"/>
            <w:tcBorders>
              <w:top w:val="single" w:sz="4" w:space="0" w:color="auto"/>
              <w:left w:val="single" w:sz="4" w:space="0" w:color="auto"/>
              <w:bottom w:val="single" w:sz="4" w:space="0" w:color="auto"/>
              <w:right w:val="single" w:sz="4" w:space="0" w:color="auto"/>
            </w:tcBorders>
            <w:hideMark/>
          </w:tcPr>
          <w:p w14:paraId="2EA5C779"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требуется капитальный ремонт</w:t>
            </w:r>
          </w:p>
        </w:tc>
      </w:tr>
      <w:tr w:rsidR="00844BB8" w:rsidRPr="00844BB8" w14:paraId="41F952D0" w14:textId="77777777" w:rsidTr="00932DE5">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097B4C0A"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A20C73D"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688646D"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газоснабжение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29816757"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646641DB" w14:textId="77777777" w:rsidR="00844BB8" w:rsidRPr="00844BB8" w:rsidRDefault="00844BB8" w:rsidP="00196C81">
            <w:pPr>
              <w:adjustRightInd w:val="0"/>
              <w:rPr>
                <w:rFonts w:eastAsia="Times New Roman"/>
                <w:sz w:val="24"/>
                <w:szCs w:val="24"/>
                <w:lang w:eastAsia="ru-RU"/>
              </w:rPr>
            </w:pPr>
          </w:p>
        </w:tc>
      </w:tr>
      <w:tr w:rsidR="00844BB8" w:rsidRPr="00844BB8" w14:paraId="61404FAD" w14:textId="77777777" w:rsidTr="00932DE5">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14EAD0C1"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F5731C4"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1F1CE1C7"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отопление (от внешних котельных)</w:t>
            </w:r>
          </w:p>
        </w:tc>
        <w:tc>
          <w:tcPr>
            <w:tcW w:w="1403" w:type="pct"/>
            <w:tcBorders>
              <w:top w:val="single" w:sz="4" w:space="0" w:color="auto"/>
              <w:left w:val="single" w:sz="4" w:space="0" w:color="auto"/>
              <w:bottom w:val="single" w:sz="4" w:space="0" w:color="auto"/>
              <w:right w:val="single" w:sz="4" w:space="0" w:color="auto"/>
            </w:tcBorders>
            <w:hideMark/>
          </w:tcPr>
          <w:p w14:paraId="320E6443"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Металлические водопроводные трубы</w:t>
            </w:r>
          </w:p>
        </w:tc>
        <w:tc>
          <w:tcPr>
            <w:tcW w:w="1527" w:type="pct"/>
            <w:tcBorders>
              <w:top w:val="single" w:sz="4" w:space="0" w:color="auto"/>
              <w:left w:val="single" w:sz="4" w:space="0" w:color="auto"/>
              <w:bottom w:val="single" w:sz="4" w:space="0" w:color="auto"/>
              <w:right w:val="single" w:sz="4" w:space="0" w:color="auto"/>
            </w:tcBorders>
            <w:hideMark/>
          </w:tcPr>
          <w:p w14:paraId="6D29376D"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требуется капитальный ремонт</w:t>
            </w:r>
          </w:p>
        </w:tc>
      </w:tr>
      <w:tr w:rsidR="00844BB8" w:rsidRPr="00844BB8" w14:paraId="155E8671" w14:textId="77777777" w:rsidTr="00932DE5">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B3D7C15"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0CE227A"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F0D44B5"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электроснабжение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3B11E245"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скрытая проводка</w:t>
            </w:r>
          </w:p>
        </w:tc>
        <w:tc>
          <w:tcPr>
            <w:tcW w:w="1527" w:type="pct"/>
            <w:tcBorders>
              <w:top w:val="single" w:sz="4" w:space="0" w:color="auto"/>
              <w:left w:val="single" w:sz="4" w:space="0" w:color="auto"/>
              <w:bottom w:val="single" w:sz="4" w:space="0" w:color="auto"/>
              <w:right w:val="single" w:sz="4" w:space="0" w:color="auto"/>
            </w:tcBorders>
            <w:hideMark/>
          </w:tcPr>
          <w:p w14:paraId="38224284"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неудовлетворительное</w:t>
            </w:r>
          </w:p>
        </w:tc>
      </w:tr>
      <w:tr w:rsidR="00844BB8" w:rsidRPr="00844BB8" w14:paraId="4F0802CA" w14:textId="77777777" w:rsidTr="00932DE5">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66585146"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532DB6B"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6B1894C6"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печи</w:t>
            </w:r>
          </w:p>
        </w:tc>
        <w:tc>
          <w:tcPr>
            <w:tcW w:w="1403" w:type="pct"/>
            <w:tcBorders>
              <w:top w:val="single" w:sz="4" w:space="0" w:color="auto"/>
              <w:left w:val="single" w:sz="4" w:space="0" w:color="auto"/>
              <w:bottom w:val="single" w:sz="4" w:space="0" w:color="auto"/>
              <w:right w:val="single" w:sz="4" w:space="0" w:color="auto"/>
            </w:tcBorders>
            <w:hideMark/>
          </w:tcPr>
          <w:p w14:paraId="29106844"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757CC7C0" w14:textId="77777777" w:rsidR="00844BB8" w:rsidRPr="00844BB8" w:rsidRDefault="00844BB8" w:rsidP="00196C81">
            <w:pPr>
              <w:adjustRightInd w:val="0"/>
              <w:rPr>
                <w:rFonts w:eastAsia="Times New Roman"/>
                <w:sz w:val="24"/>
                <w:szCs w:val="24"/>
                <w:lang w:eastAsia="ru-RU"/>
              </w:rPr>
            </w:pPr>
          </w:p>
        </w:tc>
      </w:tr>
      <w:tr w:rsidR="00844BB8" w:rsidRPr="00844BB8" w14:paraId="4AB6E1F7" w14:textId="77777777" w:rsidTr="00932DE5">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015FEAE9"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7C392DB"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04E5CDD4"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калориферы</w:t>
            </w:r>
          </w:p>
        </w:tc>
        <w:tc>
          <w:tcPr>
            <w:tcW w:w="1403" w:type="pct"/>
            <w:tcBorders>
              <w:top w:val="single" w:sz="4" w:space="0" w:color="auto"/>
              <w:left w:val="single" w:sz="4" w:space="0" w:color="auto"/>
              <w:bottom w:val="single" w:sz="4" w:space="0" w:color="auto"/>
              <w:right w:val="single" w:sz="4" w:space="0" w:color="auto"/>
            </w:tcBorders>
            <w:hideMark/>
          </w:tcPr>
          <w:p w14:paraId="7F15FD07"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0998EC88" w14:textId="77777777" w:rsidR="00844BB8" w:rsidRPr="00844BB8" w:rsidRDefault="00844BB8" w:rsidP="00196C81">
            <w:pPr>
              <w:adjustRightInd w:val="0"/>
              <w:rPr>
                <w:rFonts w:eastAsia="Times New Roman"/>
                <w:sz w:val="24"/>
                <w:szCs w:val="24"/>
                <w:lang w:eastAsia="ru-RU"/>
              </w:rPr>
            </w:pPr>
          </w:p>
        </w:tc>
      </w:tr>
      <w:tr w:rsidR="00844BB8" w:rsidRPr="00844BB8" w14:paraId="3D4A3188" w14:textId="77777777" w:rsidTr="00932DE5">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6507A249"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0E9B763"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12D4E3F"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АГВ</w:t>
            </w:r>
          </w:p>
        </w:tc>
        <w:tc>
          <w:tcPr>
            <w:tcW w:w="1403" w:type="pct"/>
            <w:tcBorders>
              <w:top w:val="single" w:sz="4" w:space="0" w:color="auto"/>
              <w:left w:val="single" w:sz="4" w:space="0" w:color="auto"/>
              <w:bottom w:val="single" w:sz="4" w:space="0" w:color="auto"/>
              <w:right w:val="single" w:sz="4" w:space="0" w:color="auto"/>
            </w:tcBorders>
            <w:hideMark/>
          </w:tcPr>
          <w:p w14:paraId="521F9556"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20B0E4E7" w14:textId="77777777" w:rsidR="00844BB8" w:rsidRPr="00844BB8" w:rsidRDefault="00844BB8" w:rsidP="00196C81">
            <w:pPr>
              <w:adjustRightInd w:val="0"/>
              <w:rPr>
                <w:rFonts w:eastAsia="Times New Roman"/>
                <w:sz w:val="24"/>
                <w:szCs w:val="24"/>
                <w:lang w:eastAsia="ru-RU"/>
              </w:rPr>
            </w:pPr>
          </w:p>
        </w:tc>
      </w:tr>
      <w:tr w:rsidR="00844BB8" w:rsidRPr="00844BB8" w14:paraId="330D5822" w14:textId="77777777" w:rsidTr="00932DE5">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625B1069"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A917C76" w14:textId="77777777" w:rsidR="00844BB8" w:rsidRPr="00844BB8" w:rsidRDefault="00844BB8" w:rsidP="00196C81">
            <w:pPr>
              <w:adjustRightInd w:val="0"/>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1A609F6C"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07D0C2F0"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6ED31659" w14:textId="77777777" w:rsidR="00844BB8" w:rsidRPr="00844BB8" w:rsidRDefault="00844BB8" w:rsidP="00196C81">
            <w:pPr>
              <w:adjustRightInd w:val="0"/>
              <w:rPr>
                <w:rFonts w:eastAsia="Times New Roman"/>
                <w:sz w:val="24"/>
                <w:szCs w:val="24"/>
                <w:lang w:eastAsia="ru-RU"/>
              </w:rPr>
            </w:pPr>
          </w:p>
        </w:tc>
      </w:tr>
      <w:tr w:rsidR="00844BB8" w:rsidRPr="00844BB8" w14:paraId="42B336B7" w14:textId="77777777" w:rsidTr="00932DE5">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21FAD750"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11.</w:t>
            </w:r>
          </w:p>
        </w:tc>
        <w:tc>
          <w:tcPr>
            <w:tcW w:w="1664" w:type="pct"/>
            <w:gridSpan w:val="2"/>
            <w:tcBorders>
              <w:top w:val="single" w:sz="4" w:space="0" w:color="auto"/>
              <w:left w:val="single" w:sz="4" w:space="0" w:color="auto"/>
              <w:bottom w:val="single" w:sz="4" w:space="0" w:color="auto"/>
              <w:right w:val="single" w:sz="4" w:space="0" w:color="auto"/>
            </w:tcBorders>
            <w:hideMark/>
          </w:tcPr>
          <w:p w14:paraId="2F22CC10"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Крыльца</w:t>
            </w:r>
          </w:p>
        </w:tc>
        <w:tc>
          <w:tcPr>
            <w:tcW w:w="1403" w:type="pct"/>
            <w:tcBorders>
              <w:top w:val="single" w:sz="4" w:space="0" w:color="auto"/>
              <w:left w:val="single" w:sz="4" w:space="0" w:color="auto"/>
              <w:bottom w:val="single" w:sz="4" w:space="0" w:color="auto"/>
              <w:right w:val="single" w:sz="4" w:space="0" w:color="auto"/>
            </w:tcBorders>
            <w:hideMark/>
          </w:tcPr>
          <w:p w14:paraId="64FB5DE6"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цементно-песчаная стяжка</w:t>
            </w:r>
          </w:p>
        </w:tc>
        <w:tc>
          <w:tcPr>
            <w:tcW w:w="1527" w:type="pct"/>
            <w:tcBorders>
              <w:top w:val="single" w:sz="4" w:space="0" w:color="auto"/>
              <w:left w:val="single" w:sz="4" w:space="0" w:color="auto"/>
              <w:bottom w:val="single" w:sz="4" w:space="0" w:color="auto"/>
              <w:right w:val="single" w:sz="4" w:space="0" w:color="auto"/>
            </w:tcBorders>
            <w:hideMark/>
          </w:tcPr>
          <w:p w14:paraId="1A4E2376"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неудовлетворительное</w:t>
            </w:r>
          </w:p>
        </w:tc>
      </w:tr>
    </w:tbl>
    <w:p w14:paraId="7046E3F1" w14:textId="77777777" w:rsidR="00844BB8" w:rsidRPr="00844BB8" w:rsidRDefault="00844BB8" w:rsidP="00196C81">
      <w:pPr>
        <w:autoSpaceDE w:val="0"/>
        <w:autoSpaceDN w:val="0"/>
        <w:adjustRightInd w:val="0"/>
        <w:ind w:firstLine="567"/>
        <w:jc w:val="both"/>
        <w:rPr>
          <w:rFonts w:eastAsia="Times New Roman"/>
          <w:sz w:val="26"/>
          <w:szCs w:val="26"/>
          <w:u w:val="single"/>
          <w:lang w:eastAsia="ru-RU"/>
        </w:rPr>
      </w:pPr>
    </w:p>
    <w:p w14:paraId="610B100F" w14:textId="77777777" w:rsidR="00844BB8" w:rsidRPr="00844BB8" w:rsidRDefault="00844BB8" w:rsidP="00196C81">
      <w:pPr>
        <w:keepNext/>
        <w:keepLines/>
        <w:spacing w:before="40"/>
        <w:jc w:val="center"/>
        <w:rPr>
          <w:rFonts w:eastAsia="Times New Roman"/>
          <w:b/>
          <w:sz w:val="28"/>
          <w:szCs w:val="24"/>
          <w:lang w:eastAsia="ru-RU"/>
        </w:rPr>
      </w:pPr>
      <w:r w:rsidRPr="00844BB8">
        <w:rPr>
          <w:rFonts w:eastAsia="Times New Roman"/>
          <w:b/>
          <w:sz w:val="28"/>
          <w:szCs w:val="24"/>
          <w:lang w:eastAsia="ru-RU"/>
        </w:rPr>
        <w:t>АКТ № 3</w:t>
      </w:r>
    </w:p>
    <w:p w14:paraId="0073E8B1" w14:textId="77777777" w:rsidR="00844BB8" w:rsidRPr="00844BB8" w:rsidRDefault="00844BB8" w:rsidP="00196C81">
      <w:pPr>
        <w:autoSpaceDE w:val="0"/>
        <w:autoSpaceDN w:val="0"/>
        <w:adjustRightInd w:val="0"/>
        <w:ind w:firstLine="567"/>
        <w:jc w:val="center"/>
        <w:rPr>
          <w:rFonts w:eastAsia="Times New Roman"/>
          <w:b/>
          <w:bCs/>
          <w:sz w:val="26"/>
          <w:szCs w:val="26"/>
          <w:lang w:eastAsia="ru-RU"/>
        </w:rPr>
      </w:pPr>
      <w:r w:rsidRPr="00844BB8">
        <w:rPr>
          <w:rFonts w:eastAsia="Times New Roman"/>
          <w:b/>
          <w:bCs/>
          <w:sz w:val="26"/>
          <w:szCs w:val="26"/>
          <w:lang w:eastAsia="ru-RU"/>
        </w:rPr>
        <w:t>о состоянии общего имущества собственников помещений</w:t>
      </w:r>
      <w:r w:rsidRPr="00844BB8">
        <w:rPr>
          <w:rFonts w:eastAsia="Times New Roman"/>
          <w:b/>
          <w:bCs/>
          <w:sz w:val="26"/>
          <w:szCs w:val="26"/>
          <w:lang w:eastAsia="ru-RU"/>
        </w:rPr>
        <w:br/>
        <w:t xml:space="preserve">            в многоквартирном доме, являющегося объектом конкурса</w:t>
      </w:r>
    </w:p>
    <w:p w14:paraId="79B28E96" w14:textId="77777777" w:rsidR="00844BB8" w:rsidRPr="00844BB8" w:rsidRDefault="00844BB8" w:rsidP="00196C81">
      <w:pPr>
        <w:autoSpaceDE w:val="0"/>
        <w:autoSpaceDN w:val="0"/>
        <w:adjustRightInd w:val="0"/>
        <w:ind w:firstLine="567"/>
        <w:jc w:val="both"/>
        <w:rPr>
          <w:rFonts w:eastAsia="Times New Roman"/>
          <w:b/>
          <w:bCs/>
          <w:sz w:val="26"/>
          <w:szCs w:val="26"/>
          <w:u w:val="single"/>
          <w:lang w:eastAsia="ru-RU"/>
        </w:rPr>
      </w:pPr>
    </w:p>
    <w:p w14:paraId="52150ADA" w14:textId="77777777" w:rsidR="00844BB8" w:rsidRPr="00844BB8" w:rsidRDefault="00844BB8" w:rsidP="00196C81">
      <w:pPr>
        <w:autoSpaceDE w:val="0"/>
        <w:autoSpaceDN w:val="0"/>
        <w:adjustRightInd w:val="0"/>
        <w:jc w:val="both"/>
        <w:rPr>
          <w:rFonts w:eastAsia="Times New Roman"/>
          <w:sz w:val="26"/>
          <w:szCs w:val="26"/>
          <w:lang w:eastAsia="ru-RU"/>
        </w:rPr>
      </w:pPr>
      <w:r w:rsidRPr="00844BB8">
        <w:rPr>
          <w:rFonts w:eastAsia="Times New Roman"/>
          <w:sz w:val="26"/>
          <w:szCs w:val="26"/>
          <w:lang w:val="en-US" w:eastAsia="ru-RU"/>
        </w:rPr>
        <w:t>I</w:t>
      </w:r>
      <w:r w:rsidRPr="00844BB8">
        <w:rPr>
          <w:rFonts w:eastAsia="Times New Roman"/>
          <w:sz w:val="26"/>
          <w:szCs w:val="26"/>
          <w:lang w:eastAsia="ru-RU"/>
        </w:rPr>
        <w:t>. Общие сведения о многоквартирном доме</w:t>
      </w:r>
    </w:p>
    <w:p w14:paraId="0C4E240A" w14:textId="6AF2E1F5" w:rsidR="00844BB8" w:rsidRPr="00844BB8" w:rsidRDefault="00844BB8" w:rsidP="00196C81">
      <w:pPr>
        <w:autoSpaceDE w:val="0"/>
        <w:autoSpaceDN w:val="0"/>
        <w:adjustRightInd w:val="0"/>
        <w:jc w:val="both"/>
        <w:rPr>
          <w:rFonts w:eastAsia="Times New Roman"/>
          <w:i/>
          <w:sz w:val="26"/>
          <w:szCs w:val="26"/>
          <w:u w:val="single"/>
          <w:lang w:eastAsia="ru-RU"/>
        </w:rPr>
      </w:pPr>
      <w:r w:rsidRPr="00844BB8">
        <w:rPr>
          <w:rFonts w:eastAsia="Times New Roman"/>
          <w:sz w:val="26"/>
          <w:szCs w:val="26"/>
          <w:lang w:eastAsia="ru-RU"/>
        </w:rPr>
        <w:t xml:space="preserve">          1. Адрес многоквартирного дома: </w:t>
      </w:r>
      <w:r w:rsidRPr="00844BB8">
        <w:rPr>
          <w:rFonts w:eastAsia="Times New Roman"/>
          <w:i/>
          <w:sz w:val="26"/>
          <w:szCs w:val="26"/>
          <w:u w:val="single"/>
          <w:lang w:eastAsia="ru-RU"/>
        </w:rPr>
        <w:t xml:space="preserve">Приморский край, Хасанский </w:t>
      </w:r>
      <w:r w:rsidR="00C70FC9" w:rsidRPr="00844BB8">
        <w:rPr>
          <w:rFonts w:eastAsia="Times New Roman"/>
          <w:i/>
          <w:sz w:val="26"/>
          <w:szCs w:val="26"/>
          <w:u w:val="single"/>
          <w:lang w:eastAsia="ru-RU"/>
        </w:rPr>
        <w:t>район, с.</w:t>
      </w:r>
      <w:r w:rsidRPr="00844BB8">
        <w:rPr>
          <w:rFonts w:eastAsia="Times New Roman"/>
          <w:i/>
          <w:sz w:val="26"/>
          <w:szCs w:val="26"/>
          <w:u w:val="single"/>
          <w:lang w:eastAsia="ru-RU"/>
        </w:rPr>
        <w:t xml:space="preserve"> Барабаш, ул. Центральная, д. 9</w:t>
      </w:r>
    </w:p>
    <w:p w14:paraId="2CC95B1E"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 Кадастровый номер многоквартирного дома: </w:t>
      </w:r>
      <w:r w:rsidRPr="00844BB8">
        <w:rPr>
          <w:rFonts w:eastAsia="Times New Roman"/>
          <w:i/>
          <w:sz w:val="26"/>
          <w:szCs w:val="26"/>
          <w:u w:val="single"/>
          <w:lang w:eastAsia="ru-RU"/>
        </w:rPr>
        <w:t>25:20:110101:2564</w:t>
      </w:r>
    </w:p>
    <w:p w14:paraId="43B94C50"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3. Серия, тип постройки: </w:t>
      </w:r>
      <w:r w:rsidRPr="00844BB8">
        <w:rPr>
          <w:rFonts w:eastAsia="Times New Roman"/>
          <w:i/>
          <w:sz w:val="26"/>
          <w:szCs w:val="26"/>
          <w:u w:val="single"/>
          <w:lang w:eastAsia="ru-RU"/>
        </w:rPr>
        <w:t xml:space="preserve">здание жилое </w:t>
      </w:r>
    </w:p>
    <w:p w14:paraId="36B17EAB"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4. Год постройки: </w:t>
      </w:r>
      <w:r w:rsidRPr="00844BB8">
        <w:rPr>
          <w:rFonts w:eastAsia="Times New Roman"/>
          <w:i/>
          <w:sz w:val="26"/>
          <w:szCs w:val="26"/>
          <w:u w:val="single"/>
          <w:lang w:eastAsia="ru-RU"/>
        </w:rPr>
        <w:t>1980 г.</w:t>
      </w:r>
    </w:p>
    <w:p w14:paraId="52552549"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5. Степень износа по данным государственного технического учёта: </w:t>
      </w:r>
      <w:r w:rsidRPr="00844BB8">
        <w:rPr>
          <w:rFonts w:eastAsia="Times New Roman"/>
          <w:i/>
          <w:sz w:val="26"/>
          <w:szCs w:val="26"/>
          <w:u w:val="single"/>
          <w:lang w:eastAsia="ru-RU"/>
        </w:rPr>
        <w:t>не установлена</w:t>
      </w:r>
    </w:p>
    <w:p w14:paraId="27844015" w14:textId="306CA3D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6. Степень фактического </w:t>
      </w:r>
      <w:r w:rsidR="00C70FC9" w:rsidRPr="00844BB8">
        <w:rPr>
          <w:rFonts w:eastAsia="Times New Roman"/>
          <w:sz w:val="26"/>
          <w:szCs w:val="26"/>
          <w:lang w:eastAsia="ru-RU"/>
        </w:rPr>
        <w:t xml:space="preserve">износа: </w:t>
      </w:r>
      <w:r w:rsidR="00C70FC9" w:rsidRPr="00844BB8">
        <w:rPr>
          <w:rFonts w:eastAsia="Times New Roman"/>
          <w:i/>
          <w:sz w:val="26"/>
          <w:szCs w:val="26"/>
          <w:u w:val="single"/>
          <w:lang w:eastAsia="ru-RU"/>
        </w:rPr>
        <w:t>32</w:t>
      </w:r>
      <w:r w:rsidRPr="00844BB8">
        <w:rPr>
          <w:rFonts w:eastAsia="Times New Roman"/>
          <w:i/>
          <w:sz w:val="26"/>
          <w:szCs w:val="26"/>
          <w:u w:val="single"/>
          <w:lang w:eastAsia="ru-RU"/>
        </w:rPr>
        <w:t xml:space="preserve">   %</w:t>
      </w:r>
    </w:p>
    <w:p w14:paraId="179B21F3"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7. Год последнего капитального ремонта: </w:t>
      </w:r>
      <w:r w:rsidRPr="00844BB8">
        <w:rPr>
          <w:rFonts w:eastAsia="Times New Roman"/>
          <w:i/>
          <w:sz w:val="26"/>
          <w:szCs w:val="26"/>
          <w:u w:val="single"/>
          <w:lang w:eastAsia="ru-RU"/>
        </w:rPr>
        <w:t>нет</w:t>
      </w:r>
    </w:p>
    <w:p w14:paraId="35722339"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844BB8">
        <w:rPr>
          <w:rFonts w:eastAsia="Times New Roman"/>
          <w:i/>
          <w:sz w:val="26"/>
          <w:szCs w:val="26"/>
          <w:u w:val="single"/>
          <w:lang w:eastAsia="ru-RU"/>
        </w:rPr>
        <w:t>нет</w:t>
      </w:r>
    </w:p>
    <w:p w14:paraId="76BE012B"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9. Количество этажей: 5</w:t>
      </w:r>
    </w:p>
    <w:p w14:paraId="723FC90D"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10. Наличие подвала: </w:t>
      </w:r>
      <w:r w:rsidRPr="00844BB8">
        <w:rPr>
          <w:rFonts w:eastAsia="Times New Roman"/>
          <w:i/>
          <w:sz w:val="26"/>
          <w:szCs w:val="26"/>
          <w:u w:val="single"/>
          <w:lang w:eastAsia="ru-RU"/>
        </w:rPr>
        <w:t>да</w:t>
      </w:r>
    </w:p>
    <w:p w14:paraId="1410F06F"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11. Наличие цокольного этажа: </w:t>
      </w:r>
      <w:r w:rsidRPr="00844BB8">
        <w:rPr>
          <w:rFonts w:eastAsia="Times New Roman"/>
          <w:i/>
          <w:sz w:val="26"/>
          <w:szCs w:val="26"/>
          <w:u w:val="single"/>
          <w:lang w:eastAsia="ru-RU"/>
        </w:rPr>
        <w:t>нет</w:t>
      </w:r>
    </w:p>
    <w:p w14:paraId="68E49DC6"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12. Наличие мансарды: </w:t>
      </w:r>
      <w:r w:rsidRPr="00844BB8">
        <w:rPr>
          <w:rFonts w:eastAsia="Times New Roman"/>
          <w:i/>
          <w:sz w:val="26"/>
          <w:szCs w:val="26"/>
          <w:u w:val="single"/>
          <w:lang w:eastAsia="ru-RU"/>
        </w:rPr>
        <w:t>нет</w:t>
      </w:r>
    </w:p>
    <w:p w14:paraId="2585B1C3"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13. Наличие мезонина: </w:t>
      </w:r>
      <w:r w:rsidRPr="00844BB8">
        <w:rPr>
          <w:rFonts w:eastAsia="Times New Roman"/>
          <w:i/>
          <w:sz w:val="26"/>
          <w:szCs w:val="26"/>
          <w:u w:val="single"/>
          <w:lang w:eastAsia="ru-RU"/>
        </w:rPr>
        <w:t>нет</w:t>
      </w:r>
    </w:p>
    <w:p w14:paraId="150150D9"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14. Количество квартир:</w:t>
      </w:r>
      <w:r w:rsidRPr="00844BB8">
        <w:rPr>
          <w:rFonts w:eastAsia="Times New Roman"/>
          <w:i/>
          <w:sz w:val="26"/>
          <w:szCs w:val="26"/>
          <w:u w:val="single"/>
          <w:lang w:eastAsia="ru-RU"/>
        </w:rPr>
        <w:t xml:space="preserve"> 60</w:t>
      </w:r>
    </w:p>
    <w:p w14:paraId="6E87417D"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15. Количество нежилых помещений, не входящих в состав общего имущества: </w:t>
      </w:r>
      <w:r w:rsidRPr="00844BB8">
        <w:rPr>
          <w:rFonts w:eastAsia="Times New Roman"/>
          <w:i/>
          <w:sz w:val="26"/>
          <w:szCs w:val="26"/>
          <w:u w:val="single"/>
          <w:lang w:eastAsia="ru-RU"/>
        </w:rPr>
        <w:t>нет</w:t>
      </w:r>
    </w:p>
    <w:p w14:paraId="55E83C24"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844BB8">
        <w:rPr>
          <w:rFonts w:eastAsia="Times New Roman"/>
          <w:i/>
          <w:sz w:val="26"/>
          <w:szCs w:val="26"/>
          <w:u w:val="single"/>
          <w:lang w:eastAsia="ru-RU"/>
        </w:rPr>
        <w:t xml:space="preserve">нет </w:t>
      </w:r>
    </w:p>
    <w:p w14:paraId="495801ED"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844BB8">
        <w:rPr>
          <w:rFonts w:eastAsia="Times New Roman"/>
          <w:i/>
          <w:sz w:val="26"/>
          <w:szCs w:val="26"/>
          <w:u w:val="single"/>
          <w:lang w:eastAsia="ru-RU"/>
        </w:rPr>
        <w:t xml:space="preserve">нет </w:t>
      </w:r>
    </w:p>
    <w:p w14:paraId="504EBA90"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18. Строительный объём: </w:t>
      </w:r>
      <w:r w:rsidRPr="00844BB8">
        <w:rPr>
          <w:rFonts w:eastAsia="Times New Roman"/>
          <w:i/>
          <w:sz w:val="26"/>
          <w:szCs w:val="26"/>
          <w:u w:val="single"/>
          <w:lang w:eastAsia="ru-RU"/>
        </w:rPr>
        <w:t>10125 м³</w:t>
      </w:r>
    </w:p>
    <w:p w14:paraId="7757FB81" w14:textId="77777777"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eastAsia="ru-RU"/>
        </w:rPr>
        <w:t>19. Площадь:</w:t>
      </w:r>
      <w:r w:rsidRPr="00844BB8">
        <w:rPr>
          <w:rFonts w:eastAsia="Times New Roman"/>
          <w:sz w:val="24"/>
          <w:szCs w:val="24"/>
          <w:lang w:eastAsia="ru-RU"/>
        </w:rPr>
        <w:t xml:space="preserve"> </w:t>
      </w:r>
      <w:r w:rsidRPr="00844BB8">
        <w:rPr>
          <w:rFonts w:eastAsia="Times New Roman"/>
          <w:i/>
          <w:iCs/>
          <w:sz w:val="26"/>
          <w:szCs w:val="26"/>
          <w:u w:val="single"/>
          <w:lang w:eastAsia="ru-RU"/>
        </w:rPr>
        <w:t>2731 м³</w:t>
      </w:r>
    </w:p>
    <w:p w14:paraId="055871DD"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а) многоквартирного дома с балконами, шкафами, коридорами и лестничными клетками: </w:t>
      </w:r>
      <w:r w:rsidRPr="00844BB8">
        <w:rPr>
          <w:rFonts w:eastAsia="Times New Roman"/>
          <w:i/>
          <w:sz w:val="26"/>
          <w:szCs w:val="26"/>
          <w:u w:val="single"/>
          <w:lang w:eastAsia="ru-RU"/>
        </w:rPr>
        <w:t xml:space="preserve"> </w:t>
      </w:r>
    </w:p>
    <w:p w14:paraId="2D14D146"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б) жилых помещений (общая площадь квартир): </w:t>
      </w:r>
      <w:r w:rsidRPr="00844BB8">
        <w:rPr>
          <w:rFonts w:eastAsia="Times New Roman"/>
          <w:i/>
          <w:sz w:val="26"/>
          <w:szCs w:val="26"/>
          <w:u w:val="single"/>
          <w:lang w:eastAsia="ru-RU"/>
        </w:rPr>
        <w:t>1828</w:t>
      </w:r>
      <w:r w:rsidRPr="00844BB8">
        <w:rPr>
          <w:rFonts w:eastAsia="Times New Roman"/>
          <w:i/>
          <w:color w:val="00B050"/>
          <w:sz w:val="26"/>
          <w:szCs w:val="26"/>
          <w:u w:val="single"/>
          <w:lang w:eastAsia="ru-RU"/>
        </w:rPr>
        <w:t xml:space="preserve"> </w:t>
      </w:r>
      <w:r w:rsidRPr="00844BB8">
        <w:rPr>
          <w:rFonts w:eastAsia="Times New Roman"/>
          <w:i/>
          <w:sz w:val="26"/>
          <w:szCs w:val="26"/>
          <w:u w:val="single"/>
          <w:lang w:eastAsia="ru-RU"/>
        </w:rPr>
        <w:t>м²</w:t>
      </w:r>
    </w:p>
    <w:p w14:paraId="12AD47CB"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доме): </w:t>
      </w:r>
      <w:r w:rsidRPr="00844BB8">
        <w:rPr>
          <w:rFonts w:eastAsia="Times New Roman"/>
          <w:i/>
          <w:sz w:val="26"/>
          <w:szCs w:val="26"/>
          <w:u w:val="single"/>
          <w:lang w:eastAsia="ru-RU"/>
        </w:rPr>
        <w:t>нет м²</w:t>
      </w:r>
    </w:p>
    <w:p w14:paraId="1CA7F6AA" w14:textId="77777777" w:rsidR="00844BB8" w:rsidRPr="00844BB8" w:rsidRDefault="00844BB8" w:rsidP="00196C81">
      <w:pPr>
        <w:autoSpaceDE w:val="0"/>
        <w:autoSpaceDN w:val="0"/>
        <w:adjustRightInd w:val="0"/>
        <w:ind w:firstLine="567"/>
        <w:jc w:val="both"/>
        <w:rPr>
          <w:rFonts w:eastAsia="Times New Roman"/>
          <w:sz w:val="26"/>
          <w:szCs w:val="26"/>
          <w:lang w:eastAsia="ru-RU"/>
        </w:rPr>
      </w:pPr>
    </w:p>
    <w:p w14:paraId="72AE88E8"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20. Количество лестниц:</w:t>
      </w:r>
      <w:r w:rsidRPr="00844BB8">
        <w:rPr>
          <w:rFonts w:eastAsia="Times New Roman"/>
          <w:i/>
          <w:sz w:val="26"/>
          <w:szCs w:val="26"/>
          <w:lang w:eastAsia="ru-RU"/>
        </w:rPr>
        <w:t xml:space="preserve"> </w:t>
      </w:r>
      <w:r w:rsidRPr="00844BB8">
        <w:rPr>
          <w:rFonts w:eastAsia="Times New Roman"/>
          <w:i/>
          <w:sz w:val="26"/>
          <w:szCs w:val="26"/>
          <w:u w:val="single"/>
          <w:lang w:eastAsia="ru-RU"/>
        </w:rPr>
        <w:t>4</w:t>
      </w:r>
    </w:p>
    <w:p w14:paraId="2CC7327B" w14:textId="19D3F38C"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eastAsia="ru-RU"/>
        </w:rPr>
        <w:t xml:space="preserve">21. </w:t>
      </w:r>
      <w:r w:rsidR="00C70FC9" w:rsidRPr="00844BB8">
        <w:rPr>
          <w:rFonts w:eastAsia="Times New Roman"/>
          <w:sz w:val="26"/>
          <w:szCs w:val="26"/>
          <w:lang w:eastAsia="ru-RU"/>
        </w:rPr>
        <w:t>Уборочная площадь лестниц (включая межквартирные лестничные</w:t>
      </w:r>
    </w:p>
    <w:p w14:paraId="70E85872"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площадки): </w:t>
      </w:r>
      <w:r w:rsidRPr="00844BB8">
        <w:rPr>
          <w:rFonts w:eastAsia="Times New Roman"/>
          <w:i/>
          <w:sz w:val="26"/>
          <w:szCs w:val="26"/>
          <w:u w:val="single"/>
          <w:lang w:eastAsia="ru-RU"/>
        </w:rPr>
        <w:t>299,5</w:t>
      </w:r>
    </w:p>
    <w:p w14:paraId="1C95FD5C" w14:textId="77777777" w:rsidR="00844BB8" w:rsidRPr="00844BB8" w:rsidRDefault="00844BB8" w:rsidP="00196C81">
      <w:pPr>
        <w:autoSpaceDE w:val="0"/>
        <w:autoSpaceDN w:val="0"/>
        <w:adjustRightInd w:val="0"/>
        <w:ind w:firstLine="567"/>
        <w:jc w:val="both"/>
        <w:rPr>
          <w:rFonts w:eastAsia="Times New Roman"/>
          <w:iCs/>
          <w:sz w:val="26"/>
          <w:szCs w:val="26"/>
          <w:lang w:eastAsia="ru-RU"/>
        </w:rPr>
      </w:pPr>
      <w:r w:rsidRPr="00844BB8">
        <w:rPr>
          <w:rFonts w:eastAsia="Times New Roman"/>
          <w:iCs/>
          <w:sz w:val="26"/>
          <w:szCs w:val="26"/>
          <w:lang w:eastAsia="ru-RU"/>
        </w:rPr>
        <w:t xml:space="preserve">22. Уборочная площадь общих коридоров </w:t>
      </w:r>
      <w:r w:rsidRPr="00844BB8">
        <w:rPr>
          <w:rFonts w:eastAsia="Times New Roman"/>
          <w:i/>
          <w:sz w:val="26"/>
          <w:szCs w:val="26"/>
          <w:u w:val="single"/>
          <w:lang w:eastAsia="ru-RU"/>
        </w:rPr>
        <w:t>0 м²</w:t>
      </w:r>
    </w:p>
    <w:p w14:paraId="41257449" w14:textId="77777777" w:rsidR="00844BB8" w:rsidRPr="00844BB8" w:rsidRDefault="00844BB8" w:rsidP="00196C81">
      <w:pPr>
        <w:autoSpaceDE w:val="0"/>
        <w:autoSpaceDN w:val="0"/>
        <w:adjustRightInd w:val="0"/>
        <w:ind w:firstLine="567"/>
        <w:jc w:val="both"/>
        <w:rPr>
          <w:rFonts w:eastAsia="Times New Roman"/>
          <w:iCs/>
          <w:sz w:val="26"/>
          <w:szCs w:val="26"/>
          <w:lang w:eastAsia="ru-RU"/>
        </w:rPr>
      </w:pPr>
      <w:r w:rsidRPr="00844BB8">
        <w:rPr>
          <w:rFonts w:eastAsia="Times New Roman"/>
          <w:iCs/>
          <w:sz w:val="26"/>
          <w:szCs w:val="26"/>
          <w:lang w:eastAsia="ru-RU"/>
        </w:rPr>
        <w:t xml:space="preserve">23. Уборочная площадь помещений общего пользования (включая технические этажи, чердаки, технические подвалы) </w:t>
      </w:r>
      <w:r w:rsidRPr="00844BB8">
        <w:rPr>
          <w:rFonts w:eastAsia="Times New Roman"/>
          <w:i/>
          <w:sz w:val="26"/>
          <w:szCs w:val="26"/>
          <w:u w:val="single"/>
          <w:lang w:eastAsia="ru-RU"/>
        </w:rPr>
        <w:t>0 м²</w:t>
      </w:r>
    </w:p>
    <w:p w14:paraId="54EAE165"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844BB8">
        <w:rPr>
          <w:rFonts w:eastAsia="Times New Roman"/>
          <w:i/>
          <w:sz w:val="26"/>
          <w:szCs w:val="26"/>
          <w:u w:val="single"/>
          <w:lang w:eastAsia="ru-RU"/>
        </w:rPr>
        <w:t>нет</w:t>
      </w:r>
    </w:p>
    <w:p w14:paraId="51D5C777"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25. Кадастровый номер земельного участка: </w:t>
      </w:r>
      <w:r w:rsidRPr="00844BB8">
        <w:rPr>
          <w:rFonts w:eastAsia="Times New Roman"/>
          <w:i/>
          <w:sz w:val="26"/>
          <w:szCs w:val="26"/>
          <w:u w:val="single"/>
          <w:lang w:eastAsia="ru-RU"/>
        </w:rPr>
        <w:t>нет</w:t>
      </w:r>
    </w:p>
    <w:p w14:paraId="11521007"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val="en-US" w:eastAsia="ru-RU"/>
        </w:rPr>
        <w:t>II</w:t>
      </w:r>
      <w:r w:rsidRPr="00844BB8">
        <w:rPr>
          <w:rFonts w:eastAsia="Times New Roman"/>
          <w:sz w:val="26"/>
          <w:szCs w:val="26"/>
          <w:lang w:eastAsia="ru-RU"/>
        </w:rPr>
        <w:t>. Техническое состояние многоквартирного дома, включая пристройки</w:t>
      </w:r>
    </w:p>
    <w:p w14:paraId="143D9052" w14:textId="77777777" w:rsidR="00844BB8" w:rsidRPr="00844BB8" w:rsidRDefault="00844BB8" w:rsidP="00196C81">
      <w:pPr>
        <w:autoSpaceDE w:val="0"/>
        <w:autoSpaceDN w:val="0"/>
        <w:adjustRightInd w:val="0"/>
        <w:ind w:firstLine="567"/>
        <w:jc w:val="both"/>
        <w:rPr>
          <w:rFonts w:eastAsia="Times New Roman"/>
          <w:sz w:val="26"/>
          <w:szCs w:val="26"/>
          <w:u w:val="single"/>
          <w:lang w:eastAsia="ru-RU"/>
        </w:rPr>
      </w:pPr>
    </w:p>
    <w:tbl>
      <w:tblPr>
        <w:tblW w:w="5000" w:type="pct"/>
        <w:jc w:val="center"/>
        <w:tblCellMar>
          <w:left w:w="28" w:type="dxa"/>
          <w:right w:w="28" w:type="dxa"/>
        </w:tblCellMar>
        <w:tblLook w:val="01E0" w:firstRow="1" w:lastRow="1" w:firstColumn="1" w:lastColumn="1" w:noHBand="0" w:noVBand="0"/>
      </w:tblPr>
      <w:tblGrid>
        <w:gridCol w:w="838"/>
        <w:gridCol w:w="849"/>
        <w:gridCol w:w="2581"/>
        <w:gridCol w:w="2893"/>
        <w:gridCol w:w="3148"/>
      </w:tblGrid>
      <w:tr w:rsidR="00844BB8" w:rsidRPr="00844BB8" w14:paraId="1A1D0143" w14:textId="77777777" w:rsidTr="00C70FC9">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hideMark/>
          </w:tcPr>
          <w:p w14:paraId="18D660F9"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 п/п</w:t>
            </w:r>
          </w:p>
        </w:tc>
        <w:tc>
          <w:tcPr>
            <w:tcW w:w="1664" w:type="pct"/>
            <w:gridSpan w:val="2"/>
            <w:tcBorders>
              <w:top w:val="single" w:sz="4" w:space="0" w:color="auto"/>
              <w:left w:val="single" w:sz="4" w:space="0" w:color="auto"/>
              <w:bottom w:val="single" w:sz="4" w:space="0" w:color="auto"/>
              <w:right w:val="single" w:sz="4" w:space="0" w:color="auto"/>
            </w:tcBorders>
            <w:vAlign w:val="center"/>
            <w:hideMark/>
          </w:tcPr>
          <w:p w14:paraId="7352F95C"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Наименование конструктивных элементов</w:t>
            </w:r>
          </w:p>
        </w:tc>
        <w:tc>
          <w:tcPr>
            <w:tcW w:w="1403" w:type="pct"/>
            <w:tcBorders>
              <w:top w:val="single" w:sz="4" w:space="0" w:color="auto"/>
              <w:left w:val="single" w:sz="4" w:space="0" w:color="auto"/>
              <w:bottom w:val="single" w:sz="4" w:space="0" w:color="auto"/>
              <w:right w:val="single" w:sz="4" w:space="0" w:color="auto"/>
            </w:tcBorders>
            <w:vAlign w:val="center"/>
            <w:hideMark/>
          </w:tcPr>
          <w:p w14:paraId="51353482" w14:textId="77777777" w:rsidR="00844BB8" w:rsidRPr="00844BB8" w:rsidRDefault="00844BB8" w:rsidP="00196C81">
            <w:pPr>
              <w:autoSpaceDE w:val="0"/>
              <w:autoSpaceDN w:val="0"/>
              <w:adjustRightInd w:val="0"/>
              <w:jc w:val="center"/>
              <w:rPr>
                <w:rFonts w:eastAsia="Times New Roman"/>
                <w:sz w:val="24"/>
                <w:szCs w:val="24"/>
                <w:lang w:eastAsia="ru-RU"/>
              </w:rPr>
            </w:pPr>
            <w:r w:rsidRPr="00844BB8">
              <w:rPr>
                <w:rFonts w:eastAsia="Times New Roman"/>
                <w:sz w:val="24"/>
                <w:szCs w:val="24"/>
                <w:lang w:eastAsia="ru-RU"/>
              </w:rPr>
              <w:t>Описание элементов (материал, конструкция или система, отделка и прочее)</w:t>
            </w:r>
          </w:p>
        </w:tc>
        <w:tc>
          <w:tcPr>
            <w:tcW w:w="1527" w:type="pct"/>
            <w:tcBorders>
              <w:top w:val="single" w:sz="4" w:space="0" w:color="auto"/>
              <w:left w:val="single" w:sz="4" w:space="0" w:color="auto"/>
              <w:bottom w:val="single" w:sz="4" w:space="0" w:color="auto"/>
              <w:right w:val="single" w:sz="4" w:space="0" w:color="auto"/>
            </w:tcBorders>
            <w:vAlign w:val="center"/>
            <w:hideMark/>
          </w:tcPr>
          <w:p w14:paraId="012C4343"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Техническое состояние элементов общего имущества многоквартирного дома</w:t>
            </w:r>
          </w:p>
        </w:tc>
      </w:tr>
      <w:tr w:rsidR="00844BB8" w:rsidRPr="00844BB8" w14:paraId="4F8221D5" w14:textId="77777777" w:rsidTr="00C70FC9">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hideMark/>
          </w:tcPr>
          <w:p w14:paraId="65C6295A"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vAlign w:val="center"/>
            <w:hideMark/>
          </w:tcPr>
          <w:p w14:paraId="7E2D4802"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2</w:t>
            </w:r>
          </w:p>
        </w:tc>
        <w:tc>
          <w:tcPr>
            <w:tcW w:w="1403" w:type="pct"/>
            <w:tcBorders>
              <w:top w:val="single" w:sz="4" w:space="0" w:color="auto"/>
              <w:left w:val="single" w:sz="4" w:space="0" w:color="auto"/>
              <w:bottom w:val="single" w:sz="4" w:space="0" w:color="auto"/>
              <w:right w:val="single" w:sz="4" w:space="0" w:color="auto"/>
            </w:tcBorders>
            <w:vAlign w:val="center"/>
            <w:hideMark/>
          </w:tcPr>
          <w:p w14:paraId="2A3062DF"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3</w:t>
            </w:r>
          </w:p>
        </w:tc>
        <w:tc>
          <w:tcPr>
            <w:tcW w:w="1527" w:type="pct"/>
            <w:tcBorders>
              <w:top w:val="single" w:sz="4" w:space="0" w:color="auto"/>
              <w:left w:val="single" w:sz="4" w:space="0" w:color="auto"/>
              <w:bottom w:val="single" w:sz="4" w:space="0" w:color="auto"/>
              <w:right w:val="single" w:sz="4" w:space="0" w:color="auto"/>
            </w:tcBorders>
            <w:vAlign w:val="center"/>
            <w:hideMark/>
          </w:tcPr>
          <w:p w14:paraId="1D4DDF74"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4</w:t>
            </w:r>
          </w:p>
        </w:tc>
      </w:tr>
      <w:tr w:rsidR="00844BB8" w:rsidRPr="00844BB8" w14:paraId="2566ECC6" w14:textId="77777777" w:rsidTr="00C70FC9">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4E58C72A"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hideMark/>
          </w:tcPr>
          <w:p w14:paraId="3EDD677B"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Фундамент</w:t>
            </w:r>
          </w:p>
        </w:tc>
        <w:tc>
          <w:tcPr>
            <w:tcW w:w="1403" w:type="pct"/>
            <w:tcBorders>
              <w:top w:val="single" w:sz="4" w:space="0" w:color="auto"/>
              <w:left w:val="single" w:sz="4" w:space="0" w:color="auto"/>
              <w:bottom w:val="single" w:sz="4" w:space="0" w:color="auto"/>
              <w:right w:val="single" w:sz="4" w:space="0" w:color="auto"/>
            </w:tcBorders>
            <w:hideMark/>
          </w:tcPr>
          <w:p w14:paraId="4ED7AFA0"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бутовый, ленточный</w:t>
            </w:r>
          </w:p>
        </w:tc>
        <w:tc>
          <w:tcPr>
            <w:tcW w:w="1527" w:type="pct"/>
            <w:tcBorders>
              <w:top w:val="single" w:sz="4" w:space="0" w:color="auto"/>
              <w:left w:val="single" w:sz="4" w:space="0" w:color="auto"/>
              <w:bottom w:val="single" w:sz="4" w:space="0" w:color="auto"/>
              <w:right w:val="single" w:sz="4" w:space="0" w:color="auto"/>
            </w:tcBorders>
            <w:hideMark/>
          </w:tcPr>
          <w:p w14:paraId="43797414"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4A1F8B49" w14:textId="77777777" w:rsidTr="00C70FC9">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789622AC"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2.</w:t>
            </w:r>
          </w:p>
        </w:tc>
        <w:tc>
          <w:tcPr>
            <w:tcW w:w="1664" w:type="pct"/>
            <w:gridSpan w:val="2"/>
            <w:tcBorders>
              <w:top w:val="single" w:sz="4" w:space="0" w:color="auto"/>
              <w:left w:val="single" w:sz="4" w:space="0" w:color="auto"/>
              <w:bottom w:val="single" w:sz="4" w:space="0" w:color="auto"/>
              <w:right w:val="single" w:sz="4" w:space="0" w:color="auto"/>
            </w:tcBorders>
            <w:hideMark/>
          </w:tcPr>
          <w:p w14:paraId="32BD09E9"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Наружные и внутренние капитальные стены</w:t>
            </w:r>
          </w:p>
        </w:tc>
        <w:tc>
          <w:tcPr>
            <w:tcW w:w="1403" w:type="pct"/>
            <w:tcBorders>
              <w:top w:val="single" w:sz="4" w:space="0" w:color="auto"/>
              <w:left w:val="single" w:sz="4" w:space="0" w:color="auto"/>
              <w:bottom w:val="single" w:sz="4" w:space="0" w:color="auto"/>
              <w:right w:val="single" w:sz="4" w:space="0" w:color="auto"/>
            </w:tcBorders>
            <w:hideMark/>
          </w:tcPr>
          <w:p w14:paraId="1931F901"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ж/б панельные</w:t>
            </w:r>
          </w:p>
        </w:tc>
        <w:tc>
          <w:tcPr>
            <w:tcW w:w="1527" w:type="pct"/>
            <w:tcBorders>
              <w:top w:val="single" w:sz="4" w:space="0" w:color="auto"/>
              <w:left w:val="single" w:sz="4" w:space="0" w:color="auto"/>
              <w:bottom w:val="single" w:sz="4" w:space="0" w:color="auto"/>
              <w:right w:val="single" w:sz="4" w:space="0" w:color="auto"/>
            </w:tcBorders>
            <w:hideMark/>
          </w:tcPr>
          <w:p w14:paraId="2D2A482C"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неудовлетворительное</w:t>
            </w:r>
          </w:p>
        </w:tc>
      </w:tr>
      <w:tr w:rsidR="00844BB8" w:rsidRPr="00844BB8" w14:paraId="747F9D7E" w14:textId="77777777" w:rsidTr="00C70FC9">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372F5E6A"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3.</w:t>
            </w:r>
          </w:p>
        </w:tc>
        <w:tc>
          <w:tcPr>
            <w:tcW w:w="1664" w:type="pct"/>
            <w:gridSpan w:val="2"/>
            <w:tcBorders>
              <w:top w:val="single" w:sz="4" w:space="0" w:color="auto"/>
              <w:left w:val="single" w:sz="4" w:space="0" w:color="auto"/>
              <w:bottom w:val="single" w:sz="4" w:space="0" w:color="auto"/>
              <w:right w:val="single" w:sz="4" w:space="0" w:color="auto"/>
            </w:tcBorders>
            <w:hideMark/>
          </w:tcPr>
          <w:p w14:paraId="2F45DBC1"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Перегородки</w:t>
            </w:r>
          </w:p>
        </w:tc>
        <w:tc>
          <w:tcPr>
            <w:tcW w:w="1403" w:type="pct"/>
            <w:tcBorders>
              <w:top w:val="single" w:sz="4" w:space="0" w:color="auto"/>
              <w:left w:val="single" w:sz="4" w:space="0" w:color="auto"/>
              <w:bottom w:val="single" w:sz="4" w:space="0" w:color="auto"/>
              <w:right w:val="single" w:sz="4" w:space="0" w:color="auto"/>
            </w:tcBorders>
            <w:hideMark/>
          </w:tcPr>
          <w:p w14:paraId="260C4D63"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ж/б панельные</w:t>
            </w:r>
          </w:p>
        </w:tc>
        <w:tc>
          <w:tcPr>
            <w:tcW w:w="1527" w:type="pct"/>
            <w:tcBorders>
              <w:top w:val="single" w:sz="4" w:space="0" w:color="auto"/>
              <w:left w:val="single" w:sz="4" w:space="0" w:color="auto"/>
              <w:bottom w:val="single" w:sz="4" w:space="0" w:color="auto"/>
              <w:right w:val="single" w:sz="4" w:space="0" w:color="auto"/>
            </w:tcBorders>
            <w:hideMark/>
          </w:tcPr>
          <w:p w14:paraId="41019360"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3B4793DB" w14:textId="77777777" w:rsidTr="00C70FC9">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5EC9DFE3"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4.</w:t>
            </w:r>
          </w:p>
        </w:tc>
        <w:tc>
          <w:tcPr>
            <w:tcW w:w="1664" w:type="pct"/>
            <w:gridSpan w:val="2"/>
            <w:tcBorders>
              <w:top w:val="single" w:sz="4" w:space="0" w:color="auto"/>
              <w:left w:val="single" w:sz="4" w:space="0" w:color="auto"/>
              <w:bottom w:val="single" w:sz="4" w:space="0" w:color="auto"/>
              <w:right w:val="single" w:sz="4" w:space="0" w:color="auto"/>
            </w:tcBorders>
            <w:hideMark/>
          </w:tcPr>
          <w:p w14:paraId="019EDDB6"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Перекрытия</w:t>
            </w:r>
          </w:p>
        </w:tc>
        <w:tc>
          <w:tcPr>
            <w:tcW w:w="1403" w:type="pct"/>
            <w:tcBorders>
              <w:top w:val="single" w:sz="4" w:space="0" w:color="auto"/>
              <w:left w:val="single" w:sz="4" w:space="0" w:color="auto"/>
              <w:bottom w:val="single" w:sz="4" w:space="0" w:color="auto"/>
              <w:right w:val="single" w:sz="4" w:space="0" w:color="auto"/>
            </w:tcBorders>
          </w:tcPr>
          <w:p w14:paraId="46AC4537" w14:textId="77777777" w:rsidR="00844BB8" w:rsidRPr="00844BB8" w:rsidRDefault="00844BB8" w:rsidP="00196C81">
            <w:pPr>
              <w:adjustRightInd w:val="0"/>
              <w:jc w:val="center"/>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59E82E5D" w14:textId="77777777" w:rsidR="00844BB8" w:rsidRPr="00844BB8" w:rsidRDefault="00844BB8" w:rsidP="00196C81">
            <w:pPr>
              <w:adjustRightInd w:val="0"/>
              <w:rPr>
                <w:rFonts w:eastAsia="Times New Roman"/>
                <w:sz w:val="24"/>
                <w:szCs w:val="24"/>
                <w:lang w:eastAsia="ru-RU"/>
              </w:rPr>
            </w:pPr>
          </w:p>
        </w:tc>
      </w:tr>
      <w:tr w:rsidR="00844BB8" w:rsidRPr="00844BB8" w14:paraId="2B832893"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4000BE1"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50D48FFA"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05A4507A"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чердачные</w:t>
            </w:r>
          </w:p>
        </w:tc>
        <w:tc>
          <w:tcPr>
            <w:tcW w:w="1403" w:type="pct"/>
            <w:tcBorders>
              <w:top w:val="single" w:sz="4" w:space="0" w:color="auto"/>
              <w:left w:val="single" w:sz="4" w:space="0" w:color="auto"/>
              <w:bottom w:val="single" w:sz="4" w:space="0" w:color="auto"/>
              <w:right w:val="single" w:sz="4" w:space="0" w:color="auto"/>
            </w:tcBorders>
            <w:hideMark/>
          </w:tcPr>
          <w:p w14:paraId="0BB005F5"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hideMark/>
          </w:tcPr>
          <w:p w14:paraId="7AE12CDE"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6A00F849"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61B866D8"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A4E4555"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27C6B80E"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междуэтажные</w:t>
            </w:r>
          </w:p>
        </w:tc>
        <w:tc>
          <w:tcPr>
            <w:tcW w:w="1403" w:type="pct"/>
            <w:tcBorders>
              <w:top w:val="single" w:sz="4" w:space="0" w:color="auto"/>
              <w:left w:val="single" w:sz="4" w:space="0" w:color="auto"/>
              <w:bottom w:val="single" w:sz="4" w:space="0" w:color="auto"/>
              <w:right w:val="single" w:sz="4" w:space="0" w:color="auto"/>
            </w:tcBorders>
            <w:hideMark/>
          </w:tcPr>
          <w:p w14:paraId="0D8FB367"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hideMark/>
          </w:tcPr>
          <w:p w14:paraId="5CE22060"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26247EF5"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241FA90"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8362B51"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128CDCB"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подвальные</w:t>
            </w:r>
          </w:p>
        </w:tc>
        <w:tc>
          <w:tcPr>
            <w:tcW w:w="1403" w:type="pct"/>
            <w:tcBorders>
              <w:top w:val="single" w:sz="4" w:space="0" w:color="auto"/>
              <w:left w:val="single" w:sz="4" w:space="0" w:color="auto"/>
              <w:bottom w:val="single" w:sz="4" w:space="0" w:color="auto"/>
              <w:right w:val="single" w:sz="4" w:space="0" w:color="auto"/>
            </w:tcBorders>
            <w:hideMark/>
          </w:tcPr>
          <w:p w14:paraId="256BB8E4"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w:t>
            </w:r>
          </w:p>
        </w:tc>
        <w:tc>
          <w:tcPr>
            <w:tcW w:w="1527" w:type="pct"/>
            <w:tcBorders>
              <w:top w:val="single" w:sz="4" w:space="0" w:color="auto"/>
              <w:left w:val="single" w:sz="4" w:space="0" w:color="auto"/>
              <w:bottom w:val="single" w:sz="4" w:space="0" w:color="auto"/>
              <w:right w:val="single" w:sz="4" w:space="0" w:color="auto"/>
            </w:tcBorders>
            <w:hideMark/>
          </w:tcPr>
          <w:p w14:paraId="30A0DBFE"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w:t>
            </w:r>
          </w:p>
        </w:tc>
      </w:tr>
      <w:tr w:rsidR="00844BB8" w:rsidRPr="00844BB8" w14:paraId="33EFC38E" w14:textId="77777777" w:rsidTr="00C70FC9">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6127551E"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5.</w:t>
            </w:r>
          </w:p>
        </w:tc>
        <w:tc>
          <w:tcPr>
            <w:tcW w:w="1664" w:type="pct"/>
            <w:gridSpan w:val="2"/>
            <w:tcBorders>
              <w:top w:val="single" w:sz="4" w:space="0" w:color="auto"/>
              <w:left w:val="single" w:sz="4" w:space="0" w:color="auto"/>
              <w:bottom w:val="single" w:sz="4" w:space="0" w:color="auto"/>
              <w:right w:val="single" w:sz="4" w:space="0" w:color="auto"/>
            </w:tcBorders>
            <w:hideMark/>
          </w:tcPr>
          <w:p w14:paraId="3CF9511E"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Крыша</w:t>
            </w:r>
          </w:p>
        </w:tc>
        <w:tc>
          <w:tcPr>
            <w:tcW w:w="1403" w:type="pct"/>
            <w:tcBorders>
              <w:top w:val="single" w:sz="4" w:space="0" w:color="auto"/>
              <w:left w:val="single" w:sz="4" w:space="0" w:color="auto"/>
              <w:bottom w:val="single" w:sz="4" w:space="0" w:color="auto"/>
              <w:right w:val="single" w:sz="4" w:space="0" w:color="auto"/>
            </w:tcBorders>
            <w:hideMark/>
          </w:tcPr>
          <w:p w14:paraId="43A9B0FC"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плоская, рулонная</w:t>
            </w:r>
          </w:p>
        </w:tc>
        <w:tc>
          <w:tcPr>
            <w:tcW w:w="1527" w:type="pct"/>
            <w:tcBorders>
              <w:top w:val="single" w:sz="4" w:space="0" w:color="auto"/>
              <w:left w:val="single" w:sz="4" w:space="0" w:color="auto"/>
              <w:bottom w:val="single" w:sz="4" w:space="0" w:color="auto"/>
              <w:right w:val="single" w:sz="4" w:space="0" w:color="auto"/>
            </w:tcBorders>
            <w:hideMark/>
          </w:tcPr>
          <w:p w14:paraId="5FF77927"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366C9D36" w14:textId="77777777" w:rsidTr="00C70FC9">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102DF821"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6.</w:t>
            </w:r>
          </w:p>
        </w:tc>
        <w:tc>
          <w:tcPr>
            <w:tcW w:w="1664" w:type="pct"/>
            <w:gridSpan w:val="2"/>
            <w:tcBorders>
              <w:top w:val="single" w:sz="4" w:space="0" w:color="auto"/>
              <w:left w:val="single" w:sz="4" w:space="0" w:color="auto"/>
              <w:bottom w:val="single" w:sz="4" w:space="0" w:color="auto"/>
              <w:right w:val="single" w:sz="4" w:space="0" w:color="auto"/>
            </w:tcBorders>
            <w:hideMark/>
          </w:tcPr>
          <w:p w14:paraId="4E94BFC9"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Полы</w:t>
            </w:r>
          </w:p>
        </w:tc>
        <w:tc>
          <w:tcPr>
            <w:tcW w:w="1403" w:type="pct"/>
            <w:tcBorders>
              <w:top w:val="single" w:sz="4" w:space="0" w:color="auto"/>
              <w:left w:val="single" w:sz="4" w:space="0" w:color="auto"/>
              <w:bottom w:val="single" w:sz="4" w:space="0" w:color="auto"/>
              <w:right w:val="single" w:sz="4" w:space="0" w:color="auto"/>
            </w:tcBorders>
            <w:hideMark/>
          </w:tcPr>
          <w:p w14:paraId="3B8E6BE5"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hideMark/>
          </w:tcPr>
          <w:p w14:paraId="61CDFCEB"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025791E4" w14:textId="77777777" w:rsidTr="00C70FC9">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7FD7F249"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7.</w:t>
            </w:r>
          </w:p>
        </w:tc>
        <w:tc>
          <w:tcPr>
            <w:tcW w:w="1664" w:type="pct"/>
            <w:gridSpan w:val="2"/>
            <w:tcBorders>
              <w:top w:val="single" w:sz="4" w:space="0" w:color="auto"/>
              <w:left w:val="single" w:sz="4" w:space="0" w:color="auto"/>
              <w:bottom w:val="single" w:sz="4" w:space="0" w:color="auto"/>
              <w:right w:val="single" w:sz="4" w:space="0" w:color="auto"/>
            </w:tcBorders>
            <w:hideMark/>
          </w:tcPr>
          <w:p w14:paraId="1A76DA46"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Проемы</w:t>
            </w:r>
          </w:p>
        </w:tc>
        <w:tc>
          <w:tcPr>
            <w:tcW w:w="1403" w:type="pct"/>
            <w:tcBorders>
              <w:top w:val="single" w:sz="4" w:space="0" w:color="auto"/>
              <w:left w:val="single" w:sz="4" w:space="0" w:color="auto"/>
              <w:bottom w:val="single" w:sz="4" w:space="0" w:color="auto"/>
              <w:right w:val="single" w:sz="4" w:space="0" w:color="auto"/>
            </w:tcBorders>
          </w:tcPr>
          <w:p w14:paraId="5CA07DBA" w14:textId="77777777" w:rsidR="00844BB8" w:rsidRPr="00844BB8" w:rsidRDefault="00844BB8" w:rsidP="00196C81">
            <w:pPr>
              <w:adjustRightInd w:val="0"/>
              <w:ind w:firstLine="708"/>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140441A8" w14:textId="77777777" w:rsidR="00844BB8" w:rsidRPr="00844BB8" w:rsidRDefault="00844BB8" w:rsidP="00196C81">
            <w:pPr>
              <w:adjustRightInd w:val="0"/>
              <w:rPr>
                <w:rFonts w:eastAsia="Times New Roman"/>
                <w:sz w:val="24"/>
                <w:szCs w:val="24"/>
                <w:lang w:eastAsia="ru-RU"/>
              </w:rPr>
            </w:pPr>
          </w:p>
        </w:tc>
      </w:tr>
      <w:tr w:rsidR="00844BB8" w:rsidRPr="00844BB8" w14:paraId="03724248"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48492B8"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1CFD9436"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472B8D4B"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окна</w:t>
            </w:r>
          </w:p>
        </w:tc>
        <w:tc>
          <w:tcPr>
            <w:tcW w:w="1403" w:type="pct"/>
            <w:tcBorders>
              <w:top w:val="single" w:sz="4" w:space="0" w:color="auto"/>
              <w:left w:val="single" w:sz="4" w:space="0" w:color="auto"/>
              <w:bottom w:val="single" w:sz="4" w:space="0" w:color="auto"/>
              <w:right w:val="single" w:sz="4" w:space="0" w:color="auto"/>
            </w:tcBorders>
            <w:hideMark/>
          </w:tcPr>
          <w:p w14:paraId="6CD8607E"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деревянные</w:t>
            </w:r>
          </w:p>
        </w:tc>
        <w:tc>
          <w:tcPr>
            <w:tcW w:w="1527" w:type="pct"/>
            <w:tcBorders>
              <w:top w:val="single" w:sz="4" w:space="0" w:color="auto"/>
              <w:left w:val="single" w:sz="4" w:space="0" w:color="auto"/>
              <w:bottom w:val="single" w:sz="4" w:space="0" w:color="auto"/>
              <w:right w:val="single" w:sz="4" w:space="0" w:color="auto"/>
            </w:tcBorders>
            <w:hideMark/>
          </w:tcPr>
          <w:p w14:paraId="43FAB157"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неудовлетворительное</w:t>
            </w:r>
          </w:p>
        </w:tc>
      </w:tr>
      <w:tr w:rsidR="00844BB8" w:rsidRPr="00844BB8" w14:paraId="39DDE803"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165784E"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CC5325C"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429CE15"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двери</w:t>
            </w:r>
          </w:p>
        </w:tc>
        <w:tc>
          <w:tcPr>
            <w:tcW w:w="1403" w:type="pct"/>
            <w:tcBorders>
              <w:top w:val="single" w:sz="4" w:space="0" w:color="auto"/>
              <w:left w:val="single" w:sz="4" w:space="0" w:color="auto"/>
              <w:bottom w:val="single" w:sz="4" w:space="0" w:color="auto"/>
              <w:right w:val="single" w:sz="4" w:space="0" w:color="auto"/>
            </w:tcBorders>
            <w:hideMark/>
          </w:tcPr>
          <w:p w14:paraId="02D3F398"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деревянные</w:t>
            </w:r>
          </w:p>
        </w:tc>
        <w:tc>
          <w:tcPr>
            <w:tcW w:w="1527" w:type="pct"/>
            <w:tcBorders>
              <w:top w:val="single" w:sz="4" w:space="0" w:color="auto"/>
              <w:left w:val="single" w:sz="4" w:space="0" w:color="auto"/>
              <w:bottom w:val="single" w:sz="4" w:space="0" w:color="auto"/>
              <w:right w:val="single" w:sz="4" w:space="0" w:color="auto"/>
            </w:tcBorders>
            <w:hideMark/>
          </w:tcPr>
          <w:p w14:paraId="1834BA5B"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неудовлетворительное</w:t>
            </w:r>
          </w:p>
        </w:tc>
      </w:tr>
      <w:tr w:rsidR="00844BB8" w:rsidRPr="00844BB8" w14:paraId="0FAC08D3"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111A995A"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479D881"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1173994B"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1ACC9037"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34C549C6" w14:textId="77777777" w:rsidR="00844BB8" w:rsidRPr="00844BB8" w:rsidRDefault="00844BB8" w:rsidP="00196C81">
            <w:pPr>
              <w:adjustRightInd w:val="0"/>
              <w:rPr>
                <w:rFonts w:eastAsia="Times New Roman"/>
                <w:sz w:val="24"/>
                <w:szCs w:val="24"/>
                <w:lang w:eastAsia="ru-RU"/>
              </w:rPr>
            </w:pPr>
          </w:p>
        </w:tc>
      </w:tr>
      <w:tr w:rsidR="00844BB8" w:rsidRPr="00844BB8" w14:paraId="340DCDD1" w14:textId="77777777" w:rsidTr="00C70FC9">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55DB3C9A"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8.</w:t>
            </w:r>
          </w:p>
        </w:tc>
        <w:tc>
          <w:tcPr>
            <w:tcW w:w="1664" w:type="pct"/>
            <w:gridSpan w:val="2"/>
            <w:tcBorders>
              <w:top w:val="single" w:sz="4" w:space="0" w:color="auto"/>
              <w:left w:val="single" w:sz="4" w:space="0" w:color="auto"/>
              <w:bottom w:val="single" w:sz="4" w:space="0" w:color="auto"/>
              <w:right w:val="single" w:sz="4" w:space="0" w:color="auto"/>
            </w:tcBorders>
            <w:hideMark/>
          </w:tcPr>
          <w:p w14:paraId="56B0B164"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Отделка</w:t>
            </w:r>
          </w:p>
        </w:tc>
        <w:tc>
          <w:tcPr>
            <w:tcW w:w="1403" w:type="pct"/>
            <w:tcBorders>
              <w:top w:val="single" w:sz="4" w:space="0" w:color="auto"/>
              <w:left w:val="single" w:sz="4" w:space="0" w:color="auto"/>
              <w:bottom w:val="single" w:sz="4" w:space="0" w:color="auto"/>
              <w:right w:val="single" w:sz="4" w:space="0" w:color="auto"/>
            </w:tcBorders>
          </w:tcPr>
          <w:p w14:paraId="5392342D"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2AE87CF0" w14:textId="77777777" w:rsidR="00844BB8" w:rsidRPr="00844BB8" w:rsidRDefault="00844BB8" w:rsidP="00196C81">
            <w:pPr>
              <w:adjustRightInd w:val="0"/>
              <w:rPr>
                <w:rFonts w:eastAsia="Times New Roman"/>
                <w:sz w:val="24"/>
                <w:szCs w:val="24"/>
                <w:lang w:eastAsia="ru-RU"/>
              </w:rPr>
            </w:pPr>
          </w:p>
        </w:tc>
      </w:tr>
      <w:tr w:rsidR="00844BB8" w:rsidRPr="00844BB8" w14:paraId="53F1EE93"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109DA179"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0A484A92"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12616B94"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внутренняя</w:t>
            </w:r>
          </w:p>
        </w:tc>
        <w:tc>
          <w:tcPr>
            <w:tcW w:w="1403" w:type="pct"/>
            <w:tcBorders>
              <w:top w:val="single" w:sz="4" w:space="0" w:color="auto"/>
              <w:left w:val="single" w:sz="4" w:space="0" w:color="auto"/>
              <w:bottom w:val="single" w:sz="4" w:space="0" w:color="auto"/>
              <w:right w:val="single" w:sz="4" w:space="0" w:color="auto"/>
            </w:tcBorders>
            <w:hideMark/>
          </w:tcPr>
          <w:p w14:paraId="3E68CA82"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hideMark/>
          </w:tcPr>
          <w:p w14:paraId="552DAA7A"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неудовлетворительное</w:t>
            </w:r>
          </w:p>
        </w:tc>
      </w:tr>
      <w:tr w:rsidR="00844BB8" w:rsidRPr="00844BB8" w14:paraId="7164F5B7"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035A5898"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C0574DE"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8614496"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наружная</w:t>
            </w:r>
          </w:p>
        </w:tc>
        <w:tc>
          <w:tcPr>
            <w:tcW w:w="1403" w:type="pct"/>
            <w:tcBorders>
              <w:top w:val="single" w:sz="4" w:space="0" w:color="auto"/>
              <w:left w:val="single" w:sz="4" w:space="0" w:color="auto"/>
              <w:bottom w:val="single" w:sz="4" w:space="0" w:color="auto"/>
              <w:right w:val="single" w:sz="4" w:space="0" w:color="auto"/>
            </w:tcBorders>
            <w:hideMark/>
          </w:tcPr>
          <w:p w14:paraId="06910377"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hideMark/>
          </w:tcPr>
          <w:p w14:paraId="043E9EF6"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неудовлетворительное</w:t>
            </w:r>
          </w:p>
        </w:tc>
      </w:tr>
      <w:tr w:rsidR="00844BB8" w:rsidRPr="00844BB8" w14:paraId="75E03863"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9337015"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55FA02E"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090FAA6"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64EC8865"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61397F94" w14:textId="77777777" w:rsidR="00844BB8" w:rsidRPr="00844BB8" w:rsidRDefault="00844BB8" w:rsidP="00196C81">
            <w:pPr>
              <w:adjustRightInd w:val="0"/>
              <w:rPr>
                <w:rFonts w:eastAsia="Times New Roman"/>
                <w:sz w:val="24"/>
                <w:szCs w:val="24"/>
                <w:lang w:eastAsia="ru-RU"/>
              </w:rPr>
            </w:pPr>
          </w:p>
        </w:tc>
      </w:tr>
      <w:tr w:rsidR="00844BB8" w:rsidRPr="00844BB8" w14:paraId="7DA5B16E" w14:textId="77777777" w:rsidTr="00C70FC9">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35E0362F"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9.</w:t>
            </w:r>
          </w:p>
        </w:tc>
        <w:tc>
          <w:tcPr>
            <w:tcW w:w="1664" w:type="pct"/>
            <w:gridSpan w:val="2"/>
            <w:tcBorders>
              <w:top w:val="single" w:sz="4" w:space="0" w:color="auto"/>
              <w:left w:val="single" w:sz="4" w:space="0" w:color="auto"/>
              <w:bottom w:val="single" w:sz="4" w:space="0" w:color="auto"/>
              <w:right w:val="single" w:sz="4" w:space="0" w:color="auto"/>
            </w:tcBorders>
            <w:hideMark/>
          </w:tcPr>
          <w:p w14:paraId="758B8B9A"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Механическое, электрическое, санитарно-техническое и иное оборудование</w:t>
            </w:r>
          </w:p>
        </w:tc>
        <w:tc>
          <w:tcPr>
            <w:tcW w:w="1403" w:type="pct"/>
            <w:tcBorders>
              <w:top w:val="single" w:sz="4" w:space="0" w:color="auto"/>
              <w:left w:val="single" w:sz="4" w:space="0" w:color="auto"/>
              <w:bottom w:val="single" w:sz="4" w:space="0" w:color="auto"/>
              <w:right w:val="single" w:sz="4" w:space="0" w:color="auto"/>
            </w:tcBorders>
          </w:tcPr>
          <w:p w14:paraId="05778DAF"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56831411" w14:textId="77777777" w:rsidR="00844BB8" w:rsidRPr="00844BB8" w:rsidRDefault="00844BB8" w:rsidP="00196C81">
            <w:pPr>
              <w:adjustRightInd w:val="0"/>
              <w:rPr>
                <w:rFonts w:eastAsia="Times New Roman"/>
                <w:sz w:val="24"/>
                <w:szCs w:val="24"/>
                <w:lang w:eastAsia="ru-RU"/>
              </w:rPr>
            </w:pPr>
          </w:p>
        </w:tc>
      </w:tr>
      <w:tr w:rsidR="00844BB8" w:rsidRPr="00844BB8" w14:paraId="2EDF0973"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894C052"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DA2F143"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4F0E919F"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ванны напольные</w:t>
            </w:r>
          </w:p>
        </w:tc>
        <w:tc>
          <w:tcPr>
            <w:tcW w:w="1403" w:type="pct"/>
            <w:tcBorders>
              <w:top w:val="single" w:sz="4" w:space="0" w:color="auto"/>
              <w:left w:val="single" w:sz="4" w:space="0" w:color="auto"/>
              <w:bottom w:val="single" w:sz="4" w:space="0" w:color="auto"/>
              <w:right w:val="single" w:sz="4" w:space="0" w:color="auto"/>
            </w:tcBorders>
            <w:hideMark/>
          </w:tcPr>
          <w:p w14:paraId="7CF56B62"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6E257AA5" w14:textId="77777777" w:rsidR="00844BB8" w:rsidRPr="00844BB8" w:rsidRDefault="00844BB8" w:rsidP="00196C81">
            <w:pPr>
              <w:adjustRightInd w:val="0"/>
              <w:jc w:val="center"/>
              <w:rPr>
                <w:rFonts w:eastAsia="Times New Roman"/>
                <w:sz w:val="24"/>
                <w:szCs w:val="24"/>
                <w:lang w:eastAsia="ru-RU"/>
              </w:rPr>
            </w:pPr>
          </w:p>
        </w:tc>
      </w:tr>
      <w:tr w:rsidR="00844BB8" w:rsidRPr="00844BB8" w14:paraId="3E2D8535"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3D7A3DD8"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5A362BC"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80F82EA"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электроплиты</w:t>
            </w:r>
          </w:p>
        </w:tc>
        <w:tc>
          <w:tcPr>
            <w:tcW w:w="1403" w:type="pct"/>
            <w:tcBorders>
              <w:top w:val="single" w:sz="4" w:space="0" w:color="auto"/>
              <w:left w:val="single" w:sz="4" w:space="0" w:color="auto"/>
              <w:bottom w:val="single" w:sz="4" w:space="0" w:color="auto"/>
              <w:right w:val="single" w:sz="4" w:space="0" w:color="auto"/>
            </w:tcBorders>
            <w:hideMark/>
          </w:tcPr>
          <w:p w14:paraId="461E22D3"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0D2ACE00" w14:textId="77777777" w:rsidR="00844BB8" w:rsidRPr="00844BB8" w:rsidRDefault="00844BB8" w:rsidP="00196C81">
            <w:pPr>
              <w:tabs>
                <w:tab w:val="left" w:pos="945"/>
              </w:tabs>
              <w:adjustRightInd w:val="0"/>
              <w:jc w:val="center"/>
              <w:rPr>
                <w:rFonts w:eastAsia="Times New Roman"/>
                <w:sz w:val="24"/>
                <w:szCs w:val="24"/>
                <w:lang w:eastAsia="ru-RU"/>
              </w:rPr>
            </w:pPr>
          </w:p>
        </w:tc>
      </w:tr>
      <w:tr w:rsidR="00844BB8" w:rsidRPr="00844BB8" w14:paraId="7AC18C18"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35C065C"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C6CFBE6"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6C085F6C"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телефонные сети и оборудование</w:t>
            </w:r>
          </w:p>
        </w:tc>
        <w:tc>
          <w:tcPr>
            <w:tcW w:w="1403" w:type="pct"/>
            <w:tcBorders>
              <w:top w:val="single" w:sz="4" w:space="0" w:color="auto"/>
              <w:left w:val="single" w:sz="4" w:space="0" w:color="auto"/>
              <w:bottom w:val="single" w:sz="4" w:space="0" w:color="auto"/>
              <w:right w:val="single" w:sz="4" w:space="0" w:color="auto"/>
            </w:tcBorders>
            <w:hideMark/>
          </w:tcPr>
          <w:p w14:paraId="1841AD45"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2AA0ED6F" w14:textId="77777777" w:rsidR="00844BB8" w:rsidRPr="00844BB8" w:rsidRDefault="00844BB8" w:rsidP="00196C81">
            <w:pPr>
              <w:adjustRightInd w:val="0"/>
              <w:jc w:val="center"/>
              <w:rPr>
                <w:rFonts w:eastAsia="Times New Roman"/>
                <w:sz w:val="24"/>
                <w:szCs w:val="24"/>
                <w:lang w:eastAsia="ru-RU"/>
              </w:rPr>
            </w:pPr>
          </w:p>
        </w:tc>
      </w:tr>
      <w:tr w:rsidR="00844BB8" w:rsidRPr="00844BB8" w14:paraId="45DD0E3B"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6E286D93"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000A028"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30CECD5"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сети проводного радиовещания</w:t>
            </w:r>
          </w:p>
        </w:tc>
        <w:tc>
          <w:tcPr>
            <w:tcW w:w="1403" w:type="pct"/>
            <w:tcBorders>
              <w:top w:val="single" w:sz="4" w:space="0" w:color="auto"/>
              <w:left w:val="single" w:sz="4" w:space="0" w:color="auto"/>
              <w:bottom w:val="single" w:sz="4" w:space="0" w:color="auto"/>
              <w:right w:val="single" w:sz="4" w:space="0" w:color="auto"/>
            </w:tcBorders>
            <w:hideMark/>
          </w:tcPr>
          <w:p w14:paraId="31E67A1A"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71E6FF4C" w14:textId="77777777" w:rsidR="00844BB8" w:rsidRPr="00844BB8" w:rsidRDefault="00844BB8" w:rsidP="00196C81">
            <w:pPr>
              <w:adjustRightInd w:val="0"/>
              <w:rPr>
                <w:rFonts w:eastAsia="Times New Roman"/>
                <w:sz w:val="24"/>
                <w:szCs w:val="24"/>
                <w:lang w:eastAsia="ru-RU"/>
              </w:rPr>
            </w:pPr>
          </w:p>
        </w:tc>
      </w:tr>
      <w:tr w:rsidR="00844BB8" w:rsidRPr="00844BB8" w14:paraId="07D487BE"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C77BE95"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8D7291B"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6150B584"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сигнализация</w:t>
            </w:r>
          </w:p>
        </w:tc>
        <w:tc>
          <w:tcPr>
            <w:tcW w:w="1403" w:type="pct"/>
            <w:tcBorders>
              <w:top w:val="single" w:sz="4" w:space="0" w:color="auto"/>
              <w:left w:val="single" w:sz="4" w:space="0" w:color="auto"/>
              <w:bottom w:val="single" w:sz="4" w:space="0" w:color="auto"/>
              <w:right w:val="single" w:sz="4" w:space="0" w:color="auto"/>
            </w:tcBorders>
            <w:hideMark/>
          </w:tcPr>
          <w:p w14:paraId="70507872"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5A29920B" w14:textId="77777777" w:rsidR="00844BB8" w:rsidRPr="00844BB8" w:rsidRDefault="00844BB8" w:rsidP="00196C81">
            <w:pPr>
              <w:adjustRightInd w:val="0"/>
              <w:rPr>
                <w:rFonts w:eastAsia="Times New Roman"/>
                <w:sz w:val="24"/>
                <w:szCs w:val="24"/>
                <w:lang w:eastAsia="ru-RU"/>
              </w:rPr>
            </w:pPr>
          </w:p>
        </w:tc>
      </w:tr>
      <w:tr w:rsidR="00844BB8" w:rsidRPr="00844BB8" w14:paraId="50C7AA05"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F682C08"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A6E2EF5"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00C572D"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мусоропровод</w:t>
            </w:r>
          </w:p>
        </w:tc>
        <w:tc>
          <w:tcPr>
            <w:tcW w:w="1403" w:type="pct"/>
            <w:tcBorders>
              <w:top w:val="single" w:sz="4" w:space="0" w:color="auto"/>
              <w:left w:val="single" w:sz="4" w:space="0" w:color="auto"/>
              <w:bottom w:val="single" w:sz="4" w:space="0" w:color="auto"/>
              <w:right w:val="single" w:sz="4" w:space="0" w:color="auto"/>
            </w:tcBorders>
            <w:hideMark/>
          </w:tcPr>
          <w:p w14:paraId="047941F4"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3AE3D0A2" w14:textId="77777777" w:rsidR="00844BB8" w:rsidRPr="00844BB8" w:rsidRDefault="00844BB8" w:rsidP="00196C81">
            <w:pPr>
              <w:adjustRightInd w:val="0"/>
              <w:rPr>
                <w:rFonts w:eastAsia="Times New Roman"/>
                <w:sz w:val="24"/>
                <w:szCs w:val="24"/>
                <w:lang w:eastAsia="ru-RU"/>
              </w:rPr>
            </w:pPr>
          </w:p>
        </w:tc>
      </w:tr>
      <w:tr w:rsidR="00844BB8" w:rsidRPr="00844BB8" w14:paraId="5CA14BC8"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16D2737C"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2A52494"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4791503"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лифт</w:t>
            </w:r>
          </w:p>
        </w:tc>
        <w:tc>
          <w:tcPr>
            <w:tcW w:w="1403" w:type="pct"/>
            <w:tcBorders>
              <w:top w:val="single" w:sz="4" w:space="0" w:color="auto"/>
              <w:left w:val="single" w:sz="4" w:space="0" w:color="auto"/>
              <w:bottom w:val="single" w:sz="4" w:space="0" w:color="auto"/>
              <w:right w:val="single" w:sz="4" w:space="0" w:color="auto"/>
            </w:tcBorders>
            <w:hideMark/>
          </w:tcPr>
          <w:p w14:paraId="2427E65D" w14:textId="77777777" w:rsidR="00844BB8" w:rsidRPr="00844BB8" w:rsidRDefault="00844BB8" w:rsidP="00196C81">
            <w:pPr>
              <w:adjustRightInd w:val="0"/>
              <w:ind w:firstLine="708"/>
              <w:rPr>
                <w:rFonts w:eastAsia="Times New Roman"/>
                <w:sz w:val="24"/>
                <w:szCs w:val="24"/>
                <w:lang w:eastAsia="ru-RU"/>
              </w:rPr>
            </w:pPr>
            <w:r w:rsidRPr="00844BB8">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29BD4232" w14:textId="77777777" w:rsidR="00844BB8" w:rsidRPr="00844BB8" w:rsidRDefault="00844BB8" w:rsidP="00196C81">
            <w:pPr>
              <w:adjustRightInd w:val="0"/>
              <w:rPr>
                <w:rFonts w:eastAsia="Times New Roman"/>
                <w:sz w:val="24"/>
                <w:szCs w:val="24"/>
                <w:lang w:eastAsia="ru-RU"/>
              </w:rPr>
            </w:pPr>
          </w:p>
        </w:tc>
      </w:tr>
      <w:tr w:rsidR="00844BB8" w:rsidRPr="00844BB8" w14:paraId="48FF8D86"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32E52CC5"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CF357BD"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E799CCA"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вентиляция</w:t>
            </w:r>
          </w:p>
        </w:tc>
        <w:tc>
          <w:tcPr>
            <w:tcW w:w="1403" w:type="pct"/>
            <w:tcBorders>
              <w:top w:val="single" w:sz="4" w:space="0" w:color="auto"/>
              <w:left w:val="single" w:sz="4" w:space="0" w:color="auto"/>
              <w:bottom w:val="single" w:sz="4" w:space="0" w:color="auto"/>
              <w:right w:val="single" w:sz="4" w:space="0" w:color="auto"/>
            </w:tcBorders>
            <w:hideMark/>
          </w:tcPr>
          <w:p w14:paraId="5A80D4E3" w14:textId="77777777" w:rsidR="00844BB8" w:rsidRPr="00844BB8" w:rsidRDefault="00844BB8" w:rsidP="00196C81">
            <w:pPr>
              <w:adjustRightInd w:val="0"/>
              <w:jc w:val="center"/>
              <w:rPr>
                <w:rFonts w:eastAsia="Times New Roman"/>
                <w:color w:val="000000"/>
                <w:sz w:val="24"/>
                <w:szCs w:val="24"/>
                <w:lang w:eastAsia="ru-RU"/>
              </w:rPr>
            </w:pPr>
            <w:r w:rsidRPr="00844BB8">
              <w:rPr>
                <w:rFonts w:eastAsia="Times New Roman"/>
                <w:color w:val="000000"/>
                <w:sz w:val="24"/>
                <w:szCs w:val="24"/>
                <w:lang w:eastAsia="ru-RU"/>
              </w:rPr>
              <w:t>естественная</w:t>
            </w:r>
          </w:p>
        </w:tc>
        <w:tc>
          <w:tcPr>
            <w:tcW w:w="1527" w:type="pct"/>
            <w:tcBorders>
              <w:top w:val="single" w:sz="4" w:space="0" w:color="auto"/>
              <w:left w:val="single" w:sz="4" w:space="0" w:color="auto"/>
              <w:bottom w:val="single" w:sz="4" w:space="0" w:color="auto"/>
              <w:right w:val="single" w:sz="4" w:space="0" w:color="auto"/>
            </w:tcBorders>
            <w:hideMark/>
          </w:tcPr>
          <w:p w14:paraId="1B73EAB3"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59237731"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0EE525E0"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7EAADD6"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11BABB4"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2D9704BD"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159D932A" w14:textId="77777777" w:rsidR="00844BB8" w:rsidRPr="00844BB8" w:rsidRDefault="00844BB8" w:rsidP="00196C81">
            <w:pPr>
              <w:adjustRightInd w:val="0"/>
              <w:rPr>
                <w:rFonts w:eastAsia="Times New Roman"/>
                <w:sz w:val="24"/>
                <w:szCs w:val="24"/>
                <w:lang w:eastAsia="ru-RU"/>
              </w:rPr>
            </w:pPr>
          </w:p>
        </w:tc>
      </w:tr>
      <w:tr w:rsidR="00844BB8" w:rsidRPr="00844BB8" w14:paraId="28B21941" w14:textId="77777777" w:rsidTr="00C70FC9">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40A070D6"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10.</w:t>
            </w:r>
          </w:p>
        </w:tc>
        <w:tc>
          <w:tcPr>
            <w:tcW w:w="1664" w:type="pct"/>
            <w:gridSpan w:val="2"/>
            <w:tcBorders>
              <w:top w:val="single" w:sz="4" w:space="0" w:color="auto"/>
              <w:left w:val="single" w:sz="4" w:space="0" w:color="auto"/>
              <w:bottom w:val="single" w:sz="4" w:space="0" w:color="auto"/>
              <w:right w:val="single" w:sz="4" w:space="0" w:color="auto"/>
            </w:tcBorders>
            <w:hideMark/>
          </w:tcPr>
          <w:p w14:paraId="66159A01"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Внутридомовые инженерные коммуникации и оборудование для предоставления коммунальных услуг</w:t>
            </w:r>
          </w:p>
        </w:tc>
        <w:tc>
          <w:tcPr>
            <w:tcW w:w="1403" w:type="pct"/>
            <w:tcBorders>
              <w:top w:val="single" w:sz="4" w:space="0" w:color="auto"/>
              <w:left w:val="single" w:sz="4" w:space="0" w:color="auto"/>
              <w:bottom w:val="single" w:sz="4" w:space="0" w:color="auto"/>
              <w:right w:val="single" w:sz="4" w:space="0" w:color="auto"/>
            </w:tcBorders>
          </w:tcPr>
          <w:p w14:paraId="65C21784"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620D0628" w14:textId="77777777" w:rsidR="00844BB8" w:rsidRPr="00844BB8" w:rsidRDefault="00844BB8" w:rsidP="00196C81">
            <w:pPr>
              <w:adjustRightInd w:val="0"/>
              <w:rPr>
                <w:rFonts w:eastAsia="Times New Roman"/>
                <w:sz w:val="24"/>
                <w:szCs w:val="24"/>
                <w:lang w:eastAsia="ru-RU"/>
              </w:rPr>
            </w:pPr>
          </w:p>
        </w:tc>
      </w:tr>
      <w:tr w:rsidR="00844BB8" w:rsidRPr="00844BB8" w14:paraId="762AFE71"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37F9B98"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180ECE9"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2A0D868E"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холодное водоснабжение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63EFBC3E"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трубы, радиаторы, краны, задвижки и др.</w:t>
            </w:r>
          </w:p>
        </w:tc>
        <w:tc>
          <w:tcPr>
            <w:tcW w:w="1527" w:type="pct"/>
            <w:tcBorders>
              <w:top w:val="single" w:sz="4" w:space="0" w:color="auto"/>
              <w:left w:val="single" w:sz="4" w:space="0" w:color="auto"/>
              <w:bottom w:val="single" w:sz="4" w:space="0" w:color="auto"/>
              <w:right w:val="single" w:sz="4" w:space="0" w:color="auto"/>
            </w:tcBorders>
            <w:hideMark/>
          </w:tcPr>
          <w:p w14:paraId="7F157B60"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неудовлетворительное требуется капитальный ремонт</w:t>
            </w:r>
          </w:p>
        </w:tc>
      </w:tr>
      <w:tr w:rsidR="00844BB8" w:rsidRPr="00844BB8" w14:paraId="60E67E01"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6A703CE5"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EDD032B"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2FCF6AA1"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горячее водоснабжение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433A6C71"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335F0F9B" w14:textId="77777777" w:rsidR="00844BB8" w:rsidRPr="00844BB8" w:rsidRDefault="00844BB8" w:rsidP="00196C81">
            <w:pPr>
              <w:adjustRightInd w:val="0"/>
              <w:jc w:val="center"/>
              <w:rPr>
                <w:rFonts w:eastAsia="Times New Roman"/>
                <w:sz w:val="24"/>
                <w:szCs w:val="24"/>
                <w:lang w:eastAsia="ru-RU"/>
              </w:rPr>
            </w:pPr>
          </w:p>
        </w:tc>
      </w:tr>
      <w:tr w:rsidR="00844BB8" w:rsidRPr="00844BB8" w14:paraId="470267FC"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057CDE42"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267410D"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6E37569A"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водоотведение</w:t>
            </w:r>
          </w:p>
        </w:tc>
        <w:tc>
          <w:tcPr>
            <w:tcW w:w="1403" w:type="pct"/>
            <w:tcBorders>
              <w:top w:val="single" w:sz="4" w:space="0" w:color="auto"/>
              <w:left w:val="single" w:sz="4" w:space="0" w:color="auto"/>
              <w:bottom w:val="single" w:sz="4" w:space="0" w:color="auto"/>
              <w:right w:val="single" w:sz="4" w:space="0" w:color="auto"/>
            </w:tcBorders>
            <w:hideMark/>
          </w:tcPr>
          <w:p w14:paraId="5C024BB4"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Чугунные трубы и фасонные части</w:t>
            </w:r>
          </w:p>
        </w:tc>
        <w:tc>
          <w:tcPr>
            <w:tcW w:w="1527" w:type="pct"/>
            <w:tcBorders>
              <w:top w:val="single" w:sz="4" w:space="0" w:color="auto"/>
              <w:left w:val="single" w:sz="4" w:space="0" w:color="auto"/>
              <w:bottom w:val="single" w:sz="4" w:space="0" w:color="auto"/>
              <w:right w:val="single" w:sz="4" w:space="0" w:color="auto"/>
            </w:tcBorders>
            <w:hideMark/>
          </w:tcPr>
          <w:p w14:paraId="5F1F18AC"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требуется капитальный ремонт</w:t>
            </w:r>
          </w:p>
        </w:tc>
      </w:tr>
      <w:tr w:rsidR="00844BB8" w:rsidRPr="00844BB8" w14:paraId="05E0F8B6"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25BFECC"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E4AA030"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6FF04799"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газоснабжение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6FF7A394"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0A4B4D4B" w14:textId="77777777" w:rsidR="00844BB8" w:rsidRPr="00844BB8" w:rsidRDefault="00844BB8" w:rsidP="00196C81">
            <w:pPr>
              <w:adjustRightInd w:val="0"/>
              <w:rPr>
                <w:rFonts w:eastAsia="Times New Roman"/>
                <w:sz w:val="24"/>
                <w:szCs w:val="24"/>
                <w:lang w:eastAsia="ru-RU"/>
              </w:rPr>
            </w:pPr>
          </w:p>
        </w:tc>
      </w:tr>
      <w:tr w:rsidR="00844BB8" w:rsidRPr="00844BB8" w14:paraId="7E034A33"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22B21604"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5035E43"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0D43FCC5"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отопление (от внешних котельных)</w:t>
            </w:r>
          </w:p>
        </w:tc>
        <w:tc>
          <w:tcPr>
            <w:tcW w:w="1403" w:type="pct"/>
            <w:tcBorders>
              <w:top w:val="single" w:sz="4" w:space="0" w:color="auto"/>
              <w:left w:val="single" w:sz="4" w:space="0" w:color="auto"/>
              <w:bottom w:val="single" w:sz="4" w:space="0" w:color="auto"/>
              <w:right w:val="single" w:sz="4" w:space="0" w:color="auto"/>
            </w:tcBorders>
            <w:hideMark/>
          </w:tcPr>
          <w:p w14:paraId="0444CF89"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Металлические водопроводные трубы</w:t>
            </w:r>
          </w:p>
        </w:tc>
        <w:tc>
          <w:tcPr>
            <w:tcW w:w="1527" w:type="pct"/>
            <w:tcBorders>
              <w:top w:val="single" w:sz="4" w:space="0" w:color="auto"/>
              <w:left w:val="single" w:sz="4" w:space="0" w:color="auto"/>
              <w:bottom w:val="single" w:sz="4" w:space="0" w:color="auto"/>
              <w:right w:val="single" w:sz="4" w:space="0" w:color="auto"/>
            </w:tcBorders>
            <w:hideMark/>
          </w:tcPr>
          <w:p w14:paraId="5EDA7690"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требуется капитальный ремонт</w:t>
            </w:r>
          </w:p>
        </w:tc>
      </w:tr>
      <w:tr w:rsidR="00844BB8" w:rsidRPr="00844BB8" w14:paraId="4C2CA40A"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F428933"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6966157"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22210B18"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электроснабжение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68B34BF1"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скрытая проводка</w:t>
            </w:r>
          </w:p>
        </w:tc>
        <w:tc>
          <w:tcPr>
            <w:tcW w:w="1527" w:type="pct"/>
            <w:tcBorders>
              <w:top w:val="single" w:sz="4" w:space="0" w:color="auto"/>
              <w:left w:val="single" w:sz="4" w:space="0" w:color="auto"/>
              <w:bottom w:val="single" w:sz="4" w:space="0" w:color="auto"/>
              <w:right w:val="single" w:sz="4" w:space="0" w:color="auto"/>
            </w:tcBorders>
            <w:hideMark/>
          </w:tcPr>
          <w:p w14:paraId="41754D8B"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неудовлетворительное</w:t>
            </w:r>
          </w:p>
        </w:tc>
      </w:tr>
      <w:tr w:rsidR="00844BB8" w:rsidRPr="00844BB8" w14:paraId="344238D9"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679DE59A"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F7E3A36"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188BE75C"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печи</w:t>
            </w:r>
          </w:p>
        </w:tc>
        <w:tc>
          <w:tcPr>
            <w:tcW w:w="1403" w:type="pct"/>
            <w:tcBorders>
              <w:top w:val="single" w:sz="4" w:space="0" w:color="auto"/>
              <w:left w:val="single" w:sz="4" w:space="0" w:color="auto"/>
              <w:bottom w:val="single" w:sz="4" w:space="0" w:color="auto"/>
              <w:right w:val="single" w:sz="4" w:space="0" w:color="auto"/>
            </w:tcBorders>
            <w:hideMark/>
          </w:tcPr>
          <w:p w14:paraId="4A3781AC"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4E7687BD" w14:textId="77777777" w:rsidR="00844BB8" w:rsidRPr="00844BB8" w:rsidRDefault="00844BB8" w:rsidP="00196C81">
            <w:pPr>
              <w:adjustRightInd w:val="0"/>
              <w:rPr>
                <w:rFonts w:eastAsia="Times New Roman"/>
                <w:sz w:val="24"/>
                <w:szCs w:val="24"/>
                <w:lang w:eastAsia="ru-RU"/>
              </w:rPr>
            </w:pPr>
          </w:p>
        </w:tc>
      </w:tr>
      <w:tr w:rsidR="00844BB8" w:rsidRPr="00844BB8" w14:paraId="13A446BB"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6B8BB8D7"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A3F1267"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10B1F4D4"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калориферы</w:t>
            </w:r>
          </w:p>
        </w:tc>
        <w:tc>
          <w:tcPr>
            <w:tcW w:w="1403" w:type="pct"/>
            <w:tcBorders>
              <w:top w:val="single" w:sz="4" w:space="0" w:color="auto"/>
              <w:left w:val="single" w:sz="4" w:space="0" w:color="auto"/>
              <w:bottom w:val="single" w:sz="4" w:space="0" w:color="auto"/>
              <w:right w:val="single" w:sz="4" w:space="0" w:color="auto"/>
            </w:tcBorders>
            <w:hideMark/>
          </w:tcPr>
          <w:p w14:paraId="160A22B7"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1DE274B7" w14:textId="77777777" w:rsidR="00844BB8" w:rsidRPr="00844BB8" w:rsidRDefault="00844BB8" w:rsidP="00196C81">
            <w:pPr>
              <w:adjustRightInd w:val="0"/>
              <w:rPr>
                <w:rFonts w:eastAsia="Times New Roman"/>
                <w:sz w:val="24"/>
                <w:szCs w:val="24"/>
                <w:lang w:eastAsia="ru-RU"/>
              </w:rPr>
            </w:pPr>
          </w:p>
        </w:tc>
      </w:tr>
      <w:tr w:rsidR="00844BB8" w:rsidRPr="00844BB8" w14:paraId="50A3EAC7"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203A3AE5"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4F21730"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06708EE4"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АГВ</w:t>
            </w:r>
          </w:p>
        </w:tc>
        <w:tc>
          <w:tcPr>
            <w:tcW w:w="1403" w:type="pct"/>
            <w:tcBorders>
              <w:top w:val="single" w:sz="4" w:space="0" w:color="auto"/>
              <w:left w:val="single" w:sz="4" w:space="0" w:color="auto"/>
              <w:bottom w:val="single" w:sz="4" w:space="0" w:color="auto"/>
              <w:right w:val="single" w:sz="4" w:space="0" w:color="auto"/>
            </w:tcBorders>
            <w:hideMark/>
          </w:tcPr>
          <w:p w14:paraId="27267D72"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0AA7563C" w14:textId="77777777" w:rsidR="00844BB8" w:rsidRPr="00844BB8" w:rsidRDefault="00844BB8" w:rsidP="00196C81">
            <w:pPr>
              <w:adjustRightInd w:val="0"/>
              <w:rPr>
                <w:rFonts w:eastAsia="Times New Roman"/>
                <w:sz w:val="24"/>
                <w:szCs w:val="24"/>
                <w:lang w:eastAsia="ru-RU"/>
              </w:rPr>
            </w:pPr>
          </w:p>
        </w:tc>
      </w:tr>
      <w:tr w:rsidR="00844BB8" w:rsidRPr="00844BB8" w14:paraId="7CBF3CF6"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3B72A9DD"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8EB4765" w14:textId="77777777" w:rsidR="00844BB8" w:rsidRPr="00844BB8" w:rsidRDefault="00844BB8" w:rsidP="00196C81">
            <w:pPr>
              <w:adjustRightInd w:val="0"/>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51ECBCD"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797D56B4"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5874326C" w14:textId="77777777" w:rsidR="00844BB8" w:rsidRPr="00844BB8" w:rsidRDefault="00844BB8" w:rsidP="00196C81">
            <w:pPr>
              <w:adjustRightInd w:val="0"/>
              <w:rPr>
                <w:rFonts w:eastAsia="Times New Roman"/>
                <w:sz w:val="24"/>
                <w:szCs w:val="24"/>
                <w:lang w:eastAsia="ru-RU"/>
              </w:rPr>
            </w:pPr>
          </w:p>
        </w:tc>
      </w:tr>
      <w:tr w:rsidR="00844BB8" w:rsidRPr="00844BB8" w14:paraId="291D51A7" w14:textId="77777777" w:rsidTr="00C70FC9">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4F92A081"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11.</w:t>
            </w:r>
          </w:p>
        </w:tc>
        <w:tc>
          <w:tcPr>
            <w:tcW w:w="1664" w:type="pct"/>
            <w:gridSpan w:val="2"/>
            <w:tcBorders>
              <w:top w:val="single" w:sz="4" w:space="0" w:color="auto"/>
              <w:left w:val="single" w:sz="4" w:space="0" w:color="auto"/>
              <w:bottom w:val="single" w:sz="4" w:space="0" w:color="auto"/>
              <w:right w:val="single" w:sz="4" w:space="0" w:color="auto"/>
            </w:tcBorders>
            <w:hideMark/>
          </w:tcPr>
          <w:p w14:paraId="47244782"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Крыльца</w:t>
            </w:r>
          </w:p>
        </w:tc>
        <w:tc>
          <w:tcPr>
            <w:tcW w:w="1403" w:type="pct"/>
            <w:tcBorders>
              <w:top w:val="single" w:sz="4" w:space="0" w:color="auto"/>
              <w:left w:val="single" w:sz="4" w:space="0" w:color="auto"/>
              <w:bottom w:val="single" w:sz="4" w:space="0" w:color="auto"/>
              <w:right w:val="single" w:sz="4" w:space="0" w:color="auto"/>
            </w:tcBorders>
            <w:hideMark/>
          </w:tcPr>
          <w:p w14:paraId="55D82D7A"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цементно-песчаная стяжка</w:t>
            </w:r>
          </w:p>
        </w:tc>
        <w:tc>
          <w:tcPr>
            <w:tcW w:w="1527" w:type="pct"/>
            <w:tcBorders>
              <w:top w:val="single" w:sz="4" w:space="0" w:color="auto"/>
              <w:left w:val="single" w:sz="4" w:space="0" w:color="auto"/>
              <w:bottom w:val="single" w:sz="4" w:space="0" w:color="auto"/>
              <w:right w:val="single" w:sz="4" w:space="0" w:color="auto"/>
            </w:tcBorders>
            <w:hideMark/>
          </w:tcPr>
          <w:p w14:paraId="615586B2"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неудовлетворительное</w:t>
            </w:r>
          </w:p>
        </w:tc>
      </w:tr>
    </w:tbl>
    <w:p w14:paraId="64D2383A" w14:textId="77777777" w:rsidR="00844BB8" w:rsidRPr="00844BB8" w:rsidRDefault="00844BB8" w:rsidP="00196C81">
      <w:pPr>
        <w:rPr>
          <w:rFonts w:eastAsia="Times New Roman"/>
          <w:sz w:val="24"/>
          <w:szCs w:val="24"/>
          <w:lang w:eastAsia="ru-RU"/>
        </w:rPr>
      </w:pPr>
    </w:p>
    <w:p w14:paraId="4A0CE8FF" w14:textId="77777777" w:rsidR="00844BB8" w:rsidRPr="00844BB8" w:rsidRDefault="00844BB8" w:rsidP="00196C81">
      <w:pPr>
        <w:keepNext/>
        <w:keepLines/>
        <w:spacing w:before="40"/>
        <w:jc w:val="center"/>
        <w:rPr>
          <w:rFonts w:eastAsia="Times New Roman"/>
          <w:b/>
          <w:color w:val="FF0000"/>
          <w:sz w:val="28"/>
          <w:szCs w:val="24"/>
          <w:lang w:eastAsia="ru-RU"/>
        </w:rPr>
      </w:pPr>
      <w:r w:rsidRPr="00844BB8">
        <w:rPr>
          <w:rFonts w:eastAsia="Times New Roman"/>
          <w:b/>
          <w:sz w:val="28"/>
          <w:szCs w:val="24"/>
          <w:lang w:eastAsia="ru-RU"/>
        </w:rPr>
        <w:t>АКТ № 4</w:t>
      </w:r>
    </w:p>
    <w:p w14:paraId="6C5355A0" w14:textId="77777777" w:rsidR="00844BB8" w:rsidRPr="00844BB8" w:rsidRDefault="00844BB8" w:rsidP="00196C81">
      <w:pPr>
        <w:autoSpaceDE w:val="0"/>
        <w:autoSpaceDN w:val="0"/>
        <w:adjustRightInd w:val="0"/>
        <w:ind w:firstLine="567"/>
        <w:jc w:val="center"/>
        <w:rPr>
          <w:rFonts w:eastAsia="Times New Roman"/>
          <w:b/>
          <w:bCs/>
          <w:sz w:val="26"/>
          <w:szCs w:val="26"/>
          <w:lang w:eastAsia="ru-RU"/>
        </w:rPr>
      </w:pPr>
      <w:r w:rsidRPr="00844BB8">
        <w:rPr>
          <w:rFonts w:eastAsia="Times New Roman"/>
          <w:b/>
          <w:bCs/>
          <w:sz w:val="26"/>
          <w:szCs w:val="26"/>
          <w:lang w:eastAsia="ru-RU"/>
        </w:rPr>
        <w:t>о состоянии общего имущества собственников помещений</w:t>
      </w:r>
      <w:r w:rsidRPr="00844BB8">
        <w:rPr>
          <w:rFonts w:eastAsia="Times New Roman"/>
          <w:b/>
          <w:bCs/>
          <w:sz w:val="26"/>
          <w:szCs w:val="26"/>
          <w:lang w:eastAsia="ru-RU"/>
        </w:rPr>
        <w:br/>
        <w:t xml:space="preserve">            в многоквартирном доме, являющегося объектом конкурса</w:t>
      </w:r>
    </w:p>
    <w:p w14:paraId="5408D6E8" w14:textId="77777777" w:rsidR="00844BB8" w:rsidRPr="00844BB8" w:rsidRDefault="00844BB8" w:rsidP="00196C81">
      <w:pPr>
        <w:autoSpaceDE w:val="0"/>
        <w:autoSpaceDN w:val="0"/>
        <w:adjustRightInd w:val="0"/>
        <w:ind w:firstLine="567"/>
        <w:jc w:val="both"/>
        <w:rPr>
          <w:rFonts w:eastAsia="Times New Roman"/>
          <w:b/>
          <w:bCs/>
          <w:sz w:val="26"/>
          <w:szCs w:val="26"/>
          <w:u w:val="single"/>
          <w:lang w:eastAsia="ru-RU"/>
        </w:rPr>
      </w:pPr>
    </w:p>
    <w:p w14:paraId="72295ED1" w14:textId="77777777" w:rsidR="00844BB8" w:rsidRPr="00844BB8" w:rsidRDefault="00844BB8" w:rsidP="00196C81">
      <w:pPr>
        <w:autoSpaceDE w:val="0"/>
        <w:autoSpaceDN w:val="0"/>
        <w:adjustRightInd w:val="0"/>
        <w:jc w:val="both"/>
        <w:rPr>
          <w:rFonts w:eastAsia="Times New Roman"/>
          <w:sz w:val="26"/>
          <w:szCs w:val="26"/>
          <w:lang w:eastAsia="ru-RU"/>
        </w:rPr>
      </w:pPr>
      <w:r w:rsidRPr="00844BB8">
        <w:rPr>
          <w:rFonts w:eastAsia="Times New Roman"/>
          <w:sz w:val="26"/>
          <w:szCs w:val="26"/>
          <w:lang w:val="en-US" w:eastAsia="ru-RU"/>
        </w:rPr>
        <w:t>I</w:t>
      </w:r>
      <w:r w:rsidRPr="00844BB8">
        <w:rPr>
          <w:rFonts w:eastAsia="Times New Roman"/>
          <w:sz w:val="26"/>
          <w:szCs w:val="26"/>
          <w:lang w:eastAsia="ru-RU"/>
        </w:rPr>
        <w:t>. Общие сведения о многоквартирном доме</w:t>
      </w:r>
    </w:p>
    <w:p w14:paraId="38275E47" w14:textId="3CEC6DBB" w:rsidR="00844BB8" w:rsidRPr="00844BB8" w:rsidRDefault="00844BB8" w:rsidP="00196C81">
      <w:pPr>
        <w:autoSpaceDE w:val="0"/>
        <w:autoSpaceDN w:val="0"/>
        <w:adjustRightInd w:val="0"/>
        <w:jc w:val="both"/>
        <w:rPr>
          <w:rFonts w:eastAsia="Times New Roman"/>
          <w:i/>
          <w:sz w:val="26"/>
          <w:szCs w:val="26"/>
          <w:u w:val="single"/>
          <w:lang w:eastAsia="ru-RU"/>
        </w:rPr>
      </w:pPr>
      <w:r w:rsidRPr="00844BB8">
        <w:rPr>
          <w:rFonts w:eastAsia="Times New Roman"/>
          <w:sz w:val="26"/>
          <w:szCs w:val="26"/>
          <w:lang w:eastAsia="ru-RU"/>
        </w:rPr>
        <w:t xml:space="preserve">          1. Адрес многоквартирного дома: </w:t>
      </w:r>
      <w:r w:rsidRPr="00844BB8">
        <w:rPr>
          <w:rFonts w:eastAsia="Times New Roman"/>
          <w:i/>
          <w:sz w:val="26"/>
          <w:szCs w:val="26"/>
          <w:u w:val="single"/>
          <w:lang w:eastAsia="ru-RU"/>
        </w:rPr>
        <w:t xml:space="preserve">Приморский край, Хасанский </w:t>
      </w:r>
      <w:r w:rsidR="00C70FC9" w:rsidRPr="00844BB8">
        <w:rPr>
          <w:rFonts w:eastAsia="Times New Roman"/>
          <w:i/>
          <w:sz w:val="26"/>
          <w:szCs w:val="26"/>
          <w:u w:val="single"/>
          <w:lang w:eastAsia="ru-RU"/>
        </w:rPr>
        <w:t>район, с.</w:t>
      </w:r>
      <w:r w:rsidRPr="00844BB8">
        <w:rPr>
          <w:rFonts w:eastAsia="Times New Roman"/>
          <w:i/>
          <w:sz w:val="26"/>
          <w:szCs w:val="26"/>
          <w:u w:val="single"/>
          <w:lang w:eastAsia="ru-RU"/>
        </w:rPr>
        <w:t xml:space="preserve"> Барабаш, ул. Центральная д. 11</w:t>
      </w:r>
    </w:p>
    <w:p w14:paraId="5958A86D"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2. Кадастровый номер многоквартирного дома: </w:t>
      </w:r>
      <w:r w:rsidRPr="00844BB8">
        <w:rPr>
          <w:rFonts w:eastAsia="Times New Roman"/>
          <w:i/>
          <w:sz w:val="26"/>
          <w:szCs w:val="26"/>
          <w:u w:val="single"/>
          <w:lang w:eastAsia="ru-RU"/>
        </w:rPr>
        <w:t>25:20:110101:1012</w:t>
      </w:r>
    </w:p>
    <w:p w14:paraId="3942473F"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3. Серия, тип постройки: </w:t>
      </w:r>
      <w:r w:rsidRPr="00844BB8">
        <w:rPr>
          <w:rFonts w:eastAsia="Times New Roman"/>
          <w:i/>
          <w:sz w:val="26"/>
          <w:szCs w:val="26"/>
          <w:u w:val="single"/>
          <w:lang w:eastAsia="ru-RU"/>
        </w:rPr>
        <w:t xml:space="preserve">здание жилое </w:t>
      </w:r>
    </w:p>
    <w:p w14:paraId="3EB41A12"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4. Год постройки: </w:t>
      </w:r>
      <w:r w:rsidRPr="00844BB8">
        <w:rPr>
          <w:rFonts w:eastAsia="Times New Roman"/>
          <w:i/>
          <w:sz w:val="26"/>
          <w:szCs w:val="26"/>
          <w:u w:val="single"/>
          <w:lang w:eastAsia="ru-RU"/>
        </w:rPr>
        <w:t>1985 г.</w:t>
      </w:r>
    </w:p>
    <w:p w14:paraId="1E590ABE" w14:textId="12374C93"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5. Степень износа по данным государственного технического </w:t>
      </w:r>
      <w:r w:rsidR="00C70FC9" w:rsidRPr="00844BB8">
        <w:rPr>
          <w:rFonts w:eastAsia="Times New Roman"/>
          <w:sz w:val="26"/>
          <w:szCs w:val="26"/>
          <w:lang w:eastAsia="ru-RU"/>
        </w:rPr>
        <w:t>учёта: %</w:t>
      </w:r>
    </w:p>
    <w:p w14:paraId="58FDEB92" w14:textId="68A0EB09"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6. Степень фактического </w:t>
      </w:r>
      <w:r w:rsidR="00C70FC9" w:rsidRPr="00844BB8">
        <w:rPr>
          <w:rFonts w:eastAsia="Times New Roman"/>
          <w:sz w:val="26"/>
          <w:szCs w:val="26"/>
          <w:lang w:eastAsia="ru-RU"/>
        </w:rPr>
        <w:t xml:space="preserve">износа: </w:t>
      </w:r>
      <w:r w:rsidR="00C70FC9" w:rsidRPr="00844BB8">
        <w:rPr>
          <w:rFonts w:eastAsia="Times New Roman"/>
          <w:i/>
          <w:sz w:val="26"/>
          <w:szCs w:val="26"/>
          <w:u w:val="single"/>
          <w:lang w:eastAsia="ru-RU"/>
        </w:rPr>
        <w:t>30</w:t>
      </w:r>
      <w:r w:rsidRPr="00844BB8">
        <w:rPr>
          <w:rFonts w:eastAsia="Times New Roman"/>
          <w:i/>
          <w:sz w:val="26"/>
          <w:szCs w:val="26"/>
          <w:u w:val="single"/>
          <w:lang w:eastAsia="ru-RU"/>
        </w:rPr>
        <w:t>%</w:t>
      </w:r>
    </w:p>
    <w:p w14:paraId="204323FF"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7. Год последнего капитального ремонта: </w:t>
      </w:r>
      <w:r w:rsidRPr="00844BB8">
        <w:rPr>
          <w:rFonts w:eastAsia="Times New Roman"/>
          <w:i/>
          <w:sz w:val="26"/>
          <w:szCs w:val="26"/>
          <w:u w:val="single"/>
          <w:lang w:eastAsia="ru-RU"/>
        </w:rPr>
        <w:t>нет</w:t>
      </w:r>
    </w:p>
    <w:p w14:paraId="4AC8ACF3"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844BB8">
        <w:rPr>
          <w:rFonts w:eastAsia="Times New Roman"/>
          <w:i/>
          <w:sz w:val="26"/>
          <w:szCs w:val="26"/>
          <w:u w:val="single"/>
          <w:lang w:eastAsia="ru-RU"/>
        </w:rPr>
        <w:t>нет</w:t>
      </w:r>
    </w:p>
    <w:p w14:paraId="0F9FD2C7"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9. Количество этажей: </w:t>
      </w:r>
      <w:r w:rsidRPr="00844BB8">
        <w:rPr>
          <w:rFonts w:eastAsia="Times New Roman"/>
          <w:i/>
          <w:sz w:val="26"/>
          <w:szCs w:val="26"/>
          <w:u w:val="single"/>
          <w:lang w:eastAsia="ru-RU"/>
        </w:rPr>
        <w:t>5</w:t>
      </w:r>
    </w:p>
    <w:p w14:paraId="0165D05F"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10. Наличие подвала: </w:t>
      </w:r>
      <w:r w:rsidRPr="00844BB8">
        <w:rPr>
          <w:rFonts w:eastAsia="Times New Roman"/>
          <w:i/>
          <w:sz w:val="26"/>
          <w:szCs w:val="26"/>
          <w:u w:val="single"/>
          <w:lang w:eastAsia="ru-RU"/>
        </w:rPr>
        <w:t>да</w:t>
      </w:r>
    </w:p>
    <w:p w14:paraId="39F78934"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11. Наличие цокольного этажа: </w:t>
      </w:r>
      <w:r w:rsidRPr="00844BB8">
        <w:rPr>
          <w:rFonts w:eastAsia="Times New Roman"/>
          <w:i/>
          <w:sz w:val="26"/>
          <w:szCs w:val="26"/>
          <w:u w:val="single"/>
          <w:lang w:eastAsia="ru-RU"/>
        </w:rPr>
        <w:t>нет</w:t>
      </w:r>
    </w:p>
    <w:p w14:paraId="68576EAD"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12. Наличие мансарды: </w:t>
      </w:r>
      <w:r w:rsidRPr="00844BB8">
        <w:rPr>
          <w:rFonts w:eastAsia="Times New Roman"/>
          <w:i/>
          <w:sz w:val="26"/>
          <w:szCs w:val="26"/>
          <w:u w:val="single"/>
          <w:lang w:eastAsia="ru-RU"/>
        </w:rPr>
        <w:t>нет</w:t>
      </w:r>
    </w:p>
    <w:p w14:paraId="7D3DBF88"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13. Наличие мезонина: </w:t>
      </w:r>
      <w:r w:rsidRPr="00844BB8">
        <w:rPr>
          <w:rFonts w:eastAsia="Times New Roman"/>
          <w:i/>
          <w:sz w:val="26"/>
          <w:szCs w:val="26"/>
          <w:u w:val="single"/>
          <w:lang w:eastAsia="ru-RU"/>
        </w:rPr>
        <w:t>нет</w:t>
      </w:r>
    </w:p>
    <w:p w14:paraId="44E9B8B2"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14. Количество квартир:</w:t>
      </w:r>
      <w:r w:rsidRPr="00844BB8">
        <w:rPr>
          <w:rFonts w:eastAsia="Times New Roman"/>
          <w:i/>
          <w:sz w:val="26"/>
          <w:szCs w:val="26"/>
          <w:u w:val="single"/>
          <w:lang w:eastAsia="ru-RU"/>
        </w:rPr>
        <w:t xml:space="preserve"> 75</w:t>
      </w:r>
    </w:p>
    <w:p w14:paraId="555F5AE8"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15. Количество нежилых помещений, не входящих в состав общего имущества: </w:t>
      </w:r>
      <w:r w:rsidRPr="00844BB8">
        <w:rPr>
          <w:rFonts w:eastAsia="Times New Roman"/>
          <w:i/>
          <w:sz w:val="26"/>
          <w:szCs w:val="26"/>
          <w:u w:val="single"/>
          <w:lang w:eastAsia="ru-RU"/>
        </w:rPr>
        <w:t>нет</w:t>
      </w:r>
    </w:p>
    <w:p w14:paraId="462F52BE"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844BB8">
        <w:rPr>
          <w:rFonts w:eastAsia="Times New Roman"/>
          <w:i/>
          <w:sz w:val="26"/>
          <w:szCs w:val="26"/>
          <w:u w:val="single"/>
          <w:lang w:eastAsia="ru-RU"/>
        </w:rPr>
        <w:t xml:space="preserve">нет </w:t>
      </w:r>
    </w:p>
    <w:p w14:paraId="20862269"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844BB8">
        <w:rPr>
          <w:rFonts w:eastAsia="Times New Roman"/>
          <w:i/>
          <w:sz w:val="26"/>
          <w:szCs w:val="26"/>
          <w:u w:val="single"/>
          <w:lang w:eastAsia="ru-RU"/>
        </w:rPr>
        <w:t xml:space="preserve">нет </w:t>
      </w:r>
    </w:p>
    <w:p w14:paraId="54E2D263"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18. Строительный объём: </w:t>
      </w:r>
      <w:r w:rsidRPr="00844BB8">
        <w:rPr>
          <w:rFonts w:eastAsia="Times New Roman"/>
          <w:sz w:val="26"/>
          <w:szCs w:val="26"/>
          <w:u w:val="single"/>
          <w:lang w:eastAsia="ru-RU"/>
        </w:rPr>
        <w:t xml:space="preserve">13580 </w:t>
      </w:r>
      <w:r w:rsidRPr="00844BB8">
        <w:rPr>
          <w:rFonts w:eastAsia="Times New Roman"/>
          <w:i/>
          <w:sz w:val="26"/>
          <w:szCs w:val="26"/>
          <w:u w:val="single"/>
          <w:lang w:eastAsia="ru-RU"/>
        </w:rPr>
        <w:t>м³</w:t>
      </w:r>
    </w:p>
    <w:p w14:paraId="1CADFB4E" w14:textId="77777777"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eastAsia="ru-RU"/>
        </w:rPr>
        <w:t>19. Площадь:</w:t>
      </w:r>
      <w:r w:rsidRPr="00844BB8">
        <w:rPr>
          <w:rFonts w:eastAsia="Times New Roman"/>
          <w:sz w:val="24"/>
          <w:szCs w:val="24"/>
          <w:lang w:eastAsia="ru-RU"/>
        </w:rPr>
        <w:t xml:space="preserve"> </w:t>
      </w:r>
      <w:r w:rsidRPr="00844BB8">
        <w:rPr>
          <w:rFonts w:eastAsia="Times New Roman"/>
          <w:sz w:val="26"/>
          <w:szCs w:val="26"/>
          <w:u w:val="single"/>
          <w:lang w:eastAsia="ru-RU"/>
        </w:rPr>
        <w:t xml:space="preserve">3487 </w:t>
      </w:r>
      <w:r w:rsidRPr="00844BB8">
        <w:rPr>
          <w:rFonts w:eastAsia="Times New Roman"/>
          <w:i/>
          <w:sz w:val="26"/>
          <w:szCs w:val="26"/>
          <w:u w:val="single"/>
          <w:lang w:eastAsia="ru-RU"/>
        </w:rPr>
        <w:t>м²</w:t>
      </w:r>
    </w:p>
    <w:p w14:paraId="598EA2EC"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а) многоквартирного дома с лоджиями, шкафами, коридорами и лестничными клетками: </w:t>
      </w:r>
      <w:r w:rsidRPr="00844BB8">
        <w:rPr>
          <w:rFonts w:eastAsia="Times New Roman"/>
          <w:i/>
          <w:sz w:val="26"/>
          <w:szCs w:val="26"/>
          <w:u w:val="single"/>
          <w:lang w:eastAsia="ru-RU"/>
        </w:rPr>
        <w:t xml:space="preserve"> </w:t>
      </w:r>
    </w:p>
    <w:p w14:paraId="500D0B6E"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б) жилых помещений (общая площадь квартир): </w:t>
      </w:r>
      <w:r w:rsidRPr="00844BB8">
        <w:rPr>
          <w:rFonts w:eastAsia="Times New Roman"/>
          <w:i/>
          <w:sz w:val="26"/>
          <w:szCs w:val="26"/>
          <w:u w:val="single"/>
          <w:lang w:eastAsia="ru-RU"/>
        </w:rPr>
        <w:t>3100 м²</w:t>
      </w:r>
    </w:p>
    <w:p w14:paraId="1F7C50AE" w14:textId="7E59AFFC"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lastRenderedPageBreak/>
        <w:t>в) нежилых помещений (общая площадь нежилых помещений, не входящих в состав общего имущества в многоквартирном доме</w:t>
      </w:r>
      <w:r w:rsidR="00C70FC9" w:rsidRPr="00844BB8">
        <w:rPr>
          <w:rFonts w:eastAsia="Times New Roman"/>
          <w:sz w:val="26"/>
          <w:szCs w:val="26"/>
          <w:lang w:eastAsia="ru-RU"/>
        </w:rPr>
        <w:t>):</w:t>
      </w:r>
      <w:r w:rsidR="00C70FC9" w:rsidRPr="00844BB8">
        <w:rPr>
          <w:rFonts w:eastAsia="Times New Roman"/>
          <w:sz w:val="26"/>
          <w:szCs w:val="26"/>
          <w:u w:val="single"/>
          <w:lang w:eastAsia="ru-RU"/>
        </w:rPr>
        <w:t xml:space="preserve"> </w:t>
      </w:r>
      <w:r w:rsidR="00C70FC9" w:rsidRPr="00844BB8">
        <w:rPr>
          <w:rFonts w:eastAsia="Times New Roman"/>
          <w:i/>
          <w:sz w:val="26"/>
          <w:szCs w:val="26"/>
          <w:u w:val="single"/>
          <w:lang w:eastAsia="ru-RU"/>
        </w:rPr>
        <w:t>м</w:t>
      </w:r>
      <w:r w:rsidRPr="00844BB8">
        <w:rPr>
          <w:rFonts w:eastAsia="Times New Roman"/>
          <w:i/>
          <w:sz w:val="26"/>
          <w:szCs w:val="26"/>
          <w:u w:val="single"/>
          <w:lang w:eastAsia="ru-RU"/>
        </w:rPr>
        <w:t>²</w:t>
      </w:r>
    </w:p>
    <w:p w14:paraId="7F2FF541" w14:textId="77777777" w:rsidR="00844BB8" w:rsidRPr="00844BB8" w:rsidRDefault="00844BB8" w:rsidP="00196C81">
      <w:pPr>
        <w:autoSpaceDE w:val="0"/>
        <w:autoSpaceDN w:val="0"/>
        <w:adjustRightInd w:val="0"/>
        <w:jc w:val="both"/>
        <w:rPr>
          <w:rFonts w:eastAsia="Times New Roman"/>
          <w:i/>
          <w:sz w:val="26"/>
          <w:szCs w:val="26"/>
          <w:u w:val="single"/>
          <w:lang w:eastAsia="ru-RU"/>
        </w:rPr>
      </w:pPr>
      <w:r w:rsidRPr="00844BB8">
        <w:rPr>
          <w:rFonts w:eastAsia="Times New Roman"/>
          <w:sz w:val="26"/>
          <w:szCs w:val="26"/>
          <w:lang w:eastAsia="ru-RU"/>
        </w:rPr>
        <w:t xml:space="preserve">         20. Количество лестниц:</w:t>
      </w:r>
      <w:r w:rsidRPr="00844BB8">
        <w:rPr>
          <w:rFonts w:eastAsia="Times New Roman"/>
          <w:i/>
          <w:sz w:val="26"/>
          <w:szCs w:val="26"/>
          <w:lang w:eastAsia="ru-RU"/>
        </w:rPr>
        <w:t xml:space="preserve"> 5</w:t>
      </w:r>
    </w:p>
    <w:p w14:paraId="6DE0BAD8" w14:textId="7535F775"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eastAsia="ru-RU"/>
        </w:rPr>
        <w:t xml:space="preserve">21. </w:t>
      </w:r>
      <w:r w:rsidR="00C70FC9" w:rsidRPr="00844BB8">
        <w:rPr>
          <w:rFonts w:eastAsia="Times New Roman"/>
          <w:sz w:val="26"/>
          <w:szCs w:val="26"/>
          <w:lang w:eastAsia="ru-RU"/>
        </w:rPr>
        <w:t>Уборочная площадь лестниц (включая межквартирные лестничные</w:t>
      </w:r>
    </w:p>
    <w:p w14:paraId="616CD09A"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площадки): </w:t>
      </w:r>
      <w:r w:rsidRPr="00844BB8">
        <w:rPr>
          <w:rFonts w:eastAsia="Times New Roman"/>
          <w:i/>
          <w:sz w:val="26"/>
          <w:szCs w:val="26"/>
          <w:u w:val="single"/>
          <w:lang w:eastAsia="ru-RU"/>
        </w:rPr>
        <w:t>482,5 м²</w:t>
      </w:r>
    </w:p>
    <w:p w14:paraId="268B7F96" w14:textId="77777777" w:rsidR="00844BB8" w:rsidRPr="00844BB8" w:rsidRDefault="00844BB8" w:rsidP="00196C81">
      <w:pPr>
        <w:autoSpaceDE w:val="0"/>
        <w:autoSpaceDN w:val="0"/>
        <w:adjustRightInd w:val="0"/>
        <w:ind w:firstLine="567"/>
        <w:jc w:val="both"/>
        <w:rPr>
          <w:rFonts w:eastAsia="Times New Roman"/>
          <w:iCs/>
          <w:sz w:val="26"/>
          <w:szCs w:val="26"/>
          <w:lang w:eastAsia="ru-RU"/>
        </w:rPr>
      </w:pPr>
      <w:r w:rsidRPr="00844BB8">
        <w:rPr>
          <w:rFonts w:eastAsia="Times New Roman"/>
          <w:iCs/>
          <w:sz w:val="26"/>
          <w:szCs w:val="26"/>
          <w:lang w:eastAsia="ru-RU"/>
        </w:rPr>
        <w:t xml:space="preserve">22. Уборочная площадь общих коридоров </w:t>
      </w:r>
      <w:r w:rsidRPr="00844BB8">
        <w:rPr>
          <w:rFonts w:eastAsia="Times New Roman"/>
          <w:i/>
          <w:sz w:val="26"/>
          <w:szCs w:val="26"/>
          <w:u w:val="single"/>
          <w:lang w:eastAsia="ru-RU"/>
        </w:rPr>
        <w:t>0 м²</w:t>
      </w:r>
    </w:p>
    <w:p w14:paraId="50AA5696" w14:textId="77777777" w:rsidR="00844BB8" w:rsidRPr="00844BB8" w:rsidRDefault="00844BB8" w:rsidP="00196C81">
      <w:pPr>
        <w:autoSpaceDE w:val="0"/>
        <w:autoSpaceDN w:val="0"/>
        <w:adjustRightInd w:val="0"/>
        <w:ind w:firstLine="567"/>
        <w:jc w:val="both"/>
        <w:rPr>
          <w:rFonts w:eastAsia="Times New Roman"/>
          <w:iCs/>
          <w:sz w:val="26"/>
          <w:szCs w:val="26"/>
          <w:lang w:eastAsia="ru-RU"/>
        </w:rPr>
      </w:pPr>
      <w:r w:rsidRPr="00844BB8">
        <w:rPr>
          <w:rFonts w:eastAsia="Times New Roman"/>
          <w:iCs/>
          <w:sz w:val="26"/>
          <w:szCs w:val="26"/>
          <w:lang w:eastAsia="ru-RU"/>
        </w:rPr>
        <w:t xml:space="preserve">23. Уборочная площадь помещений общего пользования (включая технические этажи, чердаки, технические подвалы) </w:t>
      </w:r>
      <w:r w:rsidRPr="00844BB8">
        <w:rPr>
          <w:rFonts w:eastAsia="Times New Roman"/>
          <w:i/>
          <w:sz w:val="26"/>
          <w:szCs w:val="26"/>
          <w:u w:val="single"/>
          <w:lang w:eastAsia="ru-RU"/>
        </w:rPr>
        <w:t>0 м²</w:t>
      </w:r>
    </w:p>
    <w:p w14:paraId="31C8A211"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844BB8">
        <w:rPr>
          <w:rFonts w:eastAsia="Times New Roman"/>
          <w:i/>
          <w:sz w:val="26"/>
          <w:szCs w:val="26"/>
          <w:u w:val="single"/>
          <w:lang w:eastAsia="ru-RU"/>
        </w:rPr>
        <w:t>м²</w:t>
      </w:r>
    </w:p>
    <w:p w14:paraId="78FE3D64"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25. Кадастровый номер земельного участка: </w:t>
      </w:r>
      <w:r w:rsidRPr="00844BB8">
        <w:rPr>
          <w:rFonts w:eastAsia="Times New Roman"/>
          <w:i/>
          <w:sz w:val="26"/>
          <w:szCs w:val="26"/>
          <w:u w:val="single"/>
          <w:lang w:eastAsia="ru-RU"/>
        </w:rPr>
        <w:t>нет</w:t>
      </w:r>
    </w:p>
    <w:p w14:paraId="4C860FA7" w14:textId="77777777"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val="en-US" w:eastAsia="ru-RU"/>
        </w:rPr>
        <w:t>II</w:t>
      </w:r>
      <w:r w:rsidRPr="00844BB8">
        <w:rPr>
          <w:rFonts w:eastAsia="Times New Roman"/>
          <w:sz w:val="26"/>
          <w:szCs w:val="26"/>
          <w:lang w:eastAsia="ru-RU"/>
        </w:rPr>
        <w:t>. Техническое состояние многоквартирного дома, включая пристройки</w:t>
      </w:r>
    </w:p>
    <w:p w14:paraId="4E1349EA" w14:textId="77777777" w:rsidR="00844BB8" w:rsidRPr="00844BB8" w:rsidRDefault="00844BB8" w:rsidP="00196C81">
      <w:pPr>
        <w:autoSpaceDE w:val="0"/>
        <w:autoSpaceDN w:val="0"/>
        <w:adjustRightInd w:val="0"/>
        <w:ind w:firstLine="567"/>
        <w:jc w:val="both"/>
        <w:rPr>
          <w:rFonts w:eastAsia="Times New Roman"/>
          <w:i/>
          <w:sz w:val="26"/>
          <w:szCs w:val="26"/>
          <w:lang w:eastAsia="ru-RU"/>
        </w:rPr>
      </w:pPr>
    </w:p>
    <w:tbl>
      <w:tblPr>
        <w:tblW w:w="5000" w:type="pct"/>
        <w:jc w:val="center"/>
        <w:tblCellMar>
          <w:left w:w="28" w:type="dxa"/>
          <w:right w:w="28" w:type="dxa"/>
        </w:tblCellMar>
        <w:tblLook w:val="01E0" w:firstRow="1" w:lastRow="1" w:firstColumn="1" w:lastColumn="1" w:noHBand="0" w:noVBand="0"/>
      </w:tblPr>
      <w:tblGrid>
        <w:gridCol w:w="838"/>
        <w:gridCol w:w="849"/>
        <w:gridCol w:w="2581"/>
        <w:gridCol w:w="2893"/>
        <w:gridCol w:w="3148"/>
      </w:tblGrid>
      <w:tr w:rsidR="00844BB8" w:rsidRPr="00844BB8" w14:paraId="67CE4854" w14:textId="77777777" w:rsidTr="00C70FC9">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hideMark/>
          </w:tcPr>
          <w:p w14:paraId="55078473"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 п/п</w:t>
            </w:r>
          </w:p>
        </w:tc>
        <w:tc>
          <w:tcPr>
            <w:tcW w:w="1664" w:type="pct"/>
            <w:gridSpan w:val="2"/>
            <w:tcBorders>
              <w:top w:val="single" w:sz="4" w:space="0" w:color="auto"/>
              <w:left w:val="single" w:sz="4" w:space="0" w:color="auto"/>
              <w:bottom w:val="single" w:sz="4" w:space="0" w:color="auto"/>
              <w:right w:val="single" w:sz="4" w:space="0" w:color="auto"/>
            </w:tcBorders>
            <w:vAlign w:val="center"/>
            <w:hideMark/>
          </w:tcPr>
          <w:p w14:paraId="1C7125F1"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Наименование конструктивных элементов</w:t>
            </w:r>
          </w:p>
        </w:tc>
        <w:tc>
          <w:tcPr>
            <w:tcW w:w="1403" w:type="pct"/>
            <w:tcBorders>
              <w:top w:val="single" w:sz="4" w:space="0" w:color="auto"/>
              <w:left w:val="single" w:sz="4" w:space="0" w:color="auto"/>
              <w:bottom w:val="single" w:sz="4" w:space="0" w:color="auto"/>
              <w:right w:val="single" w:sz="4" w:space="0" w:color="auto"/>
            </w:tcBorders>
            <w:vAlign w:val="center"/>
            <w:hideMark/>
          </w:tcPr>
          <w:p w14:paraId="3BC95330" w14:textId="77777777" w:rsidR="00844BB8" w:rsidRPr="00844BB8" w:rsidRDefault="00844BB8" w:rsidP="00196C81">
            <w:pPr>
              <w:autoSpaceDE w:val="0"/>
              <w:autoSpaceDN w:val="0"/>
              <w:adjustRightInd w:val="0"/>
              <w:jc w:val="center"/>
              <w:rPr>
                <w:rFonts w:eastAsia="Times New Roman"/>
                <w:sz w:val="24"/>
                <w:szCs w:val="24"/>
                <w:lang w:eastAsia="ru-RU"/>
              </w:rPr>
            </w:pPr>
            <w:r w:rsidRPr="00844BB8">
              <w:rPr>
                <w:rFonts w:eastAsia="Times New Roman"/>
                <w:sz w:val="24"/>
                <w:szCs w:val="24"/>
                <w:lang w:eastAsia="ru-RU"/>
              </w:rPr>
              <w:t>Описание элементов (материал, конструкция или система, отделка и прочее)</w:t>
            </w:r>
          </w:p>
        </w:tc>
        <w:tc>
          <w:tcPr>
            <w:tcW w:w="1527" w:type="pct"/>
            <w:tcBorders>
              <w:top w:val="single" w:sz="4" w:space="0" w:color="auto"/>
              <w:left w:val="single" w:sz="4" w:space="0" w:color="auto"/>
              <w:bottom w:val="single" w:sz="4" w:space="0" w:color="auto"/>
              <w:right w:val="single" w:sz="4" w:space="0" w:color="auto"/>
            </w:tcBorders>
            <w:vAlign w:val="center"/>
            <w:hideMark/>
          </w:tcPr>
          <w:p w14:paraId="35891A9A"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Техническое состояние элементов общего имущества многоквартирного дома</w:t>
            </w:r>
          </w:p>
        </w:tc>
      </w:tr>
      <w:tr w:rsidR="00844BB8" w:rsidRPr="00844BB8" w14:paraId="24587086" w14:textId="77777777" w:rsidTr="00C70FC9">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hideMark/>
          </w:tcPr>
          <w:p w14:paraId="6FB9BC2B"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vAlign w:val="center"/>
            <w:hideMark/>
          </w:tcPr>
          <w:p w14:paraId="4374AEEA"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2</w:t>
            </w:r>
          </w:p>
        </w:tc>
        <w:tc>
          <w:tcPr>
            <w:tcW w:w="1403" w:type="pct"/>
            <w:tcBorders>
              <w:top w:val="single" w:sz="4" w:space="0" w:color="auto"/>
              <w:left w:val="single" w:sz="4" w:space="0" w:color="auto"/>
              <w:bottom w:val="single" w:sz="4" w:space="0" w:color="auto"/>
              <w:right w:val="single" w:sz="4" w:space="0" w:color="auto"/>
            </w:tcBorders>
            <w:vAlign w:val="center"/>
            <w:hideMark/>
          </w:tcPr>
          <w:p w14:paraId="6E67130F"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3</w:t>
            </w:r>
          </w:p>
        </w:tc>
        <w:tc>
          <w:tcPr>
            <w:tcW w:w="1527" w:type="pct"/>
            <w:tcBorders>
              <w:top w:val="single" w:sz="4" w:space="0" w:color="auto"/>
              <w:left w:val="single" w:sz="4" w:space="0" w:color="auto"/>
              <w:bottom w:val="single" w:sz="4" w:space="0" w:color="auto"/>
              <w:right w:val="single" w:sz="4" w:space="0" w:color="auto"/>
            </w:tcBorders>
            <w:vAlign w:val="center"/>
            <w:hideMark/>
          </w:tcPr>
          <w:p w14:paraId="03530E4E"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4</w:t>
            </w:r>
          </w:p>
        </w:tc>
      </w:tr>
      <w:tr w:rsidR="00844BB8" w:rsidRPr="00844BB8" w14:paraId="7B15406A" w14:textId="77777777" w:rsidTr="00C70FC9">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6FE18245"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hideMark/>
          </w:tcPr>
          <w:p w14:paraId="394F8DBF"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Фундамент</w:t>
            </w:r>
          </w:p>
        </w:tc>
        <w:tc>
          <w:tcPr>
            <w:tcW w:w="1403" w:type="pct"/>
            <w:tcBorders>
              <w:top w:val="single" w:sz="4" w:space="0" w:color="auto"/>
              <w:left w:val="single" w:sz="4" w:space="0" w:color="auto"/>
              <w:bottom w:val="single" w:sz="4" w:space="0" w:color="auto"/>
              <w:right w:val="single" w:sz="4" w:space="0" w:color="auto"/>
            </w:tcBorders>
            <w:hideMark/>
          </w:tcPr>
          <w:p w14:paraId="3BFDBBD1"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бутовый, ленточный</w:t>
            </w:r>
          </w:p>
        </w:tc>
        <w:tc>
          <w:tcPr>
            <w:tcW w:w="1527" w:type="pct"/>
            <w:tcBorders>
              <w:top w:val="single" w:sz="4" w:space="0" w:color="auto"/>
              <w:left w:val="single" w:sz="4" w:space="0" w:color="auto"/>
              <w:bottom w:val="single" w:sz="4" w:space="0" w:color="auto"/>
              <w:right w:val="single" w:sz="4" w:space="0" w:color="auto"/>
            </w:tcBorders>
            <w:hideMark/>
          </w:tcPr>
          <w:p w14:paraId="101B1C31"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6CDC9236" w14:textId="77777777" w:rsidTr="00C70FC9">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795520AF"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2.</w:t>
            </w:r>
          </w:p>
        </w:tc>
        <w:tc>
          <w:tcPr>
            <w:tcW w:w="1664" w:type="pct"/>
            <w:gridSpan w:val="2"/>
            <w:tcBorders>
              <w:top w:val="single" w:sz="4" w:space="0" w:color="auto"/>
              <w:left w:val="single" w:sz="4" w:space="0" w:color="auto"/>
              <w:bottom w:val="single" w:sz="4" w:space="0" w:color="auto"/>
              <w:right w:val="single" w:sz="4" w:space="0" w:color="auto"/>
            </w:tcBorders>
            <w:hideMark/>
          </w:tcPr>
          <w:p w14:paraId="51D3D548"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Наружные и внутренние капитальные стены</w:t>
            </w:r>
          </w:p>
        </w:tc>
        <w:tc>
          <w:tcPr>
            <w:tcW w:w="1403" w:type="pct"/>
            <w:tcBorders>
              <w:top w:val="single" w:sz="4" w:space="0" w:color="auto"/>
              <w:left w:val="single" w:sz="4" w:space="0" w:color="auto"/>
              <w:bottom w:val="single" w:sz="4" w:space="0" w:color="auto"/>
              <w:right w:val="single" w:sz="4" w:space="0" w:color="auto"/>
            </w:tcBorders>
            <w:hideMark/>
          </w:tcPr>
          <w:p w14:paraId="46AA00CD"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ж/б панельные</w:t>
            </w:r>
          </w:p>
        </w:tc>
        <w:tc>
          <w:tcPr>
            <w:tcW w:w="1527" w:type="pct"/>
            <w:tcBorders>
              <w:top w:val="single" w:sz="4" w:space="0" w:color="auto"/>
              <w:left w:val="single" w:sz="4" w:space="0" w:color="auto"/>
              <w:bottom w:val="single" w:sz="4" w:space="0" w:color="auto"/>
              <w:right w:val="single" w:sz="4" w:space="0" w:color="auto"/>
            </w:tcBorders>
            <w:hideMark/>
          </w:tcPr>
          <w:p w14:paraId="02ED838E"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неудовлетворительное</w:t>
            </w:r>
          </w:p>
        </w:tc>
      </w:tr>
      <w:tr w:rsidR="00844BB8" w:rsidRPr="00844BB8" w14:paraId="004FF229" w14:textId="77777777" w:rsidTr="00C70FC9">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64E2013A"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3.</w:t>
            </w:r>
          </w:p>
        </w:tc>
        <w:tc>
          <w:tcPr>
            <w:tcW w:w="1664" w:type="pct"/>
            <w:gridSpan w:val="2"/>
            <w:tcBorders>
              <w:top w:val="single" w:sz="4" w:space="0" w:color="auto"/>
              <w:left w:val="single" w:sz="4" w:space="0" w:color="auto"/>
              <w:bottom w:val="single" w:sz="4" w:space="0" w:color="auto"/>
              <w:right w:val="single" w:sz="4" w:space="0" w:color="auto"/>
            </w:tcBorders>
            <w:hideMark/>
          </w:tcPr>
          <w:p w14:paraId="4D55F64C"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Перегородки</w:t>
            </w:r>
          </w:p>
        </w:tc>
        <w:tc>
          <w:tcPr>
            <w:tcW w:w="1403" w:type="pct"/>
            <w:tcBorders>
              <w:top w:val="single" w:sz="4" w:space="0" w:color="auto"/>
              <w:left w:val="single" w:sz="4" w:space="0" w:color="auto"/>
              <w:bottom w:val="single" w:sz="4" w:space="0" w:color="auto"/>
              <w:right w:val="single" w:sz="4" w:space="0" w:color="auto"/>
            </w:tcBorders>
            <w:hideMark/>
          </w:tcPr>
          <w:p w14:paraId="75D68E7C"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ж/б панельные</w:t>
            </w:r>
          </w:p>
        </w:tc>
        <w:tc>
          <w:tcPr>
            <w:tcW w:w="1527" w:type="pct"/>
            <w:tcBorders>
              <w:top w:val="single" w:sz="4" w:space="0" w:color="auto"/>
              <w:left w:val="single" w:sz="4" w:space="0" w:color="auto"/>
              <w:bottom w:val="single" w:sz="4" w:space="0" w:color="auto"/>
              <w:right w:val="single" w:sz="4" w:space="0" w:color="auto"/>
            </w:tcBorders>
            <w:hideMark/>
          </w:tcPr>
          <w:p w14:paraId="432512D3"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0B0FA297" w14:textId="77777777" w:rsidTr="00C70FC9">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1609C9A4"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4.</w:t>
            </w:r>
          </w:p>
        </w:tc>
        <w:tc>
          <w:tcPr>
            <w:tcW w:w="1664" w:type="pct"/>
            <w:gridSpan w:val="2"/>
            <w:tcBorders>
              <w:top w:val="single" w:sz="4" w:space="0" w:color="auto"/>
              <w:left w:val="single" w:sz="4" w:space="0" w:color="auto"/>
              <w:bottom w:val="single" w:sz="4" w:space="0" w:color="auto"/>
              <w:right w:val="single" w:sz="4" w:space="0" w:color="auto"/>
            </w:tcBorders>
            <w:hideMark/>
          </w:tcPr>
          <w:p w14:paraId="10895BA5"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Перекрытия</w:t>
            </w:r>
          </w:p>
        </w:tc>
        <w:tc>
          <w:tcPr>
            <w:tcW w:w="1403" w:type="pct"/>
            <w:tcBorders>
              <w:top w:val="single" w:sz="4" w:space="0" w:color="auto"/>
              <w:left w:val="single" w:sz="4" w:space="0" w:color="auto"/>
              <w:bottom w:val="single" w:sz="4" w:space="0" w:color="auto"/>
              <w:right w:val="single" w:sz="4" w:space="0" w:color="auto"/>
            </w:tcBorders>
          </w:tcPr>
          <w:p w14:paraId="008D7A3B" w14:textId="77777777" w:rsidR="00844BB8" w:rsidRPr="00844BB8" w:rsidRDefault="00844BB8" w:rsidP="00196C81">
            <w:pPr>
              <w:adjustRightInd w:val="0"/>
              <w:jc w:val="center"/>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4E96D253" w14:textId="77777777" w:rsidR="00844BB8" w:rsidRPr="00844BB8" w:rsidRDefault="00844BB8" w:rsidP="00196C81">
            <w:pPr>
              <w:adjustRightInd w:val="0"/>
              <w:rPr>
                <w:rFonts w:eastAsia="Times New Roman"/>
                <w:sz w:val="24"/>
                <w:szCs w:val="24"/>
                <w:lang w:eastAsia="ru-RU"/>
              </w:rPr>
            </w:pPr>
          </w:p>
        </w:tc>
      </w:tr>
      <w:tr w:rsidR="00844BB8" w:rsidRPr="00844BB8" w14:paraId="73664372"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1DD233D"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4B9DD7B1"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016876F3"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чердачные</w:t>
            </w:r>
          </w:p>
        </w:tc>
        <w:tc>
          <w:tcPr>
            <w:tcW w:w="1403" w:type="pct"/>
            <w:tcBorders>
              <w:top w:val="single" w:sz="4" w:space="0" w:color="auto"/>
              <w:left w:val="single" w:sz="4" w:space="0" w:color="auto"/>
              <w:bottom w:val="single" w:sz="4" w:space="0" w:color="auto"/>
              <w:right w:val="single" w:sz="4" w:space="0" w:color="auto"/>
            </w:tcBorders>
            <w:hideMark/>
          </w:tcPr>
          <w:p w14:paraId="1FA7ECFF"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hideMark/>
          </w:tcPr>
          <w:p w14:paraId="083BA644"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0F999566"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35367293"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4D640E8"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2A84AD0B"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междуэтажные</w:t>
            </w:r>
          </w:p>
        </w:tc>
        <w:tc>
          <w:tcPr>
            <w:tcW w:w="1403" w:type="pct"/>
            <w:tcBorders>
              <w:top w:val="single" w:sz="4" w:space="0" w:color="auto"/>
              <w:left w:val="single" w:sz="4" w:space="0" w:color="auto"/>
              <w:bottom w:val="single" w:sz="4" w:space="0" w:color="auto"/>
              <w:right w:val="single" w:sz="4" w:space="0" w:color="auto"/>
            </w:tcBorders>
            <w:hideMark/>
          </w:tcPr>
          <w:p w14:paraId="3EEF51A4"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hideMark/>
          </w:tcPr>
          <w:p w14:paraId="7E1BE7D3"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677C4953"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12051464"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7EC0BDB"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658FADFE"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подвальные</w:t>
            </w:r>
          </w:p>
        </w:tc>
        <w:tc>
          <w:tcPr>
            <w:tcW w:w="1403" w:type="pct"/>
            <w:tcBorders>
              <w:top w:val="single" w:sz="4" w:space="0" w:color="auto"/>
              <w:left w:val="single" w:sz="4" w:space="0" w:color="auto"/>
              <w:bottom w:val="single" w:sz="4" w:space="0" w:color="auto"/>
              <w:right w:val="single" w:sz="4" w:space="0" w:color="auto"/>
            </w:tcBorders>
            <w:hideMark/>
          </w:tcPr>
          <w:p w14:paraId="5412D685"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w:t>
            </w:r>
          </w:p>
        </w:tc>
        <w:tc>
          <w:tcPr>
            <w:tcW w:w="1527" w:type="pct"/>
            <w:tcBorders>
              <w:top w:val="single" w:sz="4" w:space="0" w:color="auto"/>
              <w:left w:val="single" w:sz="4" w:space="0" w:color="auto"/>
              <w:bottom w:val="single" w:sz="4" w:space="0" w:color="auto"/>
              <w:right w:val="single" w:sz="4" w:space="0" w:color="auto"/>
            </w:tcBorders>
            <w:hideMark/>
          </w:tcPr>
          <w:p w14:paraId="71BC7FB5"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w:t>
            </w:r>
          </w:p>
        </w:tc>
      </w:tr>
      <w:tr w:rsidR="00844BB8" w:rsidRPr="00844BB8" w14:paraId="2E0C14DF" w14:textId="77777777" w:rsidTr="00C70FC9">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2615D7AF"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5.</w:t>
            </w:r>
          </w:p>
        </w:tc>
        <w:tc>
          <w:tcPr>
            <w:tcW w:w="1664" w:type="pct"/>
            <w:gridSpan w:val="2"/>
            <w:tcBorders>
              <w:top w:val="single" w:sz="4" w:space="0" w:color="auto"/>
              <w:left w:val="single" w:sz="4" w:space="0" w:color="auto"/>
              <w:bottom w:val="single" w:sz="4" w:space="0" w:color="auto"/>
              <w:right w:val="single" w:sz="4" w:space="0" w:color="auto"/>
            </w:tcBorders>
            <w:hideMark/>
          </w:tcPr>
          <w:p w14:paraId="2F0028F2"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Крыша</w:t>
            </w:r>
          </w:p>
        </w:tc>
        <w:tc>
          <w:tcPr>
            <w:tcW w:w="1403" w:type="pct"/>
            <w:tcBorders>
              <w:top w:val="single" w:sz="4" w:space="0" w:color="auto"/>
              <w:left w:val="single" w:sz="4" w:space="0" w:color="auto"/>
              <w:bottom w:val="single" w:sz="4" w:space="0" w:color="auto"/>
              <w:right w:val="single" w:sz="4" w:space="0" w:color="auto"/>
            </w:tcBorders>
            <w:hideMark/>
          </w:tcPr>
          <w:p w14:paraId="342F939F"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плоская, рулонная</w:t>
            </w:r>
          </w:p>
        </w:tc>
        <w:tc>
          <w:tcPr>
            <w:tcW w:w="1527" w:type="pct"/>
            <w:tcBorders>
              <w:top w:val="single" w:sz="4" w:space="0" w:color="auto"/>
              <w:left w:val="single" w:sz="4" w:space="0" w:color="auto"/>
              <w:bottom w:val="single" w:sz="4" w:space="0" w:color="auto"/>
              <w:right w:val="single" w:sz="4" w:space="0" w:color="auto"/>
            </w:tcBorders>
            <w:hideMark/>
          </w:tcPr>
          <w:p w14:paraId="203F0E16"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неудовлетворительное</w:t>
            </w:r>
          </w:p>
        </w:tc>
      </w:tr>
      <w:tr w:rsidR="00844BB8" w:rsidRPr="00844BB8" w14:paraId="2AADDDD9" w14:textId="77777777" w:rsidTr="00C70FC9">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20896F4D"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6.</w:t>
            </w:r>
          </w:p>
        </w:tc>
        <w:tc>
          <w:tcPr>
            <w:tcW w:w="1664" w:type="pct"/>
            <w:gridSpan w:val="2"/>
            <w:tcBorders>
              <w:top w:val="single" w:sz="4" w:space="0" w:color="auto"/>
              <w:left w:val="single" w:sz="4" w:space="0" w:color="auto"/>
              <w:bottom w:val="single" w:sz="4" w:space="0" w:color="auto"/>
              <w:right w:val="single" w:sz="4" w:space="0" w:color="auto"/>
            </w:tcBorders>
            <w:hideMark/>
          </w:tcPr>
          <w:p w14:paraId="537FB0F7"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Полы</w:t>
            </w:r>
          </w:p>
        </w:tc>
        <w:tc>
          <w:tcPr>
            <w:tcW w:w="1403" w:type="pct"/>
            <w:tcBorders>
              <w:top w:val="single" w:sz="4" w:space="0" w:color="auto"/>
              <w:left w:val="single" w:sz="4" w:space="0" w:color="auto"/>
              <w:bottom w:val="single" w:sz="4" w:space="0" w:color="auto"/>
              <w:right w:val="single" w:sz="4" w:space="0" w:color="auto"/>
            </w:tcBorders>
            <w:hideMark/>
          </w:tcPr>
          <w:p w14:paraId="64B4E552"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hideMark/>
          </w:tcPr>
          <w:p w14:paraId="0ACE62B8"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05A118E1" w14:textId="77777777" w:rsidTr="00C70FC9">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6B249FBA"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7.</w:t>
            </w:r>
          </w:p>
        </w:tc>
        <w:tc>
          <w:tcPr>
            <w:tcW w:w="1664" w:type="pct"/>
            <w:gridSpan w:val="2"/>
            <w:tcBorders>
              <w:top w:val="single" w:sz="4" w:space="0" w:color="auto"/>
              <w:left w:val="single" w:sz="4" w:space="0" w:color="auto"/>
              <w:bottom w:val="single" w:sz="4" w:space="0" w:color="auto"/>
              <w:right w:val="single" w:sz="4" w:space="0" w:color="auto"/>
            </w:tcBorders>
            <w:hideMark/>
          </w:tcPr>
          <w:p w14:paraId="771090DD"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Проемы</w:t>
            </w:r>
          </w:p>
        </w:tc>
        <w:tc>
          <w:tcPr>
            <w:tcW w:w="1403" w:type="pct"/>
            <w:tcBorders>
              <w:top w:val="single" w:sz="4" w:space="0" w:color="auto"/>
              <w:left w:val="single" w:sz="4" w:space="0" w:color="auto"/>
              <w:bottom w:val="single" w:sz="4" w:space="0" w:color="auto"/>
              <w:right w:val="single" w:sz="4" w:space="0" w:color="auto"/>
            </w:tcBorders>
          </w:tcPr>
          <w:p w14:paraId="51925682" w14:textId="77777777" w:rsidR="00844BB8" w:rsidRPr="00844BB8" w:rsidRDefault="00844BB8" w:rsidP="00196C81">
            <w:pPr>
              <w:adjustRightInd w:val="0"/>
              <w:ind w:firstLine="708"/>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760DAC8A" w14:textId="77777777" w:rsidR="00844BB8" w:rsidRPr="00844BB8" w:rsidRDefault="00844BB8" w:rsidP="00196C81">
            <w:pPr>
              <w:adjustRightInd w:val="0"/>
              <w:rPr>
                <w:rFonts w:eastAsia="Times New Roman"/>
                <w:sz w:val="24"/>
                <w:szCs w:val="24"/>
                <w:lang w:eastAsia="ru-RU"/>
              </w:rPr>
            </w:pPr>
          </w:p>
        </w:tc>
      </w:tr>
      <w:tr w:rsidR="00844BB8" w:rsidRPr="00844BB8" w14:paraId="3C8DAC78"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10443533"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23B9A79E"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246013D2"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окна</w:t>
            </w:r>
          </w:p>
        </w:tc>
        <w:tc>
          <w:tcPr>
            <w:tcW w:w="1403" w:type="pct"/>
            <w:tcBorders>
              <w:top w:val="single" w:sz="4" w:space="0" w:color="auto"/>
              <w:left w:val="single" w:sz="4" w:space="0" w:color="auto"/>
              <w:bottom w:val="single" w:sz="4" w:space="0" w:color="auto"/>
              <w:right w:val="single" w:sz="4" w:space="0" w:color="auto"/>
            </w:tcBorders>
            <w:hideMark/>
          </w:tcPr>
          <w:p w14:paraId="14E51457"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деревянные</w:t>
            </w:r>
          </w:p>
        </w:tc>
        <w:tc>
          <w:tcPr>
            <w:tcW w:w="1527" w:type="pct"/>
            <w:tcBorders>
              <w:top w:val="single" w:sz="4" w:space="0" w:color="auto"/>
              <w:left w:val="single" w:sz="4" w:space="0" w:color="auto"/>
              <w:bottom w:val="single" w:sz="4" w:space="0" w:color="auto"/>
              <w:right w:val="single" w:sz="4" w:space="0" w:color="auto"/>
            </w:tcBorders>
            <w:hideMark/>
          </w:tcPr>
          <w:p w14:paraId="334A1829"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неудовлетворительное</w:t>
            </w:r>
          </w:p>
        </w:tc>
      </w:tr>
      <w:tr w:rsidR="00844BB8" w:rsidRPr="00844BB8" w14:paraId="09FA3557"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221E4DB0"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F972775"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64D1C17E"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двери</w:t>
            </w:r>
          </w:p>
        </w:tc>
        <w:tc>
          <w:tcPr>
            <w:tcW w:w="1403" w:type="pct"/>
            <w:tcBorders>
              <w:top w:val="single" w:sz="4" w:space="0" w:color="auto"/>
              <w:left w:val="single" w:sz="4" w:space="0" w:color="auto"/>
              <w:bottom w:val="single" w:sz="4" w:space="0" w:color="auto"/>
              <w:right w:val="single" w:sz="4" w:space="0" w:color="auto"/>
            </w:tcBorders>
            <w:hideMark/>
          </w:tcPr>
          <w:p w14:paraId="5DF8E0B4"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деревянные</w:t>
            </w:r>
          </w:p>
        </w:tc>
        <w:tc>
          <w:tcPr>
            <w:tcW w:w="1527" w:type="pct"/>
            <w:tcBorders>
              <w:top w:val="single" w:sz="4" w:space="0" w:color="auto"/>
              <w:left w:val="single" w:sz="4" w:space="0" w:color="auto"/>
              <w:bottom w:val="single" w:sz="4" w:space="0" w:color="auto"/>
              <w:right w:val="single" w:sz="4" w:space="0" w:color="auto"/>
            </w:tcBorders>
            <w:hideMark/>
          </w:tcPr>
          <w:p w14:paraId="2FD142BE"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неудовлетворительное</w:t>
            </w:r>
          </w:p>
        </w:tc>
      </w:tr>
      <w:tr w:rsidR="00844BB8" w:rsidRPr="00844BB8" w14:paraId="17156955"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EDCF490"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D9F2DB9"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EAA0440"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1B71D043"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784F58FA" w14:textId="77777777" w:rsidR="00844BB8" w:rsidRPr="00844BB8" w:rsidRDefault="00844BB8" w:rsidP="00196C81">
            <w:pPr>
              <w:adjustRightInd w:val="0"/>
              <w:rPr>
                <w:rFonts w:eastAsia="Times New Roman"/>
                <w:sz w:val="24"/>
                <w:szCs w:val="24"/>
                <w:lang w:eastAsia="ru-RU"/>
              </w:rPr>
            </w:pPr>
          </w:p>
        </w:tc>
      </w:tr>
      <w:tr w:rsidR="00844BB8" w:rsidRPr="00844BB8" w14:paraId="7E17FFE8" w14:textId="77777777" w:rsidTr="00C70FC9">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2B7694C2"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8.</w:t>
            </w:r>
          </w:p>
        </w:tc>
        <w:tc>
          <w:tcPr>
            <w:tcW w:w="1664" w:type="pct"/>
            <w:gridSpan w:val="2"/>
            <w:tcBorders>
              <w:top w:val="single" w:sz="4" w:space="0" w:color="auto"/>
              <w:left w:val="single" w:sz="4" w:space="0" w:color="auto"/>
              <w:bottom w:val="single" w:sz="4" w:space="0" w:color="auto"/>
              <w:right w:val="single" w:sz="4" w:space="0" w:color="auto"/>
            </w:tcBorders>
            <w:hideMark/>
          </w:tcPr>
          <w:p w14:paraId="7F3596C3"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Отделка</w:t>
            </w:r>
          </w:p>
        </w:tc>
        <w:tc>
          <w:tcPr>
            <w:tcW w:w="1403" w:type="pct"/>
            <w:tcBorders>
              <w:top w:val="single" w:sz="4" w:space="0" w:color="auto"/>
              <w:left w:val="single" w:sz="4" w:space="0" w:color="auto"/>
              <w:bottom w:val="single" w:sz="4" w:space="0" w:color="auto"/>
              <w:right w:val="single" w:sz="4" w:space="0" w:color="auto"/>
            </w:tcBorders>
          </w:tcPr>
          <w:p w14:paraId="45E5B133"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17CBBCD5" w14:textId="77777777" w:rsidR="00844BB8" w:rsidRPr="00844BB8" w:rsidRDefault="00844BB8" w:rsidP="00196C81">
            <w:pPr>
              <w:adjustRightInd w:val="0"/>
              <w:rPr>
                <w:rFonts w:eastAsia="Times New Roman"/>
                <w:sz w:val="24"/>
                <w:szCs w:val="24"/>
                <w:lang w:eastAsia="ru-RU"/>
              </w:rPr>
            </w:pPr>
          </w:p>
        </w:tc>
      </w:tr>
      <w:tr w:rsidR="00844BB8" w:rsidRPr="00844BB8" w14:paraId="167BBA5A"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9C160E3"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0AAEDD2E"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167D2CC"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внутренняя</w:t>
            </w:r>
          </w:p>
        </w:tc>
        <w:tc>
          <w:tcPr>
            <w:tcW w:w="1403" w:type="pct"/>
            <w:tcBorders>
              <w:top w:val="single" w:sz="4" w:space="0" w:color="auto"/>
              <w:left w:val="single" w:sz="4" w:space="0" w:color="auto"/>
              <w:bottom w:val="single" w:sz="4" w:space="0" w:color="auto"/>
              <w:right w:val="single" w:sz="4" w:space="0" w:color="auto"/>
            </w:tcBorders>
            <w:hideMark/>
          </w:tcPr>
          <w:p w14:paraId="370ED8F1"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hideMark/>
          </w:tcPr>
          <w:p w14:paraId="4FA560B4"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неудовлетворительное</w:t>
            </w:r>
          </w:p>
        </w:tc>
      </w:tr>
      <w:tr w:rsidR="00844BB8" w:rsidRPr="00844BB8" w14:paraId="2DE1C7AF"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23A8C3D2"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C6D20D0"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21909704"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наружная</w:t>
            </w:r>
          </w:p>
        </w:tc>
        <w:tc>
          <w:tcPr>
            <w:tcW w:w="1403" w:type="pct"/>
            <w:tcBorders>
              <w:top w:val="single" w:sz="4" w:space="0" w:color="auto"/>
              <w:left w:val="single" w:sz="4" w:space="0" w:color="auto"/>
              <w:bottom w:val="single" w:sz="4" w:space="0" w:color="auto"/>
              <w:right w:val="single" w:sz="4" w:space="0" w:color="auto"/>
            </w:tcBorders>
            <w:hideMark/>
          </w:tcPr>
          <w:p w14:paraId="42FE4AEC"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hideMark/>
          </w:tcPr>
          <w:p w14:paraId="308D0ABD"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неудовлетворительное</w:t>
            </w:r>
          </w:p>
        </w:tc>
      </w:tr>
      <w:tr w:rsidR="00844BB8" w:rsidRPr="00844BB8" w14:paraId="150E4E95"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9B641F1"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00C8B52"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2C49C1A6"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2496D6B2"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49B738E4" w14:textId="77777777" w:rsidR="00844BB8" w:rsidRPr="00844BB8" w:rsidRDefault="00844BB8" w:rsidP="00196C81">
            <w:pPr>
              <w:adjustRightInd w:val="0"/>
              <w:rPr>
                <w:rFonts w:eastAsia="Times New Roman"/>
                <w:sz w:val="24"/>
                <w:szCs w:val="24"/>
                <w:lang w:eastAsia="ru-RU"/>
              </w:rPr>
            </w:pPr>
          </w:p>
        </w:tc>
      </w:tr>
      <w:tr w:rsidR="00844BB8" w:rsidRPr="00844BB8" w14:paraId="23D630FB" w14:textId="77777777" w:rsidTr="00C70FC9">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60E9761B"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9.</w:t>
            </w:r>
          </w:p>
        </w:tc>
        <w:tc>
          <w:tcPr>
            <w:tcW w:w="1664" w:type="pct"/>
            <w:gridSpan w:val="2"/>
            <w:tcBorders>
              <w:top w:val="single" w:sz="4" w:space="0" w:color="auto"/>
              <w:left w:val="single" w:sz="4" w:space="0" w:color="auto"/>
              <w:bottom w:val="single" w:sz="4" w:space="0" w:color="auto"/>
              <w:right w:val="single" w:sz="4" w:space="0" w:color="auto"/>
            </w:tcBorders>
            <w:hideMark/>
          </w:tcPr>
          <w:p w14:paraId="7764CAB0"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Механическое, электрическое, санитарно-техническое и иное оборудование</w:t>
            </w:r>
          </w:p>
        </w:tc>
        <w:tc>
          <w:tcPr>
            <w:tcW w:w="1403" w:type="pct"/>
            <w:tcBorders>
              <w:top w:val="single" w:sz="4" w:space="0" w:color="auto"/>
              <w:left w:val="single" w:sz="4" w:space="0" w:color="auto"/>
              <w:bottom w:val="single" w:sz="4" w:space="0" w:color="auto"/>
              <w:right w:val="single" w:sz="4" w:space="0" w:color="auto"/>
            </w:tcBorders>
          </w:tcPr>
          <w:p w14:paraId="70C0BCD1"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2D1899EF" w14:textId="77777777" w:rsidR="00844BB8" w:rsidRPr="00844BB8" w:rsidRDefault="00844BB8" w:rsidP="00196C81">
            <w:pPr>
              <w:adjustRightInd w:val="0"/>
              <w:rPr>
                <w:rFonts w:eastAsia="Times New Roman"/>
                <w:sz w:val="24"/>
                <w:szCs w:val="24"/>
                <w:lang w:eastAsia="ru-RU"/>
              </w:rPr>
            </w:pPr>
          </w:p>
        </w:tc>
      </w:tr>
      <w:tr w:rsidR="00844BB8" w:rsidRPr="00844BB8" w14:paraId="123491C8"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6B21C7C6"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9F9F8C9"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5C9E241"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ванны напольные</w:t>
            </w:r>
          </w:p>
        </w:tc>
        <w:tc>
          <w:tcPr>
            <w:tcW w:w="1403" w:type="pct"/>
            <w:tcBorders>
              <w:top w:val="single" w:sz="4" w:space="0" w:color="auto"/>
              <w:left w:val="single" w:sz="4" w:space="0" w:color="auto"/>
              <w:bottom w:val="single" w:sz="4" w:space="0" w:color="auto"/>
              <w:right w:val="single" w:sz="4" w:space="0" w:color="auto"/>
            </w:tcBorders>
            <w:hideMark/>
          </w:tcPr>
          <w:p w14:paraId="3CF9AA09"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50FCED9D" w14:textId="77777777" w:rsidR="00844BB8" w:rsidRPr="00844BB8" w:rsidRDefault="00844BB8" w:rsidP="00196C81">
            <w:pPr>
              <w:adjustRightInd w:val="0"/>
              <w:jc w:val="center"/>
              <w:rPr>
                <w:rFonts w:eastAsia="Times New Roman"/>
                <w:sz w:val="24"/>
                <w:szCs w:val="24"/>
                <w:lang w:eastAsia="ru-RU"/>
              </w:rPr>
            </w:pPr>
          </w:p>
        </w:tc>
      </w:tr>
      <w:tr w:rsidR="00844BB8" w:rsidRPr="00844BB8" w14:paraId="46346064"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05C94ECC"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6E090E0"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40228DA8"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электроплиты</w:t>
            </w:r>
          </w:p>
        </w:tc>
        <w:tc>
          <w:tcPr>
            <w:tcW w:w="1403" w:type="pct"/>
            <w:tcBorders>
              <w:top w:val="single" w:sz="4" w:space="0" w:color="auto"/>
              <w:left w:val="single" w:sz="4" w:space="0" w:color="auto"/>
              <w:bottom w:val="single" w:sz="4" w:space="0" w:color="auto"/>
              <w:right w:val="single" w:sz="4" w:space="0" w:color="auto"/>
            </w:tcBorders>
            <w:hideMark/>
          </w:tcPr>
          <w:p w14:paraId="08A14D49"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2F1EA889" w14:textId="77777777" w:rsidR="00844BB8" w:rsidRPr="00844BB8" w:rsidRDefault="00844BB8" w:rsidP="00196C81">
            <w:pPr>
              <w:tabs>
                <w:tab w:val="left" w:pos="945"/>
              </w:tabs>
              <w:adjustRightInd w:val="0"/>
              <w:jc w:val="center"/>
              <w:rPr>
                <w:rFonts w:eastAsia="Times New Roman"/>
                <w:sz w:val="24"/>
                <w:szCs w:val="24"/>
                <w:lang w:eastAsia="ru-RU"/>
              </w:rPr>
            </w:pPr>
          </w:p>
        </w:tc>
      </w:tr>
      <w:tr w:rsidR="00844BB8" w:rsidRPr="00844BB8" w14:paraId="2B491DBA"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6262C740"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282C3D0"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6D9EA2B4"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телефонные сети и оборудование</w:t>
            </w:r>
          </w:p>
        </w:tc>
        <w:tc>
          <w:tcPr>
            <w:tcW w:w="1403" w:type="pct"/>
            <w:tcBorders>
              <w:top w:val="single" w:sz="4" w:space="0" w:color="auto"/>
              <w:left w:val="single" w:sz="4" w:space="0" w:color="auto"/>
              <w:bottom w:val="single" w:sz="4" w:space="0" w:color="auto"/>
              <w:right w:val="single" w:sz="4" w:space="0" w:color="auto"/>
            </w:tcBorders>
            <w:hideMark/>
          </w:tcPr>
          <w:p w14:paraId="79D4D0AB"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74563C02" w14:textId="77777777" w:rsidR="00844BB8" w:rsidRPr="00844BB8" w:rsidRDefault="00844BB8" w:rsidP="00196C81">
            <w:pPr>
              <w:adjustRightInd w:val="0"/>
              <w:jc w:val="center"/>
              <w:rPr>
                <w:rFonts w:eastAsia="Times New Roman"/>
                <w:sz w:val="24"/>
                <w:szCs w:val="24"/>
                <w:lang w:eastAsia="ru-RU"/>
              </w:rPr>
            </w:pPr>
          </w:p>
        </w:tc>
      </w:tr>
      <w:tr w:rsidR="00844BB8" w:rsidRPr="00844BB8" w14:paraId="7374245A"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2F062BEF"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AD02E9E"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F991F1E"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сети проводного радиовещания</w:t>
            </w:r>
          </w:p>
        </w:tc>
        <w:tc>
          <w:tcPr>
            <w:tcW w:w="1403" w:type="pct"/>
            <w:tcBorders>
              <w:top w:val="single" w:sz="4" w:space="0" w:color="auto"/>
              <w:left w:val="single" w:sz="4" w:space="0" w:color="auto"/>
              <w:bottom w:val="single" w:sz="4" w:space="0" w:color="auto"/>
              <w:right w:val="single" w:sz="4" w:space="0" w:color="auto"/>
            </w:tcBorders>
            <w:hideMark/>
          </w:tcPr>
          <w:p w14:paraId="704B92D2"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1E4C62B9" w14:textId="77777777" w:rsidR="00844BB8" w:rsidRPr="00844BB8" w:rsidRDefault="00844BB8" w:rsidP="00196C81">
            <w:pPr>
              <w:adjustRightInd w:val="0"/>
              <w:rPr>
                <w:rFonts w:eastAsia="Times New Roman"/>
                <w:sz w:val="24"/>
                <w:szCs w:val="24"/>
                <w:lang w:eastAsia="ru-RU"/>
              </w:rPr>
            </w:pPr>
          </w:p>
        </w:tc>
      </w:tr>
      <w:tr w:rsidR="00844BB8" w:rsidRPr="00844BB8" w14:paraId="15DBCB3E"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9A38608"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159CC21"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0CF8E50F"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сигнализация</w:t>
            </w:r>
          </w:p>
        </w:tc>
        <w:tc>
          <w:tcPr>
            <w:tcW w:w="1403" w:type="pct"/>
            <w:tcBorders>
              <w:top w:val="single" w:sz="4" w:space="0" w:color="auto"/>
              <w:left w:val="single" w:sz="4" w:space="0" w:color="auto"/>
              <w:bottom w:val="single" w:sz="4" w:space="0" w:color="auto"/>
              <w:right w:val="single" w:sz="4" w:space="0" w:color="auto"/>
            </w:tcBorders>
            <w:hideMark/>
          </w:tcPr>
          <w:p w14:paraId="43782679"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7368C85F" w14:textId="77777777" w:rsidR="00844BB8" w:rsidRPr="00844BB8" w:rsidRDefault="00844BB8" w:rsidP="00196C81">
            <w:pPr>
              <w:adjustRightInd w:val="0"/>
              <w:rPr>
                <w:rFonts w:eastAsia="Times New Roman"/>
                <w:sz w:val="24"/>
                <w:szCs w:val="24"/>
                <w:lang w:eastAsia="ru-RU"/>
              </w:rPr>
            </w:pPr>
          </w:p>
        </w:tc>
      </w:tr>
      <w:tr w:rsidR="00844BB8" w:rsidRPr="00844BB8" w14:paraId="700B1C81"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2C10BE33"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95D789B"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1E89020"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мусоропровод</w:t>
            </w:r>
          </w:p>
        </w:tc>
        <w:tc>
          <w:tcPr>
            <w:tcW w:w="1403" w:type="pct"/>
            <w:tcBorders>
              <w:top w:val="single" w:sz="4" w:space="0" w:color="auto"/>
              <w:left w:val="single" w:sz="4" w:space="0" w:color="auto"/>
              <w:bottom w:val="single" w:sz="4" w:space="0" w:color="auto"/>
              <w:right w:val="single" w:sz="4" w:space="0" w:color="auto"/>
            </w:tcBorders>
            <w:hideMark/>
          </w:tcPr>
          <w:p w14:paraId="41EDEFD8"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6017119A" w14:textId="77777777" w:rsidR="00844BB8" w:rsidRPr="00844BB8" w:rsidRDefault="00844BB8" w:rsidP="00196C81">
            <w:pPr>
              <w:adjustRightInd w:val="0"/>
              <w:rPr>
                <w:rFonts w:eastAsia="Times New Roman"/>
                <w:sz w:val="24"/>
                <w:szCs w:val="24"/>
                <w:lang w:eastAsia="ru-RU"/>
              </w:rPr>
            </w:pPr>
          </w:p>
        </w:tc>
      </w:tr>
      <w:tr w:rsidR="00844BB8" w:rsidRPr="00844BB8" w14:paraId="51E360FF"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5517FB7"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29D7D40"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EDADE22"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лифт</w:t>
            </w:r>
          </w:p>
        </w:tc>
        <w:tc>
          <w:tcPr>
            <w:tcW w:w="1403" w:type="pct"/>
            <w:tcBorders>
              <w:top w:val="single" w:sz="4" w:space="0" w:color="auto"/>
              <w:left w:val="single" w:sz="4" w:space="0" w:color="auto"/>
              <w:bottom w:val="single" w:sz="4" w:space="0" w:color="auto"/>
              <w:right w:val="single" w:sz="4" w:space="0" w:color="auto"/>
            </w:tcBorders>
            <w:hideMark/>
          </w:tcPr>
          <w:p w14:paraId="2D88AF0C" w14:textId="77777777" w:rsidR="00844BB8" w:rsidRPr="00844BB8" w:rsidRDefault="00844BB8" w:rsidP="00196C81">
            <w:pPr>
              <w:adjustRightInd w:val="0"/>
              <w:ind w:firstLine="708"/>
              <w:rPr>
                <w:rFonts w:eastAsia="Times New Roman"/>
                <w:sz w:val="24"/>
                <w:szCs w:val="24"/>
                <w:lang w:eastAsia="ru-RU"/>
              </w:rPr>
            </w:pPr>
            <w:r w:rsidRPr="00844BB8">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6FB01A07" w14:textId="77777777" w:rsidR="00844BB8" w:rsidRPr="00844BB8" w:rsidRDefault="00844BB8" w:rsidP="00196C81">
            <w:pPr>
              <w:adjustRightInd w:val="0"/>
              <w:rPr>
                <w:rFonts w:eastAsia="Times New Roman"/>
                <w:sz w:val="24"/>
                <w:szCs w:val="24"/>
                <w:lang w:eastAsia="ru-RU"/>
              </w:rPr>
            </w:pPr>
          </w:p>
        </w:tc>
      </w:tr>
      <w:tr w:rsidR="00844BB8" w:rsidRPr="00844BB8" w14:paraId="40DF2164"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1B0D0A8E"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E5A9CFC"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545609D"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вентиляция</w:t>
            </w:r>
          </w:p>
        </w:tc>
        <w:tc>
          <w:tcPr>
            <w:tcW w:w="1403" w:type="pct"/>
            <w:tcBorders>
              <w:top w:val="single" w:sz="4" w:space="0" w:color="auto"/>
              <w:left w:val="single" w:sz="4" w:space="0" w:color="auto"/>
              <w:bottom w:val="single" w:sz="4" w:space="0" w:color="auto"/>
              <w:right w:val="single" w:sz="4" w:space="0" w:color="auto"/>
            </w:tcBorders>
            <w:hideMark/>
          </w:tcPr>
          <w:p w14:paraId="6198448B" w14:textId="77777777" w:rsidR="00844BB8" w:rsidRPr="00844BB8" w:rsidRDefault="00844BB8" w:rsidP="00196C81">
            <w:pPr>
              <w:adjustRightInd w:val="0"/>
              <w:jc w:val="center"/>
              <w:rPr>
                <w:rFonts w:eastAsia="Times New Roman"/>
                <w:color w:val="000000"/>
                <w:sz w:val="24"/>
                <w:szCs w:val="24"/>
                <w:lang w:eastAsia="ru-RU"/>
              </w:rPr>
            </w:pPr>
            <w:r w:rsidRPr="00844BB8">
              <w:rPr>
                <w:rFonts w:eastAsia="Times New Roman"/>
                <w:color w:val="000000"/>
                <w:sz w:val="24"/>
                <w:szCs w:val="24"/>
                <w:lang w:eastAsia="ru-RU"/>
              </w:rPr>
              <w:t>естественная</w:t>
            </w:r>
          </w:p>
        </w:tc>
        <w:tc>
          <w:tcPr>
            <w:tcW w:w="1527" w:type="pct"/>
            <w:tcBorders>
              <w:top w:val="single" w:sz="4" w:space="0" w:color="auto"/>
              <w:left w:val="single" w:sz="4" w:space="0" w:color="auto"/>
              <w:bottom w:val="single" w:sz="4" w:space="0" w:color="auto"/>
              <w:right w:val="single" w:sz="4" w:space="0" w:color="auto"/>
            </w:tcBorders>
            <w:hideMark/>
          </w:tcPr>
          <w:p w14:paraId="298A7CB6"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1D308D65"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B10D9E9"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0849EA7"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AC752CB"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2BC025B1"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0572B904" w14:textId="77777777" w:rsidR="00844BB8" w:rsidRPr="00844BB8" w:rsidRDefault="00844BB8" w:rsidP="00196C81">
            <w:pPr>
              <w:adjustRightInd w:val="0"/>
              <w:rPr>
                <w:rFonts w:eastAsia="Times New Roman"/>
                <w:sz w:val="24"/>
                <w:szCs w:val="24"/>
                <w:lang w:eastAsia="ru-RU"/>
              </w:rPr>
            </w:pPr>
          </w:p>
        </w:tc>
      </w:tr>
      <w:tr w:rsidR="00844BB8" w:rsidRPr="00844BB8" w14:paraId="05910308" w14:textId="77777777" w:rsidTr="00C70FC9">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6AAD2558"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10.</w:t>
            </w:r>
          </w:p>
        </w:tc>
        <w:tc>
          <w:tcPr>
            <w:tcW w:w="1664" w:type="pct"/>
            <w:gridSpan w:val="2"/>
            <w:tcBorders>
              <w:top w:val="single" w:sz="4" w:space="0" w:color="auto"/>
              <w:left w:val="single" w:sz="4" w:space="0" w:color="auto"/>
              <w:bottom w:val="single" w:sz="4" w:space="0" w:color="auto"/>
              <w:right w:val="single" w:sz="4" w:space="0" w:color="auto"/>
            </w:tcBorders>
            <w:hideMark/>
          </w:tcPr>
          <w:p w14:paraId="0F7E9004"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Внутридомовые инженерные коммуникации и оборудование для предоставления коммунальных услуг</w:t>
            </w:r>
          </w:p>
        </w:tc>
        <w:tc>
          <w:tcPr>
            <w:tcW w:w="1403" w:type="pct"/>
            <w:tcBorders>
              <w:top w:val="single" w:sz="4" w:space="0" w:color="auto"/>
              <w:left w:val="single" w:sz="4" w:space="0" w:color="auto"/>
              <w:bottom w:val="single" w:sz="4" w:space="0" w:color="auto"/>
              <w:right w:val="single" w:sz="4" w:space="0" w:color="auto"/>
            </w:tcBorders>
          </w:tcPr>
          <w:p w14:paraId="0567A447"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7415DB75" w14:textId="77777777" w:rsidR="00844BB8" w:rsidRPr="00844BB8" w:rsidRDefault="00844BB8" w:rsidP="00196C81">
            <w:pPr>
              <w:adjustRightInd w:val="0"/>
              <w:rPr>
                <w:rFonts w:eastAsia="Times New Roman"/>
                <w:sz w:val="24"/>
                <w:szCs w:val="24"/>
                <w:lang w:eastAsia="ru-RU"/>
              </w:rPr>
            </w:pPr>
          </w:p>
        </w:tc>
      </w:tr>
      <w:tr w:rsidR="00844BB8" w:rsidRPr="00844BB8" w14:paraId="3D518133"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272DF032"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8648109"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2B70C10"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холодное водоснабжение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33569AD4"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трубы, радиаторы, краны, задвижки и др.</w:t>
            </w:r>
          </w:p>
        </w:tc>
        <w:tc>
          <w:tcPr>
            <w:tcW w:w="1527" w:type="pct"/>
            <w:tcBorders>
              <w:top w:val="single" w:sz="4" w:space="0" w:color="auto"/>
              <w:left w:val="single" w:sz="4" w:space="0" w:color="auto"/>
              <w:bottom w:val="single" w:sz="4" w:space="0" w:color="auto"/>
              <w:right w:val="single" w:sz="4" w:space="0" w:color="auto"/>
            </w:tcBorders>
            <w:hideMark/>
          </w:tcPr>
          <w:p w14:paraId="1C7E88C4"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неудовлетворительное требуется капитальный ремонт</w:t>
            </w:r>
          </w:p>
        </w:tc>
      </w:tr>
      <w:tr w:rsidR="00844BB8" w:rsidRPr="00844BB8" w14:paraId="14E8B0AE"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AD64BA1"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A2051FB"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14F5D2A4"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горячее водоснабжение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359EA9DB"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22E70CF4" w14:textId="77777777" w:rsidR="00844BB8" w:rsidRPr="00844BB8" w:rsidRDefault="00844BB8" w:rsidP="00196C81">
            <w:pPr>
              <w:adjustRightInd w:val="0"/>
              <w:jc w:val="center"/>
              <w:rPr>
                <w:rFonts w:eastAsia="Times New Roman"/>
                <w:sz w:val="24"/>
                <w:szCs w:val="24"/>
                <w:lang w:eastAsia="ru-RU"/>
              </w:rPr>
            </w:pPr>
          </w:p>
        </w:tc>
      </w:tr>
      <w:tr w:rsidR="00844BB8" w:rsidRPr="00844BB8" w14:paraId="1122ED50"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3DCEB3FD"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DDBD444"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56B0900"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водоотведение</w:t>
            </w:r>
          </w:p>
        </w:tc>
        <w:tc>
          <w:tcPr>
            <w:tcW w:w="1403" w:type="pct"/>
            <w:tcBorders>
              <w:top w:val="single" w:sz="4" w:space="0" w:color="auto"/>
              <w:left w:val="single" w:sz="4" w:space="0" w:color="auto"/>
              <w:bottom w:val="single" w:sz="4" w:space="0" w:color="auto"/>
              <w:right w:val="single" w:sz="4" w:space="0" w:color="auto"/>
            </w:tcBorders>
            <w:hideMark/>
          </w:tcPr>
          <w:p w14:paraId="664505BC"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Чугунные трубы и фасонные части</w:t>
            </w:r>
          </w:p>
        </w:tc>
        <w:tc>
          <w:tcPr>
            <w:tcW w:w="1527" w:type="pct"/>
            <w:tcBorders>
              <w:top w:val="single" w:sz="4" w:space="0" w:color="auto"/>
              <w:left w:val="single" w:sz="4" w:space="0" w:color="auto"/>
              <w:bottom w:val="single" w:sz="4" w:space="0" w:color="auto"/>
              <w:right w:val="single" w:sz="4" w:space="0" w:color="auto"/>
            </w:tcBorders>
            <w:hideMark/>
          </w:tcPr>
          <w:p w14:paraId="00F9FB1B"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требуется капитальный ремонт</w:t>
            </w:r>
          </w:p>
        </w:tc>
      </w:tr>
      <w:tr w:rsidR="00844BB8" w:rsidRPr="00844BB8" w14:paraId="6B27FE8B"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03F6D9E1"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011341D"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1F09148A"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газоснабжение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3A65C5B7"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6D5EDBED" w14:textId="77777777" w:rsidR="00844BB8" w:rsidRPr="00844BB8" w:rsidRDefault="00844BB8" w:rsidP="00196C81">
            <w:pPr>
              <w:adjustRightInd w:val="0"/>
              <w:rPr>
                <w:rFonts w:eastAsia="Times New Roman"/>
                <w:sz w:val="24"/>
                <w:szCs w:val="24"/>
                <w:lang w:eastAsia="ru-RU"/>
              </w:rPr>
            </w:pPr>
          </w:p>
        </w:tc>
      </w:tr>
      <w:tr w:rsidR="00844BB8" w:rsidRPr="00844BB8" w14:paraId="02B23D5F"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85D069D"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3D3B96F"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0C7DAFAB"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отопление (от внешних котельных)</w:t>
            </w:r>
          </w:p>
        </w:tc>
        <w:tc>
          <w:tcPr>
            <w:tcW w:w="1403" w:type="pct"/>
            <w:tcBorders>
              <w:top w:val="single" w:sz="4" w:space="0" w:color="auto"/>
              <w:left w:val="single" w:sz="4" w:space="0" w:color="auto"/>
              <w:bottom w:val="single" w:sz="4" w:space="0" w:color="auto"/>
              <w:right w:val="single" w:sz="4" w:space="0" w:color="auto"/>
            </w:tcBorders>
            <w:hideMark/>
          </w:tcPr>
          <w:p w14:paraId="4CC8EC84"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Металлические водопроводные трубы</w:t>
            </w:r>
          </w:p>
        </w:tc>
        <w:tc>
          <w:tcPr>
            <w:tcW w:w="1527" w:type="pct"/>
            <w:tcBorders>
              <w:top w:val="single" w:sz="4" w:space="0" w:color="auto"/>
              <w:left w:val="single" w:sz="4" w:space="0" w:color="auto"/>
              <w:bottom w:val="single" w:sz="4" w:space="0" w:color="auto"/>
              <w:right w:val="single" w:sz="4" w:space="0" w:color="auto"/>
            </w:tcBorders>
            <w:hideMark/>
          </w:tcPr>
          <w:p w14:paraId="53266309"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требуется капитальный ремонт</w:t>
            </w:r>
          </w:p>
        </w:tc>
      </w:tr>
      <w:tr w:rsidR="00844BB8" w:rsidRPr="00844BB8" w14:paraId="23B2CE34"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0AE9049C"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86296C3"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693E8940"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электроснабжение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1F2445B7"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скрытая проводка</w:t>
            </w:r>
          </w:p>
        </w:tc>
        <w:tc>
          <w:tcPr>
            <w:tcW w:w="1527" w:type="pct"/>
            <w:tcBorders>
              <w:top w:val="single" w:sz="4" w:space="0" w:color="auto"/>
              <w:left w:val="single" w:sz="4" w:space="0" w:color="auto"/>
              <w:bottom w:val="single" w:sz="4" w:space="0" w:color="auto"/>
              <w:right w:val="single" w:sz="4" w:space="0" w:color="auto"/>
            </w:tcBorders>
            <w:hideMark/>
          </w:tcPr>
          <w:p w14:paraId="4D933706"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неудовлетворительное</w:t>
            </w:r>
          </w:p>
        </w:tc>
      </w:tr>
      <w:tr w:rsidR="00844BB8" w:rsidRPr="00844BB8" w14:paraId="1A948347"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1D9D5F62"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960F8CF"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835FE9B"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печи</w:t>
            </w:r>
          </w:p>
        </w:tc>
        <w:tc>
          <w:tcPr>
            <w:tcW w:w="1403" w:type="pct"/>
            <w:tcBorders>
              <w:top w:val="single" w:sz="4" w:space="0" w:color="auto"/>
              <w:left w:val="single" w:sz="4" w:space="0" w:color="auto"/>
              <w:bottom w:val="single" w:sz="4" w:space="0" w:color="auto"/>
              <w:right w:val="single" w:sz="4" w:space="0" w:color="auto"/>
            </w:tcBorders>
            <w:hideMark/>
          </w:tcPr>
          <w:p w14:paraId="2A755F3F"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73D3ACAE" w14:textId="77777777" w:rsidR="00844BB8" w:rsidRPr="00844BB8" w:rsidRDefault="00844BB8" w:rsidP="00196C81">
            <w:pPr>
              <w:adjustRightInd w:val="0"/>
              <w:rPr>
                <w:rFonts w:eastAsia="Times New Roman"/>
                <w:sz w:val="24"/>
                <w:szCs w:val="24"/>
                <w:lang w:eastAsia="ru-RU"/>
              </w:rPr>
            </w:pPr>
          </w:p>
        </w:tc>
      </w:tr>
      <w:tr w:rsidR="00844BB8" w:rsidRPr="00844BB8" w14:paraId="5837934C"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E7CFC34"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BE446AF"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6F7881B6"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калориферы</w:t>
            </w:r>
          </w:p>
        </w:tc>
        <w:tc>
          <w:tcPr>
            <w:tcW w:w="1403" w:type="pct"/>
            <w:tcBorders>
              <w:top w:val="single" w:sz="4" w:space="0" w:color="auto"/>
              <w:left w:val="single" w:sz="4" w:space="0" w:color="auto"/>
              <w:bottom w:val="single" w:sz="4" w:space="0" w:color="auto"/>
              <w:right w:val="single" w:sz="4" w:space="0" w:color="auto"/>
            </w:tcBorders>
            <w:hideMark/>
          </w:tcPr>
          <w:p w14:paraId="7D1510A9"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2C2D12D0" w14:textId="77777777" w:rsidR="00844BB8" w:rsidRPr="00844BB8" w:rsidRDefault="00844BB8" w:rsidP="00196C81">
            <w:pPr>
              <w:adjustRightInd w:val="0"/>
              <w:rPr>
                <w:rFonts w:eastAsia="Times New Roman"/>
                <w:sz w:val="24"/>
                <w:szCs w:val="24"/>
                <w:lang w:eastAsia="ru-RU"/>
              </w:rPr>
            </w:pPr>
          </w:p>
        </w:tc>
      </w:tr>
      <w:tr w:rsidR="00844BB8" w:rsidRPr="00844BB8" w14:paraId="027DC157"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671AAD5D"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579B210"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28B0CB28"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АГВ</w:t>
            </w:r>
          </w:p>
        </w:tc>
        <w:tc>
          <w:tcPr>
            <w:tcW w:w="1403" w:type="pct"/>
            <w:tcBorders>
              <w:top w:val="single" w:sz="4" w:space="0" w:color="auto"/>
              <w:left w:val="single" w:sz="4" w:space="0" w:color="auto"/>
              <w:bottom w:val="single" w:sz="4" w:space="0" w:color="auto"/>
              <w:right w:val="single" w:sz="4" w:space="0" w:color="auto"/>
            </w:tcBorders>
            <w:hideMark/>
          </w:tcPr>
          <w:p w14:paraId="216E91FA"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29E2F27F" w14:textId="77777777" w:rsidR="00844BB8" w:rsidRPr="00844BB8" w:rsidRDefault="00844BB8" w:rsidP="00196C81">
            <w:pPr>
              <w:adjustRightInd w:val="0"/>
              <w:rPr>
                <w:rFonts w:eastAsia="Times New Roman"/>
                <w:sz w:val="24"/>
                <w:szCs w:val="24"/>
                <w:lang w:eastAsia="ru-RU"/>
              </w:rPr>
            </w:pPr>
          </w:p>
        </w:tc>
      </w:tr>
      <w:tr w:rsidR="00844BB8" w:rsidRPr="00844BB8" w14:paraId="7FBAABF9" w14:textId="77777777" w:rsidTr="00C70FC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2D6ED9DC"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0A889B2" w14:textId="77777777" w:rsidR="00844BB8" w:rsidRPr="00844BB8" w:rsidRDefault="00844BB8" w:rsidP="00196C81">
            <w:pPr>
              <w:adjustRightInd w:val="0"/>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2CB721B2"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08946DB4"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4141432B" w14:textId="77777777" w:rsidR="00844BB8" w:rsidRPr="00844BB8" w:rsidRDefault="00844BB8" w:rsidP="00196C81">
            <w:pPr>
              <w:adjustRightInd w:val="0"/>
              <w:rPr>
                <w:rFonts w:eastAsia="Times New Roman"/>
                <w:sz w:val="24"/>
                <w:szCs w:val="24"/>
                <w:lang w:eastAsia="ru-RU"/>
              </w:rPr>
            </w:pPr>
          </w:p>
        </w:tc>
      </w:tr>
      <w:tr w:rsidR="00844BB8" w:rsidRPr="00844BB8" w14:paraId="7CAE8590" w14:textId="77777777" w:rsidTr="00C70FC9">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37646A1E"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11.</w:t>
            </w:r>
          </w:p>
        </w:tc>
        <w:tc>
          <w:tcPr>
            <w:tcW w:w="1664" w:type="pct"/>
            <w:gridSpan w:val="2"/>
            <w:tcBorders>
              <w:top w:val="single" w:sz="4" w:space="0" w:color="auto"/>
              <w:left w:val="single" w:sz="4" w:space="0" w:color="auto"/>
              <w:bottom w:val="single" w:sz="4" w:space="0" w:color="auto"/>
              <w:right w:val="single" w:sz="4" w:space="0" w:color="auto"/>
            </w:tcBorders>
            <w:hideMark/>
          </w:tcPr>
          <w:p w14:paraId="2247C1B7"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Крыльца</w:t>
            </w:r>
          </w:p>
        </w:tc>
        <w:tc>
          <w:tcPr>
            <w:tcW w:w="1403" w:type="pct"/>
            <w:tcBorders>
              <w:top w:val="single" w:sz="4" w:space="0" w:color="auto"/>
              <w:left w:val="single" w:sz="4" w:space="0" w:color="auto"/>
              <w:bottom w:val="single" w:sz="4" w:space="0" w:color="auto"/>
              <w:right w:val="single" w:sz="4" w:space="0" w:color="auto"/>
            </w:tcBorders>
            <w:hideMark/>
          </w:tcPr>
          <w:p w14:paraId="35DF4187"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цементно-песчаная стяжка</w:t>
            </w:r>
          </w:p>
        </w:tc>
        <w:tc>
          <w:tcPr>
            <w:tcW w:w="1527" w:type="pct"/>
            <w:tcBorders>
              <w:top w:val="single" w:sz="4" w:space="0" w:color="auto"/>
              <w:left w:val="single" w:sz="4" w:space="0" w:color="auto"/>
              <w:bottom w:val="single" w:sz="4" w:space="0" w:color="auto"/>
              <w:right w:val="single" w:sz="4" w:space="0" w:color="auto"/>
            </w:tcBorders>
            <w:hideMark/>
          </w:tcPr>
          <w:p w14:paraId="50E1ACC9"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неудовлетворительное</w:t>
            </w:r>
          </w:p>
        </w:tc>
      </w:tr>
    </w:tbl>
    <w:p w14:paraId="4E46F0C1" w14:textId="77777777" w:rsidR="00844BB8" w:rsidRPr="00844BB8" w:rsidRDefault="00844BB8" w:rsidP="00196C81">
      <w:pPr>
        <w:rPr>
          <w:rFonts w:eastAsia="Times New Roman"/>
          <w:b/>
          <w:bCs/>
          <w:sz w:val="26"/>
          <w:szCs w:val="26"/>
          <w:lang w:eastAsia="ru-RU"/>
        </w:rPr>
      </w:pPr>
    </w:p>
    <w:p w14:paraId="128EF74E" w14:textId="77777777" w:rsidR="00844BB8" w:rsidRPr="00844BB8" w:rsidRDefault="00844BB8" w:rsidP="00196C81">
      <w:pPr>
        <w:keepNext/>
        <w:keepLines/>
        <w:spacing w:before="40"/>
        <w:jc w:val="center"/>
        <w:rPr>
          <w:rFonts w:eastAsia="Times New Roman"/>
          <w:b/>
          <w:color w:val="FF0000"/>
          <w:sz w:val="28"/>
          <w:szCs w:val="24"/>
          <w:lang w:eastAsia="ru-RU"/>
        </w:rPr>
      </w:pPr>
      <w:r w:rsidRPr="00844BB8">
        <w:rPr>
          <w:rFonts w:eastAsia="Times New Roman"/>
          <w:b/>
          <w:sz w:val="28"/>
          <w:szCs w:val="24"/>
          <w:lang w:eastAsia="ru-RU"/>
        </w:rPr>
        <w:t>АКТ № 5</w:t>
      </w:r>
    </w:p>
    <w:p w14:paraId="11B220FD" w14:textId="77777777" w:rsidR="00844BB8" w:rsidRPr="00844BB8" w:rsidRDefault="00844BB8" w:rsidP="00196C81">
      <w:pPr>
        <w:autoSpaceDE w:val="0"/>
        <w:autoSpaceDN w:val="0"/>
        <w:adjustRightInd w:val="0"/>
        <w:ind w:firstLine="567"/>
        <w:jc w:val="center"/>
        <w:rPr>
          <w:rFonts w:eastAsia="Times New Roman"/>
          <w:b/>
          <w:bCs/>
          <w:sz w:val="26"/>
          <w:szCs w:val="26"/>
          <w:lang w:eastAsia="ru-RU"/>
        </w:rPr>
      </w:pPr>
      <w:r w:rsidRPr="00844BB8">
        <w:rPr>
          <w:rFonts w:eastAsia="Times New Roman"/>
          <w:b/>
          <w:bCs/>
          <w:sz w:val="26"/>
          <w:szCs w:val="26"/>
          <w:lang w:eastAsia="ru-RU"/>
        </w:rPr>
        <w:t>о состоянии общего имущества собственников помещений</w:t>
      </w:r>
      <w:r w:rsidRPr="00844BB8">
        <w:rPr>
          <w:rFonts w:eastAsia="Times New Roman"/>
          <w:b/>
          <w:bCs/>
          <w:sz w:val="26"/>
          <w:szCs w:val="26"/>
          <w:lang w:eastAsia="ru-RU"/>
        </w:rPr>
        <w:br/>
        <w:t xml:space="preserve">            в многоквартирном доме, являющегося объектом конкурса</w:t>
      </w:r>
    </w:p>
    <w:p w14:paraId="79A83F7B" w14:textId="77777777" w:rsidR="00844BB8" w:rsidRPr="00844BB8" w:rsidRDefault="00844BB8" w:rsidP="00196C81">
      <w:pPr>
        <w:autoSpaceDE w:val="0"/>
        <w:autoSpaceDN w:val="0"/>
        <w:adjustRightInd w:val="0"/>
        <w:ind w:firstLine="567"/>
        <w:jc w:val="both"/>
        <w:rPr>
          <w:rFonts w:eastAsia="Times New Roman"/>
          <w:b/>
          <w:bCs/>
          <w:sz w:val="26"/>
          <w:szCs w:val="26"/>
          <w:u w:val="single"/>
          <w:lang w:eastAsia="ru-RU"/>
        </w:rPr>
      </w:pPr>
    </w:p>
    <w:p w14:paraId="46984D04" w14:textId="77777777" w:rsidR="00844BB8" w:rsidRPr="00844BB8" w:rsidRDefault="00844BB8" w:rsidP="00196C81">
      <w:pPr>
        <w:autoSpaceDE w:val="0"/>
        <w:autoSpaceDN w:val="0"/>
        <w:adjustRightInd w:val="0"/>
        <w:jc w:val="both"/>
        <w:rPr>
          <w:rFonts w:eastAsia="Times New Roman"/>
          <w:sz w:val="26"/>
          <w:szCs w:val="26"/>
          <w:lang w:eastAsia="ru-RU"/>
        </w:rPr>
      </w:pPr>
      <w:r w:rsidRPr="00844BB8">
        <w:rPr>
          <w:rFonts w:eastAsia="Times New Roman"/>
          <w:sz w:val="26"/>
          <w:szCs w:val="26"/>
          <w:lang w:val="en-US" w:eastAsia="ru-RU"/>
        </w:rPr>
        <w:t>I</w:t>
      </w:r>
      <w:r w:rsidRPr="00844BB8">
        <w:rPr>
          <w:rFonts w:eastAsia="Times New Roman"/>
          <w:sz w:val="26"/>
          <w:szCs w:val="26"/>
          <w:lang w:eastAsia="ru-RU"/>
        </w:rPr>
        <w:t>. Общие сведения о многоквартирном доме</w:t>
      </w:r>
    </w:p>
    <w:p w14:paraId="5BCF6BB1" w14:textId="7FFB68EF" w:rsidR="00844BB8" w:rsidRPr="00844BB8" w:rsidRDefault="00844BB8" w:rsidP="00196C81">
      <w:pPr>
        <w:autoSpaceDE w:val="0"/>
        <w:autoSpaceDN w:val="0"/>
        <w:adjustRightInd w:val="0"/>
        <w:jc w:val="both"/>
        <w:rPr>
          <w:rFonts w:eastAsia="Times New Roman"/>
          <w:i/>
          <w:sz w:val="26"/>
          <w:szCs w:val="26"/>
          <w:u w:val="single"/>
          <w:lang w:eastAsia="ru-RU"/>
        </w:rPr>
      </w:pPr>
      <w:r w:rsidRPr="00844BB8">
        <w:rPr>
          <w:rFonts w:eastAsia="Times New Roman"/>
          <w:sz w:val="26"/>
          <w:szCs w:val="26"/>
          <w:lang w:eastAsia="ru-RU"/>
        </w:rPr>
        <w:t xml:space="preserve">          1. Адрес многоквартирного дома: </w:t>
      </w:r>
      <w:r w:rsidRPr="00844BB8">
        <w:rPr>
          <w:rFonts w:eastAsia="Times New Roman"/>
          <w:i/>
          <w:sz w:val="26"/>
          <w:szCs w:val="26"/>
          <w:u w:val="single"/>
          <w:lang w:eastAsia="ru-RU"/>
        </w:rPr>
        <w:t xml:space="preserve">Приморский край, Хасанский </w:t>
      </w:r>
      <w:r w:rsidR="00A94D7D" w:rsidRPr="00844BB8">
        <w:rPr>
          <w:rFonts w:eastAsia="Times New Roman"/>
          <w:i/>
          <w:sz w:val="26"/>
          <w:szCs w:val="26"/>
          <w:u w:val="single"/>
          <w:lang w:eastAsia="ru-RU"/>
        </w:rPr>
        <w:t>район, с.</w:t>
      </w:r>
      <w:r w:rsidRPr="00844BB8">
        <w:rPr>
          <w:rFonts w:eastAsia="Times New Roman"/>
          <w:i/>
          <w:sz w:val="26"/>
          <w:szCs w:val="26"/>
          <w:u w:val="single"/>
          <w:lang w:eastAsia="ru-RU"/>
        </w:rPr>
        <w:t xml:space="preserve"> Барабаш, ул. Гвардейская д. 2</w:t>
      </w:r>
    </w:p>
    <w:p w14:paraId="3F634BF4"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2. Кадастровый номер многоквартирного дома: </w:t>
      </w:r>
      <w:r w:rsidRPr="00844BB8">
        <w:rPr>
          <w:rFonts w:eastAsia="Times New Roman"/>
          <w:i/>
          <w:sz w:val="26"/>
          <w:szCs w:val="26"/>
          <w:u w:val="single"/>
          <w:lang w:eastAsia="ru-RU"/>
        </w:rPr>
        <w:t>25:20:110101:1013</w:t>
      </w:r>
    </w:p>
    <w:p w14:paraId="5F65A3A2"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3. Серия, тип постройки: </w:t>
      </w:r>
      <w:r w:rsidRPr="00844BB8">
        <w:rPr>
          <w:rFonts w:eastAsia="Times New Roman"/>
          <w:i/>
          <w:sz w:val="26"/>
          <w:szCs w:val="26"/>
          <w:u w:val="single"/>
          <w:lang w:eastAsia="ru-RU"/>
        </w:rPr>
        <w:t xml:space="preserve">здание жилое </w:t>
      </w:r>
    </w:p>
    <w:p w14:paraId="59436F71"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4. Год постройки: </w:t>
      </w:r>
      <w:r w:rsidRPr="00844BB8">
        <w:rPr>
          <w:rFonts w:eastAsia="Times New Roman"/>
          <w:i/>
          <w:sz w:val="26"/>
          <w:szCs w:val="26"/>
          <w:u w:val="single"/>
          <w:lang w:eastAsia="ru-RU"/>
        </w:rPr>
        <w:t>1992 г.</w:t>
      </w:r>
    </w:p>
    <w:p w14:paraId="0B1729FB" w14:textId="5EAF2D75"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5. Степень износа по данным государственного технического </w:t>
      </w:r>
      <w:r w:rsidR="00A94D7D" w:rsidRPr="00844BB8">
        <w:rPr>
          <w:rFonts w:eastAsia="Times New Roman"/>
          <w:sz w:val="26"/>
          <w:szCs w:val="26"/>
          <w:lang w:eastAsia="ru-RU"/>
        </w:rPr>
        <w:t>учёта: %</w:t>
      </w:r>
    </w:p>
    <w:p w14:paraId="12B23331" w14:textId="649ACEFC"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6. Степень фактического </w:t>
      </w:r>
      <w:r w:rsidR="00A94D7D" w:rsidRPr="00844BB8">
        <w:rPr>
          <w:rFonts w:eastAsia="Times New Roman"/>
          <w:sz w:val="26"/>
          <w:szCs w:val="26"/>
          <w:lang w:eastAsia="ru-RU"/>
        </w:rPr>
        <w:t xml:space="preserve">износа: </w:t>
      </w:r>
      <w:r w:rsidR="00A94D7D" w:rsidRPr="00844BB8">
        <w:rPr>
          <w:rFonts w:eastAsia="Times New Roman"/>
          <w:i/>
          <w:sz w:val="26"/>
          <w:szCs w:val="26"/>
          <w:u w:val="single"/>
          <w:lang w:eastAsia="ru-RU"/>
        </w:rPr>
        <w:t>23</w:t>
      </w:r>
      <w:r w:rsidRPr="00844BB8">
        <w:rPr>
          <w:rFonts w:eastAsia="Times New Roman"/>
          <w:i/>
          <w:sz w:val="26"/>
          <w:szCs w:val="26"/>
          <w:u w:val="single"/>
          <w:lang w:eastAsia="ru-RU"/>
        </w:rPr>
        <w:t>%</w:t>
      </w:r>
    </w:p>
    <w:p w14:paraId="59628A55"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7. Год последнего капитального ремонта: </w:t>
      </w:r>
      <w:r w:rsidRPr="00844BB8">
        <w:rPr>
          <w:rFonts w:eastAsia="Times New Roman"/>
          <w:i/>
          <w:sz w:val="26"/>
          <w:szCs w:val="26"/>
          <w:u w:val="single"/>
          <w:lang w:eastAsia="ru-RU"/>
        </w:rPr>
        <w:t>нет</w:t>
      </w:r>
    </w:p>
    <w:p w14:paraId="3461CD2D"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844BB8">
        <w:rPr>
          <w:rFonts w:eastAsia="Times New Roman"/>
          <w:i/>
          <w:sz w:val="26"/>
          <w:szCs w:val="26"/>
          <w:u w:val="single"/>
          <w:lang w:eastAsia="ru-RU"/>
        </w:rPr>
        <w:t>нет</w:t>
      </w:r>
    </w:p>
    <w:p w14:paraId="2708F936"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9. Количество этажей: </w:t>
      </w:r>
      <w:r w:rsidRPr="00844BB8">
        <w:rPr>
          <w:rFonts w:eastAsia="Times New Roman"/>
          <w:i/>
          <w:sz w:val="26"/>
          <w:szCs w:val="26"/>
          <w:u w:val="single"/>
          <w:lang w:eastAsia="ru-RU"/>
        </w:rPr>
        <w:t>5</w:t>
      </w:r>
    </w:p>
    <w:p w14:paraId="1E4D597F"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10. Наличие подвала: </w:t>
      </w:r>
      <w:r w:rsidRPr="00844BB8">
        <w:rPr>
          <w:rFonts w:eastAsia="Times New Roman"/>
          <w:i/>
          <w:sz w:val="26"/>
          <w:szCs w:val="26"/>
          <w:u w:val="single"/>
          <w:lang w:eastAsia="ru-RU"/>
        </w:rPr>
        <w:t>да</w:t>
      </w:r>
    </w:p>
    <w:p w14:paraId="186F1E8D"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11. Наличие цокольного этажа: </w:t>
      </w:r>
      <w:r w:rsidRPr="00844BB8">
        <w:rPr>
          <w:rFonts w:eastAsia="Times New Roman"/>
          <w:i/>
          <w:sz w:val="26"/>
          <w:szCs w:val="26"/>
          <w:u w:val="single"/>
          <w:lang w:eastAsia="ru-RU"/>
        </w:rPr>
        <w:t>нет</w:t>
      </w:r>
    </w:p>
    <w:p w14:paraId="79F3D0A6"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12. Наличие мансарды: </w:t>
      </w:r>
      <w:r w:rsidRPr="00844BB8">
        <w:rPr>
          <w:rFonts w:eastAsia="Times New Roman"/>
          <w:i/>
          <w:sz w:val="26"/>
          <w:szCs w:val="26"/>
          <w:u w:val="single"/>
          <w:lang w:eastAsia="ru-RU"/>
        </w:rPr>
        <w:t>нет</w:t>
      </w:r>
    </w:p>
    <w:p w14:paraId="199870CF"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13. Наличие мезонина: </w:t>
      </w:r>
      <w:r w:rsidRPr="00844BB8">
        <w:rPr>
          <w:rFonts w:eastAsia="Times New Roman"/>
          <w:i/>
          <w:sz w:val="26"/>
          <w:szCs w:val="26"/>
          <w:u w:val="single"/>
          <w:lang w:eastAsia="ru-RU"/>
        </w:rPr>
        <w:t>нет</w:t>
      </w:r>
    </w:p>
    <w:p w14:paraId="082C7C76"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14. Количество квартир:</w:t>
      </w:r>
      <w:r w:rsidRPr="00844BB8">
        <w:rPr>
          <w:rFonts w:eastAsia="Times New Roman"/>
          <w:i/>
          <w:sz w:val="26"/>
          <w:szCs w:val="26"/>
          <w:u w:val="single"/>
          <w:lang w:eastAsia="ru-RU"/>
        </w:rPr>
        <w:t xml:space="preserve"> 60</w:t>
      </w:r>
    </w:p>
    <w:p w14:paraId="2DAF6461"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15. Количество нежилых помещений, не входящих в состав общего имущества: </w:t>
      </w:r>
      <w:r w:rsidRPr="00844BB8">
        <w:rPr>
          <w:rFonts w:eastAsia="Times New Roman"/>
          <w:i/>
          <w:sz w:val="26"/>
          <w:szCs w:val="26"/>
          <w:u w:val="single"/>
          <w:lang w:eastAsia="ru-RU"/>
        </w:rPr>
        <w:t>нет</w:t>
      </w:r>
    </w:p>
    <w:p w14:paraId="3CAAA8D7"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844BB8">
        <w:rPr>
          <w:rFonts w:eastAsia="Times New Roman"/>
          <w:i/>
          <w:sz w:val="26"/>
          <w:szCs w:val="26"/>
          <w:u w:val="single"/>
          <w:lang w:eastAsia="ru-RU"/>
        </w:rPr>
        <w:t xml:space="preserve">нет </w:t>
      </w:r>
    </w:p>
    <w:p w14:paraId="7A1C2482"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844BB8">
        <w:rPr>
          <w:rFonts w:eastAsia="Times New Roman"/>
          <w:i/>
          <w:sz w:val="26"/>
          <w:szCs w:val="26"/>
          <w:u w:val="single"/>
          <w:lang w:eastAsia="ru-RU"/>
        </w:rPr>
        <w:t xml:space="preserve">нет </w:t>
      </w:r>
    </w:p>
    <w:p w14:paraId="24B1785A"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18. Строительный объём: </w:t>
      </w:r>
      <w:r w:rsidRPr="00844BB8">
        <w:rPr>
          <w:rFonts w:eastAsia="Times New Roman"/>
          <w:i/>
          <w:iCs/>
          <w:sz w:val="26"/>
          <w:szCs w:val="26"/>
          <w:u w:val="single"/>
          <w:lang w:eastAsia="ru-RU"/>
        </w:rPr>
        <w:t>13062 м³</w:t>
      </w:r>
    </w:p>
    <w:p w14:paraId="4762E88A" w14:textId="77777777"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eastAsia="ru-RU"/>
        </w:rPr>
        <w:t>19. Площадь:</w:t>
      </w:r>
      <w:r w:rsidRPr="00844BB8">
        <w:rPr>
          <w:rFonts w:eastAsia="Times New Roman"/>
          <w:sz w:val="24"/>
          <w:szCs w:val="24"/>
          <w:lang w:eastAsia="ru-RU"/>
        </w:rPr>
        <w:t xml:space="preserve"> </w:t>
      </w:r>
      <w:r w:rsidRPr="00844BB8">
        <w:rPr>
          <w:rFonts w:eastAsia="Times New Roman"/>
          <w:i/>
          <w:iCs/>
          <w:sz w:val="26"/>
          <w:szCs w:val="26"/>
          <w:u w:val="single"/>
          <w:lang w:eastAsia="ru-RU"/>
        </w:rPr>
        <w:t>3374 м²</w:t>
      </w:r>
    </w:p>
    <w:p w14:paraId="387FD9CA"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а) многоквартирного дома с лоджиями, шкафами, коридорами и лестничными клетками: </w:t>
      </w:r>
      <w:r w:rsidRPr="00844BB8">
        <w:rPr>
          <w:rFonts w:eastAsia="Times New Roman"/>
          <w:i/>
          <w:sz w:val="26"/>
          <w:szCs w:val="26"/>
          <w:u w:val="single"/>
          <w:lang w:eastAsia="ru-RU"/>
        </w:rPr>
        <w:t xml:space="preserve"> </w:t>
      </w:r>
    </w:p>
    <w:p w14:paraId="1BD2E431"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б) жилых помещений (общая площадь квартир): </w:t>
      </w:r>
      <w:r w:rsidRPr="00844BB8">
        <w:rPr>
          <w:rFonts w:eastAsia="Times New Roman"/>
          <w:i/>
          <w:sz w:val="26"/>
          <w:szCs w:val="26"/>
          <w:u w:val="single"/>
          <w:lang w:eastAsia="ru-RU"/>
        </w:rPr>
        <w:t>2700 м²</w:t>
      </w:r>
    </w:p>
    <w:p w14:paraId="0488DC0F" w14:textId="76960916"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lastRenderedPageBreak/>
        <w:t>в) нежилых помещений (общая площадь нежилых помещений, не входящих в состав общего имущества в многоквартирном доме</w:t>
      </w:r>
      <w:r w:rsidR="00A94D7D" w:rsidRPr="00844BB8">
        <w:rPr>
          <w:rFonts w:eastAsia="Times New Roman"/>
          <w:sz w:val="26"/>
          <w:szCs w:val="26"/>
          <w:lang w:eastAsia="ru-RU"/>
        </w:rPr>
        <w:t>):</w:t>
      </w:r>
      <w:r w:rsidR="00A94D7D" w:rsidRPr="00844BB8">
        <w:rPr>
          <w:rFonts w:eastAsia="Times New Roman"/>
          <w:sz w:val="26"/>
          <w:szCs w:val="26"/>
          <w:u w:val="single"/>
          <w:lang w:eastAsia="ru-RU"/>
        </w:rPr>
        <w:t xml:space="preserve"> </w:t>
      </w:r>
      <w:r w:rsidR="00A94D7D" w:rsidRPr="00844BB8">
        <w:rPr>
          <w:rFonts w:eastAsia="Times New Roman"/>
          <w:i/>
          <w:sz w:val="26"/>
          <w:szCs w:val="26"/>
          <w:u w:val="single"/>
          <w:lang w:eastAsia="ru-RU"/>
        </w:rPr>
        <w:t>м</w:t>
      </w:r>
      <w:r w:rsidRPr="00844BB8">
        <w:rPr>
          <w:rFonts w:eastAsia="Times New Roman"/>
          <w:i/>
          <w:sz w:val="26"/>
          <w:szCs w:val="26"/>
          <w:u w:val="single"/>
          <w:lang w:eastAsia="ru-RU"/>
        </w:rPr>
        <w:t>²</w:t>
      </w:r>
    </w:p>
    <w:p w14:paraId="116EDE07" w14:textId="77777777" w:rsidR="00844BB8" w:rsidRPr="00844BB8" w:rsidRDefault="00844BB8" w:rsidP="00196C81">
      <w:pPr>
        <w:autoSpaceDE w:val="0"/>
        <w:autoSpaceDN w:val="0"/>
        <w:adjustRightInd w:val="0"/>
        <w:jc w:val="both"/>
        <w:rPr>
          <w:rFonts w:eastAsia="Times New Roman"/>
          <w:i/>
          <w:sz w:val="26"/>
          <w:szCs w:val="26"/>
          <w:u w:val="single"/>
          <w:lang w:eastAsia="ru-RU"/>
        </w:rPr>
      </w:pPr>
      <w:r w:rsidRPr="00844BB8">
        <w:rPr>
          <w:rFonts w:eastAsia="Times New Roman"/>
          <w:sz w:val="26"/>
          <w:szCs w:val="26"/>
          <w:lang w:eastAsia="ru-RU"/>
        </w:rPr>
        <w:t xml:space="preserve">         20. Количество лестниц:</w:t>
      </w:r>
      <w:r w:rsidRPr="00844BB8">
        <w:rPr>
          <w:rFonts w:eastAsia="Times New Roman"/>
          <w:i/>
          <w:sz w:val="26"/>
          <w:szCs w:val="26"/>
          <w:lang w:eastAsia="ru-RU"/>
        </w:rPr>
        <w:t xml:space="preserve"> 4</w:t>
      </w:r>
    </w:p>
    <w:p w14:paraId="65487D52" w14:textId="3AC31104"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eastAsia="ru-RU"/>
        </w:rPr>
        <w:t xml:space="preserve">21. </w:t>
      </w:r>
      <w:r w:rsidR="00A94D7D" w:rsidRPr="00844BB8">
        <w:rPr>
          <w:rFonts w:eastAsia="Times New Roman"/>
          <w:sz w:val="26"/>
          <w:szCs w:val="26"/>
          <w:lang w:eastAsia="ru-RU"/>
        </w:rPr>
        <w:t>Уборочная площадь лестниц (включая межквартирные лестничные</w:t>
      </w:r>
    </w:p>
    <w:p w14:paraId="28FC9745"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площадки): </w:t>
      </w:r>
      <w:r w:rsidRPr="00844BB8">
        <w:rPr>
          <w:rFonts w:eastAsia="Times New Roman"/>
          <w:i/>
          <w:sz w:val="26"/>
          <w:szCs w:val="26"/>
          <w:u w:val="single"/>
          <w:lang w:eastAsia="ru-RU"/>
        </w:rPr>
        <w:t>268,0 м²</w:t>
      </w:r>
    </w:p>
    <w:p w14:paraId="7D43FBCB" w14:textId="77777777"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eastAsia="ru-RU"/>
        </w:rPr>
        <w:t xml:space="preserve">22. Уборочная площадь общих коридоров 0 </w:t>
      </w:r>
      <w:r w:rsidRPr="00844BB8">
        <w:rPr>
          <w:rFonts w:eastAsia="Times New Roman"/>
          <w:i/>
          <w:iCs/>
          <w:sz w:val="26"/>
          <w:szCs w:val="26"/>
          <w:u w:val="single"/>
          <w:lang w:eastAsia="ru-RU"/>
        </w:rPr>
        <w:t>м²</w:t>
      </w:r>
    </w:p>
    <w:p w14:paraId="341F90C2" w14:textId="77777777"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eastAsia="ru-RU"/>
        </w:rPr>
        <w:t xml:space="preserve">23. Уборочная площадь помещений общего пользования (включая технические этажи, чердаки, технические подвалы) 0 </w:t>
      </w:r>
      <w:r w:rsidRPr="00844BB8">
        <w:rPr>
          <w:rFonts w:eastAsia="Times New Roman"/>
          <w:i/>
          <w:iCs/>
          <w:sz w:val="26"/>
          <w:szCs w:val="26"/>
          <w:u w:val="single"/>
          <w:lang w:eastAsia="ru-RU"/>
        </w:rPr>
        <w:t>м²</w:t>
      </w:r>
    </w:p>
    <w:p w14:paraId="3A013F9D"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844BB8">
        <w:rPr>
          <w:rFonts w:eastAsia="Times New Roman"/>
          <w:i/>
          <w:sz w:val="26"/>
          <w:szCs w:val="26"/>
          <w:u w:val="single"/>
          <w:lang w:eastAsia="ru-RU"/>
        </w:rPr>
        <w:t>м²</w:t>
      </w:r>
    </w:p>
    <w:p w14:paraId="5CF23B68"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25. Кадастровый номер земельного участка: </w:t>
      </w:r>
      <w:r w:rsidRPr="00844BB8">
        <w:rPr>
          <w:rFonts w:eastAsia="Times New Roman"/>
          <w:i/>
          <w:sz w:val="26"/>
          <w:szCs w:val="26"/>
          <w:u w:val="single"/>
          <w:lang w:eastAsia="ru-RU"/>
        </w:rPr>
        <w:t>нет</w:t>
      </w:r>
    </w:p>
    <w:p w14:paraId="53DDE8A9"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p>
    <w:p w14:paraId="03337A1C" w14:textId="77777777"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val="en-US" w:eastAsia="ru-RU"/>
        </w:rPr>
        <w:t>II</w:t>
      </w:r>
      <w:r w:rsidRPr="00844BB8">
        <w:rPr>
          <w:rFonts w:eastAsia="Times New Roman"/>
          <w:sz w:val="26"/>
          <w:szCs w:val="26"/>
          <w:lang w:eastAsia="ru-RU"/>
        </w:rPr>
        <w:t>. Техническое состояние многоквартирного дома, включая пристройки</w:t>
      </w:r>
    </w:p>
    <w:p w14:paraId="68E0280F" w14:textId="77777777" w:rsidR="00844BB8" w:rsidRPr="00844BB8" w:rsidRDefault="00844BB8" w:rsidP="00196C81">
      <w:pPr>
        <w:autoSpaceDE w:val="0"/>
        <w:autoSpaceDN w:val="0"/>
        <w:adjustRightInd w:val="0"/>
        <w:ind w:firstLine="567"/>
        <w:jc w:val="both"/>
        <w:rPr>
          <w:rFonts w:eastAsia="Times New Roman"/>
          <w:i/>
          <w:sz w:val="26"/>
          <w:szCs w:val="26"/>
          <w:lang w:eastAsia="ru-RU"/>
        </w:rPr>
      </w:pPr>
    </w:p>
    <w:tbl>
      <w:tblPr>
        <w:tblW w:w="5000" w:type="pct"/>
        <w:jc w:val="center"/>
        <w:tblCellMar>
          <w:left w:w="28" w:type="dxa"/>
          <w:right w:w="28" w:type="dxa"/>
        </w:tblCellMar>
        <w:tblLook w:val="01E0" w:firstRow="1" w:lastRow="1" w:firstColumn="1" w:lastColumn="1" w:noHBand="0" w:noVBand="0"/>
      </w:tblPr>
      <w:tblGrid>
        <w:gridCol w:w="838"/>
        <w:gridCol w:w="849"/>
        <w:gridCol w:w="2581"/>
        <w:gridCol w:w="2893"/>
        <w:gridCol w:w="3148"/>
      </w:tblGrid>
      <w:tr w:rsidR="00844BB8" w:rsidRPr="00844BB8" w14:paraId="380F3365" w14:textId="77777777" w:rsidTr="00A94D7D">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hideMark/>
          </w:tcPr>
          <w:p w14:paraId="7A6DC7E0"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 п/п</w:t>
            </w:r>
          </w:p>
        </w:tc>
        <w:tc>
          <w:tcPr>
            <w:tcW w:w="1664" w:type="pct"/>
            <w:gridSpan w:val="2"/>
            <w:tcBorders>
              <w:top w:val="single" w:sz="4" w:space="0" w:color="auto"/>
              <w:left w:val="single" w:sz="4" w:space="0" w:color="auto"/>
              <w:bottom w:val="single" w:sz="4" w:space="0" w:color="auto"/>
              <w:right w:val="single" w:sz="4" w:space="0" w:color="auto"/>
            </w:tcBorders>
            <w:vAlign w:val="center"/>
            <w:hideMark/>
          </w:tcPr>
          <w:p w14:paraId="6099D9F4"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Наименование конструктивных элементов</w:t>
            </w:r>
          </w:p>
        </w:tc>
        <w:tc>
          <w:tcPr>
            <w:tcW w:w="1403" w:type="pct"/>
            <w:tcBorders>
              <w:top w:val="single" w:sz="4" w:space="0" w:color="auto"/>
              <w:left w:val="single" w:sz="4" w:space="0" w:color="auto"/>
              <w:bottom w:val="single" w:sz="4" w:space="0" w:color="auto"/>
              <w:right w:val="single" w:sz="4" w:space="0" w:color="auto"/>
            </w:tcBorders>
            <w:vAlign w:val="center"/>
            <w:hideMark/>
          </w:tcPr>
          <w:p w14:paraId="094B4FF8" w14:textId="77777777" w:rsidR="00844BB8" w:rsidRPr="00844BB8" w:rsidRDefault="00844BB8" w:rsidP="00196C81">
            <w:pPr>
              <w:autoSpaceDE w:val="0"/>
              <w:autoSpaceDN w:val="0"/>
              <w:adjustRightInd w:val="0"/>
              <w:jc w:val="center"/>
              <w:rPr>
                <w:rFonts w:eastAsia="Times New Roman"/>
                <w:sz w:val="24"/>
                <w:szCs w:val="24"/>
                <w:lang w:eastAsia="ru-RU"/>
              </w:rPr>
            </w:pPr>
            <w:r w:rsidRPr="00844BB8">
              <w:rPr>
                <w:rFonts w:eastAsia="Times New Roman"/>
                <w:sz w:val="24"/>
                <w:szCs w:val="24"/>
                <w:lang w:eastAsia="ru-RU"/>
              </w:rPr>
              <w:t>Описание элементов (материал, конструкция или система, отделка и прочее)</w:t>
            </w:r>
          </w:p>
        </w:tc>
        <w:tc>
          <w:tcPr>
            <w:tcW w:w="1527" w:type="pct"/>
            <w:tcBorders>
              <w:top w:val="single" w:sz="4" w:space="0" w:color="auto"/>
              <w:left w:val="single" w:sz="4" w:space="0" w:color="auto"/>
              <w:bottom w:val="single" w:sz="4" w:space="0" w:color="auto"/>
              <w:right w:val="single" w:sz="4" w:space="0" w:color="auto"/>
            </w:tcBorders>
            <w:vAlign w:val="center"/>
            <w:hideMark/>
          </w:tcPr>
          <w:p w14:paraId="294786E8"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Техническое состояние элементов общего имущества многоквартирного дома</w:t>
            </w:r>
          </w:p>
        </w:tc>
      </w:tr>
      <w:tr w:rsidR="00844BB8" w:rsidRPr="00844BB8" w14:paraId="47ABF294" w14:textId="77777777" w:rsidTr="00A94D7D">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hideMark/>
          </w:tcPr>
          <w:p w14:paraId="3A337D9D"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vAlign w:val="center"/>
            <w:hideMark/>
          </w:tcPr>
          <w:p w14:paraId="6466B44B"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2</w:t>
            </w:r>
          </w:p>
        </w:tc>
        <w:tc>
          <w:tcPr>
            <w:tcW w:w="1403" w:type="pct"/>
            <w:tcBorders>
              <w:top w:val="single" w:sz="4" w:space="0" w:color="auto"/>
              <w:left w:val="single" w:sz="4" w:space="0" w:color="auto"/>
              <w:bottom w:val="single" w:sz="4" w:space="0" w:color="auto"/>
              <w:right w:val="single" w:sz="4" w:space="0" w:color="auto"/>
            </w:tcBorders>
            <w:vAlign w:val="center"/>
            <w:hideMark/>
          </w:tcPr>
          <w:p w14:paraId="531F8D4B"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3</w:t>
            </w:r>
          </w:p>
        </w:tc>
        <w:tc>
          <w:tcPr>
            <w:tcW w:w="1527" w:type="pct"/>
            <w:tcBorders>
              <w:top w:val="single" w:sz="4" w:space="0" w:color="auto"/>
              <w:left w:val="single" w:sz="4" w:space="0" w:color="auto"/>
              <w:bottom w:val="single" w:sz="4" w:space="0" w:color="auto"/>
              <w:right w:val="single" w:sz="4" w:space="0" w:color="auto"/>
            </w:tcBorders>
            <w:vAlign w:val="center"/>
            <w:hideMark/>
          </w:tcPr>
          <w:p w14:paraId="7C7C4D3C"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4</w:t>
            </w:r>
          </w:p>
        </w:tc>
      </w:tr>
      <w:tr w:rsidR="00844BB8" w:rsidRPr="00844BB8" w14:paraId="33651465" w14:textId="77777777" w:rsidTr="00A94D7D">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2A85F44E"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hideMark/>
          </w:tcPr>
          <w:p w14:paraId="6FFA1452"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Фундамент</w:t>
            </w:r>
          </w:p>
        </w:tc>
        <w:tc>
          <w:tcPr>
            <w:tcW w:w="1403" w:type="pct"/>
            <w:tcBorders>
              <w:top w:val="single" w:sz="4" w:space="0" w:color="auto"/>
              <w:left w:val="single" w:sz="4" w:space="0" w:color="auto"/>
              <w:bottom w:val="single" w:sz="4" w:space="0" w:color="auto"/>
              <w:right w:val="single" w:sz="4" w:space="0" w:color="auto"/>
            </w:tcBorders>
            <w:hideMark/>
          </w:tcPr>
          <w:p w14:paraId="67EA92A3"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бутовый, ленточный</w:t>
            </w:r>
          </w:p>
        </w:tc>
        <w:tc>
          <w:tcPr>
            <w:tcW w:w="1527" w:type="pct"/>
            <w:tcBorders>
              <w:top w:val="single" w:sz="4" w:space="0" w:color="auto"/>
              <w:left w:val="single" w:sz="4" w:space="0" w:color="auto"/>
              <w:bottom w:val="single" w:sz="4" w:space="0" w:color="auto"/>
              <w:right w:val="single" w:sz="4" w:space="0" w:color="auto"/>
            </w:tcBorders>
            <w:hideMark/>
          </w:tcPr>
          <w:p w14:paraId="2D085301"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17DFEDA2" w14:textId="77777777" w:rsidTr="00A94D7D">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47CC4806"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2.</w:t>
            </w:r>
          </w:p>
        </w:tc>
        <w:tc>
          <w:tcPr>
            <w:tcW w:w="1664" w:type="pct"/>
            <w:gridSpan w:val="2"/>
            <w:tcBorders>
              <w:top w:val="single" w:sz="4" w:space="0" w:color="auto"/>
              <w:left w:val="single" w:sz="4" w:space="0" w:color="auto"/>
              <w:bottom w:val="single" w:sz="4" w:space="0" w:color="auto"/>
              <w:right w:val="single" w:sz="4" w:space="0" w:color="auto"/>
            </w:tcBorders>
            <w:hideMark/>
          </w:tcPr>
          <w:p w14:paraId="02F3E626"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Наружные и внутренние капитальные стены</w:t>
            </w:r>
          </w:p>
        </w:tc>
        <w:tc>
          <w:tcPr>
            <w:tcW w:w="1403" w:type="pct"/>
            <w:tcBorders>
              <w:top w:val="single" w:sz="4" w:space="0" w:color="auto"/>
              <w:left w:val="single" w:sz="4" w:space="0" w:color="auto"/>
              <w:bottom w:val="single" w:sz="4" w:space="0" w:color="auto"/>
              <w:right w:val="single" w:sz="4" w:space="0" w:color="auto"/>
            </w:tcBorders>
            <w:hideMark/>
          </w:tcPr>
          <w:p w14:paraId="61D0FCB8"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ж/б панельные</w:t>
            </w:r>
          </w:p>
        </w:tc>
        <w:tc>
          <w:tcPr>
            <w:tcW w:w="1527" w:type="pct"/>
            <w:tcBorders>
              <w:top w:val="single" w:sz="4" w:space="0" w:color="auto"/>
              <w:left w:val="single" w:sz="4" w:space="0" w:color="auto"/>
              <w:bottom w:val="single" w:sz="4" w:space="0" w:color="auto"/>
              <w:right w:val="single" w:sz="4" w:space="0" w:color="auto"/>
            </w:tcBorders>
            <w:hideMark/>
          </w:tcPr>
          <w:p w14:paraId="297C1289"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неудовлетворительное</w:t>
            </w:r>
          </w:p>
        </w:tc>
      </w:tr>
      <w:tr w:rsidR="00844BB8" w:rsidRPr="00844BB8" w14:paraId="4B80B2E6" w14:textId="77777777" w:rsidTr="00A94D7D">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04AC2DDB"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3.</w:t>
            </w:r>
          </w:p>
        </w:tc>
        <w:tc>
          <w:tcPr>
            <w:tcW w:w="1664" w:type="pct"/>
            <w:gridSpan w:val="2"/>
            <w:tcBorders>
              <w:top w:val="single" w:sz="4" w:space="0" w:color="auto"/>
              <w:left w:val="single" w:sz="4" w:space="0" w:color="auto"/>
              <w:bottom w:val="single" w:sz="4" w:space="0" w:color="auto"/>
              <w:right w:val="single" w:sz="4" w:space="0" w:color="auto"/>
            </w:tcBorders>
            <w:hideMark/>
          </w:tcPr>
          <w:p w14:paraId="5C67E168"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Перегородки</w:t>
            </w:r>
          </w:p>
        </w:tc>
        <w:tc>
          <w:tcPr>
            <w:tcW w:w="1403" w:type="pct"/>
            <w:tcBorders>
              <w:top w:val="single" w:sz="4" w:space="0" w:color="auto"/>
              <w:left w:val="single" w:sz="4" w:space="0" w:color="auto"/>
              <w:bottom w:val="single" w:sz="4" w:space="0" w:color="auto"/>
              <w:right w:val="single" w:sz="4" w:space="0" w:color="auto"/>
            </w:tcBorders>
            <w:hideMark/>
          </w:tcPr>
          <w:p w14:paraId="183F2B20"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ж/б панельные</w:t>
            </w:r>
          </w:p>
        </w:tc>
        <w:tc>
          <w:tcPr>
            <w:tcW w:w="1527" w:type="pct"/>
            <w:tcBorders>
              <w:top w:val="single" w:sz="4" w:space="0" w:color="auto"/>
              <w:left w:val="single" w:sz="4" w:space="0" w:color="auto"/>
              <w:bottom w:val="single" w:sz="4" w:space="0" w:color="auto"/>
              <w:right w:val="single" w:sz="4" w:space="0" w:color="auto"/>
            </w:tcBorders>
            <w:hideMark/>
          </w:tcPr>
          <w:p w14:paraId="4A662405"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3F2A64FD" w14:textId="77777777" w:rsidTr="00A94D7D">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235C0EA7"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4.</w:t>
            </w:r>
          </w:p>
        </w:tc>
        <w:tc>
          <w:tcPr>
            <w:tcW w:w="1664" w:type="pct"/>
            <w:gridSpan w:val="2"/>
            <w:tcBorders>
              <w:top w:val="single" w:sz="4" w:space="0" w:color="auto"/>
              <w:left w:val="single" w:sz="4" w:space="0" w:color="auto"/>
              <w:bottom w:val="single" w:sz="4" w:space="0" w:color="auto"/>
              <w:right w:val="single" w:sz="4" w:space="0" w:color="auto"/>
            </w:tcBorders>
            <w:hideMark/>
          </w:tcPr>
          <w:p w14:paraId="1DAAE221"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Перекрытия</w:t>
            </w:r>
          </w:p>
        </w:tc>
        <w:tc>
          <w:tcPr>
            <w:tcW w:w="1403" w:type="pct"/>
            <w:tcBorders>
              <w:top w:val="single" w:sz="4" w:space="0" w:color="auto"/>
              <w:left w:val="single" w:sz="4" w:space="0" w:color="auto"/>
              <w:bottom w:val="single" w:sz="4" w:space="0" w:color="auto"/>
              <w:right w:val="single" w:sz="4" w:space="0" w:color="auto"/>
            </w:tcBorders>
          </w:tcPr>
          <w:p w14:paraId="3FB1CE13" w14:textId="77777777" w:rsidR="00844BB8" w:rsidRPr="00844BB8" w:rsidRDefault="00844BB8" w:rsidP="00196C81">
            <w:pPr>
              <w:adjustRightInd w:val="0"/>
              <w:jc w:val="center"/>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233B90B0" w14:textId="77777777" w:rsidR="00844BB8" w:rsidRPr="00844BB8" w:rsidRDefault="00844BB8" w:rsidP="00196C81">
            <w:pPr>
              <w:adjustRightInd w:val="0"/>
              <w:rPr>
                <w:rFonts w:eastAsia="Times New Roman"/>
                <w:sz w:val="24"/>
                <w:szCs w:val="24"/>
                <w:lang w:eastAsia="ru-RU"/>
              </w:rPr>
            </w:pPr>
          </w:p>
        </w:tc>
      </w:tr>
      <w:tr w:rsidR="00844BB8" w:rsidRPr="00844BB8" w14:paraId="7E82A0D6"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8710876"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035E8CCF"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D4C90ED"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чердачные</w:t>
            </w:r>
          </w:p>
        </w:tc>
        <w:tc>
          <w:tcPr>
            <w:tcW w:w="1403" w:type="pct"/>
            <w:tcBorders>
              <w:top w:val="single" w:sz="4" w:space="0" w:color="auto"/>
              <w:left w:val="single" w:sz="4" w:space="0" w:color="auto"/>
              <w:bottom w:val="single" w:sz="4" w:space="0" w:color="auto"/>
              <w:right w:val="single" w:sz="4" w:space="0" w:color="auto"/>
            </w:tcBorders>
            <w:hideMark/>
          </w:tcPr>
          <w:p w14:paraId="5D60C8FC"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hideMark/>
          </w:tcPr>
          <w:p w14:paraId="650B532C"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27F7DD07"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4613A7C"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10D93EB"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10F0755E"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междуэтажные</w:t>
            </w:r>
          </w:p>
        </w:tc>
        <w:tc>
          <w:tcPr>
            <w:tcW w:w="1403" w:type="pct"/>
            <w:tcBorders>
              <w:top w:val="single" w:sz="4" w:space="0" w:color="auto"/>
              <w:left w:val="single" w:sz="4" w:space="0" w:color="auto"/>
              <w:bottom w:val="single" w:sz="4" w:space="0" w:color="auto"/>
              <w:right w:val="single" w:sz="4" w:space="0" w:color="auto"/>
            </w:tcBorders>
            <w:hideMark/>
          </w:tcPr>
          <w:p w14:paraId="73D34633"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hideMark/>
          </w:tcPr>
          <w:p w14:paraId="0B39156E"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3F7BCD56"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6AE714A1"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E0F6271"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6F406FED"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подвальные</w:t>
            </w:r>
          </w:p>
        </w:tc>
        <w:tc>
          <w:tcPr>
            <w:tcW w:w="1403" w:type="pct"/>
            <w:tcBorders>
              <w:top w:val="single" w:sz="4" w:space="0" w:color="auto"/>
              <w:left w:val="single" w:sz="4" w:space="0" w:color="auto"/>
              <w:bottom w:val="single" w:sz="4" w:space="0" w:color="auto"/>
              <w:right w:val="single" w:sz="4" w:space="0" w:color="auto"/>
            </w:tcBorders>
            <w:hideMark/>
          </w:tcPr>
          <w:p w14:paraId="1612C000"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w:t>
            </w:r>
          </w:p>
        </w:tc>
        <w:tc>
          <w:tcPr>
            <w:tcW w:w="1527" w:type="pct"/>
            <w:tcBorders>
              <w:top w:val="single" w:sz="4" w:space="0" w:color="auto"/>
              <w:left w:val="single" w:sz="4" w:space="0" w:color="auto"/>
              <w:bottom w:val="single" w:sz="4" w:space="0" w:color="auto"/>
              <w:right w:val="single" w:sz="4" w:space="0" w:color="auto"/>
            </w:tcBorders>
            <w:hideMark/>
          </w:tcPr>
          <w:p w14:paraId="685C7EDD"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w:t>
            </w:r>
          </w:p>
        </w:tc>
      </w:tr>
      <w:tr w:rsidR="00844BB8" w:rsidRPr="00844BB8" w14:paraId="45646682" w14:textId="77777777" w:rsidTr="00A94D7D">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0B81290C"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5.</w:t>
            </w:r>
          </w:p>
        </w:tc>
        <w:tc>
          <w:tcPr>
            <w:tcW w:w="1664" w:type="pct"/>
            <w:gridSpan w:val="2"/>
            <w:tcBorders>
              <w:top w:val="single" w:sz="4" w:space="0" w:color="auto"/>
              <w:left w:val="single" w:sz="4" w:space="0" w:color="auto"/>
              <w:bottom w:val="single" w:sz="4" w:space="0" w:color="auto"/>
              <w:right w:val="single" w:sz="4" w:space="0" w:color="auto"/>
            </w:tcBorders>
            <w:hideMark/>
          </w:tcPr>
          <w:p w14:paraId="75106BCD"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Крыша</w:t>
            </w:r>
          </w:p>
        </w:tc>
        <w:tc>
          <w:tcPr>
            <w:tcW w:w="1403" w:type="pct"/>
            <w:tcBorders>
              <w:top w:val="single" w:sz="4" w:space="0" w:color="auto"/>
              <w:left w:val="single" w:sz="4" w:space="0" w:color="auto"/>
              <w:bottom w:val="single" w:sz="4" w:space="0" w:color="auto"/>
              <w:right w:val="single" w:sz="4" w:space="0" w:color="auto"/>
            </w:tcBorders>
            <w:hideMark/>
          </w:tcPr>
          <w:p w14:paraId="12048B64"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плоская, рулонная</w:t>
            </w:r>
          </w:p>
        </w:tc>
        <w:tc>
          <w:tcPr>
            <w:tcW w:w="1527" w:type="pct"/>
            <w:tcBorders>
              <w:top w:val="single" w:sz="4" w:space="0" w:color="auto"/>
              <w:left w:val="single" w:sz="4" w:space="0" w:color="auto"/>
              <w:bottom w:val="single" w:sz="4" w:space="0" w:color="auto"/>
              <w:right w:val="single" w:sz="4" w:space="0" w:color="auto"/>
            </w:tcBorders>
            <w:hideMark/>
          </w:tcPr>
          <w:p w14:paraId="53642ECE"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неудовлетворительное</w:t>
            </w:r>
          </w:p>
        </w:tc>
      </w:tr>
      <w:tr w:rsidR="00844BB8" w:rsidRPr="00844BB8" w14:paraId="2FABDA3C" w14:textId="77777777" w:rsidTr="00A94D7D">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37BD629E"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6.</w:t>
            </w:r>
          </w:p>
        </w:tc>
        <w:tc>
          <w:tcPr>
            <w:tcW w:w="1664" w:type="pct"/>
            <w:gridSpan w:val="2"/>
            <w:tcBorders>
              <w:top w:val="single" w:sz="4" w:space="0" w:color="auto"/>
              <w:left w:val="single" w:sz="4" w:space="0" w:color="auto"/>
              <w:bottom w:val="single" w:sz="4" w:space="0" w:color="auto"/>
              <w:right w:val="single" w:sz="4" w:space="0" w:color="auto"/>
            </w:tcBorders>
            <w:hideMark/>
          </w:tcPr>
          <w:p w14:paraId="777D159F"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Полы</w:t>
            </w:r>
          </w:p>
        </w:tc>
        <w:tc>
          <w:tcPr>
            <w:tcW w:w="1403" w:type="pct"/>
            <w:tcBorders>
              <w:top w:val="single" w:sz="4" w:space="0" w:color="auto"/>
              <w:left w:val="single" w:sz="4" w:space="0" w:color="auto"/>
              <w:bottom w:val="single" w:sz="4" w:space="0" w:color="auto"/>
              <w:right w:val="single" w:sz="4" w:space="0" w:color="auto"/>
            </w:tcBorders>
            <w:hideMark/>
          </w:tcPr>
          <w:p w14:paraId="14B366E1"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hideMark/>
          </w:tcPr>
          <w:p w14:paraId="417E91CA"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53D2C147" w14:textId="77777777" w:rsidTr="00A94D7D">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6EE00031"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7.</w:t>
            </w:r>
          </w:p>
        </w:tc>
        <w:tc>
          <w:tcPr>
            <w:tcW w:w="1664" w:type="pct"/>
            <w:gridSpan w:val="2"/>
            <w:tcBorders>
              <w:top w:val="single" w:sz="4" w:space="0" w:color="auto"/>
              <w:left w:val="single" w:sz="4" w:space="0" w:color="auto"/>
              <w:bottom w:val="single" w:sz="4" w:space="0" w:color="auto"/>
              <w:right w:val="single" w:sz="4" w:space="0" w:color="auto"/>
            </w:tcBorders>
            <w:hideMark/>
          </w:tcPr>
          <w:p w14:paraId="2274542F"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Проемы</w:t>
            </w:r>
          </w:p>
        </w:tc>
        <w:tc>
          <w:tcPr>
            <w:tcW w:w="1403" w:type="pct"/>
            <w:tcBorders>
              <w:top w:val="single" w:sz="4" w:space="0" w:color="auto"/>
              <w:left w:val="single" w:sz="4" w:space="0" w:color="auto"/>
              <w:bottom w:val="single" w:sz="4" w:space="0" w:color="auto"/>
              <w:right w:val="single" w:sz="4" w:space="0" w:color="auto"/>
            </w:tcBorders>
          </w:tcPr>
          <w:p w14:paraId="63CE56A1" w14:textId="77777777" w:rsidR="00844BB8" w:rsidRPr="00844BB8" w:rsidRDefault="00844BB8" w:rsidP="00196C81">
            <w:pPr>
              <w:adjustRightInd w:val="0"/>
              <w:ind w:firstLine="708"/>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7DDE4A3B" w14:textId="77777777" w:rsidR="00844BB8" w:rsidRPr="00844BB8" w:rsidRDefault="00844BB8" w:rsidP="00196C81">
            <w:pPr>
              <w:adjustRightInd w:val="0"/>
              <w:rPr>
                <w:rFonts w:eastAsia="Times New Roman"/>
                <w:sz w:val="24"/>
                <w:szCs w:val="24"/>
                <w:lang w:eastAsia="ru-RU"/>
              </w:rPr>
            </w:pPr>
          </w:p>
        </w:tc>
      </w:tr>
      <w:tr w:rsidR="00844BB8" w:rsidRPr="00844BB8" w14:paraId="3A9B2B91"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74DA6C5"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5903B592"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E59925A"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окна</w:t>
            </w:r>
          </w:p>
        </w:tc>
        <w:tc>
          <w:tcPr>
            <w:tcW w:w="1403" w:type="pct"/>
            <w:tcBorders>
              <w:top w:val="single" w:sz="4" w:space="0" w:color="auto"/>
              <w:left w:val="single" w:sz="4" w:space="0" w:color="auto"/>
              <w:bottom w:val="single" w:sz="4" w:space="0" w:color="auto"/>
              <w:right w:val="single" w:sz="4" w:space="0" w:color="auto"/>
            </w:tcBorders>
            <w:hideMark/>
          </w:tcPr>
          <w:p w14:paraId="4D50919D"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деревянные</w:t>
            </w:r>
          </w:p>
        </w:tc>
        <w:tc>
          <w:tcPr>
            <w:tcW w:w="1527" w:type="pct"/>
            <w:tcBorders>
              <w:top w:val="single" w:sz="4" w:space="0" w:color="auto"/>
              <w:left w:val="single" w:sz="4" w:space="0" w:color="auto"/>
              <w:bottom w:val="single" w:sz="4" w:space="0" w:color="auto"/>
              <w:right w:val="single" w:sz="4" w:space="0" w:color="auto"/>
            </w:tcBorders>
            <w:hideMark/>
          </w:tcPr>
          <w:p w14:paraId="26EF04E2"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неудовлетворительное</w:t>
            </w:r>
          </w:p>
        </w:tc>
      </w:tr>
      <w:tr w:rsidR="00844BB8" w:rsidRPr="00844BB8" w14:paraId="717B6201"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6DE32EDE"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F89E8A5"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28AECE4C"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двери</w:t>
            </w:r>
          </w:p>
        </w:tc>
        <w:tc>
          <w:tcPr>
            <w:tcW w:w="1403" w:type="pct"/>
            <w:tcBorders>
              <w:top w:val="single" w:sz="4" w:space="0" w:color="auto"/>
              <w:left w:val="single" w:sz="4" w:space="0" w:color="auto"/>
              <w:bottom w:val="single" w:sz="4" w:space="0" w:color="auto"/>
              <w:right w:val="single" w:sz="4" w:space="0" w:color="auto"/>
            </w:tcBorders>
            <w:hideMark/>
          </w:tcPr>
          <w:p w14:paraId="552CF09B"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деревянные</w:t>
            </w:r>
          </w:p>
        </w:tc>
        <w:tc>
          <w:tcPr>
            <w:tcW w:w="1527" w:type="pct"/>
            <w:tcBorders>
              <w:top w:val="single" w:sz="4" w:space="0" w:color="auto"/>
              <w:left w:val="single" w:sz="4" w:space="0" w:color="auto"/>
              <w:bottom w:val="single" w:sz="4" w:space="0" w:color="auto"/>
              <w:right w:val="single" w:sz="4" w:space="0" w:color="auto"/>
            </w:tcBorders>
            <w:hideMark/>
          </w:tcPr>
          <w:p w14:paraId="38175096"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неудовлетворительное</w:t>
            </w:r>
          </w:p>
        </w:tc>
      </w:tr>
      <w:tr w:rsidR="00844BB8" w:rsidRPr="00844BB8" w14:paraId="7DAB7720"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256BC690"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2AD4214"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BCCC2D9"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395BC08B"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0FF679CD" w14:textId="77777777" w:rsidR="00844BB8" w:rsidRPr="00844BB8" w:rsidRDefault="00844BB8" w:rsidP="00196C81">
            <w:pPr>
              <w:adjustRightInd w:val="0"/>
              <w:rPr>
                <w:rFonts w:eastAsia="Times New Roman"/>
                <w:sz w:val="24"/>
                <w:szCs w:val="24"/>
                <w:lang w:eastAsia="ru-RU"/>
              </w:rPr>
            </w:pPr>
          </w:p>
        </w:tc>
      </w:tr>
      <w:tr w:rsidR="00844BB8" w:rsidRPr="00844BB8" w14:paraId="653726AE" w14:textId="77777777" w:rsidTr="00A94D7D">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3605F5AB"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8.</w:t>
            </w:r>
          </w:p>
        </w:tc>
        <w:tc>
          <w:tcPr>
            <w:tcW w:w="1664" w:type="pct"/>
            <w:gridSpan w:val="2"/>
            <w:tcBorders>
              <w:top w:val="single" w:sz="4" w:space="0" w:color="auto"/>
              <w:left w:val="single" w:sz="4" w:space="0" w:color="auto"/>
              <w:bottom w:val="single" w:sz="4" w:space="0" w:color="auto"/>
              <w:right w:val="single" w:sz="4" w:space="0" w:color="auto"/>
            </w:tcBorders>
            <w:hideMark/>
          </w:tcPr>
          <w:p w14:paraId="1DAE8275"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Отделка</w:t>
            </w:r>
          </w:p>
        </w:tc>
        <w:tc>
          <w:tcPr>
            <w:tcW w:w="1403" w:type="pct"/>
            <w:tcBorders>
              <w:top w:val="single" w:sz="4" w:space="0" w:color="auto"/>
              <w:left w:val="single" w:sz="4" w:space="0" w:color="auto"/>
              <w:bottom w:val="single" w:sz="4" w:space="0" w:color="auto"/>
              <w:right w:val="single" w:sz="4" w:space="0" w:color="auto"/>
            </w:tcBorders>
          </w:tcPr>
          <w:p w14:paraId="4ACF741B"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13A61317" w14:textId="77777777" w:rsidR="00844BB8" w:rsidRPr="00844BB8" w:rsidRDefault="00844BB8" w:rsidP="00196C81">
            <w:pPr>
              <w:adjustRightInd w:val="0"/>
              <w:rPr>
                <w:rFonts w:eastAsia="Times New Roman"/>
                <w:sz w:val="24"/>
                <w:szCs w:val="24"/>
                <w:lang w:eastAsia="ru-RU"/>
              </w:rPr>
            </w:pPr>
          </w:p>
        </w:tc>
      </w:tr>
      <w:tr w:rsidR="00844BB8" w:rsidRPr="00844BB8" w14:paraId="0E404E56"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0FD3CC70"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4B569564"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3ADF9B7"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внутренняя</w:t>
            </w:r>
          </w:p>
        </w:tc>
        <w:tc>
          <w:tcPr>
            <w:tcW w:w="1403" w:type="pct"/>
            <w:tcBorders>
              <w:top w:val="single" w:sz="4" w:space="0" w:color="auto"/>
              <w:left w:val="single" w:sz="4" w:space="0" w:color="auto"/>
              <w:bottom w:val="single" w:sz="4" w:space="0" w:color="auto"/>
              <w:right w:val="single" w:sz="4" w:space="0" w:color="auto"/>
            </w:tcBorders>
            <w:hideMark/>
          </w:tcPr>
          <w:p w14:paraId="5451B9E5"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hideMark/>
          </w:tcPr>
          <w:p w14:paraId="5E556CEB"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неудовлетворительное</w:t>
            </w:r>
          </w:p>
        </w:tc>
      </w:tr>
      <w:tr w:rsidR="00844BB8" w:rsidRPr="00844BB8" w14:paraId="2A1BB4D6"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40A0059"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EBC3EA2"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6BBA0B2"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наружная</w:t>
            </w:r>
          </w:p>
        </w:tc>
        <w:tc>
          <w:tcPr>
            <w:tcW w:w="1403" w:type="pct"/>
            <w:tcBorders>
              <w:top w:val="single" w:sz="4" w:space="0" w:color="auto"/>
              <w:left w:val="single" w:sz="4" w:space="0" w:color="auto"/>
              <w:bottom w:val="single" w:sz="4" w:space="0" w:color="auto"/>
              <w:right w:val="single" w:sz="4" w:space="0" w:color="auto"/>
            </w:tcBorders>
            <w:hideMark/>
          </w:tcPr>
          <w:p w14:paraId="5710B051"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hideMark/>
          </w:tcPr>
          <w:p w14:paraId="36490398"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неудовлетворительное</w:t>
            </w:r>
          </w:p>
        </w:tc>
      </w:tr>
      <w:tr w:rsidR="00844BB8" w:rsidRPr="00844BB8" w14:paraId="23A954F6"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03F54EB0"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4D85A5A"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2B0F132D"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7C5F6F26"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743801C8" w14:textId="77777777" w:rsidR="00844BB8" w:rsidRPr="00844BB8" w:rsidRDefault="00844BB8" w:rsidP="00196C81">
            <w:pPr>
              <w:adjustRightInd w:val="0"/>
              <w:rPr>
                <w:rFonts w:eastAsia="Times New Roman"/>
                <w:sz w:val="24"/>
                <w:szCs w:val="24"/>
                <w:lang w:eastAsia="ru-RU"/>
              </w:rPr>
            </w:pPr>
          </w:p>
        </w:tc>
      </w:tr>
      <w:tr w:rsidR="00844BB8" w:rsidRPr="00844BB8" w14:paraId="158BB62C" w14:textId="77777777" w:rsidTr="00A94D7D">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322D2C39"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9.</w:t>
            </w:r>
          </w:p>
        </w:tc>
        <w:tc>
          <w:tcPr>
            <w:tcW w:w="1664" w:type="pct"/>
            <w:gridSpan w:val="2"/>
            <w:tcBorders>
              <w:top w:val="single" w:sz="4" w:space="0" w:color="auto"/>
              <w:left w:val="single" w:sz="4" w:space="0" w:color="auto"/>
              <w:bottom w:val="single" w:sz="4" w:space="0" w:color="auto"/>
              <w:right w:val="single" w:sz="4" w:space="0" w:color="auto"/>
            </w:tcBorders>
            <w:hideMark/>
          </w:tcPr>
          <w:p w14:paraId="0A064BCB"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Механическое, электрическое, санитарно-техническое и иное оборудование</w:t>
            </w:r>
          </w:p>
        </w:tc>
        <w:tc>
          <w:tcPr>
            <w:tcW w:w="1403" w:type="pct"/>
            <w:tcBorders>
              <w:top w:val="single" w:sz="4" w:space="0" w:color="auto"/>
              <w:left w:val="single" w:sz="4" w:space="0" w:color="auto"/>
              <w:bottom w:val="single" w:sz="4" w:space="0" w:color="auto"/>
              <w:right w:val="single" w:sz="4" w:space="0" w:color="auto"/>
            </w:tcBorders>
          </w:tcPr>
          <w:p w14:paraId="2E96705B"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5C612315" w14:textId="77777777" w:rsidR="00844BB8" w:rsidRPr="00844BB8" w:rsidRDefault="00844BB8" w:rsidP="00196C81">
            <w:pPr>
              <w:adjustRightInd w:val="0"/>
              <w:rPr>
                <w:rFonts w:eastAsia="Times New Roman"/>
                <w:sz w:val="24"/>
                <w:szCs w:val="24"/>
                <w:lang w:eastAsia="ru-RU"/>
              </w:rPr>
            </w:pPr>
          </w:p>
        </w:tc>
      </w:tr>
      <w:tr w:rsidR="00844BB8" w:rsidRPr="00844BB8" w14:paraId="4ABE5959"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2BD86BC9"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8ABC188"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602C4B22"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ванны напольные</w:t>
            </w:r>
          </w:p>
        </w:tc>
        <w:tc>
          <w:tcPr>
            <w:tcW w:w="1403" w:type="pct"/>
            <w:tcBorders>
              <w:top w:val="single" w:sz="4" w:space="0" w:color="auto"/>
              <w:left w:val="single" w:sz="4" w:space="0" w:color="auto"/>
              <w:bottom w:val="single" w:sz="4" w:space="0" w:color="auto"/>
              <w:right w:val="single" w:sz="4" w:space="0" w:color="auto"/>
            </w:tcBorders>
            <w:hideMark/>
          </w:tcPr>
          <w:p w14:paraId="1E4B3131"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45AAF679" w14:textId="77777777" w:rsidR="00844BB8" w:rsidRPr="00844BB8" w:rsidRDefault="00844BB8" w:rsidP="00196C81">
            <w:pPr>
              <w:adjustRightInd w:val="0"/>
              <w:jc w:val="center"/>
              <w:rPr>
                <w:rFonts w:eastAsia="Times New Roman"/>
                <w:sz w:val="24"/>
                <w:szCs w:val="24"/>
                <w:lang w:eastAsia="ru-RU"/>
              </w:rPr>
            </w:pPr>
          </w:p>
        </w:tc>
      </w:tr>
      <w:tr w:rsidR="00844BB8" w:rsidRPr="00844BB8" w14:paraId="526BEB7C"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03767990"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3222EB3"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01667B5F"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электроплиты</w:t>
            </w:r>
          </w:p>
        </w:tc>
        <w:tc>
          <w:tcPr>
            <w:tcW w:w="1403" w:type="pct"/>
            <w:tcBorders>
              <w:top w:val="single" w:sz="4" w:space="0" w:color="auto"/>
              <w:left w:val="single" w:sz="4" w:space="0" w:color="auto"/>
              <w:bottom w:val="single" w:sz="4" w:space="0" w:color="auto"/>
              <w:right w:val="single" w:sz="4" w:space="0" w:color="auto"/>
            </w:tcBorders>
            <w:hideMark/>
          </w:tcPr>
          <w:p w14:paraId="5397A62E"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7BCF152A" w14:textId="77777777" w:rsidR="00844BB8" w:rsidRPr="00844BB8" w:rsidRDefault="00844BB8" w:rsidP="00196C81">
            <w:pPr>
              <w:tabs>
                <w:tab w:val="left" w:pos="945"/>
              </w:tabs>
              <w:adjustRightInd w:val="0"/>
              <w:jc w:val="center"/>
              <w:rPr>
                <w:rFonts w:eastAsia="Times New Roman"/>
                <w:sz w:val="24"/>
                <w:szCs w:val="24"/>
                <w:lang w:eastAsia="ru-RU"/>
              </w:rPr>
            </w:pPr>
          </w:p>
        </w:tc>
      </w:tr>
      <w:tr w:rsidR="00844BB8" w:rsidRPr="00844BB8" w14:paraId="1A89C394"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1135DE60"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AA0B2AF"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61F3CB0C"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телефонные сети и оборудование</w:t>
            </w:r>
          </w:p>
        </w:tc>
        <w:tc>
          <w:tcPr>
            <w:tcW w:w="1403" w:type="pct"/>
            <w:tcBorders>
              <w:top w:val="single" w:sz="4" w:space="0" w:color="auto"/>
              <w:left w:val="single" w:sz="4" w:space="0" w:color="auto"/>
              <w:bottom w:val="single" w:sz="4" w:space="0" w:color="auto"/>
              <w:right w:val="single" w:sz="4" w:space="0" w:color="auto"/>
            </w:tcBorders>
            <w:hideMark/>
          </w:tcPr>
          <w:p w14:paraId="60C185A4"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7B30CF33" w14:textId="77777777" w:rsidR="00844BB8" w:rsidRPr="00844BB8" w:rsidRDefault="00844BB8" w:rsidP="00196C81">
            <w:pPr>
              <w:adjustRightInd w:val="0"/>
              <w:jc w:val="center"/>
              <w:rPr>
                <w:rFonts w:eastAsia="Times New Roman"/>
                <w:sz w:val="24"/>
                <w:szCs w:val="24"/>
                <w:lang w:eastAsia="ru-RU"/>
              </w:rPr>
            </w:pPr>
          </w:p>
        </w:tc>
      </w:tr>
      <w:tr w:rsidR="00844BB8" w:rsidRPr="00844BB8" w14:paraId="16B6A5C6"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3220B58C"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BE178DA"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03E6177E"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сети проводного радиовещания</w:t>
            </w:r>
          </w:p>
        </w:tc>
        <w:tc>
          <w:tcPr>
            <w:tcW w:w="1403" w:type="pct"/>
            <w:tcBorders>
              <w:top w:val="single" w:sz="4" w:space="0" w:color="auto"/>
              <w:left w:val="single" w:sz="4" w:space="0" w:color="auto"/>
              <w:bottom w:val="single" w:sz="4" w:space="0" w:color="auto"/>
              <w:right w:val="single" w:sz="4" w:space="0" w:color="auto"/>
            </w:tcBorders>
            <w:hideMark/>
          </w:tcPr>
          <w:p w14:paraId="2D1FFD83"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3F4D6208" w14:textId="77777777" w:rsidR="00844BB8" w:rsidRPr="00844BB8" w:rsidRDefault="00844BB8" w:rsidP="00196C81">
            <w:pPr>
              <w:adjustRightInd w:val="0"/>
              <w:rPr>
                <w:rFonts w:eastAsia="Times New Roman"/>
                <w:sz w:val="24"/>
                <w:szCs w:val="24"/>
                <w:lang w:eastAsia="ru-RU"/>
              </w:rPr>
            </w:pPr>
          </w:p>
        </w:tc>
      </w:tr>
      <w:tr w:rsidR="00844BB8" w:rsidRPr="00844BB8" w14:paraId="6051BEF7"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80260BD"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E461B43"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290A2B2"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сигнализация</w:t>
            </w:r>
          </w:p>
        </w:tc>
        <w:tc>
          <w:tcPr>
            <w:tcW w:w="1403" w:type="pct"/>
            <w:tcBorders>
              <w:top w:val="single" w:sz="4" w:space="0" w:color="auto"/>
              <w:left w:val="single" w:sz="4" w:space="0" w:color="auto"/>
              <w:bottom w:val="single" w:sz="4" w:space="0" w:color="auto"/>
              <w:right w:val="single" w:sz="4" w:space="0" w:color="auto"/>
            </w:tcBorders>
            <w:hideMark/>
          </w:tcPr>
          <w:p w14:paraId="71BE59D5"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2E89320C" w14:textId="77777777" w:rsidR="00844BB8" w:rsidRPr="00844BB8" w:rsidRDefault="00844BB8" w:rsidP="00196C81">
            <w:pPr>
              <w:adjustRightInd w:val="0"/>
              <w:rPr>
                <w:rFonts w:eastAsia="Times New Roman"/>
                <w:sz w:val="24"/>
                <w:szCs w:val="24"/>
                <w:lang w:eastAsia="ru-RU"/>
              </w:rPr>
            </w:pPr>
          </w:p>
        </w:tc>
      </w:tr>
      <w:tr w:rsidR="00844BB8" w:rsidRPr="00844BB8" w14:paraId="46D429B3"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3B17E3F2"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E908911"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29E715F6"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мусоропровод</w:t>
            </w:r>
          </w:p>
        </w:tc>
        <w:tc>
          <w:tcPr>
            <w:tcW w:w="1403" w:type="pct"/>
            <w:tcBorders>
              <w:top w:val="single" w:sz="4" w:space="0" w:color="auto"/>
              <w:left w:val="single" w:sz="4" w:space="0" w:color="auto"/>
              <w:bottom w:val="single" w:sz="4" w:space="0" w:color="auto"/>
              <w:right w:val="single" w:sz="4" w:space="0" w:color="auto"/>
            </w:tcBorders>
            <w:hideMark/>
          </w:tcPr>
          <w:p w14:paraId="21424E78"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07C90BBE" w14:textId="77777777" w:rsidR="00844BB8" w:rsidRPr="00844BB8" w:rsidRDefault="00844BB8" w:rsidP="00196C81">
            <w:pPr>
              <w:adjustRightInd w:val="0"/>
              <w:rPr>
                <w:rFonts w:eastAsia="Times New Roman"/>
                <w:sz w:val="24"/>
                <w:szCs w:val="24"/>
                <w:lang w:eastAsia="ru-RU"/>
              </w:rPr>
            </w:pPr>
          </w:p>
        </w:tc>
      </w:tr>
      <w:tr w:rsidR="00844BB8" w:rsidRPr="00844BB8" w14:paraId="0971440B"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450A246"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46E4700"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05A6903D"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лифт</w:t>
            </w:r>
          </w:p>
        </w:tc>
        <w:tc>
          <w:tcPr>
            <w:tcW w:w="1403" w:type="pct"/>
            <w:tcBorders>
              <w:top w:val="single" w:sz="4" w:space="0" w:color="auto"/>
              <w:left w:val="single" w:sz="4" w:space="0" w:color="auto"/>
              <w:bottom w:val="single" w:sz="4" w:space="0" w:color="auto"/>
              <w:right w:val="single" w:sz="4" w:space="0" w:color="auto"/>
            </w:tcBorders>
            <w:hideMark/>
          </w:tcPr>
          <w:p w14:paraId="61F82157" w14:textId="77777777" w:rsidR="00844BB8" w:rsidRPr="00844BB8" w:rsidRDefault="00844BB8" w:rsidP="00196C81">
            <w:pPr>
              <w:adjustRightInd w:val="0"/>
              <w:ind w:firstLine="708"/>
              <w:rPr>
                <w:rFonts w:eastAsia="Times New Roman"/>
                <w:sz w:val="24"/>
                <w:szCs w:val="24"/>
                <w:lang w:eastAsia="ru-RU"/>
              </w:rPr>
            </w:pPr>
            <w:r w:rsidRPr="00844BB8">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0723F4C1" w14:textId="77777777" w:rsidR="00844BB8" w:rsidRPr="00844BB8" w:rsidRDefault="00844BB8" w:rsidP="00196C81">
            <w:pPr>
              <w:adjustRightInd w:val="0"/>
              <w:rPr>
                <w:rFonts w:eastAsia="Times New Roman"/>
                <w:sz w:val="24"/>
                <w:szCs w:val="24"/>
                <w:lang w:eastAsia="ru-RU"/>
              </w:rPr>
            </w:pPr>
          </w:p>
        </w:tc>
      </w:tr>
      <w:tr w:rsidR="00844BB8" w:rsidRPr="00844BB8" w14:paraId="72BCD2EA"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94C08C0"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4F894C7"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F7066C4"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вентиляция</w:t>
            </w:r>
          </w:p>
        </w:tc>
        <w:tc>
          <w:tcPr>
            <w:tcW w:w="1403" w:type="pct"/>
            <w:tcBorders>
              <w:top w:val="single" w:sz="4" w:space="0" w:color="auto"/>
              <w:left w:val="single" w:sz="4" w:space="0" w:color="auto"/>
              <w:bottom w:val="single" w:sz="4" w:space="0" w:color="auto"/>
              <w:right w:val="single" w:sz="4" w:space="0" w:color="auto"/>
            </w:tcBorders>
            <w:hideMark/>
          </w:tcPr>
          <w:p w14:paraId="76234A30" w14:textId="77777777" w:rsidR="00844BB8" w:rsidRPr="00844BB8" w:rsidRDefault="00844BB8" w:rsidP="00196C81">
            <w:pPr>
              <w:adjustRightInd w:val="0"/>
              <w:jc w:val="center"/>
              <w:rPr>
                <w:rFonts w:eastAsia="Times New Roman"/>
                <w:color w:val="000000"/>
                <w:sz w:val="24"/>
                <w:szCs w:val="24"/>
                <w:lang w:eastAsia="ru-RU"/>
              </w:rPr>
            </w:pPr>
            <w:r w:rsidRPr="00844BB8">
              <w:rPr>
                <w:rFonts w:eastAsia="Times New Roman"/>
                <w:color w:val="000000"/>
                <w:sz w:val="24"/>
                <w:szCs w:val="24"/>
                <w:lang w:eastAsia="ru-RU"/>
              </w:rPr>
              <w:t>естественная</w:t>
            </w:r>
          </w:p>
        </w:tc>
        <w:tc>
          <w:tcPr>
            <w:tcW w:w="1527" w:type="pct"/>
            <w:tcBorders>
              <w:top w:val="single" w:sz="4" w:space="0" w:color="auto"/>
              <w:left w:val="single" w:sz="4" w:space="0" w:color="auto"/>
              <w:bottom w:val="single" w:sz="4" w:space="0" w:color="auto"/>
              <w:right w:val="single" w:sz="4" w:space="0" w:color="auto"/>
            </w:tcBorders>
            <w:hideMark/>
          </w:tcPr>
          <w:p w14:paraId="42E1FD3D"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127E1C98"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0F45F55"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9FA1153"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19778801"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19A94297"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0D6C657D" w14:textId="77777777" w:rsidR="00844BB8" w:rsidRPr="00844BB8" w:rsidRDefault="00844BB8" w:rsidP="00196C81">
            <w:pPr>
              <w:adjustRightInd w:val="0"/>
              <w:rPr>
                <w:rFonts w:eastAsia="Times New Roman"/>
                <w:sz w:val="24"/>
                <w:szCs w:val="24"/>
                <w:lang w:eastAsia="ru-RU"/>
              </w:rPr>
            </w:pPr>
          </w:p>
        </w:tc>
      </w:tr>
      <w:tr w:rsidR="00844BB8" w:rsidRPr="00844BB8" w14:paraId="7940AE45" w14:textId="77777777" w:rsidTr="00A94D7D">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0B1B9ED5"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lastRenderedPageBreak/>
              <w:t>10.</w:t>
            </w:r>
          </w:p>
        </w:tc>
        <w:tc>
          <w:tcPr>
            <w:tcW w:w="1664" w:type="pct"/>
            <w:gridSpan w:val="2"/>
            <w:tcBorders>
              <w:top w:val="single" w:sz="4" w:space="0" w:color="auto"/>
              <w:left w:val="single" w:sz="4" w:space="0" w:color="auto"/>
              <w:bottom w:val="single" w:sz="4" w:space="0" w:color="auto"/>
              <w:right w:val="single" w:sz="4" w:space="0" w:color="auto"/>
            </w:tcBorders>
            <w:hideMark/>
          </w:tcPr>
          <w:p w14:paraId="3DA8F9EA"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Внутридомовые инженерные коммуникации и оборудование для предоставления коммунальных услуг</w:t>
            </w:r>
          </w:p>
        </w:tc>
        <w:tc>
          <w:tcPr>
            <w:tcW w:w="1403" w:type="pct"/>
            <w:tcBorders>
              <w:top w:val="single" w:sz="4" w:space="0" w:color="auto"/>
              <w:left w:val="single" w:sz="4" w:space="0" w:color="auto"/>
              <w:bottom w:val="single" w:sz="4" w:space="0" w:color="auto"/>
              <w:right w:val="single" w:sz="4" w:space="0" w:color="auto"/>
            </w:tcBorders>
          </w:tcPr>
          <w:p w14:paraId="16886A1D"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0A5BA7CA" w14:textId="77777777" w:rsidR="00844BB8" w:rsidRPr="00844BB8" w:rsidRDefault="00844BB8" w:rsidP="00196C81">
            <w:pPr>
              <w:adjustRightInd w:val="0"/>
              <w:rPr>
                <w:rFonts w:eastAsia="Times New Roman"/>
                <w:sz w:val="24"/>
                <w:szCs w:val="24"/>
                <w:lang w:eastAsia="ru-RU"/>
              </w:rPr>
            </w:pPr>
          </w:p>
        </w:tc>
      </w:tr>
      <w:tr w:rsidR="00844BB8" w:rsidRPr="00844BB8" w14:paraId="5476F591"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16A8E9E"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FEE1F7D"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D3ABAF3"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холодное водоснабжение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3122F37D"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трубы, радиаторы, краны, задвижки и др.</w:t>
            </w:r>
          </w:p>
        </w:tc>
        <w:tc>
          <w:tcPr>
            <w:tcW w:w="1527" w:type="pct"/>
            <w:tcBorders>
              <w:top w:val="single" w:sz="4" w:space="0" w:color="auto"/>
              <w:left w:val="single" w:sz="4" w:space="0" w:color="auto"/>
              <w:bottom w:val="single" w:sz="4" w:space="0" w:color="auto"/>
              <w:right w:val="single" w:sz="4" w:space="0" w:color="auto"/>
            </w:tcBorders>
            <w:hideMark/>
          </w:tcPr>
          <w:p w14:paraId="24E3DBE0"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неудовлетворительное требуется капитальный ремонт</w:t>
            </w:r>
          </w:p>
        </w:tc>
      </w:tr>
      <w:tr w:rsidR="00844BB8" w:rsidRPr="00844BB8" w14:paraId="1D9CADFD"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2B7A9AB"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AF4F7D7"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2D4AA2D"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горячее водоснабжение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63916D97"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5D2633C3" w14:textId="77777777" w:rsidR="00844BB8" w:rsidRPr="00844BB8" w:rsidRDefault="00844BB8" w:rsidP="00196C81">
            <w:pPr>
              <w:adjustRightInd w:val="0"/>
              <w:jc w:val="center"/>
              <w:rPr>
                <w:rFonts w:eastAsia="Times New Roman"/>
                <w:sz w:val="24"/>
                <w:szCs w:val="24"/>
                <w:lang w:eastAsia="ru-RU"/>
              </w:rPr>
            </w:pPr>
          </w:p>
        </w:tc>
      </w:tr>
      <w:tr w:rsidR="00844BB8" w:rsidRPr="00844BB8" w14:paraId="059F3DFD"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1ECB76D6"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E9AC4DB"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127F12F4"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водоотведение</w:t>
            </w:r>
          </w:p>
        </w:tc>
        <w:tc>
          <w:tcPr>
            <w:tcW w:w="1403" w:type="pct"/>
            <w:tcBorders>
              <w:top w:val="single" w:sz="4" w:space="0" w:color="auto"/>
              <w:left w:val="single" w:sz="4" w:space="0" w:color="auto"/>
              <w:bottom w:val="single" w:sz="4" w:space="0" w:color="auto"/>
              <w:right w:val="single" w:sz="4" w:space="0" w:color="auto"/>
            </w:tcBorders>
            <w:hideMark/>
          </w:tcPr>
          <w:p w14:paraId="3006C4D4"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Чугунные трубы и фасонные части</w:t>
            </w:r>
          </w:p>
        </w:tc>
        <w:tc>
          <w:tcPr>
            <w:tcW w:w="1527" w:type="pct"/>
            <w:tcBorders>
              <w:top w:val="single" w:sz="4" w:space="0" w:color="auto"/>
              <w:left w:val="single" w:sz="4" w:space="0" w:color="auto"/>
              <w:bottom w:val="single" w:sz="4" w:space="0" w:color="auto"/>
              <w:right w:val="single" w:sz="4" w:space="0" w:color="auto"/>
            </w:tcBorders>
            <w:hideMark/>
          </w:tcPr>
          <w:p w14:paraId="0EB9B69C"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требуется капитальный ремонт</w:t>
            </w:r>
          </w:p>
        </w:tc>
      </w:tr>
      <w:tr w:rsidR="00844BB8" w:rsidRPr="00844BB8" w14:paraId="3A3A1A03"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919D90B"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FA8556E"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7E26660"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газоснабжение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437E762C"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65885537" w14:textId="77777777" w:rsidR="00844BB8" w:rsidRPr="00844BB8" w:rsidRDefault="00844BB8" w:rsidP="00196C81">
            <w:pPr>
              <w:adjustRightInd w:val="0"/>
              <w:rPr>
                <w:rFonts w:eastAsia="Times New Roman"/>
                <w:sz w:val="24"/>
                <w:szCs w:val="24"/>
                <w:lang w:eastAsia="ru-RU"/>
              </w:rPr>
            </w:pPr>
          </w:p>
        </w:tc>
      </w:tr>
      <w:tr w:rsidR="00844BB8" w:rsidRPr="00844BB8" w14:paraId="7DEFE311"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6204C8AB"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C933151"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65D7F186"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отопление (от внешних котельных)</w:t>
            </w:r>
          </w:p>
        </w:tc>
        <w:tc>
          <w:tcPr>
            <w:tcW w:w="1403" w:type="pct"/>
            <w:tcBorders>
              <w:top w:val="single" w:sz="4" w:space="0" w:color="auto"/>
              <w:left w:val="single" w:sz="4" w:space="0" w:color="auto"/>
              <w:bottom w:val="single" w:sz="4" w:space="0" w:color="auto"/>
              <w:right w:val="single" w:sz="4" w:space="0" w:color="auto"/>
            </w:tcBorders>
            <w:hideMark/>
          </w:tcPr>
          <w:p w14:paraId="2859A0AF"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Металлические водопроводные трубы</w:t>
            </w:r>
          </w:p>
        </w:tc>
        <w:tc>
          <w:tcPr>
            <w:tcW w:w="1527" w:type="pct"/>
            <w:tcBorders>
              <w:top w:val="single" w:sz="4" w:space="0" w:color="auto"/>
              <w:left w:val="single" w:sz="4" w:space="0" w:color="auto"/>
              <w:bottom w:val="single" w:sz="4" w:space="0" w:color="auto"/>
              <w:right w:val="single" w:sz="4" w:space="0" w:color="auto"/>
            </w:tcBorders>
            <w:hideMark/>
          </w:tcPr>
          <w:p w14:paraId="11762ED9"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требуется капитальный ремонт</w:t>
            </w:r>
          </w:p>
        </w:tc>
      </w:tr>
      <w:tr w:rsidR="00844BB8" w:rsidRPr="00844BB8" w14:paraId="1215F6D0"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6E6F1C4"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4D5F04E"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6E709CCD"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электроснабжение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713C54B6"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скрытая проводка</w:t>
            </w:r>
          </w:p>
        </w:tc>
        <w:tc>
          <w:tcPr>
            <w:tcW w:w="1527" w:type="pct"/>
            <w:tcBorders>
              <w:top w:val="single" w:sz="4" w:space="0" w:color="auto"/>
              <w:left w:val="single" w:sz="4" w:space="0" w:color="auto"/>
              <w:bottom w:val="single" w:sz="4" w:space="0" w:color="auto"/>
              <w:right w:val="single" w:sz="4" w:space="0" w:color="auto"/>
            </w:tcBorders>
            <w:hideMark/>
          </w:tcPr>
          <w:p w14:paraId="328ACE38"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4A98AE62"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6FAA5370"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44FF3A2"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A42891C"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печи</w:t>
            </w:r>
          </w:p>
        </w:tc>
        <w:tc>
          <w:tcPr>
            <w:tcW w:w="1403" w:type="pct"/>
            <w:tcBorders>
              <w:top w:val="single" w:sz="4" w:space="0" w:color="auto"/>
              <w:left w:val="single" w:sz="4" w:space="0" w:color="auto"/>
              <w:bottom w:val="single" w:sz="4" w:space="0" w:color="auto"/>
              <w:right w:val="single" w:sz="4" w:space="0" w:color="auto"/>
            </w:tcBorders>
            <w:hideMark/>
          </w:tcPr>
          <w:p w14:paraId="2592C95F"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0B43FEF5" w14:textId="77777777" w:rsidR="00844BB8" w:rsidRPr="00844BB8" w:rsidRDefault="00844BB8" w:rsidP="00196C81">
            <w:pPr>
              <w:adjustRightInd w:val="0"/>
              <w:rPr>
                <w:rFonts w:eastAsia="Times New Roman"/>
                <w:sz w:val="24"/>
                <w:szCs w:val="24"/>
                <w:lang w:eastAsia="ru-RU"/>
              </w:rPr>
            </w:pPr>
          </w:p>
        </w:tc>
      </w:tr>
      <w:tr w:rsidR="00844BB8" w:rsidRPr="00844BB8" w14:paraId="41C50FCE"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E66B3FA"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5135783"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2110053"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калориферы</w:t>
            </w:r>
          </w:p>
        </w:tc>
        <w:tc>
          <w:tcPr>
            <w:tcW w:w="1403" w:type="pct"/>
            <w:tcBorders>
              <w:top w:val="single" w:sz="4" w:space="0" w:color="auto"/>
              <w:left w:val="single" w:sz="4" w:space="0" w:color="auto"/>
              <w:bottom w:val="single" w:sz="4" w:space="0" w:color="auto"/>
              <w:right w:val="single" w:sz="4" w:space="0" w:color="auto"/>
            </w:tcBorders>
            <w:hideMark/>
          </w:tcPr>
          <w:p w14:paraId="114651C9"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51BC5992" w14:textId="77777777" w:rsidR="00844BB8" w:rsidRPr="00844BB8" w:rsidRDefault="00844BB8" w:rsidP="00196C81">
            <w:pPr>
              <w:adjustRightInd w:val="0"/>
              <w:rPr>
                <w:rFonts w:eastAsia="Times New Roman"/>
                <w:sz w:val="24"/>
                <w:szCs w:val="24"/>
                <w:lang w:eastAsia="ru-RU"/>
              </w:rPr>
            </w:pPr>
          </w:p>
        </w:tc>
      </w:tr>
      <w:tr w:rsidR="00844BB8" w:rsidRPr="00844BB8" w14:paraId="45C8A510"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3FFC1C8A"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5DFB7A5"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29502CB"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АГВ</w:t>
            </w:r>
          </w:p>
        </w:tc>
        <w:tc>
          <w:tcPr>
            <w:tcW w:w="1403" w:type="pct"/>
            <w:tcBorders>
              <w:top w:val="single" w:sz="4" w:space="0" w:color="auto"/>
              <w:left w:val="single" w:sz="4" w:space="0" w:color="auto"/>
              <w:bottom w:val="single" w:sz="4" w:space="0" w:color="auto"/>
              <w:right w:val="single" w:sz="4" w:space="0" w:color="auto"/>
            </w:tcBorders>
            <w:hideMark/>
          </w:tcPr>
          <w:p w14:paraId="1998F506"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1BFCA167" w14:textId="77777777" w:rsidR="00844BB8" w:rsidRPr="00844BB8" w:rsidRDefault="00844BB8" w:rsidP="00196C81">
            <w:pPr>
              <w:adjustRightInd w:val="0"/>
              <w:rPr>
                <w:rFonts w:eastAsia="Times New Roman"/>
                <w:sz w:val="24"/>
                <w:szCs w:val="24"/>
                <w:lang w:eastAsia="ru-RU"/>
              </w:rPr>
            </w:pPr>
          </w:p>
        </w:tc>
      </w:tr>
      <w:tr w:rsidR="00844BB8" w:rsidRPr="00844BB8" w14:paraId="38E58045"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3D713CF1"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C3BB322" w14:textId="77777777" w:rsidR="00844BB8" w:rsidRPr="00844BB8" w:rsidRDefault="00844BB8" w:rsidP="00196C81">
            <w:pPr>
              <w:adjustRightInd w:val="0"/>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953E110"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01EE081F"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23BA308E" w14:textId="77777777" w:rsidR="00844BB8" w:rsidRPr="00844BB8" w:rsidRDefault="00844BB8" w:rsidP="00196C81">
            <w:pPr>
              <w:adjustRightInd w:val="0"/>
              <w:rPr>
                <w:rFonts w:eastAsia="Times New Roman"/>
                <w:sz w:val="24"/>
                <w:szCs w:val="24"/>
                <w:lang w:eastAsia="ru-RU"/>
              </w:rPr>
            </w:pPr>
          </w:p>
        </w:tc>
      </w:tr>
      <w:tr w:rsidR="00844BB8" w:rsidRPr="00844BB8" w14:paraId="5533CF5D" w14:textId="77777777" w:rsidTr="00A94D7D">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5776A8E3"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11.</w:t>
            </w:r>
          </w:p>
        </w:tc>
        <w:tc>
          <w:tcPr>
            <w:tcW w:w="1664" w:type="pct"/>
            <w:gridSpan w:val="2"/>
            <w:tcBorders>
              <w:top w:val="single" w:sz="4" w:space="0" w:color="auto"/>
              <w:left w:val="single" w:sz="4" w:space="0" w:color="auto"/>
              <w:bottom w:val="single" w:sz="4" w:space="0" w:color="auto"/>
              <w:right w:val="single" w:sz="4" w:space="0" w:color="auto"/>
            </w:tcBorders>
            <w:hideMark/>
          </w:tcPr>
          <w:p w14:paraId="7E39F3CA"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Крыльца</w:t>
            </w:r>
          </w:p>
        </w:tc>
        <w:tc>
          <w:tcPr>
            <w:tcW w:w="1403" w:type="pct"/>
            <w:tcBorders>
              <w:top w:val="single" w:sz="4" w:space="0" w:color="auto"/>
              <w:left w:val="single" w:sz="4" w:space="0" w:color="auto"/>
              <w:bottom w:val="single" w:sz="4" w:space="0" w:color="auto"/>
              <w:right w:val="single" w:sz="4" w:space="0" w:color="auto"/>
            </w:tcBorders>
            <w:hideMark/>
          </w:tcPr>
          <w:p w14:paraId="104A78BB"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цементно-песчаная стяжка</w:t>
            </w:r>
          </w:p>
        </w:tc>
        <w:tc>
          <w:tcPr>
            <w:tcW w:w="1527" w:type="pct"/>
            <w:tcBorders>
              <w:top w:val="single" w:sz="4" w:space="0" w:color="auto"/>
              <w:left w:val="single" w:sz="4" w:space="0" w:color="auto"/>
              <w:bottom w:val="single" w:sz="4" w:space="0" w:color="auto"/>
              <w:right w:val="single" w:sz="4" w:space="0" w:color="auto"/>
            </w:tcBorders>
            <w:hideMark/>
          </w:tcPr>
          <w:p w14:paraId="14066A97"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неудовлетворительное</w:t>
            </w:r>
          </w:p>
        </w:tc>
      </w:tr>
    </w:tbl>
    <w:p w14:paraId="3FA6F894" w14:textId="77777777" w:rsidR="00844BB8" w:rsidRPr="00844BB8" w:rsidRDefault="00844BB8" w:rsidP="00196C81">
      <w:pPr>
        <w:rPr>
          <w:rFonts w:eastAsia="Times New Roman"/>
          <w:sz w:val="26"/>
          <w:szCs w:val="26"/>
          <w:lang w:eastAsia="ru-RU"/>
        </w:rPr>
      </w:pPr>
    </w:p>
    <w:p w14:paraId="039B1EC9" w14:textId="77777777" w:rsidR="00844BB8" w:rsidRPr="00844BB8" w:rsidRDefault="00844BB8" w:rsidP="00196C81">
      <w:pPr>
        <w:keepNext/>
        <w:keepLines/>
        <w:spacing w:before="40"/>
        <w:jc w:val="center"/>
        <w:rPr>
          <w:rFonts w:eastAsia="Times New Roman"/>
          <w:b/>
          <w:color w:val="FF0000"/>
          <w:sz w:val="28"/>
          <w:szCs w:val="24"/>
          <w:lang w:eastAsia="ru-RU"/>
        </w:rPr>
      </w:pPr>
      <w:r w:rsidRPr="00844BB8">
        <w:rPr>
          <w:rFonts w:eastAsia="Times New Roman"/>
          <w:b/>
          <w:sz w:val="28"/>
          <w:szCs w:val="24"/>
          <w:lang w:eastAsia="ru-RU"/>
        </w:rPr>
        <w:t>АКТ № 6</w:t>
      </w:r>
    </w:p>
    <w:p w14:paraId="70F8B066" w14:textId="77777777" w:rsidR="00844BB8" w:rsidRPr="00844BB8" w:rsidRDefault="00844BB8" w:rsidP="00196C81">
      <w:pPr>
        <w:autoSpaceDE w:val="0"/>
        <w:autoSpaceDN w:val="0"/>
        <w:adjustRightInd w:val="0"/>
        <w:ind w:firstLine="567"/>
        <w:jc w:val="center"/>
        <w:rPr>
          <w:rFonts w:eastAsia="Times New Roman"/>
          <w:b/>
          <w:bCs/>
          <w:sz w:val="26"/>
          <w:szCs w:val="26"/>
          <w:lang w:eastAsia="ru-RU"/>
        </w:rPr>
      </w:pPr>
      <w:r w:rsidRPr="00844BB8">
        <w:rPr>
          <w:rFonts w:eastAsia="Times New Roman"/>
          <w:b/>
          <w:bCs/>
          <w:sz w:val="26"/>
          <w:szCs w:val="26"/>
          <w:lang w:eastAsia="ru-RU"/>
        </w:rPr>
        <w:t>о состоянии общего имущества собственников помещений</w:t>
      </w:r>
      <w:r w:rsidRPr="00844BB8">
        <w:rPr>
          <w:rFonts w:eastAsia="Times New Roman"/>
          <w:b/>
          <w:bCs/>
          <w:sz w:val="26"/>
          <w:szCs w:val="26"/>
          <w:lang w:eastAsia="ru-RU"/>
        </w:rPr>
        <w:br/>
        <w:t xml:space="preserve">            в многоквартирном доме, являющегося объектом конкурса</w:t>
      </w:r>
    </w:p>
    <w:p w14:paraId="0F943FC7" w14:textId="77777777" w:rsidR="00844BB8" w:rsidRPr="00844BB8" w:rsidRDefault="00844BB8" w:rsidP="00196C81">
      <w:pPr>
        <w:autoSpaceDE w:val="0"/>
        <w:autoSpaceDN w:val="0"/>
        <w:adjustRightInd w:val="0"/>
        <w:ind w:firstLine="567"/>
        <w:jc w:val="both"/>
        <w:rPr>
          <w:rFonts w:eastAsia="Times New Roman"/>
          <w:b/>
          <w:bCs/>
          <w:sz w:val="26"/>
          <w:szCs w:val="26"/>
          <w:u w:val="single"/>
          <w:lang w:eastAsia="ru-RU"/>
        </w:rPr>
      </w:pPr>
    </w:p>
    <w:p w14:paraId="455F7F8C" w14:textId="77777777" w:rsidR="00844BB8" w:rsidRPr="00844BB8" w:rsidRDefault="00844BB8" w:rsidP="00196C81">
      <w:pPr>
        <w:autoSpaceDE w:val="0"/>
        <w:autoSpaceDN w:val="0"/>
        <w:adjustRightInd w:val="0"/>
        <w:jc w:val="both"/>
        <w:rPr>
          <w:rFonts w:eastAsia="Times New Roman"/>
          <w:sz w:val="26"/>
          <w:szCs w:val="26"/>
          <w:lang w:eastAsia="ru-RU"/>
        </w:rPr>
      </w:pPr>
      <w:r w:rsidRPr="00844BB8">
        <w:rPr>
          <w:rFonts w:eastAsia="Times New Roman"/>
          <w:sz w:val="26"/>
          <w:szCs w:val="26"/>
          <w:lang w:val="en-US" w:eastAsia="ru-RU"/>
        </w:rPr>
        <w:t>I</w:t>
      </w:r>
      <w:r w:rsidRPr="00844BB8">
        <w:rPr>
          <w:rFonts w:eastAsia="Times New Roman"/>
          <w:sz w:val="26"/>
          <w:szCs w:val="26"/>
          <w:lang w:eastAsia="ru-RU"/>
        </w:rPr>
        <w:t>. Общие сведения о многоквартирном доме</w:t>
      </w:r>
    </w:p>
    <w:p w14:paraId="7BACF7EB" w14:textId="78057102" w:rsidR="00844BB8" w:rsidRPr="00844BB8" w:rsidRDefault="00844BB8" w:rsidP="00196C81">
      <w:pPr>
        <w:autoSpaceDE w:val="0"/>
        <w:autoSpaceDN w:val="0"/>
        <w:adjustRightInd w:val="0"/>
        <w:jc w:val="both"/>
        <w:rPr>
          <w:rFonts w:eastAsia="Times New Roman"/>
          <w:i/>
          <w:sz w:val="26"/>
          <w:szCs w:val="26"/>
          <w:u w:val="single"/>
          <w:lang w:eastAsia="ru-RU"/>
        </w:rPr>
      </w:pPr>
      <w:r w:rsidRPr="00844BB8">
        <w:rPr>
          <w:rFonts w:eastAsia="Times New Roman"/>
          <w:sz w:val="26"/>
          <w:szCs w:val="26"/>
          <w:lang w:eastAsia="ru-RU"/>
        </w:rPr>
        <w:t xml:space="preserve">          1. Адрес многоквартирного дома: </w:t>
      </w:r>
      <w:r w:rsidRPr="00844BB8">
        <w:rPr>
          <w:rFonts w:eastAsia="Times New Roman"/>
          <w:i/>
          <w:sz w:val="26"/>
          <w:szCs w:val="26"/>
          <w:u w:val="single"/>
          <w:lang w:eastAsia="ru-RU"/>
        </w:rPr>
        <w:t xml:space="preserve">Приморский край, Хасанский </w:t>
      </w:r>
      <w:r w:rsidR="00A94D7D" w:rsidRPr="00844BB8">
        <w:rPr>
          <w:rFonts w:eastAsia="Times New Roman"/>
          <w:i/>
          <w:sz w:val="26"/>
          <w:szCs w:val="26"/>
          <w:u w:val="single"/>
          <w:lang w:eastAsia="ru-RU"/>
        </w:rPr>
        <w:t>район, с.</w:t>
      </w:r>
      <w:r w:rsidRPr="00844BB8">
        <w:rPr>
          <w:rFonts w:eastAsia="Times New Roman"/>
          <w:i/>
          <w:sz w:val="26"/>
          <w:szCs w:val="26"/>
          <w:u w:val="single"/>
          <w:lang w:eastAsia="ru-RU"/>
        </w:rPr>
        <w:t xml:space="preserve"> Барабаш, ул. Гвардейская д. 4</w:t>
      </w:r>
    </w:p>
    <w:p w14:paraId="35AFFF50"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2. Кадастровый номер многоквартирного дома: </w:t>
      </w:r>
      <w:r w:rsidRPr="00844BB8">
        <w:rPr>
          <w:rFonts w:eastAsia="Times New Roman"/>
          <w:i/>
          <w:sz w:val="26"/>
          <w:szCs w:val="26"/>
          <w:u w:val="single"/>
          <w:lang w:eastAsia="ru-RU"/>
        </w:rPr>
        <w:t>25:20:110101:1030</w:t>
      </w:r>
    </w:p>
    <w:p w14:paraId="3BE26D2A"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3. Серия, тип постройки: </w:t>
      </w:r>
      <w:r w:rsidRPr="00844BB8">
        <w:rPr>
          <w:rFonts w:eastAsia="Times New Roman"/>
          <w:i/>
          <w:sz w:val="26"/>
          <w:szCs w:val="26"/>
          <w:u w:val="single"/>
          <w:lang w:eastAsia="ru-RU"/>
        </w:rPr>
        <w:t xml:space="preserve">здание жилое </w:t>
      </w:r>
    </w:p>
    <w:p w14:paraId="7882BA92"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4. Год постройки: </w:t>
      </w:r>
      <w:r w:rsidRPr="00844BB8">
        <w:rPr>
          <w:rFonts w:eastAsia="Times New Roman"/>
          <w:i/>
          <w:sz w:val="26"/>
          <w:szCs w:val="26"/>
          <w:u w:val="single"/>
          <w:lang w:eastAsia="ru-RU"/>
        </w:rPr>
        <w:t>1991 г.</w:t>
      </w:r>
    </w:p>
    <w:p w14:paraId="4A3C7CD5" w14:textId="4FA17A99"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5. Степень износа по данным государственного технического </w:t>
      </w:r>
      <w:r w:rsidR="00A94D7D" w:rsidRPr="00844BB8">
        <w:rPr>
          <w:rFonts w:eastAsia="Times New Roman"/>
          <w:sz w:val="26"/>
          <w:szCs w:val="26"/>
          <w:lang w:eastAsia="ru-RU"/>
        </w:rPr>
        <w:t>учёта: %</w:t>
      </w:r>
    </w:p>
    <w:p w14:paraId="0D8DD2B8" w14:textId="09177FDC"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6. Степень фактического </w:t>
      </w:r>
      <w:r w:rsidR="00A94D7D" w:rsidRPr="00844BB8">
        <w:rPr>
          <w:rFonts w:eastAsia="Times New Roman"/>
          <w:sz w:val="26"/>
          <w:szCs w:val="26"/>
          <w:lang w:eastAsia="ru-RU"/>
        </w:rPr>
        <w:t xml:space="preserve">износа: </w:t>
      </w:r>
      <w:r w:rsidR="00A94D7D" w:rsidRPr="00844BB8">
        <w:rPr>
          <w:rFonts w:eastAsia="Times New Roman"/>
          <w:i/>
          <w:sz w:val="26"/>
          <w:szCs w:val="26"/>
          <w:u w:val="single"/>
          <w:lang w:eastAsia="ru-RU"/>
        </w:rPr>
        <w:t>24</w:t>
      </w:r>
      <w:r w:rsidRPr="00844BB8">
        <w:rPr>
          <w:rFonts w:eastAsia="Times New Roman"/>
          <w:i/>
          <w:sz w:val="26"/>
          <w:szCs w:val="26"/>
          <w:u w:val="single"/>
          <w:lang w:eastAsia="ru-RU"/>
        </w:rPr>
        <w:t>%</w:t>
      </w:r>
    </w:p>
    <w:p w14:paraId="14D9A06F"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7. Год последнего капитального ремонта: </w:t>
      </w:r>
      <w:r w:rsidRPr="00844BB8">
        <w:rPr>
          <w:rFonts w:eastAsia="Times New Roman"/>
          <w:i/>
          <w:sz w:val="26"/>
          <w:szCs w:val="26"/>
          <w:u w:val="single"/>
          <w:lang w:eastAsia="ru-RU"/>
        </w:rPr>
        <w:t>нет</w:t>
      </w:r>
    </w:p>
    <w:p w14:paraId="7BEC6FA7"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844BB8">
        <w:rPr>
          <w:rFonts w:eastAsia="Times New Roman"/>
          <w:i/>
          <w:sz w:val="26"/>
          <w:szCs w:val="26"/>
          <w:u w:val="single"/>
          <w:lang w:eastAsia="ru-RU"/>
        </w:rPr>
        <w:t>нет</w:t>
      </w:r>
    </w:p>
    <w:p w14:paraId="388455C0"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9. Количество этажей: </w:t>
      </w:r>
      <w:r w:rsidRPr="00844BB8">
        <w:rPr>
          <w:rFonts w:eastAsia="Times New Roman"/>
          <w:i/>
          <w:sz w:val="26"/>
          <w:szCs w:val="26"/>
          <w:u w:val="single"/>
          <w:lang w:eastAsia="ru-RU"/>
        </w:rPr>
        <w:t>5</w:t>
      </w:r>
    </w:p>
    <w:p w14:paraId="47DA78CC"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10. Наличие подвала: </w:t>
      </w:r>
      <w:r w:rsidRPr="00844BB8">
        <w:rPr>
          <w:rFonts w:eastAsia="Times New Roman"/>
          <w:i/>
          <w:sz w:val="26"/>
          <w:szCs w:val="26"/>
          <w:u w:val="single"/>
          <w:lang w:eastAsia="ru-RU"/>
        </w:rPr>
        <w:t>да</w:t>
      </w:r>
    </w:p>
    <w:p w14:paraId="2358FFFB"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11. Наличие цокольного этажа: </w:t>
      </w:r>
      <w:r w:rsidRPr="00844BB8">
        <w:rPr>
          <w:rFonts w:eastAsia="Times New Roman"/>
          <w:i/>
          <w:sz w:val="26"/>
          <w:szCs w:val="26"/>
          <w:u w:val="single"/>
          <w:lang w:eastAsia="ru-RU"/>
        </w:rPr>
        <w:t>нет</w:t>
      </w:r>
    </w:p>
    <w:p w14:paraId="2860F9CE"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12. Наличие мансарды: </w:t>
      </w:r>
      <w:r w:rsidRPr="00844BB8">
        <w:rPr>
          <w:rFonts w:eastAsia="Times New Roman"/>
          <w:i/>
          <w:sz w:val="26"/>
          <w:szCs w:val="26"/>
          <w:u w:val="single"/>
          <w:lang w:eastAsia="ru-RU"/>
        </w:rPr>
        <w:t>нет</w:t>
      </w:r>
    </w:p>
    <w:p w14:paraId="2B5C2177"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13. Наличие мезонина: </w:t>
      </w:r>
      <w:r w:rsidRPr="00844BB8">
        <w:rPr>
          <w:rFonts w:eastAsia="Times New Roman"/>
          <w:i/>
          <w:sz w:val="26"/>
          <w:szCs w:val="26"/>
          <w:u w:val="single"/>
          <w:lang w:eastAsia="ru-RU"/>
        </w:rPr>
        <w:t>нет</w:t>
      </w:r>
    </w:p>
    <w:p w14:paraId="087C8C9A"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14. Количество квартир:</w:t>
      </w:r>
      <w:r w:rsidRPr="00844BB8">
        <w:rPr>
          <w:rFonts w:eastAsia="Times New Roman"/>
          <w:i/>
          <w:sz w:val="26"/>
          <w:szCs w:val="26"/>
          <w:u w:val="single"/>
          <w:lang w:eastAsia="ru-RU"/>
        </w:rPr>
        <w:t xml:space="preserve"> 60</w:t>
      </w:r>
    </w:p>
    <w:p w14:paraId="2D2AB687"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15. Количество нежилых помещений, не входящих в состав общего имущества: </w:t>
      </w:r>
      <w:r w:rsidRPr="00844BB8">
        <w:rPr>
          <w:rFonts w:eastAsia="Times New Roman"/>
          <w:i/>
          <w:sz w:val="26"/>
          <w:szCs w:val="26"/>
          <w:u w:val="single"/>
          <w:lang w:eastAsia="ru-RU"/>
        </w:rPr>
        <w:t>нет</w:t>
      </w:r>
    </w:p>
    <w:p w14:paraId="5AA936ED"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844BB8">
        <w:rPr>
          <w:rFonts w:eastAsia="Times New Roman"/>
          <w:i/>
          <w:sz w:val="26"/>
          <w:szCs w:val="26"/>
          <w:u w:val="single"/>
          <w:lang w:eastAsia="ru-RU"/>
        </w:rPr>
        <w:t xml:space="preserve">нет </w:t>
      </w:r>
    </w:p>
    <w:p w14:paraId="28AD12CB"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844BB8">
        <w:rPr>
          <w:rFonts w:eastAsia="Times New Roman"/>
          <w:i/>
          <w:sz w:val="26"/>
          <w:szCs w:val="26"/>
          <w:u w:val="single"/>
          <w:lang w:eastAsia="ru-RU"/>
        </w:rPr>
        <w:t xml:space="preserve">нет </w:t>
      </w:r>
    </w:p>
    <w:p w14:paraId="12B6B06B"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18. Строительный объём: </w:t>
      </w:r>
      <w:r w:rsidRPr="00844BB8">
        <w:rPr>
          <w:rFonts w:eastAsia="Times New Roman"/>
          <w:i/>
          <w:iCs/>
          <w:sz w:val="26"/>
          <w:szCs w:val="26"/>
          <w:u w:val="single"/>
          <w:lang w:eastAsia="ru-RU"/>
        </w:rPr>
        <w:t>11707 м³</w:t>
      </w:r>
    </w:p>
    <w:p w14:paraId="059AB4F8" w14:textId="77777777"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eastAsia="ru-RU"/>
        </w:rPr>
        <w:lastRenderedPageBreak/>
        <w:t>19. Площадь:</w:t>
      </w:r>
      <w:r w:rsidRPr="00844BB8">
        <w:rPr>
          <w:rFonts w:eastAsia="Times New Roman"/>
          <w:sz w:val="24"/>
          <w:szCs w:val="24"/>
          <w:lang w:eastAsia="ru-RU"/>
        </w:rPr>
        <w:t xml:space="preserve"> </w:t>
      </w:r>
      <w:r w:rsidRPr="00844BB8">
        <w:rPr>
          <w:rFonts w:eastAsia="Times New Roman"/>
          <w:i/>
          <w:iCs/>
          <w:sz w:val="26"/>
          <w:szCs w:val="26"/>
          <w:u w:val="single"/>
          <w:lang w:eastAsia="ru-RU"/>
        </w:rPr>
        <w:t>2975 м²</w:t>
      </w:r>
    </w:p>
    <w:p w14:paraId="1B1D3522"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а) многоквартирного дома с лоджиями, шкафами, коридорами и лестничными клетками: </w:t>
      </w:r>
      <w:r w:rsidRPr="00844BB8">
        <w:rPr>
          <w:rFonts w:eastAsia="Times New Roman"/>
          <w:i/>
          <w:sz w:val="26"/>
          <w:szCs w:val="26"/>
          <w:u w:val="single"/>
          <w:lang w:eastAsia="ru-RU"/>
        </w:rPr>
        <w:t xml:space="preserve"> </w:t>
      </w:r>
    </w:p>
    <w:p w14:paraId="4A8C252E"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б) жилых помещений (общая площадь квартир): </w:t>
      </w:r>
      <w:r w:rsidRPr="00844BB8">
        <w:rPr>
          <w:rFonts w:eastAsia="Times New Roman"/>
          <w:i/>
          <w:sz w:val="26"/>
          <w:szCs w:val="26"/>
          <w:u w:val="single"/>
          <w:lang w:eastAsia="ru-RU"/>
        </w:rPr>
        <w:t>2202 м²</w:t>
      </w:r>
    </w:p>
    <w:p w14:paraId="7D7B28A7" w14:textId="754C1DA6"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в) нежилых помещений (общая площадь нежилых помещений, не входящих в состав общего имущества в многоквартирном доме</w:t>
      </w:r>
      <w:r w:rsidR="00A94D7D" w:rsidRPr="00844BB8">
        <w:rPr>
          <w:rFonts w:eastAsia="Times New Roman"/>
          <w:sz w:val="26"/>
          <w:szCs w:val="26"/>
          <w:lang w:eastAsia="ru-RU"/>
        </w:rPr>
        <w:t>):</w:t>
      </w:r>
      <w:r w:rsidR="00A94D7D" w:rsidRPr="00844BB8">
        <w:rPr>
          <w:rFonts w:eastAsia="Times New Roman"/>
          <w:sz w:val="26"/>
          <w:szCs w:val="26"/>
          <w:u w:val="single"/>
          <w:lang w:eastAsia="ru-RU"/>
        </w:rPr>
        <w:t xml:space="preserve"> </w:t>
      </w:r>
      <w:r w:rsidR="00A94D7D" w:rsidRPr="00844BB8">
        <w:rPr>
          <w:rFonts w:eastAsia="Times New Roman"/>
          <w:i/>
          <w:sz w:val="26"/>
          <w:szCs w:val="26"/>
          <w:u w:val="single"/>
          <w:lang w:eastAsia="ru-RU"/>
        </w:rPr>
        <w:t>м</w:t>
      </w:r>
      <w:r w:rsidRPr="00844BB8">
        <w:rPr>
          <w:rFonts w:eastAsia="Times New Roman"/>
          <w:i/>
          <w:sz w:val="26"/>
          <w:szCs w:val="26"/>
          <w:u w:val="single"/>
          <w:lang w:eastAsia="ru-RU"/>
        </w:rPr>
        <w:t>²</w:t>
      </w:r>
    </w:p>
    <w:p w14:paraId="78D391CA" w14:textId="77777777" w:rsidR="00844BB8" w:rsidRPr="00844BB8" w:rsidRDefault="00844BB8" w:rsidP="00196C81">
      <w:pPr>
        <w:autoSpaceDE w:val="0"/>
        <w:autoSpaceDN w:val="0"/>
        <w:adjustRightInd w:val="0"/>
        <w:jc w:val="both"/>
        <w:rPr>
          <w:rFonts w:eastAsia="Times New Roman"/>
          <w:i/>
          <w:sz w:val="26"/>
          <w:szCs w:val="26"/>
          <w:u w:val="single"/>
          <w:lang w:eastAsia="ru-RU"/>
        </w:rPr>
      </w:pPr>
      <w:r w:rsidRPr="00844BB8">
        <w:rPr>
          <w:rFonts w:eastAsia="Times New Roman"/>
          <w:sz w:val="26"/>
          <w:szCs w:val="26"/>
          <w:lang w:eastAsia="ru-RU"/>
        </w:rPr>
        <w:t xml:space="preserve">         20. Количество лестниц:</w:t>
      </w:r>
      <w:r w:rsidRPr="00844BB8">
        <w:rPr>
          <w:rFonts w:eastAsia="Times New Roman"/>
          <w:i/>
          <w:sz w:val="26"/>
          <w:szCs w:val="26"/>
          <w:lang w:eastAsia="ru-RU"/>
        </w:rPr>
        <w:t xml:space="preserve"> 4</w:t>
      </w:r>
    </w:p>
    <w:p w14:paraId="678CEDCA" w14:textId="2CE1533B"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eastAsia="ru-RU"/>
        </w:rPr>
        <w:t xml:space="preserve">21. </w:t>
      </w:r>
      <w:r w:rsidR="00A94D7D" w:rsidRPr="00844BB8">
        <w:rPr>
          <w:rFonts w:eastAsia="Times New Roman"/>
          <w:sz w:val="26"/>
          <w:szCs w:val="26"/>
          <w:lang w:eastAsia="ru-RU"/>
        </w:rPr>
        <w:t>Уборочная площадь лестниц (включая межквартирные лестничные</w:t>
      </w:r>
    </w:p>
    <w:p w14:paraId="248B3E85"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площадки): </w:t>
      </w:r>
      <w:r w:rsidRPr="00844BB8">
        <w:rPr>
          <w:rFonts w:eastAsia="Times New Roman"/>
          <w:i/>
          <w:sz w:val="26"/>
          <w:szCs w:val="26"/>
          <w:u w:val="single"/>
          <w:lang w:eastAsia="ru-RU"/>
        </w:rPr>
        <w:t>325,90 м²</w:t>
      </w:r>
    </w:p>
    <w:p w14:paraId="0CEA2985" w14:textId="77777777"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eastAsia="ru-RU"/>
        </w:rPr>
        <w:t xml:space="preserve">22. Уборочная площадь общих коридоров 0 </w:t>
      </w:r>
      <w:r w:rsidRPr="00844BB8">
        <w:rPr>
          <w:rFonts w:eastAsia="Times New Roman"/>
          <w:i/>
          <w:iCs/>
          <w:sz w:val="26"/>
          <w:szCs w:val="26"/>
          <w:u w:val="single"/>
          <w:lang w:eastAsia="ru-RU"/>
        </w:rPr>
        <w:t>м²</w:t>
      </w:r>
    </w:p>
    <w:p w14:paraId="0E478572" w14:textId="77777777" w:rsidR="00844BB8" w:rsidRPr="00844BB8" w:rsidRDefault="00844BB8" w:rsidP="00196C81">
      <w:pPr>
        <w:autoSpaceDE w:val="0"/>
        <w:autoSpaceDN w:val="0"/>
        <w:adjustRightInd w:val="0"/>
        <w:ind w:firstLine="567"/>
        <w:jc w:val="both"/>
        <w:rPr>
          <w:rFonts w:eastAsia="Times New Roman"/>
          <w:i/>
          <w:iCs/>
          <w:sz w:val="26"/>
          <w:szCs w:val="26"/>
          <w:u w:val="single"/>
          <w:lang w:eastAsia="ru-RU"/>
        </w:rPr>
      </w:pPr>
      <w:r w:rsidRPr="00844BB8">
        <w:rPr>
          <w:rFonts w:eastAsia="Times New Roman"/>
          <w:sz w:val="26"/>
          <w:szCs w:val="26"/>
          <w:lang w:eastAsia="ru-RU"/>
        </w:rPr>
        <w:t xml:space="preserve">23. Уборочная площадь помещений общего пользования (включая технические этажи, чердаки, технические подвалы) 0 </w:t>
      </w:r>
      <w:r w:rsidRPr="00844BB8">
        <w:rPr>
          <w:rFonts w:eastAsia="Times New Roman"/>
          <w:i/>
          <w:iCs/>
          <w:sz w:val="26"/>
          <w:szCs w:val="26"/>
          <w:u w:val="single"/>
          <w:lang w:eastAsia="ru-RU"/>
        </w:rPr>
        <w:t>м²</w:t>
      </w:r>
    </w:p>
    <w:p w14:paraId="68D72DBE"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844BB8">
        <w:rPr>
          <w:rFonts w:eastAsia="Times New Roman"/>
          <w:i/>
          <w:sz w:val="26"/>
          <w:szCs w:val="26"/>
          <w:u w:val="single"/>
          <w:lang w:eastAsia="ru-RU"/>
        </w:rPr>
        <w:t>м²</w:t>
      </w:r>
    </w:p>
    <w:p w14:paraId="2202CF3B"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25. Кадастровый номер земельного участка: </w:t>
      </w:r>
      <w:r w:rsidRPr="00844BB8">
        <w:rPr>
          <w:rFonts w:eastAsia="Times New Roman"/>
          <w:i/>
          <w:sz w:val="26"/>
          <w:szCs w:val="26"/>
          <w:u w:val="single"/>
          <w:lang w:eastAsia="ru-RU"/>
        </w:rPr>
        <w:t>нет</w:t>
      </w:r>
    </w:p>
    <w:p w14:paraId="60D4D1EA" w14:textId="77777777"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val="en-US" w:eastAsia="ru-RU"/>
        </w:rPr>
        <w:t>II</w:t>
      </w:r>
      <w:r w:rsidRPr="00844BB8">
        <w:rPr>
          <w:rFonts w:eastAsia="Times New Roman"/>
          <w:sz w:val="26"/>
          <w:szCs w:val="26"/>
          <w:lang w:eastAsia="ru-RU"/>
        </w:rPr>
        <w:t>. Техническое состояние многоквартирного дома, включая пристройки</w:t>
      </w:r>
    </w:p>
    <w:p w14:paraId="5F85E2C9" w14:textId="77777777" w:rsidR="00844BB8" w:rsidRPr="00844BB8" w:rsidRDefault="00844BB8" w:rsidP="00196C81">
      <w:pPr>
        <w:autoSpaceDE w:val="0"/>
        <w:autoSpaceDN w:val="0"/>
        <w:adjustRightInd w:val="0"/>
        <w:ind w:firstLine="567"/>
        <w:jc w:val="both"/>
        <w:rPr>
          <w:rFonts w:eastAsia="Times New Roman"/>
          <w:i/>
          <w:sz w:val="26"/>
          <w:szCs w:val="26"/>
          <w:lang w:eastAsia="ru-RU"/>
        </w:rPr>
      </w:pPr>
    </w:p>
    <w:tbl>
      <w:tblPr>
        <w:tblW w:w="5000" w:type="pct"/>
        <w:jc w:val="center"/>
        <w:tblCellMar>
          <w:left w:w="28" w:type="dxa"/>
          <w:right w:w="28" w:type="dxa"/>
        </w:tblCellMar>
        <w:tblLook w:val="01E0" w:firstRow="1" w:lastRow="1" w:firstColumn="1" w:lastColumn="1" w:noHBand="0" w:noVBand="0"/>
      </w:tblPr>
      <w:tblGrid>
        <w:gridCol w:w="838"/>
        <w:gridCol w:w="849"/>
        <w:gridCol w:w="2581"/>
        <w:gridCol w:w="2893"/>
        <w:gridCol w:w="3148"/>
      </w:tblGrid>
      <w:tr w:rsidR="00844BB8" w:rsidRPr="00A94D7D" w14:paraId="2F984D3E" w14:textId="77777777" w:rsidTr="00A94D7D">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hideMark/>
          </w:tcPr>
          <w:p w14:paraId="2E5A1EA0"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 п/п</w:t>
            </w:r>
          </w:p>
        </w:tc>
        <w:tc>
          <w:tcPr>
            <w:tcW w:w="1664" w:type="pct"/>
            <w:gridSpan w:val="2"/>
            <w:tcBorders>
              <w:top w:val="single" w:sz="4" w:space="0" w:color="auto"/>
              <w:left w:val="single" w:sz="4" w:space="0" w:color="auto"/>
              <w:bottom w:val="single" w:sz="4" w:space="0" w:color="auto"/>
              <w:right w:val="single" w:sz="4" w:space="0" w:color="auto"/>
            </w:tcBorders>
            <w:vAlign w:val="center"/>
            <w:hideMark/>
          </w:tcPr>
          <w:p w14:paraId="52559F4A"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Наименование конструктивных элементов</w:t>
            </w:r>
          </w:p>
        </w:tc>
        <w:tc>
          <w:tcPr>
            <w:tcW w:w="1403" w:type="pct"/>
            <w:tcBorders>
              <w:top w:val="single" w:sz="4" w:space="0" w:color="auto"/>
              <w:left w:val="single" w:sz="4" w:space="0" w:color="auto"/>
              <w:bottom w:val="single" w:sz="4" w:space="0" w:color="auto"/>
              <w:right w:val="single" w:sz="4" w:space="0" w:color="auto"/>
            </w:tcBorders>
            <w:vAlign w:val="center"/>
            <w:hideMark/>
          </w:tcPr>
          <w:p w14:paraId="39CCB871" w14:textId="77777777" w:rsidR="00844BB8" w:rsidRPr="00A94D7D" w:rsidRDefault="00844BB8" w:rsidP="00196C81">
            <w:pPr>
              <w:autoSpaceDE w:val="0"/>
              <w:autoSpaceDN w:val="0"/>
              <w:adjustRightInd w:val="0"/>
              <w:jc w:val="center"/>
              <w:rPr>
                <w:rFonts w:eastAsia="Times New Roman"/>
                <w:sz w:val="24"/>
                <w:szCs w:val="24"/>
                <w:lang w:eastAsia="ru-RU"/>
              </w:rPr>
            </w:pPr>
            <w:r w:rsidRPr="00A94D7D">
              <w:rPr>
                <w:rFonts w:eastAsia="Times New Roman"/>
                <w:sz w:val="24"/>
                <w:szCs w:val="24"/>
                <w:lang w:eastAsia="ru-RU"/>
              </w:rPr>
              <w:t>Описание элементов (материал, конструкция или система, отделка и прочее)</w:t>
            </w:r>
          </w:p>
        </w:tc>
        <w:tc>
          <w:tcPr>
            <w:tcW w:w="1527" w:type="pct"/>
            <w:tcBorders>
              <w:top w:val="single" w:sz="4" w:space="0" w:color="auto"/>
              <w:left w:val="single" w:sz="4" w:space="0" w:color="auto"/>
              <w:bottom w:val="single" w:sz="4" w:space="0" w:color="auto"/>
              <w:right w:val="single" w:sz="4" w:space="0" w:color="auto"/>
            </w:tcBorders>
            <w:vAlign w:val="center"/>
            <w:hideMark/>
          </w:tcPr>
          <w:p w14:paraId="7DCCA9BA"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Техническое состояние элементов общего имущества многоквартирного дома</w:t>
            </w:r>
          </w:p>
        </w:tc>
      </w:tr>
      <w:tr w:rsidR="00844BB8" w:rsidRPr="00A94D7D" w14:paraId="3B4A1CB1" w14:textId="77777777" w:rsidTr="00A94D7D">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hideMark/>
          </w:tcPr>
          <w:p w14:paraId="00D802FE"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vAlign w:val="center"/>
            <w:hideMark/>
          </w:tcPr>
          <w:p w14:paraId="79F777FA"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2</w:t>
            </w:r>
          </w:p>
        </w:tc>
        <w:tc>
          <w:tcPr>
            <w:tcW w:w="1403" w:type="pct"/>
            <w:tcBorders>
              <w:top w:val="single" w:sz="4" w:space="0" w:color="auto"/>
              <w:left w:val="single" w:sz="4" w:space="0" w:color="auto"/>
              <w:bottom w:val="single" w:sz="4" w:space="0" w:color="auto"/>
              <w:right w:val="single" w:sz="4" w:space="0" w:color="auto"/>
            </w:tcBorders>
            <w:vAlign w:val="center"/>
            <w:hideMark/>
          </w:tcPr>
          <w:p w14:paraId="25C2AA62"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3</w:t>
            </w:r>
          </w:p>
        </w:tc>
        <w:tc>
          <w:tcPr>
            <w:tcW w:w="1527" w:type="pct"/>
            <w:tcBorders>
              <w:top w:val="single" w:sz="4" w:space="0" w:color="auto"/>
              <w:left w:val="single" w:sz="4" w:space="0" w:color="auto"/>
              <w:bottom w:val="single" w:sz="4" w:space="0" w:color="auto"/>
              <w:right w:val="single" w:sz="4" w:space="0" w:color="auto"/>
            </w:tcBorders>
            <w:vAlign w:val="center"/>
            <w:hideMark/>
          </w:tcPr>
          <w:p w14:paraId="380F3AA8"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4</w:t>
            </w:r>
          </w:p>
        </w:tc>
      </w:tr>
      <w:tr w:rsidR="00844BB8" w:rsidRPr="00A94D7D" w14:paraId="1E2CF3A1" w14:textId="77777777" w:rsidTr="00A94D7D">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253B8E17"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hideMark/>
          </w:tcPr>
          <w:p w14:paraId="78C6CF62"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Фундамент</w:t>
            </w:r>
          </w:p>
        </w:tc>
        <w:tc>
          <w:tcPr>
            <w:tcW w:w="1403" w:type="pct"/>
            <w:tcBorders>
              <w:top w:val="single" w:sz="4" w:space="0" w:color="auto"/>
              <w:left w:val="single" w:sz="4" w:space="0" w:color="auto"/>
              <w:bottom w:val="single" w:sz="4" w:space="0" w:color="auto"/>
              <w:right w:val="single" w:sz="4" w:space="0" w:color="auto"/>
            </w:tcBorders>
            <w:hideMark/>
          </w:tcPr>
          <w:p w14:paraId="7E0EEA4B"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бутовый, ленточный</w:t>
            </w:r>
          </w:p>
        </w:tc>
        <w:tc>
          <w:tcPr>
            <w:tcW w:w="1527" w:type="pct"/>
            <w:tcBorders>
              <w:top w:val="single" w:sz="4" w:space="0" w:color="auto"/>
              <w:left w:val="single" w:sz="4" w:space="0" w:color="auto"/>
              <w:bottom w:val="single" w:sz="4" w:space="0" w:color="auto"/>
              <w:right w:val="single" w:sz="4" w:space="0" w:color="auto"/>
            </w:tcBorders>
            <w:hideMark/>
          </w:tcPr>
          <w:p w14:paraId="1D3F3DA7"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удовлетворительное</w:t>
            </w:r>
          </w:p>
        </w:tc>
      </w:tr>
      <w:tr w:rsidR="00844BB8" w:rsidRPr="00A94D7D" w14:paraId="43C0E9AD" w14:textId="77777777" w:rsidTr="00A94D7D">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3D8B37A9"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2.</w:t>
            </w:r>
          </w:p>
        </w:tc>
        <w:tc>
          <w:tcPr>
            <w:tcW w:w="1664" w:type="pct"/>
            <w:gridSpan w:val="2"/>
            <w:tcBorders>
              <w:top w:val="single" w:sz="4" w:space="0" w:color="auto"/>
              <w:left w:val="single" w:sz="4" w:space="0" w:color="auto"/>
              <w:bottom w:val="single" w:sz="4" w:space="0" w:color="auto"/>
              <w:right w:val="single" w:sz="4" w:space="0" w:color="auto"/>
            </w:tcBorders>
            <w:hideMark/>
          </w:tcPr>
          <w:p w14:paraId="20E335DF"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Наружные и внутренние капитальные стены</w:t>
            </w:r>
          </w:p>
        </w:tc>
        <w:tc>
          <w:tcPr>
            <w:tcW w:w="1403" w:type="pct"/>
            <w:tcBorders>
              <w:top w:val="single" w:sz="4" w:space="0" w:color="auto"/>
              <w:left w:val="single" w:sz="4" w:space="0" w:color="auto"/>
              <w:bottom w:val="single" w:sz="4" w:space="0" w:color="auto"/>
              <w:right w:val="single" w:sz="4" w:space="0" w:color="auto"/>
            </w:tcBorders>
            <w:hideMark/>
          </w:tcPr>
          <w:p w14:paraId="47967FEE"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ж/б панельные</w:t>
            </w:r>
          </w:p>
        </w:tc>
        <w:tc>
          <w:tcPr>
            <w:tcW w:w="1527" w:type="pct"/>
            <w:tcBorders>
              <w:top w:val="single" w:sz="4" w:space="0" w:color="auto"/>
              <w:left w:val="single" w:sz="4" w:space="0" w:color="auto"/>
              <w:bottom w:val="single" w:sz="4" w:space="0" w:color="auto"/>
              <w:right w:val="single" w:sz="4" w:space="0" w:color="auto"/>
            </w:tcBorders>
            <w:hideMark/>
          </w:tcPr>
          <w:p w14:paraId="73B6B815"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неудовлетворительное</w:t>
            </w:r>
          </w:p>
        </w:tc>
      </w:tr>
      <w:tr w:rsidR="00844BB8" w:rsidRPr="00A94D7D" w14:paraId="6702C019" w14:textId="77777777" w:rsidTr="00A94D7D">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5AD168FD"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3.</w:t>
            </w:r>
          </w:p>
        </w:tc>
        <w:tc>
          <w:tcPr>
            <w:tcW w:w="1664" w:type="pct"/>
            <w:gridSpan w:val="2"/>
            <w:tcBorders>
              <w:top w:val="single" w:sz="4" w:space="0" w:color="auto"/>
              <w:left w:val="single" w:sz="4" w:space="0" w:color="auto"/>
              <w:bottom w:val="single" w:sz="4" w:space="0" w:color="auto"/>
              <w:right w:val="single" w:sz="4" w:space="0" w:color="auto"/>
            </w:tcBorders>
            <w:hideMark/>
          </w:tcPr>
          <w:p w14:paraId="2EB59544"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Перегородки</w:t>
            </w:r>
          </w:p>
        </w:tc>
        <w:tc>
          <w:tcPr>
            <w:tcW w:w="1403" w:type="pct"/>
            <w:tcBorders>
              <w:top w:val="single" w:sz="4" w:space="0" w:color="auto"/>
              <w:left w:val="single" w:sz="4" w:space="0" w:color="auto"/>
              <w:bottom w:val="single" w:sz="4" w:space="0" w:color="auto"/>
              <w:right w:val="single" w:sz="4" w:space="0" w:color="auto"/>
            </w:tcBorders>
            <w:hideMark/>
          </w:tcPr>
          <w:p w14:paraId="072C2600"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ж/б панельные</w:t>
            </w:r>
          </w:p>
        </w:tc>
        <w:tc>
          <w:tcPr>
            <w:tcW w:w="1527" w:type="pct"/>
            <w:tcBorders>
              <w:top w:val="single" w:sz="4" w:space="0" w:color="auto"/>
              <w:left w:val="single" w:sz="4" w:space="0" w:color="auto"/>
              <w:bottom w:val="single" w:sz="4" w:space="0" w:color="auto"/>
              <w:right w:val="single" w:sz="4" w:space="0" w:color="auto"/>
            </w:tcBorders>
            <w:hideMark/>
          </w:tcPr>
          <w:p w14:paraId="43BA8EBD"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удовлетворительное</w:t>
            </w:r>
          </w:p>
        </w:tc>
      </w:tr>
      <w:tr w:rsidR="00844BB8" w:rsidRPr="00A94D7D" w14:paraId="563E1263" w14:textId="77777777" w:rsidTr="00A94D7D">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6F907E4F"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4.</w:t>
            </w:r>
          </w:p>
        </w:tc>
        <w:tc>
          <w:tcPr>
            <w:tcW w:w="1664" w:type="pct"/>
            <w:gridSpan w:val="2"/>
            <w:tcBorders>
              <w:top w:val="single" w:sz="4" w:space="0" w:color="auto"/>
              <w:left w:val="single" w:sz="4" w:space="0" w:color="auto"/>
              <w:bottom w:val="single" w:sz="4" w:space="0" w:color="auto"/>
              <w:right w:val="single" w:sz="4" w:space="0" w:color="auto"/>
            </w:tcBorders>
            <w:hideMark/>
          </w:tcPr>
          <w:p w14:paraId="154A86E0"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Перекрытия</w:t>
            </w:r>
          </w:p>
        </w:tc>
        <w:tc>
          <w:tcPr>
            <w:tcW w:w="1403" w:type="pct"/>
            <w:tcBorders>
              <w:top w:val="single" w:sz="4" w:space="0" w:color="auto"/>
              <w:left w:val="single" w:sz="4" w:space="0" w:color="auto"/>
              <w:bottom w:val="single" w:sz="4" w:space="0" w:color="auto"/>
              <w:right w:val="single" w:sz="4" w:space="0" w:color="auto"/>
            </w:tcBorders>
          </w:tcPr>
          <w:p w14:paraId="672501AF" w14:textId="77777777" w:rsidR="00844BB8" w:rsidRPr="00A94D7D" w:rsidRDefault="00844BB8" w:rsidP="00196C81">
            <w:pPr>
              <w:adjustRightInd w:val="0"/>
              <w:jc w:val="center"/>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11BE8D44" w14:textId="77777777" w:rsidR="00844BB8" w:rsidRPr="00A94D7D" w:rsidRDefault="00844BB8" w:rsidP="00196C81">
            <w:pPr>
              <w:adjustRightInd w:val="0"/>
              <w:rPr>
                <w:rFonts w:eastAsia="Times New Roman"/>
                <w:sz w:val="24"/>
                <w:szCs w:val="24"/>
                <w:lang w:eastAsia="ru-RU"/>
              </w:rPr>
            </w:pPr>
          </w:p>
        </w:tc>
      </w:tr>
      <w:tr w:rsidR="00844BB8" w:rsidRPr="00A94D7D" w14:paraId="24D32B7F"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26545202"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0BDADBBD"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662CA04C"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чердачные</w:t>
            </w:r>
          </w:p>
        </w:tc>
        <w:tc>
          <w:tcPr>
            <w:tcW w:w="1403" w:type="pct"/>
            <w:tcBorders>
              <w:top w:val="single" w:sz="4" w:space="0" w:color="auto"/>
              <w:left w:val="single" w:sz="4" w:space="0" w:color="auto"/>
              <w:bottom w:val="single" w:sz="4" w:space="0" w:color="auto"/>
              <w:right w:val="single" w:sz="4" w:space="0" w:color="auto"/>
            </w:tcBorders>
            <w:hideMark/>
          </w:tcPr>
          <w:p w14:paraId="590E7E1E" w14:textId="77777777" w:rsidR="00844BB8" w:rsidRPr="00A94D7D" w:rsidRDefault="00844BB8" w:rsidP="00196C81">
            <w:pPr>
              <w:jc w:val="center"/>
              <w:rPr>
                <w:rFonts w:eastAsia="Times New Roman"/>
                <w:sz w:val="24"/>
                <w:szCs w:val="24"/>
                <w:lang w:eastAsia="ru-RU"/>
              </w:rPr>
            </w:pPr>
            <w:r w:rsidRPr="00A94D7D">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hideMark/>
          </w:tcPr>
          <w:p w14:paraId="1C091E11" w14:textId="77777777" w:rsidR="00844BB8" w:rsidRPr="00A94D7D" w:rsidRDefault="00844BB8" w:rsidP="00196C81">
            <w:pPr>
              <w:jc w:val="center"/>
              <w:rPr>
                <w:rFonts w:eastAsia="Times New Roman"/>
                <w:sz w:val="24"/>
                <w:szCs w:val="24"/>
                <w:lang w:eastAsia="ru-RU"/>
              </w:rPr>
            </w:pPr>
            <w:r w:rsidRPr="00A94D7D">
              <w:rPr>
                <w:rFonts w:eastAsia="Times New Roman"/>
                <w:sz w:val="24"/>
                <w:szCs w:val="24"/>
                <w:lang w:eastAsia="ru-RU"/>
              </w:rPr>
              <w:t>удовлетворительное</w:t>
            </w:r>
          </w:p>
        </w:tc>
      </w:tr>
      <w:tr w:rsidR="00844BB8" w:rsidRPr="00A94D7D" w14:paraId="771EF199"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4387F40"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676AB78"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619CDFAD"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междуэтажные</w:t>
            </w:r>
          </w:p>
        </w:tc>
        <w:tc>
          <w:tcPr>
            <w:tcW w:w="1403" w:type="pct"/>
            <w:tcBorders>
              <w:top w:val="single" w:sz="4" w:space="0" w:color="auto"/>
              <w:left w:val="single" w:sz="4" w:space="0" w:color="auto"/>
              <w:bottom w:val="single" w:sz="4" w:space="0" w:color="auto"/>
              <w:right w:val="single" w:sz="4" w:space="0" w:color="auto"/>
            </w:tcBorders>
            <w:hideMark/>
          </w:tcPr>
          <w:p w14:paraId="5A3DDBD1" w14:textId="77777777" w:rsidR="00844BB8" w:rsidRPr="00A94D7D" w:rsidRDefault="00844BB8" w:rsidP="00196C81">
            <w:pPr>
              <w:jc w:val="center"/>
              <w:rPr>
                <w:rFonts w:eastAsia="Times New Roman"/>
                <w:sz w:val="24"/>
                <w:szCs w:val="24"/>
                <w:lang w:eastAsia="ru-RU"/>
              </w:rPr>
            </w:pPr>
            <w:r w:rsidRPr="00A94D7D">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hideMark/>
          </w:tcPr>
          <w:p w14:paraId="1226D751" w14:textId="77777777" w:rsidR="00844BB8" w:rsidRPr="00A94D7D" w:rsidRDefault="00844BB8" w:rsidP="00196C81">
            <w:pPr>
              <w:jc w:val="center"/>
              <w:rPr>
                <w:rFonts w:eastAsia="Times New Roman"/>
                <w:sz w:val="24"/>
                <w:szCs w:val="24"/>
                <w:lang w:eastAsia="ru-RU"/>
              </w:rPr>
            </w:pPr>
            <w:r w:rsidRPr="00A94D7D">
              <w:rPr>
                <w:rFonts w:eastAsia="Times New Roman"/>
                <w:sz w:val="24"/>
                <w:szCs w:val="24"/>
                <w:lang w:eastAsia="ru-RU"/>
              </w:rPr>
              <w:t>удовлетворительное</w:t>
            </w:r>
          </w:p>
        </w:tc>
      </w:tr>
      <w:tr w:rsidR="00844BB8" w:rsidRPr="00A94D7D" w14:paraId="45EB9FF7"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9277D1B"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AF75ED4"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EFDEC1D"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подвальные</w:t>
            </w:r>
          </w:p>
        </w:tc>
        <w:tc>
          <w:tcPr>
            <w:tcW w:w="1403" w:type="pct"/>
            <w:tcBorders>
              <w:top w:val="single" w:sz="4" w:space="0" w:color="auto"/>
              <w:left w:val="single" w:sz="4" w:space="0" w:color="auto"/>
              <w:bottom w:val="single" w:sz="4" w:space="0" w:color="auto"/>
              <w:right w:val="single" w:sz="4" w:space="0" w:color="auto"/>
            </w:tcBorders>
            <w:hideMark/>
          </w:tcPr>
          <w:p w14:paraId="6E581389" w14:textId="77777777" w:rsidR="00844BB8" w:rsidRPr="00A94D7D" w:rsidRDefault="00844BB8" w:rsidP="00196C81">
            <w:pPr>
              <w:jc w:val="center"/>
              <w:rPr>
                <w:rFonts w:eastAsia="Times New Roman"/>
                <w:sz w:val="24"/>
                <w:szCs w:val="24"/>
                <w:lang w:eastAsia="ru-RU"/>
              </w:rPr>
            </w:pPr>
            <w:r w:rsidRPr="00A94D7D">
              <w:rPr>
                <w:rFonts w:eastAsia="Times New Roman"/>
                <w:sz w:val="24"/>
                <w:szCs w:val="24"/>
                <w:lang w:eastAsia="ru-RU"/>
              </w:rPr>
              <w:t>-</w:t>
            </w:r>
          </w:p>
        </w:tc>
        <w:tc>
          <w:tcPr>
            <w:tcW w:w="1527" w:type="pct"/>
            <w:tcBorders>
              <w:top w:val="single" w:sz="4" w:space="0" w:color="auto"/>
              <w:left w:val="single" w:sz="4" w:space="0" w:color="auto"/>
              <w:bottom w:val="single" w:sz="4" w:space="0" w:color="auto"/>
              <w:right w:val="single" w:sz="4" w:space="0" w:color="auto"/>
            </w:tcBorders>
            <w:hideMark/>
          </w:tcPr>
          <w:p w14:paraId="43F26A7A" w14:textId="77777777" w:rsidR="00844BB8" w:rsidRPr="00A94D7D" w:rsidRDefault="00844BB8" w:rsidP="00196C81">
            <w:pPr>
              <w:jc w:val="center"/>
              <w:rPr>
                <w:rFonts w:eastAsia="Times New Roman"/>
                <w:sz w:val="24"/>
                <w:szCs w:val="24"/>
                <w:lang w:eastAsia="ru-RU"/>
              </w:rPr>
            </w:pPr>
            <w:r w:rsidRPr="00A94D7D">
              <w:rPr>
                <w:rFonts w:eastAsia="Times New Roman"/>
                <w:sz w:val="24"/>
                <w:szCs w:val="24"/>
                <w:lang w:eastAsia="ru-RU"/>
              </w:rPr>
              <w:t>-</w:t>
            </w:r>
          </w:p>
        </w:tc>
      </w:tr>
      <w:tr w:rsidR="00844BB8" w:rsidRPr="00A94D7D" w14:paraId="39D6D218" w14:textId="77777777" w:rsidTr="00A94D7D">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7B6491CE"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5.</w:t>
            </w:r>
          </w:p>
        </w:tc>
        <w:tc>
          <w:tcPr>
            <w:tcW w:w="1664" w:type="pct"/>
            <w:gridSpan w:val="2"/>
            <w:tcBorders>
              <w:top w:val="single" w:sz="4" w:space="0" w:color="auto"/>
              <w:left w:val="single" w:sz="4" w:space="0" w:color="auto"/>
              <w:bottom w:val="single" w:sz="4" w:space="0" w:color="auto"/>
              <w:right w:val="single" w:sz="4" w:space="0" w:color="auto"/>
            </w:tcBorders>
            <w:hideMark/>
          </w:tcPr>
          <w:p w14:paraId="5C3A8C30"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Крыша</w:t>
            </w:r>
          </w:p>
        </w:tc>
        <w:tc>
          <w:tcPr>
            <w:tcW w:w="1403" w:type="pct"/>
            <w:tcBorders>
              <w:top w:val="single" w:sz="4" w:space="0" w:color="auto"/>
              <w:left w:val="single" w:sz="4" w:space="0" w:color="auto"/>
              <w:bottom w:val="single" w:sz="4" w:space="0" w:color="auto"/>
              <w:right w:val="single" w:sz="4" w:space="0" w:color="auto"/>
            </w:tcBorders>
            <w:hideMark/>
          </w:tcPr>
          <w:p w14:paraId="4D20ED1F"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скатная, шифер</w:t>
            </w:r>
          </w:p>
        </w:tc>
        <w:tc>
          <w:tcPr>
            <w:tcW w:w="1527" w:type="pct"/>
            <w:tcBorders>
              <w:top w:val="single" w:sz="4" w:space="0" w:color="auto"/>
              <w:left w:val="single" w:sz="4" w:space="0" w:color="auto"/>
              <w:bottom w:val="single" w:sz="4" w:space="0" w:color="auto"/>
              <w:right w:val="single" w:sz="4" w:space="0" w:color="auto"/>
            </w:tcBorders>
            <w:hideMark/>
          </w:tcPr>
          <w:p w14:paraId="03359662" w14:textId="77777777" w:rsidR="00844BB8" w:rsidRPr="00A94D7D" w:rsidRDefault="00844BB8" w:rsidP="00196C81">
            <w:pPr>
              <w:jc w:val="center"/>
              <w:rPr>
                <w:rFonts w:eastAsia="Times New Roman"/>
                <w:sz w:val="24"/>
                <w:szCs w:val="24"/>
                <w:lang w:eastAsia="ru-RU"/>
              </w:rPr>
            </w:pPr>
            <w:r w:rsidRPr="00A94D7D">
              <w:rPr>
                <w:rFonts w:eastAsia="Times New Roman"/>
                <w:sz w:val="24"/>
                <w:szCs w:val="24"/>
                <w:lang w:eastAsia="ru-RU"/>
              </w:rPr>
              <w:t>удовлетворительное</w:t>
            </w:r>
          </w:p>
        </w:tc>
      </w:tr>
      <w:tr w:rsidR="00844BB8" w:rsidRPr="00A94D7D" w14:paraId="2C862998" w14:textId="77777777" w:rsidTr="00A94D7D">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0146A7CF"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6.</w:t>
            </w:r>
          </w:p>
        </w:tc>
        <w:tc>
          <w:tcPr>
            <w:tcW w:w="1664" w:type="pct"/>
            <w:gridSpan w:val="2"/>
            <w:tcBorders>
              <w:top w:val="single" w:sz="4" w:space="0" w:color="auto"/>
              <w:left w:val="single" w:sz="4" w:space="0" w:color="auto"/>
              <w:bottom w:val="single" w:sz="4" w:space="0" w:color="auto"/>
              <w:right w:val="single" w:sz="4" w:space="0" w:color="auto"/>
            </w:tcBorders>
            <w:hideMark/>
          </w:tcPr>
          <w:p w14:paraId="0EA06673"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Полы</w:t>
            </w:r>
          </w:p>
        </w:tc>
        <w:tc>
          <w:tcPr>
            <w:tcW w:w="1403" w:type="pct"/>
            <w:tcBorders>
              <w:top w:val="single" w:sz="4" w:space="0" w:color="auto"/>
              <w:left w:val="single" w:sz="4" w:space="0" w:color="auto"/>
              <w:bottom w:val="single" w:sz="4" w:space="0" w:color="auto"/>
              <w:right w:val="single" w:sz="4" w:space="0" w:color="auto"/>
            </w:tcBorders>
            <w:hideMark/>
          </w:tcPr>
          <w:p w14:paraId="3A8710BC"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hideMark/>
          </w:tcPr>
          <w:p w14:paraId="6A99E229" w14:textId="77777777" w:rsidR="00844BB8" w:rsidRPr="00A94D7D" w:rsidRDefault="00844BB8" w:rsidP="00196C81">
            <w:pPr>
              <w:jc w:val="center"/>
              <w:rPr>
                <w:rFonts w:eastAsia="Times New Roman"/>
                <w:sz w:val="24"/>
                <w:szCs w:val="24"/>
                <w:lang w:eastAsia="ru-RU"/>
              </w:rPr>
            </w:pPr>
            <w:r w:rsidRPr="00A94D7D">
              <w:rPr>
                <w:rFonts w:eastAsia="Times New Roman"/>
                <w:sz w:val="24"/>
                <w:szCs w:val="24"/>
                <w:lang w:eastAsia="ru-RU"/>
              </w:rPr>
              <w:t>удовлетворительное</w:t>
            </w:r>
          </w:p>
        </w:tc>
      </w:tr>
      <w:tr w:rsidR="00844BB8" w:rsidRPr="00A94D7D" w14:paraId="3D53B900" w14:textId="77777777" w:rsidTr="00A94D7D">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31F678DF"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7.</w:t>
            </w:r>
          </w:p>
        </w:tc>
        <w:tc>
          <w:tcPr>
            <w:tcW w:w="1664" w:type="pct"/>
            <w:gridSpan w:val="2"/>
            <w:tcBorders>
              <w:top w:val="single" w:sz="4" w:space="0" w:color="auto"/>
              <w:left w:val="single" w:sz="4" w:space="0" w:color="auto"/>
              <w:bottom w:val="single" w:sz="4" w:space="0" w:color="auto"/>
              <w:right w:val="single" w:sz="4" w:space="0" w:color="auto"/>
            </w:tcBorders>
            <w:hideMark/>
          </w:tcPr>
          <w:p w14:paraId="5787D5E2"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Проемы</w:t>
            </w:r>
          </w:p>
        </w:tc>
        <w:tc>
          <w:tcPr>
            <w:tcW w:w="1403" w:type="pct"/>
            <w:tcBorders>
              <w:top w:val="single" w:sz="4" w:space="0" w:color="auto"/>
              <w:left w:val="single" w:sz="4" w:space="0" w:color="auto"/>
              <w:bottom w:val="single" w:sz="4" w:space="0" w:color="auto"/>
              <w:right w:val="single" w:sz="4" w:space="0" w:color="auto"/>
            </w:tcBorders>
          </w:tcPr>
          <w:p w14:paraId="112514E6" w14:textId="77777777" w:rsidR="00844BB8" w:rsidRPr="00A94D7D" w:rsidRDefault="00844BB8" w:rsidP="00196C81">
            <w:pPr>
              <w:adjustRightInd w:val="0"/>
              <w:ind w:firstLine="708"/>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569F6E35" w14:textId="77777777" w:rsidR="00844BB8" w:rsidRPr="00A94D7D" w:rsidRDefault="00844BB8" w:rsidP="00196C81">
            <w:pPr>
              <w:adjustRightInd w:val="0"/>
              <w:rPr>
                <w:rFonts w:eastAsia="Times New Roman"/>
                <w:sz w:val="24"/>
                <w:szCs w:val="24"/>
                <w:lang w:eastAsia="ru-RU"/>
              </w:rPr>
            </w:pPr>
          </w:p>
        </w:tc>
      </w:tr>
      <w:tr w:rsidR="00844BB8" w:rsidRPr="00A94D7D" w14:paraId="3A9B52E9"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FED155B"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55593486"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A40EB2B"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окна</w:t>
            </w:r>
          </w:p>
        </w:tc>
        <w:tc>
          <w:tcPr>
            <w:tcW w:w="1403" w:type="pct"/>
            <w:tcBorders>
              <w:top w:val="single" w:sz="4" w:space="0" w:color="auto"/>
              <w:left w:val="single" w:sz="4" w:space="0" w:color="auto"/>
              <w:bottom w:val="single" w:sz="4" w:space="0" w:color="auto"/>
              <w:right w:val="single" w:sz="4" w:space="0" w:color="auto"/>
            </w:tcBorders>
            <w:hideMark/>
          </w:tcPr>
          <w:p w14:paraId="078ABF72" w14:textId="77777777" w:rsidR="00844BB8" w:rsidRPr="00A94D7D" w:rsidRDefault="00844BB8" w:rsidP="00196C81">
            <w:pPr>
              <w:jc w:val="center"/>
              <w:rPr>
                <w:rFonts w:eastAsia="Times New Roman"/>
                <w:sz w:val="24"/>
                <w:szCs w:val="24"/>
                <w:lang w:eastAsia="ru-RU"/>
              </w:rPr>
            </w:pPr>
            <w:r w:rsidRPr="00A94D7D">
              <w:rPr>
                <w:rFonts w:eastAsia="Times New Roman"/>
                <w:sz w:val="24"/>
                <w:szCs w:val="24"/>
                <w:lang w:eastAsia="ru-RU"/>
              </w:rPr>
              <w:t>деревянные</w:t>
            </w:r>
          </w:p>
        </w:tc>
        <w:tc>
          <w:tcPr>
            <w:tcW w:w="1527" w:type="pct"/>
            <w:tcBorders>
              <w:top w:val="single" w:sz="4" w:space="0" w:color="auto"/>
              <w:left w:val="single" w:sz="4" w:space="0" w:color="auto"/>
              <w:bottom w:val="single" w:sz="4" w:space="0" w:color="auto"/>
              <w:right w:val="single" w:sz="4" w:space="0" w:color="auto"/>
            </w:tcBorders>
            <w:hideMark/>
          </w:tcPr>
          <w:p w14:paraId="70DF1E53" w14:textId="77777777" w:rsidR="00844BB8" w:rsidRPr="00A94D7D" w:rsidRDefault="00844BB8" w:rsidP="00196C81">
            <w:pPr>
              <w:jc w:val="center"/>
              <w:rPr>
                <w:rFonts w:eastAsia="Times New Roman"/>
                <w:sz w:val="24"/>
                <w:szCs w:val="24"/>
                <w:lang w:eastAsia="ru-RU"/>
              </w:rPr>
            </w:pPr>
            <w:r w:rsidRPr="00A94D7D">
              <w:rPr>
                <w:rFonts w:eastAsia="Times New Roman"/>
                <w:sz w:val="24"/>
                <w:szCs w:val="24"/>
                <w:lang w:eastAsia="ru-RU"/>
              </w:rPr>
              <w:t>неудовлетворительное</w:t>
            </w:r>
          </w:p>
        </w:tc>
      </w:tr>
      <w:tr w:rsidR="00844BB8" w:rsidRPr="00A94D7D" w14:paraId="15618CD4"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3C878C0"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CCD6239"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1E3E03F1"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двери</w:t>
            </w:r>
          </w:p>
        </w:tc>
        <w:tc>
          <w:tcPr>
            <w:tcW w:w="1403" w:type="pct"/>
            <w:tcBorders>
              <w:top w:val="single" w:sz="4" w:space="0" w:color="auto"/>
              <w:left w:val="single" w:sz="4" w:space="0" w:color="auto"/>
              <w:bottom w:val="single" w:sz="4" w:space="0" w:color="auto"/>
              <w:right w:val="single" w:sz="4" w:space="0" w:color="auto"/>
            </w:tcBorders>
            <w:hideMark/>
          </w:tcPr>
          <w:p w14:paraId="4C2A094B" w14:textId="77777777" w:rsidR="00844BB8" w:rsidRPr="00A94D7D" w:rsidRDefault="00844BB8" w:rsidP="00196C81">
            <w:pPr>
              <w:jc w:val="center"/>
              <w:rPr>
                <w:rFonts w:eastAsia="Times New Roman"/>
                <w:sz w:val="24"/>
                <w:szCs w:val="24"/>
                <w:lang w:eastAsia="ru-RU"/>
              </w:rPr>
            </w:pPr>
            <w:r w:rsidRPr="00A94D7D">
              <w:rPr>
                <w:rFonts w:eastAsia="Times New Roman"/>
                <w:sz w:val="24"/>
                <w:szCs w:val="24"/>
                <w:lang w:eastAsia="ru-RU"/>
              </w:rPr>
              <w:t>деревянные</w:t>
            </w:r>
          </w:p>
        </w:tc>
        <w:tc>
          <w:tcPr>
            <w:tcW w:w="1527" w:type="pct"/>
            <w:tcBorders>
              <w:top w:val="single" w:sz="4" w:space="0" w:color="auto"/>
              <w:left w:val="single" w:sz="4" w:space="0" w:color="auto"/>
              <w:bottom w:val="single" w:sz="4" w:space="0" w:color="auto"/>
              <w:right w:val="single" w:sz="4" w:space="0" w:color="auto"/>
            </w:tcBorders>
            <w:hideMark/>
          </w:tcPr>
          <w:p w14:paraId="03B36CCC" w14:textId="77777777" w:rsidR="00844BB8" w:rsidRPr="00A94D7D" w:rsidRDefault="00844BB8" w:rsidP="00196C81">
            <w:pPr>
              <w:jc w:val="center"/>
              <w:rPr>
                <w:rFonts w:eastAsia="Times New Roman"/>
                <w:sz w:val="24"/>
                <w:szCs w:val="24"/>
                <w:lang w:eastAsia="ru-RU"/>
              </w:rPr>
            </w:pPr>
            <w:r w:rsidRPr="00A94D7D">
              <w:rPr>
                <w:rFonts w:eastAsia="Times New Roman"/>
                <w:sz w:val="24"/>
                <w:szCs w:val="24"/>
                <w:lang w:eastAsia="ru-RU"/>
              </w:rPr>
              <w:t>неудовлетворительное</w:t>
            </w:r>
          </w:p>
        </w:tc>
      </w:tr>
      <w:tr w:rsidR="00844BB8" w:rsidRPr="00A94D7D" w14:paraId="74B9270F"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A6455C4"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63B153F"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3AAF1F2"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4010A582" w14:textId="77777777" w:rsidR="00844BB8" w:rsidRPr="00A94D7D"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59AA48D6" w14:textId="77777777" w:rsidR="00844BB8" w:rsidRPr="00A94D7D" w:rsidRDefault="00844BB8" w:rsidP="00196C81">
            <w:pPr>
              <w:adjustRightInd w:val="0"/>
              <w:rPr>
                <w:rFonts w:eastAsia="Times New Roman"/>
                <w:sz w:val="24"/>
                <w:szCs w:val="24"/>
                <w:lang w:eastAsia="ru-RU"/>
              </w:rPr>
            </w:pPr>
          </w:p>
        </w:tc>
      </w:tr>
      <w:tr w:rsidR="00844BB8" w:rsidRPr="00A94D7D" w14:paraId="78157FEA" w14:textId="77777777" w:rsidTr="00A94D7D">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7E1C6B2C"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8.</w:t>
            </w:r>
          </w:p>
        </w:tc>
        <w:tc>
          <w:tcPr>
            <w:tcW w:w="1664" w:type="pct"/>
            <w:gridSpan w:val="2"/>
            <w:tcBorders>
              <w:top w:val="single" w:sz="4" w:space="0" w:color="auto"/>
              <w:left w:val="single" w:sz="4" w:space="0" w:color="auto"/>
              <w:bottom w:val="single" w:sz="4" w:space="0" w:color="auto"/>
              <w:right w:val="single" w:sz="4" w:space="0" w:color="auto"/>
            </w:tcBorders>
            <w:hideMark/>
          </w:tcPr>
          <w:p w14:paraId="23487996"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Отделка</w:t>
            </w:r>
          </w:p>
        </w:tc>
        <w:tc>
          <w:tcPr>
            <w:tcW w:w="1403" w:type="pct"/>
            <w:tcBorders>
              <w:top w:val="single" w:sz="4" w:space="0" w:color="auto"/>
              <w:left w:val="single" w:sz="4" w:space="0" w:color="auto"/>
              <w:bottom w:val="single" w:sz="4" w:space="0" w:color="auto"/>
              <w:right w:val="single" w:sz="4" w:space="0" w:color="auto"/>
            </w:tcBorders>
          </w:tcPr>
          <w:p w14:paraId="2E6D3A0C" w14:textId="77777777" w:rsidR="00844BB8" w:rsidRPr="00A94D7D"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2F58ADEF" w14:textId="77777777" w:rsidR="00844BB8" w:rsidRPr="00A94D7D" w:rsidRDefault="00844BB8" w:rsidP="00196C81">
            <w:pPr>
              <w:adjustRightInd w:val="0"/>
              <w:rPr>
                <w:rFonts w:eastAsia="Times New Roman"/>
                <w:sz w:val="24"/>
                <w:szCs w:val="24"/>
                <w:lang w:eastAsia="ru-RU"/>
              </w:rPr>
            </w:pPr>
          </w:p>
        </w:tc>
      </w:tr>
      <w:tr w:rsidR="00844BB8" w:rsidRPr="00A94D7D" w14:paraId="3977CC54"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6BD928E5"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0502C0D2"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5ABF3DB"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внутренняя</w:t>
            </w:r>
          </w:p>
        </w:tc>
        <w:tc>
          <w:tcPr>
            <w:tcW w:w="1403" w:type="pct"/>
            <w:tcBorders>
              <w:top w:val="single" w:sz="4" w:space="0" w:color="auto"/>
              <w:left w:val="single" w:sz="4" w:space="0" w:color="auto"/>
              <w:bottom w:val="single" w:sz="4" w:space="0" w:color="auto"/>
              <w:right w:val="single" w:sz="4" w:space="0" w:color="auto"/>
            </w:tcBorders>
            <w:hideMark/>
          </w:tcPr>
          <w:p w14:paraId="40B701E8"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hideMark/>
          </w:tcPr>
          <w:p w14:paraId="47D109F5"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неудовлетворительное</w:t>
            </w:r>
          </w:p>
        </w:tc>
      </w:tr>
      <w:tr w:rsidR="00844BB8" w:rsidRPr="00A94D7D" w14:paraId="3E79809D"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3E68191"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D05635A"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2C15F11"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наружная</w:t>
            </w:r>
          </w:p>
        </w:tc>
        <w:tc>
          <w:tcPr>
            <w:tcW w:w="1403" w:type="pct"/>
            <w:tcBorders>
              <w:top w:val="single" w:sz="4" w:space="0" w:color="auto"/>
              <w:left w:val="single" w:sz="4" w:space="0" w:color="auto"/>
              <w:bottom w:val="single" w:sz="4" w:space="0" w:color="auto"/>
              <w:right w:val="single" w:sz="4" w:space="0" w:color="auto"/>
            </w:tcBorders>
            <w:hideMark/>
          </w:tcPr>
          <w:p w14:paraId="5F68F441"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hideMark/>
          </w:tcPr>
          <w:p w14:paraId="586F3CBA"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неудовлетворительное</w:t>
            </w:r>
          </w:p>
        </w:tc>
      </w:tr>
      <w:tr w:rsidR="00844BB8" w:rsidRPr="00A94D7D" w14:paraId="3873559D"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647E718"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F795851"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0D3DD1AD"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17A1A0CF" w14:textId="77777777" w:rsidR="00844BB8" w:rsidRPr="00A94D7D"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2EA2D933" w14:textId="77777777" w:rsidR="00844BB8" w:rsidRPr="00A94D7D" w:rsidRDefault="00844BB8" w:rsidP="00196C81">
            <w:pPr>
              <w:adjustRightInd w:val="0"/>
              <w:rPr>
                <w:rFonts w:eastAsia="Times New Roman"/>
                <w:sz w:val="24"/>
                <w:szCs w:val="24"/>
                <w:lang w:eastAsia="ru-RU"/>
              </w:rPr>
            </w:pPr>
          </w:p>
        </w:tc>
      </w:tr>
      <w:tr w:rsidR="00844BB8" w:rsidRPr="00A94D7D" w14:paraId="55390238" w14:textId="77777777" w:rsidTr="00A94D7D">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3BA84AF1"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9.</w:t>
            </w:r>
          </w:p>
        </w:tc>
        <w:tc>
          <w:tcPr>
            <w:tcW w:w="1664" w:type="pct"/>
            <w:gridSpan w:val="2"/>
            <w:tcBorders>
              <w:top w:val="single" w:sz="4" w:space="0" w:color="auto"/>
              <w:left w:val="single" w:sz="4" w:space="0" w:color="auto"/>
              <w:bottom w:val="single" w:sz="4" w:space="0" w:color="auto"/>
              <w:right w:val="single" w:sz="4" w:space="0" w:color="auto"/>
            </w:tcBorders>
            <w:hideMark/>
          </w:tcPr>
          <w:p w14:paraId="424FD066"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Механическое, электрическое, санитарно-техническое и иное оборудование</w:t>
            </w:r>
          </w:p>
        </w:tc>
        <w:tc>
          <w:tcPr>
            <w:tcW w:w="1403" w:type="pct"/>
            <w:tcBorders>
              <w:top w:val="single" w:sz="4" w:space="0" w:color="auto"/>
              <w:left w:val="single" w:sz="4" w:space="0" w:color="auto"/>
              <w:bottom w:val="single" w:sz="4" w:space="0" w:color="auto"/>
              <w:right w:val="single" w:sz="4" w:space="0" w:color="auto"/>
            </w:tcBorders>
          </w:tcPr>
          <w:p w14:paraId="0AFAB286" w14:textId="77777777" w:rsidR="00844BB8" w:rsidRPr="00A94D7D"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4E9F6D82" w14:textId="77777777" w:rsidR="00844BB8" w:rsidRPr="00A94D7D" w:rsidRDefault="00844BB8" w:rsidP="00196C81">
            <w:pPr>
              <w:adjustRightInd w:val="0"/>
              <w:rPr>
                <w:rFonts w:eastAsia="Times New Roman"/>
                <w:sz w:val="24"/>
                <w:szCs w:val="24"/>
                <w:lang w:eastAsia="ru-RU"/>
              </w:rPr>
            </w:pPr>
          </w:p>
        </w:tc>
      </w:tr>
      <w:tr w:rsidR="00844BB8" w:rsidRPr="00A94D7D" w14:paraId="4F730187"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07171110"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AF649D0"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57A7079"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ванны напольные</w:t>
            </w:r>
          </w:p>
        </w:tc>
        <w:tc>
          <w:tcPr>
            <w:tcW w:w="1403" w:type="pct"/>
            <w:tcBorders>
              <w:top w:val="single" w:sz="4" w:space="0" w:color="auto"/>
              <w:left w:val="single" w:sz="4" w:space="0" w:color="auto"/>
              <w:bottom w:val="single" w:sz="4" w:space="0" w:color="auto"/>
              <w:right w:val="single" w:sz="4" w:space="0" w:color="auto"/>
            </w:tcBorders>
            <w:hideMark/>
          </w:tcPr>
          <w:p w14:paraId="7539CFD5"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45E72493" w14:textId="77777777" w:rsidR="00844BB8" w:rsidRPr="00A94D7D" w:rsidRDefault="00844BB8" w:rsidP="00196C81">
            <w:pPr>
              <w:adjustRightInd w:val="0"/>
              <w:jc w:val="center"/>
              <w:rPr>
                <w:rFonts w:eastAsia="Times New Roman"/>
                <w:sz w:val="24"/>
                <w:szCs w:val="24"/>
                <w:lang w:eastAsia="ru-RU"/>
              </w:rPr>
            </w:pPr>
          </w:p>
        </w:tc>
      </w:tr>
      <w:tr w:rsidR="00844BB8" w:rsidRPr="00A94D7D" w14:paraId="7FD074A1"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0A0E87FD"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A83B69F"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A01D710"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электроплиты</w:t>
            </w:r>
          </w:p>
        </w:tc>
        <w:tc>
          <w:tcPr>
            <w:tcW w:w="1403" w:type="pct"/>
            <w:tcBorders>
              <w:top w:val="single" w:sz="4" w:space="0" w:color="auto"/>
              <w:left w:val="single" w:sz="4" w:space="0" w:color="auto"/>
              <w:bottom w:val="single" w:sz="4" w:space="0" w:color="auto"/>
              <w:right w:val="single" w:sz="4" w:space="0" w:color="auto"/>
            </w:tcBorders>
            <w:hideMark/>
          </w:tcPr>
          <w:p w14:paraId="13A470D5"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26896410" w14:textId="77777777" w:rsidR="00844BB8" w:rsidRPr="00A94D7D" w:rsidRDefault="00844BB8" w:rsidP="00196C81">
            <w:pPr>
              <w:tabs>
                <w:tab w:val="left" w:pos="945"/>
              </w:tabs>
              <w:adjustRightInd w:val="0"/>
              <w:jc w:val="center"/>
              <w:rPr>
                <w:rFonts w:eastAsia="Times New Roman"/>
                <w:sz w:val="24"/>
                <w:szCs w:val="24"/>
                <w:lang w:eastAsia="ru-RU"/>
              </w:rPr>
            </w:pPr>
          </w:p>
        </w:tc>
      </w:tr>
      <w:tr w:rsidR="00844BB8" w:rsidRPr="00A94D7D" w14:paraId="60AF738D"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B1734E1"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4548743"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9D5E1FD"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телефонные сети и оборудование</w:t>
            </w:r>
          </w:p>
        </w:tc>
        <w:tc>
          <w:tcPr>
            <w:tcW w:w="1403" w:type="pct"/>
            <w:tcBorders>
              <w:top w:val="single" w:sz="4" w:space="0" w:color="auto"/>
              <w:left w:val="single" w:sz="4" w:space="0" w:color="auto"/>
              <w:bottom w:val="single" w:sz="4" w:space="0" w:color="auto"/>
              <w:right w:val="single" w:sz="4" w:space="0" w:color="auto"/>
            </w:tcBorders>
            <w:hideMark/>
          </w:tcPr>
          <w:p w14:paraId="1D4BA026"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794B8162" w14:textId="77777777" w:rsidR="00844BB8" w:rsidRPr="00A94D7D" w:rsidRDefault="00844BB8" w:rsidP="00196C81">
            <w:pPr>
              <w:adjustRightInd w:val="0"/>
              <w:jc w:val="center"/>
              <w:rPr>
                <w:rFonts w:eastAsia="Times New Roman"/>
                <w:sz w:val="24"/>
                <w:szCs w:val="24"/>
                <w:lang w:eastAsia="ru-RU"/>
              </w:rPr>
            </w:pPr>
          </w:p>
        </w:tc>
      </w:tr>
      <w:tr w:rsidR="00844BB8" w:rsidRPr="00A94D7D" w14:paraId="18E0BA20"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5F0D83E"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3A48B34"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1A7D2B13"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сети проводного радиовещания</w:t>
            </w:r>
          </w:p>
        </w:tc>
        <w:tc>
          <w:tcPr>
            <w:tcW w:w="1403" w:type="pct"/>
            <w:tcBorders>
              <w:top w:val="single" w:sz="4" w:space="0" w:color="auto"/>
              <w:left w:val="single" w:sz="4" w:space="0" w:color="auto"/>
              <w:bottom w:val="single" w:sz="4" w:space="0" w:color="auto"/>
              <w:right w:val="single" w:sz="4" w:space="0" w:color="auto"/>
            </w:tcBorders>
            <w:hideMark/>
          </w:tcPr>
          <w:p w14:paraId="4EEA41EE"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0BF032FD" w14:textId="77777777" w:rsidR="00844BB8" w:rsidRPr="00A94D7D" w:rsidRDefault="00844BB8" w:rsidP="00196C81">
            <w:pPr>
              <w:adjustRightInd w:val="0"/>
              <w:rPr>
                <w:rFonts w:eastAsia="Times New Roman"/>
                <w:sz w:val="24"/>
                <w:szCs w:val="24"/>
                <w:lang w:eastAsia="ru-RU"/>
              </w:rPr>
            </w:pPr>
          </w:p>
        </w:tc>
      </w:tr>
      <w:tr w:rsidR="00844BB8" w:rsidRPr="00A94D7D" w14:paraId="51AC8095"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00512988"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4B2F9F5"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212C04A6"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сигнализация</w:t>
            </w:r>
          </w:p>
        </w:tc>
        <w:tc>
          <w:tcPr>
            <w:tcW w:w="1403" w:type="pct"/>
            <w:tcBorders>
              <w:top w:val="single" w:sz="4" w:space="0" w:color="auto"/>
              <w:left w:val="single" w:sz="4" w:space="0" w:color="auto"/>
              <w:bottom w:val="single" w:sz="4" w:space="0" w:color="auto"/>
              <w:right w:val="single" w:sz="4" w:space="0" w:color="auto"/>
            </w:tcBorders>
            <w:hideMark/>
          </w:tcPr>
          <w:p w14:paraId="30BB1199"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139EE464" w14:textId="77777777" w:rsidR="00844BB8" w:rsidRPr="00A94D7D" w:rsidRDefault="00844BB8" w:rsidP="00196C81">
            <w:pPr>
              <w:adjustRightInd w:val="0"/>
              <w:rPr>
                <w:rFonts w:eastAsia="Times New Roman"/>
                <w:sz w:val="24"/>
                <w:szCs w:val="24"/>
                <w:lang w:eastAsia="ru-RU"/>
              </w:rPr>
            </w:pPr>
          </w:p>
        </w:tc>
      </w:tr>
      <w:tr w:rsidR="00844BB8" w:rsidRPr="00A94D7D" w14:paraId="464D00B9"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61CDAD11"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A755652"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27D45E7"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мусоропровод</w:t>
            </w:r>
          </w:p>
        </w:tc>
        <w:tc>
          <w:tcPr>
            <w:tcW w:w="1403" w:type="pct"/>
            <w:tcBorders>
              <w:top w:val="single" w:sz="4" w:space="0" w:color="auto"/>
              <w:left w:val="single" w:sz="4" w:space="0" w:color="auto"/>
              <w:bottom w:val="single" w:sz="4" w:space="0" w:color="auto"/>
              <w:right w:val="single" w:sz="4" w:space="0" w:color="auto"/>
            </w:tcBorders>
            <w:hideMark/>
          </w:tcPr>
          <w:p w14:paraId="4AEF9F03"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65B405BD" w14:textId="77777777" w:rsidR="00844BB8" w:rsidRPr="00A94D7D" w:rsidRDefault="00844BB8" w:rsidP="00196C81">
            <w:pPr>
              <w:adjustRightInd w:val="0"/>
              <w:rPr>
                <w:rFonts w:eastAsia="Times New Roman"/>
                <w:sz w:val="24"/>
                <w:szCs w:val="24"/>
                <w:lang w:eastAsia="ru-RU"/>
              </w:rPr>
            </w:pPr>
          </w:p>
        </w:tc>
      </w:tr>
      <w:tr w:rsidR="00844BB8" w:rsidRPr="00A94D7D" w14:paraId="774C1062"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1321839D"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7C2DFAD"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A0BA7D1"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лифт</w:t>
            </w:r>
          </w:p>
        </w:tc>
        <w:tc>
          <w:tcPr>
            <w:tcW w:w="1403" w:type="pct"/>
            <w:tcBorders>
              <w:top w:val="single" w:sz="4" w:space="0" w:color="auto"/>
              <w:left w:val="single" w:sz="4" w:space="0" w:color="auto"/>
              <w:bottom w:val="single" w:sz="4" w:space="0" w:color="auto"/>
              <w:right w:val="single" w:sz="4" w:space="0" w:color="auto"/>
            </w:tcBorders>
            <w:hideMark/>
          </w:tcPr>
          <w:p w14:paraId="0C31F111" w14:textId="77777777" w:rsidR="00844BB8" w:rsidRPr="00A94D7D" w:rsidRDefault="00844BB8" w:rsidP="00196C81">
            <w:pPr>
              <w:adjustRightInd w:val="0"/>
              <w:ind w:firstLine="708"/>
              <w:rPr>
                <w:rFonts w:eastAsia="Times New Roman"/>
                <w:sz w:val="24"/>
                <w:szCs w:val="24"/>
                <w:lang w:eastAsia="ru-RU"/>
              </w:rPr>
            </w:pPr>
            <w:r w:rsidRPr="00A94D7D">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72F9E17B" w14:textId="77777777" w:rsidR="00844BB8" w:rsidRPr="00A94D7D" w:rsidRDefault="00844BB8" w:rsidP="00196C81">
            <w:pPr>
              <w:adjustRightInd w:val="0"/>
              <w:rPr>
                <w:rFonts w:eastAsia="Times New Roman"/>
                <w:sz w:val="24"/>
                <w:szCs w:val="24"/>
                <w:lang w:eastAsia="ru-RU"/>
              </w:rPr>
            </w:pPr>
          </w:p>
        </w:tc>
      </w:tr>
      <w:tr w:rsidR="00844BB8" w:rsidRPr="00A94D7D" w14:paraId="7ABC2018"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3C1D849A"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374CB4E"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42A8547D"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вентиляция</w:t>
            </w:r>
          </w:p>
        </w:tc>
        <w:tc>
          <w:tcPr>
            <w:tcW w:w="1403" w:type="pct"/>
            <w:tcBorders>
              <w:top w:val="single" w:sz="4" w:space="0" w:color="auto"/>
              <w:left w:val="single" w:sz="4" w:space="0" w:color="auto"/>
              <w:bottom w:val="single" w:sz="4" w:space="0" w:color="auto"/>
              <w:right w:val="single" w:sz="4" w:space="0" w:color="auto"/>
            </w:tcBorders>
            <w:hideMark/>
          </w:tcPr>
          <w:p w14:paraId="4EBE217E" w14:textId="77777777" w:rsidR="00844BB8" w:rsidRPr="00A94D7D" w:rsidRDefault="00844BB8" w:rsidP="00196C81">
            <w:pPr>
              <w:adjustRightInd w:val="0"/>
              <w:jc w:val="center"/>
              <w:rPr>
                <w:rFonts w:eastAsia="Times New Roman"/>
                <w:color w:val="000000"/>
                <w:sz w:val="24"/>
                <w:szCs w:val="24"/>
                <w:lang w:eastAsia="ru-RU"/>
              </w:rPr>
            </w:pPr>
            <w:r w:rsidRPr="00A94D7D">
              <w:rPr>
                <w:rFonts w:eastAsia="Times New Roman"/>
                <w:color w:val="000000"/>
                <w:sz w:val="24"/>
                <w:szCs w:val="24"/>
                <w:lang w:eastAsia="ru-RU"/>
              </w:rPr>
              <w:t>естественная</w:t>
            </w:r>
          </w:p>
        </w:tc>
        <w:tc>
          <w:tcPr>
            <w:tcW w:w="1527" w:type="pct"/>
            <w:tcBorders>
              <w:top w:val="single" w:sz="4" w:space="0" w:color="auto"/>
              <w:left w:val="single" w:sz="4" w:space="0" w:color="auto"/>
              <w:bottom w:val="single" w:sz="4" w:space="0" w:color="auto"/>
              <w:right w:val="single" w:sz="4" w:space="0" w:color="auto"/>
            </w:tcBorders>
            <w:hideMark/>
          </w:tcPr>
          <w:p w14:paraId="6F17AFB2"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удовлетворительное</w:t>
            </w:r>
          </w:p>
        </w:tc>
      </w:tr>
      <w:tr w:rsidR="00844BB8" w:rsidRPr="00A94D7D" w14:paraId="27187DB6"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1E28303B"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6CF167D"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19E5EB9"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43A4CA94" w14:textId="77777777" w:rsidR="00844BB8" w:rsidRPr="00A94D7D"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23FC74C5" w14:textId="77777777" w:rsidR="00844BB8" w:rsidRPr="00A94D7D" w:rsidRDefault="00844BB8" w:rsidP="00196C81">
            <w:pPr>
              <w:adjustRightInd w:val="0"/>
              <w:rPr>
                <w:rFonts w:eastAsia="Times New Roman"/>
                <w:sz w:val="24"/>
                <w:szCs w:val="24"/>
                <w:lang w:eastAsia="ru-RU"/>
              </w:rPr>
            </w:pPr>
          </w:p>
        </w:tc>
      </w:tr>
      <w:tr w:rsidR="00844BB8" w:rsidRPr="00A94D7D" w14:paraId="382B693C" w14:textId="77777777" w:rsidTr="00A94D7D">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719B8847"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lastRenderedPageBreak/>
              <w:t>10.</w:t>
            </w:r>
          </w:p>
        </w:tc>
        <w:tc>
          <w:tcPr>
            <w:tcW w:w="1664" w:type="pct"/>
            <w:gridSpan w:val="2"/>
            <w:tcBorders>
              <w:top w:val="single" w:sz="4" w:space="0" w:color="auto"/>
              <w:left w:val="single" w:sz="4" w:space="0" w:color="auto"/>
              <w:bottom w:val="single" w:sz="4" w:space="0" w:color="auto"/>
              <w:right w:val="single" w:sz="4" w:space="0" w:color="auto"/>
            </w:tcBorders>
            <w:hideMark/>
          </w:tcPr>
          <w:p w14:paraId="76C811D6"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Внутридомовые инженерные коммуникации и оборудование для предоставления коммунальных услуг</w:t>
            </w:r>
          </w:p>
        </w:tc>
        <w:tc>
          <w:tcPr>
            <w:tcW w:w="1403" w:type="pct"/>
            <w:tcBorders>
              <w:top w:val="single" w:sz="4" w:space="0" w:color="auto"/>
              <w:left w:val="single" w:sz="4" w:space="0" w:color="auto"/>
              <w:bottom w:val="single" w:sz="4" w:space="0" w:color="auto"/>
              <w:right w:val="single" w:sz="4" w:space="0" w:color="auto"/>
            </w:tcBorders>
          </w:tcPr>
          <w:p w14:paraId="74613D4B" w14:textId="77777777" w:rsidR="00844BB8" w:rsidRPr="00A94D7D"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51795E81" w14:textId="77777777" w:rsidR="00844BB8" w:rsidRPr="00A94D7D" w:rsidRDefault="00844BB8" w:rsidP="00196C81">
            <w:pPr>
              <w:adjustRightInd w:val="0"/>
              <w:rPr>
                <w:rFonts w:eastAsia="Times New Roman"/>
                <w:sz w:val="24"/>
                <w:szCs w:val="24"/>
                <w:lang w:eastAsia="ru-RU"/>
              </w:rPr>
            </w:pPr>
          </w:p>
        </w:tc>
      </w:tr>
      <w:tr w:rsidR="00844BB8" w:rsidRPr="00A94D7D" w14:paraId="0DE6885A"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470EBA0"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B0C483F"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113C5AC0"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холодное водоснабжение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537244A0"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трубы, радиаторы, краны, задвижки и др.</w:t>
            </w:r>
          </w:p>
        </w:tc>
        <w:tc>
          <w:tcPr>
            <w:tcW w:w="1527" w:type="pct"/>
            <w:tcBorders>
              <w:top w:val="single" w:sz="4" w:space="0" w:color="auto"/>
              <w:left w:val="single" w:sz="4" w:space="0" w:color="auto"/>
              <w:bottom w:val="single" w:sz="4" w:space="0" w:color="auto"/>
              <w:right w:val="single" w:sz="4" w:space="0" w:color="auto"/>
            </w:tcBorders>
            <w:hideMark/>
          </w:tcPr>
          <w:p w14:paraId="61BF95E6"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неудовлетворительное требуется капитальный ремонт</w:t>
            </w:r>
          </w:p>
        </w:tc>
      </w:tr>
      <w:tr w:rsidR="00844BB8" w:rsidRPr="00A94D7D" w14:paraId="7BC87B1F"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60099878"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B2B2123"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0A32AFB"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горячее водоснабжение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3EB4D559"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3A697C0B" w14:textId="77777777" w:rsidR="00844BB8" w:rsidRPr="00A94D7D" w:rsidRDefault="00844BB8" w:rsidP="00196C81">
            <w:pPr>
              <w:adjustRightInd w:val="0"/>
              <w:jc w:val="center"/>
              <w:rPr>
                <w:rFonts w:eastAsia="Times New Roman"/>
                <w:sz w:val="24"/>
                <w:szCs w:val="24"/>
                <w:lang w:eastAsia="ru-RU"/>
              </w:rPr>
            </w:pPr>
          </w:p>
        </w:tc>
      </w:tr>
      <w:tr w:rsidR="00844BB8" w:rsidRPr="00A94D7D" w14:paraId="31C20512"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5285F41"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8DB185C"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842296F"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водоотведение</w:t>
            </w:r>
          </w:p>
        </w:tc>
        <w:tc>
          <w:tcPr>
            <w:tcW w:w="1403" w:type="pct"/>
            <w:tcBorders>
              <w:top w:val="single" w:sz="4" w:space="0" w:color="auto"/>
              <w:left w:val="single" w:sz="4" w:space="0" w:color="auto"/>
              <w:bottom w:val="single" w:sz="4" w:space="0" w:color="auto"/>
              <w:right w:val="single" w:sz="4" w:space="0" w:color="auto"/>
            </w:tcBorders>
            <w:hideMark/>
          </w:tcPr>
          <w:p w14:paraId="7D3C6103"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Чугунные трубы и фасонные части</w:t>
            </w:r>
          </w:p>
        </w:tc>
        <w:tc>
          <w:tcPr>
            <w:tcW w:w="1527" w:type="pct"/>
            <w:tcBorders>
              <w:top w:val="single" w:sz="4" w:space="0" w:color="auto"/>
              <w:left w:val="single" w:sz="4" w:space="0" w:color="auto"/>
              <w:bottom w:val="single" w:sz="4" w:space="0" w:color="auto"/>
              <w:right w:val="single" w:sz="4" w:space="0" w:color="auto"/>
            </w:tcBorders>
            <w:hideMark/>
          </w:tcPr>
          <w:p w14:paraId="10629A31"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требуется капитальный ремонт</w:t>
            </w:r>
          </w:p>
        </w:tc>
      </w:tr>
      <w:tr w:rsidR="00844BB8" w:rsidRPr="00A94D7D" w14:paraId="532BD485"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B495103"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6B5D940"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495C3B26"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газоснабжение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725604E8"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69072BE5" w14:textId="77777777" w:rsidR="00844BB8" w:rsidRPr="00A94D7D" w:rsidRDefault="00844BB8" w:rsidP="00196C81">
            <w:pPr>
              <w:adjustRightInd w:val="0"/>
              <w:rPr>
                <w:rFonts w:eastAsia="Times New Roman"/>
                <w:sz w:val="24"/>
                <w:szCs w:val="24"/>
                <w:lang w:eastAsia="ru-RU"/>
              </w:rPr>
            </w:pPr>
          </w:p>
        </w:tc>
      </w:tr>
      <w:tr w:rsidR="00844BB8" w:rsidRPr="00A94D7D" w14:paraId="04C158A8"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384D479"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9D7FDD9"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E324A24"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отопление (от внешних котельных)</w:t>
            </w:r>
          </w:p>
        </w:tc>
        <w:tc>
          <w:tcPr>
            <w:tcW w:w="1403" w:type="pct"/>
            <w:tcBorders>
              <w:top w:val="single" w:sz="4" w:space="0" w:color="auto"/>
              <w:left w:val="single" w:sz="4" w:space="0" w:color="auto"/>
              <w:bottom w:val="single" w:sz="4" w:space="0" w:color="auto"/>
              <w:right w:val="single" w:sz="4" w:space="0" w:color="auto"/>
            </w:tcBorders>
            <w:hideMark/>
          </w:tcPr>
          <w:p w14:paraId="4A533EE3"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Металлические водопроводные трубы</w:t>
            </w:r>
          </w:p>
        </w:tc>
        <w:tc>
          <w:tcPr>
            <w:tcW w:w="1527" w:type="pct"/>
            <w:tcBorders>
              <w:top w:val="single" w:sz="4" w:space="0" w:color="auto"/>
              <w:left w:val="single" w:sz="4" w:space="0" w:color="auto"/>
              <w:bottom w:val="single" w:sz="4" w:space="0" w:color="auto"/>
              <w:right w:val="single" w:sz="4" w:space="0" w:color="auto"/>
            </w:tcBorders>
            <w:hideMark/>
          </w:tcPr>
          <w:p w14:paraId="76A0754F"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требуется капитальный ремонт</w:t>
            </w:r>
          </w:p>
        </w:tc>
      </w:tr>
      <w:tr w:rsidR="00844BB8" w:rsidRPr="00A94D7D" w14:paraId="10591242"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0872C960"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6A41F06"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146F708"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электроснабжение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2A7FBD2F"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скрытая проводка</w:t>
            </w:r>
          </w:p>
        </w:tc>
        <w:tc>
          <w:tcPr>
            <w:tcW w:w="1527" w:type="pct"/>
            <w:tcBorders>
              <w:top w:val="single" w:sz="4" w:space="0" w:color="auto"/>
              <w:left w:val="single" w:sz="4" w:space="0" w:color="auto"/>
              <w:bottom w:val="single" w:sz="4" w:space="0" w:color="auto"/>
              <w:right w:val="single" w:sz="4" w:space="0" w:color="auto"/>
            </w:tcBorders>
            <w:hideMark/>
          </w:tcPr>
          <w:p w14:paraId="01896E4C"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удовлетворительное</w:t>
            </w:r>
          </w:p>
        </w:tc>
      </w:tr>
      <w:tr w:rsidR="00844BB8" w:rsidRPr="00A94D7D" w14:paraId="57FAD509"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41E2DBE"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4CDA71B"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0908721"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печи</w:t>
            </w:r>
          </w:p>
        </w:tc>
        <w:tc>
          <w:tcPr>
            <w:tcW w:w="1403" w:type="pct"/>
            <w:tcBorders>
              <w:top w:val="single" w:sz="4" w:space="0" w:color="auto"/>
              <w:left w:val="single" w:sz="4" w:space="0" w:color="auto"/>
              <w:bottom w:val="single" w:sz="4" w:space="0" w:color="auto"/>
              <w:right w:val="single" w:sz="4" w:space="0" w:color="auto"/>
            </w:tcBorders>
            <w:hideMark/>
          </w:tcPr>
          <w:p w14:paraId="739CF266"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670C252B" w14:textId="77777777" w:rsidR="00844BB8" w:rsidRPr="00A94D7D" w:rsidRDefault="00844BB8" w:rsidP="00196C81">
            <w:pPr>
              <w:adjustRightInd w:val="0"/>
              <w:rPr>
                <w:rFonts w:eastAsia="Times New Roman"/>
                <w:sz w:val="24"/>
                <w:szCs w:val="24"/>
                <w:lang w:eastAsia="ru-RU"/>
              </w:rPr>
            </w:pPr>
          </w:p>
        </w:tc>
      </w:tr>
      <w:tr w:rsidR="00844BB8" w:rsidRPr="00A94D7D" w14:paraId="2053826F"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CCBA21F"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B174FA9"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0857DC6A"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калориферы</w:t>
            </w:r>
          </w:p>
        </w:tc>
        <w:tc>
          <w:tcPr>
            <w:tcW w:w="1403" w:type="pct"/>
            <w:tcBorders>
              <w:top w:val="single" w:sz="4" w:space="0" w:color="auto"/>
              <w:left w:val="single" w:sz="4" w:space="0" w:color="auto"/>
              <w:bottom w:val="single" w:sz="4" w:space="0" w:color="auto"/>
              <w:right w:val="single" w:sz="4" w:space="0" w:color="auto"/>
            </w:tcBorders>
            <w:hideMark/>
          </w:tcPr>
          <w:p w14:paraId="2DAF9611"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441CCF8F" w14:textId="77777777" w:rsidR="00844BB8" w:rsidRPr="00A94D7D" w:rsidRDefault="00844BB8" w:rsidP="00196C81">
            <w:pPr>
              <w:adjustRightInd w:val="0"/>
              <w:rPr>
                <w:rFonts w:eastAsia="Times New Roman"/>
                <w:sz w:val="24"/>
                <w:szCs w:val="24"/>
                <w:lang w:eastAsia="ru-RU"/>
              </w:rPr>
            </w:pPr>
          </w:p>
        </w:tc>
      </w:tr>
      <w:tr w:rsidR="00844BB8" w:rsidRPr="00A94D7D" w14:paraId="74F4B5B9"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3EBF9BDD"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7CB4852"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2CA2663B"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АГВ</w:t>
            </w:r>
          </w:p>
        </w:tc>
        <w:tc>
          <w:tcPr>
            <w:tcW w:w="1403" w:type="pct"/>
            <w:tcBorders>
              <w:top w:val="single" w:sz="4" w:space="0" w:color="auto"/>
              <w:left w:val="single" w:sz="4" w:space="0" w:color="auto"/>
              <w:bottom w:val="single" w:sz="4" w:space="0" w:color="auto"/>
              <w:right w:val="single" w:sz="4" w:space="0" w:color="auto"/>
            </w:tcBorders>
            <w:hideMark/>
          </w:tcPr>
          <w:p w14:paraId="6D38A33F"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30DBA278" w14:textId="77777777" w:rsidR="00844BB8" w:rsidRPr="00A94D7D" w:rsidRDefault="00844BB8" w:rsidP="00196C81">
            <w:pPr>
              <w:adjustRightInd w:val="0"/>
              <w:rPr>
                <w:rFonts w:eastAsia="Times New Roman"/>
                <w:sz w:val="24"/>
                <w:szCs w:val="24"/>
                <w:lang w:eastAsia="ru-RU"/>
              </w:rPr>
            </w:pPr>
          </w:p>
        </w:tc>
      </w:tr>
      <w:tr w:rsidR="00844BB8" w:rsidRPr="00A94D7D" w14:paraId="724A65FF"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6AEC7C21"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D62FCFF" w14:textId="77777777" w:rsidR="00844BB8" w:rsidRPr="00A94D7D" w:rsidRDefault="00844BB8" w:rsidP="00196C81">
            <w:pPr>
              <w:adjustRightInd w:val="0"/>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2990719E"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25638FF8" w14:textId="77777777" w:rsidR="00844BB8" w:rsidRPr="00A94D7D"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7796E133" w14:textId="77777777" w:rsidR="00844BB8" w:rsidRPr="00A94D7D" w:rsidRDefault="00844BB8" w:rsidP="00196C81">
            <w:pPr>
              <w:adjustRightInd w:val="0"/>
              <w:rPr>
                <w:rFonts w:eastAsia="Times New Roman"/>
                <w:sz w:val="24"/>
                <w:szCs w:val="24"/>
                <w:lang w:eastAsia="ru-RU"/>
              </w:rPr>
            </w:pPr>
          </w:p>
        </w:tc>
      </w:tr>
      <w:tr w:rsidR="00844BB8" w:rsidRPr="00A94D7D" w14:paraId="5628F8FF" w14:textId="77777777" w:rsidTr="00A94D7D">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2B37ED3C"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11.</w:t>
            </w:r>
          </w:p>
        </w:tc>
        <w:tc>
          <w:tcPr>
            <w:tcW w:w="1664" w:type="pct"/>
            <w:gridSpan w:val="2"/>
            <w:tcBorders>
              <w:top w:val="single" w:sz="4" w:space="0" w:color="auto"/>
              <w:left w:val="single" w:sz="4" w:space="0" w:color="auto"/>
              <w:bottom w:val="single" w:sz="4" w:space="0" w:color="auto"/>
              <w:right w:val="single" w:sz="4" w:space="0" w:color="auto"/>
            </w:tcBorders>
            <w:hideMark/>
          </w:tcPr>
          <w:p w14:paraId="1B94EB8B"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Крыльца</w:t>
            </w:r>
          </w:p>
        </w:tc>
        <w:tc>
          <w:tcPr>
            <w:tcW w:w="1403" w:type="pct"/>
            <w:tcBorders>
              <w:top w:val="single" w:sz="4" w:space="0" w:color="auto"/>
              <w:left w:val="single" w:sz="4" w:space="0" w:color="auto"/>
              <w:bottom w:val="single" w:sz="4" w:space="0" w:color="auto"/>
              <w:right w:val="single" w:sz="4" w:space="0" w:color="auto"/>
            </w:tcBorders>
            <w:hideMark/>
          </w:tcPr>
          <w:p w14:paraId="3B1CF7AE"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цементно-песчаная стяжка</w:t>
            </w:r>
          </w:p>
        </w:tc>
        <w:tc>
          <w:tcPr>
            <w:tcW w:w="1527" w:type="pct"/>
            <w:tcBorders>
              <w:top w:val="single" w:sz="4" w:space="0" w:color="auto"/>
              <w:left w:val="single" w:sz="4" w:space="0" w:color="auto"/>
              <w:bottom w:val="single" w:sz="4" w:space="0" w:color="auto"/>
              <w:right w:val="single" w:sz="4" w:space="0" w:color="auto"/>
            </w:tcBorders>
            <w:hideMark/>
          </w:tcPr>
          <w:p w14:paraId="6156B34A"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неудовлетворительное</w:t>
            </w:r>
          </w:p>
        </w:tc>
      </w:tr>
    </w:tbl>
    <w:p w14:paraId="7CE523AD" w14:textId="77777777" w:rsidR="00844BB8" w:rsidRPr="00844BB8" w:rsidRDefault="00844BB8" w:rsidP="00196C81">
      <w:pPr>
        <w:autoSpaceDE w:val="0"/>
        <w:autoSpaceDN w:val="0"/>
        <w:adjustRightInd w:val="0"/>
        <w:ind w:firstLine="567"/>
        <w:rPr>
          <w:rFonts w:eastAsia="Times New Roman"/>
          <w:sz w:val="26"/>
          <w:szCs w:val="26"/>
          <w:lang w:eastAsia="ru-RU"/>
        </w:rPr>
      </w:pPr>
    </w:p>
    <w:p w14:paraId="180EEDD0" w14:textId="77777777" w:rsidR="00844BB8" w:rsidRPr="00844BB8" w:rsidRDefault="00844BB8" w:rsidP="00196C81">
      <w:pPr>
        <w:keepNext/>
        <w:keepLines/>
        <w:spacing w:before="40"/>
        <w:jc w:val="center"/>
        <w:rPr>
          <w:rFonts w:eastAsia="Times New Roman"/>
          <w:b/>
          <w:color w:val="FF0000"/>
          <w:sz w:val="28"/>
          <w:szCs w:val="24"/>
          <w:lang w:eastAsia="ru-RU"/>
        </w:rPr>
      </w:pPr>
      <w:bookmarkStart w:id="10" w:name="_Hlk53147842"/>
      <w:r w:rsidRPr="00844BB8">
        <w:rPr>
          <w:rFonts w:eastAsia="Times New Roman"/>
          <w:b/>
          <w:sz w:val="28"/>
          <w:szCs w:val="24"/>
          <w:lang w:eastAsia="ru-RU"/>
        </w:rPr>
        <w:t>АКТ № 7</w:t>
      </w:r>
    </w:p>
    <w:p w14:paraId="0FC608D3" w14:textId="77777777" w:rsidR="00844BB8" w:rsidRPr="00844BB8" w:rsidRDefault="00844BB8" w:rsidP="00196C81">
      <w:pPr>
        <w:autoSpaceDE w:val="0"/>
        <w:autoSpaceDN w:val="0"/>
        <w:adjustRightInd w:val="0"/>
        <w:ind w:firstLine="567"/>
        <w:jc w:val="center"/>
        <w:rPr>
          <w:rFonts w:eastAsia="Times New Roman"/>
          <w:b/>
          <w:bCs/>
          <w:sz w:val="26"/>
          <w:szCs w:val="26"/>
          <w:lang w:eastAsia="ru-RU"/>
        </w:rPr>
      </w:pPr>
      <w:r w:rsidRPr="00844BB8">
        <w:rPr>
          <w:rFonts w:eastAsia="Times New Roman"/>
          <w:b/>
          <w:bCs/>
          <w:sz w:val="26"/>
          <w:szCs w:val="26"/>
          <w:lang w:eastAsia="ru-RU"/>
        </w:rPr>
        <w:t>о состоянии общего имущества собственников помещений</w:t>
      </w:r>
      <w:r w:rsidRPr="00844BB8">
        <w:rPr>
          <w:rFonts w:eastAsia="Times New Roman"/>
          <w:b/>
          <w:bCs/>
          <w:sz w:val="26"/>
          <w:szCs w:val="26"/>
          <w:lang w:eastAsia="ru-RU"/>
        </w:rPr>
        <w:br/>
        <w:t xml:space="preserve">            в многоквартирном доме, являющегося объектом конкурса</w:t>
      </w:r>
    </w:p>
    <w:p w14:paraId="3B4D4C56" w14:textId="77777777" w:rsidR="00844BB8" w:rsidRPr="00844BB8" w:rsidRDefault="00844BB8" w:rsidP="00196C81">
      <w:pPr>
        <w:autoSpaceDE w:val="0"/>
        <w:autoSpaceDN w:val="0"/>
        <w:adjustRightInd w:val="0"/>
        <w:ind w:firstLine="567"/>
        <w:jc w:val="both"/>
        <w:rPr>
          <w:rFonts w:eastAsia="Times New Roman"/>
          <w:b/>
          <w:bCs/>
          <w:sz w:val="26"/>
          <w:szCs w:val="26"/>
          <w:u w:val="single"/>
          <w:lang w:eastAsia="ru-RU"/>
        </w:rPr>
      </w:pPr>
    </w:p>
    <w:p w14:paraId="1F76563C" w14:textId="77777777" w:rsidR="00844BB8" w:rsidRPr="00844BB8" w:rsidRDefault="00844BB8" w:rsidP="00196C81">
      <w:pPr>
        <w:autoSpaceDE w:val="0"/>
        <w:autoSpaceDN w:val="0"/>
        <w:adjustRightInd w:val="0"/>
        <w:jc w:val="both"/>
        <w:rPr>
          <w:rFonts w:eastAsia="Times New Roman"/>
          <w:sz w:val="26"/>
          <w:szCs w:val="26"/>
          <w:lang w:eastAsia="ru-RU"/>
        </w:rPr>
      </w:pPr>
      <w:r w:rsidRPr="00844BB8">
        <w:rPr>
          <w:rFonts w:eastAsia="Times New Roman"/>
          <w:sz w:val="26"/>
          <w:szCs w:val="26"/>
          <w:lang w:val="en-US" w:eastAsia="ru-RU"/>
        </w:rPr>
        <w:t>I</w:t>
      </w:r>
      <w:r w:rsidRPr="00844BB8">
        <w:rPr>
          <w:rFonts w:eastAsia="Times New Roman"/>
          <w:sz w:val="26"/>
          <w:szCs w:val="26"/>
          <w:lang w:eastAsia="ru-RU"/>
        </w:rPr>
        <w:t>. Общие сведения о многоквартирном доме</w:t>
      </w:r>
    </w:p>
    <w:p w14:paraId="19D71138" w14:textId="35B6317E" w:rsidR="00844BB8" w:rsidRPr="00844BB8" w:rsidRDefault="00844BB8" w:rsidP="00196C81">
      <w:pPr>
        <w:autoSpaceDE w:val="0"/>
        <w:autoSpaceDN w:val="0"/>
        <w:adjustRightInd w:val="0"/>
        <w:jc w:val="both"/>
        <w:rPr>
          <w:rFonts w:eastAsia="Times New Roman"/>
          <w:i/>
          <w:sz w:val="26"/>
          <w:szCs w:val="26"/>
          <w:u w:val="single"/>
          <w:lang w:eastAsia="ru-RU"/>
        </w:rPr>
      </w:pPr>
      <w:r w:rsidRPr="00844BB8">
        <w:rPr>
          <w:rFonts w:eastAsia="Times New Roman"/>
          <w:sz w:val="26"/>
          <w:szCs w:val="26"/>
          <w:lang w:eastAsia="ru-RU"/>
        </w:rPr>
        <w:t xml:space="preserve">          1. Адрес многоквартирного дома: </w:t>
      </w:r>
      <w:r w:rsidRPr="00844BB8">
        <w:rPr>
          <w:rFonts w:eastAsia="Times New Roman"/>
          <w:i/>
          <w:sz w:val="26"/>
          <w:szCs w:val="26"/>
          <w:u w:val="single"/>
          <w:lang w:eastAsia="ru-RU"/>
        </w:rPr>
        <w:t xml:space="preserve">Приморский край, Хасанский </w:t>
      </w:r>
      <w:r w:rsidR="00A94D7D" w:rsidRPr="00844BB8">
        <w:rPr>
          <w:rFonts w:eastAsia="Times New Roman"/>
          <w:i/>
          <w:sz w:val="26"/>
          <w:szCs w:val="26"/>
          <w:u w:val="single"/>
          <w:lang w:eastAsia="ru-RU"/>
        </w:rPr>
        <w:t>район, с.</w:t>
      </w:r>
      <w:r w:rsidRPr="00844BB8">
        <w:rPr>
          <w:rFonts w:eastAsia="Times New Roman"/>
          <w:i/>
          <w:sz w:val="26"/>
          <w:szCs w:val="26"/>
          <w:u w:val="single"/>
          <w:lang w:eastAsia="ru-RU"/>
        </w:rPr>
        <w:t xml:space="preserve"> Барабаш, ул. Гвардейская д. 6</w:t>
      </w:r>
    </w:p>
    <w:p w14:paraId="6ABC4784"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2. Кадастровый номер многоквартирного дома: </w:t>
      </w:r>
      <w:r w:rsidRPr="00844BB8">
        <w:rPr>
          <w:rFonts w:eastAsia="Times New Roman"/>
          <w:i/>
          <w:sz w:val="26"/>
          <w:szCs w:val="26"/>
          <w:u w:val="single"/>
          <w:lang w:eastAsia="ru-RU"/>
        </w:rPr>
        <w:t>25:20:110101:1017</w:t>
      </w:r>
    </w:p>
    <w:p w14:paraId="5410794E"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3. Серия, тип постройки: </w:t>
      </w:r>
      <w:r w:rsidRPr="00844BB8">
        <w:rPr>
          <w:rFonts w:eastAsia="Times New Roman"/>
          <w:i/>
          <w:sz w:val="26"/>
          <w:szCs w:val="26"/>
          <w:u w:val="single"/>
          <w:lang w:eastAsia="ru-RU"/>
        </w:rPr>
        <w:t xml:space="preserve">здание жилое </w:t>
      </w:r>
    </w:p>
    <w:p w14:paraId="170A83D3"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4. Год постройки: </w:t>
      </w:r>
      <w:r w:rsidRPr="00844BB8">
        <w:rPr>
          <w:rFonts w:eastAsia="Times New Roman"/>
          <w:i/>
          <w:sz w:val="26"/>
          <w:szCs w:val="26"/>
          <w:u w:val="single"/>
          <w:lang w:eastAsia="ru-RU"/>
        </w:rPr>
        <w:t>1985 г.</w:t>
      </w:r>
    </w:p>
    <w:p w14:paraId="096FEB01" w14:textId="74297AFE"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5. Степень износа по данным государственного технического </w:t>
      </w:r>
      <w:r w:rsidR="00A94D7D" w:rsidRPr="00844BB8">
        <w:rPr>
          <w:rFonts w:eastAsia="Times New Roman"/>
          <w:sz w:val="26"/>
          <w:szCs w:val="26"/>
          <w:lang w:eastAsia="ru-RU"/>
        </w:rPr>
        <w:t>учёта: %</w:t>
      </w:r>
    </w:p>
    <w:p w14:paraId="2597456E" w14:textId="3A20CC09"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6. Степень фактического </w:t>
      </w:r>
      <w:r w:rsidR="00A94D7D" w:rsidRPr="00844BB8">
        <w:rPr>
          <w:rFonts w:eastAsia="Times New Roman"/>
          <w:sz w:val="26"/>
          <w:szCs w:val="26"/>
          <w:lang w:eastAsia="ru-RU"/>
        </w:rPr>
        <w:t xml:space="preserve">износа: </w:t>
      </w:r>
      <w:r w:rsidR="00A94D7D" w:rsidRPr="00844BB8">
        <w:rPr>
          <w:rFonts w:eastAsia="Times New Roman"/>
          <w:i/>
          <w:sz w:val="26"/>
          <w:szCs w:val="26"/>
          <w:u w:val="single"/>
          <w:lang w:eastAsia="ru-RU"/>
        </w:rPr>
        <w:t>30</w:t>
      </w:r>
      <w:r w:rsidRPr="00844BB8">
        <w:rPr>
          <w:rFonts w:eastAsia="Times New Roman"/>
          <w:i/>
          <w:sz w:val="26"/>
          <w:szCs w:val="26"/>
          <w:u w:val="single"/>
          <w:lang w:eastAsia="ru-RU"/>
        </w:rPr>
        <w:t>%</w:t>
      </w:r>
    </w:p>
    <w:p w14:paraId="374F4C0D"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7. Год последнего капитального ремонта: </w:t>
      </w:r>
      <w:r w:rsidRPr="00844BB8">
        <w:rPr>
          <w:rFonts w:eastAsia="Times New Roman"/>
          <w:i/>
          <w:sz w:val="26"/>
          <w:szCs w:val="26"/>
          <w:u w:val="single"/>
          <w:lang w:eastAsia="ru-RU"/>
        </w:rPr>
        <w:t>нет</w:t>
      </w:r>
    </w:p>
    <w:p w14:paraId="78256650"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844BB8">
        <w:rPr>
          <w:rFonts w:eastAsia="Times New Roman"/>
          <w:i/>
          <w:sz w:val="26"/>
          <w:szCs w:val="26"/>
          <w:u w:val="single"/>
          <w:lang w:eastAsia="ru-RU"/>
        </w:rPr>
        <w:t>нет</w:t>
      </w:r>
    </w:p>
    <w:p w14:paraId="4DD2F1DD"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9. Количество этажей: </w:t>
      </w:r>
      <w:r w:rsidRPr="00844BB8">
        <w:rPr>
          <w:rFonts w:eastAsia="Times New Roman"/>
          <w:i/>
          <w:sz w:val="26"/>
          <w:szCs w:val="26"/>
          <w:u w:val="single"/>
          <w:lang w:eastAsia="ru-RU"/>
        </w:rPr>
        <w:t>5</w:t>
      </w:r>
    </w:p>
    <w:p w14:paraId="30958D38"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10. Наличие подвала: </w:t>
      </w:r>
      <w:r w:rsidRPr="00844BB8">
        <w:rPr>
          <w:rFonts w:eastAsia="Times New Roman"/>
          <w:i/>
          <w:sz w:val="26"/>
          <w:szCs w:val="26"/>
          <w:u w:val="single"/>
          <w:lang w:eastAsia="ru-RU"/>
        </w:rPr>
        <w:t>да</w:t>
      </w:r>
    </w:p>
    <w:p w14:paraId="74576054"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11. Наличие цокольного этажа: </w:t>
      </w:r>
      <w:r w:rsidRPr="00844BB8">
        <w:rPr>
          <w:rFonts w:eastAsia="Times New Roman"/>
          <w:i/>
          <w:sz w:val="26"/>
          <w:szCs w:val="26"/>
          <w:u w:val="single"/>
          <w:lang w:eastAsia="ru-RU"/>
        </w:rPr>
        <w:t>нет</w:t>
      </w:r>
    </w:p>
    <w:p w14:paraId="57175F30"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12. Наличие мансарды: </w:t>
      </w:r>
      <w:r w:rsidRPr="00844BB8">
        <w:rPr>
          <w:rFonts w:eastAsia="Times New Roman"/>
          <w:i/>
          <w:sz w:val="26"/>
          <w:szCs w:val="26"/>
          <w:u w:val="single"/>
          <w:lang w:eastAsia="ru-RU"/>
        </w:rPr>
        <w:t>нет</w:t>
      </w:r>
    </w:p>
    <w:p w14:paraId="36ABAB33"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13. Наличие мезонина: </w:t>
      </w:r>
      <w:r w:rsidRPr="00844BB8">
        <w:rPr>
          <w:rFonts w:eastAsia="Times New Roman"/>
          <w:i/>
          <w:sz w:val="26"/>
          <w:szCs w:val="26"/>
          <w:u w:val="single"/>
          <w:lang w:eastAsia="ru-RU"/>
        </w:rPr>
        <w:t>нет</w:t>
      </w:r>
    </w:p>
    <w:p w14:paraId="72D3998B"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14. Количество квартир:</w:t>
      </w:r>
      <w:r w:rsidRPr="00844BB8">
        <w:rPr>
          <w:rFonts w:eastAsia="Times New Roman"/>
          <w:i/>
          <w:sz w:val="26"/>
          <w:szCs w:val="26"/>
          <w:u w:val="single"/>
          <w:lang w:eastAsia="ru-RU"/>
        </w:rPr>
        <w:t xml:space="preserve"> 75</w:t>
      </w:r>
    </w:p>
    <w:p w14:paraId="3AB6576B"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15. Количество нежилых помещений, не входящих в состав общего имущества: </w:t>
      </w:r>
      <w:r w:rsidRPr="00844BB8">
        <w:rPr>
          <w:rFonts w:eastAsia="Times New Roman"/>
          <w:i/>
          <w:sz w:val="26"/>
          <w:szCs w:val="26"/>
          <w:u w:val="single"/>
          <w:lang w:eastAsia="ru-RU"/>
        </w:rPr>
        <w:t>нет</w:t>
      </w:r>
    </w:p>
    <w:p w14:paraId="00446955"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844BB8">
        <w:rPr>
          <w:rFonts w:eastAsia="Times New Roman"/>
          <w:i/>
          <w:sz w:val="26"/>
          <w:szCs w:val="26"/>
          <w:u w:val="single"/>
          <w:lang w:eastAsia="ru-RU"/>
        </w:rPr>
        <w:t xml:space="preserve">нет </w:t>
      </w:r>
    </w:p>
    <w:p w14:paraId="5B89A3F7"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844BB8">
        <w:rPr>
          <w:rFonts w:eastAsia="Times New Roman"/>
          <w:i/>
          <w:sz w:val="26"/>
          <w:szCs w:val="26"/>
          <w:u w:val="single"/>
          <w:lang w:eastAsia="ru-RU"/>
        </w:rPr>
        <w:t xml:space="preserve">нет </w:t>
      </w:r>
    </w:p>
    <w:p w14:paraId="4A641C83"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18. Строительный объём: </w:t>
      </w:r>
      <w:r w:rsidRPr="00844BB8">
        <w:rPr>
          <w:rFonts w:eastAsia="Times New Roman"/>
          <w:i/>
          <w:iCs/>
          <w:sz w:val="26"/>
          <w:szCs w:val="26"/>
          <w:u w:val="single"/>
          <w:lang w:eastAsia="ru-RU"/>
        </w:rPr>
        <w:t>14288 м³</w:t>
      </w:r>
    </w:p>
    <w:p w14:paraId="7DA6B763" w14:textId="77777777"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eastAsia="ru-RU"/>
        </w:rPr>
        <w:lastRenderedPageBreak/>
        <w:t>19. Площадь:</w:t>
      </w:r>
      <w:r w:rsidRPr="00844BB8">
        <w:rPr>
          <w:rFonts w:eastAsia="Times New Roman"/>
          <w:sz w:val="24"/>
          <w:szCs w:val="24"/>
          <w:lang w:eastAsia="ru-RU"/>
        </w:rPr>
        <w:t xml:space="preserve"> </w:t>
      </w:r>
      <w:r w:rsidRPr="00844BB8">
        <w:rPr>
          <w:rFonts w:eastAsia="Times New Roman"/>
          <w:i/>
          <w:iCs/>
          <w:sz w:val="26"/>
          <w:szCs w:val="26"/>
          <w:u w:val="single"/>
          <w:lang w:eastAsia="ru-RU"/>
        </w:rPr>
        <w:t>3583 м²</w:t>
      </w:r>
    </w:p>
    <w:p w14:paraId="7FD63D15"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а) многоквартирного дома с лоджиями, шкафами, коридорами и лестничными клетками: </w:t>
      </w:r>
      <w:r w:rsidRPr="00844BB8">
        <w:rPr>
          <w:rFonts w:eastAsia="Times New Roman"/>
          <w:i/>
          <w:sz w:val="26"/>
          <w:szCs w:val="26"/>
          <w:u w:val="single"/>
          <w:lang w:eastAsia="ru-RU"/>
        </w:rPr>
        <w:t xml:space="preserve"> </w:t>
      </w:r>
    </w:p>
    <w:p w14:paraId="58F25307"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б) жилых помещений (общая площадь квартир): </w:t>
      </w:r>
      <w:r w:rsidRPr="00844BB8">
        <w:rPr>
          <w:rFonts w:eastAsia="Times New Roman"/>
          <w:i/>
          <w:sz w:val="26"/>
          <w:szCs w:val="26"/>
          <w:u w:val="single"/>
          <w:lang w:eastAsia="ru-RU"/>
        </w:rPr>
        <w:t>2890 м²</w:t>
      </w:r>
    </w:p>
    <w:p w14:paraId="63680BE2" w14:textId="20D902C5"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в) нежилых помещений (общая площадь нежилых помещений, не входящих в состав общего имущества в многоквартирном доме</w:t>
      </w:r>
      <w:r w:rsidR="00A94D7D" w:rsidRPr="00844BB8">
        <w:rPr>
          <w:rFonts w:eastAsia="Times New Roman"/>
          <w:sz w:val="26"/>
          <w:szCs w:val="26"/>
          <w:lang w:eastAsia="ru-RU"/>
        </w:rPr>
        <w:t>):</w:t>
      </w:r>
      <w:r w:rsidR="00A94D7D" w:rsidRPr="00844BB8">
        <w:rPr>
          <w:rFonts w:eastAsia="Times New Roman"/>
          <w:sz w:val="26"/>
          <w:szCs w:val="26"/>
          <w:u w:val="single"/>
          <w:lang w:eastAsia="ru-RU"/>
        </w:rPr>
        <w:t xml:space="preserve"> </w:t>
      </w:r>
      <w:r w:rsidR="00A94D7D" w:rsidRPr="00844BB8">
        <w:rPr>
          <w:rFonts w:eastAsia="Times New Roman"/>
          <w:i/>
          <w:sz w:val="26"/>
          <w:szCs w:val="26"/>
          <w:u w:val="single"/>
          <w:lang w:eastAsia="ru-RU"/>
        </w:rPr>
        <w:t>м</w:t>
      </w:r>
      <w:r w:rsidRPr="00844BB8">
        <w:rPr>
          <w:rFonts w:eastAsia="Times New Roman"/>
          <w:i/>
          <w:sz w:val="26"/>
          <w:szCs w:val="26"/>
          <w:u w:val="single"/>
          <w:lang w:eastAsia="ru-RU"/>
        </w:rPr>
        <w:t>²</w:t>
      </w:r>
    </w:p>
    <w:p w14:paraId="299CBCDD" w14:textId="77777777" w:rsidR="00844BB8" w:rsidRPr="00844BB8" w:rsidRDefault="00844BB8" w:rsidP="00196C81">
      <w:pPr>
        <w:autoSpaceDE w:val="0"/>
        <w:autoSpaceDN w:val="0"/>
        <w:adjustRightInd w:val="0"/>
        <w:jc w:val="both"/>
        <w:rPr>
          <w:rFonts w:eastAsia="Times New Roman"/>
          <w:i/>
          <w:sz w:val="26"/>
          <w:szCs w:val="26"/>
          <w:u w:val="single"/>
          <w:lang w:eastAsia="ru-RU"/>
        </w:rPr>
      </w:pPr>
      <w:r w:rsidRPr="00844BB8">
        <w:rPr>
          <w:rFonts w:eastAsia="Times New Roman"/>
          <w:sz w:val="26"/>
          <w:szCs w:val="26"/>
          <w:lang w:eastAsia="ru-RU"/>
        </w:rPr>
        <w:t xml:space="preserve">         20. Количество лестниц:</w:t>
      </w:r>
      <w:r w:rsidRPr="00844BB8">
        <w:rPr>
          <w:rFonts w:eastAsia="Times New Roman"/>
          <w:i/>
          <w:sz w:val="26"/>
          <w:szCs w:val="26"/>
          <w:lang w:eastAsia="ru-RU"/>
        </w:rPr>
        <w:t xml:space="preserve"> 5</w:t>
      </w:r>
    </w:p>
    <w:p w14:paraId="7D062301" w14:textId="22A1D6AA"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eastAsia="ru-RU"/>
        </w:rPr>
        <w:t xml:space="preserve">21. </w:t>
      </w:r>
      <w:r w:rsidR="00A94D7D" w:rsidRPr="00844BB8">
        <w:rPr>
          <w:rFonts w:eastAsia="Times New Roman"/>
          <w:sz w:val="26"/>
          <w:szCs w:val="26"/>
          <w:lang w:eastAsia="ru-RU"/>
        </w:rPr>
        <w:t>Уборочная площадь лестниц (включая межквартирные лестничные</w:t>
      </w:r>
    </w:p>
    <w:p w14:paraId="6F79CA75"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площадки): </w:t>
      </w:r>
      <w:r w:rsidRPr="00844BB8">
        <w:rPr>
          <w:rFonts w:eastAsia="Times New Roman"/>
          <w:i/>
          <w:sz w:val="26"/>
          <w:szCs w:val="26"/>
          <w:u w:val="single"/>
          <w:lang w:eastAsia="ru-RU"/>
        </w:rPr>
        <w:t>344,30 м²</w:t>
      </w:r>
    </w:p>
    <w:p w14:paraId="2E58D654" w14:textId="77777777"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eastAsia="ru-RU"/>
        </w:rPr>
        <w:t xml:space="preserve">22. Уборочная площадь общих коридоров 0 </w:t>
      </w:r>
      <w:r w:rsidRPr="00844BB8">
        <w:rPr>
          <w:rFonts w:eastAsia="Times New Roman"/>
          <w:i/>
          <w:iCs/>
          <w:sz w:val="26"/>
          <w:szCs w:val="26"/>
          <w:u w:val="single"/>
          <w:lang w:eastAsia="ru-RU"/>
        </w:rPr>
        <w:t>м²</w:t>
      </w:r>
    </w:p>
    <w:p w14:paraId="212316AE" w14:textId="77777777" w:rsidR="00844BB8" w:rsidRPr="00844BB8" w:rsidRDefault="00844BB8" w:rsidP="00196C81">
      <w:pPr>
        <w:autoSpaceDE w:val="0"/>
        <w:autoSpaceDN w:val="0"/>
        <w:adjustRightInd w:val="0"/>
        <w:ind w:firstLine="567"/>
        <w:jc w:val="both"/>
        <w:rPr>
          <w:rFonts w:eastAsia="Times New Roman"/>
          <w:i/>
          <w:iCs/>
          <w:sz w:val="26"/>
          <w:szCs w:val="26"/>
          <w:u w:val="single"/>
          <w:lang w:eastAsia="ru-RU"/>
        </w:rPr>
      </w:pPr>
      <w:r w:rsidRPr="00844BB8">
        <w:rPr>
          <w:rFonts w:eastAsia="Times New Roman"/>
          <w:sz w:val="26"/>
          <w:szCs w:val="26"/>
          <w:lang w:eastAsia="ru-RU"/>
        </w:rPr>
        <w:t xml:space="preserve">23. Уборочная площадь помещений общего пользования (включая технические этажи, чердаки, технические подвалы) 0 </w:t>
      </w:r>
      <w:r w:rsidRPr="00844BB8">
        <w:rPr>
          <w:rFonts w:eastAsia="Times New Roman"/>
          <w:i/>
          <w:iCs/>
          <w:sz w:val="26"/>
          <w:szCs w:val="26"/>
          <w:u w:val="single"/>
          <w:lang w:eastAsia="ru-RU"/>
        </w:rPr>
        <w:t>м²</w:t>
      </w:r>
    </w:p>
    <w:p w14:paraId="5A29D399"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844BB8">
        <w:rPr>
          <w:rFonts w:eastAsia="Times New Roman"/>
          <w:i/>
          <w:sz w:val="26"/>
          <w:szCs w:val="26"/>
          <w:u w:val="single"/>
          <w:lang w:eastAsia="ru-RU"/>
        </w:rPr>
        <w:t>м²</w:t>
      </w:r>
    </w:p>
    <w:p w14:paraId="11A76BE0"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25. Кадастровый номер земельного участка: </w:t>
      </w:r>
      <w:r w:rsidRPr="00844BB8">
        <w:rPr>
          <w:rFonts w:eastAsia="Times New Roman"/>
          <w:i/>
          <w:sz w:val="26"/>
          <w:szCs w:val="26"/>
          <w:u w:val="single"/>
          <w:lang w:eastAsia="ru-RU"/>
        </w:rPr>
        <w:t>нет</w:t>
      </w:r>
    </w:p>
    <w:p w14:paraId="5EE23B4D" w14:textId="77777777"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val="en-US" w:eastAsia="ru-RU"/>
        </w:rPr>
        <w:t>II</w:t>
      </w:r>
      <w:r w:rsidRPr="00844BB8">
        <w:rPr>
          <w:rFonts w:eastAsia="Times New Roman"/>
          <w:sz w:val="26"/>
          <w:szCs w:val="26"/>
          <w:lang w:eastAsia="ru-RU"/>
        </w:rPr>
        <w:t>. Техническое состояние многоквартирного дома, включая пристройки</w:t>
      </w:r>
    </w:p>
    <w:p w14:paraId="2809EB64" w14:textId="77777777" w:rsidR="00844BB8" w:rsidRPr="00844BB8" w:rsidRDefault="00844BB8" w:rsidP="00196C81">
      <w:pPr>
        <w:autoSpaceDE w:val="0"/>
        <w:autoSpaceDN w:val="0"/>
        <w:adjustRightInd w:val="0"/>
        <w:ind w:firstLine="567"/>
        <w:jc w:val="both"/>
        <w:rPr>
          <w:rFonts w:eastAsia="Times New Roman"/>
          <w:i/>
          <w:sz w:val="26"/>
          <w:szCs w:val="26"/>
          <w:lang w:eastAsia="ru-RU"/>
        </w:rPr>
      </w:pPr>
    </w:p>
    <w:tbl>
      <w:tblPr>
        <w:tblW w:w="5000" w:type="pct"/>
        <w:jc w:val="center"/>
        <w:tblCellMar>
          <w:left w:w="28" w:type="dxa"/>
          <w:right w:w="28" w:type="dxa"/>
        </w:tblCellMar>
        <w:tblLook w:val="01E0" w:firstRow="1" w:lastRow="1" w:firstColumn="1" w:lastColumn="1" w:noHBand="0" w:noVBand="0"/>
      </w:tblPr>
      <w:tblGrid>
        <w:gridCol w:w="838"/>
        <w:gridCol w:w="849"/>
        <w:gridCol w:w="2581"/>
        <w:gridCol w:w="2893"/>
        <w:gridCol w:w="3148"/>
      </w:tblGrid>
      <w:tr w:rsidR="00844BB8" w:rsidRPr="00A94D7D" w14:paraId="01AA98E2" w14:textId="77777777" w:rsidTr="00A94D7D">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hideMark/>
          </w:tcPr>
          <w:p w14:paraId="1F981CD1"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 п/п</w:t>
            </w:r>
          </w:p>
        </w:tc>
        <w:tc>
          <w:tcPr>
            <w:tcW w:w="1664" w:type="pct"/>
            <w:gridSpan w:val="2"/>
            <w:tcBorders>
              <w:top w:val="single" w:sz="4" w:space="0" w:color="auto"/>
              <w:left w:val="single" w:sz="4" w:space="0" w:color="auto"/>
              <w:bottom w:val="single" w:sz="4" w:space="0" w:color="auto"/>
              <w:right w:val="single" w:sz="4" w:space="0" w:color="auto"/>
            </w:tcBorders>
            <w:vAlign w:val="center"/>
            <w:hideMark/>
          </w:tcPr>
          <w:p w14:paraId="29964E53"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Наименование конструктивных элементов</w:t>
            </w:r>
          </w:p>
        </w:tc>
        <w:tc>
          <w:tcPr>
            <w:tcW w:w="1403" w:type="pct"/>
            <w:tcBorders>
              <w:top w:val="single" w:sz="4" w:space="0" w:color="auto"/>
              <w:left w:val="single" w:sz="4" w:space="0" w:color="auto"/>
              <w:bottom w:val="single" w:sz="4" w:space="0" w:color="auto"/>
              <w:right w:val="single" w:sz="4" w:space="0" w:color="auto"/>
            </w:tcBorders>
            <w:vAlign w:val="center"/>
            <w:hideMark/>
          </w:tcPr>
          <w:p w14:paraId="06479C2D" w14:textId="77777777" w:rsidR="00844BB8" w:rsidRPr="00A94D7D" w:rsidRDefault="00844BB8" w:rsidP="00196C81">
            <w:pPr>
              <w:autoSpaceDE w:val="0"/>
              <w:autoSpaceDN w:val="0"/>
              <w:adjustRightInd w:val="0"/>
              <w:jc w:val="center"/>
              <w:rPr>
                <w:rFonts w:eastAsia="Times New Roman"/>
                <w:sz w:val="24"/>
                <w:szCs w:val="24"/>
                <w:lang w:eastAsia="ru-RU"/>
              </w:rPr>
            </w:pPr>
            <w:r w:rsidRPr="00A94D7D">
              <w:rPr>
                <w:rFonts w:eastAsia="Times New Roman"/>
                <w:sz w:val="24"/>
                <w:szCs w:val="24"/>
                <w:lang w:eastAsia="ru-RU"/>
              </w:rPr>
              <w:t>Описание элементов (материал, конструкция или система, отделка и прочее)</w:t>
            </w:r>
          </w:p>
        </w:tc>
        <w:tc>
          <w:tcPr>
            <w:tcW w:w="1527" w:type="pct"/>
            <w:tcBorders>
              <w:top w:val="single" w:sz="4" w:space="0" w:color="auto"/>
              <w:left w:val="single" w:sz="4" w:space="0" w:color="auto"/>
              <w:bottom w:val="single" w:sz="4" w:space="0" w:color="auto"/>
              <w:right w:val="single" w:sz="4" w:space="0" w:color="auto"/>
            </w:tcBorders>
            <w:vAlign w:val="center"/>
            <w:hideMark/>
          </w:tcPr>
          <w:p w14:paraId="043F0B8B"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Техническое состояние элементов общего имущества многоквартирного дома</w:t>
            </w:r>
          </w:p>
        </w:tc>
      </w:tr>
      <w:tr w:rsidR="00844BB8" w:rsidRPr="00A94D7D" w14:paraId="61B8C758" w14:textId="77777777" w:rsidTr="00A94D7D">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hideMark/>
          </w:tcPr>
          <w:p w14:paraId="08B7D139"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vAlign w:val="center"/>
            <w:hideMark/>
          </w:tcPr>
          <w:p w14:paraId="0EE23740"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2</w:t>
            </w:r>
          </w:p>
        </w:tc>
        <w:tc>
          <w:tcPr>
            <w:tcW w:w="1403" w:type="pct"/>
            <w:tcBorders>
              <w:top w:val="single" w:sz="4" w:space="0" w:color="auto"/>
              <w:left w:val="single" w:sz="4" w:space="0" w:color="auto"/>
              <w:bottom w:val="single" w:sz="4" w:space="0" w:color="auto"/>
              <w:right w:val="single" w:sz="4" w:space="0" w:color="auto"/>
            </w:tcBorders>
            <w:vAlign w:val="center"/>
            <w:hideMark/>
          </w:tcPr>
          <w:p w14:paraId="176E5DEC"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3</w:t>
            </w:r>
          </w:p>
        </w:tc>
        <w:tc>
          <w:tcPr>
            <w:tcW w:w="1527" w:type="pct"/>
            <w:tcBorders>
              <w:top w:val="single" w:sz="4" w:space="0" w:color="auto"/>
              <w:left w:val="single" w:sz="4" w:space="0" w:color="auto"/>
              <w:bottom w:val="single" w:sz="4" w:space="0" w:color="auto"/>
              <w:right w:val="single" w:sz="4" w:space="0" w:color="auto"/>
            </w:tcBorders>
            <w:vAlign w:val="center"/>
            <w:hideMark/>
          </w:tcPr>
          <w:p w14:paraId="0015DC80"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4</w:t>
            </w:r>
          </w:p>
        </w:tc>
      </w:tr>
      <w:tr w:rsidR="00844BB8" w:rsidRPr="00A94D7D" w14:paraId="193508FB" w14:textId="77777777" w:rsidTr="00A94D7D">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08C45CF1"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hideMark/>
          </w:tcPr>
          <w:p w14:paraId="702E4A83"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Фундамент</w:t>
            </w:r>
          </w:p>
        </w:tc>
        <w:tc>
          <w:tcPr>
            <w:tcW w:w="1403" w:type="pct"/>
            <w:tcBorders>
              <w:top w:val="single" w:sz="4" w:space="0" w:color="auto"/>
              <w:left w:val="single" w:sz="4" w:space="0" w:color="auto"/>
              <w:bottom w:val="single" w:sz="4" w:space="0" w:color="auto"/>
              <w:right w:val="single" w:sz="4" w:space="0" w:color="auto"/>
            </w:tcBorders>
            <w:hideMark/>
          </w:tcPr>
          <w:p w14:paraId="3AED6FF0"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бутовый, ленточный</w:t>
            </w:r>
          </w:p>
        </w:tc>
        <w:tc>
          <w:tcPr>
            <w:tcW w:w="1527" w:type="pct"/>
            <w:tcBorders>
              <w:top w:val="single" w:sz="4" w:space="0" w:color="auto"/>
              <w:left w:val="single" w:sz="4" w:space="0" w:color="auto"/>
              <w:bottom w:val="single" w:sz="4" w:space="0" w:color="auto"/>
              <w:right w:val="single" w:sz="4" w:space="0" w:color="auto"/>
            </w:tcBorders>
            <w:hideMark/>
          </w:tcPr>
          <w:p w14:paraId="41EC16D7"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удовлетворительное</w:t>
            </w:r>
          </w:p>
        </w:tc>
      </w:tr>
      <w:tr w:rsidR="00844BB8" w:rsidRPr="00A94D7D" w14:paraId="268721BF" w14:textId="77777777" w:rsidTr="00A94D7D">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22A6349E"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2.</w:t>
            </w:r>
          </w:p>
        </w:tc>
        <w:tc>
          <w:tcPr>
            <w:tcW w:w="1664" w:type="pct"/>
            <w:gridSpan w:val="2"/>
            <w:tcBorders>
              <w:top w:val="single" w:sz="4" w:space="0" w:color="auto"/>
              <w:left w:val="single" w:sz="4" w:space="0" w:color="auto"/>
              <w:bottom w:val="single" w:sz="4" w:space="0" w:color="auto"/>
              <w:right w:val="single" w:sz="4" w:space="0" w:color="auto"/>
            </w:tcBorders>
            <w:hideMark/>
          </w:tcPr>
          <w:p w14:paraId="5D3D440C"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Наружные и внутренние капитальные стены</w:t>
            </w:r>
          </w:p>
        </w:tc>
        <w:tc>
          <w:tcPr>
            <w:tcW w:w="1403" w:type="pct"/>
            <w:tcBorders>
              <w:top w:val="single" w:sz="4" w:space="0" w:color="auto"/>
              <w:left w:val="single" w:sz="4" w:space="0" w:color="auto"/>
              <w:bottom w:val="single" w:sz="4" w:space="0" w:color="auto"/>
              <w:right w:val="single" w:sz="4" w:space="0" w:color="auto"/>
            </w:tcBorders>
            <w:hideMark/>
          </w:tcPr>
          <w:p w14:paraId="12687879"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ж/б панельные</w:t>
            </w:r>
          </w:p>
        </w:tc>
        <w:tc>
          <w:tcPr>
            <w:tcW w:w="1527" w:type="pct"/>
            <w:tcBorders>
              <w:top w:val="single" w:sz="4" w:space="0" w:color="auto"/>
              <w:left w:val="single" w:sz="4" w:space="0" w:color="auto"/>
              <w:bottom w:val="single" w:sz="4" w:space="0" w:color="auto"/>
              <w:right w:val="single" w:sz="4" w:space="0" w:color="auto"/>
            </w:tcBorders>
            <w:hideMark/>
          </w:tcPr>
          <w:p w14:paraId="4CE273F3"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неудовлетворительное</w:t>
            </w:r>
          </w:p>
        </w:tc>
      </w:tr>
      <w:tr w:rsidR="00844BB8" w:rsidRPr="00A94D7D" w14:paraId="49923586" w14:textId="77777777" w:rsidTr="00A94D7D">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29266884"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3.</w:t>
            </w:r>
          </w:p>
        </w:tc>
        <w:tc>
          <w:tcPr>
            <w:tcW w:w="1664" w:type="pct"/>
            <w:gridSpan w:val="2"/>
            <w:tcBorders>
              <w:top w:val="single" w:sz="4" w:space="0" w:color="auto"/>
              <w:left w:val="single" w:sz="4" w:space="0" w:color="auto"/>
              <w:bottom w:val="single" w:sz="4" w:space="0" w:color="auto"/>
              <w:right w:val="single" w:sz="4" w:space="0" w:color="auto"/>
            </w:tcBorders>
            <w:hideMark/>
          </w:tcPr>
          <w:p w14:paraId="41845869"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Перегородки</w:t>
            </w:r>
          </w:p>
        </w:tc>
        <w:tc>
          <w:tcPr>
            <w:tcW w:w="1403" w:type="pct"/>
            <w:tcBorders>
              <w:top w:val="single" w:sz="4" w:space="0" w:color="auto"/>
              <w:left w:val="single" w:sz="4" w:space="0" w:color="auto"/>
              <w:bottom w:val="single" w:sz="4" w:space="0" w:color="auto"/>
              <w:right w:val="single" w:sz="4" w:space="0" w:color="auto"/>
            </w:tcBorders>
            <w:hideMark/>
          </w:tcPr>
          <w:p w14:paraId="0D40806D"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ж/б панельные</w:t>
            </w:r>
          </w:p>
        </w:tc>
        <w:tc>
          <w:tcPr>
            <w:tcW w:w="1527" w:type="pct"/>
            <w:tcBorders>
              <w:top w:val="single" w:sz="4" w:space="0" w:color="auto"/>
              <w:left w:val="single" w:sz="4" w:space="0" w:color="auto"/>
              <w:bottom w:val="single" w:sz="4" w:space="0" w:color="auto"/>
              <w:right w:val="single" w:sz="4" w:space="0" w:color="auto"/>
            </w:tcBorders>
            <w:hideMark/>
          </w:tcPr>
          <w:p w14:paraId="7E8B85A0"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удовлетворительное</w:t>
            </w:r>
          </w:p>
        </w:tc>
      </w:tr>
      <w:tr w:rsidR="00844BB8" w:rsidRPr="00A94D7D" w14:paraId="23F75400" w14:textId="77777777" w:rsidTr="00A94D7D">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091C2CD3"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4.</w:t>
            </w:r>
          </w:p>
        </w:tc>
        <w:tc>
          <w:tcPr>
            <w:tcW w:w="1664" w:type="pct"/>
            <w:gridSpan w:val="2"/>
            <w:tcBorders>
              <w:top w:val="single" w:sz="4" w:space="0" w:color="auto"/>
              <w:left w:val="single" w:sz="4" w:space="0" w:color="auto"/>
              <w:bottom w:val="single" w:sz="4" w:space="0" w:color="auto"/>
              <w:right w:val="single" w:sz="4" w:space="0" w:color="auto"/>
            </w:tcBorders>
            <w:hideMark/>
          </w:tcPr>
          <w:p w14:paraId="18F057A6"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Перекрытия</w:t>
            </w:r>
          </w:p>
        </w:tc>
        <w:tc>
          <w:tcPr>
            <w:tcW w:w="1403" w:type="pct"/>
            <w:tcBorders>
              <w:top w:val="single" w:sz="4" w:space="0" w:color="auto"/>
              <w:left w:val="single" w:sz="4" w:space="0" w:color="auto"/>
              <w:bottom w:val="single" w:sz="4" w:space="0" w:color="auto"/>
              <w:right w:val="single" w:sz="4" w:space="0" w:color="auto"/>
            </w:tcBorders>
          </w:tcPr>
          <w:p w14:paraId="575F293C" w14:textId="77777777" w:rsidR="00844BB8" w:rsidRPr="00A94D7D" w:rsidRDefault="00844BB8" w:rsidP="00196C81">
            <w:pPr>
              <w:adjustRightInd w:val="0"/>
              <w:jc w:val="center"/>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78BDC9E5" w14:textId="77777777" w:rsidR="00844BB8" w:rsidRPr="00A94D7D" w:rsidRDefault="00844BB8" w:rsidP="00196C81">
            <w:pPr>
              <w:adjustRightInd w:val="0"/>
              <w:rPr>
                <w:rFonts w:eastAsia="Times New Roman"/>
                <w:sz w:val="24"/>
                <w:szCs w:val="24"/>
                <w:lang w:eastAsia="ru-RU"/>
              </w:rPr>
            </w:pPr>
          </w:p>
        </w:tc>
      </w:tr>
      <w:tr w:rsidR="00844BB8" w:rsidRPr="00A94D7D" w14:paraId="6973C612"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625E3693"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5360968B"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B7C36FA"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чердачные</w:t>
            </w:r>
          </w:p>
        </w:tc>
        <w:tc>
          <w:tcPr>
            <w:tcW w:w="1403" w:type="pct"/>
            <w:tcBorders>
              <w:top w:val="single" w:sz="4" w:space="0" w:color="auto"/>
              <w:left w:val="single" w:sz="4" w:space="0" w:color="auto"/>
              <w:bottom w:val="single" w:sz="4" w:space="0" w:color="auto"/>
              <w:right w:val="single" w:sz="4" w:space="0" w:color="auto"/>
            </w:tcBorders>
            <w:hideMark/>
          </w:tcPr>
          <w:p w14:paraId="2755DE8D" w14:textId="77777777" w:rsidR="00844BB8" w:rsidRPr="00A94D7D" w:rsidRDefault="00844BB8" w:rsidP="00196C81">
            <w:pPr>
              <w:jc w:val="center"/>
              <w:rPr>
                <w:rFonts w:eastAsia="Times New Roman"/>
                <w:sz w:val="24"/>
                <w:szCs w:val="24"/>
                <w:lang w:eastAsia="ru-RU"/>
              </w:rPr>
            </w:pPr>
            <w:r w:rsidRPr="00A94D7D">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hideMark/>
          </w:tcPr>
          <w:p w14:paraId="244796E0" w14:textId="77777777" w:rsidR="00844BB8" w:rsidRPr="00A94D7D" w:rsidRDefault="00844BB8" w:rsidP="00196C81">
            <w:pPr>
              <w:jc w:val="center"/>
              <w:rPr>
                <w:rFonts w:eastAsia="Times New Roman"/>
                <w:sz w:val="24"/>
                <w:szCs w:val="24"/>
                <w:lang w:eastAsia="ru-RU"/>
              </w:rPr>
            </w:pPr>
            <w:r w:rsidRPr="00A94D7D">
              <w:rPr>
                <w:rFonts w:eastAsia="Times New Roman"/>
                <w:sz w:val="24"/>
                <w:szCs w:val="24"/>
                <w:lang w:eastAsia="ru-RU"/>
              </w:rPr>
              <w:t>удовлетворительное</w:t>
            </w:r>
          </w:p>
        </w:tc>
      </w:tr>
      <w:tr w:rsidR="00844BB8" w:rsidRPr="00A94D7D" w14:paraId="2630762E"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1982914F"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10D4556"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529D294"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междуэтажные</w:t>
            </w:r>
          </w:p>
        </w:tc>
        <w:tc>
          <w:tcPr>
            <w:tcW w:w="1403" w:type="pct"/>
            <w:tcBorders>
              <w:top w:val="single" w:sz="4" w:space="0" w:color="auto"/>
              <w:left w:val="single" w:sz="4" w:space="0" w:color="auto"/>
              <w:bottom w:val="single" w:sz="4" w:space="0" w:color="auto"/>
              <w:right w:val="single" w:sz="4" w:space="0" w:color="auto"/>
            </w:tcBorders>
            <w:hideMark/>
          </w:tcPr>
          <w:p w14:paraId="2080458B" w14:textId="77777777" w:rsidR="00844BB8" w:rsidRPr="00A94D7D" w:rsidRDefault="00844BB8" w:rsidP="00196C81">
            <w:pPr>
              <w:jc w:val="center"/>
              <w:rPr>
                <w:rFonts w:eastAsia="Times New Roman"/>
                <w:sz w:val="24"/>
                <w:szCs w:val="24"/>
                <w:lang w:eastAsia="ru-RU"/>
              </w:rPr>
            </w:pPr>
            <w:r w:rsidRPr="00A94D7D">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hideMark/>
          </w:tcPr>
          <w:p w14:paraId="73F8ADCD" w14:textId="77777777" w:rsidR="00844BB8" w:rsidRPr="00A94D7D" w:rsidRDefault="00844BB8" w:rsidP="00196C81">
            <w:pPr>
              <w:jc w:val="center"/>
              <w:rPr>
                <w:rFonts w:eastAsia="Times New Roman"/>
                <w:sz w:val="24"/>
                <w:szCs w:val="24"/>
                <w:lang w:eastAsia="ru-RU"/>
              </w:rPr>
            </w:pPr>
            <w:r w:rsidRPr="00A94D7D">
              <w:rPr>
                <w:rFonts w:eastAsia="Times New Roman"/>
                <w:sz w:val="24"/>
                <w:szCs w:val="24"/>
                <w:lang w:eastAsia="ru-RU"/>
              </w:rPr>
              <w:t>удовлетворительное</w:t>
            </w:r>
          </w:p>
        </w:tc>
      </w:tr>
      <w:tr w:rsidR="00844BB8" w:rsidRPr="00A94D7D" w14:paraId="750F5974"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2C327AFC"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7A4D8D6"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A1F4190"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подвальные</w:t>
            </w:r>
          </w:p>
        </w:tc>
        <w:tc>
          <w:tcPr>
            <w:tcW w:w="1403" w:type="pct"/>
            <w:tcBorders>
              <w:top w:val="single" w:sz="4" w:space="0" w:color="auto"/>
              <w:left w:val="single" w:sz="4" w:space="0" w:color="auto"/>
              <w:bottom w:val="single" w:sz="4" w:space="0" w:color="auto"/>
              <w:right w:val="single" w:sz="4" w:space="0" w:color="auto"/>
            </w:tcBorders>
            <w:hideMark/>
          </w:tcPr>
          <w:p w14:paraId="1C231784" w14:textId="77777777" w:rsidR="00844BB8" w:rsidRPr="00A94D7D" w:rsidRDefault="00844BB8" w:rsidP="00196C81">
            <w:pPr>
              <w:jc w:val="center"/>
              <w:rPr>
                <w:rFonts w:eastAsia="Times New Roman"/>
                <w:sz w:val="24"/>
                <w:szCs w:val="24"/>
                <w:lang w:eastAsia="ru-RU"/>
              </w:rPr>
            </w:pPr>
            <w:r w:rsidRPr="00A94D7D">
              <w:rPr>
                <w:rFonts w:eastAsia="Times New Roman"/>
                <w:sz w:val="24"/>
                <w:szCs w:val="24"/>
                <w:lang w:eastAsia="ru-RU"/>
              </w:rPr>
              <w:t>-</w:t>
            </w:r>
          </w:p>
        </w:tc>
        <w:tc>
          <w:tcPr>
            <w:tcW w:w="1527" w:type="pct"/>
            <w:tcBorders>
              <w:top w:val="single" w:sz="4" w:space="0" w:color="auto"/>
              <w:left w:val="single" w:sz="4" w:space="0" w:color="auto"/>
              <w:bottom w:val="single" w:sz="4" w:space="0" w:color="auto"/>
              <w:right w:val="single" w:sz="4" w:space="0" w:color="auto"/>
            </w:tcBorders>
            <w:hideMark/>
          </w:tcPr>
          <w:p w14:paraId="0949F381" w14:textId="77777777" w:rsidR="00844BB8" w:rsidRPr="00A94D7D" w:rsidRDefault="00844BB8" w:rsidP="00196C81">
            <w:pPr>
              <w:jc w:val="center"/>
              <w:rPr>
                <w:rFonts w:eastAsia="Times New Roman"/>
                <w:sz w:val="24"/>
                <w:szCs w:val="24"/>
                <w:lang w:eastAsia="ru-RU"/>
              </w:rPr>
            </w:pPr>
            <w:r w:rsidRPr="00A94D7D">
              <w:rPr>
                <w:rFonts w:eastAsia="Times New Roman"/>
                <w:sz w:val="24"/>
                <w:szCs w:val="24"/>
                <w:lang w:eastAsia="ru-RU"/>
              </w:rPr>
              <w:t>-</w:t>
            </w:r>
          </w:p>
        </w:tc>
      </w:tr>
      <w:tr w:rsidR="00844BB8" w:rsidRPr="00A94D7D" w14:paraId="3027E51F" w14:textId="77777777" w:rsidTr="00A94D7D">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68E79CD1"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5.</w:t>
            </w:r>
          </w:p>
        </w:tc>
        <w:tc>
          <w:tcPr>
            <w:tcW w:w="1664" w:type="pct"/>
            <w:gridSpan w:val="2"/>
            <w:tcBorders>
              <w:top w:val="single" w:sz="4" w:space="0" w:color="auto"/>
              <w:left w:val="single" w:sz="4" w:space="0" w:color="auto"/>
              <w:bottom w:val="single" w:sz="4" w:space="0" w:color="auto"/>
              <w:right w:val="single" w:sz="4" w:space="0" w:color="auto"/>
            </w:tcBorders>
            <w:hideMark/>
          </w:tcPr>
          <w:p w14:paraId="1877EA80"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Крыша</w:t>
            </w:r>
          </w:p>
        </w:tc>
        <w:tc>
          <w:tcPr>
            <w:tcW w:w="1403" w:type="pct"/>
            <w:tcBorders>
              <w:top w:val="single" w:sz="4" w:space="0" w:color="auto"/>
              <w:left w:val="single" w:sz="4" w:space="0" w:color="auto"/>
              <w:bottom w:val="single" w:sz="4" w:space="0" w:color="auto"/>
              <w:right w:val="single" w:sz="4" w:space="0" w:color="auto"/>
            </w:tcBorders>
            <w:hideMark/>
          </w:tcPr>
          <w:p w14:paraId="4B6BEB8B"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плоская, рулонная</w:t>
            </w:r>
          </w:p>
        </w:tc>
        <w:tc>
          <w:tcPr>
            <w:tcW w:w="1527" w:type="pct"/>
            <w:tcBorders>
              <w:top w:val="single" w:sz="4" w:space="0" w:color="auto"/>
              <w:left w:val="single" w:sz="4" w:space="0" w:color="auto"/>
              <w:bottom w:val="single" w:sz="4" w:space="0" w:color="auto"/>
              <w:right w:val="single" w:sz="4" w:space="0" w:color="auto"/>
            </w:tcBorders>
            <w:hideMark/>
          </w:tcPr>
          <w:p w14:paraId="0638126F" w14:textId="77777777" w:rsidR="00844BB8" w:rsidRPr="00A94D7D" w:rsidRDefault="00844BB8" w:rsidP="00196C81">
            <w:pPr>
              <w:jc w:val="center"/>
              <w:rPr>
                <w:rFonts w:eastAsia="Times New Roman"/>
                <w:sz w:val="24"/>
                <w:szCs w:val="24"/>
                <w:lang w:eastAsia="ru-RU"/>
              </w:rPr>
            </w:pPr>
            <w:r w:rsidRPr="00A94D7D">
              <w:rPr>
                <w:rFonts w:eastAsia="Times New Roman"/>
                <w:sz w:val="24"/>
                <w:szCs w:val="24"/>
                <w:lang w:eastAsia="ru-RU"/>
              </w:rPr>
              <w:t>удовлетворительное</w:t>
            </w:r>
          </w:p>
        </w:tc>
      </w:tr>
      <w:tr w:rsidR="00844BB8" w:rsidRPr="00A94D7D" w14:paraId="79534025" w14:textId="77777777" w:rsidTr="00A94D7D">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058DA3F7"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6.</w:t>
            </w:r>
          </w:p>
        </w:tc>
        <w:tc>
          <w:tcPr>
            <w:tcW w:w="1664" w:type="pct"/>
            <w:gridSpan w:val="2"/>
            <w:tcBorders>
              <w:top w:val="single" w:sz="4" w:space="0" w:color="auto"/>
              <w:left w:val="single" w:sz="4" w:space="0" w:color="auto"/>
              <w:bottom w:val="single" w:sz="4" w:space="0" w:color="auto"/>
              <w:right w:val="single" w:sz="4" w:space="0" w:color="auto"/>
            </w:tcBorders>
            <w:hideMark/>
          </w:tcPr>
          <w:p w14:paraId="25D7FC12"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Полы</w:t>
            </w:r>
          </w:p>
        </w:tc>
        <w:tc>
          <w:tcPr>
            <w:tcW w:w="1403" w:type="pct"/>
            <w:tcBorders>
              <w:top w:val="single" w:sz="4" w:space="0" w:color="auto"/>
              <w:left w:val="single" w:sz="4" w:space="0" w:color="auto"/>
              <w:bottom w:val="single" w:sz="4" w:space="0" w:color="auto"/>
              <w:right w:val="single" w:sz="4" w:space="0" w:color="auto"/>
            </w:tcBorders>
            <w:hideMark/>
          </w:tcPr>
          <w:p w14:paraId="69EE0100"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hideMark/>
          </w:tcPr>
          <w:p w14:paraId="6AA93B42" w14:textId="77777777" w:rsidR="00844BB8" w:rsidRPr="00A94D7D" w:rsidRDefault="00844BB8" w:rsidP="00196C81">
            <w:pPr>
              <w:jc w:val="center"/>
              <w:rPr>
                <w:rFonts w:eastAsia="Times New Roman"/>
                <w:sz w:val="24"/>
                <w:szCs w:val="24"/>
                <w:lang w:eastAsia="ru-RU"/>
              </w:rPr>
            </w:pPr>
            <w:r w:rsidRPr="00A94D7D">
              <w:rPr>
                <w:rFonts w:eastAsia="Times New Roman"/>
                <w:sz w:val="24"/>
                <w:szCs w:val="24"/>
                <w:lang w:eastAsia="ru-RU"/>
              </w:rPr>
              <w:t>удовлетворительное</w:t>
            </w:r>
          </w:p>
        </w:tc>
      </w:tr>
      <w:tr w:rsidR="00844BB8" w:rsidRPr="00A94D7D" w14:paraId="42635C5B" w14:textId="77777777" w:rsidTr="00A94D7D">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09D0BE3C"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7.</w:t>
            </w:r>
          </w:p>
        </w:tc>
        <w:tc>
          <w:tcPr>
            <w:tcW w:w="1664" w:type="pct"/>
            <w:gridSpan w:val="2"/>
            <w:tcBorders>
              <w:top w:val="single" w:sz="4" w:space="0" w:color="auto"/>
              <w:left w:val="single" w:sz="4" w:space="0" w:color="auto"/>
              <w:bottom w:val="single" w:sz="4" w:space="0" w:color="auto"/>
              <w:right w:val="single" w:sz="4" w:space="0" w:color="auto"/>
            </w:tcBorders>
            <w:hideMark/>
          </w:tcPr>
          <w:p w14:paraId="281EC1C4"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Проемы</w:t>
            </w:r>
          </w:p>
        </w:tc>
        <w:tc>
          <w:tcPr>
            <w:tcW w:w="1403" w:type="pct"/>
            <w:tcBorders>
              <w:top w:val="single" w:sz="4" w:space="0" w:color="auto"/>
              <w:left w:val="single" w:sz="4" w:space="0" w:color="auto"/>
              <w:bottom w:val="single" w:sz="4" w:space="0" w:color="auto"/>
              <w:right w:val="single" w:sz="4" w:space="0" w:color="auto"/>
            </w:tcBorders>
          </w:tcPr>
          <w:p w14:paraId="3EFC37FF" w14:textId="77777777" w:rsidR="00844BB8" w:rsidRPr="00A94D7D" w:rsidRDefault="00844BB8" w:rsidP="00196C81">
            <w:pPr>
              <w:adjustRightInd w:val="0"/>
              <w:ind w:firstLine="708"/>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6CFD0986" w14:textId="77777777" w:rsidR="00844BB8" w:rsidRPr="00A94D7D" w:rsidRDefault="00844BB8" w:rsidP="00196C81">
            <w:pPr>
              <w:adjustRightInd w:val="0"/>
              <w:rPr>
                <w:rFonts w:eastAsia="Times New Roman"/>
                <w:sz w:val="24"/>
                <w:szCs w:val="24"/>
                <w:lang w:eastAsia="ru-RU"/>
              </w:rPr>
            </w:pPr>
          </w:p>
        </w:tc>
      </w:tr>
      <w:tr w:rsidR="00844BB8" w:rsidRPr="00A94D7D" w14:paraId="7D843EB5"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8DAE081"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7FE39FB5"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A72E3DB"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окна</w:t>
            </w:r>
          </w:p>
        </w:tc>
        <w:tc>
          <w:tcPr>
            <w:tcW w:w="1403" w:type="pct"/>
            <w:tcBorders>
              <w:top w:val="single" w:sz="4" w:space="0" w:color="auto"/>
              <w:left w:val="single" w:sz="4" w:space="0" w:color="auto"/>
              <w:bottom w:val="single" w:sz="4" w:space="0" w:color="auto"/>
              <w:right w:val="single" w:sz="4" w:space="0" w:color="auto"/>
            </w:tcBorders>
            <w:hideMark/>
          </w:tcPr>
          <w:p w14:paraId="049C2134" w14:textId="77777777" w:rsidR="00844BB8" w:rsidRPr="00A94D7D" w:rsidRDefault="00844BB8" w:rsidP="00196C81">
            <w:pPr>
              <w:jc w:val="center"/>
              <w:rPr>
                <w:rFonts w:eastAsia="Times New Roman"/>
                <w:sz w:val="24"/>
                <w:szCs w:val="24"/>
                <w:lang w:eastAsia="ru-RU"/>
              </w:rPr>
            </w:pPr>
            <w:r w:rsidRPr="00A94D7D">
              <w:rPr>
                <w:rFonts w:eastAsia="Times New Roman"/>
                <w:sz w:val="24"/>
                <w:szCs w:val="24"/>
                <w:lang w:eastAsia="ru-RU"/>
              </w:rPr>
              <w:t>деревянные</w:t>
            </w:r>
          </w:p>
        </w:tc>
        <w:tc>
          <w:tcPr>
            <w:tcW w:w="1527" w:type="pct"/>
            <w:tcBorders>
              <w:top w:val="single" w:sz="4" w:space="0" w:color="auto"/>
              <w:left w:val="single" w:sz="4" w:space="0" w:color="auto"/>
              <w:bottom w:val="single" w:sz="4" w:space="0" w:color="auto"/>
              <w:right w:val="single" w:sz="4" w:space="0" w:color="auto"/>
            </w:tcBorders>
            <w:hideMark/>
          </w:tcPr>
          <w:p w14:paraId="74B276CB" w14:textId="77777777" w:rsidR="00844BB8" w:rsidRPr="00A94D7D" w:rsidRDefault="00844BB8" w:rsidP="00196C81">
            <w:pPr>
              <w:jc w:val="center"/>
              <w:rPr>
                <w:rFonts w:eastAsia="Times New Roman"/>
                <w:sz w:val="24"/>
                <w:szCs w:val="24"/>
                <w:lang w:eastAsia="ru-RU"/>
              </w:rPr>
            </w:pPr>
            <w:r w:rsidRPr="00A94D7D">
              <w:rPr>
                <w:rFonts w:eastAsia="Times New Roman"/>
                <w:sz w:val="24"/>
                <w:szCs w:val="24"/>
                <w:lang w:eastAsia="ru-RU"/>
              </w:rPr>
              <w:t>неудовлетворительное</w:t>
            </w:r>
          </w:p>
        </w:tc>
      </w:tr>
      <w:tr w:rsidR="00844BB8" w:rsidRPr="00A94D7D" w14:paraId="29F413F5"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566946C"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B58D803"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A63D0B0"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двери</w:t>
            </w:r>
          </w:p>
        </w:tc>
        <w:tc>
          <w:tcPr>
            <w:tcW w:w="1403" w:type="pct"/>
            <w:tcBorders>
              <w:top w:val="single" w:sz="4" w:space="0" w:color="auto"/>
              <w:left w:val="single" w:sz="4" w:space="0" w:color="auto"/>
              <w:bottom w:val="single" w:sz="4" w:space="0" w:color="auto"/>
              <w:right w:val="single" w:sz="4" w:space="0" w:color="auto"/>
            </w:tcBorders>
            <w:hideMark/>
          </w:tcPr>
          <w:p w14:paraId="6249FBD4" w14:textId="77777777" w:rsidR="00844BB8" w:rsidRPr="00A94D7D" w:rsidRDefault="00844BB8" w:rsidP="00196C81">
            <w:pPr>
              <w:jc w:val="center"/>
              <w:rPr>
                <w:rFonts w:eastAsia="Times New Roman"/>
                <w:sz w:val="24"/>
                <w:szCs w:val="24"/>
                <w:lang w:eastAsia="ru-RU"/>
              </w:rPr>
            </w:pPr>
            <w:r w:rsidRPr="00A94D7D">
              <w:rPr>
                <w:rFonts w:eastAsia="Times New Roman"/>
                <w:sz w:val="24"/>
                <w:szCs w:val="24"/>
                <w:lang w:eastAsia="ru-RU"/>
              </w:rPr>
              <w:t>деревянные</w:t>
            </w:r>
          </w:p>
        </w:tc>
        <w:tc>
          <w:tcPr>
            <w:tcW w:w="1527" w:type="pct"/>
            <w:tcBorders>
              <w:top w:val="single" w:sz="4" w:space="0" w:color="auto"/>
              <w:left w:val="single" w:sz="4" w:space="0" w:color="auto"/>
              <w:bottom w:val="single" w:sz="4" w:space="0" w:color="auto"/>
              <w:right w:val="single" w:sz="4" w:space="0" w:color="auto"/>
            </w:tcBorders>
            <w:hideMark/>
          </w:tcPr>
          <w:p w14:paraId="4B4ED2A6" w14:textId="77777777" w:rsidR="00844BB8" w:rsidRPr="00A94D7D" w:rsidRDefault="00844BB8" w:rsidP="00196C81">
            <w:pPr>
              <w:jc w:val="center"/>
              <w:rPr>
                <w:rFonts w:eastAsia="Times New Roman"/>
                <w:sz w:val="24"/>
                <w:szCs w:val="24"/>
                <w:lang w:eastAsia="ru-RU"/>
              </w:rPr>
            </w:pPr>
            <w:r w:rsidRPr="00A94D7D">
              <w:rPr>
                <w:rFonts w:eastAsia="Times New Roman"/>
                <w:sz w:val="24"/>
                <w:szCs w:val="24"/>
                <w:lang w:eastAsia="ru-RU"/>
              </w:rPr>
              <w:t>неудовлетворительное</w:t>
            </w:r>
          </w:p>
        </w:tc>
      </w:tr>
      <w:tr w:rsidR="00844BB8" w:rsidRPr="00A94D7D" w14:paraId="1D58E074"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13AE55D4"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21F65DB"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2993531C"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13E816C4" w14:textId="77777777" w:rsidR="00844BB8" w:rsidRPr="00A94D7D"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49BE1C84" w14:textId="77777777" w:rsidR="00844BB8" w:rsidRPr="00A94D7D" w:rsidRDefault="00844BB8" w:rsidP="00196C81">
            <w:pPr>
              <w:adjustRightInd w:val="0"/>
              <w:rPr>
                <w:rFonts w:eastAsia="Times New Roman"/>
                <w:sz w:val="24"/>
                <w:szCs w:val="24"/>
                <w:lang w:eastAsia="ru-RU"/>
              </w:rPr>
            </w:pPr>
          </w:p>
        </w:tc>
      </w:tr>
      <w:tr w:rsidR="00844BB8" w:rsidRPr="00A94D7D" w14:paraId="72B1756C" w14:textId="77777777" w:rsidTr="00A94D7D">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75A77636"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8.</w:t>
            </w:r>
          </w:p>
        </w:tc>
        <w:tc>
          <w:tcPr>
            <w:tcW w:w="1664" w:type="pct"/>
            <w:gridSpan w:val="2"/>
            <w:tcBorders>
              <w:top w:val="single" w:sz="4" w:space="0" w:color="auto"/>
              <w:left w:val="single" w:sz="4" w:space="0" w:color="auto"/>
              <w:bottom w:val="single" w:sz="4" w:space="0" w:color="auto"/>
              <w:right w:val="single" w:sz="4" w:space="0" w:color="auto"/>
            </w:tcBorders>
            <w:hideMark/>
          </w:tcPr>
          <w:p w14:paraId="346EFF09"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Отделка</w:t>
            </w:r>
          </w:p>
        </w:tc>
        <w:tc>
          <w:tcPr>
            <w:tcW w:w="1403" w:type="pct"/>
            <w:tcBorders>
              <w:top w:val="single" w:sz="4" w:space="0" w:color="auto"/>
              <w:left w:val="single" w:sz="4" w:space="0" w:color="auto"/>
              <w:bottom w:val="single" w:sz="4" w:space="0" w:color="auto"/>
              <w:right w:val="single" w:sz="4" w:space="0" w:color="auto"/>
            </w:tcBorders>
          </w:tcPr>
          <w:p w14:paraId="213ADB35" w14:textId="77777777" w:rsidR="00844BB8" w:rsidRPr="00A94D7D"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69F8390C" w14:textId="77777777" w:rsidR="00844BB8" w:rsidRPr="00A94D7D" w:rsidRDefault="00844BB8" w:rsidP="00196C81">
            <w:pPr>
              <w:adjustRightInd w:val="0"/>
              <w:rPr>
                <w:rFonts w:eastAsia="Times New Roman"/>
                <w:sz w:val="24"/>
                <w:szCs w:val="24"/>
                <w:lang w:eastAsia="ru-RU"/>
              </w:rPr>
            </w:pPr>
          </w:p>
        </w:tc>
      </w:tr>
      <w:tr w:rsidR="00844BB8" w:rsidRPr="00A94D7D" w14:paraId="451C1649"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1CF297F0"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21BB94A7"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4428291"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внутренняя</w:t>
            </w:r>
          </w:p>
        </w:tc>
        <w:tc>
          <w:tcPr>
            <w:tcW w:w="1403" w:type="pct"/>
            <w:tcBorders>
              <w:top w:val="single" w:sz="4" w:space="0" w:color="auto"/>
              <w:left w:val="single" w:sz="4" w:space="0" w:color="auto"/>
              <w:bottom w:val="single" w:sz="4" w:space="0" w:color="auto"/>
              <w:right w:val="single" w:sz="4" w:space="0" w:color="auto"/>
            </w:tcBorders>
            <w:hideMark/>
          </w:tcPr>
          <w:p w14:paraId="7697BB7B"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hideMark/>
          </w:tcPr>
          <w:p w14:paraId="3600507A"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неудовлетворительное</w:t>
            </w:r>
          </w:p>
        </w:tc>
      </w:tr>
      <w:tr w:rsidR="00844BB8" w:rsidRPr="00A94D7D" w14:paraId="357B04F1"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618FD0AD"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54554BD"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2FD0B2F9"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наружная</w:t>
            </w:r>
          </w:p>
        </w:tc>
        <w:tc>
          <w:tcPr>
            <w:tcW w:w="1403" w:type="pct"/>
            <w:tcBorders>
              <w:top w:val="single" w:sz="4" w:space="0" w:color="auto"/>
              <w:left w:val="single" w:sz="4" w:space="0" w:color="auto"/>
              <w:bottom w:val="single" w:sz="4" w:space="0" w:color="auto"/>
              <w:right w:val="single" w:sz="4" w:space="0" w:color="auto"/>
            </w:tcBorders>
            <w:hideMark/>
          </w:tcPr>
          <w:p w14:paraId="746ECBE7"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hideMark/>
          </w:tcPr>
          <w:p w14:paraId="599147C4"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неудовлетворительное</w:t>
            </w:r>
          </w:p>
        </w:tc>
      </w:tr>
      <w:tr w:rsidR="00844BB8" w:rsidRPr="00A94D7D" w14:paraId="7AD23F0A"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B796A1E"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BE8CF34"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D61AA3F"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26CD211C" w14:textId="77777777" w:rsidR="00844BB8" w:rsidRPr="00A94D7D"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267BEA24" w14:textId="77777777" w:rsidR="00844BB8" w:rsidRPr="00A94D7D" w:rsidRDefault="00844BB8" w:rsidP="00196C81">
            <w:pPr>
              <w:adjustRightInd w:val="0"/>
              <w:rPr>
                <w:rFonts w:eastAsia="Times New Roman"/>
                <w:sz w:val="24"/>
                <w:szCs w:val="24"/>
                <w:lang w:eastAsia="ru-RU"/>
              </w:rPr>
            </w:pPr>
          </w:p>
        </w:tc>
      </w:tr>
      <w:tr w:rsidR="00844BB8" w:rsidRPr="00A94D7D" w14:paraId="23FED3FF" w14:textId="77777777" w:rsidTr="00A94D7D">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6EC96C46"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9.</w:t>
            </w:r>
          </w:p>
        </w:tc>
        <w:tc>
          <w:tcPr>
            <w:tcW w:w="1664" w:type="pct"/>
            <w:gridSpan w:val="2"/>
            <w:tcBorders>
              <w:top w:val="single" w:sz="4" w:space="0" w:color="auto"/>
              <w:left w:val="single" w:sz="4" w:space="0" w:color="auto"/>
              <w:bottom w:val="single" w:sz="4" w:space="0" w:color="auto"/>
              <w:right w:val="single" w:sz="4" w:space="0" w:color="auto"/>
            </w:tcBorders>
            <w:hideMark/>
          </w:tcPr>
          <w:p w14:paraId="404BAD32"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Механическое, электрическое, санитарно-техническое и иное оборудование</w:t>
            </w:r>
          </w:p>
        </w:tc>
        <w:tc>
          <w:tcPr>
            <w:tcW w:w="1403" w:type="pct"/>
            <w:tcBorders>
              <w:top w:val="single" w:sz="4" w:space="0" w:color="auto"/>
              <w:left w:val="single" w:sz="4" w:space="0" w:color="auto"/>
              <w:bottom w:val="single" w:sz="4" w:space="0" w:color="auto"/>
              <w:right w:val="single" w:sz="4" w:space="0" w:color="auto"/>
            </w:tcBorders>
          </w:tcPr>
          <w:p w14:paraId="32402311" w14:textId="77777777" w:rsidR="00844BB8" w:rsidRPr="00A94D7D"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618E1D17" w14:textId="77777777" w:rsidR="00844BB8" w:rsidRPr="00A94D7D" w:rsidRDefault="00844BB8" w:rsidP="00196C81">
            <w:pPr>
              <w:adjustRightInd w:val="0"/>
              <w:rPr>
                <w:rFonts w:eastAsia="Times New Roman"/>
                <w:sz w:val="24"/>
                <w:szCs w:val="24"/>
                <w:lang w:eastAsia="ru-RU"/>
              </w:rPr>
            </w:pPr>
          </w:p>
        </w:tc>
      </w:tr>
      <w:tr w:rsidR="00844BB8" w:rsidRPr="00A94D7D" w14:paraId="651333D4"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0217B2E9"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2373CE1"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C277255"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ванны напольные</w:t>
            </w:r>
          </w:p>
        </w:tc>
        <w:tc>
          <w:tcPr>
            <w:tcW w:w="1403" w:type="pct"/>
            <w:tcBorders>
              <w:top w:val="single" w:sz="4" w:space="0" w:color="auto"/>
              <w:left w:val="single" w:sz="4" w:space="0" w:color="auto"/>
              <w:bottom w:val="single" w:sz="4" w:space="0" w:color="auto"/>
              <w:right w:val="single" w:sz="4" w:space="0" w:color="auto"/>
            </w:tcBorders>
            <w:hideMark/>
          </w:tcPr>
          <w:p w14:paraId="105A1B9F"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6BE2563C" w14:textId="77777777" w:rsidR="00844BB8" w:rsidRPr="00A94D7D" w:rsidRDefault="00844BB8" w:rsidP="00196C81">
            <w:pPr>
              <w:adjustRightInd w:val="0"/>
              <w:jc w:val="center"/>
              <w:rPr>
                <w:rFonts w:eastAsia="Times New Roman"/>
                <w:sz w:val="24"/>
                <w:szCs w:val="24"/>
                <w:lang w:eastAsia="ru-RU"/>
              </w:rPr>
            </w:pPr>
          </w:p>
        </w:tc>
      </w:tr>
      <w:tr w:rsidR="00844BB8" w:rsidRPr="00A94D7D" w14:paraId="006A993A"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2CB84BEB"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5455289"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F7C1548"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электроплиты</w:t>
            </w:r>
          </w:p>
        </w:tc>
        <w:tc>
          <w:tcPr>
            <w:tcW w:w="1403" w:type="pct"/>
            <w:tcBorders>
              <w:top w:val="single" w:sz="4" w:space="0" w:color="auto"/>
              <w:left w:val="single" w:sz="4" w:space="0" w:color="auto"/>
              <w:bottom w:val="single" w:sz="4" w:space="0" w:color="auto"/>
              <w:right w:val="single" w:sz="4" w:space="0" w:color="auto"/>
            </w:tcBorders>
            <w:hideMark/>
          </w:tcPr>
          <w:p w14:paraId="164937E3"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11F1B2F2" w14:textId="77777777" w:rsidR="00844BB8" w:rsidRPr="00A94D7D" w:rsidRDefault="00844BB8" w:rsidP="00196C81">
            <w:pPr>
              <w:tabs>
                <w:tab w:val="left" w:pos="945"/>
              </w:tabs>
              <w:adjustRightInd w:val="0"/>
              <w:jc w:val="center"/>
              <w:rPr>
                <w:rFonts w:eastAsia="Times New Roman"/>
                <w:sz w:val="24"/>
                <w:szCs w:val="24"/>
                <w:lang w:eastAsia="ru-RU"/>
              </w:rPr>
            </w:pPr>
          </w:p>
        </w:tc>
      </w:tr>
      <w:tr w:rsidR="00844BB8" w:rsidRPr="00A94D7D" w14:paraId="6BE745FC"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1484F919"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C55024F"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44667F3"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телефонные сети и оборудование</w:t>
            </w:r>
          </w:p>
        </w:tc>
        <w:tc>
          <w:tcPr>
            <w:tcW w:w="1403" w:type="pct"/>
            <w:tcBorders>
              <w:top w:val="single" w:sz="4" w:space="0" w:color="auto"/>
              <w:left w:val="single" w:sz="4" w:space="0" w:color="auto"/>
              <w:bottom w:val="single" w:sz="4" w:space="0" w:color="auto"/>
              <w:right w:val="single" w:sz="4" w:space="0" w:color="auto"/>
            </w:tcBorders>
            <w:hideMark/>
          </w:tcPr>
          <w:p w14:paraId="4C0ED64E"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70404015" w14:textId="77777777" w:rsidR="00844BB8" w:rsidRPr="00A94D7D" w:rsidRDefault="00844BB8" w:rsidP="00196C81">
            <w:pPr>
              <w:adjustRightInd w:val="0"/>
              <w:jc w:val="center"/>
              <w:rPr>
                <w:rFonts w:eastAsia="Times New Roman"/>
                <w:sz w:val="24"/>
                <w:szCs w:val="24"/>
                <w:lang w:eastAsia="ru-RU"/>
              </w:rPr>
            </w:pPr>
          </w:p>
        </w:tc>
      </w:tr>
      <w:tr w:rsidR="00844BB8" w:rsidRPr="00A94D7D" w14:paraId="7A59395D"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2274C52B"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4BCB665"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06AE2E3E"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сети проводного радиовещания</w:t>
            </w:r>
          </w:p>
        </w:tc>
        <w:tc>
          <w:tcPr>
            <w:tcW w:w="1403" w:type="pct"/>
            <w:tcBorders>
              <w:top w:val="single" w:sz="4" w:space="0" w:color="auto"/>
              <w:left w:val="single" w:sz="4" w:space="0" w:color="auto"/>
              <w:bottom w:val="single" w:sz="4" w:space="0" w:color="auto"/>
              <w:right w:val="single" w:sz="4" w:space="0" w:color="auto"/>
            </w:tcBorders>
            <w:hideMark/>
          </w:tcPr>
          <w:p w14:paraId="6330A337"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5BF252A4" w14:textId="77777777" w:rsidR="00844BB8" w:rsidRPr="00A94D7D" w:rsidRDefault="00844BB8" w:rsidP="00196C81">
            <w:pPr>
              <w:adjustRightInd w:val="0"/>
              <w:rPr>
                <w:rFonts w:eastAsia="Times New Roman"/>
                <w:sz w:val="24"/>
                <w:szCs w:val="24"/>
                <w:lang w:eastAsia="ru-RU"/>
              </w:rPr>
            </w:pPr>
          </w:p>
        </w:tc>
      </w:tr>
      <w:tr w:rsidR="00844BB8" w:rsidRPr="00A94D7D" w14:paraId="2A45C595"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BFA922E"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6C6D00A"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4280DF6"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сигнализация</w:t>
            </w:r>
          </w:p>
        </w:tc>
        <w:tc>
          <w:tcPr>
            <w:tcW w:w="1403" w:type="pct"/>
            <w:tcBorders>
              <w:top w:val="single" w:sz="4" w:space="0" w:color="auto"/>
              <w:left w:val="single" w:sz="4" w:space="0" w:color="auto"/>
              <w:bottom w:val="single" w:sz="4" w:space="0" w:color="auto"/>
              <w:right w:val="single" w:sz="4" w:space="0" w:color="auto"/>
            </w:tcBorders>
            <w:hideMark/>
          </w:tcPr>
          <w:p w14:paraId="3FAC79A6"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56C3A2B4" w14:textId="77777777" w:rsidR="00844BB8" w:rsidRPr="00A94D7D" w:rsidRDefault="00844BB8" w:rsidP="00196C81">
            <w:pPr>
              <w:adjustRightInd w:val="0"/>
              <w:rPr>
                <w:rFonts w:eastAsia="Times New Roman"/>
                <w:sz w:val="24"/>
                <w:szCs w:val="24"/>
                <w:lang w:eastAsia="ru-RU"/>
              </w:rPr>
            </w:pPr>
          </w:p>
        </w:tc>
      </w:tr>
      <w:tr w:rsidR="00844BB8" w:rsidRPr="00A94D7D" w14:paraId="2E5FD535"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1B9B813"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CD78DAA"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46287A7"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мусоропровод</w:t>
            </w:r>
          </w:p>
        </w:tc>
        <w:tc>
          <w:tcPr>
            <w:tcW w:w="1403" w:type="pct"/>
            <w:tcBorders>
              <w:top w:val="single" w:sz="4" w:space="0" w:color="auto"/>
              <w:left w:val="single" w:sz="4" w:space="0" w:color="auto"/>
              <w:bottom w:val="single" w:sz="4" w:space="0" w:color="auto"/>
              <w:right w:val="single" w:sz="4" w:space="0" w:color="auto"/>
            </w:tcBorders>
            <w:hideMark/>
          </w:tcPr>
          <w:p w14:paraId="62FAE3CA"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4E019938" w14:textId="77777777" w:rsidR="00844BB8" w:rsidRPr="00A94D7D" w:rsidRDefault="00844BB8" w:rsidP="00196C81">
            <w:pPr>
              <w:adjustRightInd w:val="0"/>
              <w:rPr>
                <w:rFonts w:eastAsia="Times New Roman"/>
                <w:sz w:val="24"/>
                <w:szCs w:val="24"/>
                <w:lang w:eastAsia="ru-RU"/>
              </w:rPr>
            </w:pPr>
          </w:p>
        </w:tc>
      </w:tr>
      <w:tr w:rsidR="00844BB8" w:rsidRPr="00A94D7D" w14:paraId="35601C02"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2D832041"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A793AD4"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7D288FE"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лифт</w:t>
            </w:r>
          </w:p>
        </w:tc>
        <w:tc>
          <w:tcPr>
            <w:tcW w:w="1403" w:type="pct"/>
            <w:tcBorders>
              <w:top w:val="single" w:sz="4" w:space="0" w:color="auto"/>
              <w:left w:val="single" w:sz="4" w:space="0" w:color="auto"/>
              <w:bottom w:val="single" w:sz="4" w:space="0" w:color="auto"/>
              <w:right w:val="single" w:sz="4" w:space="0" w:color="auto"/>
            </w:tcBorders>
            <w:hideMark/>
          </w:tcPr>
          <w:p w14:paraId="22DE5809" w14:textId="77777777" w:rsidR="00844BB8" w:rsidRPr="00A94D7D" w:rsidRDefault="00844BB8" w:rsidP="00196C81">
            <w:pPr>
              <w:adjustRightInd w:val="0"/>
              <w:ind w:firstLine="708"/>
              <w:rPr>
                <w:rFonts w:eastAsia="Times New Roman"/>
                <w:sz w:val="24"/>
                <w:szCs w:val="24"/>
                <w:lang w:eastAsia="ru-RU"/>
              </w:rPr>
            </w:pPr>
            <w:r w:rsidRPr="00A94D7D">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46E409FD" w14:textId="77777777" w:rsidR="00844BB8" w:rsidRPr="00A94D7D" w:rsidRDefault="00844BB8" w:rsidP="00196C81">
            <w:pPr>
              <w:adjustRightInd w:val="0"/>
              <w:rPr>
                <w:rFonts w:eastAsia="Times New Roman"/>
                <w:sz w:val="24"/>
                <w:szCs w:val="24"/>
                <w:lang w:eastAsia="ru-RU"/>
              </w:rPr>
            </w:pPr>
          </w:p>
        </w:tc>
      </w:tr>
      <w:tr w:rsidR="00844BB8" w:rsidRPr="00A94D7D" w14:paraId="04E4CAC5"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31F3E2F"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0A17987"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6DBFEB75"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вентиляция</w:t>
            </w:r>
          </w:p>
        </w:tc>
        <w:tc>
          <w:tcPr>
            <w:tcW w:w="1403" w:type="pct"/>
            <w:tcBorders>
              <w:top w:val="single" w:sz="4" w:space="0" w:color="auto"/>
              <w:left w:val="single" w:sz="4" w:space="0" w:color="auto"/>
              <w:bottom w:val="single" w:sz="4" w:space="0" w:color="auto"/>
              <w:right w:val="single" w:sz="4" w:space="0" w:color="auto"/>
            </w:tcBorders>
            <w:hideMark/>
          </w:tcPr>
          <w:p w14:paraId="76B8E947" w14:textId="77777777" w:rsidR="00844BB8" w:rsidRPr="00A94D7D" w:rsidRDefault="00844BB8" w:rsidP="00196C81">
            <w:pPr>
              <w:adjustRightInd w:val="0"/>
              <w:jc w:val="center"/>
              <w:rPr>
                <w:rFonts w:eastAsia="Times New Roman"/>
                <w:color w:val="000000"/>
                <w:sz w:val="24"/>
                <w:szCs w:val="24"/>
                <w:lang w:eastAsia="ru-RU"/>
              </w:rPr>
            </w:pPr>
            <w:r w:rsidRPr="00A94D7D">
              <w:rPr>
                <w:rFonts w:eastAsia="Times New Roman"/>
                <w:color w:val="000000"/>
                <w:sz w:val="24"/>
                <w:szCs w:val="24"/>
                <w:lang w:eastAsia="ru-RU"/>
              </w:rPr>
              <w:t>естественная</w:t>
            </w:r>
          </w:p>
        </w:tc>
        <w:tc>
          <w:tcPr>
            <w:tcW w:w="1527" w:type="pct"/>
            <w:tcBorders>
              <w:top w:val="single" w:sz="4" w:space="0" w:color="auto"/>
              <w:left w:val="single" w:sz="4" w:space="0" w:color="auto"/>
              <w:bottom w:val="single" w:sz="4" w:space="0" w:color="auto"/>
              <w:right w:val="single" w:sz="4" w:space="0" w:color="auto"/>
            </w:tcBorders>
            <w:hideMark/>
          </w:tcPr>
          <w:p w14:paraId="2EDA39B6"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удовлетворительное</w:t>
            </w:r>
          </w:p>
        </w:tc>
      </w:tr>
      <w:tr w:rsidR="00844BB8" w:rsidRPr="00A94D7D" w14:paraId="0F78AF0A"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8439E43"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51B611C"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66930CE"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3C825389" w14:textId="77777777" w:rsidR="00844BB8" w:rsidRPr="00A94D7D"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6ECB7C9E" w14:textId="77777777" w:rsidR="00844BB8" w:rsidRPr="00A94D7D" w:rsidRDefault="00844BB8" w:rsidP="00196C81">
            <w:pPr>
              <w:adjustRightInd w:val="0"/>
              <w:rPr>
                <w:rFonts w:eastAsia="Times New Roman"/>
                <w:sz w:val="24"/>
                <w:szCs w:val="24"/>
                <w:lang w:eastAsia="ru-RU"/>
              </w:rPr>
            </w:pPr>
          </w:p>
        </w:tc>
      </w:tr>
      <w:tr w:rsidR="00844BB8" w:rsidRPr="00A94D7D" w14:paraId="4607B581" w14:textId="77777777" w:rsidTr="00A94D7D">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23DFCD01"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lastRenderedPageBreak/>
              <w:t>10.</w:t>
            </w:r>
          </w:p>
        </w:tc>
        <w:tc>
          <w:tcPr>
            <w:tcW w:w="1664" w:type="pct"/>
            <w:gridSpan w:val="2"/>
            <w:tcBorders>
              <w:top w:val="single" w:sz="4" w:space="0" w:color="auto"/>
              <w:left w:val="single" w:sz="4" w:space="0" w:color="auto"/>
              <w:bottom w:val="single" w:sz="4" w:space="0" w:color="auto"/>
              <w:right w:val="single" w:sz="4" w:space="0" w:color="auto"/>
            </w:tcBorders>
            <w:hideMark/>
          </w:tcPr>
          <w:p w14:paraId="5BC865F2"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Внутридомовые инженерные коммуникации и оборудование для предоставления коммунальных услуг</w:t>
            </w:r>
          </w:p>
        </w:tc>
        <w:tc>
          <w:tcPr>
            <w:tcW w:w="1403" w:type="pct"/>
            <w:tcBorders>
              <w:top w:val="single" w:sz="4" w:space="0" w:color="auto"/>
              <w:left w:val="single" w:sz="4" w:space="0" w:color="auto"/>
              <w:bottom w:val="single" w:sz="4" w:space="0" w:color="auto"/>
              <w:right w:val="single" w:sz="4" w:space="0" w:color="auto"/>
            </w:tcBorders>
          </w:tcPr>
          <w:p w14:paraId="31FBD2CD" w14:textId="77777777" w:rsidR="00844BB8" w:rsidRPr="00A94D7D"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24D2CCCE" w14:textId="77777777" w:rsidR="00844BB8" w:rsidRPr="00A94D7D" w:rsidRDefault="00844BB8" w:rsidP="00196C81">
            <w:pPr>
              <w:adjustRightInd w:val="0"/>
              <w:rPr>
                <w:rFonts w:eastAsia="Times New Roman"/>
                <w:sz w:val="24"/>
                <w:szCs w:val="24"/>
                <w:lang w:eastAsia="ru-RU"/>
              </w:rPr>
            </w:pPr>
          </w:p>
        </w:tc>
      </w:tr>
      <w:tr w:rsidR="00844BB8" w:rsidRPr="00A94D7D" w14:paraId="378C1CE3"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30CAF852"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5A52F30"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D1036A0"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холодное водоснабжение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520C916F"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трубы, радиаторы, краны, задвижки и др.</w:t>
            </w:r>
          </w:p>
        </w:tc>
        <w:tc>
          <w:tcPr>
            <w:tcW w:w="1527" w:type="pct"/>
            <w:tcBorders>
              <w:top w:val="single" w:sz="4" w:space="0" w:color="auto"/>
              <w:left w:val="single" w:sz="4" w:space="0" w:color="auto"/>
              <w:bottom w:val="single" w:sz="4" w:space="0" w:color="auto"/>
              <w:right w:val="single" w:sz="4" w:space="0" w:color="auto"/>
            </w:tcBorders>
            <w:hideMark/>
          </w:tcPr>
          <w:p w14:paraId="47342C16"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неудовлетворительное требуется капитальный ремонт</w:t>
            </w:r>
          </w:p>
        </w:tc>
      </w:tr>
      <w:tr w:rsidR="00844BB8" w:rsidRPr="00A94D7D" w14:paraId="0851BBBA"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153D0297"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0991154"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6B3A9F60"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горячее водоснабжение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43011A3D"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1C587373" w14:textId="77777777" w:rsidR="00844BB8" w:rsidRPr="00A94D7D" w:rsidRDefault="00844BB8" w:rsidP="00196C81">
            <w:pPr>
              <w:adjustRightInd w:val="0"/>
              <w:jc w:val="center"/>
              <w:rPr>
                <w:rFonts w:eastAsia="Times New Roman"/>
                <w:sz w:val="24"/>
                <w:szCs w:val="24"/>
                <w:lang w:eastAsia="ru-RU"/>
              </w:rPr>
            </w:pPr>
          </w:p>
        </w:tc>
      </w:tr>
      <w:tr w:rsidR="00844BB8" w:rsidRPr="00A94D7D" w14:paraId="74926FDE"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29B83D8"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31DD4ED"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0A7E71AD"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водоотведение</w:t>
            </w:r>
          </w:p>
        </w:tc>
        <w:tc>
          <w:tcPr>
            <w:tcW w:w="1403" w:type="pct"/>
            <w:tcBorders>
              <w:top w:val="single" w:sz="4" w:space="0" w:color="auto"/>
              <w:left w:val="single" w:sz="4" w:space="0" w:color="auto"/>
              <w:bottom w:val="single" w:sz="4" w:space="0" w:color="auto"/>
              <w:right w:val="single" w:sz="4" w:space="0" w:color="auto"/>
            </w:tcBorders>
            <w:hideMark/>
          </w:tcPr>
          <w:p w14:paraId="2FDBAAB4"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Чугунные трубы и фасонные части</w:t>
            </w:r>
          </w:p>
        </w:tc>
        <w:tc>
          <w:tcPr>
            <w:tcW w:w="1527" w:type="pct"/>
            <w:tcBorders>
              <w:top w:val="single" w:sz="4" w:space="0" w:color="auto"/>
              <w:left w:val="single" w:sz="4" w:space="0" w:color="auto"/>
              <w:bottom w:val="single" w:sz="4" w:space="0" w:color="auto"/>
              <w:right w:val="single" w:sz="4" w:space="0" w:color="auto"/>
            </w:tcBorders>
            <w:hideMark/>
          </w:tcPr>
          <w:p w14:paraId="19307F5A"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требуется капитальный ремонт</w:t>
            </w:r>
          </w:p>
        </w:tc>
      </w:tr>
      <w:tr w:rsidR="00844BB8" w:rsidRPr="00A94D7D" w14:paraId="623C19F0"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30DA7F20"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94BC29F"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A7618FD"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газоснабжение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1FA989D7"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4619AE2F" w14:textId="77777777" w:rsidR="00844BB8" w:rsidRPr="00A94D7D" w:rsidRDefault="00844BB8" w:rsidP="00196C81">
            <w:pPr>
              <w:adjustRightInd w:val="0"/>
              <w:rPr>
                <w:rFonts w:eastAsia="Times New Roman"/>
                <w:sz w:val="24"/>
                <w:szCs w:val="24"/>
                <w:lang w:eastAsia="ru-RU"/>
              </w:rPr>
            </w:pPr>
          </w:p>
        </w:tc>
      </w:tr>
      <w:tr w:rsidR="00844BB8" w:rsidRPr="00A94D7D" w14:paraId="4D14072A"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36BBF65D"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3E71005"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25E7F89"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отопление (от внешних котельных)</w:t>
            </w:r>
          </w:p>
        </w:tc>
        <w:tc>
          <w:tcPr>
            <w:tcW w:w="1403" w:type="pct"/>
            <w:tcBorders>
              <w:top w:val="single" w:sz="4" w:space="0" w:color="auto"/>
              <w:left w:val="single" w:sz="4" w:space="0" w:color="auto"/>
              <w:bottom w:val="single" w:sz="4" w:space="0" w:color="auto"/>
              <w:right w:val="single" w:sz="4" w:space="0" w:color="auto"/>
            </w:tcBorders>
            <w:hideMark/>
          </w:tcPr>
          <w:p w14:paraId="6E4F7DF0"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Металлические водопроводные трубы</w:t>
            </w:r>
          </w:p>
        </w:tc>
        <w:tc>
          <w:tcPr>
            <w:tcW w:w="1527" w:type="pct"/>
            <w:tcBorders>
              <w:top w:val="single" w:sz="4" w:space="0" w:color="auto"/>
              <w:left w:val="single" w:sz="4" w:space="0" w:color="auto"/>
              <w:bottom w:val="single" w:sz="4" w:space="0" w:color="auto"/>
              <w:right w:val="single" w:sz="4" w:space="0" w:color="auto"/>
            </w:tcBorders>
            <w:hideMark/>
          </w:tcPr>
          <w:p w14:paraId="7A9F51DA"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требуется капитальный ремонт</w:t>
            </w:r>
          </w:p>
        </w:tc>
      </w:tr>
      <w:tr w:rsidR="00844BB8" w:rsidRPr="00A94D7D" w14:paraId="2F5BE997"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1463B08D"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F78BFFA"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6669C0D8"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электроснабжение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0218154F"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скрытая проводка</w:t>
            </w:r>
          </w:p>
        </w:tc>
        <w:tc>
          <w:tcPr>
            <w:tcW w:w="1527" w:type="pct"/>
            <w:tcBorders>
              <w:top w:val="single" w:sz="4" w:space="0" w:color="auto"/>
              <w:left w:val="single" w:sz="4" w:space="0" w:color="auto"/>
              <w:bottom w:val="single" w:sz="4" w:space="0" w:color="auto"/>
              <w:right w:val="single" w:sz="4" w:space="0" w:color="auto"/>
            </w:tcBorders>
            <w:hideMark/>
          </w:tcPr>
          <w:p w14:paraId="70F62E52"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удовлетворительное</w:t>
            </w:r>
          </w:p>
        </w:tc>
      </w:tr>
      <w:tr w:rsidR="00844BB8" w:rsidRPr="00A94D7D" w14:paraId="53281975"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41D22B0"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CC8BC2A"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BE76568"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печи</w:t>
            </w:r>
          </w:p>
        </w:tc>
        <w:tc>
          <w:tcPr>
            <w:tcW w:w="1403" w:type="pct"/>
            <w:tcBorders>
              <w:top w:val="single" w:sz="4" w:space="0" w:color="auto"/>
              <w:left w:val="single" w:sz="4" w:space="0" w:color="auto"/>
              <w:bottom w:val="single" w:sz="4" w:space="0" w:color="auto"/>
              <w:right w:val="single" w:sz="4" w:space="0" w:color="auto"/>
            </w:tcBorders>
            <w:hideMark/>
          </w:tcPr>
          <w:p w14:paraId="572A31ED"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08CA4790" w14:textId="77777777" w:rsidR="00844BB8" w:rsidRPr="00A94D7D" w:rsidRDefault="00844BB8" w:rsidP="00196C81">
            <w:pPr>
              <w:adjustRightInd w:val="0"/>
              <w:rPr>
                <w:rFonts w:eastAsia="Times New Roman"/>
                <w:sz w:val="24"/>
                <w:szCs w:val="24"/>
                <w:lang w:eastAsia="ru-RU"/>
              </w:rPr>
            </w:pPr>
          </w:p>
        </w:tc>
      </w:tr>
      <w:tr w:rsidR="00844BB8" w:rsidRPr="00A94D7D" w14:paraId="5F29CBB8"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465758B"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35B3FC0"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EA94B97"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калориферы</w:t>
            </w:r>
          </w:p>
        </w:tc>
        <w:tc>
          <w:tcPr>
            <w:tcW w:w="1403" w:type="pct"/>
            <w:tcBorders>
              <w:top w:val="single" w:sz="4" w:space="0" w:color="auto"/>
              <w:left w:val="single" w:sz="4" w:space="0" w:color="auto"/>
              <w:bottom w:val="single" w:sz="4" w:space="0" w:color="auto"/>
              <w:right w:val="single" w:sz="4" w:space="0" w:color="auto"/>
            </w:tcBorders>
            <w:hideMark/>
          </w:tcPr>
          <w:p w14:paraId="1FC5CB74"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021AF4B1" w14:textId="77777777" w:rsidR="00844BB8" w:rsidRPr="00A94D7D" w:rsidRDefault="00844BB8" w:rsidP="00196C81">
            <w:pPr>
              <w:adjustRightInd w:val="0"/>
              <w:rPr>
                <w:rFonts w:eastAsia="Times New Roman"/>
                <w:sz w:val="24"/>
                <w:szCs w:val="24"/>
                <w:lang w:eastAsia="ru-RU"/>
              </w:rPr>
            </w:pPr>
          </w:p>
        </w:tc>
      </w:tr>
      <w:tr w:rsidR="00844BB8" w:rsidRPr="00A94D7D" w14:paraId="5D954DC4"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61792C22"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09F007A" w14:textId="77777777" w:rsidR="00844BB8" w:rsidRPr="00A94D7D"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6EE1FFEA"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АГВ</w:t>
            </w:r>
          </w:p>
        </w:tc>
        <w:tc>
          <w:tcPr>
            <w:tcW w:w="1403" w:type="pct"/>
            <w:tcBorders>
              <w:top w:val="single" w:sz="4" w:space="0" w:color="auto"/>
              <w:left w:val="single" w:sz="4" w:space="0" w:color="auto"/>
              <w:bottom w:val="single" w:sz="4" w:space="0" w:color="auto"/>
              <w:right w:val="single" w:sz="4" w:space="0" w:color="auto"/>
            </w:tcBorders>
            <w:hideMark/>
          </w:tcPr>
          <w:p w14:paraId="6F23ABAB"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467DA7A5" w14:textId="77777777" w:rsidR="00844BB8" w:rsidRPr="00A94D7D" w:rsidRDefault="00844BB8" w:rsidP="00196C81">
            <w:pPr>
              <w:adjustRightInd w:val="0"/>
              <w:rPr>
                <w:rFonts w:eastAsia="Times New Roman"/>
                <w:sz w:val="24"/>
                <w:szCs w:val="24"/>
                <w:lang w:eastAsia="ru-RU"/>
              </w:rPr>
            </w:pPr>
          </w:p>
        </w:tc>
      </w:tr>
      <w:tr w:rsidR="00844BB8" w:rsidRPr="00A94D7D" w14:paraId="3889A88A" w14:textId="77777777" w:rsidTr="00A94D7D">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3D53677" w14:textId="77777777" w:rsidR="00844BB8" w:rsidRPr="00A94D7D"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5973A09" w14:textId="77777777" w:rsidR="00844BB8" w:rsidRPr="00A94D7D" w:rsidRDefault="00844BB8" w:rsidP="00196C81">
            <w:pPr>
              <w:adjustRightInd w:val="0"/>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59A5E0F"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3E1749C7" w14:textId="77777777" w:rsidR="00844BB8" w:rsidRPr="00A94D7D"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1E763987" w14:textId="77777777" w:rsidR="00844BB8" w:rsidRPr="00A94D7D" w:rsidRDefault="00844BB8" w:rsidP="00196C81">
            <w:pPr>
              <w:adjustRightInd w:val="0"/>
              <w:rPr>
                <w:rFonts w:eastAsia="Times New Roman"/>
                <w:sz w:val="24"/>
                <w:szCs w:val="24"/>
                <w:lang w:eastAsia="ru-RU"/>
              </w:rPr>
            </w:pPr>
          </w:p>
        </w:tc>
      </w:tr>
      <w:tr w:rsidR="00844BB8" w:rsidRPr="00A94D7D" w14:paraId="250785DE" w14:textId="77777777" w:rsidTr="00A94D7D">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14138E54"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11.</w:t>
            </w:r>
          </w:p>
        </w:tc>
        <w:tc>
          <w:tcPr>
            <w:tcW w:w="1664" w:type="pct"/>
            <w:gridSpan w:val="2"/>
            <w:tcBorders>
              <w:top w:val="single" w:sz="4" w:space="0" w:color="auto"/>
              <w:left w:val="single" w:sz="4" w:space="0" w:color="auto"/>
              <w:bottom w:val="single" w:sz="4" w:space="0" w:color="auto"/>
              <w:right w:val="single" w:sz="4" w:space="0" w:color="auto"/>
            </w:tcBorders>
            <w:hideMark/>
          </w:tcPr>
          <w:p w14:paraId="4D47D7F9" w14:textId="77777777" w:rsidR="00844BB8" w:rsidRPr="00A94D7D" w:rsidRDefault="00844BB8" w:rsidP="00196C81">
            <w:pPr>
              <w:adjustRightInd w:val="0"/>
              <w:rPr>
                <w:rFonts w:eastAsia="Times New Roman"/>
                <w:sz w:val="24"/>
                <w:szCs w:val="24"/>
                <w:lang w:eastAsia="ru-RU"/>
              </w:rPr>
            </w:pPr>
            <w:r w:rsidRPr="00A94D7D">
              <w:rPr>
                <w:rFonts w:eastAsia="Times New Roman"/>
                <w:sz w:val="24"/>
                <w:szCs w:val="24"/>
                <w:lang w:eastAsia="ru-RU"/>
              </w:rPr>
              <w:t>Крыльца</w:t>
            </w:r>
          </w:p>
        </w:tc>
        <w:tc>
          <w:tcPr>
            <w:tcW w:w="1403" w:type="pct"/>
            <w:tcBorders>
              <w:top w:val="single" w:sz="4" w:space="0" w:color="auto"/>
              <w:left w:val="single" w:sz="4" w:space="0" w:color="auto"/>
              <w:bottom w:val="single" w:sz="4" w:space="0" w:color="auto"/>
              <w:right w:val="single" w:sz="4" w:space="0" w:color="auto"/>
            </w:tcBorders>
            <w:hideMark/>
          </w:tcPr>
          <w:p w14:paraId="583552C8"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цементно-песчаная стяжка</w:t>
            </w:r>
          </w:p>
        </w:tc>
        <w:tc>
          <w:tcPr>
            <w:tcW w:w="1527" w:type="pct"/>
            <w:tcBorders>
              <w:top w:val="single" w:sz="4" w:space="0" w:color="auto"/>
              <w:left w:val="single" w:sz="4" w:space="0" w:color="auto"/>
              <w:bottom w:val="single" w:sz="4" w:space="0" w:color="auto"/>
              <w:right w:val="single" w:sz="4" w:space="0" w:color="auto"/>
            </w:tcBorders>
            <w:hideMark/>
          </w:tcPr>
          <w:p w14:paraId="10B5AF01" w14:textId="77777777" w:rsidR="00844BB8" w:rsidRPr="00A94D7D" w:rsidRDefault="00844BB8" w:rsidP="00196C81">
            <w:pPr>
              <w:adjustRightInd w:val="0"/>
              <w:jc w:val="center"/>
              <w:rPr>
                <w:rFonts w:eastAsia="Times New Roman"/>
                <w:sz w:val="24"/>
                <w:szCs w:val="24"/>
                <w:lang w:eastAsia="ru-RU"/>
              </w:rPr>
            </w:pPr>
            <w:r w:rsidRPr="00A94D7D">
              <w:rPr>
                <w:rFonts w:eastAsia="Times New Roman"/>
                <w:sz w:val="24"/>
                <w:szCs w:val="24"/>
                <w:lang w:eastAsia="ru-RU"/>
              </w:rPr>
              <w:t>неудовлетворительное</w:t>
            </w:r>
          </w:p>
        </w:tc>
      </w:tr>
      <w:bookmarkEnd w:id="10"/>
    </w:tbl>
    <w:p w14:paraId="2CA75A95" w14:textId="77777777" w:rsidR="00844BB8" w:rsidRPr="00844BB8" w:rsidRDefault="00844BB8" w:rsidP="00196C81">
      <w:pPr>
        <w:rPr>
          <w:rFonts w:eastAsia="Times New Roman"/>
          <w:sz w:val="26"/>
          <w:szCs w:val="26"/>
          <w:lang w:eastAsia="ru-RU"/>
        </w:rPr>
      </w:pPr>
    </w:p>
    <w:p w14:paraId="2B4AE42A" w14:textId="77777777" w:rsidR="00844BB8" w:rsidRPr="00844BB8" w:rsidRDefault="00844BB8" w:rsidP="00196C81">
      <w:pPr>
        <w:keepNext/>
        <w:keepLines/>
        <w:spacing w:before="40"/>
        <w:jc w:val="center"/>
        <w:rPr>
          <w:rFonts w:eastAsia="Times New Roman"/>
          <w:b/>
          <w:color w:val="FF0000"/>
          <w:sz w:val="28"/>
          <w:szCs w:val="24"/>
          <w:lang w:eastAsia="ru-RU"/>
        </w:rPr>
      </w:pPr>
      <w:r w:rsidRPr="00844BB8">
        <w:rPr>
          <w:rFonts w:eastAsia="Times New Roman"/>
          <w:b/>
          <w:sz w:val="28"/>
          <w:szCs w:val="24"/>
          <w:lang w:eastAsia="ru-RU"/>
        </w:rPr>
        <w:t>АКТ № 8</w:t>
      </w:r>
    </w:p>
    <w:p w14:paraId="731FF785" w14:textId="77777777" w:rsidR="00844BB8" w:rsidRPr="00844BB8" w:rsidRDefault="00844BB8" w:rsidP="00196C81">
      <w:pPr>
        <w:autoSpaceDE w:val="0"/>
        <w:autoSpaceDN w:val="0"/>
        <w:adjustRightInd w:val="0"/>
        <w:ind w:firstLine="567"/>
        <w:jc w:val="center"/>
        <w:rPr>
          <w:rFonts w:eastAsia="Times New Roman"/>
          <w:b/>
          <w:bCs/>
          <w:sz w:val="26"/>
          <w:szCs w:val="26"/>
          <w:lang w:eastAsia="ru-RU"/>
        </w:rPr>
      </w:pPr>
      <w:r w:rsidRPr="00844BB8">
        <w:rPr>
          <w:rFonts w:eastAsia="Times New Roman"/>
          <w:b/>
          <w:bCs/>
          <w:sz w:val="26"/>
          <w:szCs w:val="26"/>
          <w:lang w:eastAsia="ru-RU"/>
        </w:rPr>
        <w:t>о состоянии общего имущества собственников помещений</w:t>
      </w:r>
      <w:r w:rsidRPr="00844BB8">
        <w:rPr>
          <w:rFonts w:eastAsia="Times New Roman"/>
          <w:b/>
          <w:bCs/>
          <w:sz w:val="26"/>
          <w:szCs w:val="26"/>
          <w:lang w:eastAsia="ru-RU"/>
        </w:rPr>
        <w:br/>
        <w:t xml:space="preserve">            в многоквартирном доме, являющегося объектом конкурса</w:t>
      </w:r>
    </w:p>
    <w:p w14:paraId="2C67A879" w14:textId="77777777" w:rsidR="00844BB8" w:rsidRPr="00844BB8" w:rsidRDefault="00844BB8" w:rsidP="00196C81">
      <w:pPr>
        <w:autoSpaceDE w:val="0"/>
        <w:autoSpaceDN w:val="0"/>
        <w:adjustRightInd w:val="0"/>
        <w:ind w:firstLine="567"/>
        <w:jc w:val="both"/>
        <w:rPr>
          <w:rFonts w:eastAsia="Times New Roman"/>
          <w:b/>
          <w:bCs/>
          <w:sz w:val="26"/>
          <w:szCs w:val="26"/>
          <w:u w:val="single"/>
          <w:lang w:eastAsia="ru-RU"/>
        </w:rPr>
      </w:pPr>
    </w:p>
    <w:p w14:paraId="1FB6E6E0" w14:textId="77777777" w:rsidR="00844BB8" w:rsidRPr="00844BB8" w:rsidRDefault="00844BB8" w:rsidP="00196C81">
      <w:pPr>
        <w:autoSpaceDE w:val="0"/>
        <w:autoSpaceDN w:val="0"/>
        <w:adjustRightInd w:val="0"/>
        <w:jc w:val="both"/>
        <w:rPr>
          <w:rFonts w:eastAsia="Times New Roman"/>
          <w:sz w:val="26"/>
          <w:szCs w:val="26"/>
          <w:lang w:eastAsia="ru-RU"/>
        </w:rPr>
      </w:pPr>
      <w:r w:rsidRPr="00844BB8">
        <w:rPr>
          <w:rFonts w:eastAsia="Times New Roman"/>
          <w:sz w:val="26"/>
          <w:szCs w:val="26"/>
          <w:lang w:val="en-US" w:eastAsia="ru-RU"/>
        </w:rPr>
        <w:t>I</w:t>
      </w:r>
      <w:r w:rsidRPr="00844BB8">
        <w:rPr>
          <w:rFonts w:eastAsia="Times New Roman"/>
          <w:sz w:val="26"/>
          <w:szCs w:val="26"/>
          <w:lang w:eastAsia="ru-RU"/>
        </w:rPr>
        <w:t>. Общие сведения о многоквартирном доме</w:t>
      </w:r>
    </w:p>
    <w:p w14:paraId="46C3ECB3" w14:textId="16D8A05B" w:rsidR="00844BB8" w:rsidRPr="00844BB8" w:rsidRDefault="00844BB8" w:rsidP="00196C81">
      <w:pPr>
        <w:autoSpaceDE w:val="0"/>
        <w:autoSpaceDN w:val="0"/>
        <w:adjustRightInd w:val="0"/>
        <w:jc w:val="both"/>
        <w:rPr>
          <w:rFonts w:eastAsia="Times New Roman"/>
          <w:i/>
          <w:sz w:val="26"/>
          <w:szCs w:val="26"/>
          <w:u w:val="single"/>
          <w:lang w:eastAsia="ru-RU"/>
        </w:rPr>
      </w:pPr>
      <w:r w:rsidRPr="00844BB8">
        <w:rPr>
          <w:rFonts w:eastAsia="Times New Roman"/>
          <w:sz w:val="26"/>
          <w:szCs w:val="26"/>
          <w:lang w:eastAsia="ru-RU"/>
        </w:rPr>
        <w:t xml:space="preserve">          1. Адрес многоквартирного дома: </w:t>
      </w:r>
      <w:r w:rsidRPr="00844BB8">
        <w:rPr>
          <w:rFonts w:eastAsia="Times New Roman"/>
          <w:i/>
          <w:sz w:val="26"/>
          <w:szCs w:val="26"/>
          <w:u w:val="single"/>
          <w:lang w:eastAsia="ru-RU"/>
        </w:rPr>
        <w:t xml:space="preserve">Приморский край, Хасанский </w:t>
      </w:r>
      <w:r w:rsidR="00A94D7D" w:rsidRPr="00844BB8">
        <w:rPr>
          <w:rFonts w:eastAsia="Times New Roman"/>
          <w:i/>
          <w:sz w:val="26"/>
          <w:szCs w:val="26"/>
          <w:u w:val="single"/>
          <w:lang w:eastAsia="ru-RU"/>
        </w:rPr>
        <w:t>район, с.</w:t>
      </w:r>
      <w:r w:rsidRPr="00844BB8">
        <w:rPr>
          <w:rFonts w:eastAsia="Times New Roman"/>
          <w:i/>
          <w:sz w:val="26"/>
          <w:szCs w:val="26"/>
          <w:u w:val="single"/>
          <w:lang w:eastAsia="ru-RU"/>
        </w:rPr>
        <w:t xml:space="preserve"> Барабаш, ул. Гвардейская д. 8</w:t>
      </w:r>
    </w:p>
    <w:p w14:paraId="655C7A3F"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2. Кадастровый номер многоквартирного дома: </w:t>
      </w:r>
      <w:r w:rsidRPr="00844BB8">
        <w:rPr>
          <w:rFonts w:eastAsia="Times New Roman"/>
          <w:i/>
          <w:sz w:val="26"/>
          <w:szCs w:val="26"/>
          <w:u w:val="single"/>
          <w:lang w:eastAsia="ru-RU"/>
        </w:rPr>
        <w:t>25:20:110101:937</w:t>
      </w:r>
    </w:p>
    <w:p w14:paraId="27CAC052"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3. Серия, тип постройки: </w:t>
      </w:r>
      <w:r w:rsidRPr="00844BB8">
        <w:rPr>
          <w:rFonts w:eastAsia="Times New Roman"/>
          <w:i/>
          <w:sz w:val="26"/>
          <w:szCs w:val="26"/>
          <w:u w:val="single"/>
          <w:lang w:eastAsia="ru-RU"/>
        </w:rPr>
        <w:t xml:space="preserve">здание жилое </w:t>
      </w:r>
    </w:p>
    <w:p w14:paraId="2840BFD0"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4. Год постройки: </w:t>
      </w:r>
      <w:r w:rsidRPr="00844BB8">
        <w:rPr>
          <w:rFonts w:eastAsia="Times New Roman"/>
          <w:i/>
          <w:sz w:val="26"/>
          <w:szCs w:val="26"/>
          <w:u w:val="single"/>
          <w:lang w:eastAsia="ru-RU"/>
        </w:rPr>
        <w:t>1966 г.</w:t>
      </w:r>
    </w:p>
    <w:p w14:paraId="570B66FA" w14:textId="136183AD"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5. Степень износа по данным государственного технического </w:t>
      </w:r>
      <w:r w:rsidR="00A94D7D" w:rsidRPr="00844BB8">
        <w:rPr>
          <w:rFonts w:eastAsia="Times New Roman"/>
          <w:sz w:val="26"/>
          <w:szCs w:val="26"/>
          <w:lang w:eastAsia="ru-RU"/>
        </w:rPr>
        <w:t>учёта: %</w:t>
      </w:r>
    </w:p>
    <w:p w14:paraId="6B7A6B8B" w14:textId="7C1B9C6C"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6. Степень фактического </w:t>
      </w:r>
      <w:r w:rsidR="00A94D7D" w:rsidRPr="00844BB8">
        <w:rPr>
          <w:rFonts w:eastAsia="Times New Roman"/>
          <w:sz w:val="26"/>
          <w:szCs w:val="26"/>
          <w:lang w:eastAsia="ru-RU"/>
        </w:rPr>
        <w:t xml:space="preserve">износа: </w:t>
      </w:r>
      <w:r w:rsidR="00A94D7D" w:rsidRPr="00844BB8">
        <w:rPr>
          <w:rFonts w:eastAsia="Times New Roman"/>
          <w:i/>
          <w:sz w:val="26"/>
          <w:szCs w:val="26"/>
          <w:u w:val="single"/>
          <w:lang w:eastAsia="ru-RU"/>
        </w:rPr>
        <w:t>35</w:t>
      </w:r>
      <w:r w:rsidRPr="00844BB8">
        <w:rPr>
          <w:rFonts w:eastAsia="Times New Roman"/>
          <w:i/>
          <w:sz w:val="26"/>
          <w:szCs w:val="26"/>
          <w:u w:val="single"/>
          <w:lang w:eastAsia="ru-RU"/>
        </w:rPr>
        <w:t>%</w:t>
      </w:r>
    </w:p>
    <w:p w14:paraId="527CB4D2"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7. Год последнего капитального ремонта: </w:t>
      </w:r>
      <w:r w:rsidRPr="00844BB8">
        <w:rPr>
          <w:rFonts w:eastAsia="Times New Roman"/>
          <w:i/>
          <w:sz w:val="26"/>
          <w:szCs w:val="26"/>
          <w:u w:val="single"/>
          <w:lang w:eastAsia="ru-RU"/>
        </w:rPr>
        <w:t>нет</w:t>
      </w:r>
    </w:p>
    <w:p w14:paraId="1531C9E9"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844BB8">
        <w:rPr>
          <w:rFonts w:eastAsia="Times New Roman"/>
          <w:i/>
          <w:sz w:val="26"/>
          <w:szCs w:val="26"/>
          <w:u w:val="single"/>
          <w:lang w:eastAsia="ru-RU"/>
        </w:rPr>
        <w:t>нет</w:t>
      </w:r>
    </w:p>
    <w:p w14:paraId="321BBF85"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9. Количество этажей: 4</w:t>
      </w:r>
    </w:p>
    <w:p w14:paraId="6D8F1CEB"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10. Наличие подвала: </w:t>
      </w:r>
      <w:r w:rsidRPr="00844BB8">
        <w:rPr>
          <w:rFonts w:eastAsia="Times New Roman"/>
          <w:i/>
          <w:sz w:val="26"/>
          <w:szCs w:val="26"/>
          <w:u w:val="single"/>
          <w:lang w:eastAsia="ru-RU"/>
        </w:rPr>
        <w:t>да</w:t>
      </w:r>
    </w:p>
    <w:p w14:paraId="265547C7"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11. Наличие цокольного этажа: </w:t>
      </w:r>
      <w:r w:rsidRPr="00844BB8">
        <w:rPr>
          <w:rFonts w:eastAsia="Times New Roman"/>
          <w:i/>
          <w:sz w:val="26"/>
          <w:szCs w:val="26"/>
          <w:u w:val="single"/>
          <w:lang w:eastAsia="ru-RU"/>
        </w:rPr>
        <w:t>нет</w:t>
      </w:r>
    </w:p>
    <w:p w14:paraId="30AF600E"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12. Наличие мансарды: </w:t>
      </w:r>
      <w:r w:rsidRPr="00844BB8">
        <w:rPr>
          <w:rFonts w:eastAsia="Times New Roman"/>
          <w:i/>
          <w:sz w:val="26"/>
          <w:szCs w:val="26"/>
          <w:u w:val="single"/>
          <w:lang w:eastAsia="ru-RU"/>
        </w:rPr>
        <w:t>нет</w:t>
      </w:r>
    </w:p>
    <w:p w14:paraId="5304CCDB"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13. Наличие мезонина: </w:t>
      </w:r>
      <w:r w:rsidRPr="00844BB8">
        <w:rPr>
          <w:rFonts w:eastAsia="Times New Roman"/>
          <w:i/>
          <w:sz w:val="26"/>
          <w:szCs w:val="26"/>
          <w:u w:val="single"/>
          <w:lang w:eastAsia="ru-RU"/>
        </w:rPr>
        <w:t>нет</w:t>
      </w:r>
    </w:p>
    <w:p w14:paraId="7A33CA3E"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14. Количество квартир:</w:t>
      </w:r>
      <w:r w:rsidRPr="00844BB8">
        <w:rPr>
          <w:rFonts w:eastAsia="Times New Roman"/>
          <w:i/>
          <w:sz w:val="26"/>
          <w:szCs w:val="26"/>
          <w:u w:val="single"/>
          <w:lang w:eastAsia="ru-RU"/>
        </w:rPr>
        <w:t xml:space="preserve"> 59</w:t>
      </w:r>
    </w:p>
    <w:p w14:paraId="2FE2A0D0"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15. Количество нежилых помещений, не входящих в состав общего имущества: </w:t>
      </w:r>
      <w:r w:rsidRPr="00844BB8">
        <w:rPr>
          <w:rFonts w:eastAsia="Times New Roman"/>
          <w:i/>
          <w:sz w:val="26"/>
          <w:szCs w:val="26"/>
          <w:u w:val="single"/>
          <w:lang w:eastAsia="ru-RU"/>
        </w:rPr>
        <w:t>нет</w:t>
      </w:r>
    </w:p>
    <w:p w14:paraId="244021CF"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844BB8">
        <w:rPr>
          <w:rFonts w:eastAsia="Times New Roman"/>
          <w:i/>
          <w:sz w:val="26"/>
          <w:szCs w:val="26"/>
          <w:u w:val="single"/>
          <w:lang w:eastAsia="ru-RU"/>
        </w:rPr>
        <w:t xml:space="preserve">нет </w:t>
      </w:r>
    </w:p>
    <w:p w14:paraId="4B5DB84C"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844BB8">
        <w:rPr>
          <w:rFonts w:eastAsia="Times New Roman"/>
          <w:i/>
          <w:sz w:val="26"/>
          <w:szCs w:val="26"/>
          <w:u w:val="single"/>
          <w:lang w:eastAsia="ru-RU"/>
        </w:rPr>
        <w:t xml:space="preserve">нет </w:t>
      </w:r>
    </w:p>
    <w:p w14:paraId="65741AFE"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18. Строительный объём: </w:t>
      </w:r>
      <w:r w:rsidRPr="00844BB8">
        <w:rPr>
          <w:rFonts w:eastAsia="Times New Roman"/>
          <w:i/>
          <w:iCs/>
          <w:sz w:val="26"/>
          <w:szCs w:val="26"/>
          <w:u w:val="single"/>
          <w:lang w:eastAsia="ru-RU"/>
        </w:rPr>
        <w:t>9921 м³</w:t>
      </w:r>
    </w:p>
    <w:p w14:paraId="323C64E1" w14:textId="77777777"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eastAsia="ru-RU"/>
        </w:rPr>
        <w:lastRenderedPageBreak/>
        <w:t>19. Площадь:</w:t>
      </w:r>
      <w:r w:rsidRPr="00844BB8">
        <w:rPr>
          <w:rFonts w:eastAsia="Times New Roman"/>
          <w:sz w:val="24"/>
          <w:szCs w:val="24"/>
          <w:lang w:eastAsia="ru-RU"/>
        </w:rPr>
        <w:t xml:space="preserve"> </w:t>
      </w:r>
      <w:r w:rsidRPr="00844BB8">
        <w:rPr>
          <w:rFonts w:eastAsia="Times New Roman"/>
          <w:i/>
          <w:iCs/>
          <w:sz w:val="26"/>
          <w:szCs w:val="26"/>
          <w:u w:val="single"/>
          <w:lang w:eastAsia="ru-RU"/>
        </w:rPr>
        <w:t>2474,70 м²</w:t>
      </w:r>
    </w:p>
    <w:p w14:paraId="51F6E713"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а) многоквартирного дома с лоджиями, шкафами, коридорами и лестничными клетками: </w:t>
      </w:r>
      <w:r w:rsidRPr="00844BB8">
        <w:rPr>
          <w:rFonts w:eastAsia="Times New Roman"/>
          <w:i/>
          <w:sz w:val="26"/>
          <w:szCs w:val="26"/>
          <w:u w:val="single"/>
          <w:lang w:eastAsia="ru-RU"/>
        </w:rPr>
        <w:t xml:space="preserve"> </w:t>
      </w:r>
    </w:p>
    <w:p w14:paraId="080BADDB"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б) жилых помещений (общая площадь квартир): </w:t>
      </w:r>
      <w:r w:rsidRPr="00844BB8">
        <w:rPr>
          <w:rFonts w:eastAsia="Times New Roman"/>
          <w:i/>
          <w:sz w:val="26"/>
          <w:szCs w:val="26"/>
          <w:u w:val="single"/>
          <w:lang w:eastAsia="ru-RU"/>
        </w:rPr>
        <w:t>1473,8 м²</w:t>
      </w:r>
    </w:p>
    <w:p w14:paraId="431957E4" w14:textId="4D752F24"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в) нежилых помещений (общая площадь нежилых помещений, не входящих в состав общего имущества в многоквартирном доме</w:t>
      </w:r>
      <w:r w:rsidR="00A94D7D" w:rsidRPr="00844BB8">
        <w:rPr>
          <w:rFonts w:eastAsia="Times New Roman"/>
          <w:sz w:val="26"/>
          <w:szCs w:val="26"/>
          <w:lang w:eastAsia="ru-RU"/>
        </w:rPr>
        <w:t>):</w:t>
      </w:r>
      <w:r w:rsidR="00A94D7D" w:rsidRPr="00844BB8">
        <w:rPr>
          <w:rFonts w:eastAsia="Times New Roman"/>
          <w:sz w:val="26"/>
          <w:szCs w:val="26"/>
          <w:u w:val="single"/>
          <w:lang w:eastAsia="ru-RU"/>
        </w:rPr>
        <w:t xml:space="preserve"> </w:t>
      </w:r>
      <w:r w:rsidR="00A94D7D" w:rsidRPr="00844BB8">
        <w:rPr>
          <w:rFonts w:eastAsia="Times New Roman"/>
          <w:i/>
          <w:sz w:val="26"/>
          <w:szCs w:val="26"/>
          <w:u w:val="single"/>
          <w:lang w:eastAsia="ru-RU"/>
        </w:rPr>
        <w:t>м</w:t>
      </w:r>
      <w:r w:rsidRPr="00844BB8">
        <w:rPr>
          <w:rFonts w:eastAsia="Times New Roman"/>
          <w:i/>
          <w:sz w:val="26"/>
          <w:szCs w:val="26"/>
          <w:u w:val="single"/>
          <w:lang w:eastAsia="ru-RU"/>
        </w:rPr>
        <w:t>²</w:t>
      </w:r>
    </w:p>
    <w:p w14:paraId="3E4D9B8C" w14:textId="77777777" w:rsidR="00844BB8" w:rsidRPr="00844BB8" w:rsidRDefault="00844BB8" w:rsidP="00196C81">
      <w:pPr>
        <w:autoSpaceDE w:val="0"/>
        <w:autoSpaceDN w:val="0"/>
        <w:adjustRightInd w:val="0"/>
        <w:jc w:val="both"/>
        <w:rPr>
          <w:rFonts w:eastAsia="Times New Roman"/>
          <w:i/>
          <w:sz w:val="26"/>
          <w:szCs w:val="26"/>
          <w:u w:val="single"/>
          <w:lang w:eastAsia="ru-RU"/>
        </w:rPr>
      </w:pPr>
      <w:r w:rsidRPr="00844BB8">
        <w:rPr>
          <w:rFonts w:eastAsia="Times New Roman"/>
          <w:sz w:val="26"/>
          <w:szCs w:val="26"/>
          <w:lang w:eastAsia="ru-RU"/>
        </w:rPr>
        <w:t xml:space="preserve">         20. Количество лестниц:</w:t>
      </w:r>
      <w:r w:rsidRPr="00844BB8">
        <w:rPr>
          <w:rFonts w:eastAsia="Times New Roman"/>
          <w:i/>
          <w:sz w:val="26"/>
          <w:szCs w:val="26"/>
          <w:lang w:eastAsia="ru-RU"/>
        </w:rPr>
        <w:t xml:space="preserve"> 4</w:t>
      </w:r>
    </w:p>
    <w:p w14:paraId="42551BE8" w14:textId="6EB4F9DA"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eastAsia="ru-RU"/>
        </w:rPr>
        <w:t xml:space="preserve">21. </w:t>
      </w:r>
      <w:r w:rsidR="00A94D7D" w:rsidRPr="00844BB8">
        <w:rPr>
          <w:rFonts w:eastAsia="Times New Roman"/>
          <w:sz w:val="26"/>
          <w:szCs w:val="26"/>
          <w:lang w:eastAsia="ru-RU"/>
        </w:rPr>
        <w:t>Уборочная площадь лестниц (включая межквартирные лестничные</w:t>
      </w:r>
    </w:p>
    <w:p w14:paraId="561C6926"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площадки): </w:t>
      </w:r>
      <w:r w:rsidRPr="00844BB8">
        <w:rPr>
          <w:rFonts w:eastAsia="Times New Roman"/>
          <w:i/>
          <w:sz w:val="26"/>
          <w:szCs w:val="26"/>
          <w:u w:val="single"/>
          <w:lang w:eastAsia="ru-RU"/>
        </w:rPr>
        <w:t>187,20 м²</w:t>
      </w:r>
    </w:p>
    <w:p w14:paraId="1AFAB6CA" w14:textId="77777777"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eastAsia="ru-RU"/>
        </w:rPr>
        <w:t xml:space="preserve">22. Уборочная площадь общих коридоров 0 </w:t>
      </w:r>
      <w:r w:rsidRPr="00844BB8">
        <w:rPr>
          <w:rFonts w:eastAsia="Times New Roman"/>
          <w:i/>
          <w:iCs/>
          <w:sz w:val="26"/>
          <w:szCs w:val="26"/>
          <w:u w:val="single"/>
          <w:lang w:eastAsia="ru-RU"/>
        </w:rPr>
        <w:t>м²</w:t>
      </w:r>
    </w:p>
    <w:p w14:paraId="1F433103" w14:textId="77777777" w:rsidR="00844BB8" w:rsidRPr="00844BB8" w:rsidRDefault="00844BB8" w:rsidP="00196C81">
      <w:pPr>
        <w:autoSpaceDE w:val="0"/>
        <w:autoSpaceDN w:val="0"/>
        <w:adjustRightInd w:val="0"/>
        <w:ind w:firstLine="567"/>
        <w:jc w:val="both"/>
        <w:rPr>
          <w:rFonts w:eastAsia="Times New Roman"/>
          <w:i/>
          <w:iCs/>
          <w:sz w:val="26"/>
          <w:szCs w:val="26"/>
          <w:u w:val="single"/>
          <w:lang w:eastAsia="ru-RU"/>
        </w:rPr>
      </w:pPr>
      <w:r w:rsidRPr="00844BB8">
        <w:rPr>
          <w:rFonts w:eastAsia="Times New Roman"/>
          <w:sz w:val="26"/>
          <w:szCs w:val="26"/>
          <w:lang w:eastAsia="ru-RU"/>
        </w:rPr>
        <w:t xml:space="preserve">23. Уборочная площадь помещений общего пользования (включая технические этажи, чердаки, технические подвалы) 0 </w:t>
      </w:r>
      <w:r w:rsidRPr="00844BB8">
        <w:rPr>
          <w:rFonts w:eastAsia="Times New Roman"/>
          <w:i/>
          <w:iCs/>
          <w:sz w:val="26"/>
          <w:szCs w:val="26"/>
          <w:u w:val="single"/>
          <w:lang w:eastAsia="ru-RU"/>
        </w:rPr>
        <w:t>м²</w:t>
      </w:r>
    </w:p>
    <w:p w14:paraId="6FBBFA75"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844BB8">
        <w:rPr>
          <w:rFonts w:eastAsia="Times New Roman"/>
          <w:i/>
          <w:sz w:val="26"/>
          <w:szCs w:val="26"/>
          <w:u w:val="single"/>
          <w:lang w:eastAsia="ru-RU"/>
        </w:rPr>
        <w:t>м²</w:t>
      </w:r>
    </w:p>
    <w:p w14:paraId="19844774"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25. Кадастровый номер земельного участка: </w:t>
      </w:r>
      <w:r w:rsidRPr="00844BB8">
        <w:rPr>
          <w:rFonts w:eastAsia="Times New Roman"/>
          <w:i/>
          <w:sz w:val="26"/>
          <w:szCs w:val="26"/>
          <w:u w:val="single"/>
          <w:lang w:eastAsia="ru-RU"/>
        </w:rPr>
        <w:t>нет</w:t>
      </w:r>
    </w:p>
    <w:p w14:paraId="02B5E4D1" w14:textId="77777777"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val="en-US" w:eastAsia="ru-RU"/>
        </w:rPr>
        <w:t>II</w:t>
      </w:r>
      <w:r w:rsidRPr="00844BB8">
        <w:rPr>
          <w:rFonts w:eastAsia="Times New Roman"/>
          <w:sz w:val="26"/>
          <w:szCs w:val="26"/>
          <w:lang w:eastAsia="ru-RU"/>
        </w:rPr>
        <w:t>. Техническое состояние многоквартирного дома, включая пристройки</w:t>
      </w:r>
    </w:p>
    <w:p w14:paraId="1717D7D5" w14:textId="77777777" w:rsidR="00844BB8" w:rsidRPr="00844BB8" w:rsidRDefault="00844BB8" w:rsidP="00196C81">
      <w:pPr>
        <w:autoSpaceDE w:val="0"/>
        <w:autoSpaceDN w:val="0"/>
        <w:adjustRightInd w:val="0"/>
        <w:ind w:firstLine="567"/>
        <w:jc w:val="both"/>
        <w:rPr>
          <w:rFonts w:eastAsia="Times New Roman"/>
          <w:i/>
          <w:sz w:val="26"/>
          <w:szCs w:val="26"/>
          <w:lang w:eastAsia="ru-RU"/>
        </w:rPr>
      </w:pPr>
    </w:p>
    <w:tbl>
      <w:tblPr>
        <w:tblW w:w="5000" w:type="pct"/>
        <w:jc w:val="center"/>
        <w:tblCellMar>
          <w:left w:w="28" w:type="dxa"/>
          <w:right w:w="28" w:type="dxa"/>
        </w:tblCellMar>
        <w:tblLook w:val="01E0" w:firstRow="1" w:lastRow="1" w:firstColumn="1" w:lastColumn="1" w:noHBand="0" w:noVBand="0"/>
      </w:tblPr>
      <w:tblGrid>
        <w:gridCol w:w="838"/>
        <w:gridCol w:w="849"/>
        <w:gridCol w:w="2581"/>
        <w:gridCol w:w="2893"/>
        <w:gridCol w:w="3148"/>
      </w:tblGrid>
      <w:tr w:rsidR="00844BB8" w:rsidRPr="00D41139" w14:paraId="313A8E93" w14:textId="77777777" w:rsidTr="00D41139">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hideMark/>
          </w:tcPr>
          <w:p w14:paraId="08BFB8D0"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 п/п</w:t>
            </w:r>
          </w:p>
        </w:tc>
        <w:tc>
          <w:tcPr>
            <w:tcW w:w="1664" w:type="pct"/>
            <w:gridSpan w:val="2"/>
            <w:tcBorders>
              <w:top w:val="single" w:sz="4" w:space="0" w:color="auto"/>
              <w:left w:val="single" w:sz="4" w:space="0" w:color="auto"/>
              <w:bottom w:val="single" w:sz="4" w:space="0" w:color="auto"/>
              <w:right w:val="single" w:sz="4" w:space="0" w:color="auto"/>
            </w:tcBorders>
            <w:vAlign w:val="center"/>
            <w:hideMark/>
          </w:tcPr>
          <w:p w14:paraId="3E21B10B"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Наименование конструктивных элементов</w:t>
            </w:r>
          </w:p>
        </w:tc>
        <w:tc>
          <w:tcPr>
            <w:tcW w:w="1403" w:type="pct"/>
            <w:tcBorders>
              <w:top w:val="single" w:sz="4" w:space="0" w:color="auto"/>
              <w:left w:val="single" w:sz="4" w:space="0" w:color="auto"/>
              <w:bottom w:val="single" w:sz="4" w:space="0" w:color="auto"/>
              <w:right w:val="single" w:sz="4" w:space="0" w:color="auto"/>
            </w:tcBorders>
            <w:vAlign w:val="center"/>
            <w:hideMark/>
          </w:tcPr>
          <w:p w14:paraId="2D91D6A7" w14:textId="77777777" w:rsidR="00844BB8" w:rsidRPr="00D41139" w:rsidRDefault="00844BB8" w:rsidP="00196C81">
            <w:pPr>
              <w:autoSpaceDE w:val="0"/>
              <w:autoSpaceDN w:val="0"/>
              <w:adjustRightInd w:val="0"/>
              <w:jc w:val="center"/>
              <w:rPr>
                <w:rFonts w:eastAsia="Times New Roman"/>
                <w:sz w:val="24"/>
                <w:szCs w:val="24"/>
                <w:lang w:eastAsia="ru-RU"/>
              </w:rPr>
            </w:pPr>
            <w:r w:rsidRPr="00D41139">
              <w:rPr>
                <w:rFonts w:eastAsia="Times New Roman"/>
                <w:sz w:val="24"/>
                <w:szCs w:val="24"/>
                <w:lang w:eastAsia="ru-RU"/>
              </w:rPr>
              <w:t>Описание элементов (материал, конструкция или система, отделка и прочее)</w:t>
            </w:r>
          </w:p>
        </w:tc>
        <w:tc>
          <w:tcPr>
            <w:tcW w:w="1527" w:type="pct"/>
            <w:tcBorders>
              <w:top w:val="single" w:sz="4" w:space="0" w:color="auto"/>
              <w:left w:val="single" w:sz="4" w:space="0" w:color="auto"/>
              <w:bottom w:val="single" w:sz="4" w:space="0" w:color="auto"/>
              <w:right w:val="single" w:sz="4" w:space="0" w:color="auto"/>
            </w:tcBorders>
            <w:vAlign w:val="center"/>
            <w:hideMark/>
          </w:tcPr>
          <w:p w14:paraId="4EE48E79"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Техническое состояние элементов общего имущества многоквартирного дома</w:t>
            </w:r>
          </w:p>
        </w:tc>
      </w:tr>
      <w:tr w:rsidR="00844BB8" w:rsidRPr="00D41139" w14:paraId="2F2461C2" w14:textId="77777777" w:rsidTr="00D41139">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hideMark/>
          </w:tcPr>
          <w:p w14:paraId="2E7C7658"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vAlign w:val="center"/>
            <w:hideMark/>
          </w:tcPr>
          <w:p w14:paraId="77D4D8BE"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2</w:t>
            </w:r>
          </w:p>
        </w:tc>
        <w:tc>
          <w:tcPr>
            <w:tcW w:w="1403" w:type="pct"/>
            <w:tcBorders>
              <w:top w:val="single" w:sz="4" w:space="0" w:color="auto"/>
              <w:left w:val="single" w:sz="4" w:space="0" w:color="auto"/>
              <w:bottom w:val="single" w:sz="4" w:space="0" w:color="auto"/>
              <w:right w:val="single" w:sz="4" w:space="0" w:color="auto"/>
            </w:tcBorders>
            <w:vAlign w:val="center"/>
            <w:hideMark/>
          </w:tcPr>
          <w:p w14:paraId="3B8BFBDE"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3</w:t>
            </w:r>
          </w:p>
        </w:tc>
        <w:tc>
          <w:tcPr>
            <w:tcW w:w="1527" w:type="pct"/>
            <w:tcBorders>
              <w:top w:val="single" w:sz="4" w:space="0" w:color="auto"/>
              <w:left w:val="single" w:sz="4" w:space="0" w:color="auto"/>
              <w:bottom w:val="single" w:sz="4" w:space="0" w:color="auto"/>
              <w:right w:val="single" w:sz="4" w:space="0" w:color="auto"/>
            </w:tcBorders>
            <w:vAlign w:val="center"/>
            <w:hideMark/>
          </w:tcPr>
          <w:p w14:paraId="044A3D75"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4</w:t>
            </w:r>
          </w:p>
        </w:tc>
      </w:tr>
      <w:tr w:rsidR="00844BB8" w:rsidRPr="00D41139" w14:paraId="70A56844" w14:textId="77777777" w:rsidTr="00D41139">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21C7286B"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hideMark/>
          </w:tcPr>
          <w:p w14:paraId="70665BA6"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Фундамент</w:t>
            </w:r>
          </w:p>
        </w:tc>
        <w:tc>
          <w:tcPr>
            <w:tcW w:w="1403" w:type="pct"/>
            <w:tcBorders>
              <w:top w:val="single" w:sz="4" w:space="0" w:color="auto"/>
              <w:left w:val="single" w:sz="4" w:space="0" w:color="auto"/>
              <w:bottom w:val="single" w:sz="4" w:space="0" w:color="auto"/>
              <w:right w:val="single" w:sz="4" w:space="0" w:color="auto"/>
            </w:tcBorders>
            <w:hideMark/>
          </w:tcPr>
          <w:p w14:paraId="21D6D3C9"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бутовый, ленточный</w:t>
            </w:r>
          </w:p>
        </w:tc>
        <w:tc>
          <w:tcPr>
            <w:tcW w:w="1527" w:type="pct"/>
            <w:tcBorders>
              <w:top w:val="single" w:sz="4" w:space="0" w:color="auto"/>
              <w:left w:val="single" w:sz="4" w:space="0" w:color="auto"/>
              <w:bottom w:val="single" w:sz="4" w:space="0" w:color="auto"/>
              <w:right w:val="single" w:sz="4" w:space="0" w:color="auto"/>
            </w:tcBorders>
            <w:hideMark/>
          </w:tcPr>
          <w:p w14:paraId="49878FD3"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неудовлетворительное</w:t>
            </w:r>
          </w:p>
        </w:tc>
      </w:tr>
      <w:tr w:rsidR="00844BB8" w:rsidRPr="00D41139" w14:paraId="093413E2" w14:textId="77777777" w:rsidTr="00D41139">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149DF802"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2.</w:t>
            </w:r>
          </w:p>
        </w:tc>
        <w:tc>
          <w:tcPr>
            <w:tcW w:w="1664" w:type="pct"/>
            <w:gridSpan w:val="2"/>
            <w:tcBorders>
              <w:top w:val="single" w:sz="4" w:space="0" w:color="auto"/>
              <w:left w:val="single" w:sz="4" w:space="0" w:color="auto"/>
              <w:bottom w:val="single" w:sz="4" w:space="0" w:color="auto"/>
              <w:right w:val="single" w:sz="4" w:space="0" w:color="auto"/>
            </w:tcBorders>
            <w:hideMark/>
          </w:tcPr>
          <w:p w14:paraId="0B402F95"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Наружные и внутренние капитальные стены</w:t>
            </w:r>
          </w:p>
        </w:tc>
        <w:tc>
          <w:tcPr>
            <w:tcW w:w="1403" w:type="pct"/>
            <w:tcBorders>
              <w:top w:val="single" w:sz="4" w:space="0" w:color="auto"/>
              <w:left w:val="single" w:sz="4" w:space="0" w:color="auto"/>
              <w:bottom w:val="single" w:sz="4" w:space="0" w:color="auto"/>
              <w:right w:val="single" w:sz="4" w:space="0" w:color="auto"/>
            </w:tcBorders>
            <w:hideMark/>
          </w:tcPr>
          <w:p w14:paraId="386E2C37"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кирпич</w:t>
            </w:r>
          </w:p>
        </w:tc>
        <w:tc>
          <w:tcPr>
            <w:tcW w:w="1527" w:type="pct"/>
            <w:tcBorders>
              <w:top w:val="single" w:sz="4" w:space="0" w:color="auto"/>
              <w:left w:val="single" w:sz="4" w:space="0" w:color="auto"/>
              <w:bottom w:val="single" w:sz="4" w:space="0" w:color="auto"/>
              <w:right w:val="single" w:sz="4" w:space="0" w:color="auto"/>
            </w:tcBorders>
            <w:hideMark/>
          </w:tcPr>
          <w:p w14:paraId="75A2FF96"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неудовлетворительное</w:t>
            </w:r>
          </w:p>
        </w:tc>
      </w:tr>
      <w:tr w:rsidR="00844BB8" w:rsidRPr="00D41139" w14:paraId="7D11EE0C" w14:textId="77777777" w:rsidTr="00D41139">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2DEB7847"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3.</w:t>
            </w:r>
          </w:p>
        </w:tc>
        <w:tc>
          <w:tcPr>
            <w:tcW w:w="1664" w:type="pct"/>
            <w:gridSpan w:val="2"/>
            <w:tcBorders>
              <w:top w:val="single" w:sz="4" w:space="0" w:color="auto"/>
              <w:left w:val="single" w:sz="4" w:space="0" w:color="auto"/>
              <w:bottom w:val="single" w:sz="4" w:space="0" w:color="auto"/>
              <w:right w:val="single" w:sz="4" w:space="0" w:color="auto"/>
            </w:tcBorders>
            <w:hideMark/>
          </w:tcPr>
          <w:p w14:paraId="3D7217F5"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Перегородки</w:t>
            </w:r>
          </w:p>
        </w:tc>
        <w:tc>
          <w:tcPr>
            <w:tcW w:w="1403" w:type="pct"/>
            <w:tcBorders>
              <w:top w:val="single" w:sz="4" w:space="0" w:color="auto"/>
              <w:left w:val="single" w:sz="4" w:space="0" w:color="auto"/>
              <w:bottom w:val="single" w:sz="4" w:space="0" w:color="auto"/>
              <w:right w:val="single" w:sz="4" w:space="0" w:color="auto"/>
            </w:tcBorders>
            <w:hideMark/>
          </w:tcPr>
          <w:p w14:paraId="5D0DD583"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кирпич</w:t>
            </w:r>
          </w:p>
        </w:tc>
        <w:tc>
          <w:tcPr>
            <w:tcW w:w="1527" w:type="pct"/>
            <w:tcBorders>
              <w:top w:val="single" w:sz="4" w:space="0" w:color="auto"/>
              <w:left w:val="single" w:sz="4" w:space="0" w:color="auto"/>
              <w:bottom w:val="single" w:sz="4" w:space="0" w:color="auto"/>
              <w:right w:val="single" w:sz="4" w:space="0" w:color="auto"/>
            </w:tcBorders>
            <w:hideMark/>
          </w:tcPr>
          <w:p w14:paraId="76C4F5AD"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удовлетворительное</w:t>
            </w:r>
          </w:p>
        </w:tc>
      </w:tr>
      <w:tr w:rsidR="00844BB8" w:rsidRPr="00D41139" w14:paraId="758A0A9C" w14:textId="77777777" w:rsidTr="00D41139">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33E63A78"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4.</w:t>
            </w:r>
          </w:p>
        </w:tc>
        <w:tc>
          <w:tcPr>
            <w:tcW w:w="1664" w:type="pct"/>
            <w:gridSpan w:val="2"/>
            <w:tcBorders>
              <w:top w:val="single" w:sz="4" w:space="0" w:color="auto"/>
              <w:left w:val="single" w:sz="4" w:space="0" w:color="auto"/>
              <w:bottom w:val="single" w:sz="4" w:space="0" w:color="auto"/>
              <w:right w:val="single" w:sz="4" w:space="0" w:color="auto"/>
            </w:tcBorders>
            <w:hideMark/>
          </w:tcPr>
          <w:p w14:paraId="225DEE07"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Перекрытия</w:t>
            </w:r>
          </w:p>
        </w:tc>
        <w:tc>
          <w:tcPr>
            <w:tcW w:w="1403" w:type="pct"/>
            <w:tcBorders>
              <w:top w:val="single" w:sz="4" w:space="0" w:color="auto"/>
              <w:left w:val="single" w:sz="4" w:space="0" w:color="auto"/>
              <w:bottom w:val="single" w:sz="4" w:space="0" w:color="auto"/>
              <w:right w:val="single" w:sz="4" w:space="0" w:color="auto"/>
            </w:tcBorders>
          </w:tcPr>
          <w:p w14:paraId="0881539E" w14:textId="77777777" w:rsidR="00844BB8" w:rsidRPr="00D41139" w:rsidRDefault="00844BB8" w:rsidP="00196C81">
            <w:pPr>
              <w:adjustRightInd w:val="0"/>
              <w:jc w:val="center"/>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64719C67" w14:textId="77777777" w:rsidR="00844BB8" w:rsidRPr="00D41139" w:rsidRDefault="00844BB8" w:rsidP="00196C81">
            <w:pPr>
              <w:adjustRightInd w:val="0"/>
              <w:rPr>
                <w:rFonts w:eastAsia="Times New Roman"/>
                <w:sz w:val="24"/>
                <w:szCs w:val="24"/>
                <w:lang w:eastAsia="ru-RU"/>
              </w:rPr>
            </w:pPr>
          </w:p>
        </w:tc>
      </w:tr>
      <w:tr w:rsidR="00844BB8" w:rsidRPr="00D41139" w14:paraId="4D965F14"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BC5F1CA"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03D9BA9D"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2D8BF8C"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чердачные</w:t>
            </w:r>
          </w:p>
        </w:tc>
        <w:tc>
          <w:tcPr>
            <w:tcW w:w="1403" w:type="pct"/>
            <w:tcBorders>
              <w:top w:val="single" w:sz="4" w:space="0" w:color="auto"/>
              <w:left w:val="single" w:sz="4" w:space="0" w:color="auto"/>
              <w:bottom w:val="single" w:sz="4" w:space="0" w:color="auto"/>
              <w:right w:val="single" w:sz="4" w:space="0" w:color="auto"/>
            </w:tcBorders>
            <w:hideMark/>
          </w:tcPr>
          <w:p w14:paraId="603945A2" w14:textId="77777777" w:rsidR="00844BB8" w:rsidRPr="00D41139" w:rsidRDefault="00844BB8" w:rsidP="00196C81">
            <w:pPr>
              <w:jc w:val="center"/>
              <w:rPr>
                <w:rFonts w:eastAsia="Times New Roman"/>
                <w:sz w:val="24"/>
                <w:szCs w:val="24"/>
                <w:lang w:eastAsia="ru-RU"/>
              </w:rPr>
            </w:pPr>
            <w:r w:rsidRPr="00D41139">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hideMark/>
          </w:tcPr>
          <w:p w14:paraId="103147A6" w14:textId="77777777" w:rsidR="00844BB8" w:rsidRPr="00D41139" w:rsidRDefault="00844BB8" w:rsidP="00196C81">
            <w:pPr>
              <w:jc w:val="center"/>
              <w:rPr>
                <w:rFonts w:eastAsia="Times New Roman"/>
                <w:sz w:val="24"/>
                <w:szCs w:val="24"/>
                <w:lang w:eastAsia="ru-RU"/>
              </w:rPr>
            </w:pPr>
            <w:r w:rsidRPr="00D41139">
              <w:rPr>
                <w:rFonts w:eastAsia="Times New Roman"/>
                <w:sz w:val="24"/>
                <w:szCs w:val="24"/>
                <w:lang w:eastAsia="ru-RU"/>
              </w:rPr>
              <w:t>удовлетворительное</w:t>
            </w:r>
          </w:p>
        </w:tc>
      </w:tr>
      <w:tr w:rsidR="00844BB8" w:rsidRPr="00D41139" w14:paraId="76BFCA64"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1CCA6FD0"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D304778"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60329651"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междуэтажные</w:t>
            </w:r>
          </w:p>
        </w:tc>
        <w:tc>
          <w:tcPr>
            <w:tcW w:w="1403" w:type="pct"/>
            <w:tcBorders>
              <w:top w:val="single" w:sz="4" w:space="0" w:color="auto"/>
              <w:left w:val="single" w:sz="4" w:space="0" w:color="auto"/>
              <w:bottom w:val="single" w:sz="4" w:space="0" w:color="auto"/>
              <w:right w:val="single" w:sz="4" w:space="0" w:color="auto"/>
            </w:tcBorders>
            <w:hideMark/>
          </w:tcPr>
          <w:p w14:paraId="0FBD8575" w14:textId="77777777" w:rsidR="00844BB8" w:rsidRPr="00D41139" w:rsidRDefault="00844BB8" w:rsidP="00196C81">
            <w:pPr>
              <w:jc w:val="center"/>
              <w:rPr>
                <w:rFonts w:eastAsia="Times New Roman"/>
                <w:sz w:val="24"/>
                <w:szCs w:val="24"/>
                <w:lang w:eastAsia="ru-RU"/>
              </w:rPr>
            </w:pPr>
            <w:r w:rsidRPr="00D41139">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hideMark/>
          </w:tcPr>
          <w:p w14:paraId="74B59FC9" w14:textId="77777777" w:rsidR="00844BB8" w:rsidRPr="00D41139" w:rsidRDefault="00844BB8" w:rsidP="00196C81">
            <w:pPr>
              <w:jc w:val="center"/>
              <w:rPr>
                <w:rFonts w:eastAsia="Times New Roman"/>
                <w:sz w:val="24"/>
                <w:szCs w:val="24"/>
                <w:lang w:eastAsia="ru-RU"/>
              </w:rPr>
            </w:pPr>
            <w:r w:rsidRPr="00D41139">
              <w:rPr>
                <w:rFonts w:eastAsia="Times New Roman"/>
                <w:sz w:val="24"/>
                <w:szCs w:val="24"/>
                <w:lang w:eastAsia="ru-RU"/>
              </w:rPr>
              <w:t>удовлетворительное</w:t>
            </w:r>
          </w:p>
        </w:tc>
      </w:tr>
      <w:tr w:rsidR="00844BB8" w:rsidRPr="00D41139" w14:paraId="0B3BD8F9"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36C45F95"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6939758"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0721D800"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подвальные</w:t>
            </w:r>
          </w:p>
        </w:tc>
        <w:tc>
          <w:tcPr>
            <w:tcW w:w="1403" w:type="pct"/>
            <w:tcBorders>
              <w:top w:val="single" w:sz="4" w:space="0" w:color="auto"/>
              <w:left w:val="single" w:sz="4" w:space="0" w:color="auto"/>
              <w:bottom w:val="single" w:sz="4" w:space="0" w:color="auto"/>
              <w:right w:val="single" w:sz="4" w:space="0" w:color="auto"/>
            </w:tcBorders>
            <w:hideMark/>
          </w:tcPr>
          <w:p w14:paraId="386820FD" w14:textId="77777777" w:rsidR="00844BB8" w:rsidRPr="00D41139" w:rsidRDefault="00844BB8" w:rsidP="00196C81">
            <w:pPr>
              <w:jc w:val="center"/>
              <w:rPr>
                <w:rFonts w:eastAsia="Times New Roman"/>
                <w:sz w:val="24"/>
                <w:szCs w:val="24"/>
                <w:lang w:eastAsia="ru-RU"/>
              </w:rPr>
            </w:pPr>
            <w:r w:rsidRPr="00D41139">
              <w:rPr>
                <w:rFonts w:eastAsia="Times New Roman"/>
                <w:sz w:val="24"/>
                <w:szCs w:val="24"/>
                <w:lang w:eastAsia="ru-RU"/>
              </w:rPr>
              <w:t>-</w:t>
            </w:r>
          </w:p>
        </w:tc>
        <w:tc>
          <w:tcPr>
            <w:tcW w:w="1527" w:type="pct"/>
            <w:tcBorders>
              <w:top w:val="single" w:sz="4" w:space="0" w:color="auto"/>
              <w:left w:val="single" w:sz="4" w:space="0" w:color="auto"/>
              <w:bottom w:val="single" w:sz="4" w:space="0" w:color="auto"/>
              <w:right w:val="single" w:sz="4" w:space="0" w:color="auto"/>
            </w:tcBorders>
            <w:hideMark/>
          </w:tcPr>
          <w:p w14:paraId="0DC64B1A" w14:textId="77777777" w:rsidR="00844BB8" w:rsidRPr="00D41139" w:rsidRDefault="00844BB8" w:rsidP="00196C81">
            <w:pPr>
              <w:jc w:val="center"/>
              <w:rPr>
                <w:rFonts w:eastAsia="Times New Roman"/>
                <w:sz w:val="24"/>
                <w:szCs w:val="24"/>
                <w:lang w:eastAsia="ru-RU"/>
              </w:rPr>
            </w:pPr>
            <w:r w:rsidRPr="00D41139">
              <w:rPr>
                <w:rFonts w:eastAsia="Times New Roman"/>
                <w:sz w:val="24"/>
                <w:szCs w:val="24"/>
                <w:lang w:eastAsia="ru-RU"/>
              </w:rPr>
              <w:t>-</w:t>
            </w:r>
          </w:p>
        </w:tc>
      </w:tr>
      <w:tr w:rsidR="00844BB8" w:rsidRPr="00D41139" w14:paraId="5A53D32E" w14:textId="77777777" w:rsidTr="00D41139">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11FF8899"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5.</w:t>
            </w:r>
          </w:p>
        </w:tc>
        <w:tc>
          <w:tcPr>
            <w:tcW w:w="1664" w:type="pct"/>
            <w:gridSpan w:val="2"/>
            <w:tcBorders>
              <w:top w:val="single" w:sz="4" w:space="0" w:color="auto"/>
              <w:left w:val="single" w:sz="4" w:space="0" w:color="auto"/>
              <w:bottom w:val="single" w:sz="4" w:space="0" w:color="auto"/>
              <w:right w:val="single" w:sz="4" w:space="0" w:color="auto"/>
            </w:tcBorders>
            <w:hideMark/>
          </w:tcPr>
          <w:p w14:paraId="13281BA5"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Крыша</w:t>
            </w:r>
          </w:p>
        </w:tc>
        <w:tc>
          <w:tcPr>
            <w:tcW w:w="1403" w:type="pct"/>
            <w:tcBorders>
              <w:top w:val="single" w:sz="4" w:space="0" w:color="auto"/>
              <w:left w:val="single" w:sz="4" w:space="0" w:color="auto"/>
              <w:bottom w:val="single" w:sz="4" w:space="0" w:color="auto"/>
              <w:right w:val="single" w:sz="4" w:space="0" w:color="auto"/>
            </w:tcBorders>
            <w:hideMark/>
          </w:tcPr>
          <w:p w14:paraId="04B9360D"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скатная, шифер</w:t>
            </w:r>
          </w:p>
        </w:tc>
        <w:tc>
          <w:tcPr>
            <w:tcW w:w="1527" w:type="pct"/>
            <w:tcBorders>
              <w:top w:val="single" w:sz="4" w:space="0" w:color="auto"/>
              <w:left w:val="single" w:sz="4" w:space="0" w:color="auto"/>
              <w:bottom w:val="single" w:sz="4" w:space="0" w:color="auto"/>
              <w:right w:val="single" w:sz="4" w:space="0" w:color="auto"/>
            </w:tcBorders>
            <w:hideMark/>
          </w:tcPr>
          <w:p w14:paraId="505B5189" w14:textId="77777777" w:rsidR="00844BB8" w:rsidRPr="00D41139" w:rsidRDefault="00844BB8" w:rsidP="00196C81">
            <w:pPr>
              <w:jc w:val="center"/>
              <w:rPr>
                <w:rFonts w:eastAsia="Times New Roman"/>
                <w:sz w:val="24"/>
                <w:szCs w:val="24"/>
                <w:lang w:eastAsia="ru-RU"/>
              </w:rPr>
            </w:pPr>
            <w:r w:rsidRPr="00D41139">
              <w:rPr>
                <w:rFonts w:eastAsia="Times New Roman"/>
                <w:sz w:val="24"/>
                <w:szCs w:val="24"/>
                <w:lang w:eastAsia="ru-RU"/>
              </w:rPr>
              <w:t>удовлетворительное</w:t>
            </w:r>
          </w:p>
        </w:tc>
      </w:tr>
      <w:tr w:rsidR="00844BB8" w:rsidRPr="00D41139" w14:paraId="5312BCB8" w14:textId="77777777" w:rsidTr="00D41139">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5CD96074"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6.</w:t>
            </w:r>
          </w:p>
        </w:tc>
        <w:tc>
          <w:tcPr>
            <w:tcW w:w="1664" w:type="pct"/>
            <w:gridSpan w:val="2"/>
            <w:tcBorders>
              <w:top w:val="single" w:sz="4" w:space="0" w:color="auto"/>
              <w:left w:val="single" w:sz="4" w:space="0" w:color="auto"/>
              <w:bottom w:val="single" w:sz="4" w:space="0" w:color="auto"/>
              <w:right w:val="single" w:sz="4" w:space="0" w:color="auto"/>
            </w:tcBorders>
            <w:hideMark/>
          </w:tcPr>
          <w:p w14:paraId="1A562CB1"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Полы</w:t>
            </w:r>
          </w:p>
        </w:tc>
        <w:tc>
          <w:tcPr>
            <w:tcW w:w="1403" w:type="pct"/>
            <w:tcBorders>
              <w:top w:val="single" w:sz="4" w:space="0" w:color="auto"/>
              <w:left w:val="single" w:sz="4" w:space="0" w:color="auto"/>
              <w:bottom w:val="single" w:sz="4" w:space="0" w:color="auto"/>
              <w:right w:val="single" w:sz="4" w:space="0" w:color="auto"/>
            </w:tcBorders>
            <w:hideMark/>
          </w:tcPr>
          <w:p w14:paraId="76FD4103"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hideMark/>
          </w:tcPr>
          <w:p w14:paraId="6CB41190" w14:textId="77777777" w:rsidR="00844BB8" w:rsidRPr="00D41139" w:rsidRDefault="00844BB8" w:rsidP="00196C81">
            <w:pPr>
              <w:jc w:val="center"/>
              <w:rPr>
                <w:rFonts w:eastAsia="Times New Roman"/>
                <w:sz w:val="24"/>
                <w:szCs w:val="24"/>
                <w:lang w:eastAsia="ru-RU"/>
              </w:rPr>
            </w:pPr>
            <w:r w:rsidRPr="00D41139">
              <w:rPr>
                <w:rFonts w:eastAsia="Times New Roman"/>
                <w:sz w:val="24"/>
                <w:szCs w:val="24"/>
                <w:lang w:eastAsia="ru-RU"/>
              </w:rPr>
              <w:t>удовлетворительное</w:t>
            </w:r>
          </w:p>
        </w:tc>
      </w:tr>
      <w:tr w:rsidR="00844BB8" w:rsidRPr="00D41139" w14:paraId="049E2992" w14:textId="77777777" w:rsidTr="00D41139">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10DEBEFB"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7.</w:t>
            </w:r>
          </w:p>
        </w:tc>
        <w:tc>
          <w:tcPr>
            <w:tcW w:w="1664" w:type="pct"/>
            <w:gridSpan w:val="2"/>
            <w:tcBorders>
              <w:top w:val="single" w:sz="4" w:space="0" w:color="auto"/>
              <w:left w:val="single" w:sz="4" w:space="0" w:color="auto"/>
              <w:bottom w:val="single" w:sz="4" w:space="0" w:color="auto"/>
              <w:right w:val="single" w:sz="4" w:space="0" w:color="auto"/>
            </w:tcBorders>
            <w:hideMark/>
          </w:tcPr>
          <w:p w14:paraId="4C515862"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Проемы</w:t>
            </w:r>
          </w:p>
        </w:tc>
        <w:tc>
          <w:tcPr>
            <w:tcW w:w="1403" w:type="pct"/>
            <w:tcBorders>
              <w:top w:val="single" w:sz="4" w:space="0" w:color="auto"/>
              <w:left w:val="single" w:sz="4" w:space="0" w:color="auto"/>
              <w:bottom w:val="single" w:sz="4" w:space="0" w:color="auto"/>
              <w:right w:val="single" w:sz="4" w:space="0" w:color="auto"/>
            </w:tcBorders>
          </w:tcPr>
          <w:p w14:paraId="67B88017" w14:textId="77777777" w:rsidR="00844BB8" w:rsidRPr="00D41139" w:rsidRDefault="00844BB8" w:rsidP="00196C81">
            <w:pPr>
              <w:adjustRightInd w:val="0"/>
              <w:ind w:firstLine="708"/>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2C16E00D" w14:textId="77777777" w:rsidR="00844BB8" w:rsidRPr="00D41139" w:rsidRDefault="00844BB8" w:rsidP="00196C81">
            <w:pPr>
              <w:adjustRightInd w:val="0"/>
              <w:rPr>
                <w:rFonts w:eastAsia="Times New Roman"/>
                <w:sz w:val="24"/>
                <w:szCs w:val="24"/>
                <w:lang w:eastAsia="ru-RU"/>
              </w:rPr>
            </w:pPr>
          </w:p>
        </w:tc>
      </w:tr>
      <w:tr w:rsidR="00844BB8" w:rsidRPr="00D41139" w14:paraId="4F0F3C00"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2AD6728"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115B4E50"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6D8124D"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окна</w:t>
            </w:r>
          </w:p>
        </w:tc>
        <w:tc>
          <w:tcPr>
            <w:tcW w:w="1403" w:type="pct"/>
            <w:tcBorders>
              <w:top w:val="single" w:sz="4" w:space="0" w:color="auto"/>
              <w:left w:val="single" w:sz="4" w:space="0" w:color="auto"/>
              <w:bottom w:val="single" w:sz="4" w:space="0" w:color="auto"/>
              <w:right w:val="single" w:sz="4" w:space="0" w:color="auto"/>
            </w:tcBorders>
            <w:hideMark/>
          </w:tcPr>
          <w:p w14:paraId="5A42F980" w14:textId="77777777" w:rsidR="00844BB8" w:rsidRPr="00D41139" w:rsidRDefault="00844BB8" w:rsidP="00196C81">
            <w:pPr>
              <w:jc w:val="center"/>
              <w:rPr>
                <w:rFonts w:eastAsia="Times New Roman"/>
                <w:sz w:val="24"/>
                <w:szCs w:val="24"/>
                <w:lang w:eastAsia="ru-RU"/>
              </w:rPr>
            </w:pPr>
            <w:r w:rsidRPr="00D41139">
              <w:rPr>
                <w:rFonts w:eastAsia="Times New Roman"/>
                <w:sz w:val="24"/>
                <w:szCs w:val="24"/>
                <w:lang w:eastAsia="ru-RU"/>
              </w:rPr>
              <w:t>деревянные</w:t>
            </w:r>
          </w:p>
        </w:tc>
        <w:tc>
          <w:tcPr>
            <w:tcW w:w="1527" w:type="pct"/>
            <w:tcBorders>
              <w:top w:val="single" w:sz="4" w:space="0" w:color="auto"/>
              <w:left w:val="single" w:sz="4" w:space="0" w:color="auto"/>
              <w:bottom w:val="single" w:sz="4" w:space="0" w:color="auto"/>
              <w:right w:val="single" w:sz="4" w:space="0" w:color="auto"/>
            </w:tcBorders>
            <w:hideMark/>
          </w:tcPr>
          <w:p w14:paraId="566A8222" w14:textId="77777777" w:rsidR="00844BB8" w:rsidRPr="00D41139" w:rsidRDefault="00844BB8" w:rsidP="00196C81">
            <w:pPr>
              <w:jc w:val="center"/>
              <w:rPr>
                <w:rFonts w:eastAsia="Times New Roman"/>
                <w:sz w:val="24"/>
                <w:szCs w:val="24"/>
                <w:lang w:eastAsia="ru-RU"/>
              </w:rPr>
            </w:pPr>
            <w:r w:rsidRPr="00D41139">
              <w:rPr>
                <w:rFonts w:eastAsia="Times New Roman"/>
                <w:sz w:val="24"/>
                <w:szCs w:val="24"/>
                <w:lang w:eastAsia="ru-RU"/>
              </w:rPr>
              <w:t>неудовлетворительное</w:t>
            </w:r>
          </w:p>
        </w:tc>
      </w:tr>
      <w:tr w:rsidR="00844BB8" w:rsidRPr="00D41139" w14:paraId="1A0BF3AA"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167DAA30"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DF6B346"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2C487B58"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двери</w:t>
            </w:r>
          </w:p>
        </w:tc>
        <w:tc>
          <w:tcPr>
            <w:tcW w:w="1403" w:type="pct"/>
            <w:tcBorders>
              <w:top w:val="single" w:sz="4" w:space="0" w:color="auto"/>
              <w:left w:val="single" w:sz="4" w:space="0" w:color="auto"/>
              <w:bottom w:val="single" w:sz="4" w:space="0" w:color="auto"/>
              <w:right w:val="single" w:sz="4" w:space="0" w:color="auto"/>
            </w:tcBorders>
            <w:hideMark/>
          </w:tcPr>
          <w:p w14:paraId="73B09CA2" w14:textId="77777777" w:rsidR="00844BB8" w:rsidRPr="00D41139" w:rsidRDefault="00844BB8" w:rsidP="00196C81">
            <w:pPr>
              <w:jc w:val="center"/>
              <w:rPr>
                <w:rFonts w:eastAsia="Times New Roman"/>
                <w:sz w:val="24"/>
                <w:szCs w:val="24"/>
                <w:lang w:eastAsia="ru-RU"/>
              </w:rPr>
            </w:pPr>
            <w:r w:rsidRPr="00D41139">
              <w:rPr>
                <w:rFonts w:eastAsia="Times New Roman"/>
                <w:sz w:val="24"/>
                <w:szCs w:val="24"/>
                <w:lang w:eastAsia="ru-RU"/>
              </w:rPr>
              <w:t>деревянные</w:t>
            </w:r>
          </w:p>
        </w:tc>
        <w:tc>
          <w:tcPr>
            <w:tcW w:w="1527" w:type="pct"/>
            <w:tcBorders>
              <w:top w:val="single" w:sz="4" w:space="0" w:color="auto"/>
              <w:left w:val="single" w:sz="4" w:space="0" w:color="auto"/>
              <w:bottom w:val="single" w:sz="4" w:space="0" w:color="auto"/>
              <w:right w:val="single" w:sz="4" w:space="0" w:color="auto"/>
            </w:tcBorders>
            <w:hideMark/>
          </w:tcPr>
          <w:p w14:paraId="5975DF7F" w14:textId="77777777" w:rsidR="00844BB8" w:rsidRPr="00D41139" w:rsidRDefault="00844BB8" w:rsidP="00196C81">
            <w:pPr>
              <w:jc w:val="center"/>
              <w:rPr>
                <w:rFonts w:eastAsia="Times New Roman"/>
                <w:sz w:val="24"/>
                <w:szCs w:val="24"/>
                <w:lang w:eastAsia="ru-RU"/>
              </w:rPr>
            </w:pPr>
            <w:r w:rsidRPr="00D41139">
              <w:rPr>
                <w:rFonts w:eastAsia="Times New Roman"/>
                <w:sz w:val="24"/>
                <w:szCs w:val="24"/>
                <w:lang w:eastAsia="ru-RU"/>
              </w:rPr>
              <w:t>неудовлетворительное</w:t>
            </w:r>
          </w:p>
        </w:tc>
      </w:tr>
      <w:tr w:rsidR="00844BB8" w:rsidRPr="00D41139" w14:paraId="4ACCA2EF"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78F8325"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7A6F9BC"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1BC76C3A"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4C8FB91F" w14:textId="77777777" w:rsidR="00844BB8" w:rsidRPr="00D41139"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40BDC21D" w14:textId="77777777" w:rsidR="00844BB8" w:rsidRPr="00D41139" w:rsidRDefault="00844BB8" w:rsidP="00196C81">
            <w:pPr>
              <w:adjustRightInd w:val="0"/>
              <w:rPr>
                <w:rFonts w:eastAsia="Times New Roman"/>
                <w:sz w:val="24"/>
                <w:szCs w:val="24"/>
                <w:lang w:eastAsia="ru-RU"/>
              </w:rPr>
            </w:pPr>
          </w:p>
        </w:tc>
      </w:tr>
      <w:tr w:rsidR="00844BB8" w:rsidRPr="00D41139" w14:paraId="52591BAB" w14:textId="77777777" w:rsidTr="00D41139">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279380D8"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8.</w:t>
            </w:r>
          </w:p>
        </w:tc>
        <w:tc>
          <w:tcPr>
            <w:tcW w:w="1664" w:type="pct"/>
            <w:gridSpan w:val="2"/>
            <w:tcBorders>
              <w:top w:val="single" w:sz="4" w:space="0" w:color="auto"/>
              <w:left w:val="single" w:sz="4" w:space="0" w:color="auto"/>
              <w:bottom w:val="single" w:sz="4" w:space="0" w:color="auto"/>
              <w:right w:val="single" w:sz="4" w:space="0" w:color="auto"/>
            </w:tcBorders>
            <w:hideMark/>
          </w:tcPr>
          <w:p w14:paraId="60C2A606"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Отделка</w:t>
            </w:r>
          </w:p>
        </w:tc>
        <w:tc>
          <w:tcPr>
            <w:tcW w:w="1403" w:type="pct"/>
            <w:tcBorders>
              <w:top w:val="single" w:sz="4" w:space="0" w:color="auto"/>
              <w:left w:val="single" w:sz="4" w:space="0" w:color="auto"/>
              <w:bottom w:val="single" w:sz="4" w:space="0" w:color="auto"/>
              <w:right w:val="single" w:sz="4" w:space="0" w:color="auto"/>
            </w:tcBorders>
          </w:tcPr>
          <w:p w14:paraId="26681FEE" w14:textId="77777777" w:rsidR="00844BB8" w:rsidRPr="00D41139"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039DA895" w14:textId="77777777" w:rsidR="00844BB8" w:rsidRPr="00D41139" w:rsidRDefault="00844BB8" w:rsidP="00196C81">
            <w:pPr>
              <w:adjustRightInd w:val="0"/>
              <w:rPr>
                <w:rFonts w:eastAsia="Times New Roman"/>
                <w:sz w:val="24"/>
                <w:szCs w:val="24"/>
                <w:lang w:eastAsia="ru-RU"/>
              </w:rPr>
            </w:pPr>
          </w:p>
        </w:tc>
      </w:tr>
      <w:tr w:rsidR="00844BB8" w:rsidRPr="00D41139" w14:paraId="1AC75741"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3F874A29"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4434D4F8"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9DB1246"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внутренняя</w:t>
            </w:r>
          </w:p>
        </w:tc>
        <w:tc>
          <w:tcPr>
            <w:tcW w:w="1403" w:type="pct"/>
            <w:tcBorders>
              <w:top w:val="single" w:sz="4" w:space="0" w:color="auto"/>
              <w:left w:val="single" w:sz="4" w:space="0" w:color="auto"/>
              <w:bottom w:val="single" w:sz="4" w:space="0" w:color="auto"/>
              <w:right w:val="single" w:sz="4" w:space="0" w:color="auto"/>
            </w:tcBorders>
            <w:hideMark/>
          </w:tcPr>
          <w:p w14:paraId="2458DBA7"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hideMark/>
          </w:tcPr>
          <w:p w14:paraId="7FEF4F6F"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неудовлетворительное</w:t>
            </w:r>
          </w:p>
        </w:tc>
      </w:tr>
      <w:tr w:rsidR="00844BB8" w:rsidRPr="00D41139" w14:paraId="682D7C46"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6C6B0AE3"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18DA218"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119067D6"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наружная</w:t>
            </w:r>
          </w:p>
        </w:tc>
        <w:tc>
          <w:tcPr>
            <w:tcW w:w="1403" w:type="pct"/>
            <w:tcBorders>
              <w:top w:val="single" w:sz="4" w:space="0" w:color="auto"/>
              <w:left w:val="single" w:sz="4" w:space="0" w:color="auto"/>
              <w:bottom w:val="single" w:sz="4" w:space="0" w:color="auto"/>
              <w:right w:val="single" w:sz="4" w:space="0" w:color="auto"/>
            </w:tcBorders>
            <w:hideMark/>
          </w:tcPr>
          <w:p w14:paraId="6BEC2C8B"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hideMark/>
          </w:tcPr>
          <w:p w14:paraId="5E75CC5A"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неудовлетворительное</w:t>
            </w:r>
          </w:p>
        </w:tc>
      </w:tr>
      <w:tr w:rsidR="00844BB8" w:rsidRPr="00D41139" w14:paraId="73091BB3"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340572A1"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00B653A"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60373AA2"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41D14D84" w14:textId="77777777" w:rsidR="00844BB8" w:rsidRPr="00D41139"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159793AD" w14:textId="77777777" w:rsidR="00844BB8" w:rsidRPr="00D41139" w:rsidRDefault="00844BB8" w:rsidP="00196C81">
            <w:pPr>
              <w:adjustRightInd w:val="0"/>
              <w:rPr>
                <w:rFonts w:eastAsia="Times New Roman"/>
                <w:sz w:val="24"/>
                <w:szCs w:val="24"/>
                <w:lang w:eastAsia="ru-RU"/>
              </w:rPr>
            </w:pPr>
          </w:p>
        </w:tc>
      </w:tr>
      <w:tr w:rsidR="00844BB8" w:rsidRPr="00D41139" w14:paraId="7EC267CC" w14:textId="77777777" w:rsidTr="00D41139">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3F78A9A6"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9.</w:t>
            </w:r>
          </w:p>
        </w:tc>
        <w:tc>
          <w:tcPr>
            <w:tcW w:w="1664" w:type="pct"/>
            <w:gridSpan w:val="2"/>
            <w:tcBorders>
              <w:top w:val="single" w:sz="4" w:space="0" w:color="auto"/>
              <w:left w:val="single" w:sz="4" w:space="0" w:color="auto"/>
              <w:bottom w:val="single" w:sz="4" w:space="0" w:color="auto"/>
              <w:right w:val="single" w:sz="4" w:space="0" w:color="auto"/>
            </w:tcBorders>
            <w:hideMark/>
          </w:tcPr>
          <w:p w14:paraId="13111675"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Механическое, электрическое, санитарно-техническое и иное оборудование</w:t>
            </w:r>
          </w:p>
        </w:tc>
        <w:tc>
          <w:tcPr>
            <w:tcW w:w="1403" w:type="pct"/>
            <w:tcBorders>
              <w:top w:val="single" w:sz="4" w:space="0" w:color="auto"/>
              <w:left w:val="single" w:sz="4" w:space="0" w:color="auto"/>
              <w:bottom w:val="single" w:sz="4" w:space="0" w:color="auto"/>
              <w:right w:val="single" w:sz="4" w:space="0" w:color="auto"/>
            </w:tcBorders>
          </w:tcPr>
          <w:p w14:paraId="11972F1E" w14:textId="77777777" w:rsidR="00844BB8" w:rsidRPr="00D41139"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6FF7569B" w14:textId="77777777" w:rsidR="00844BB8" w:rsidRPr="00D41139" w:rsidRDefault="00844BB8" w:rsidP="00196C81">
            <w:pPr>
              <w:adjustRightInd w:val="0"/>
              <w:rPr>
                <w:rFonts w:eastAsia="Times New Roman"/>
                <w:sz w:val="24"/>
                <w:szCs w:val="24"/>
                <w:lang w:eastAsia="ru-RU"/>
              </w:rPr>
            </w:pPr>
          </w:p>
        </w:tc>
      </w:tr>
      <w:tr w:rsidR="00844BB8" w:rsidRPr="00D41139" w14:paraId="1CC8AE66"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0315081B"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8E4A52F"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6A1F0D0"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ванны напольные</w:t>
            </w:r>
          </w:p>
        </w:tc>
        <w:tc>
          <w:tcPr>
            <w:tcW w:w="1403" w:type="pct"/>
            <w:tcBorders>
              <w:top w:val="single" w:sz="4" w:space="0" w:color="auto"/>
              <w:left w:val="single" w:sz="4" w:space="0" w:color="auto"/>
              <w:bottom w:val="single" w:sz="4" w:space="0" w:color="auto"/>
              <w:right w:val="single" w:sz="4" w:space="0" w:color="auto"/>
            </w:tcBorders>
            <w:hideMark/>
          </w:tcPr>
          <w:p w14:paraId="1DA04C42"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299A3AA6" w14:textId="77777777" w:rsidR="00844BB8" w:rsidRPr="00D41139" w:rsidRDefault="00844BB8" w:rsidP="00196C81">
            <w:pPr>
              <w:adjustRightInd w:val="0"/>
              <w:jc w:val="center"/>
              <w:rPr>
                <w:rFonts w:eastAsia="Times New Roman"/>
                <w:sz w:val="24"/>
                <w:szCs w:val="24"/>
                <w:lang w:eastAsia="ru-RU"/>
              </w:rPr>
            </w:pPr>
          </w:p>
        </w:tc>
      </w:tr>
      <w:tr w:rsidR="00844BB8" w:rsidRPr="00D41139" w14:paraId="4D580A8A"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9D74C74"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39CF055"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26BCBFD4"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электроплиты</w:t>
            </w:r>
          </w:p>
        </w:tc>
        <w:tc>
          <w:tcPr>
            <w:tcW w:w="1403" w:type="pct"/>
            <w:tcBorders>
              <w:top w:val="single" w:sz="4" w:space="0" w:color="auto"/>
              <w:left w:val="single" w:sz="4" w:space="0" w:color="auto"/>
              <w:bottom w:val="single" w:sz="4" w:space="0" w:color="auto"/>
              <w:right w:val="single" w:sz="4" w:space="0" w:color="auto"/>
            </w:tcBorders>
            <w:hideMark/>
          </w:tcPr>
          <w:p w14:paraId="3217DE6A"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58BC5D66" w14:textId="77777777" w:rsidR="00844BB8" w:rsidRPr="00D41139" w:rsidRDefault="00844BB8" w:rsidP="00196C81">
            <w:pPr>
              <w:tabs>
                <w:tab w:val="left" w:pos="945"/>
              </w:tabs>
              <w:adjustRightInd w:val="0"/>
              <w:jc w:val="center"/>
              <w:rPr>
                <w:rFonts w:eastAsia="Times New Roman"/>
                <w:sz w:val="24"/>
                <w:szCs w:val="24"/>
                <w:lang w:eastAsia="ru-RU"/>
              </w:rPr>
            </w:pPr>
          </w:p>
        </w:tc>
      </w:tr>
      <w:tr w:rsidR="00844BB8" w:rsidRPr="00D41139" w14:paraId="573320C8"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5992CF8"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05F01F5"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7DAE200"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телефонные сети и оборудование</w:t>
            </w:r>
          </w:p>
        </w:tc>
        <w:tc>
          <w:tcPr>
            <w:tcW w:w="1403" w:type="pct"/>
            <w:tcBorders>
              <w:top w:val="single" w:sz="4" w:space="0" w:color="auto"/>
              <w:left w:val="single" w:sz="4" w:space="0" w:color="auto"/>
              <w:bottom w:val="single" w:sz="4" w:space="0" w:color="auto"/>
              <w:right w:val="single" w:sz="4" w:space="0" w:color="auto"/>
            </w:tcBorders>
            <w:hideMark/>
          </w:tcPr>
          <w:p w14:paraId="231D1D93"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2F0468BF" w14:textId="77777777" w:rsidR="00844BB8" w:rsidRPr="00D41139" w:rsidRDefault="00844BB8" w:rsidP="00196C81">
            <w:pPr>
              <w:adjustRightInd w:val="0"/>
              <w:jc w:val="center"/>
              <w:rPr>
                <w:rFonts w:eastAsia="Times New Roman"/>
                <w:sz w:val="24"/>
                <w:szCs w:val="24"/>
                <w:lang w:eastAsia="ru-RU"/>
              </w:rPr>
            </w:pPr>
          </w:p>
        </w:tc>
      </w:tr>
      <w:tr w:rsidR="00844BB8" w:rsidRPr="00D41139" w14:paraId="3025CDDE"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F7D77BD"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B677AC1"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BDD29EF"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сети проводного радиовещания</w:t>
            </w:r>
          </w:p>
        </w:tc>
        <w:tc>
          <w:tcPr>
            <w:tcW w:w="1403" w:type="pct"/>
            <w:tcBorders>
              <w:top w:val="single" w:sz="4" w:space="0" w:color="auto"/>
              <w:left w:val="single" w:sz="4" w:space="0" w:color="auto"/>
              <w:bottom w:val="single" w:sz="4" w:space="0" w:color="auto"/>
              <w:right w:val="single" w:sz="4" w:space="0" w:color="auto"/>
            </w:tcBorders>
            <w:hideMark/>
          </w:tcPr>
          <w:p w14:paraId="6E9E9E59"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562DA528" w14:textId="77777777" w:rsidR="00844BB8" w:rsidRPr="00D41139" w:rsidRDefault="00844BB8" w:rsidP="00196C81">
            <w:pPr>
              <w:adjustRightInd w:val="0"/>
              <w:rPr>
                <w:rFonts w:eastAsia="Times New Roman"/>
                <w:sz w:val="24"/>
                <w:szCs w:val="24"/>
                <w:lang w:eastAsia="ru-RU"/>
              </w:rPr>
            </w:pPr>
          </w:p>
        </w:tc>
      </w:tr>
      <w:tr w:rsidR="00844BB8" w:rsidRPr="00D41139" w14:paraId="3E5BCBBD"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35578B6D"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A8C9CE6"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F6C2E9E"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сигнализация</w:t>
            </w:r>
          </w:p>
        </w:tc>
        <w:tc>
          <w:tcPr>
            <w:tcW w:w="1403" w:type="pct"/>
            <w:tcBorders>
              <w:top w:val="single" w:sz="4" w:space="0" w:color="auto"/>
              <w:left w:val="single" w:sz="4" w:space="0" w:color="auto"/>
              <w:bottom w:val="single" w:sz="4" w:space="0" w:color="auto"/>
              <w:right w:val="single" w:sz="4" w:space="0" w:color="auto"/>
            </w:tcBorders>
            <w:hideMark/>
          </w:tcPr>
          <w:p w14:paraId="74456865"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25C2D46B" w14:textId="77777777" w:rsidR="00844BB8" w:rsidRPr="00D41139" w:rsidRDefault="00844BB8" w:rsidP="00196C81">
            <w:pPr>
              <w:adjustRightInd w:val="0"/>
              <w:rPr>
                <w:rFonts w:eastAsia="Times New Roman"/>
                <w:sz w:val="24"/>
                <w:szCs w:val="24"/>
                <w:lang w:eastAsia="ru-RU"/>
              </w:rPr>
            </w:pPr>
          </w:p>
        </w:tc>
      </w:tr>
      <w:tr w:rsidR="00844BB8" w:rsidRPr="00D41139" w14:paraId="3DA03891"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62A3D458"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2162722"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66E82428"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мусоропровод</w:t>
            </w:r>
          </w:p>
        </w:tc>
        <w:tc>
          <w:tcPr>
            <w:tcW w:w="1403" w:type="pct"/>
            <w:tcBorders>
              <w:top w:val="single" w:sz="4" w:space="0" w:color="auto"/>
              <w:left w:val="single" w:sz="4" w:space="0" w:color="auto"/>
              <w:bottom w:val="single" w:sz="4" w:space="0" w:color="auto"/>
              <w:right w:val="single" w:sz="4" w:space="0" w:color="auto"/>
            </w:tcBorders>
            <w:hideMark/>
          </w:tcPr>
          <w:p w14:paraId="72C00671"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4BC41D2E" w14:textId="77777777" w:rsidR="00844BB8" w:rsidRPr="00D41139" w:rsidRDefault="00844BB8" w:rsidP="00196C81">
            <w:pPr>
              <w:adjustRightInd w:val="0"/>
              <w:rPr>
                <w:rFonts w:eastAsia="Times New Roman"/>
                <w:sz w:val="24"/>
                <w:szCs w:val="24"/>
                <w:lang w:eastAsia="ru-RU"/>
              </w:rPr>
            </w:pPr>
          </w:p>
        </w:tc>
      </w:tr>
      <w:tr w:rsidR="00844BB8" w:rsidRPr="00D41139" w14:paraId="4AA77620"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6A6D7C2"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9B01974"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43CD20CD"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лифт</w:t>
            </w:r>
          </w:p>
        </w:tc>
        <w:tc>
          <w:tcPr>
            <w:tcW w:w="1403" w:type="pct"/>
            <w:tcBorders>
              <w:top w:val="single" w:sz="4" w:space="0" w:color="auto"/>
              <w:left w:val="single" w:sz="4" w:space="0" w:color="auto"/>
              <w:bottom w:val="single" w:sz="4" w:space="0" w:color="auto"/>
              <w:right w:val="single" w:sz="4" w:space="0" w:color="auto"/>
            </w:tcBorders>
            <w:hideMark/>
          </w:tcPr>
          <w:p w14:paraId="2F703203" w14:textId="77777777" w:rsidR="00844BB8" w:rsidRPr="00D41139" w:rsidRDefault="00844BB8" w:rsidP="00196C81">
            <w:pPr>
              <w:adjustRightInd w:val="0"/>
              <w:ind w:firstLine="708"/>
              <w:rPr>
                <w:rFonts w:eastAsia="Times New Roman"/>
                <w:sz w:val="24"/>
                <w:szCs w:val="24"/>
                <w:lang w:eastAsia="ru-RU"/>
              </w:rPr>
            </w:pPr>
            <w:r w:rsidRPr="00D41139">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7E3B7940" w14:textId="77777777" w:rsidR="00844BB8" w:rsidRPr="00D41139" w:rsidRDefault="00844BB8" w:rsidP="00196C81">
            <w:pPr>
              <w:adjustRightInd w:val="0"/>
              <w:rPr>
                <w:rFonts w:eastAsia="Times New Roman"/>
                <w:sz w:val="24"/>
                <w:szCs w:val="24"/>
                <w:lang w:eastAsia="ru-RU"/>
              </w:rPr>
            </w:pPr>
          </w:p>
        </w:tc>
      </w:tr>
      <w:tr w:rsidR="00844BB8" w:rsidRPr="00D41139" w14:paraId="02D65446"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156B766E"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6AB1467"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C3AA754"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вентиляция</w:t>
            </w:r>
          </w:p>
        </w:tc>
        <w:tc>
          <w:tcPr>
            <w:tcW w:w="1403" w:type="pct"/>
            <w:tcBorders>
              <w:top w:val="single" w:sz="4" w:space="0" w:color="auto"/>
              <w:left w:val="single" w:sz="4" w:space="0" w:color="auto"/>
              <w:bottom w:val="single" w:sz="4" w:space="0" w:color="auto"/>
              <w:right w:val="single" w:sz="4" w:space="0" w:color="auto"/>
            </w:tcBorders>
            <w:hideMark/>
          </w:tcPr>
          <w:p w14:paraId="713241A4" w14:textId="77777777" w:rsidR="00844BB8" w:rsidRPr="00D41139" w:rsidRDefault="00844BB8" w:rsidP="00196C81">
            <w:pPr>
              <w:adjustRightInd w:val="0"/>
              <w:jc w:val="center"/>
              <w:rPr>
                <w:rFonts w:eastAsia="Times New Roman"/>
                <w:color w:val="000000"/>
                <w:sz w:val="24"/>
                <w:szCs w:val="24"/>
                <w:lang w:eastAsia="ru-RU"/>
              </w:rPr>
            </w:pPr>
            <w:r w:rsidRPr="00D41139">
              <w:rPr>
                <w:rFonts w:eastAsia="Times New Roman"/>
                <w:color w:val="000000"/>
                <w:sz w:val="24"/>
                <w:szCs w:val="24"/>
                <w:lang w:eastAsia="ru-RU"/>
              </w:rPr>
              <w:t>естественная</w:t>
            </w:r>
          </w:p>
        </w:tc>
        <w:tc>
          <w:tcPr>
            <w:tcW w:w="1527" w:type="pct"/>
            <w:tcBorders>
              <w:top w:val="single" w:sz="4" w:space="0" w:color="auto"/>
              <w:left w:val="single" w:sz="4" w:space="0" w:color="auto"/>
              <w:bottom w:val="single" w:sz="4" w:space="0" w:color="auto"/>
              <w:right w:val="single" w:sz="4" w:space="0" w:color="auto"/>
            </w:tcBorders>
            <w:hideMark/>
          </w:tcPr>
          <w:p w14:paraId="300D21CC"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удовлетворительное</w:t>
            </w:r>
          </w:p>
        </w:tc>
      </w:tr>
      <w:tr w:rsidR="00844BB8" w:rsidRPr="00D41139" w14:paraId="146CBBAC"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36BA7A4"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40B30DA"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C5DBF63"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73840889" w14:textId="77777777" w:rsidR="00844BB8" w:rsidRPr="00D41139"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2B486C3A" w14:textId="77777777" w:rsidR="00844BB8" w:rsidRPr="00D41139" w:rsidRDefault="00844BB8" w:rsidP="00196C81">
            <w:pPr>
              <w:adjustRightInd w:val="0"/>
              <w:rPr>
                <w:rFonts w:eastAsia="Times New Roman"/>
                <w:sz w:val="24"/>
                <w:szCs w:val="24"/>
                <w:lang w:eastAsia="ru-RU"/>
              </w:rPr>
            </w:pPr>
          </w:p>
        </w:tc>
      </w:tr>
      <w:tr w:rsidR="00844BB8" w:rsidRPr="00D41139" w14:paraId="179602C0" w14:textId="77777777" w:rsidTr="00D41139">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2A687DB8"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lastRenderedPageBreak/>
              <w:t>10.</w:t>
            </w:r>
          </w:p>
        </w:tc>
        <w:tc>
          <w:tcPr>
            <w:tcW w:w="1664" w:type="pct"/>
            <w:gridSpan w:val="2"/>
            <w:tcBorders>
              <w:top w:val="single" w:sz="4" w:space="0" w:color="auto"/>
              <w:left w:val="single" w:sz="4" w:space="0" w:color="auto"/>
              <w:bottom w:val="single" w:sz="4" w:space="0" w:color="auto"/>
              <w:right w:val="single" w:sz="4" w:space="0" w:color="auto"/>
            </w:tcBorders>
            <w:hideMark/>
          </w:tcPr>
          <w:p w14:paraId="05ABB338"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Внутридомовые инженерные коммуникации и оборудование для предоставления коммунальных услуг</w:t>
            </w:r>
          </w:p>
        </w:tc>
        <w:tc>
          <w:tcPr>
            <w:tcW w:w="1403" w:type="pct"/>
            <w:tcBorders>
              <w:top w:val="single" w:sz="4" w:space="0" w:color="auto"/>
              <w:left w:val="single" w:sz="4" w:space="0" w:color="auto"/>
              <w:bottom w:val="single" w:sz="4" w:space="0" w:color="auto"/>
              <w:right w:val="single" w:sz="4" w:space="0" w:color="auto"/>
            </w:tcBorders>
          </w:tcPr>
          <w:p w14:paraId="270727BD" w14:textId="77777777" w:rsidR="00844BB8" w:rsidRPr="00D41139"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588C4092" w14:textId="77777777" w:rsidR="00844BB8" w:rsidRPr="00D41139" w:rsidRDefault="00844BB8" w:rsidP="00196C81">
            <w:pPr>
              <w:adjustRightInd w:val="0"/>
              <w:rPr>
                <w:rFonts w:eastAsia="Times New Roman"/>
                <w:sz w:val="24"/>
                <w:szCs w:val="24"/>
                <w:lang w:eastAsia="ru-RU"/>
              </w:rPr>
            </w:pPr>
          </w:p>
        </w:tc>
      </w:tr>
      <w:tr w:rsidR="00844BB8" w:rsidRPr="00D41139" w14:paraId="7A4FC8D7"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0F42DD4"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28F130D"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25DACF70"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холодное водоснабжение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5654BCE0"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трубы, радиаторы, краны, задвижки и др.</w:t>
            </w:r>
          </w:p>
        </w:tc>
        <w:tc>
          <w:tcPr>
            <w:tcW w:w="1527" w:type="pct"/>
            <w:tcBorders>
              <w:top w:val="single" w:sz="4" w:space="0" w:color="auto"/>
              <w:left w:val="single" w:sz="4" w:space="0" w:color="auto"/>
              <w:bottom w:val="single" w:sz="4" w:space="0" w:color="auto"/>
              <w:right w:val="single" w:sz="4" w:space="0" w:color="auto"/>
            </w:tcBorders>
            <w:hideMark/>
          </w:tcPr>
          <w:p w14:paraId="0BDEB844"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неудовлетворительное требуется капитальный ремонт</w:t>
            </w:r>
          </w:p>
        </w:tc>
      </w:tr>
      <w:tr w:rsidR="00844BB8" w:rsidRPr="00D41139" w14:paraId="19BE5A15"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61D8CC86"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52B2A96"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40DAAA2"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горячее водоснабжение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4B580981"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0B716F0F" w14:textId="77777777" w:rsidR="00844BB8" w:rsidRPr="00D41139" w:rsidRDefault="00844BB8" w:rsidP="00196C81">
            <w:pPr>
              <w:adjustRightInd w:val="0"/>
              <w:jc w:val="center"/>
              <w:rPr>
                <w:rFonts w:eastAsia="Times New Roman"/>
                <w:sz w:val="24"/>
                <w:szCs w:val="24"/>
                <w:lang w:eastAsia="ru-RU"/>
              </w:rPr>
            </w:pPr>
          </w:p>
        </w:tc>
      </w:tr>
      <w:tr w:rsidR="00844BB8" w:rsidRPr="00D41139" w14:paraId="4D2755F0"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3692A3FB"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2A9B18C"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30D07C6"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водоотведение</w:t>
            </w:r>
          </w:p>
        </w:tc>
        <w:tc>
          <w:tcPr>
            <w:tcW w:w="1403" w:type="pct"/>
            <w:tcBorders>
              <w:top w:val="single" w:sz="4" w:space="0" w:color="auto"/>
              <w:left w:val="single" w:sz="4" w:space="0" w:color="auto"/>
              <w:bottom w:val="single" w:sz="4" w:space="0" w:color="auto"/>
              <w:right w:val="single" w:sz="4" w:space="0" w:color="auto"/>
            </w:tcBorders>
            <w:hideMark/>
          </w:tcPr>
          <w:p w14:paraId="15F00E73"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Чугунные трубы и фасонные части</w:t>
            </w:r>
          </w:p>
        </w:tc>
        <w:tc>
          <w:tcPr>
            <w:tcW w:w="1527" w:type="pct"/>
            <w:tcBorders>
              <w:top w:val="single" w:sz="4" w:space="0" w:color="auto"/>
              <w:left w:val="single" w:sz="4" w:space="0" w:color="auto"/>
              <w:bottom w:val="single" w:sz="4" w:space="0" w:color="auto"/>
              <w:right w:val="single" w:sz="4" w:space="0" w:color="auto"/>
            </w:tcBorders>
            <w:hideMark/>
          </w:tcPr>
          <w:p w14:paraId="35670B40"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требуется капитальный ремонт</w:t>
            </w:r>
          </w:p>
        </w:tc>
      </w:tr>
      <w:tr w:rsidR="00844BB8" w:rsidRPr="00D41139" w14:paraId="0468B497"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918C129"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5B72E17"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1F700D49"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газоснабжение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28BA76B3"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146867F4" w14:textId="77777777" w:rsidR="00844BB8" w:rsidRPr="00D41139" w:rsidRDefault="00844BB8" w:rsidP="00196C81">
            <w:pPr>
              <w:adjustRightInd w:val="0"/>
              <w:rPr>
                <w:rFonts w:eastAsia="Times New Roman"/>
                <w:sz w:val="24"/>
                <w:szCs w:val="24"/>
                <w:lang w:eastAsia="ru-RU"/>
              </w:rPr>
            </w:pPr>
          </w:p>
        </w:tc>
      </w:tr>
      <w:tr w:rsidR="00844BB8" w:rsidRPr="00D41139" w14:paraId="23D54D87"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3FE4BA21"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4C56372"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6384F5FC"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отопление (от внешних котельных)</w:t>
            </w:r>
          </w:p>
        </w:tc>
        <w:tc>
          <w:tcPr>
            <w:tcW w:w="1403" w:type="pct"/>
            <w:tcBorders>
              <w:top w:val="single" w:sz="4" w:space="0" w:color="auto"/>
              <w:left w:val="single" w:sz="4" w:space="0" w:color="auto"/>
              <w:bottom w:val="single" w:sz="4" w:space="0" w:color="auto"/>
              <w:right w:val="single" w:sz="4" w:space="0" w:color="auto"/>
            </w:tcBorders>
            <w:hideMark/>
          </w:tcPr>
          <w:p w14:paraId="7EDDC220"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Металлические водопроводные трубы</w:t>
            </w:r>
          </w:p>
        </w:tc>
        <w:tc>
          <w:tcPr>
            <w:tcW w:w="1527" w:type="pct"/>
            <w:tcBorders>
              <w:top w:val="single" w:sz="4" w:space="0" w:color="auto"/>
              <w:left w:val="single" w:sz="4" w:space="0" w:color="auto"/>
              <w:bottom w:val="single" w:sz="4" w:space="0" w:color="auto"/>
              <w:right w:val="single" w:sz="4" w:space="0" w:color="auto"/>
            </w:tcBorders>
            <w:hideMark/>
          </w:tcPr>
          <w:p w14:paraId="1C6D2FF3"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требуется капитальный ремонт</w:t>
            </w:r>
          </w:p>
        </w:tc>
      </w:tr>
      <w:tr w:rsidR="00844BB8" w:rsidRPr="00D41139" w14:paraId="22A6D668"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90BFC20"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BD4276C"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44F9453B"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электроснабжение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29E1D0F6"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скрытая проводка</w:t>
            </w:r>
          </w:p>
        </w:tc>
        <w:tc>
          <w:tcPr>
            <w:tcW w:w="1527" w:type="pct"/>
            <w:tcBorders>
              <w:top w:val="single" w:sz="4" w:space="0" w:color="auto"/>
              <w:left w:val="single" w:sz="4" w:space="0" w:color="auto"/>
              <w:bottom w:val="single" w:sz="4" w:space="0" w:color="auto"/>
              <w:right w:val="single" w:sz="4" w:space="0" w:color="auto"/>
            </w:tcBorders>
            <w:hideMark/>
          </w:tcPr>
          <w:p w14:paraId="571A2FC1"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неудовлетворительное</w:t>
            </w:r>
          </w:p>
        </w:tc>
      </w:tr>
      <w:tr w:rsidR="00844BB8" w:rsidRPr="00D41139" w14:paraId="6FB34306"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57C1EB5"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5B2F82C"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2DE7718C"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печи</w:t>
            </w:r>
          </w:p>
        </w:tc>
        <w:tc>
          <w:tcPr>
            <w:tcW w:w="1403" w:type="pct"/>
            <w:tcBorders>
              <w:top w:val="single" w:sz="4" w:space="0" w:color="auto"/>
              <w:left w:val="single" w:sz="4" w:space="0" w:color="auto"/>
              <w:bottom w:val="single" w:sz="4" w:space="0" w:color="auto"/>
              <w:right w:val="single" w:sz="4" w:space="0" w:color="auto"/>
            </w:tcBorders>
            <w:hideMark/>
          </w:tcPr>
          <w:p w14:paraId="22FBDF3A"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33AF85F8" w14:textId="77777777" w:rsidR="00844BB8" w:rsidRPr="00D41139" w:rsidRDefault="00844BB8" w:rsidP="00196C81">
            <w:pPr>
              <w:adjustRightInd w:val="0"/>
              <w:rPr>
                <w:rFonts w:eastAsia="Times New Roman"/>
                <w:sz w:val="24"/>
                <w:szCs w:val="24"/>
                <w:lang w:eastAsia="ru-RU"/>
              </w:rPr>
            </w:pPr>
          </w:p>
        </w:tc>
      </w:tr>
      <w:tr w:rsidR="00844BB8" w:rsidRPr="00D41139" w14:paraId="7BC4F609"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B1F2568"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4EAD3BD"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FC99BAE"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калориферы</w:t>
            </w:r>
          </w:p>
        </w:tc>
        <w:tc>
          <w:tcPr>
            <w:tcW w:w="1403" w:type="pct"/>
            <w:tcBorders>
              <w:top w:val="single" w:sz="4" w:space="0" w:color="auto"/>
              <w:left w:val="single" w:sz="4" w:space="0" w:color="auto"/>
              <w:bottom w:val="single" w:sz="4" w:space="0" w:color="auto"/>
              <w:right w:val="single" w:sz="4" w:space="0" w:color="auto"/>
            </w:tcBorders>
            <w:hideMark/>
          </w:tcPr>
          <w:p w14:paraId="34662785"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4E06F3D4" w14:textId="77777777" w:rsidR="00844BB8" w:rsidRPr="00D41139" w:rsidRDefault="00844BB8" w:rsidP="00196C81">
            <w:pPr>
              <w:adjustRightInd w:val="0"/>
              <w:rPr>
                <w:rFonts w:eastAsia="Times New Roman"/>
                <w:sz w:val="24"/>
                <w:szCs w:val="24"/>
                <w:lang w:eastAsia="ru-RU"/>
              </w:rPr>
            </w:pPr>
          </w:p>
        </w:tc>
      </w:tr>
      <w:tr w:rsidR="00844BB8" w:rsidRPr="00D41139" w14:paraId="125A3ABC"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E1FB84C"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1EE0D5B"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14833C6B"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АГВ</w:t>
            </w:r>
          </w:p>
        </w:tc>
        <w:tc>
          <w:tcPr>
            <w:tcW w:w="1403" w:type="pct"/>
            <w:tcBorders>
              <w:top w:val="single" w:sz="4" w:space="0" w:color="auto"/>
              <w:left w:val="single" w:sz="4" w:space="0" w:color="auto"/>
              <w:bottom w:val="single" w:sz="4" w:space="0" w:color="auto"/>
              <w:right w:val="single" w:sz="4" w:space="0" w:color="auto"/>
            </w:tcBorders>
            <w:hideMark/>
          </w:tcPr>
          <w:p w14:paraId="09B19EFB"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7E2CA8F2" w14:textId="77777777" w:rsidR="00844BB8" w:rsidRPr="00D41139" w:rsidRDefault="00844BB8" w:rsidP="00196C81">
            <w:pPr>
              <w:adjustRightInd w:val="0"/>
              <w:rPr>
                <w:rFonts w:eastAsia="Times New Roman"/>
                <w:sz w:val="24"/>
                <w:szCs w:val="24"/>
                <w:lang w:eastAsia="ru-RU"/>
              </w:rPr>
            </w:pPr>
          </w:p>
        </w:tc>
      </w:tr>
      <w:tr w:rsidR="00844BB8" w:rsidRPr="00D41139" w14:paraId="05AAF640"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2A8C0AA7"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9815FAA" w14:textId="77777777" w:rsidR="00844BB8" w:rsidRPr="00D41139" w:rsidRDefault="00844BB8" w:rsidP="00196C81">
            <w:pPr>
              <w:adjustRightInd w:val="0"/>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33FE309"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54F5A7C9" w14:textId="77777777" w:rsidR="00844BB8" w:rsidRPr="00D41139"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6F32A9DA" w14:textId="77777777" w:rsidR="00844BB8" w:rsidRPr="00D41139" w:rsidRDefault="00844BB8" w:rsidP="00196C81">
            <w:pPr>
              <w:adjustRightInd w:val="0"/>
              <w:rPr>
                <w:rFonts w:eastAsia="Times New Roman"/>
                <w:sz w:val="24"/>
                <w:szCs w:val="24"/>
                <w:lang w:eastAsia="ru-RU"/>
              </w:rPr>
            </w:pPr>
          </w:p>
        </w:tc>
      </w:tr>
      <w:tr w:rsidR="00844BB8" w:rsidRPr="00D41139" w14:paraId="21F463B3" w14:textId="77777777" w:rsidTr="00D41139">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0AB5B804"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11.</w:t>
            </w:r>
          </w:p>
        </w:tc>
        <w:tc>
          <w:tcPr>
            <w:tcW w:w="1664" w:type="pct"/>
            <w:gridSpan w:val="2"/>
            <w:tcBorders>
              <w:top w:val="single" w:sz="4" w:space="0" w:color="auto"/>
              <w:left w:val="single" w:sz="4" w:space="0" w:color="auto"/>
              <w:bottom w:val="single" w:sz="4" w:space="0" w:color="auto"/>
              <w:right w:val="single" w:sz="4" w:space="0" w:color="auto"/>
            </w:tcBorders>
            <w:hideMark/>
          </w:tcPr>
          <w:p w14:paraId="78611EDB"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Крыльца</w:t>
            </w:r>
          </w:p>
        </w:tc>
        <w:tc>
          <w:tcPr>
            <w:tcW w:w="1403" w:type="pct"/>
            <w:tcBorders>
              <w:top w:val="single" w:sz="4" w:space="0" w:color="auto"/>
              <w:left w:val="single" w:sz="4" w:space="0" w:color="auto"/>
              <w:bottom w:val="single" w:sz="4" w:space="0" w:color="auto"/>
              <w:right w:val="single" w:sz="4" w:space="0" w:color="auto"/>
            </w:tcBorders>
            <w:hideMark/>
          </w:tcPr>
          <w:p w14:paraId="40E9BA9C"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цементно-песчаная стяжка</w:t>
            </w:r>
          </w:p>
        </w:tc>
        <w:tc>
          <w:tcPr>
            <w:tcW w:w="1527" w:type="pct"/>
            <w:tcBorders>
              <w:top w:val="single" w:sz="4" w:space="0" w:color="auto"/>
              <w:left w:val="single" w:sz="4" w:space="0" w:color="auto"/>
              <w:bottom w:val="single" w:sz="4" w:space="0" w:color="auto"/>
              <w:right w:val="single" w:sz="4" w:space="0" w:color="auto"/>
            </w:tcBorders>
            <w:hideMark/>
          </w:tcPr>
          <w:p w14:paraId="61A8C0AC"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неудовлетворительное</w:t>
            </w:r>
          </w:p>
        </w:tc>
      </w:tr>
    </w:tbl>
    <w:p w14:paraId="37A17C01" w14:textId="77777777" w:rsidR="00844BB8" w:rsidRPr="00844BB8" w:rsidRDefault="00844BB8" w:rsidP="00196C81">
      <w:pPr>
        <w:rPr>
          <w:rFonts w:eastAsia="Times New Roman"/>
          <w:sz w:val="26"/>
          <w:szCs w:val="26"/>
          <w:lang w:eastAsia="ru-RU"/>
        </w:rPr>
      </w:pPr>
    </w:p>
    <w:p w14:paraId="491F121F" w14:textId="77777777" w:rsidR="00844BB8" w:rsidRPr="00844BB8" w:rsidRDefault="00844BB8" w:rsidP="00196C81">
      <w:pPr>
        <w:keepNext/>
        <w:keepLines/>
        <w:spacing w:before="40"/>
        <w:jc w:val="center"/>
        <w:rPr>
          <w:rFonts w:eastAsia="Times New Roman"/>
          <w:b/>
          <w:color w:val="FF0000"/>
          <w:sz w:val="28"/>
          <w:szCs w:val="24"/>
          <w:lang w:eastAsia="ru-RU"/>
        </w:rPr>
      </w:pPr>
      <w:r w:rsidRPr="00844BB8">
        <w:rPr>
          <w:rFonts w:eastAsia="Times New Roman"/>
          <w:b/>
          <w:sz w:val="28"/>
          <w:szCs w:val="24"/>
          <w:lang w:eastAsia="ru-RU"/>
        </w:rPr>
        <w:t>АКТ № 9</w:t>
      </w:r>
    </w:p>
    <w:p w14:paraId="48070E58" w14:textId="77777777" w:rsidR="00844BB8" w:rsidRPr="00844BB8" w:rsidRDefault="00844BB8" w:rsidP="00196C81">
      <w:pPr>
        <w:autoSpaceDE w:val="0"/>
        <w:autoSpaceDN w:val="0"/>
        <w:adjustRightInd w:val="0"/>
        <w:ind w:firstLine="567"/>
        <w:jc w:val="center"/>
        <w:rPr>
          <w:rFonts w:eastAsia="Times New Roman"/>
          <w:b/>
          <w:bCs/>
          <w:sz w:val="26"/>
          <w:szCs w:val="26"/>
          <w:lang w:eastAsia="ru-RU"/>
        </w:rPr>
      </w:pPr>
      <w:r w:rsidRPr="00844BB8">
        <w:rPr>
          <w:rFonts w:eastAsia="Times New Roman"/>
          <w:b/>
          <w:bCs/>
          <w:sz w:val="26"/>
          <w:szCs w:val="26"/>
          <w:lang w:eastAsia="ru-RU"/>
        </w:rPr>
        <w:t>о состоянии общего имущества собственников помещений</w:t>
      </w:r>
      <w:r w:rsidRPr="00844BB8">
        <w:rPr>
          <w:rFonts w:eastAsia="Times New Roman"/>
          <w:b/>
          <w:bCs/>
          <w:sz w:val="26"/>
          <w:szCs w:val="26"/>
          <w:lang w:eastAsia="ru-RU"/>
        </w:rPr>
        <w:br/>
        <w:t xml:space="preserve">            в многоквартирном доме, являющегося объектом конкурса</w:t>
      </w:r>
    </w:p>
    <w:p w14:paraId="51BE3310" w14:textId="77777777" w:rsidR="00844BB8" w:rsidRPr="00844BB8" w:rsidRDefault="00844BB8" w:rsidP="00196C81">
      <w:pPr>
        <w:autoSpaceDE w:val="0"/>
        <w:autoSpaceDN w:val="0"/>
        <w:adjustRightInd w:val="0"/>
        <w:ind w:firstLine="567"/>
        <w:jc w:val="both"/>
        <w:rPr>
          <w:rFonts w:eastAsia="Times New Roman"/>
          <w:b/>
          <w:bCs/>
          <w:sz w:val="26"/>
          <w:szCs w:val="26"/>
          <w:u w:val="single"/>
          <w:lang w:eastAsia="ru-RU"/>
        </w:rPr>
      </w:pPr>
    </w:p>
    <w:p w14:paraId="08B9D8A3" w14:textId="77777777" w:rsidR="00844BB8" w:rsidRPr="00844BB8" w:rsidRDefault="00844BB8" w:rsidP="00196C81">
      <w:pPr>
        <w:autoSpaceDE w:val="0"/>
        <w:autoSpaceDN w:val="0"/>
        <w:adjustRightInd w:val="0"/>
        <w:jc w:val="both"/>
        <w:rPr>
          <w:rFonts w:eastAsia="Times New Roman"/>
          <w:sz w:val="26"/>
          <w:szCs w:val="26"/>
          <w:lang w:eastAsia="ru-RU"/>
        </w:rPr>
      </w:pPr>
      <w:r w:rsidRPr="00844BB8">
        <w:rPr>
          <w:rFonts w:eastAsia="Times New Roman"/>
          <w:sz w:val="26"/>
          <w:szCs w:val="26"/>
          <w:lang w:val="en-US" w:eastAsia="ru-RU"/>
        </w:rPr>
        <w:t>I</w:t>
      </w:r>
      <w:r w:rsidRPr="00844BB8">
        <w:rPr>
          <w:rFonts w:eastAsia="Times New Roman"/>
          <w:sz w:val="26"/>
          <w:szCs w:val="26"/>
          <w:lang w:eastAsia="ru-RU"/>
        </w:rPr>
        <w:t>. Общие сведения о многоквартирном доме</w:t>
      </w:r>
    </w:p>
    <w:p w14:paraId="5CB8A74D" w14:textId="2B427EEE" w:rsidR="00844BB8" w:rsidRPr="00844BB8" w:rsidRDefault="00844BB8" w:rsidP="00196C81">
      <w:pPr>
        <w:autoSpaceDE w:val="0"/>
        <w:autoSpaceDN w:val="0"/>
        <w:adjustRightInd w:val="0"/>
        <w:jc w:val="both"/>
        <w:rPr>
          <w:rFonts w:eastAsia="Times New Roman"/>
          <w:i/>
          <w:sz w:val="26"/>
          <w:szCs w:val="26"/>
          <w:u w:val="single"/>
          <w:lang w:eastAsia="ru-RU"/>
        </w:rPr>
      </w:pPr>
      <w:r w:rsidRPr="00844BB8">
        <w:rPr>
          <w:rFonts w:eastAsia="Times New Roman"/>
          <w:sz w:val="26"/>
          <w:szCs w:val="26"/>
          <w:lang w:eastAsia="ru-RU"/>
        </w:rPr>
        <w:t xml:space="preserve">          1. Адрес многоквартирного дома: </w:t>
      </w:r>
      <w:r w:rsidRPr="00844BB8">
        <w:rPr>
          <w:rFonts w:eastAsia="Times New Roman"/>
          <w:i/>
          <w:sz w:val="26"/>
          <w:szCs w:val="26"/>
          <w:u w:val="single"/>
          <w:lang w:eastAsia="ru-RU"/>
        </w:rPr>
        <w:t xml:space="preserve">Приморский край, Хасанский </w:t>
      </w:r>
      <w:r w:rsidR="00D41139" w:rsidRPr="00844BB8">
        <w:rPr>
          <w:rFonts w:eastAsia="Times New Roman"/>
          <w:i/>
          <w:sz w:val="26"/>
          <w:szCs w:val="26"/>
          <w:u w:val="single"/>
          <w:lang w:eastAsia="ru-RU"/>
        </w:rPr>
        <w:t>район, с.</w:t>
      </w:r>
      <w:r w:rsidRPr="00844BB8">
        <w:rPr>
          <w:rFonts w:eastAsia="Times New Roman"/>
          <w:i/>
          <w:sz w:val="26"/>
          <w:szCs w:val="26"/>
          <w:u w:val="single"/>
          <w:lang w:eastAsia="ru-RU"/>
        </w:rPr>
        <w:t xml:space="preserve"> Барабаш, ул. Гвардейская д. 16</w:t>
      </w:r>
    </w:p>
    <w:p w14:paraId="32F716C1"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2. Кадастровый номер многоквартирного дома: </w:t>
      </w:r>
      <w:r w:rsidRPr="00844BB8">
        <w:rPr>
          <w:rFonts w:eastAsia="Times New Roman"/>
          <w:i/>
          <w:sz w:val="26"/>
          <w:szCs w:val="26"/>
          <w:u w:val="single"/>
          <w:lang w:eastAsia="ru-RU"/>
        </w:rPr>
        <w:t>25:20:110101:1020</w:t>
      </w:r>
    </w:p>
    <w:p w14:paraId="4C30C586"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3. Серия, тип постройки: </w:t>
      </w:r>
      <w:r w:rsidRPr="00844BB8">
        <w:rPr>
          <w:rFonts w:eastAsia="Times New Roman"/>
          <w:i/>
          <w:sz w:val="26"/>
          <w:szCs w:val="26"/>
          <w:u w:val="single"/>
          <w:lang w:eastAsia="ru-RU"/>
        </w:rPr>
        <w:t xml:space="preserve">здание жилое </w:t>
      </w:r>
    </w:p>
    <w:p w14:paraId="0616969A"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4. Год постройки: </w:t>
      </w:r>
      <w:r w:rsidRPr="00844BB8">
        <w:rPr>
          <w:rFonts w:eastAsia="Times New Roman"/>
          <w:i/>
          <w:sz w:val="26"/>
          <w:szCs w:val="26"/>
          <w:u w:val="single"/>
          <w:lang w:eastAsia="ru-RU"/>
        </w:rPr>
        <w:t>1977 г.</w:t>
      </w:r>
    </w:p>
    <w:p w14:paraId="2B9C3B28" w14:textId="1C8D9F39"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5. Степень износа по данным государственного технического </w:t>
      </w:r>
      <w:r w:rsidR="00D41139" w:rsidRPr="00844BB8">
        <w:rPr>
          <w:rFonts w:eastAsia="Times New Roman"/>
          <w:sz w:val="26"/>
          <w:szCs w:val="26"/>
          <w:lang w:eastAsia="ru-RU"/>
        </w:rPr>
        <w:t>учёта: %</w:t>
      </w:r>
    </w:p>
    <w:p w14:paraId="239643A0" w14:textId="70058D2F"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6. Степень фактического </w:t>
      </w:r>
      <w:r w:rsidR="00D41139" w:rsidRPr="00844BB8">
        <w:rPr>
          <w:rFonts w:eastAsia="Times New Roman"/>
          <w:sz w:val="26"/>
          <w:szCs w:val="26"/>
          <w:lang w:eastAsia="ru-RU"/>
        </w:rPr>
        <w:t xml:space="preserve">износа: </w:t>
      </w:r>
      <w:r w:rsidR="00D41139" w:rsidRPr="00844BB8">
        <w:rPr>
          <w:rFonts w:eastAsia="Times New Roman"/>
          <w:i/>
          <w:sz w:val="26"/>
          <w:szCs w:val="26"/>
          <w:u w:val="single"/>
          <w:lang w:eastAsia="ru-RU"/>
        </w:rPr>
        <w:t>25</w:t>
      </w:r>
      <w:r w:rsidRPr="00844BB8">
        <w:rPr>
          <w:rFonts w:eastAsia="Times New Roman"/>
          <w:i/>
          <w:sz w:val="26"/>
          <w:szCs w:val="26"/>
          <w:u w:val="single"/>
          <w:lang w:eastAsia="ru-RU"/>
        </w:rPr>
        <w:t>%</w:t>
      </w:r>
    </w:p>
    <w:p w14:paraId="56AD1FA6"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7. Год последнего капитального ремонта: </w:t>
      </w:r>
      <w:r w:rsidRPr="00844BB8">
        <w:rPr>
          <w:rFonts w:eastAsia="Times New Roman"/>
          <w:i/>
          <w:sz w:val="26"/>
          <w:szCs w:val="26"/>
          <w:u w:val="single"/>
          <w:lang w:eastAsia="ru-RU"/>
        </w:rPr>
        <w:t>нет</w:t>
      </w:r>
    </w:p>
    <w:p w14:paraId="4AA40AEE"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844BB8">
        <w:rPr>
          <w:rFonts w:eastAsia="Times New Roman"/>
          <w:i/>
          <w:sz w:val="26"/>
          <w:szCs w:val="26"/>
          <w:u w:val="single"/>
          <w:lang w:eastAsia="ru-RU"/>
        </w:rPr>
        <w:t>нет</w:t>
      </w:r>
    </w:p>
    <w:p w14:paraId="12442E52"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9. Количество этажей: 5</w:t>
      </w:r>
    </w:p>
    <w:p w14:paraId="5CB1BBCE"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10. Наличие подвала: </w:t>
      </w:r>
      <w:r w:rsidRPr="00844BB8">
        <w:rPr>
          <w:rFonts w:eastAsia="Times New Roman"/>
          <w:i/>
          <w:sz w:val="26"/>
          <w:szCs w:val="26"/>
          <w:u w:val="single"/>
          <w:lang w:eastAsia="ru-RU"/>
        </w:rPr>
        <w:t>да</w:t>
      </w:r>
    </w:p>
    <w:p w14:paraId="297EBAA2"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11. Наличие цокольного этажа: </w:t>
      </w:r>
      <w:r w:rsidRPr="00844BB8">
        <w:rPr>
          <w:rFonts w:eastAsia="Times New Roman"/>
          <w:i/>
          <w:sz w:val="26"/>
          <w:szCs w:val="26"/>
          <w:u w:val="single"/>
          <w:lang w:eastAsia="ru-RU"/>
        </w:rPr>
        <w:t>нет</w:t>
      </w:r>
    </w:p>
    <w:p w14:paraId="7DCAA8CC"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12. Наличие мансарды: </w:t>
      </w:r>
      <w:r w:rsidRPr="00844BB8">
        <w:rPr>
          <w:rFonts w:eastAsia="Times New Roman"/>
          <w:i/>
          <w:sz w:val="26"/>
          <w:szCs w:val="26"/>
          <w:u w:val="single"/>
          <w:lang w:eastAsia="ru-RU"/>
        </w:rPr>
        <w:t>нет</w:t>
      </w:r>
    </w:p>
    <w:p w14:paraId="62BA930B"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13. Наличие мезонина: </w:t>
      </w:r>
      <w:r w:rsidRPr="00844BB8">
        <w:rPr>
          <w:rFonts w:eastAsia="Times New Roman"/>
          <w:i/>
          <w:sz w:val="26"/>
          <w:szCs w:val="26"/>
          <w:u w:val="single"/>
          <w:lang w:eastAsia="ru-RU"/>
        </w:rPr>
        <w:t>нет</w:t>
      </w:r>
    </w:p>
    <w:p w14:paraId="2AA7ED6E"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14. Количество квартир:</w:t>
      </w:r>
      <w:r w:rsidRPr="00844BB8">
        <w:rPr>
          <w:rFonts w:eastAsia="Times New Roman"/>
          <w:i/>
          <w:sz w:val="26"/>
          <w:szCs w:val="26"/>
          <w:u w:val="single"/>
          <w:lang w:eastAsia="ru-RU"/>
        </w:rPr>
        <w:t xml:space="preserve"> 60</w:t>
      </w:r>
    </w:p>
    <w:p w14:paraId="074C660A"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15. Количество нежилых помещений, не входящих в состав общего имущества: </w:t>
      </w:r>
      <w:r w:rsidRPr="00844BB8">
        <w:rPr>
          <w:rFonts w:eastAsia="Times New Roman"/>
          <w:i/>
          <w:sz w:val="26"/>
          <w:szCs w:val="26"/>
          <w:u w:val="single"/>
          <w:lang w:eastAsia="ru-RU"/>
        </w:rPr>
        <w:t>нет</w:t>
      </w:r>
    </w:p>
    <w:p w14:paraId="18F32F47"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844BB8">
        <w:rPr>
          <w:rFonts w:eastAsia="Times New Roman"/>
          <w:i/>
          <w:sz w:val="26"/>
          <w:szCs w:val="26"/>
          <w:u w:val="single"/>
          <w:lang w:eastAsia="ru-RU"/>
        </w:rPr>
        <w:t xml:space="preserve">нет </w:t>
      </w:r>
    </w:p>
    <w:p w14:paraId="44697FA0"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844BB8">
        <w:rPr>
          <w:rFonts w:eastAsia="Times New Roman"/>
          <w:i/>
          <w:sz w:val="26"/>
          <w:szCs w:val="26"/>
          <w:u w:val="single"/>
          <w:lang w:eastAsia="ru-RU"/>
        </w:rPr>
        <w:t xml:space="preserve">нет </w:t>
      </w:r>
    </w:p>
    <w:p w14:paraId="1E51E5E2"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18. Строительный объём: </w:t>
      </w:r>
      <w:r w:rsidRPr="00844BB8">
        <w:rPr>
          <w:rFonts w:eastAsia="Times New Roman"/>
          <w:i/>
          <w:iCs/>
          <w:sz w:val="26"/>
          <w:szCs w:val="26"/>
          <w:u w:val="single"/>
          <w:lang w:eastAsia="ru-RU"/>
        </w:rPr>
        <w:t>11610 м³</w:t>
      </w:r>
    </w:p>
    <w:p w14:paraId="46ECD0E3" w14:textId="77777777"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eastAsia="ru-RU"/>
        </w:rPr>
        <w:lastRenderedPageBreak/>
        <w:t>19. Площадь:</w:t>
      </w:r>
      <w:r w:rsidRPr="00844BB8">
        <w:rPr>
          <w:rFonts w:eastAsia="Times New Roman"/>
          <w:sz w:val="24"/>
          <w:szCs w:val="24"/>
          <w:lang w:eastAsia="ru-RU"/>
        </w:rPr>
        <w:t xml:space="preserve"> </w:t>
      </w:r>
      <w:r w:rsidRPr="00844BB8">
        <w:rPr>
          <w:rFonts w:eastAsia="Times New Roman"/>
          <w:i/>
          <w:iCs/>
          <w:sz w:val="26"/>
          <w:szCs w:val="26"/>
          <w:u w:val="single"/>
          <w:lang w:eastAsia="ru-RU"/>
        </w:rPr>
        <w:t>2801 м²</w:t>
      </w:r>
    </w:p>
    <w:p w14:paraId="061680BD"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а) многоквартирного дома с лоджиями, шкафами, коридорами и лестничными клетками: </w:t>
      </w:r>
      <w:r w:rsidRPr="00844BB8">
        <w:rPr>
          <w:rFonts w:eastAsia="Times New Roman"/>
          <w:i/>
          <w:sz w:val="26"/>
          <w:szCs w:val="26"/>
          <w:u w:val="single"/>
          <w:lang w:eastAsia="ru-RU"/>
        </w:rPr>
        <w:t xml:space="preserve"> </w:t>
      </w:r>
    </w:p>
    <w:p w14:paraId="28559832"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б) жилых помещений (общая площадь квартир): </w:t>
      </w:r>
      <w:r w:rsidRPr="00844BB8">
        <w:rPr>
          <w:rFonts w:eastAsia="Times New Roman"/>
          <w:i/>
          <w:sz w:val="26"/>
          <w:szCs w:val="26"/>
          <w:u w:val="single"/>
          <w:lang w:eastAsia="ru-RU"/>
        </w:rPr>
        <w:t>1710 м²</w:t>
      </w:r>
    </w:p>
    <w:p w14:paraId="76BC7F37" w14:textId="4523831C"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в) нежилых помещений (общая площадь нежилых помещений, не входящих в состав общего имущества в многоквартирном доме</w:t>
      </w:r>
      <w:r w:rsidR="00D41139" w:rsidRPr="00844BB8">
        <w:rPr>
          <w:rFonts w:eastAsia="Times New Roman"/>
          <w:sz w:val="26"/>
          <w:szCs w:val="26"/>
          <w:lang w:eastAsia="ru-RU"/>
        </w:rPr>
        <w:t>):</w:t>
      </w:r>
      <w:r w:rsidR="00D41139" w:rsidRPr="00844BB8">
        <w:rPr>
          <w:rFonts w:eastAsia="Times New Roman"/>
          <w:sz w:val="26"/>
          <w:szCs w:val="26"/>
          <w:u w:val="single"/>
          <w:lang w:eastAsia="ru-RU"/>
        </w:rPr>
        <w:t xml:space="preserve"> </w:t>
      </w:r>
      <w:r w:rsidR="00D41139" w:rsidRPr="00844BB8">
        <w:rPr>
          <w:rFonts w:eastAsia="Times New Roman"/>
          <w:i/>
          <w:sz w:val="26"/>
          <w:szCs w:val="26"/>
          <w:u w:val="single"/>
          <w:lang w:eastAsia="ru-RU"/>
        </w:rPr>
        <w:t>м</w:t>
      </w:r>
      <w:r w:rsidRPr="00844BB8">
        <w:rPr>
          <w:rFonts w:eastAsia="Times New Roman"/>
          <w:i/>
          <w:sz w:val="26"/>
          <w:szCs w:val="26"/>
          <w:u w:val="single"/>
          <w:lang w:eastAsia="ru-RU"/>
        </w:rPr>
        <w:t>²</w:t>
      </w:r>
    </w:p>
    <w:p w14:paraId="38696501" w14:textId="77777777" w:rsidR="00844BB8" w:rsidRPr="00844BB8" w:rsidRDefault="00844BB8" w:rsidP="00196C81">
      <w:pPr>
        <w:autoSpaceDE w:val="0"/>
        <w:autoSpaceDN w:val="0"/>
        <w:adjustRightInd w:val="0"/>
        <w:jc w:val="both"/>
        <w:rPr>
          <w:rFonts w:eastAsia="Times New Roman"/>
          <w:i/>
          <w:sz w:val="26"/>
          <w:szCs w:val="26"/>
          <w:u w:val="single"/>
          <w:lang w:eastAsia="ru-RU"/>
        </w:rPr>
      </w:pPr>
      <w:r w:rsidRPr="00844BB8">
        <w:rPr>
          <w:rFonts w:eastAsia="Times New Roman"/>
          <w:sz w:val="26"/>
          <w:szCs w:val="26"/>
          <w:lang w:eastAsia="ru-RU"/>
        </w:rPr>
        <w:t xml:space="preserve">         20. Количество лестниц:</w:t>
      </w:r>
      <w:r w:rsidRPr="00844BB8">
        <w:rPr>
          <w:rFonts w:eastAsia="Times New Roman"/>
          <w:i/>
          <w:sz w:val="26"/>
          <w:szCs w:val="26"/>
          <w:lang w:eastAsia="ru-RU"/>
        </w:rPr>
        <w:t xml:space="preserve"> 5</w:t>
      </w:r>
    </w:p>
    <w:p w14:paraId="3E54B34D" w14:textId="0F158A35"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eastAsia="ru-RU"/>
        </w:rPr>
        <w:t xml:space="preserve">21. </w:t>
      </w:r>
      <w:r w:rsidR="00D41139" w:rsidRPr="00844BB8">
        <w:rPr>
          <w:rFonts w:eastAsia="Times New Roman"/>
          <w:sz w:val="26"/>
          <w:szCs w:val="26"/>
          <w:lang w:eastAsia="ru-RU"/>
        </w:rPr>
        <w:t>Уборочная площадь лестниц (включая межквартирные лестничные</w:t>
      </w:r>
    </w:p>
    <w:p w14:paraId="526F65F1"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площадки): </w:t>
      </w:r>
      <w:r w:rsidRPr="00844BB8">
        <w:rPr>
          <w:rFonts w:eastAsia="Times New Roman"/>
          <w:i/>
          <w:sz w:val="26"/>
          <w:szCs w:val="26"/>
          <w:u w:val="single"/>
          <w:lang w:eastAsia="ru-RU"/>
        </w:rPr>
        <w:t>244,20 м²</w:t>
      </w:r>
    </w:p>
    <w:p w14:paraId="16A6A7A5" w14:textId="77777777"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eastAsia="ru-RU"/>
        </w:rPr>
        <w:t xml:space="preserve">22. Уборочная площадь общих коридоров 0 </w:t>
      </w:r>
      <w:r w:rsidRPr="00844BB8">
        <w:rPr>
          <w:rFonts w:eastAsia="Times New Roman"/>
          <w:i/>
          <w:iCs/>
          <w:sz w:val="26"/>
          <w:szCs w:val="26"/>
          <w:u w:val="single"/>
          <w:lang w:eastAsia="ru-RU"/>
        </w:rPr>
        <w:t>м²</w:t>
      </w:r>
    </w:p>
    <w:p w14:paraId="127A174C" w14:textId="77777777" w:rsidR="00844BB8" w:rsidRPr="00844BB8" w:rsidRDefault="00844BB8" w:rsidP="00196C81">
      <w:pPr>
        <w:autoSpaceDE w:val="0"/>
        <w:autoSpaceDN w:val="0"/>
        <w:adjustRightInd w:val="0"/>
        <w:ind w:firstLine="567"/>
        <w:jc w:val="both"/>
        <w:rPr>
          <w:rFonts w:eastAsia="Times New Roman"/>
          <w:i/>
          <w:iCs/>
          <w:sz w:val="26"/>
          <w:szCs w:val="26"/>
          <w:u w:val="single"/>
          <w:lang w:eastAsia="ru-RU"/>
        </w:rPr>
      </w:pPr>
      <w:r w:rsidRPr="00844BB8">
        <w:rPr>
          <w:rFonts w:eastAsia="Times New Roman"/>
          <w:sz w:val="26"/>
          <w:szCs w:val="26"/>
          <w:lang w:eastAsia="ru-RU"/>
        </w:rPr>
        <w:t xml:space="preserve">23. Уборочная площадь помещений общего пользования (включая технические этажи, чердаки, технические подвалы) 0 </w:t>
      </w:r>
      <w:r w:rsidRPr="00844BB8">
        <w:rPr>
          <w:rFonts w:eastAsia="Times New Roman"/>
          <w:i/>
          <w:iCs/>
          <w:sz w:val="26"/>
          <w:szCs w:val="26"/>
          <w:u w:val="single"/>
          <w:lang w:eastAsia="ru-RU"/>
        </w:rPr>
        <w:t>м²</w:t>
      </w:r>
    </w:p>
    <w:p w14:paraId="70DC747B"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844BB8">
        <w:rPr>
          <w:rFonts w:eastAsia="Times New Roman"/>
          <w:i/>
          <w:sz w:val="26"/>
          <w:szCs w:val="26"/>
          <w:u w:val="single"/>
          <w:lang w:eastAsia="ru-RU"/>
        </w:rPr>
        <w:t>м²</w:t>
      </w:r>
    </w:p>
    <w:p w14:paraId="546D8386"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25. Кадастровый номер земельного участка: </w:t>
      </w:r>
      <w:r w:rsidRPr="00844BB8">
        <w:rPr>
          <w:rFonts w:eastAsia="Times New Roman"/>
          <w:i/>
          <w:sz w:val="26"/>
          <w:szCs w:val="26"/>
          <w:u w:val="single"/>
          <w:lang w:eastAsia="ru-RU"/>
        </w:rPr>
        <w:t>нет</w:t>
      </w:r>
    </w:p>
    <w:p w14:paraId="085B9ACD" w14:textId="77777777"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val="en-US" w:eastAsia="ru-RU"/>
        </w:rPr>
        <w:t>II</w:t>
      </w:r>
      <w:r w:rsidRPr="00844BB8">
        <w:rPr>
          <w:rFonts w:eastAsia="Times New Roman"/>
          <w:sz w:val="26"/>
          <w:szCs w:val="26"/>
          <w:lang w:eastAsia="ru-RU"/>
        </w:rPr>
        <w:t>. Техническое состояние многоквартирного дома, включая пристройки</w:t>
      </w:r>
    </w:p>
    <w:p w14:paraId="3D4E6C43" w14:textId="77777777" w:rsidR="00844BB8" w:rsidRPr="00844BB8" w:rsidRDefault="00844BB8" w:rsidP="00196C81">
      <w:pPr>
        <w:autoSpaceDE w:val="0"/>
        <w:autoSpaceDN w:val="0"/>
        <w:adjustRightInd w:val="0"/>
        <w:ind w:firstLine="567"/>
        <w:jc w:val="both"/>
        <w:rPr>
          <w:rFonts w:eastAsia="Times New Roman"/>
          <w:i/>
          <w:sz w:val="26"/>
          <w:szCs w:val="26"/>
          <w:lang w:eastAsia="ru-RU"/>
        </w:rPr>
      </w:pPr>
    </w:p>
    <w:tbl>
      <w:tblPr>
        <w:tblW w:w="5000" w:type="pct"/>
        <w:jc w:val="center"/>
        <w:tblCellMar>
          <w:left w:w="28" w:type="dxa"/>
          <w:right w:w="28" w:type="dxa"/>
        </w:tblCellMar>
        <w:tblLook w:val="01E0" w:firstRow="1" w:lastRow="1" w:firstColumn="1" w:lastColumn="1" w:noHBand="0" w:noVBand="0"/>
      </w:tblPr>
      <w:tblGrid>
        <w:gridCol w:w="838"/>
        <w:gridCol w:w="849"/>
        <w:gridCol w:w="2581"/>
        <w:gridCol w:w="2893"/>
        <w:gridCol w:w="3148"/>
      </w:tblGrid>
      <w:tr w:rsidR="00844BB8" w:rsidRPr="00D41139" w14:paraId="3E602DF9" w14:textId="77777777" w:rsidTr="00D41139">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hideMark/>
          </w:tcPr>
          <w:p w14:paraId="049C0C40"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 п/п</w:t>
            </w:r>
          </w:p>
        </w:tc>
        <w:tc>
          <w:tcPr>
            <w:tcW w:w="1664" w:type="pct"/>
            <w:gridSpan w:val="2"/>
            <w:tcBorders>
              <w:top w:val="single" w:sz="4" w:space="0" w:color="auto"/>
              <w:left w:val="single" w:sz="4" w:space="0" w:color="auto"/>
              <w:bottom w:val="single" w:sz="4" w:space="0" w:color="auto"/>
              <w:right w:val="single" w:sz="4" w:space="0" w:color="auto"/>
            </w:tcBorders>
            <w:vAlign w:val="center"/>
            <w:hideMark/>
          </w:tcPr>
          <w:p w14:paraId="718EB8C8"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Наименование конструктивных элементов</w:t>
            </w:r>
          </w:p>
        </w:tc>
        <w:tc>
          <w:tcPr>
            <w:tcW w:w="1403" w:type="pct"/>
            <w:tcBorders>
              <w:top w:val="single" w:sz="4" w:space="0" w:color="auto"/>
              <w:left w:val="single" w:sz="4" w:space="0" w:color="auto"/>
              <w:bottom w:val="single" w:sz="4" w:space="0" w:color="auto"/>
              <w:right w:val="single" w:sz="4" w:space="0" w:color="auto"/>
            </w:tcBorders>
            <w:vAlign w:val="center"/>
            <w:hideMark/>
          </w:tcPr>
          <w:p w14:paraId="0B53C014" w14:textId="77777777" w:rsidR="00844BB8" w:rsidRPr="00D41139" w:rsidRDefault="00844BB8" w:rsidP="00196C81">
            <w:pPr>
              <w:autoSpaceDE w:val="0"/>
              <w:autoSpaceDN w:val="0"/>
              <w:adjustRightInd w:val="0"/>
              <w:jc w:val="center"/>
              <w:rPr>
                <w:rFonts w:eastAsia="Times New Roman"/>
                <w:sz w:val="24"/>
                <w:szCs w:val="24"/>
                <w:lang w:eastAsia="ru-RU"/>
              </w:rPr>
            </w:pPr>
            <w:r w:rsidRPr="00D41139">
              <w:rPr>
                <w:rFonts w:eastAsia="Times New Roman"/>
                <w:sz w:val="24"/>
                <w:szCs w:val="24"/>
                <w:lang w:eastAsia="ru-RU"/>
              </w:rPr>
              <w:t>Описание элементов (материал, конструкция или система, отделка и прочее)</w:t>
            </w:r>
          </w:p>
        </w:tc>
        <w:tc>
          <w:tcPr>
            <w:tcW w:w="1527" w:type="pct"/>
            <w:tcBorders>
              <w:top w:val="single" w:sz="4" w:space="0" w:color="auto"/>
              <w:left w:val="single" w:sz="4" w:space="0" w:color="auto"/>
              <w:bottom w:val="single" w:sz="4" w:space="0" w:color="auto"/>
              <w:right w:val="single" w:sz="4" w:space="0" w:color="auto"/>
            </w:tcBorders>
            <w:vAlign w:val="center"/>
            <w:hideMark/>
          </w:tcPr>
          <w:p w14:paraId="26FC76A4"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Техническое состояние элементов общего имущества многоквартирного дома</w:t>
            </w:r>
          </w:p>
        </w:tc>
      </w:tr>
      <w:tr w:rsidR="00844BB8" w:rsidRPr="00D41139" w14:paraId="1CA484B5" w14:textId="77777777" w:rsidTr="00D41139">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hideMark/>
          </w:tcPr>
          <w:p w14:paraId="0AD06C5F"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vAlign w:val="center"/>
            <w:hideMark/>
          </w:tcPr>
          <w:p w14:paraId="78DA33DA"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2</w:t>
            </w:r>
          </w:p>
        </w:tc>
        <w:tc>
          <w:tcPr>
            <w:tcW w:w="1403" w:type="pct"/>
            <w:tcBorders>
              <w:top w:val="single" w:sz="4" w:space="0" w:color="auto"/>
              <w:left w:val="single" w:sz="4" w:space="0" w:color="auto"/>
              <w:bottom w:val="single" w:sz="4" w:space="0" w:color="auto"/>
              <w:right w:val="single" w:sz="4" w:space="0" w:color="auto"/>
            </w:tcBorders>
            <w:vAlign w:val="center"/>
            <w:hideMark/>
          </w:tcPr>
          <w:p w14:paraId="66042D00"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3</w:t>
            </w:r>
          </w:p>
        </w:tc>
        <w:tc>
          <w:tcPr>
            <w:tcW w:w="1527" w:type="pct"/>
            <w:tcBorders>
              <w:top w:val="single" w:sz="4" w:space="0" w:color="auto"/>
              <w:left w:val="single" w:sz="4" w:space="0" w:color="auto"/>
              <w:bottom w:val="single" w:sz="4" w:space="0" w:color="auto"/>
              <w:right w:val="single" w:sz="4" w:space="0" w:color="auto"/>
            </w:tcBorders>
            <w:vAlign w:val="center"/>
            <w:hideMark/>
          </w:tcPr>
          <w:p w14:paraId="493F4E1D"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4</w:t>
            </w:r>
          </w:p>
        </w:tc>
      </w:tr>
      <w:tr w:rsidR="00844BB8" w:rsidRPr="00D41139" w14:paraId="6B81E776" w14:textId="77777777" w:rsidTr="00D41139">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6E83C2E2"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hideMark/>
          </w:tcPr>
          <w:p w14:paraId="4FD83B9B"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Фундамент</w:t>
            </w:r>
          </w:p>
        </w:tc>
        <w:tc>
          <w:tcPr>
            <w:tcW w:w="1403" w:type="pct"/>
            <w:tcBorders>
              <w:top w:val="single" w:sz="4" w:space="0" w:color="auto"/>
              <w:left w:val="single" w:sz="4" w:space="0" w:color="auto"/>
              <w:bottom w:val="single" w:sz="4" w:space="0" w:color="auto"/>
              <w:right w:val="single" w:sz="4" w:space="0" w:color="auto"/>
            </w:tcBorders>
            <w:hideMark/>
          </w:tcPr>
          <w:p w14:paraId="35738B8A"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бутовый, ленточный</w:t>
            </w:r>
          </w:p>
        </w:tc>
        <w:tc>
          <w:tcPr>
            <w:tcW w:w="1527" w:type="pct"/>
            <w:tcBorders>
              <w:top w:val="single" w:sz="4" w:space="0" w:color="auto"/>
              <w:left w:val="single" w:sz="4" w:space="0" w:color="auto"/>
              <w:bottom w:val="single" w:sz="4" w:space="0" w:color="auto"/>
              <w:right w:val="single" w:sz="4" w:space="0" w:color="auto"/>
            </w:tcBorders>
            <w:hideMark/>
          </w:tcPr>
          <w:p w14:paraId="2CBD0BFE"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неудовлетворительное</w:t>
            </w:r>
          </w:p>
        </w:tc>
      </w:tr>
      <w:tr w:rsidR="00844BB8" w:rsidRPr="00D41139" w14:paraId="5004BACD" w14:textId="77777777" w:rsidTr="00D41139">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7199920D"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2.</w:t>
            </w:r>
          </w:p>
        </w:tc>
        <w:tc>
          <w:tcPr>
            <w:tcW w:w="1664" w:type="pct"/>
            <w:gridSpan w:val="2"/>
            <w:tcBorders>
              <w:top w:val="single" w:sz="4" w:space="0" w:color="auto"/>
              <w:left w:val="single" w:sz="4" w:space="0" w:color="auto"/>
              <w:bottom w:val="single" w:sz="4" w:space="0" w:color="auto"/>
              <w:right w:val="single" w:sz="4" w:space="0" w:color="auto"/>
            </w:tcBorders>
            <w:hideMark/>
          </w:tcPr>
          <w:p w14:paraId="2B84E40D"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Наружные и внутренние капитальные стены</w:t>
            </w:r>
          </w:p>
        </w:tc>
        <w:tc>
          <w:tcPr>
            <w:tcW w:w="1403" w:type="pct"/>
            <w:tcBorders>
              <w:top w:val="single" w:sz="4" w:space="0" w:color="auto"/>
              <w:left w:val="single" w:sz="4" w:space="0" w:color="auto"/>
              <w:bottom w:val="single" w:sz="4" w:space="0" w:color="auto"/>
              <w:right w:val="single" w:sz="4" w:space="0" w:color="auto"/>
            </w:tcBorders>
            <w:hideMark/>
          </w:tcPr>
          <w:p w14:paraId="242D8CC8"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кирпич</w:t>
            </w:r>
          </w:p>
        </w:tc>
        <w:tc>
          <w:tcPr>
            <w:tcW w:w="1527" w:type="pct"/>
            <w:tcBorders>
              <w:top w:val="single" w:sz="4" w:space="0" w:color="auto"/>
              <w:left w:val="single" w:sz="4" w:space="0" w:color="auto"/>
              <w:bottom w:val="single" w:sz="4" w:space="0" w:color="auto"/>
              <w:right w:val="single" w:sz="4" w:space="0" w:color="auto"/>
            </w:tcBorders>
            <w:hideMark/>
          </w:tcPr>
          <w:p w14:paraId="027EA821"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неудовлетворительное</w:t>
            </w:r>
          </w:p>
        </w:tc>
      </w:tr>
      <w:tr w:rsidR="00844BB8" w:rsidRPr="00D41139" w14:paraId="4A94A3C5" w14:textId="77777777" w:rsidTr="00D41139">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607F28E2"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3.</w:t>
            </w:r>
          </w:p>
        </w:tc>
        <w:tc>
          <w:tcPr>
            <w:tcW w:w="1664" w:type="pct"/>
            <w:gridSpan w:val="2"/>
            <w:tcBorders>
              <w:top w:val="single" w:sz="4" w:space="0" w:color="auto"/>
              <w:left w:val="single" w:sz="4" w:space="0" w:color="auto"/>
              <w:bottom w:val="single" w:sz="4" w:space="0" w:color="auto"/>
              <w:right w:val="single" w:sz="4" w:space="0" w:color="auto"/>
            </w:tcBorders>
            <w:hideMark/>
          </w:tcPr>
          <w:p w14:paraId="095051DA"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Перегородки</w:t>
            </w:r>
          </w:p>
        </w:tc>
        <w:tc>
          <w:tcPr>
            <w:tcW w:w="1403" w:type="pct"/>
            <w:tcBorders>
              <w:top w:val="single" w:sz="4" w:space="0" w:color="auto"/>
              <w:left w:val="single" w:sz="4" w:space="0" w:color="auto"/>
              <w:bottom w:val="single" w:sz="4" w:space="0" w:color="auto"/>
              <w:right w:val="single" w:sz="4" w:space="0" w:color="auto"/>
            </w:tcBorders>
            <w:hideMark/>
          </w:tcPr>
          <w:p w14:paraId="6960D350"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кирпич</w:t>
            </w:r>
          </w:p>
        </w:tc>
        <w:tc>
          <w:tcPr>
            <w:tcW w:w="1527" w:type="pct"/>
            <w:tcBorders>
              <w:top w:val="single" w:sz="4" w:space="0" w:color="auto"/>
              <w:left w:val="single" w:sz="4" w:space="0" w:color="auto"/>
              <w:bottom w:val="single" w:sz="4" w:space="0" w:color="auto"/>
              <w:right w:val="single" w:sz="4" w:space="0" w:color="auto"/>
            </w:tcBorders>
            <w:hideMark/>
          </w:tcPr>
          <w:p w14:paraId="429789F7"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удовлетворительное</w:t>
            </w:r>
          </w:p>
        </w:tc>
      </w:tr>
      <w:tr w:rsidR="00844BB8" w:rsidRPr="00D41139" w14:paraId="27F9DCC0" w14:textId="77777777" w:rsidTr="00D41139">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435B8AA4"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4.</w:t>
            </w:r>
          </w:p>
        </w:tc>
        <w:tc>
          <w:tcPr>
            <w:tcW w:w="1664" w:type="pct"/>
            <w:gridSpan w:val="2"/>
            <w:tcBorders>
              <w:top w:val="single" w:sz="4" w:space="0" w:color="auto"/>
              <w:left w:val="single" w:sz="4" w:space="0" w:color="auto"/>
              <w:bottom w:val="single" w:sz="4" w:space="0" w:color="auto"/>
              <w:right w:val="single" w:sz="4" w:space="0" w:color="auto"/>
            </w:tcBorders>
            <w:hideMark/>
          </w:tcPr>
          <w:p w14:paraId="29E299C2"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Перекрытия</w:t>
            </w:r>
          </w:p>
        </w:tc>
        <w:tc>
          <w:tcPr>
            <w:tcW w:w="1403" w:type="pct"/>
            <w:tcBorders>
              <w:top w:val="single" w:sz="4" w:space="0" w:color="auto"/>
              <w:left w:val="single" w:sz="4" w:space="0" w:color="auto"/>
              <w:bottom w:val="single" w:sz="4" w:space="0" w:color="auto"/>
              <w:right w:val="single" w:sz="4" w:space="0" w:color="auto"/>
            </w:tcBorders>
          </w:tcPr>
          <w:p w14:paraId="75317BB1" w14:textId="77777777" w:rsidR="00844BB8" w:rsidRPr="00D41139" w:rsidRDefault="00844BB8" w:rsidP="00196C81">
            <w:pPr>
              <w:adjustRightInd w:val="0"/>
              <w:jc w:val="center"/>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06633BCD" w14:textId="77777777" w:rsidR="00844BB8" w:rsidRPr="00D41139" w:rsidRDefault="00844BB8" w:rsidP="00196C81">
            <w:pPr>
              <w:adjustRightInd w:val="0"/>
              <w:rPr>
                <w:rFonts w:eastAsia="Times New Roman"/>
                <w:sz w:val="24"/>
                <w:szCs w:val="24"/>
                <w:lang w:eastAsia="ru-RU"/>
              </w:rPr>
            </w:pPr>
          </w:p>
        </w:tc>
      </w:tr>
      <w:tr w:rsidR="00844BB8" w:rsidRPr="00D41139" w14:paraId="0352BD8F"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37966AD9"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208DCA0C"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A8CDF36"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чердачные</w:t>
            </w:r>
          </w:p>
        </w:tc>
        <w:tc>
          <w:tcPr>
            <w:tcW w:w="1403" w:type="pct"/>
            <w:tcBorders>
              <w:top w:val="single" w:sz="4" w:space="0" w:color="auto"/>
              <w:left w:val="single" w:sz="4" w:space="0" w:color="auto"/>
              <w:bottom w:val="single" w:sz="4" w:space="0" w:color="auto"/>
              <w:right w:val="single" w:sz="4" w:space="0" w:color="auto"/>
            </w:tcBorders>
            <w:hideMark/>
          </w:tcPr>
          <w:p w14:paraId="095C04F2" w14:textId="77777777" w:rsidR="00844BB8" w:rsidRPr="00D41139" w:rsidRDefault="00844BB8" w:rsidP="00196C81">
            <w:pPr>
              <w:jc w:val="center"/>
              <w:rPr>
                <w:rFonts w:eastAsia="Times New Roman"/>
                <w:sz w:val="24"/>
                <w:szCs w:val="24"/>
                <w:lang w:eastAsia="ru-RU"/>
              </w:rPr>
            </w:pPr>
            <w:r w:rsidRPr="00D41139">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hideMark/>
          </w:tcPr>
          <w:p w14:paraId="2A3661CD" w14:textId="77777777" w:rsidR="00844BB8" w:rsidRPr="00D41139" w:rsidRDefault="00844BB8" w:rsidP="00196C81">
            <w:pPr>
              <w:jc w:val="center"/>
              <w:rPr>
                <w:rFonts w:eastAsia="Times New Roman"/>
                <w:sz w:val="24"/>
                <w:szCs w:val="24"/>
                <w:lang w:eastAsia="ru-RU"/>
              </w:rPr>
            </w:pPr>
            <w:r w:rsidRPr="00D41139">
              <w:rPr>
                <w:rFonts w:eastAsia="Times New Roman"/>
                <w:sz w:val="24"/>
                <w:szCs w:val="24"/>
                <w:lang w:eastAsia="ru-RU"/>
              </w:rPr>
              <w:t>удовлетворительное</w:t>
            </w:r>
          </w:p>
        </w:tc>
      </w:tr>
      <w:tr w:rsidR="00844BB8" w:rsidRPr="00D41139" w14:paraId="3E3890B4"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183EC063"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A675A9A"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2A0B9F1D"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междуэтажные</w:t>
            </w:r>
          </w:p>
        </w:tc>
        <w:tc>
          <w:tcPr>
            <w:tcW w:w="1403" w:type="pct"/>
            <w:tcBorders>
              <w:top w:val="single" w:sz="4" w:space="0" w:color="auto"/>
              <w:left w:val="single" w:sz="4" w:space="0" w:color="auto"/>
              <w:bottom w:val="single" w:sz="4" w:space="0" w:color="auto"/>
              <w:right w:val="single" w:sz="4" w:space="0" w:color="auto"/>
            </w:tcBorders>
            <w:hideMark/>
          </w:tcPr>
          <w:p w14:paraId="1AE3D4DC" w14:textId="77777777" w:rsidR="00844BB8" w:rsidRPr="00D41139" w:rsidRDefault="00844BB8" w:rsidP="00196C81">
            <w:pPr>
              <w:jc w:val="center"/>
              <w:rPr>
                <w:rFonts w:eastAsia="Times New Roman"/>
                <w:sz w:val="24"/>
                <w:szCs w:val="24"/>
                <w:lang w:eastAsia="ru-RU"/>
              </w:rPr>
            </w:pPr>
            <w:r w:rsidRPr="00D41139">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hideMark/>
          </w:tcPr>
          <w:p w14:paraId="3169ADAD" w14:textId="77777777" w:rsidR="00844BB8" w:rsidRPr="00D41139" w:rsidRDefault="00844BB8" w:rsidP="00196C81">
            <w:pPr>
              <w:jc w:val="center"/>
              <w:rPr>
                <w:rFonts w:eastAsia="Times New Roman"/>
                <w:sz w:val="24"/>
                <w:szCs w:val="24"/>
                <w:lang w:eastAsia="ru-RU"/>
              </w:rPr>
            </w:pPr>
            <w:r w:rsidRPr="00D41139">
              <w:rPr>
                <w:rFonts w:eastAsia="Times New Roman"/>
                <w:sz w:val="24"/>
                <w:szCs w:val="24"/>
                <w:lang w:eastAsia="ru-RU"/>
              </w:rPr>
              <w:t>удовлетворительное</w:t>
            </w:r>
          </w:p>
        </w:tc>
      </w:tr>
      <w:tr w:rsidR="00844BB8" w:rsidRPr="00D41139" w14:paraId="4F53818B"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1B140E7A"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B7C23ED"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147B317D"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подвальные</w:t>
            </w:r>
          </w:p>
        </w:tc>
        <w:tc>
          <w:tcPr>
            <w:tcW w:w="1403" w:type="pct"/>
            <w:tcBorders>
              <w:top w:val="single" w:sz="4" w:space="0" w:color="auto"/>
              <w:left w:val="single" w:sz="4" w:space="0" w:color="auto"/>
              <w:bottom w:val="single" w:sz="4" w:space="0" w:color="auto"/>
              <w:right w:val="single" w:sz="4" w:space="0" w:color="auto"/>
            </w:tcBorders>
            <w:hideMark/>
          </w:tcPr>
          <w:p w14:paraId="55263B96" w14:textId="77777777" w:rsidR="00844BB8" w:rsidRPr="00D41139" w:rsidRDefault="00844BB8" w:rsidP="00196C81">
            <w:pPr>
              <w:jc w:val="center"/>
              <w:rPr>
                <w:rFonts w:eastAsia="Times New Roman"/>
                <w:sz w:val="24"/>
                <w:szCs w:val="24"/>
                <w:lang w:eastAsia="ru-RU"/>
              </w:rPr>
            </w:pPr>
            <w:r w:rsidRPr="00D41139">
              <w:rPr>
                <w:rFonts w:eastAsia="Times New Roman"/>
                <w:sz w:val="24"/>
                <w:szCs w:val="24"/>
                <w:lang w:eastAsia="ru-RU"/>
              </w:rPr>
              <w:t>-</w:t>
            </w:r>
          </w:p>
        </w:tc>
        <w:tc>
          <w:tcPr>
            <w:tcW w:w="1527" w:type="pct"/>
            <w:tcBorders>
              <w:top w:val="single" w:sz="4" w:space="0" w:color="auto"/>
              <w:left w:val="single" w:sz="4" w:space="0" w:color="auto"/>
              <w:bottom w:val="single" w:sz="4" w:space="0" w:color="auto"/>
              <w:right w:val="single" w:sz="4" w:space="0" w:color="auto"/>
            </w:tcBorders>
            <w:hideMark/>
          </w:tcPr>
          <w:p w14:paraId="36C8C5A8" w14:textId="77777777" w:rsidR="00844BB8" w:rsidRPr="00D41139" w:rsidRDefault="00844BB8" w:rsidP="00196C81">
            <w:pPr>
              <w:jc w:val="center"/>
              <w:rPr>
                <w:rFonts w:eastAsia="Times New Roman"/>
                <w:sz w:val="24"/>
                <w:szCs w:val="24"/>
                <w:lang w:eastAsia="ru-RU"/>
              </w:rPr>
            </w:pPr>
            <w:r w:rsidRPr="00D41139">
              <w:rPr>
                <w:rFonts w:eastAsia="Times New Roman"/>
                <w:sz w:val="24"/>
                <w:szCs w:val="24"/>
                <w:lang w:eastAsia="ru-RU"/>
              </w:rPr>
              <w:t>-</w:t>
            </w:r>
          </w:p>
        </w:tc>
      </w:tr>
      <w:tr w:rsidR="00844BB8" w:rsidRPr="00D41139" w14:paraId="42CF7069" w14:textId="77777777" w:rsidTr="00D41139">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519D7E39"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5.</w:t>
            </w:r>
          </w:p>
        </w:tc>
        <w:tc>
          <w:tcPr>
            <w:tcW w:w="1664" w:type="pct"/>
            <w:gridSpan w:val="2"/>
            <w:tcBorders>
              <w:top w:val="single" w:sz="4" w:space="0" w:color="auto"/>
              <w:left w:val="single" w:sz="4" w:space="0" w:color="auto"/>
              <w:bottom w:val="single" w:sz="4" w:space="0" w:color="auto"/>
              <w:right w:val="single" w:sz="4" w:space="0" w:color="auto"/>
            </w:tcBorders>
            <w:hideMark/>
          </w:tcPr>
          <w:p w14:paraId="22002A8C"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Крыша</w:t>
            </w:r>
          </w:p>
        </w:tc>
        <w:tc>
          <w:tcPr>
            <w:tcW w:w="1403" w:type="pct"/>
            <w:tcBorders>
              <w:top w:val="single" w:sz="4" w:space="0" w:color="auto"/>
              <w:left w:val="single" w:sz="4" w:space="0" w:color="auto"/>
              <w:bottom w:val="single" w:sz="4" w:space="0" w:color="auto"/>
              <w:right w:val="single" w:sz="4" w:space="0" w:color="auto"/>
            </w:tcBorders>
            <w:hideMark/>
          </w:tcPr>
          <w:p w14:paraId="7B6D0E87"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плоская рулонная</w:t>
            </w:r>
          </w:p>
        </w:tc>
        <w:tc>
          <w:tcPr>
            <w:tcW w:w="1527" w:type="pct"/>
            <w:tcBorders>
              <w:top w:val="single" w:sz="4" w:space="0" w:color="auto"/>
              <w:left w:val="single" w:sz="4" w:space="0" w:color="auto"/>
              <w:bottom w:val="single" w:sz="4" w:space="0" w:color="auto"/>
              <w:right w:val="single" w:sz="4" w:space="0" w:color="auto"/>
            </w:tcBorders>
            <w:hideMark/>
          </w:tcPr>
          <w:p w14:paraId="21D350CC" w14:textId="77777777" w:rsidR="00844BB8" w:rsidRPr="00D41139" w:rsidRDefault="00844BB8" w:rsidP="00196C81">
            <w:pPr>
              <w:jc w:val="center"/>
              <w:rPr>
                <w:rFonts w:eastAsia="Times New Roman"/>
                <w:sz w:val="24"/>
                <w:szCs w:val="24"/>
                <w:lang w:eastAsia="ru-RU"/>
              </w:rPr>
            </w:pPr>
            <w:r w:rsidRPr="00D41139">
              <w:rPr>
                <w:rFonts w:eastAsia="Times New Roman"/>
                <w:sz w:val="24"/>
                <w:szCs w:val="24"/>
                <w:lang w:eastAsia="ru-RU"/>
              </w:rPr>
              <w:t>удовлетворительное</w:t>
            </w:r>
          </w:p>
        </w:tc>
      </w:tr>
      <w:tr w:rsidR="00844BB8" w:rsidRPr="00D41139" w14:paraId="7B1DE960" w14:textId="77777777" w:rsidTr="00D41139">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2B183EDE"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6.</w:t>
            </w:r>
          </w:p>
        </w:tc>
        <w:tc>
          <w:tcPr>
            <w:tcW w:w="1664" w:type="pct"/>
            <w:gridSpan w:val="2"/>
            <w:tcBorders>
              <w:top w:val="single" w:sz="4" w:space="0" w:color="auto"/>
              <w:left w:val="single" w:sz="4" w:space="0" w:color="auto"/>
              <w:bottom w:val="single" w:sz="4" w:space="0" w:color="auto"/>
              <w:right w:val="single" w:sz="4" w:space="0" w:color="auto"/>
            </w:tcBorders>
            <w:hideMark/>
          </w:tcPr>
          <w:p w14:paraId="5C309281"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Полы</w:t>
            </w:r>
          </w:p>
        </w:tc>
        <w:tc>
          <w:tcPr>
            <w:tcW w:w="1403" w:type="pct"/>
            <w:tcBorders>
              <w:top w:val="single" w:sz="4" w:space="0" w:color="auto"/>
              <w:left w:val="single" w:sz="4" w:space="0" w:color="auto"/>
              <w:bottom w:val="single" w:sz="4" w:space="0" w:color="auto"/>
              <w:right w:val="single" w:sz="4" w:space="0" w:color="auto"/>
            </w:tcBorders>
            <w:hideMark/>
          </w:tcPr>
          <w:p w14:paraId="4E71401F"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hideMark/>
          </w:tcPr>
          <w:p w14:paraId="69B5B642" w14:textId="77777777" w:rsidR="00844BB8" w:rsidRPr="00D41139" w:rsidRDefault="00844BB8" w:rsidP="00196C81">
            <w:pPr>
              <w:jc w:val="center"/>
              <w:rPr>
                <w:rFonts w:eastAsia="Times New Roman"/>
                <w:sz w:val="24"/>
                <w:szCs w:val="24"/>
                <w:lang w:eastAsia="ru-RU"/>
              </w:rPr>
            </w:pPr>
            <w:r w:rsidRPr="00D41139">
              <w:rPr>
                <w:rFonts w:eastAsia="Times New Roman"/>
                <w:sz w:val="24"/>
                <w:szCs w:val="24"/>
                <w:lang w:eastAsia="ru-RU"/>
              </w:rPr>
              <w:t>удовлетворительное</w:t>
            </w:r>
          </w:p>
        </w:tc>
      </w:tr>
      <w:tr w:rsidR="00844BB8" w:rsidRPr="00D41139" w14:paraId="72158FC2" w14:textId="77777777" w:rsidTr="00D41139">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458EFB31"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7.</w:t>
            </w:r>
          </w:p>
        </w:tc>
        <w:tc>
          <w:tcPr>
            <w:tcW w:w="1664" w:type="pct"/>
            <w:gridSpan w:val="2"/>
            <w:tcBorders>
              <w:top w:val="single" w:sz="4" w:space="0" w:color="auto"/>
              <w:left w:val="single" w:sz="4" w:space="0" w:color="auto"/>
              <w:bottom w:val="single" w:sz="4" w:space="0" w:color="auto"/>
              <w:right w:val="single" w:sz="4" w:space="0" w:color="auto"/>
            </w:tcBorders>
            <w:hideMark/>
          </w:tcPr>
          <w:p w14:paraId="19474F42"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Проемы</w:t>
            </w:r>
          </w:p>
        </w:tc>
        <w:tc>
          <w:tcPr>
            <w:tcW w:w="1403" w:type="pct"/>
            <w:tcBorders>
              <w:top w:val="single" w:sz="4" w:space="0" w:color="auto"/>
              <w:left w:val="single" w:sz="4" w:space="0" w:color="auto"/>
              <w:bottom w:val="single" w:sz="4" w:space="0" w:color="auto"/>
              <w:right w:val="single" w:sz="4" w:space="0" w:color="auto"/>
            </w:tcBorders>
          </w:tcPr>
          <w:p w14:paraId="5FB86341" w14:textId="77777777" w:rsidR="00844BB8" w:rsidRPr="00D41139" w:rsidRDefault="00844BB8" w:rsidP="00196C81">
            <w:pPr>
              <w:adjustRightInd w:val="0"/>
              <w:ind w:firstLine="708"/>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3FC48B02" w14:textId="77777777" w:rsidR="00844BB8" w:rsidRPr="00D41139" w:rsidRDefault="00844BB8" w:rsidP="00196C81">
            <w:pPr>
              <w:adjustRightInd w:val="0"/>
              <w:rPr>
                <w:rFonts w:eastAsia="Times New Roman"/>
                <w:sz w:val="24"/>
                <w:szCs w:val="24"/>
                <w:lang w:eastAsia="ru-RU"/>
              </w:rPr>
            </w:pPr>
          </w:p>
        </w:tc>
      </w:tr>
      <w:tr w:rsidR="00844BB8" w:rsidRPr="00D41139" w14:paraId="14D84DC7"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03902FB"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66343A9D"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CB9744B"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окна</w:t>
            </w:r>
          </w:p>
        </w:tc>
        <w:tc>
          <w:tcPr>
            <w:tcW w:w="1403" w:type="pct"/>
            <w:tcBorders>
              <w:top w:val="single" w:sz="4" w:space="0" w:color="auto"/>
              <w:left w:val="single" w:sz="4" w:space="0" w:color="auto"/>
              <w:bottom w:val="single" w:sz="4" w:space="0" w:color="auto"/>
              <w:right w:val="single" w:sz="4" w:space="0" w:color="auto"/>
            </w:tcBorders>
            <w:hideMark/>
          </w:tcPr>
          <w:p w14:paraId="71AF6A96" w14:textId="77777777" w:rsidR="00844BB8" w:rsidRPr="00D41139" w:rsidRDefault="00844BB8" w:rsidP="00196C81">
            <w:pPr>
              <w:jc w:val="center"/>
              <w:rPr>
                <w:rFonts w:eastAsia="Times New Roman"/>
                <w:sz w:val="24"/>
                <w:szCs w:val="24"/>
                <w:lang w:eastAsia="ru-RU"/>
              </w:rPr>
            </w:pPr>
            <w:r w:rsidRPr="00D41139">
              <w:rPr>
                <w:rFonts w:eastAsia="Times New Roman"/>
                <w:sz w:val="24"/>
                <w:szCs w:val="24"/>
                <w:lang w:eastAsia="ru-RU"/>
              </w:rPr>
              <w:t>деревянные</w:t>
            </w:r>
          </w:p>
        </w:tc>
        <w:tc>
          <w:tcPr>
            <w:tcW w:w="1527" w:type="pct"/>
            <w:tcBorders>
              <w:top w:val="single" w:sz="4" w:space="0" w:color="auto"/>
              <w:left w:val="single" w:sz="4" w:space="0" w:color="auto"/>
              <w:bottom w:val="single" w:sz="4" w:space="0" w:color="auto"/>
              <w:right w:val="single" w:sz="4" w:space="0" w:color="auto"/>
            </w:tcBorders>
            <w:hideMark/>
          </w:tcPr>
          <w:p w14:paraId="7198FABE" w14:textId="77777777" w:rsidR="00844BB8" w:rsidRPr="00D41139" w:rsidRDefault="00844BB8" w:rsidP="00196C81">
            <w:pPr>
              <w:jc w:val="center"/>
              <w:rPr>
                <w:rFonts w:eastAsia="Times New Roman"/>
                <w:sz w:val="24"/>
                <w:szCs w:val="24"/>
                <w:lang w:eastAsia="ru-RU"/>
              </w:rPr>
            </w:pPr>
            <w:r w:rsidRPr="00D41139">
              <w:rPr>
                <w:rFonts w:eastAsia="Times New Roman"/>
                <w:sz w:val="24"/>
                <w:szCs w:val="24"/>
                <w:lang w:eastAsia="ru-RU"/>
              </w:rPr>
              <w:t>неудовлетворительное</w:t>
            </w:r>
          </w:p>
        </w:tc>
      </w:tr>
      <w:tr w:rsidR="00844BB8" w:rsidRPr="00D41139" w14:paraId="605B4911"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92C7D6B"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AD45F91"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0631484"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двери</w:t>
            </w:r>
          </w:p>
        </w:tc>
        <w:tc>
          <w:tcPr>
            <w:tcW w:w="1403" w:type="pct"/>
            <w:tcBorders>
              <w:top w:val="single" w:sz="4" w:space="0" w:color="auto"/>
              <w:left w:val="single" w:sz="4" w:space="0" w:color="auto"/>
              <w:bottom w:val="single" w:sz="4" w:space="0" w:color="auto"/>
              <w:right w:val="single" w:sz="4" w:space="0" w:color="auto"/>
            </w:tcBorders>
            <w:hideMark/>
          </w:tcPr>
          <w:p w14:paraId="0416F9CD" w14:textId="77777777" w:rsidR="00844BB8" w:rsidRPr="00D41139" w:rsidRDefault="00844BB8" w:rsidP="00196C81">
            <w:pPr>
              <w:jc w:val="center"/>
              <w:rPr>
                <w:rFonts w:eastAsia="Times New Roman"/>
                <w:sz w:val="24"/>
                <w:szCs w:val="24"/>
                <w:lang w:eastAsia="ru-RU"/>
              </w:rPr>
            </w:pPr>
            <w:r w:rsidRPr="00D41139">
              <w:rPr>
                <w:rFonts w:eastAsia="Times New Roman"/>
                <w:sz w:val="24"/>
                <w:szCs w:val="24"/>
                <w:lang w:eastAsia="ru-RU"/>
              </w:rPr>
              <w:t>деревянные</w:t>
            </w:r>
          </w:p>
        </w:tc>
        <w:tc>
          <w:tcPr>
            <w:tcW w:w="1527" w:type="pct"/>
            <w:tcBorders>
              <w:top w:val="single" w:sz="4" w:space="0" w:color="auto"/>
              <w:left w:val="single" w:sz="4" w:space="0" w:color="auto"/>
              <w:bottom w:val="single" w:sz="4" w:space="0" w:color="auto"/>
              <w:right w:val="single" w:sz="4" w:space="0" w:color="auto"/>
            </w:tcBorders>
            <w:hideMark/>
          </w:tcPr>
          <w:p w14:paraId="0079EBE4" w14:textId="77777777" w:rsidR="00844BB8" w:rsidRPr="00D41139" w:rsidRDefault="00844BB8" w:rsidP="00196C81">
            <w:pPr>
              <w:jc w:val="center"/>
              <w:rPr>
                <w:rFonts w:eastAsia="Times New Roman"/>
                <w:sz w:val="24"/>
                <w:szCs w:val="24"/>
                <w:lang w:eastAsia="ru-RU"/>
              </w:rPr>
            </w:pPr>
            <w:r w:rsidRPr="00D41139">
              <w:rPr>
                <w:rFonts w:eastAsia="Times New Roman"/>
                <w:sz w:val="24"/>
                <w:szCs w:val="24"/>
                <w:lang w:eastAsia="ru-RU"/>
              </w:rPr>
              <w:t>неудовлетворительное</w:t>
            </w:r>
          </w:p>
        </w:tc>
      </w:tr>
      <w:tr w:rsidR="00844BB8" w:rsidRPr="00D41139" w14:paraId="29EBF492"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290EF6B5"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E1B416A"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6A95A2C"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19F51B95" w14:textId="77777777" w:rsidR="00844BB8" w:rsidRPr="00D41139"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6B2FF58C" w14:textId="77777777" w:rsidR="00844BB8" w:rsidRPr="00D41139" w:rsidRDefault="00844BB8" w:rsidP="00196C81">
            <w:pPr>
              <w:adjustRightInd w:val="0"/>
              <w:rPr>
                <w:rFonts w:eastAsia="Times New Roman"/>
                <w:sz w:val="24"/>
                <w:szCs w:val="24"/>
                <w:lang w:eastAsia="ru-RU"/>
              </w:rPr>
            </w:pPr>
          </w:p>
        </w:tc>
      </w:tr>
      <w:tr w:rsidR="00844BB8" w:rsidRPr="00D41139" w14:paraId="1B7EC48B" w14:textId="77777777" w:rsidTr="00D41139">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5C12507E"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8.</w:t>
            </w:r>
          </w:p>
        </w:tc>
        <w:tc>
          <w:tcPr>
            <w:tcW w:w="1664" w:type="pct"/>
            <w:gridSpan w:val="2"/>
            <w:tcBorders>
              <w:top w:val="single" w:sz="4" w:space="0" w:color="auto"/>
              <w:left w:val="single" w:sz="4" w:space="0" w:color="auto"/>
              <w:bottom w:val="single" w:sz="4" w:space="0" w:color="auto"/>
              <w:right w:val="single" w:sz="4" w:space="0" w:color="auto"/>
            </w:tcBorders>
            <w:hideMark/>
          </w:tcPr>
          <w:p w14:paraId="45A6C83E"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Отделка</w:t>
            </w:r>
          </w:p>
        </w:tc>
        <w:tc>
          <w:tcPr>
            <w:tcW w:w="1403" w:type="pct"/>
            <w:tcBorders>
              <w:top w:val="single" w:sz="4" w:space="0" w:color="auto"/>
              <w:left w:val="single" w:sz="4" w:space="0" w:color="auto"/>
              <w:bottom w:val="single" w:sz="4" w:space="0" w:color="auto"/>
              <w:right w:val="single" w:sz="4" w:space="0" w:color="auto"/>
            </w:tcBorders>
          </w:tcPr>
          <w:p w14:paraId="2A5CBD87" w14:textId="77777777" w:rsidR="00844BB8" w:rsidRPr="00D41139"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42DFB710" w14:textId="77777777" w:rsidR="00844BB8" w:rsidRPr="00D41139" w:rsidRDefault="00844BB8" w:rsidP="00196C81">
            <w:pPr>
              <w:adjustRightInd w:val="0"/>
              <w:rPr>
                <w:rFonts w:eastAsia="Times New Roman"/>
                <w:sz w:val="24"/>
                <w:szCs w:val="24"/>
                <w:lang w:eastAsia="ru-RU"/>
              </w:rPr>
            </w:pPr>
          </w:p>
        </w:tc>
      </w:tr>
      <w:tr w:rsidR="00844BB8" w:rsidRPr="00D41139" w14:paraId="565106F1"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6946D944"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5E09FE90"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4077B3A1"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внутренняя</w:t>
            </w:r>
          </w:p>
        </w:tc>
        <w:tc>
          <w:tcPr>
            <w:tcW w:w="1403" w:type="pct"/>
            <w:tcBorders>
              <w:top w:val="single" w:sz="4" w:space="0" w:color="auto"/>
              <w:left w:val="single" w:sz="4" w:space="0" w:color="auto"/>
              <w:bottom w:val="single" w:sz="4" w:space="0" w:color="auto"/>
              <w:right w:val="single" w:sz="4" w:space="0" w:color="auto"/>
            </w:tcBorders>
            <w:hideMark/>
          </w:tcPr>
          <w:p w14:paraId="4B32EEBF"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hideMark/>
          </w:tcPr>
          <w:p w14:paraId="7BFDE542"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удовлетворительное</w:t>
            </w:r>
          </w:p>
        </w:tc>
      </w:tr>
      <w:tr w:rsidR="00844BB8" w:rsidRPr="00D41139" w14:paraId="12DEDF0B"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D843007"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3336CA3"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6DB78DC"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наружная</w:t>
            </w:r>
          </w:p>
        </w:tc>
        <w:tc>
          <w:tcPr>
            <w:tcW w:w="1403" w:type="pct"/>
            <w:tcBorders>
              <w:top w:val="single" w:sz="4" w:space="0" w:color="auto"/>
              <w:left w:val="single" w:sz="4" w:space="0" w:color="auto"/>
              <w:bottom w:val="single" w:sz="4" w:space="0" w:color="auto"/>
              <w:right w:val="single" w:sz="4" w:space="0" w:color="auto"/>
            </w:tcBorders>
            <w:hideMark/>
          </w:tcPr>
          <w:p w14:paraId="5CB89358"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hideMark/>
          </w:tcPr>
          <w:p w14:paraId="2FF987E3"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неудовлетворительное</w:t>
            </w:r>
          </w:p>
        </w:tc>
      </w:tr>
      <w:tr w:rsidR="00844BB8" w:rsidRPr="00D41139" w14:paraId="20925BB4"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0B1F58BB"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C9BA618"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0A3FCE59"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4CDBE7D3" w14:textId="77777777" w:rsidR="00844BB8" w:rsidRPr="00D41139"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2B596C09" w14:textId="77777777" w:rsidR="00844BB8" w:rsidRPr="00D41139" w:rsidRDefault="00844BB8" w:rsidP="00196C81">
            <w:pPr>
              <w:adjustRightInd w:val="0"/>
              <w:rPr>
                <w:rFonts w:eastAsia="Times New Roman"/>
                <w:sz w:val="24"/>
                <w:szCs w:val="24"/>
                <w:lang w:eastAsia="ru-RU"/>
              </w:rPr>
            </w:pPr>
          </w:p>
        </w:tc>
      </w:tr>
      <w:tr w:rsidR="00844BB8" w:rsidRPr="00D41139" w14:paraId="7017B128" w14:textId="77777777" w:rsidTr="00D41139">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29D4D857"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9.</w:t>
            </w:r>
          </w:p>
        </w:tc>
        <w:tc>
          <w:tcPr>
            <w:tcW w:w="1664" w:type="pct"/>
            <w:gridSpan w:val="2"/>
            <w:tcBorders>
              <w:top w:val="single" w:sz="4" w:space="0" w:color="auto"/>
              <w:left w:val="single" w:sz="4" w:space="0" w:color="auto"/>
              <w:bottom w:val="single" w:sz="4" w:space="0" w:color="auto"/>
              <w:right w:val="single" w:sz="4" w:space="0" w:color="auto"/>
            </w:tcBorders>
            <w:hideMark/>
          </w:tcPr>
          <w:p w14:paraId="657C542D"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Механическое, электрическое, санитарно-техническое и иное оборудование</w:t>
            </w:r>
          </w:p>
        </w:tc>
        <w:tc>
          <w:tcPr>
            <w:tcW w:w="1403" w:type="pct"/>
            <w:tcBorders>
              <w:top w:val="single" w:sz="4" w:space="0" w:color="auto"/>
              <w:left w:val="single" w:sz="4" w:space="0" w:color="auto"/>
              <w:bottom w:val="single" w:sz="4" w:space="0" w:color="auto"/>
              <w:right w:val="single" w:sz="4" w:space="0" w:color="auto"/>
            </w:tcBorders>
          </w:tcPr>
          <w:p w14:paraId="6DB622A1" w14:textId="77777777" w:rsidR="00844BB8" w:rsidRPr="00D41139"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7F5B63FC" w14:textId="77777777" w:rsidR="00844BB8" w:rsidRPr="00D41139" w:rsidRDefault="00844BB8" w:rsidP="00196C81">
            <w:pPr>
              <w:adjustRightInd w:val="0"/>
              <w:rPr>
                <w:rFonts w:eastAsia="Times New Roman"/>
                <w:sz w:val="24"/>
                <w:szCs w:val="24"/>
                <w:lang w:eastAsia="ru-RU"/>
              </w:rPr>
            </w:pPr>
          </w:p>
        </w:tc>
      </w:tr>
      <w:tr w:rsidR="00844BB8" w:rsidRPr="00D41139" w14:paraId="30474B80"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7F43A0D"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F63DB90"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44EB1128"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ванны напольные</w:t>
            </w:r>
          </w:p>
        </w:tc>
        <w:tc>
          <w:tcPr>
            <w:tcW w:w="1403" w:type="pct"/>
            <w:tcBorders>
              <w:top w:val="single" w:sz="4" w:space="0" w:color="auto"/>
              <w:left w:val="single" w:sz="4" w:space="0" w:color="auto"/>
              <w:bottom w:val="single" w:sz="4" w:space="0" w:color="auto"/>
              <w:right w:val="single" w:sz="4" w:space="0" w:color="auto"/>
            </w:tcBorders>
            <w:hideMark/>
          </w:tcPr>
          <w:p w14:paraId="08FE1050"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15C48C4E" w14:textId="77777777" w:rsidR="00844BB8" w:rsidRPr="00D41139" w:rsidRDefault="00844BB8" w:rsidP="00196C81">
            <w:pPr>
              <w:adjustRightInd w:val="0"/>
              <w:jc w:val="center"/>
              <w:rPr>
                <w:rFonts w:eastAsia="Times New Roman"/>
                <w:sz w:val="24"/>
                <w:szCs w:val="24"/>
                <w:lang w:eastAsia="ru-RU"/>
              </w:rPr>
            </w:pPr>
          </w:p>
        </w:tc>
      </w:tr>
      <w:tr w:rsidR="00844BB8" w:rsidRPr="00D41139" w14:paraId="2E565BA8"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3A284C0F"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6FABE21"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4C5CDA4B"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электроплиты</w:t>
            </w:r>
          </w:p>
        </w:tc>
        <w:tc>
          <w:tcPr>
            <w:tcW w:w="1403" w:type="pct"/>
            <w:tcBorders>
              <w:top w:val="single" w:sz="4" w:space="0" w:color="auto"/>
              <w:left w:val="single" w:sz="4" w:space="0" w:color="auto"/>
              <w:bottom w:val="single" w:sz="4" w:space="0" w:color="auto"/>
              <w:right w:val="single" w:sz="4" w:space="0" w:color="auto"/>
            </w:tcBorders>
            <w:hideMark/>
          </w:tcPr>
          <w:p w14:paraId="212F5513"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2FDF8DF9" w14:textId="77777777" w:rsidR="00844BB8" w:rsidRPr="00D41139" w:rsidRDefault="00844BB8" w:rsidP="00196C81">
            <w:pPr>
              <w:tabs>
                <w:tab w:val="left" w:pos="945"/>
              </w:tabs>
              <w:adjustRightInd w:val="0"/>
              <w:jc w:val="center"/>
              <w:rPr>
                <w:rFonts w:eastAsia="Times New Roman"/>
                <w:sz w:val="24"/>
                <w:szCs w:val="24"/>
                <w:lang w:eastAsia="ru-RU"/>
              </w:rPr>
            </w:pPr>
          </w:p>
        </w:tc>
      </w:tr>
      <w:tr w:rsidR="00844BB8" w:rsidRPr="00D41139" w14:paraId="7F27EAE9"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206F979"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09D6EB3"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2AC9767"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телефонные сети и оборудование</w:t>
            </w:r>
          </w:p>
        </w:tc>
        <w:tc>
          <w:tcPr>
            <w:tcW w:w="1403" w:type="pct"/>
            <w:tcBorders>
              <w:top w:val="single" w:sz="4" w:space="0" w:color="auto"/>
              <w:left w:val="single" w:sz="4" w:space="0" w:color="auto"/>
              <w:bottom w:val="single" w:sz="4" w:space="0" w:color="auto"/>
              <w:right w:val="single" w:sz="4" w:space="0" w:color="auto"/>
            </w:tcBorders>
            <w:hideMark/>
          </w:tcPr>
          <w:p w14:paraId="4239241B"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252B09E9" w14:textId="77777777" w:rsidR="00844BB8" w:rsidRPr="00D41139" w:rsidRDefault="00844BB8" w:rsidP="00196C81">
            <w:pPr>
              <w:adjustRightInd w:val="0"/>
              <w:jc w:val="center"/>
              <w:rPr>
                <w:rFonts w:eastAsia="Times New Roman"/>
                <w:sz w:val="24"/>
                <w:szCs w:val="24"/>
                <w:lang w:eastAsia="ru-RU"/>
              </w:rPr>
            </w:pPr>
          </w:p>
        </w:tc>
      </w:tr>
      <w:tr w:rsidR="00844BB8" w:rsidRPr="00D41139" w14:paraId="1C9BD8BB"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396BE07C"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A8FC7FD"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8F83808"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сети проводного радиовещания</w:t>
            </w:r>
          </w:p>
        </w:tc>
        <w:tc>
          <w:tcPr>
            <w:tcW w:w="1403" w:type="pct"/>
            <w:tcBorders>
              <w:top w:val="single" w:sz="4" w:space="0" w:color="auto"/>
              <w:left w:val="single" w:sz="4" w:space="0" w:color="auto"/>
              <w:bottom w:val="single" w:sz="4" w:space="0" w:color="auto"/>
              <w:right w:val="single" w:sz="4" w:space="0" w:color="auto"/>
            </w:tcBorders>
            <w:hideMark/>
          </w:tcPr>
          <w:p w14:paraId="658A8650"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0E4F8B33" w14:textId="77777777" w:rsidR="00844BB8" w:rsidRPr="00D41139" w:rsidRDefault="00844BB8" w:rsidP="00196C81">
            <w:pPr>
              <w:adjustRightInd w:val="0"/>
              <w:rPr>
                <w:rFonts w:eastAsia="Times New Roman"/>
                <w:sz w:val="24"/>
                <w:szCs w:val="24"/>
                <w:lang w:eastAsia="ru-RU"/>
              </w:rPr>
            </w:pPr>
          </w:p>
        </w:tc>
      </w:tr>
      <w:tr w:rsidR="00844BB8" w:rsidRPr="00D41139" w14:paraId="241E1AE6"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21D63010"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0FE9D25"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2DF6B49"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сигнализация</w:t>
            </w:r>
          </w:p>
        </w:tc>
        <w:tc>
          <w:tcPr>
            <w:tcW w:w="1403" w:type="pct"/>
            <w:tcBorders>
              <w:top w:val="single" w:sz="4" w:space="0" w:color="auto"/>
              <w:left w:val="single" w:sz="4" w:space="0" w:color="auto"/>
              <w:bottom w:val="single" w:sz="4" w:space="0" w:color="auto"/>
              <w:right w:val="single" w:sz="4" w:space="0" w:color="auto"/>
            </w:tcBorders>
            <w:hideMark/>
          </w:tcPr>
          <w:p w14:paraId="40239700"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3064BFC8" w14:textId="77777777" w:rsidR="00844BB8" w:rsidRPr="00D41139" w:rsidRDefault="00844BB8" w:rsidP="00196C81">
            <w:pPr>
              <w:adjustRightInd w:val="0"/>
              <w:rPr>
                <w:rFonts w:eastAsia="Times New Roman"/>
                <w:sz w:val="24"/>
                <w:szCs w:val="24"/>
                <w:lang w:eastAsia="ru-RU"/>
              </w:rPr>
            </w:pPr>
          </w:p>
        </w:tc>
      </w:tr>
      <w:tr w:rsidR="00844BB8" w:rsidRPr="00D41139" w14:paraId="7DB864B4"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31FAA8B8"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8277966"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1D69471A"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мусоропровод</w:t>
            </w:r>
          </w:p>
        </w:tc>
        <w:tc>
          <w:tcPr>
            <w:tcW w:w="1403" w:type="pct"/>
            <w:tcBorders>
              <w:top w:val="single" w:sz="4" w:space="0" w:color="auto"/>
              <w:left w:val="single" w:sz="4" w:space="0" w:color="auto"/>
              <w:bottom w:val="single" w:sz="4" w:space="0" w:color="auto"/>
              <w:right w:val="single" w:sz="4" w:space="0" w:color="auto"/>
            </w:tcBorders>
            <w:hideMark/>
          </w:tcPr>
          <w:p w14:paraId="6AD96C76"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3222D7AA" w14:textId="77777777" w:rsidR="00844BB8" w:rsidRPr="00D41139" w:rsidRDefault="00844BB8" w:rsidP="00196C81">
            <w:pPr>
              <w:adjustRightInd w:val="0"/>
              <w:rPr>
                <w:rFonts w:eastAsia="Times New Roman"/>
                <w:sz w:val="24"/>
                <w:szCs w:val="24"/>
                <w:lang w:eastAsia="ru-RU"/>
              </w:rPr>
            </w:pPr>
          </w:p>
        </w:tc>
      </w:tr>
      <w:tr w:rsidR="00844BB8" w:rsidRPr="00D41139" w14:paraId="44BDD68A"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25FC4654"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A22BE95"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01F65192"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лифт</w:t>
            </w:r>
          </w:p>
        </w:tc>
        <w:tc>
          <w:tcPr>
            <w:tcW w:w="1403" w:type="pct"/>
            <w:tcBorders>
              <w:top w:val="single" w:sz="4" w:space="0" w:color="auto"/>
              <w:left w:val="single" w:sz="4" w:space="0" w:color="auto"/>
              <w:bottom w:val="single" w:sz="4" w:space="0" w:color="auto"/>
              <w:right w:val="single" w:sz="4" w:space="0" w:color="auto"/>
            </w:tcBorders>
            <w:hideMark/>
          </w:tcPr>
          <w:p w14:paraId="61A3EFAE" w14:textId="77777777" w:rsidR="00844BB8" w:rsidRPr="00D41139" w:rsidRDefault="00844BB8" w:rsidP="00196C81">
            <w:pPr>
              <w:adjustRightInd w:val="0"/>
              <w:ind w:firstLine="708"/>
              <w:rPr>
                <w:rFonts w:eastAsia="Times New Roman"/>
                <w:sz w:val="24"/>
                <w:szCs w:val="24"/>
                <w:lang w:eastAsia="ru-RU"/>
              </w:rPr>
            </w:pPr>
            <w:r w:rsidRPr="00D41139">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692ED568" w14:textId="77777777" w:rsidR="00844BB8" w:rsidRPr="00D41139" w:rsidRDefault="00844BB8" w:rsidP="00196C81">
            <w:pPr>
              <w:adjustRightInd w:val="0"/>
              <w:rPr>
                <w:rFonts w:eastAsia="Times New Roman"/>
                <w:sz w:val="24"/>
                <w:szCs w:val="24"/>
                <w:lang w:eastAsia="ru-RU"/>
              </w:rPr>
            </w:pPr>
          </w:p>
        </w:tc>
      </w:tr>
      <w:tr w:rsidR="00844BB8" w:rsidRPr="00D41139" w14:paraId="2DDFE40D"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1DC4B38"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B3E6A14"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647846B9"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вентиляция</w:t>
            </w:r>
          </w:p>
        </w:tc>
        <w:tc>
          <w:tcPr>
            <w:tcW w:w="1403" w:type="pct"/>
            <w:tcBorders>
              <w:top w:val="single" w:sz="4" w:space="0" w:color="auto"/>
              <w:left w:val="single" w:sz="4" w:space="0" w:color="auto"/>
              <w:bottom w:val="single" w:sz="4" w:space="0" w:color="auto"/>
              <w:right w:val="single" w:sz="4" w:space="0" w:color="auto"/>
            </w:tcBorders>
            <w:hideMark/>
          </w:tcPr>
          <w:p w14:paraId="753E0FA7" w14:textId="77777777" w:rsidR="00844BB8" w:rsidRPr="00D41139" w:rsidRDefault="00844BB8" w:rsidP="00196C81">
            <w:pPr>
              <w:adjustRightInd w:val="0"/>
              <w:jc w:val="center"/>
              <w:rPr>
                <w:rFonts w:eastAsia="Times New Roman"/>
                <w:color w:val="000000"/>
                <w:sz w:val="24"/>
                <w:szCs w:val="24"/>
                <w:lang w:eastAsia="ru-RU"/>
              </w:rPr>
            </w:pPr>
            <w:r w:rsidRPr="00D41139">
              <w:rPr>
                <w:rFonts w:eastAsia="Times New Roman"/>
                <w:color w:val="000000"/>
                <w:sz w:val="24"/>
                <w:szCs w:val="24"/>
                <w:lang w:eastAsia="ru-RU"/>
              </w:rPr>
              <w:t>приточная</w:t>
            </w:r>
          </w:p>
        </w:tc>
        <w:tc>
          <w:tcPr>
            <w:tcW w:w="1527" w:type="pct"/>
            <w:tcBorders>
              <w:top w:val="single" w:sz="4" w:space="0" w:color="auto"/>
              <w:left w:val="single" w:sz="4" w:space="0" w:color="auto"/>
              <w:bottom w:val="single" w:sz="4" w:space="0" w:color="auto"/>
              <w:right w:val="single" w:sz="4" w:space="0" w:color="auto"/>
            </w:tcBorders>
            <w:hideMark/>
          </w:tcPr>
          <w:p w14:paraId="68EB81CF"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удовлетворительное</w:t>
            </w:r>
          </w:p>
        </w:tc>
      </w:tr>
      <w:tr w:rsidR="00844BB8" w:rsidRPr="00D41139" w14:paraId="752945DA"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013C9840"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CA97458"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BE10413"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62662368" w14:textId="77777777" w:rsidR="00844BB8" w:rsidRPr="00D41139"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03692E7E" w14:textId="77777777" w:rsidR="00844BB8" w:rsidRPr="00D41139" w:rsidRDefault="00844BB8" w:rsidP="00196C81">
            <w:pPr>
              <w:adjustRightInd w:val="0"/>
              <w:rPr>
                <w:rFonts w:eastAsia="Times New Roman"/>
                <w:sz w:val="24"/>
                <w:szCs w:val="24"/>
                <w:lang w:eastAsia="ru-RU"/>
              </w:rPr>
            </w:pPr>
          </w:p>
        </w:tc>
      </w:tr>
      <w:tr w:rsidR="00844BB8" w:rsidRPr="00D41139" w14:paraId="372F6E79" w14:textId="77777777" w:rsidTr="00D41139">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4B69B13C"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lastRenderedPageBreak/>
              <w:t>10.</w:t>
            </w:r>
          </w:p>
        </w:tc>
        <w:tc>
          <w:tcPr>
            <w:tcW w:w="1664" w:type="pct"/>
            <w:gridSpan w:val="2"/>
            <w:tcBorders>
              <w:top w:val="single" w:sz="4" w:space="0" w:color="auto"/>
              <w:left w:val="single" w:sz="4" w:space="0" w:color="auto"/>
              <w:bottom w:val="single" w:sz="4" w:space="0" w:color="auto"/>
              <w:right w:val="single" w:sz="4" w:space="0" w:color="auto"/>
            </w:tcBorders>
            <w:hideMark/>
          </w:tcPr>
          <w:p w14:paraId="30C11A26"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Внутридомовые инженерные коммуникации и оборудование для предоставления коммунальных услуг</w:t>
            </w:r>
          </w:p>
        </w:tc>
        <w:tc>
          <w:tcPr>
            <w:tcW w:w="1403" w:type="pct"/>
            <w:tcBorders>
              <w:top w:val="single" w:sz="4" w:space="0" w:color="auto"/>
              <w:left w:val="single" w:sz="4" w:space="0" w:color="auto"/>
              <w:bottom w:val="single" w:sz="4" w:space="0" w:color="auto"/>
              <w:right w:val="single" w:sz="4" w:space="0" w:color="auto"/>
            </w:tcBorders>
          </w:tcPr>
          <w:p w14:paraId="7B14E4FD" w14:textId="77777777" w:rsidR="00844BB8" w:rsidRPr="00D41139"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6BA1BF29" w14:textId="77777777" w:rsidR="00844BB8" w:rsidRPr="00D41139" w:rsidRDefault="00844BB8" w:rsidP="00196C81">
            <w:pPr>
              <w:adjustRightInd w:val="0"/>
              <w:rPr>
                <w:rFonts w:eastAsia="Times New Roman"/>
                <w:sz w:val="24"/>
                <w:szCs w:val="24"/>
                <w:lang w:eastAsia="ru-RU"/>
              </w:rPr>
            </w:pPr>
          </w:p>
        </w:tc>
      </w:tr>
      <w:tr w:rsidR="00844BB8" w:rsidRPr="00D41139" w14:paraId="17FF7A88"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31ADE50F"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73946C3"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6B5CB0A1"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холодное водоснабжение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5DF11230"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полипропилен</w:t>
            </w:r>
          </w:p>
        </w:tc>
        <w:tc>
          <w:tcPr>
            <w:tcW w:w="1527" w:type="pct"/>
            <w:tcBorders>
              <w:top w:val="single" w:sz="4" w:space="0" w:color="auto"/>
              <w:left w:val="single" w:sz="4" w:space="0" w:color="auto"/>
              <w:bottom w:val="single" w:sz="4" w:space="0" w:color="auto"/>
              <w:right w:val="single" w:sz="4" w:space="0" w:color="auto"/>
            </w:tcBorders>
            <w:hideMark/>
          </w:tcPr>
          <w:p w14:paraId="0453A577"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удовлетворительное</w:t>
            </w:r>
          </w:p>
        </w:tc>
      </w:tr>
      <w:tr w:rsidR="00844BB8" w:rsidRPr="00D41139" w14:paraId="57963C9F"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3F0C8501"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E5749C8"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5B6765D"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горячее водоснабжение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53E7BF87"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7CAB6D8A" w14:textId="77777777" w:rsidR="00844BB8" w:rsidRPr="00D41139" w:rsidRDefault="00844BB8" w:rsidP="00196C81">
            <w:pPr>
              <w:adjustRightInd w:val="0"/>
              <w:jc w:val="center"/>
              <w:rPr>
                <w:rFonts w:eastAsia="Times New Roman"/>
                <w:sz w:val="24"/>
                <w:szCs w:val="24"/>
                <w:lang w:eastAsia="ru-RU"/>
              </w:rPr>
            </w:pPr>
          </w:p>
        </w:tc>
      </w:tr>
      <w:tr w:rsidR="00844BB8" w:rsidRPr="00D41139" w14:paraId="2A8C898F"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39A07269"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B51E708"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0190348"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водоотведение</w:t>
            </w:r>
          </w:p>
        </w:tc>
        <w:tc>
          <w:tcPr>
            <w:tcW w:w="1403" w:type="pct"/>
            <w:tcBorders>
              <w:top w:val="single" w:sz="4" w:space="0" w:color="auto"/>
              <w:left w:val="single" w:sz="4" w:space="0" w:color="auto"/>
              <w:bottom w:val="single" w:sz="4" w:space="0" w:color="auto"/>
              <w:right w:val="single" w:sz="4" w:space="0" w:color="auto"/>
            </w:tcBorders>
            <w:hideMark/>
          </w:tcPr>
          <w:p w14:paraId="0A9FD825"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Нижняя разводка, пластиковые трубы</w:t>
            </w:r>
          </w:p>
        </w:tc>
        <w:tc>
          <w:tcPr>
            <w:tcW w:w="1527" w:type="pct"/>
            <w:tcBorders>
              <w:top w:val="single" w:sz="4" w:space="0" w:color="auto"/>
              <w:left w:val="single" w:sz="4" w:space="0" w:color="auto"/>
              <w:bottom w:val="single" w:sz="4" w:space="0" w:color="auto"/>
              <w:right w:val="single" w:sz="4" w:space="0" w:color="auto"/>
            </w:tcBorders>
            <w:hideMark/>
          </w:tcPr>
          <w:p w14:paraId="3133C801"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Нижняя разводка, пластиковые трубы</w:t>
            </w:r>
          </w:p>
        </w:tc>
      </w:tr>
      <w:tr w:rsidR="00844BB8" w:rsidRPr="00D41139" w14:paraId="4B16B626"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6C85F974"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ABFD46B"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C4501AF"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газоснабжение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5E5E773B"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6910F869" w14:textId="77777777" w:rsidR="00844BB8" w:rsidRPr="00D41139" w:rsidRDefault="00844BB8" w:rsidP="00196C81">
            <w:pPr>
              <w:adjustRightInd w:val="0"/>
              <w:rPr>
                <w:rFonts w:eastAsia="Times New Roman"/>
                <w:sz w:val="24"/>
                <w:szCs w:val="24"/>
                <w:lang w:eastAsia="ru-RU"/>
              </w:rPr>
            </w:pPr>
          </w:p>
        </w:tc>
      </w:tr>
      <w:tr w:rsidR="00844BB8" w:rsidRPr="00D41139" w14:paraId="0A2896B2"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156C01F"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81549D1"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23BDA7A0"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отопление (от внешних котельных)</w:t>
            </w:r>
          </w:p>
        </w:tc>
        <w:tc>
          <w:tcPr>
            <w:tcW w:w="1403" w:type="pct"/>
            <w:tcBorders>
              <w:top w:val="single" w:sz="4" w:space="0" w:color="auto"/>
              <w:left w:val="single" w:sz="4" w:space="0" w:color="auto"/>
              <w:bottom w:val="single" w:sz="4" w:space="0" w:color="auto"/>
              <w:right w:val="single" w:sz="4" w:space="0" w:color="auto"/>
            </w:tcBorders>
            <w:hideMark/>
          </w:tcPr>
          <w:p w14:paraId="3DD470A7"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полипропилен</w:t>
            </w:r>
          </w:p>
        </w:tc>
        <w:tc>
          <w:tcPr>
            <w:tcW w:w="1527" w:type="pct"/>
            <w:tcBorders>
              <w:top w:val="single" w:sz="4" w:space="0" w:color="auto"/>
              <w:left w:val="single" w:sz="4" w:space="0" w:color="auto"/>
              <w:bottom w:val="single" w:sz="4" w:space="0" w:color="auto"/>
              <w:right w:val="single" w:sz="4" w:space="0" w:color="auto"/>
            </w:tcBorders>
            <w:hideMark/>
          </w:tcPr>
          <w:p w14:paraId="19F2941B"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удовлетворительное</w:t>
            </w:r>
          </w:p>
        </w:tc>
      </w:tr>
      <w:tr w:rsidR="00844BB8" w:rsidRPr="00D41139" w14:paraId="7B5E9260"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229D7B2"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A44A7E0"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26E8F88B"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электроснабжение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5293C0DD"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скрытая проводка</w:t>
            </w:r>
          </w:p>
        </w:tc>
        <w:tc>
          <w:tcPr>
            <w:tcW w:w="1527" w:type="pct"/>
            <w:tcBorders>
              <w:top w:val="single" w:sz="4" w:space="0" w:color="auto"/>
              <w:left w:val="single" w:sz="4" w:space="0" w:color="auto"/>
              <w:bottom w:val="single" w:sz="4" w:space="0" w:color="auto"/>
              <w:right w:val="single" w:sz="4" w:space="0" w:color="auto"/>
            </w:tcBorders>
            <w:hideMark/>
          </w:tcPr>
          <w:p w14:paraId="095ACC5C"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удовлетворительное</w:t>
            </w:r>
          </w:p>
        </w:tc>
      </w:tr>
      <w:tr w:rsidR="00844BB8" w:rsidRPr="00D41139" w14:paraId="01A8B0D8"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6226C7A"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1A86B0D"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51F8665"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печи</w:t>
            </w:r>
          </w:p>
        </w:tc>
        <w:tc>
          <w:tcPr>
            <w:tcW w:w="1403" w:type="pct"/>
            <w:tcBorders>
              <w:top w:val="single" w:sz="4" w:space="0" w:color="auto"/>
              <w:left w:val="single" w:sz="4" w:space="0" w:color="auto"/>
              <w:bottom w:val="single" w:sz="4" w:space="0" w:color="auto"/>
              <w:right w:val="single" w:sz="4" w:space="0" w:color="auto"/>
            </w:tcBorders>
            <w:hideMark/>
          </w:tcPr>
          <w:p w14:paraId="3573C522"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355E672B" w14:textId="77777777" w:rsidR="00844BB8" w:rsidRPr="00D41139" w:rsidRDefault="00844BB8" w:rsidP="00196C81">
            <w:pPr>
              <w:adjustRightInd w:val="0"/>
              <w:rPr>
                <w:rFonts w:eastAsia="Times New Roman"/>
                <w:sz w:val="24"/>
                <w:szCs w:val="24"/>
                <w:lang w:eastAsia="ru-RU"/>
              </w:rPr>
            </w:pPr>
          </w:p>
        </w:tc>
      </w:tr>
      <w:tr w:rsidR="00844BB8" w:rsidRPr="00D41139" w14:paraId="26625D36"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3F95083D"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369E7B9"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20EB882A"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калориферы</w:t>
            </w:r>
          </w:p>
        </w:tc>
        <w:tc>
          <w:tcPr>
            <w:tcW w:w="1403" w:type="pct"/>
            <w:tcBorders>
              <w:top w:val="single" w:sz="4" w:space="0" w:color="auto"/>
              <w:left w:val="single" w:sz="4" w:space="0" w:color="auto"/>
              <w:bottom w:val="single" w:sz="4" w:space="0" w:color="auto"/>
              <w:right w:val="single" w:sz="4" w:space="0" w:color="auto"/>
            </w:tcBorders>
            <w:hideMark/>
          </w:tcPr>
          <w:p w14:paraId="06D37293"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78DF3788" w14:textId="77777777" w:rsidR="00844BB8" w:rsidRPr="00D41139" w:rsidRDefault="00844BB8" w:rsidP="00196C81">
            <w:pPr>
              <w:adjustRightInd w:val="0"/>
              <w:rPr>
                <w:rFonts w:eastAsia="Times New Roman"/>
                <w:sz w:val="24"/>
                <w:szCs w:val="24"/>
                <w:lang w:eastAsia="ru-RU"/>
              </w:rPr>
            </w:pPr>
          </w:p>
        </w:tc>
      </w:tr>
      <w:tr w:rsidR="00844BB8" w:rsidRPr="00D41139" w14:paraId="64C5179F"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269E9D63"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E089E5B"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1BAFD62A"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АГВ</w:t>
            </w:r>
          </w:p>
        </w:tc>
        <w:tc>
          <w:tcPr>
            <w:tcW w:w="1403" w:type="pct"/>
            <w:tcBorders>
              <w:top w:val="single" w:sz="4" w:space="0" w:color="auto"/>
              <w:left w:val="single" w:sz="4" w:space="0" w:color="auto"/>
              <w:bottom w:val="single" w:sz="4" w:space="0" w:color="auto"/>
              <w:right w:val="single" w:sz="4" w:space="0" w:color="auto"/>
            </w:tcBorders>
            <w:hideMark/>
          </w:tcPr>
          <w:p w14:paraId="43B7B936"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7A49300B" w14:textId="77777777" w:rsidR="00844BB8" w:rsidRPr="00D41139" w:rsidRDefault="00844BB8" w:rsidP="00196C81">
            <w:pPr>
              <w:adjustRightInd w:val="0"/>
              <w:rPr>
                <w:rFonts w:eastAsia="Times New Roman"/>
                <w:sz w:val="24"/>
                <w:szCs w:val="24"/>
                <w:lang w:eastAsia="ru-RU"/>
              </w:rPr>
            </w:pPr>
          </w:p>
        </w:tc>
      </w:tr>
      <w:tr w:rsidR="00844BB8" w:rsidRPr="00D41139" w14:paraId="0B8A0C62"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82811E4"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4433D95" w14:textId="77777777" w:rsidR="00844BB8" w:rsidRPr="00D41139" w:rsidRDefault="00844BB8" w:rsidP="00196C81">
            <w:pPr>
              <w:adjustRightInd w:val="0"/>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129E4A62"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5D984F7E" w14:textId="77777777" w:rsidR="00844BB8" w:rsidRPr="00D41139"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372E6FF6" w14:textId="77777777" w:rsidR="00844BB8" w:rsidRPr="00D41139" w:rsidRDefault="00844BB8" w:rsidP="00196C81">
            <w:pPr>
              <w:adjustRightInd w:val="0"/>
              <w:rPr>
                <w:rFonts w:eastAsia="Times New Roman"/>
                <w:sz w:val="24"/>
                <w:szCs w:val="24"/>
                <w:lang w:eastAsia="ru-RU"/>
              </w:rPr>
            </w:pPr>
          </w:p>
        </w:tc>
      </w:tr>
      <w:tr w:rsidR="00844BB8" w:rsidRPr="00D41139" w14:paraId="0444C83C" w14:textId="77777777" w:rsidTr="00D41139">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4A09C12D"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11.</w:t>
            </w:r>
          </w:p>
        </w:tc>
        <w:tc>
          <w:tcPr>
            <w:tcW w:w="1664" w:type="pct"/>
            <w:gridSpan w:val="2"/>
            <w:tcBorders>
              <w:top w:val="single" w:sz="4" w:space="0" w:color="auto"/>
              <w:left w:val="single" w:sz="4" w:space="0" w:color="auto"/>
              <w:bottom w:val="single" w:sz="4" w:space="0" w:color="auto"/>
              <w:right w:val="single" w:sz="4" w:space="0" w:color="auto"/>
            </w:tcBorders>
            <w:hideMark/>
          </w:tcPr>
          <w:p w14:paraId="7344B050"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Крыльца</w:t>
            </w:r>
          </w:p>
        </w:tc>
        <w:tc>
          <w:tcPr>
            <w:tcW w:w="1403" w:type="pct"/>
            <w:tcBorders>
              <w:top w:val="single" w:sz="4" w:space="0" w:color="auto"/>
              <w:left w:val="single" w:sz="4" w:space="0" w:color="auto"/>
              <w:bottom w:val="single" w:sz="4" w:space="0" w:color="auto"/>
              <w:right w:val="single" w:sz="4" w:space="0" w:color="auto"/>
            </w:tcBorders>
            <w:hideMark/>
          </w:tcPr>
          <w:p w14:paraId="2D2CEC84"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цементно-песчаная стяжка</w:t>
            </w:r>
          </w:p>
        </w:tc>
        <w:tc>
          <w:tcPr>
            <w:tcW w:w="1527" w:type="pct"/>
            <w:tcBorders>
              <w:top w:val="single" w:sz="4" w:space="0" w:color="auto"/>
              <w:left w:val="single" w:sz="4" w:space="0" w:color="auto"/>
              <w:bottom w:val="single" w:sz="4" w:space="0" w:color="auto"/>
              <w:right w:val="single" w:sz="4" w:space="0" w:color="auto"/>
            </w:tcBorders>
            <w:hideMark/>
          </w:tcPr>
          <w:p w14:paraId="2F7A5CBF"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неудовлетворительное</w:t>
            </w:r>
          </w:p>
        </w:tc>
      </w:tr>
    </w:tbl>
    <w:p w14:paraId="3994A589" w14:textId="77777777" w:rsidR="00D41139" w:rsidRDefault="00D41139" w:rsidP="00196C81">
      <w:pPr>
        <w:keepNext/>
        <w:keepLines/>
        <w:spacing w:before="40"/>
        <w:jc w:val="center"/>
        <w:rPr>
          <w:rFonts w:eastAsia="Times New Roman"/>
          <w:b/>
          <w:sz w:val="28"/>
          <w:szCs w:val="24"/>
          <w:lang w:eastAsia="ru-RU"/>
        </w:rPr>
      </w:pPr>
    </w:p>
    <w:p w14:paraId="5DC245CA" w14:textId="4863D950" w:rsidR="00844BB8" w:rsidRPr="00844BB8" w:rsidRDefault="00844BB8" w:rsidP="00196C81">
      <w:pPr>
        <w:keepNext/>
        <w:keepLines/>
        <w:spacing w:before="40"/>
        <w:jc w:val="center"/>
        <w:rPr>
          <w:rFonts w:eastAsia="Times New Roman"/>
          <w:b/>
          <w:color w:val="FF0000"/>
          <w:sz w:val="28"/>
          <w:szCs w:val="24"/>
          <w:lang w:eastAsia="ru-RU"/>
        </w:rPr>
      </w:pPr>
      <w:r w:rsidRPr="00844BB8">
        <w:rPr>
          <w:rFonts w:eastAsia="Times New Roman"/>
          <w:b/>
          <w:sz w:val="28"/>
          <w:szCs w:val="24"/>
          <w:lang w:eastAsia="ru-RU"/>
        </w:rPr>
        <w:t>АКТ № 10</w:t>
      </w:r>
    </w:p>
    <w:p w14:paraId="00FC45BB" w14:textId="77777777" w:rsidR="00844BB8" w:rsidRPr="00844BB8" w:rsidRDefault="00844BB8" w:rsidP="00196C81">
      <w:pPr>
        <w:autoSpaceDE w:val="0"/>
        <w:autoSpaceDN w:val="0"/>
        <w:adjustRightInd w:val="0"/>
        <w:ind w:firstLine="567"/>
        <w:jc w:val="center"/>
        <w:rPr>
          <w:rFonts w:eastAsia="Times New Roman"/>
          <w:b/>
          <w:bCs/>
          <w:sz w:val="26"/>
          <w:szCs w:val="26"/>
          <w:lang w:eastAsia="ru-RU"/>
        </w:rPr>
      </w:pPr>
      <w:r w:rsidRPr="00844BB8">
        <w:rPr>
          <w:rFonts w:eastAsia="Times New Roman"/>
          <w:b/>
          <w:bCs/>
          <w:sz w:val="26"/>
          <w:szCs w:val="26"/>
          <w:lang w:eastAsia="ru-RU"/>
        </w:rPr>
        <w:t>о состоянии общего имущества собственников помещений</w:t>
      </w:r>
      <w:r w:rsidRPr="00844BB8">
        <w:rPr>
          <w:rFonts w:eastAsia="Times New Roman"/>
          <w:b/>
          <w:bCs/>
          <w:sz w:val="26"/>
          <w:szCs w:val="26"/>
          <w:lang w:eastAsia="ru-RU"/>
        </w:rPr>
        <w:br/>
        <w:t xml:space="preserve">            в многоквартирном доме, являющегося объектом конкурса</w:t>
      </w:r>
    </w:p>
    <w:p w14:paraId="690BC743" w14:textId="77777777" w:rsidR="00844BB8" w:rsidRPr="00844BB8" w:rsidRDefault="00844BB8" w:rsidP="00196C81">
      <w:pPr>
        <w:autoSpaceDE w:val="0"/>
        <w:autoSpaceDN w:val="0"/>
        <w:adjustRightInd w:val="0"/>
        <w:ind w:firstLine="567"/>
        <w:jc w:val="both"/>
        <w:rPr>
          <w:rFonts w:eastAsia="Times New Roman"/>
          <w:b/>
          <w:bCs/>
          <w:sz w:val="26"/>
          <w:szCs w:val="26"/>
          <w:u w:val="single"/>
          <w:lang w:eastAsia="ru-RU"/>
        </w:rPr>
      </w:pPr>
    </w:p>
    <w:p w14:paraId="03E83541" w14:textId="77777777" w:rsidR="00844BB8" w:rsidRPr="00844BB8" w:rsidRDefault="00844BB8" w:rsidP="00196C81">
      <w:pPr>
        <w:autoSpaceDE w:val="0"/>
        <w:autoSpaceDN w:val="0"/>
        <w:adjustRightInd w:val="0"/>
        <w:jc w:val="both"/>
        <w:rPr>
          <w:rFonts w:eastAsia="Times New Roman"/>
          <w:sz w:val="26"/>
          <w:szCs w:val="26"/>
          <w:lang w:eastAsia="ru-RU"/>
        </w:rPr>
      </w:pPr>
      <w:r w:rsidRPr="00844BB8">
        <w:rPr>
          <w:rFonts w:eastAsia="Times New Roman"/>
          <w:sz w:val="26"/>
          <w:szCs w:val="26"/>
          <w:lang w:val="en-US" w:eastAsia="ru-RU"/>
        </w:rPr>
        <w:t>I</w:t>
      </w:r>
      <w:r w:rsidRPr="00844BB8">
        <w:rPr>
          <w:rFonts w:eastAsia="Times New Roman"/>
          <w:sz w:val="26"/>
          <w:szCs w:val="26"/>
          <w:lang w:eastAsia="ru-RU"/>
        </w:rPr>
        <w:t>. Общие сведения о многоквартирном доме</w:t>
      </w:r>
    </w:p>
    <w:p w14:paraId="7E4FAA5E" w14:textId="4E4D66AF" w:rsidR="00844BB8" w:rsidRPr="00844BB8" w:rsidRDefault="00844BB8" w:rsidP="00196C81">
      <w:pPr>
        <w:autoSpaceDE w:val="0"/>
        <w:autoSpaceDN w:val="0"/>
        <w:adjustRightInd w:val="0"/>
        <w:jc w:val="both"/>
        <w:rPr>
          <w:rFonts w:eastAsia="Times New Roman"/>
          <w:i/>
          <w:sz w:val="26"/>
          <w:szCs w:val="26"/>
          <w:u w:val="single"/>
          <w:lang w:eastAsia="ru-RU"/>
        </w:rPr>
      </w:pPr>
      <w:r w:rsidRPr="00844BB8">
        <w:rPr>
          <w:rFonts w:eastAsia="Times New Roman"/>
          <w:sz w:val="26"/>
          <w:szCs w:val="26"/>
          <w:lang w:eastAsia="ru-RU"/>
        </w:rPr>
        <w:t xml:space="preserve">          1. Адрес многоквартирного дома: </w:t>
      </w:r>
      <w:r w:rsidRPr="00844BB8">
        <w:rPr>
          <w:rFonts w:eastAsia="Times New Roman"/>
          <w:i/>
          <w:sz w:val="26"/>
          <w:szCs w:val="26"/>
          <w:u w:val="single"/>
          <w:lang w:eastAsia="ru-RU"/>
        </w:rPr>
        <w:t xml:space="preserve">Приморский край, Хасанский </w:t>
      </w:r>
      <w:r w:rsidR="00D41139" w:rsidRPr="00844BB8">
        <w:rPr>
          <w:rFonts w:eastAsia="Times New Roman"/>
          <w:i/>
          <w:sz w:val="26"/>
          <w:szCs w:val="26"/>
          <w:u w:val="single"/>
          <w:lang w:eastAsia="ru-RU"/>
        </w:rPr>
        <w:t>район, с.</w:t>
      </w:r>
      <w:r w:rsidRPr="00844BB8">
        <w:rPr>
          <w:rFonts w:eastAsia="Times New Roman"/>
          <w:i/>
          <w:sz w:val="26"/>
          <w:szCs w:val="26"/>
          <w:u w:val="single"/>
          <w:lang w:eastAsia="ru-RU"/>
        </w:rPr>
        <w:t xml:space="preserve"> Барабаш, ул. Парковая д. 19</w:t>
      </w:r>
    </w:p>
    <w:p w14:paraId="5147DB59"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2. Кадастровый номер многоквартирного дома: </w:t>
      </w:r>
      <w:r w:rsidRPr="00844BB8">
        <w:rPr>
          <w:rFonts w:eastAsia="Times New Roman"/>
          <w:i/>
          <w:sz w:val="26"/>
          <w:szCs w:val="26"/>
          <w:u w:val="single"/>
          <w:lang w:eastAsia="ru-RU"/>
        </w:rPr>
        <w:t>25:20:110101:1376</w:t>
      </w:r>
    </w:p>
    <w:p w14:paraId="4CB6C145"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3. Серия, тип постройки: </w:t>
      </w:r>
      <w:r w:rsidRPr="00844BB8">
        <w:rPr>
          <w:rFonts w:eastAsia="Times New Roman"/>
          <w:i/>
          <w:sz w:val="26"/>
          <w:szCs w:val="26"/>
          <w:u w:val="single"/>
          <w:lang w:eastAsia="ru-RU"/>
        </w:rPr>
        <w:t xml:space="preserve">здание жилое </w:t>
      </w:r>
    </w:p>
    <w:p w14:paraId="1A21490A"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4. Год постройки: </w:t>
      </w:r>
      <w:r w:rsidRPr="00844BB8">
        <w:rPr>
          <w:rFonts w:eastAsia="Times New Roman"/>
          <w:i/>
          <w:sz w:val="26"/>
          <w:szCs w:val="26"/>
          <w:u w:val="single"/>
          <w:lang w:eastAsia="ru-RU"/>
        </w:rPr>
        <w:t>1978 г.</w:t>
      </w:r>
    </w:p>
    <w:p w14:paraId="09FBB75D" w14:textId="045E3796"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5. Степень износа по данным государственного технического </w:t>
      </w:r>
      <w:r w:rsidR="00D41139" w:rsidRPr="00844BB8">
        <w:rPr>
          <w:rFonts w:eastAsia="Times New Roman"/>
          <w:sz w:val="26"/>
          <w:szCs w:val="26"/>
          <w:lang w:eastAsia="ru-RU"/>
        </w:rPr>
        <w:t>учёта: %</w:t>
      </w:r>
    </w:p>
    <w:p w14:paraId="18B61D24" w14:textId="4CD05EAD"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6. Степень фактического </w:t>
      </w:r>
      <w:r w:rsidR="00D41139" w:rsidRPr="00844BB8">
        <w:rPr>
          <w:rFonts w:eastAsia="Times New Roman"/>
          <w:sz w:val="26"/>
          <w:szCs w:val="26"/>
          <w:lang w:eastAsia="ru-RU"/>
        </w:rPr>
        <w:t xml:space="preserve">износа: </w:t>
      </w:r>
      <w:r w:rsidR="00D41139" w:rsidRPr="00844BB8">
        <w:rPr>
          <w:rFonts w:eastAsia="Times New Roman"/>
          <w:i/>
          <w:sz w:val="26"/>
          <w:szCs w:val="26"/>
          <w:u w:val="single"/>
          <w:lang w:eastAsia="ru-RU"/>
        </w:rPr>
        <w:t>20</w:t>
      </w:r>
      <w:r w:rsidRPr="00844BB8">
        <w:rPr>
          <w:rFonts w:eastAsia="Times New Roman"/>
          <w:i/>
          <w:sz w:val="26"/>
          <w:szCs w:val="26"/>
          <w:u w:val="single"/>
          <w:lang w:eastAsia="ru-RU"/>
        </w:rPr>
        <w:t>%</w:t>
      </w:r>
    </w:p>
    <w:p w14:paraId="1D88A3F4"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7. Год последнего капитального ремонта: </w:t>
      </w:r>
      <w:r w:rsidRPr="00844BB8">
        <w:rPr>
          <w:rFonts w:eastAsia="Times New Roman"/>
          <w:i/>
          <w:sz w:val="26"/>
          <w:szCs w:val="26"/>
          <w:u w:val="single"/>
          <w:lang w:eastAsia="ru-RU"/>
        </w:rPr>
        <w:t>нет</w:t>
      </w:r>
    </w:p>
    <w:p w14:paraId="1E06921F"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844BB8">
        <w:rPr>
          <w:rFonts w:eastAsia="Times New Roman"/>
          <w:i/>
          <w:sz w:val="26"/>
          <w:szCs w:val="26"/>
          <w:u w:val="single"/>
          <w:lang w:eastAsia="ru-RU"/>
        </w:rPr>
        <w:t>нет</w:t>
      </w:r>
    </w:p>
    <w:p w14:paraId="7D2077DD"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9. Количество этажей: </w:t>
      </w:r>
      <w:r w:rsidRPr="00844BB8">
        <w:rPr>
          <w:rFonts w:eastAsia="Times New Roman"/>
          <w:i/>
          <w:sz w:val="26"/>
          <w:szCs w:val="26"/>
          <w:u w:val="single"/>
          <w:lang w:eastAsia="ru-RU"/>
        </w:rPr>
        <w:t>5</w:t>
      </w:r>
    </w:p>
    <w:p w14:paraId="61A359DC"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10. Наличие подвала: </w:t>
      </w:r>
      <w:r w:rsidRPr="00844BB8">
        <w:rPr>
          <w:rFonts w:eastAsia="Times New Roman"/>
          <w:i/>
          <w:sz w:val="26"/>
          <w:szCs w:val="26"/>
          <w:u w:val="single"/>
          <w:lang w:eastAsia="ru-RU"/>
        </w:rPr>
        <w:t>да</w:t>
      </w:r>
    </w:p>
    <w:p w14:paraId="52BB416F"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11. Наличие цокольного этажа: </w:t>
      </w:r>
      <w:r w:rsidRPr="00844BB8">
        <w:rPr>
          <w:rFonts w:eastAsia="Times New Roman"/>
          <w:i/>
          <w:sz w:val="26"/>
          <w:szCs w:val="26"/>
          <w:u w:val="single"/>
          <w:lang w:eastAsia="ru-RU"/>
        </w:rPr>
        <w:t>нет</w:t>
      </w:r>
    </w:p>
    <w:p w14:paraId="74CA2A78"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12. Наличие мансарды: </w:t>
      </w:r>
      <w:r w:rsidRPr="00844BB8">
        <w:rPr>
          <w:rFonts w:eastAsia="Times New Roman"/>
          <w:i/>
          <w:sz w:val="26"/>
          <w:szCs w:val="26"/>
          <w:u w:val="single"/>
          <w:lang w:eastAsia="ru-RU"/>
        </w:rPr>
        <w:t>нет</w:t>
      </w:r>
    </w:p>
    <w:p w14:paraId="0ACC340F"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13. Наличие мезонина: </w:t>
      </w:r>
      <w:r w:rsidRPr="00844BB8">
        <w:rPr>
          <w:rFonts w:eastAsia="Times New Roman"/>
          <w:i/>
          <w:sz w:val="26"/>
          <w:szCs w:val="26"/>
          <w:u w:val="single"/>
          <w:lang w:eastAsia="ru-RU"/>
        </w:rPr>
        <w:t>нет</w:t>
      </w:r>
    </w:p>
    <w:p w14:paraId="56F5DDAB"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14. Количество квартир:</w:t>
      </w:r>
      <w:r w:rsidRPr="00844BB8">
        <w:rPr>
          <w:rFonts w:eastAsia="Times New Roman"/>
          <w:i/>
          <w:sz w:val="26"/>
          <w:szCs w:val="26"/>
          <w:u w:val="single"/>
          <w:lang w:eastAsia="ru-RU"/>
        </w:rPr>
        <w:t xml:space="preserve"> 75</w:t>
      </w:r>
    </w:p>
    <w:p w14:paraId="3145C822"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15. Количество нежилых помещений, не входящих в состав общего имущества: </w:t>
      </w:r>
      <w:r w:rsidRPr="00844BB8">
        <w:rPr>
          <w:rFonts w:eastAsia="Times New Roman"/>
          <w:i/>
          <w:sz w:val="26"/>
          <w:szCs w:val="26"/>
          <w:u w:val="single"/>
          <w:lang w:eastAsia="ru-RU"/>
        </w:rPr>
        <w:t>нет</w:t>
      </w:r>
    </w:p>
    <w:p w14:paraId="5D1B801D"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844BB8">
        <w:rPr>
          <w:rFonts w:eastAsia="Times New Roman"/>
          <w:i/>
          <w:sz w:val="26"/>
          <w:szCs w:val="26"/>
          <w:u w:val="single"/>
          <w:lang w:eastAsia="ru-RU"/>
        </w:rPr>
        <w:t xml:space="preserve">нет </w:t>
      </w:r>
    </w:p>
    <w:p w14:paraId="030EC87B"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844BB8">
        <w:rPr>
          <w:rFonts w:eastAsia="Times New Roman"/>
          <w:i/>
          <w:sz w:val="26"/>
          <w:szCs w:val="26"/>
          <w:u w:val="single"/>
          <w:lang w:eastAsia="ru-RU"/>
        </w:rPr>
        <w:t xml:space="preserve">нет </w:t>
      </w:r>
    </w:p>
    <w:p w14:paraId="692DD865"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18. Строительный объём: </w:t>
      </w:r>
      <w:r w:rsidRPr="00844BB8">
        <w:rPr>
          <w:rFonts w:eastAsia="Times New Roman"/>
          <w:i/>
          <w:iCs/>
          <w:sz w:val="26"/>
          <w:szCs w:val="26"/>
          <w:u w:val="single"/>
          <w:lang w:eastAsia="ru-RU"/>
        </w:rPr>
        <w:t>10125 м³</w:t>
      </w:r>
    </w:p>
    <w:p w14:paraId="1ED38000" w14:textId="77777777"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eastAsia="ru-RU"/>
        </w:rPr>
        <w:lastRenderedPageBreak/>
        <w:t>19. Площадь:</w:t>
      </w:r>
      <w:r w:rsidRPr="00844BB8">
        <w:rPr>
          <w:rFonts w:eastAsia="Times New Roman"/>
          <w:sz w:val="24"/>
          <w:szCs w:val="24"/>
          <w:lang w:eastAsia="ru-RU"/>
        </w:rPr>
        <w:t xml:space="preserve"> </w:t>
      </w:r>
      <w:r w:rsidRPr="00844BB8">
        <w:rPr>
          <w:rFonts w:eastAsia="Times New Roman"/>
          <w:i/>
          <w:iCs/>
          <w:sz w:val="26"/>
          <w:szCs w:val="26"/>
          <w:u w:val="single"/>
          <w:lang w:eastAsia="ru-RU"/>
        </w:rPr>
        <w:t>2686 м²</w:t>
      </w:r>
    </w:p>
    <w:p w14:paraId="32E23A4C"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а) многоквартирного дома с лоджиями, шкафами, коридорами и лестничными клетками: </w:t>
      </w:r>
      <w:r w:rsidRPr="00844BB8">
        <w:rPr>
          <w:rFonts w:eastAsia="Times New Roman"/>
          <w:i/>
          <w:sz w:val="26"/>
          <w:szCs w:val="26"/>
          <w:u w:val="single"/>
          <w:lang w:eastAsia="ru-RU"/>
        </w:rPr>
        <w:t xml:space="preserve"> </w:t>
      </w:r>
    </w:p>
    <w:p w14:paraId="2BE3353A"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б) жилых помещений (общая площадь квартир): </w:t>
      </w:r>
      <w:r w:rsidRPr="00844BB8">
        <w:rPr>
          <w:rFonts w:eastAsia="Times New Roman"/>
          <w:i/>
          <w:sz w:val="26"/>
          <w:szCs w:val="26"/>
          <w:u w:val="single"/>
          <w:lang w:eastAsia="ru-RU"/>
        </w:rPr>
        <w:t>1822 м²</w:t>
      </w:r>
    </w:p>
    <w:p w14:paraId="467DADB7" w14:textId="4C8B80B4"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в) нежилых помещений (общая площадь нежилых помещений, не входящих в состав общего имущества в многоквартирном доме</w:t>
      </w:r>
      <w:r w:rsidR="00D41139" w:rsidRPr="00844BB8">
        <w:rPr>
          <w:rFonts w:eastAsia="Times New Roman"/>
          <w:sz w:val="26"/>
          <w:szCs w:val="26"/>
          <w:lang w:eastAsia="ru-RU"/>
        </w:rPr>
        <w:t>):</w:t>
      </w:r>
      <w:r w:rsidR="00D41139" w:rsidRPr="00844BB8">
        <w:rPr>
          <w:rFonts w:eastAsia="Times New Roman"/>
          <w:sz w:val="26"/>
          <w:szCs w:val="26"/>
          <w:u w:val="single"/>
          <w:lang w:eastAsia="ru-RU"/>
        </w:rPr>
        <w:t xml:space="preserve"> </w:t>
      </w:r>
      <w:r w:rsidR="00D41139" w:rsidRPr="00844BB8">
        <w:rPr>
          <w:rFonts w:eastAsia="Times New Roman"/>
          <w:i/>
          <w:sz w:val="26"/>
          <w:szCs w:val="26"/>
          <w:u w:val="single"/>
          <w:lang w:eastAsia="ru-RU"/>
        </w:rPr>
        <w:t>м</w:t>
      </w:r>
      <w:r w:rsidRPr="00844BB8">
        <w:rPr>
          <w:rFonts w:eastAsia="Times New Roman"/>
          <w:i/>
          <w:sz w:val="26"/>
          <w:szCs w:val="26"/>
          <w:u w:val="single"/>
          <w:lang w:eastAsia="ru-RU"/>
        </w:rPr>
        <w:t>²</w:t>
      </w:r>
    </w:p>
    <w:p w14:paraId="5E7E0F6F" w14:textId="77777777" w:rsidR="00844BB8" w:rsidRPr="00844BB8" w:rsidRDefault="00844BB8" w:rsidP="00196C81">
      <w:pPr>
        <w:autoSpaceDE w:val="0"/>
        <w:autoSpaceDN w:val="0"/>
        <w:adjustRightInd w:val="0"/>
        <w:jc w:val="both"/>
        <w:rPr>
          <w:rFonts w:eastAsia="Times New Roman"/>
          <w:i/>
          <w:sz w:val="26"/>
          <w:szCs w:val="26"/>
          <w:u w:val="single"/>
          <w:lang w:eastAsia="ru-RU"/>
        </w:rPr>
      </w:pPr>
      <w:r w:rsidRPr="00844BB8">
        <w:rPr>
          <w:rFonts w:eastAsia="Times New Roman"/>
          <w:sz w:val="26"/>
          <w:szCs w:val="26"/>
          <w:lang w:eastAsia="ru-RU"/>
        </w:rPr>
        <w:t xml:space="preserve">         20. Количество лестниц:</w:t>
      </w:r>
      <w:r w:rsidRPr="00844BB8">
        <w:rPr>
          <w:rFonts w:eastAsia="Times New Roman"/>
          <w:i/>
          <w:sz w:val="26"/>
          <w:szCs w:val="26"/>
          <w:lang w:eastAsia="ru-RU"/>
        </w:rPr>
        <w:t xml:space="preserve"> 4</w:t>
      </w:r>
    </w:p>
    <w:p w14:paraId="2522F9E1" w14:textId="57004C60"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eastAsia="ru-RU"/>
        </w:rPr>
        <w:t xml:space="preserve">21. </w:t>
      </w:r>
      <w:r w:rsidR="00D41139" w:rsidRPr="00844BB8">
        <w:rPr>
          <w:rFonts w:eastAsia="Times New Roman"/>
          <w:sz w:val="26"/>
          <w:szCs w:val="26"/>
          <w:lang w:eastAsia="ru-RU"/>
        </w:rPr>
        <w:t>Уборочная площадь лестниц (включая межквартирные лестничные</w:t>
      </w:r>
    </w:p>
    <w:p w14:paraId="49D8FD70"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площадки): </w:t>
      </w:r>
      <w:r w:rsidRPr="00844BB8">
        <w:rPr>
          <w:rFonts w:eastAsia="Times New Roman"/>
          <w:i/>
          <w:sz w:val="26"/>
          <w:szCs w:val="26"/>
          <w:u w:val="single"/>
          <w:lang w:eastAsia="ru-RU"/>
        </w:rPr>
        <w:t>482,50м²</w:t>
      </w:r>
    </w:p>
    <w:p w14:paraId="247F7D38" w14:textId="77777777"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eastAsia="ru-RU"/>
        </w:rPr>
        <w:t xml:space="preserve">22. Уборочная площадь общих коридоров 0 </w:t>
      </w:r>
      <w:r w:rsidRPr="00844BB8">
        <w:rPr>
          <w:rFonts w:eastAsia="Times New Roman"/>
          <w:i/>
          <w:iCs/>
          <w:sz w:val="26"/>
          <w:szCs w:val="26"/>
          <w:u w:val="single"/>
          <w:lang w:eastAsia="ru-RU"/>
        </w:rPr>
        <w:t>м²</w:t>
      </w:r>
    </w:p>
    <w:p w14:paraId="49F3846A" w14:textId="77777777" w:rsidR="00844BB8" w:rsidRPr="00844BB8" w:rsidRDefault="00844BB8" w:rsidP="00196C81">
      <w:pPr>
        <w:autoSpaceDE w:val="0"/>
        <w:autoSpaceDN w:val="0"/>
        <w:adjustRightInd w:val="0"/>
        <w:ind w:firstLine="567"/>
        <w:jc w:val="both"/>
        <w:rPr>
          <w:rFonts w:eastAsia="Times New Roman"/>
          <w:i/>
          <w:iCs/>
          <w:sz w:val="26"/>
          <w:szCs w:val="26"/>
          <w:u w:val="single"/>
          <w:lang w:eastAsia="ru-RU"/>
        </w:rPr>
      </w:pPr>
      <w:r w:rsidRPr="00844BB8">
        <w:rPr>
          <w:rFonts w:eastAsia="Times New Roman"/>
          <w:sz w:val="26"/>
          <w:szCs w:val="26"/>
          <w:lang w:eastAsia="ru-RU"/>
        </w:rPr>
        <w:t xml:space="preserve">23. Уборочная площадь помещений общего пользования (включая технические этажи, чердаки, технические подвалы) 0 </w:t>
      </w:r>
      <w:r w:rsidRPr="00844BB8">
        <w:rPr>
          <w:rFonts w:eastAsia="Times New Roman"/>
          <w:i/>
          <w:iCs/>
          <w:sz w:val="26"/>
          <w:szCs w:val="26"/>
          <w:u w:val="single"/>
          <w:lang w:eastAsia="ru-RU"/>
        </w:rPr>
        <w:t>м²</w:t>
      </w:r>
    </w:p>
    <w:p w14:paraId="1E2BC3C1"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844BB8">
        <w:rPr>
          <w:rFonts w:eastAsia="Times New Roman"/>
          <w:i/>
          <w:sz w:val="26"/>
          <w:szCs w:val="26"/>
          <w:u w:val="single"/>
          <w:lang w:eastAsia="ru-RU"/>
        </w:rPr>
        <w:t>м²</w:t>
      </w:r>
    </w:p>
    <w:p w14:paraId="10019683"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25. Кадастровый номер земельного участка: </w:t>
      </w:r>
      <w:r w:rsidRPr="00844BB8">
        <w:rPr>
          <w:rFonts w:eastAsia="Times New Roman"/>
          <w:i/>
          <w:sz w:val="26"/>
          <w:szCs w:val="26"/>
          <w:u w:val="single"/>
          <w:lang w:eastAsia="ru-RU"/>
        </w:rPr>
        <w:t>нет</w:t>
      </w:r>
    </w:p>
    <w:p w14:paraId="27F7D970" w14:textId="77777777"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val="en-US" w:eastAsia="ru-RU"/>
        </w:rPr>
        <w:t>II</w:t>
      </w:r>
      <w:r w:rsidRPr="00844BB8">
        <w:rPr>
          <w:rFonts w:eastAsia="Times New Roman"/>
          <w:sz w:val="26"/>
          <w:szCs w:val="26"/>
          <w:lang w:eastAsia="ru-RU"/>
        </w:rPr>
        <w:t>. Техническое состояние многоквартирного дома, включая пристройки</w:t>
      </w:r>
    </w:p>
    <w:p w14:paraId="6A5D59DA" w14:textId="77777777" w:rsidR="00844BB8" w:rsidRPr="00844BB8" w:rsidRDefault="00844BB8" w:rsidP="00196C81">
      <w:pPr>
        <w:autoSpaceDE w:val="0"/>
        <w:autoSpaceDN w:val="0"/>
        <w:adjustRightInd w:val="0"/>
        <w:ind w:firstLine="567"/>
        <w:jc w:val="both"/>
        <w:rPr>
          <w:rFonts w:eastAsia="Times New Roman"/>
          <w:i/>
          <w:sz w:val="26"/>
          <w:szCs w:val="26"/>
          <w:lang w:eastAsia="ru-RU"/>
        </w:rPr>
      </w:pPr>
    </w:p>
    <w:tbl>
      <w:tblPr>
        <w:tblW w:w="5000" w:type="pct"/>
        <w:jc w:val="center"/>
        <w:tblCellMar>
          <w:left w:w="28" w:type="dxa"/>
          <w:right w:w="28" w:type="dxa"/>
        </w:tblCellMar>
        <w:tblLook w:val="01E0" w:firstRow="1" w:lastRow="1" w:firstColumn="1" w:lastColumn="1" w:noHBand="0" w:noVBand="0"/>
      </w:tblPr>
      <w:tblGrid>
        <w:gridCol w:w="838"/>
        <w:gridCol w:w="849"/>
        <w:gridCol w:w="2581"/>
        <w:gridCol w:w="2893"/>
        <w:gridCol w:w="3148"/>
      </w:tblGrid>
      <w:tr w:rsidR="00844BB8" w:rsidRPr="00D41139" w14:paraId="003D420A" w14:textId="77777777" w:rsidTr="00D41139">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hideMark/>
          </w:tcPr>
          <w:p w14:paraId="1A4CFAEE"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 п/п</w:t>
            </w:r>
          </w:p>
        </w:tc>
        <w:tc>
          <w:tcPr>
            <w:tcW w:w="1664" w:type="pct"/>
            <w:gridSpan w:val="2"/>
            <w:tcBorders>
              <w:top w:val="single" w:sz="4" w:space="0" w:color="auto"/>
              <w:left w:val="single" w:sz="4" w:space="0" w:color="auto"/>
              <w:bottom w:val="single" w:sz="4" w:space="0" w:color="auto"/>
              <w:right w:val="single" w:sz="4" w:space="0" w:color="auto"/>
            </w:tcBorders>
            <w:vAlign w:val="center"/>
            <w:hideMark/>
          </w:tcPr>
          <w:p w14:paraId="1643442C"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Наименование конструктивных элементов</w:t>
            </w:r>
          </w:p>
        </w:tc>
        <w:tc>
          <w:tcPr>
            <w:tcW w:w="1403" w:type="pct"/>
            <w:tcBorders>
              <w:top w:val="single" w:sz="4" w:space="0" w:color="auto"/>
              <w:left w:val="single" w:sz="4" w:space="0" w:color="auto"/>
              <w:bottom w:val="single" w:sz="4" w:space="0" w:color="auto"/>
              <w:right w:val="single" w:sz="4" w:space="0" w:color="auto"/>
            </w:tcBorders>
            <w:vAlign w:val="center"/>
            <w:hideMark/>
          </w:tcPr>
          <w:p w14:paraId="2D9AF8F1" w14:textId="77777777" w:rsidR="00844BB8" w:rsidRPr="00D41139" w:rsidRDefault="00844BB8" w:rsidP="00196C81">
            <w:pPr>
              <w:autoSpaceDE w:val="0"/>
              <w:autoSpaceDN w:val="0"/>
              <w:adjustRightInd w:val="0"/>
              <w:jc w:val="center"/>
              <w:rPr>
                <w:rFonts w:eastAsia="Times New Roman"/>
                <w:sz w:val="24"/>
                <w:szCs w:val="24"/>
                <w:lang w:eastAsia="ru-RU"/>
              </w:rPr>
            </w:pPr>
            <w:r w:rsidRPr="00D41139">
              <w:rPr>
                <w:rFonts w:eastAsia="Times New Roman"/>
                <w:sz w:val="24"/>
                <w:szCs w:val="24"/>
                <w:lang w:eastAsia="ru-RU"/>
              </w:rPr>
              <w:t>Описание элементов (материал, конструкция или система, отделка и прочее)</w:t>
            </w:r>
          </w:p>
        </w:tc>
        <w:tc>
          <w:tcPr>
            <w:tcW w:w="1527" w:type="pct"/>
            <w:tcBorders>
              <w:top w:val="single" w:sz="4" w:space="0" w:color="auto"/>
              <w:left w:val="single" w:sz="4" w:space="0" w:color="auto"/>
              <w:bottom w:val="single" w:sz="4" w:space="0" w:color="auto"/>
              <w:right w:val="single" w:sz="4" w:space="0" w:color="auto"/>
            </w:tcBorders>
            <w:vAlign w:val="center"/>
            <w:hideMark/>
          </w:tcPr>
          <w:p w14:paraId="2D4D0ECB"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Техническое состояние элементов общего имущества многоквартирного дома</w:t>
            </w:r>
          </w:p>
        </w:tc>
      </w:tr>
      <w:tr w:rsidR="00844BB8" w:rsidRPr="00D41139" w14:paraId="3FF832C8" w14:textId="77777777" w:rsidTr="00D41139">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hideMark/>
          </w:tcPr>
          <w:p w14:paraId="491B2744"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vAlign w:val="center"/>
            <w:hideMark/>
          </w:tcPr>
          <w:p w14:paraId="31BE26EF"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2</w:t>
            </w:r>
          </w:p>
        </w:tc>
        <w:tc>
          <w:tcPr>
            <w:tcW w:w="1403" w:type="pct"/>
            <w:tcBorders>
              <w:top w:val="single" w:sz="4" w:space="0" w:color="auto"/>
              <w:left w:val="single" w:sz="4" w:space="0" w:color="auto"/>
              <w:bottom w:val="single" w:sz="4" w:space="0" w:color="auto"/>
              <w:right w:val="single" w:sz="4" w:space="0" w:color="auto"/>
            </w:tcBorders>
            <w:vAlign w:val="center"/>
            <w:hideMark/>
          </w:tcPr>
          <w:p w14:paraId="66E86EC5"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3</w:t>
            </w:r>
          </w:p>
        </w:tc>
        <w:tc>
          <w:tcPr>
            <w:tcW w:w="1527" w:type="pct"/>
            <w:tcBorders>
              <w:top w:val="single" w:sz="4" w:space="0" w:color="auto"/>
              <w:left w:val="single" w:sz="4" w:space="0" w:color="auto"/>
              <w:bottom w:val="single" w:sz="4" w:space="0" w:color="auto"/>
              <w:right w:val="single" w:sz="4" w:space="0" w:color="auto"/>
            </w:tcBorders>
            <w:vAlign w:val="center"/>
            <w:hideMark/>
          </w:tcPr>
          <w:p w14:paraId="7DEE747F"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4</w:t>
            </w:r>
          </w:p>
        </w:tc>
      </w:tr>
      <w:tr w:rsidR="00844BB8" w:rsidRPr="00D41139" w14:paraId="69CA36DE" w14:textId="77777777" w:rsidTr="00D41139">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2FC10C3B"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hideMark/>
          </w:tcPr>
          <w:p w14:paraId="1BFF0AA7"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Фундамент</w:t>
            </w:r>
          </w:p>
        </w:tc>
        <w:tc>
          <w:tcPr>
            <w:tcW w:w="1403" w:type="pct"/>
            <w:tcBorders>
              <w:top w:val="single" w:sz="4" w:space="0" w:color="auto"/>
              <w:left w:val="single" w:sz="4" w:space="0" w:color="auto"/>
              <w:bottom w:val="single" w:sz="4" w:space="0" w:color="auto"/>
              <w:right w:val="single" w:sz="4" w:space="0" w:color="auto"/>
            </w:tcBorders>
            <w:hideMark/>
          </w:tcPr>
          <w:p w14:paraId="22486CA1"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бутовый, ленточный</w:t>
            </w:r>
          </w:p>
        </w:tc>
        <w:tc>
          <w:tcPr>
            <w:tcW w:w="1527" w:type="pct"/>
            <w:tcBorders>
              <w:top w:val="single" w:sz="4" w:space="0" w:color="auto"/>
              <w:left w:val="single" w:sz="4" w:space="0" w:color="auto"/>
              <w:bottom w:val="single" w:sz="4" w:space="0" w:color="auto"/>
              <w:right w:val="single" w:sz="4" w:space="0" w:color="auto"/>
            </w:tcBorders>
            <w:hideMark/>
          </w:tcPr>
          <w:p w14:paraId="4F7C2CA9"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удовлетворительное</w:t>
            </w:r>
          </w:p>
        </w:tc>
      </w:tr>
      <w:tr w:rsidR="00844BB8" w:rsidRPr="00D41139" w14:paraId="7F4D8256" w14:textId="77777777" w:rsidTr="00D41139">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0DA7DCEF"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2.</w:t>
            </w:r>
          </w:p>
        </w:tc>
        <w:tc>
          <w:tcPr>
            <w:tcW w:w="1664" w:type="pct"/>
            <w:gridSpan w:val="2"/>
            <w:tcBorders>
              <w:top w:val="single" w:sz="4" w:space="0" w:color="auto"/>
              <w:left w:val="single" w:sz="4" w:space="0" w:color="auto"/>
              <w:bottom w:val="single" w:sz="4" w:space="0" w:color="auto"/>
              <w:right w:val="single" w:sz="4" w:space="0" w:color="auto"/>
            </w:tcBorders>
            <w:hideMark/>
          </w:tcPr>
          <w:p w14:paraId="7BD38115"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Наружные и внутренние капитальные стены</w:t>
            </w:r>
          </w:p>
        </w:tc>
        <w:tc>
          <w:tcPr>
            <w:tcW w:w="1403" w:type="pct"/>
            <w:tcBorders>
              <w:top w:val="single" w:sz="4" w:space="0" w:color="auto"/>
              <w:left w:val="single" w:sz="4" w:space="0" w:color="auto"/>
              <w:bottom w:val="single" w:sz="4" w:space="0" w:color="auto"/>
              <w:right w:val="single" w:sz="4" w:space="0" w:color="auto"/>
            </w:tcBorders>
            <w:hideMark/>
          </w:tcPr>
          <w:p w14:paraId="7C0BEEAC"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ж/б панельные</w:t>
            </w:r>
          </w:p>
        </w:tc>
        <w:tc>
          <w:tcPr>
            <w:tcW w:w="1527" w:type="pct"/>
            <w:tcBorders>
              <w:top w:val="single" w:sz="4" w:space="0" w:color="auto"/>
              <w:left w:val="single" w:sz="4" w:space="0" w:color="auto"/>
              <w:bottom w:val="single" w:sz="4" w:space="0" w:color="auto"/>
              <w:right w:val="single" w:sz="4" w:space="0" w:color="auto"/>
            </w:tcBorders>
            <w:hideMark/>
          </w:tcPr>
          <w:p w14:paraId="70D039FD"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неудовлетворительное</w:t>
            </w:r>
          </w:p>
        </w:tc>
      </w:tr>
      <w:tr w:rsidR="00844BB8" w:rsidRPr="00D41139" w14:paraId="2C561A2B" w14:textId="77777777" w:rsidTr="00D41139">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5B8E1EF1"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3.</w:t>
            </w:r>
          </w:p>
        </w:tc>
        <w:tc>
          <w:tcPr>
            <w:tcW w:w="1664" w:type="pct"/>
            <w:gridSpan w:val="2"/>
            <w:tcBorders>
              <w:top w:val="single" w:sz="4" w:space="0" w:color="auto"/>
              <w:left w:val="single" w:sz="4" w:space="0" w:color="auto"/>
              <w:bottom w:val="single" w:sz="4" w:space="0" w:color="auto"/>
              <w:right w:val="single" w:sz="4" w:space="0" w:color="auto"/>
            </w:tcBorders>
            <w:hideMark/>
          </w:tcPr>
          <w:p w14:paraId="7645ED92"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Перегородки</w:t>
            </w:r>
          </w:p>
        </w:tc>
        <w:tc>
          <w:tcPr>
            <w:tcW w:w="1403" w:type="pct"/>
            <w:tcBorders>
              <w:top w:val="single" w:sz="4" w:space="0" w:color="auto"/>
              <w:left w:val="single" w:sz="4" w:space="0" w:color="auto"/>
              <w:bottom w:val="single" w:sz="4" w:space="0" w:color="auto"/>
              <w:right w:val="single" w:sz="4" w:space="0" w:color="auto"/>
            </w:tcBorders>
            <w:hideMark/>
          </w:tcPr>
          <w:p w14:paraId="73B7FB10"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ж/б панельные</w:t>
            </w:r>
          </w:p>
        </w:tc>
        <w:tc>
          <w:tcPr>
            <w:tcW w:w="1527" w:type="pct"/>
            <w:tcBorders>
              <w:top w:val="single" w:sz="4" w:space="0" w:color="auto"/>
              <w:left w:val="single" w:sz="4" w:space="0" w:color="auto"/>
              <w:bottom w:val="single" w:sz="4" w:space="0" w:color="auto"/>
              <w:right w:val="single" w:sz="4" w:space="0" w:color="auto"/>
            </w:tcBorders>
            <w:hideMark/>
          </w:tcPr>
          <w:p w14:paraId="74278CEB"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удовлетворительное</w:t>
            </w:r>
          </w:p>
        </w:tc>
      </w:tr>
      <w:tr w:rsidR="00844BB8" w:rsidRPr="00D41139" w14:paraId="06AAB304" w14:textId="77777777" w:rsidTr="00D41139">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7E36B4C4"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4.</w:t>
            </w:r>
          </w:p>
        </w:tc>
        <w:tc>
          <w:tcPr>
            <w:tcW w:w="1664" w:type="pct"/>
            <w:gridSpan w:val="2"/>
            <w:tcBorders>
              <w:top w:val="single" w:sz="4" w:space="0" w:color="auto"/>
              <w:left w:val="single" w:sz="4" w:space="0" w:color="auto"/>
              <w:bottom w:val="single" w:sz="4" w:space="0" w:color="auto"/>
              <w:right w:val="single" w:sz="4" w:space="0" w:color="auto"/>
            </w:tcBorders>
            <w:hideMark/>
          </w:tcPr>
          <w:p w14:paraId="13C1B88B"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Перекрытия</w:t>
            </w:r>
          </w:p>
        </w:tc>
        <w:tc>
          <w:tcPr>
            <w:tcW w:w="1403" w:type="pct"/>
            <w:tcBorders>
              <w:top w:val="single" w:sz="4" w:space="0" w:color="auto"/>
              <w:left w:val="single" w:sz="4" w:space="0" w:color="auto"/>
              <w:bottom w:val="single" w:sz="4" w:space="0" w:color="auto"/>
              <w:right w:val="single" w:sz="4" w:space="0" w:color="auto"/>
            </w:tcBorders>
          </w:tcPr>
          <w:p w14:paraId="09D1715C" w14:textId="77777777" w:rsidR="00844BB8" w:rsidRPr="00D41139" w:rsidRDefault="00844BB8" w:rsidP="00196C81">
            <w:pPr>
              <w:adjustRightInd w:val="0"/>
              <w:jc w:val="center"/>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42F68720" w14:textId="77777777" w:rsidR="00844BB8" w:rsidRPr="00D41139" w:rsidRDefault="00844BB8" w:rsidP="00196C81">
            <w:pPr>
              <w:adjustRightInd w:val="0"/>
              <w:rPr>
                <w:rFonts w:eastAsia="Times New Roman"/>
                <w:sz w:val="24"/>
                <w:szCs w:val="24"/>
                <w:lang w:eastAsia="ru-RU"/>
              </w:rPr>
            </w:pPr>
          </w:p>
        </w:tc>
      </w:tr>
      <w:tr w:rsidR="00844BB8" w:rsidRPr="00D41139" w14:paraId="5C73791E"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DA25281"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37440597"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47974CD1"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чердачные</w:t>
            </w:r>
          </w:p>
        </w:tc>
        <w:tc>
          <w:tcPr>
            <w:tcW w:w="1403" w:type="pct"/>
            <w:tcBorders>
              <w:top w:val="single" w:sz="4" w:space="0" w:color="auto"/>
              <w:left w:val="single" w:sz="4" w:space="0" w:color="auto"/>
              <w:bottom w:val="single" w:sz="4" w:space="0" w:color="auto"/>
              <w:right w:val="single" w:sz="4" w:space="0" w:color="auto"/>
            </w:tcBorders>
            <w:hideMark/>
          </w:tcPr>
          <w:p w14:paraId="126ADB66" w14:textId="77777777" w:rsidR="00844BB8" w:rsidRPr="00D41139" w:rsidRDefault="00844BB8" w:rsidP="00196C81">
            <w:pPr>
              <w:jc w:val="center"/>
              <w:rPr>
                <w:rFonts w:eastAsia="Times New Roman"/>
                <w:sz w:val="24"/>
                <w:szCs w:val="24"/>
                <w:lang w:eastAsia="ru-RU"/>
              </w:rPr>
            </w:pPr>
            <w:r w:rsidRPr="00D41139">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hideMark/>
          </w:tcPr>
          <w:p w14:paraId="286F99FE" w14:textId="77777777" w:rsidR="00844BB8" w:rsidRPr="00D41139" w:rsidRDefault="00844BB8" w:rsidP="00196C81">
            <w:pPr>
              <w:jc w:val="center"/>
              <w:rPr>
                <w:rFonts w:eastAsia="Times New Roman"/>
                <w:sz w:val="24"/>
                <w:szCs w:val="24"/>
                <w:lang w:eastAsia="ru-RU"/>
              </w:rPr>
            </w:pPr>
            <w:r w:rsidRPr="00D41139">
              <w:rPr>
                <w:rFonts w:eastAsia="Times New Roman"/>
                <w:sz w:val="24"/>
                <w:szCs w:val="24"/>
                <w:lang w:eastAsia="ru-RU"/>
              </w:rPr>
              <w:t>удовлетворительное</w:t>
            </w:r>
          </w:p>
        </w:tc>
      </w:tr>
      <w:tr w:rsidR="00844BB8" w:rsidRPr="00D41139" w14:paraId="39F9D598"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4FA578D"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2FDAC64"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8CB4EF1"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междуэтажные</w:t>
            </w:r>
          </w:p>
        </w:tc>
        <w:tc>
          <w:tcPr>
            <w:tcW w:w="1403" w:type="pct"/>
            <w:tcBorders>
              <w:top w:val="single" w:sz="4" w:space="0" w:color="auto"/>
              <w:left w:val="single" w:sz="4" w:space="0" w:color="auto"/>
              <w:bottom w:val="single" w:sz="4" w:space="0" w:color="auto"/>
              <w:right w:val="single" w:sz="4" w:space="0" w:color="auto"/>
            </w:tcBorders>
            <w:hideMark/>
          </w:tcPr>
          <w:p w14:paraId="2AA072DB" w14:textId="77777777" w:rsidR="00844BB8" w:rsidRPr="00D41139" w:rsidRDefault="00844BB8" w:rsidP="00196C81">
            <w:pPr>
              <w:jc w:val="center"/>
              <w:rPr>
                <w:rFonts w:eastAsia="Times New Roman"/>
                <w:sz w:val="24"/>
                <w:szCs w:val="24"/>
                <w:lang w:eastAsia="ru-RU"/>
              </w:rPr>
            </w:pPr>
            <w:r w:rsidRPr="00D41139">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hideMark/>
          </w:tcPr>
          <w:p w14:paraId="68630669" w14:textId="77777777" w:rsidR="00844BB8" w:rsidRPr="00D41139" w:rsidRDefault="00844BB8" w:rsidP="00196C81">
            <w:pPr>
              <w:jc w:val="center"/>
              <w:rPr>
                <w:rFonts w:eastAsia="Times New Roman"/>
                <w:sz w:val="24"/>
                <w:szCs w:val="24"/>
                <w:lang w:eastAsia="ru-RU"/>
              </w:rPr>
            </w:pPr>
            <w:r w:rsidRPr="00D41139">
              <w:rPr>
                <w:rFonts w:eastAsia="Times New Roman"/>
                <w:sz w:val="24"/>
                <w:szCs w:val="24"/>
                <w:lang w:eastAsia="ru-RU"/>
              </w:rPr>
              <w:t>удовлетворительное</w:t>
            </w:r>
          </w:p>
        </w:tc>
      </w:tr>
      <w:tr w:rsidR="00844BB8" w:rsidRPr="00D41139" w14:paraId="62720FE4"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083EDD4"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047AE0B"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8EC8F2B"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подвальные</w:t>
            </w:r>
          </w:p>
        </w:tc>
        <w:tc>
          <w:tcPr>
            <w:tcW w:w="1403" w:type="pct"/>
            <w:tcBorders>
              <w:top w:val="single" w:sz="4" w:space="0" w:color="auto"/>
              <w:left w:val="single" w:sz="4" w:space="0" w:color="auto"/>
              <w:bottom w:val="single" w:sz="4" w:space="0" w:color="auto"/>
              <w:right w:val="single" w:sz="4" w:space="0" w:color="auto"/>
            </w:tcBorders>
            <w:hideMark/>
          </w:tcPr>
          <w:p w14:paraId="263D6726" w14:textId="77777777" w:rsidR="00844BB8" w:rsidRPr="00D41139" w:rsidRDefault="00844BB8" w:rsidP="00196C81">
            <w:pPr>
              <w:jc w:val="center"/>
              <w:rPr>
                <w:rFonts w:eastAsia="Times New Roman"/>
                <w:sz w:val="24"/>
                <w:szCs w:val="24"/>
                <w:lang w:eastAsia="ru-RU"/>
              </w:rPr>
            </w:pPr>
            <w:r w:rsidRPr="00D41139">
              <w:rPr>
                <w:rFonts w:eastAsia="Times New Roman"/>
                <w:sz w:val="24"/>
                <w:szCs w:val="24"/>
                <w:lang w:eastAsia="ru-RU"/>
              </w:rPr>
              <w:t>-</w:t>
            </w:r>
          </w:p>
        </w:tc>
        <w:tc>
          <w:tcPr>
            <w:tcW w:w="1527" w:type="pct"/>
            <w:tcBorders>
              <w:top w:val="single" w:sz="4" w:space="0" w:color="auto"/>
              <w:left w:val="single" w:sz="4" w:space="0" w:color="auto"/>
              <w:bottom w:val="single" w:sz="4" w:space="0" w:color="auto"/>
              <w:right w:val="single" w:sz="4" w:space="0" w:color="auto"/>
            </w:tcBorders>
            <w:hideMark/>
          </w:tcPr>
          <w:p w14:paraId="1CAAE078" w14:textId="77777777" w:rsidR="00844BB8" w:rsidRPr="00D41139" w:rsidRDefault="00844BB8" w:rsidP="00196C81">
            <w:pPr>
              <w:jc w:val="center"/>
              <w:rPr>
                <w:rFonts w:eastAsia="Times New Roman"/>
                <w:sz w:val="24"/>
                <w:szCs w:val="24"/>
                <w:lang w:eastAsia="ru-RU"/>
              </w:rPr>
            </w:pPr>
            <w:r w:rsidRPr="00D41139">
              <w:rPr>
                <w:rFonts w:eastAsia="Times New Roman"/>
                <w:sz w:val="24"/>
                <w:szCs w:val="24"/>
                <w:lang w:eastAsia="ru-RU"/>
              </w:rPr>
              <w:t>-</w:t>
            </w:r>
          </w:p>
        </w:tc>
      </w:tr>
      <w:tr w:rsidR="00844BB8" w:rsidRPr="00D41139" w14:paraId="30A600A4" w14:textId="77777777" w:rsidTr="00D41139">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4CD895CA"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5.</w:t>
            </w:r>
          </w:p>
        </w:tc>
        <w:tc>
          <w:tcPr>
            <w:tcW w:w="1664" w:type="pct"/>
            <w:gridSpan w:val="2"/>
            <w:tcBorders>
              <w:top w:val="single" w:sz="4" w:space="0" w:color="auto"/>
              <w:left w:val="single" w:sz="4" w:space="0" w:color="auto"/>
              <w:bottom w:val="single" w:sz="4" w:space="0" w:color="auto"/>
              <w:right w:val="single" w:sz="4" w:space="0" w:color="auto"/>
            </w:tcBorders>
            <w:hideMark/>
          </w:tcPr>
          <w:p w14:paraId="2BF738CE"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Крыша</w:t>
            </w:r>
          </w:p>
        </w:tc>
        <w:tc>
          <w:tcPr>
            <w:tcW w:w="1403" w:type="pct"/>
            <w:tcBorders>
              <w:top w:val="single" w:sz="4" w:space="0" w:color="auto"/>
              <w:left w:val="single" w:sz="4" w:space="0" w:color="auto"/>
              <w:bottom w:val="single" w:sz="4" w:space="0" w:color="auto"/>
              <w:right w:val="single" w:sz="4" w:space="0" w:color="auto"/>
            </w:tcBorders>
            <w:hideMark/>
          </w:tcPr>
          <w:p w14:paraId="464B092F"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скатная, шифер</w:t>
            </w:r>
          </w:p>
        </w:tc>
        <w:tc>
          <w:tcPr>
            <w:tcW w:w="1527" w:type="pct"/>
            <w:tcBorders>
              <w:top w:val="single" w:sz="4" w:space="0" w:color="auto"/>
              <w:left w:val="single" w:sz="4" w:space="0" w:color="auto"/>
              <w:bottom w:val="single" w:sz="4" w:space="0" w:color="auto"/>
              <w:right w:val="single" w:sz="4" w:space="0" w:color="auto"/>
            </w:tcBorders>
            <w:hideMark/>
          </w:tcPr>
          <w:p w14:paraId="47AC1B74" w14:textId="77777777" w:rsidR="00844BB8" w:rsidRPr="00D41139" w:rsidRDefault="00844BB8" w:rsidP="00196C81">
            <w:pPr>
              <w:jc w:val="center"/>
              <w:rPr>
                <w:rFonts w:eastAsia="Times New Roman"/>
                <w:sz w:val="24"/>
                <w:szCs w:val="24"/>
                <w:lang w:eastAsia="ru-RU"/>
              </w:rPr>
            </w:pPr>
            <w:r w:rsidRPr="00D41139">
              <w:rPr>
                <w:rFonts w:eastAsia="Times New Roman"/>
                <w:sz w:val="24"/>
                <w:szCs w:val="24"/>
                <w:lang w:eastAsia="ru-RU"/>
              </w:rPr>
              <w:t>удовлетворительное</w:t>
            </w:r>
          </w:p>
        </w:tc>
      </w:tr>
      <w:tr w:rsidR="00844BB8" w:rsidRPr="00D41139" w14:paraId="6FE4CC2D" w14:textId="77777777" w:rsidTr="00D41139">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6B7362B3"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6.</w:t>
            </w:r>
          </w:p>
        </w:tc>
        <w:tc>
          <w:tcPr>
            <w:tcW w:w="1664" w:type="pct"/>
            <w:gridSpan w:val="2"/>
            <w:tcBorders>
              <w:top w:val="single" w:sz="4" w:space="0" w:color="auto"/>
              <w:left w:val="single" w:sz="4" w:space="0" w:color="auto"/>
              <w:bottom w:val="single" w:sz="4" w:space="0" w:color="auto"/>
              <w:right w:val="single" w:sz="4" w:space="0" w:color="auto"/>
            </w:tcBorders>
            <w:hideMark/>
          </w:tcPr>
          <w:p w14:paraId="449E6609"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Полы</w:t>
            </w:r>
          </w:p>
        </w:tc>
        <w:tc>
          <w:tcPr>
            <w:tcW w:w="1403" w:type="pct"/>
            <w:tcBorders>
              <w:top w:val="single" w:sz="4" w:space="0" w:color="auto"/>
              <w:left w:val="single" w:sz="4" w:space="0" w:color="auto"/>
              <w:bottom w:val="single" w:sz="4" w:space="0" w:color="auto"/>
              <w:right w:val="single" w:sz="4" w:space="0" w:color="auto"/>
            </w:tcBorders>
            <w:hideMark/>
          </w:tcPr>
          <w:p w14:paraId="0BBD4E99"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hideMark/>
          </w:tcPr>
          <w:p w14:paraId="787D0990" w14:textId="77777777" w:rsidR="00844BB8" w:rsidRPr="00D41139" w:rsidRDefault="00844BB8" w:rsidP="00196C81">
            <w:pPr>
              <w:jc w:val="center"/>
              <w:rPr>
                <w:rFonts w:eastAsia="Times New Roman"/>
                <w:sz w:val="24"/>
                <w:szCs w:val="24"/>
                <w:lang w:eastAsia="ru-RU"/>
              </w:rPr>
            </w:pPr>
            <w:r w:rsidRPr="00D41139">
              <w:rPr>
                <w:rFonts w:eastAsia="Times New Roman"/>
                <w:sz w:val="24"/>
                <w:szCs w:val="24"/>
                <w:lang w:eastAsia="ru-RU"/>
              </w:rPr>
              <w:t>удовлетворительное</w:t>
            </w:r>
          </w:p>
        </w:tc>
      </w:tr>
      <w:tr w:rsidR="00844BB8" w:rsidRPr="00D41139" w14:paraId="1280E670" w14:textId="77777777" w:rsidTr="00D41139">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3779C5B9"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7.</w:t>
            </w:r>
          </w:p>
        </w:tc>
        <w:tc>
          <w:tcPr>
            <w:tcW w:w="1664" w:type="pct"/>
            <w:gridSpan w:val="2"/>
            <w:tcBorders>
              <w:top w:val="single" w:sz="4" w:space="0" w:color="auto"/>
              <w:left w:val="single" w:sz="4" w:space="0" w:color="auto"/>
              <w:bottom w:val="single" w:sz="4" w:space="0" w:color="auto"/>
              <w:right w:val="single" w:sz="4" w:space="0" w:color="auto"/>
            </w:tcBorders>
            <w:hideMark/>
          </w:tcPr>
          <w:p w14:paraId="55A308EC"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Проемы</w:t>
            </w:r>
          </w:p>
        </w:tc>
        <w:tc>
          <w:tcPr>
            <w:tcW w:w="1403" w:type="pct"/>
            <w:tcBorders>
              <w:top w:val="single" w:sz="4" w:space="0" w:color="auto"/>
              <w:left w:val="single" w:sz="4" w:space="0" w:color="auto"/>
              <w:bottom w:val="single" w:sz="4" w:space="0" w:color="auto"/>
              <w:right w:val="single" w:sz="4" w:space="0" w:color="auto"/>
            </w:tcBorders>
          </w:tcPr>
          <w:p w14:paraId="6A9A20D8" w14:textId="77777777" w:rsidR="00844BB8" w:rsidRPr="00D41139" w:rsidRDefault="00844BB8" w:rsidP="00196C81">
            <w:pPr>
              <w:adjustRightInd w:val="0"/>
              <w:ind w:firstLine="708"/>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35EAF9E0" w14:textId="77777777" w:rsidR="00844BB8" w:rsidRPr="00D41139" w:rsidRDefault="00844BB8" w:rsidP="00196C81">
            <w:pPr>
              <w:adjustRightInd w:val="0"/>
              <w:rPr>
                <w:rFonts w:eastAsia="Times New Roman"/>
                <w:sz w:val="24"/>
                <w:szCs w:val="24"/>
                <w:lang w:eastAsia="ru-RU"/>
              </w:rPr>
            </w:pPr>
          </w:p>
        </w:tc>
      </w:tr>
      <w:tr w:rsidR="00844BB8" w:rsidRPr="00D41139" w14:paraId="68E2EA6F"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61504EA"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1F6A87FC"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4EF9581"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окна</w:t>
            </w:r>
          </w:p>
        </w:tc>
        <w:tc>
          <w:tcPr>
            <w:tcW w:w="1403" w:type="pct"/>
            <w:tcBorders>
              <w:top w:val="single" w:sz="4" w:space="0" w:color="auto"/>
              <w:left w:val="single" w:sz="4" w:space="0" w:color="auto"/>
              <w:bottom w:val="single" w:sz="4" w:space="0" w:color="auto"/>
              <w:right w:val="single" w:sz="4" w:space="0" w:color="auto"/>
            </w:tcBorders>
            <w:hideMark/>
          </w:tcPr>
          <w:p w14:paraId="0647503B" w14:textId="77777777" w:rsidR="00844BB8" w:rsidRPr="00D41139" w:rsidRDefault="00844BB8" w:rsidP="00196C81">
            <w:pPr>
              <w:jc w:val="center"/>
              <w:rPr>
                <w:rFonts w:eastAsia="Times New Roman"/>
                <w:sz w:val="24"/>
                <w:szCs w:val="24"/>
                <w:lang w:eastAsia="ru-RU"/>
              </w:rPr>
            </w:pPr>
            <w:r w:rsidRPr="00D41139">
              <w:rPr>
                <w:rFonts w:eastAsia="Times New Roman"/>
                <w:sz w:val="24"/>
                <w:szCs w:val="24"/>
                <w:lang w:eastAsia="ru-RU"/>
              </w:rPr>
              <w:t>деревянные</w:t>
            </w:r>
          </w:p>
        </w:tc>
        <w:tc>
          <w:tcPr>
            <w:tcW w:w="1527" w:type="pct"/>
            <w:tcBorders>
              <w:top w:val="single" w:sz="4" w:space="0" w:color="auto"/>
              <w:left w:val="single" w:sz="4" w:space="0" w:color="auto"/>
              <w:bottom w:val="single" w:sz="4" w:space="0" w:color="auto"/>
              <w:right w:val="single" w:sz="4" w:space="0" w:color="auto"/>
            </w:tcBorders>
            <w:hideMark/>
          </w:tcPr>
          <w:p w14:paraId="78DD9D27" w14:textId="77777777" w:rsidR="00844BB8" w:rsidRPr="00D41139" w:rsidRDefault="00844BB8" w:rsidP="00196C81">
            <w:pPr>
              <w:jc w:val="center"/>
              <w:rPr>
                <w:rFonts w:eastAsia="Times New Roman"/>
                <w:sz w:val="24"/>
                <w:szCs w:val="24"/>
                <w:lang w:eastAsia="ru-RU"/>
              </w:rPr>
            </w:pPr>
            <w:r w:rsidRPr="00D41139">
              <w:rPr>
                <w:rFonts w:eastAsia="Times New Roman"/>
                <w:sz w:val="24"/>
                <w:szCs w:val="24"/>
                <w:lang w:eastAsia="ru-RU"/>
              </w:rPr>
              <w:t>неудовлетворительное</w:t>
            </w:r>
          </w:p>
        </w:tc>
      </w:tr>
      <w:tr w:rsidR="00844BB8" w:rsidRPr="00D41139" w14:paraId="38420D4A"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64489B89"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083B03C"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670CC2FD"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двери</w:t>
            </w:r>
          </w:p>
        </w:tc>
        <w:tc>
          <w:tcPr>
            <w:tcW w:w="1403" w:type="pct"/>
            <w:tcBorders>
              <w:top w:val="single" w:sz="4" w:space="0" w:color="auto"/>
              <w:left w:val="single" w:sz="4" w:space="0" w:color="auto"/>
              <w:bottom w:val="single" w:sz="4" w:space="0" w:color="auto"/>
              <w:right w:val="single" w:sz="4" w:space="0" w:color="auto"/>
            </w:tcBorders>
            <w:hideMark/>
          </w:tcPr>
          <w:p w14:paraId="6FA151E7" w14:textId="77777777" w:rsidR="00844BB8" w:rsidRPr="00D41139" w:rsidRDefault="00844BB8" w:rsidP="00196C81">
            <w:pPr>
              <w:jc w:val="center"/>
              <w:rPr>
                <w:rFonts w:eastAsia="Times New Roman"/>
                <w:sz w:val="24"/>
                <w:szCs w:val="24"/>
                <w:lang w:eastAsia="ru-RU"/>
              </w:rPr>
            </w:pPr>
            <w:r w:rsidRPr="00D41139">
              <w:rPr>
                <w:rFonts w:eastAsia="Times New Roman"/>
                <w:sz w:val="24"/>
                <w:szCs w:val="24"/>
                <w:lang w:eastAsia="ru-RU"/>
              </w:rPr>
              <w:t>деревянные</w:t>
            </w:r>
          </w:p>
        </w:tc>
        <w:tc>
          <w:tcPr>
            <w:tcW w:w="1527" w:type="pct"/>
            <w:tcBorders>
              <w:top w:val="single" w:sz="4" w:space="0" w:color="auto"/>
              <w:left w:val="single" w:sz="4" w:space="0" w:color="auto"/>
              <w:bottom w:val="single" w:sz="4" w:space="0" w:color="auto"/>
              <w:right w:val="single" w:sz="4" w:space="0" w:color="auto"/>
            </w:tcBorders>
            <w:hideMark/>
          </w:tcPr>
          <w:p w14:paraId="1ACFFDA3" w14:textId="77777777" w:rsidR="00844BB8" w:rsidRPr="00D41139" w:rsidRDefault="00844BB8" w:rsidP="00196C81">
            <w:pPr>
              <w:jc w:val="center"/>
              <w:rPr>
                <w:rFonts w:eastAsia="Times New Roman"/>
                <w:sz w:val="24"/>
                <w:szCs w:val="24"/>
                <w:lang w:eastAsia="ru-RU"/>
              </w:rPr>
            </w:pPr>
            <w:r w:rsidRPr="00D41139">
              <w:rPr>
                <w:rFonts w:eastAsia="Times New Roman"/>
                <w:sz w:val="24"/>
                <w:szCs w:val="24"/>
                <w:lang w:eastAsia="ru-RU"/>
              </w:rPr>
              <w:t>неудовлетворительное</w:t>
            </w:r>
          </w:p>
        </w:tc>
      </w:tr>
      <w:tr w:rsidR="00844BB8" w:rsidRPr="00D41139" w14:paraId="7B01B1D0"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90496C4"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018B09A"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6E3BBDCA"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04ECD0EB" w14:textId="77777777" w:rsidR="00844BB8" w:rsidRPr="00D41139"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0C177575" w14:textId="77777777" w:rsidR="00844BB8" w:rsidRPr="00D41139" w:rsidRDefault="00844BB8" w:rsidP="00196C81">
            <w:pPr>
              <w:adjustRightInd w:val="0"/>
              <w:rPr>
                <w:rFonts w:eastAsia="Times New Roman"/>
                <w:sz w:val="24"/>
                <w:szCs w:val="24"/>
                <w:lang w:eastAsia="ru-RU"/>
              </w:rPr>
            </w:pPr>
          </w:p>
        </w:tc>
      </w:tr>
      <w:tr w:rsidR="00844BB8" w:rsidRPr="00D41139" w14:paraId="12219C86" w14:textId="77777777" w:rsidTr="00D41139">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0B0F6E21"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8.</w:t>
            </w:r>
          </w:p>
        </w:tc>
        <w:tc>
          <w:tcPr>
            <w:tcW w:w="1664" w:type="pct"/>
            <w:gridSpan w:val="2"/>
            <w:tcBorders>
              <w:top w:val="single" w:sz="4" w:space="0" w:color="auto"/>
              <w:left w:val="single" w:sz="4" w:space="0" w:color="auto"/>
              <w:bottom w:val="single" w:sz="4" w:space="0" w:color="auto"/>
              <w:right w:val="single" w:sz="4" w:space="0" w:color="auto"/>
            </w:tcBorders>
            <w:hideMark/>
          </w:tcPr>
          <w:p w14:paraId="6A009B50"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Отделка</w:t>
            </w:r>
          </w:p>
        </w:tc>
        <w:tc>
          <w:tcPr>
            <w:tcW w:w="1403" w:type="pct"/>
            <w:tcBorders>
              <w:top w:val="single" w:sz="4" w:space="0" w:color="auto"/>
              <w:left w:val="single" w:sz="4" w:space="0" w:color="auto"/>
              <w:bottom w:val="single" w:sz="4" w:space="0" w:color="auto"/>
              <w:right w:val="single" w:sz="4" w:space="0" w:color="auto"/>
            </w:tcBorders>
          </w:tcPr>
          <w:p w14:paraId="34533629" w14:textId="77777777" w:rsidR="00844BB8" w:rsidRPr="00D41139"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7751A486" w14:textId="77777777" w:rsidR="00844BB8" w:rsidRPr="00D41139" w:rsidRDefault="00844BB8" w:rsidP="00196C81">
            <w:pPr>
              <w:adjustRightInd w:val="0"/>
              <w:rPr>
                <w:rFonts w:eastAsia="Times New Roman"/>
                <w:sz w:val="24"/>
                <w:szCs w:val="24"/>
                <w:lang w:eastAsia="ru-RU"/>
              </w:rPr>
            </w:pPr>
          </w:p>
        </w:tc>
      </w:tr>
      <w:tr w:rsidR="00844BB8" w:rsidRPr="00D41139" w14:paraId="5C2AD2B8"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2E7E6D43"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4332801A"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03693A58"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внутренняя</w:t>
            </w:r>
          </w:p>
        </w:tc>
        <w:tc>
          <w:tcPr>
            <w:tcW w:w="1403" w:type="pct"/>
            <w:tcBorders>
              <w:top w:val="single" w:sz="4" w:space="0" w:color="auto"/>
              <w:left w:val="single" w:sz="4" w:space="0" w:color="auto"/>
              <w:bottom w:val="single" w:sz="4" w:space="0" w:color="auto"/>
              <w:right w:val="single" w:sz="4" w:space="0" w:color="auto"/>
            </w:tcBorders>
            <w:hideMark/>
          </w:tcPr>
          <w:p w14:paraId="76EFEDB9"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hideMark/>
          </w:tcPr>
          <w:p w14:paraId="6D7FD567"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неудовлетворительное</w:t>
            </w:r>
          </w:p>
        </w:tc>
      </w:tr>
      <w:tr w:rsidR="00844BB8" w:rsidRPr="00D41139" w14:paraId="51617F69"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1E2B1E2"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0CF3186"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47ABB66C"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наружная</w:t>
            </w:r>
          </w:p>
        </w:tc>
        <w:tc>
          <w:tcPr>
            <w:tcW w:w="1403" w:type="pct"/>
            <w:tcBorders>
              <w:top w:val="single" w:sz="4" w:space="0" w:color="auto"/>
              <w:left w:val="single" w:sz="4" w:space="0" w:color="auto"/>
              <w:bottom w:val="single" w:sz="4" w:space="0" w:color="auto"/>
              <w:right w:val="single" w:sz="4" w:space="0" w:color="auto"/>
            </w:tcBorders>
            <w:hideMark/>
          </w:tcPr>
          <w:p w14:paraId="218237C9"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hideMark/>
          </w:tcPr>
          <w:p w14:paraId="1BA2D8BD"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неудовлетворительное</w:t>
            </w:r>
          </w:p>
        </w:tc>
      </w:tr>
      <w:tr w:rsidR="00844BB8" w:rsidRPr="00D41139" w14:paraId="6D648C49"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2461B431"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34A757F"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6A8A5DBA"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593AAB8B" w14:textId="77777777" w:rsidR="00844BB8" w:rsidRPr="00D41139"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3AD3E0D1" w14:textId="77777777" w:rsidR="00844BB8" w:rsidRPr="00D41139" w:rsidRDefault="00844BB8" w:rsidP="00196C81">
            <w:pPr>
              <w:adjustRightInd w:val="0"/>
              <w:rPr>
                <w:rFonts w:eastAsia="Times New Roman"/>
                <w:sz w:val="24"/>
                <w:szCs w:val="24"/>
                <w:lang w:eastAsia="ru-RU"/>
              </w:rPr>
            </w:pPr>
          </w:p>
        </w:tc>
      </w:tr>
      <w:tr w:rsidR="00844BB8" w:rsidRPr="00D41139" w14:paraId="3B656E15" w14:textId="77777777" w:rsidTr="00D41139">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4566CEF8"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9.</w:t>
            </w:r>
          </w:p>
        </w:tc>
        <w:tc>
          <w:tcPr>
            <w:tcW w:w="1664" w:type="pct"/>
            <w:gridSpan w:val="2"/>
            <w:tcBorders>
              <w:top w:val="single" w:sz="4" w:space="0" w:color="auto"/>
              <w:left w:val="single" w:sz="4" w:space="0" w:color="auto"/>
              <w:bottom w:val="single" w:sz="4" w:space="0" w:color="auto"/>
              <w:right w:val="single" w:sz="4" w:space="0" w:color="auto"/>
            </w:tcBorders>
            <w:hideMark/>
          </w:tcPr>
          <w:p w14:paraId="141EE314"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Механическое, электрическое, санитарно-техническое и иное оборудование</w:t>
            </w:r>
          </w:p>
        </w:tc>
        <w:tc>
          <w:tcPr>
            <w:tcW w:w="1403" w:type="pct"/>
            <w:tcBorders>
              <w:top w:val="single" w:sz="4" w:space="0" w:color="auto"/>
              <w:left w:val="single" w:sz="4" w:space="0" w:color="auto"/>
              <w:bottom w:val="single" w:sz="4" w:space="0" w:color="auto"/>
              <w:right w:val="single" w:sz="4" w:space="0" w:color="auto"/>
            </w:tcBorders>
          </w:tcPr>
          <w:p w14:paraId="7FFA27B7" w14:textId="77777777" w:rsidR="00844BB8" w:rsidRPr="00D41139"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3AD29330" w14:textId="77777777" w:rsidR="00844BB8" w:rsidRPr="00D41139" w:rsidRDefault="00844BB8" w:rsidP="00196C81">
            <w:pPr>
              <w:adjustRightInd w:val="0"/>
              <w:rPr>
                <w:rFonts w:eastAsia="Times New Roman"/>
                <w:sz w:val="24"/>
                <w:szCs w:val="24"/>
                <w:lang w:eastAsia="ru-RU"/>
              </w:rPr>
            </w:pPr>
          </w:p>
        </w:tc>
      </w:tr>
      <w:tr w:rsidR="00844BB8" w:rsidRPr="00D41139" w14:paraId="6BEDD887"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3D3CE6B5"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46B87BE"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0C4363A3"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ванны напольные</w:t>
            </w:r>
          </w:p>
        </w:tc>
        <w:tc>
          <w:tcPr>
            <w:tcW w:w="1403" w:type="pct"/>
            <w:tcBorders>
              <w:top w:val="single" w:sz="4" w:space="0" w:color="auto"/>
              <w:left w:val="single" w:sz="4" w:space="0" w:color="auto"/>
              <w:bottom w:val="single" w:sz="4" w:space="0" w:color="auto"/>
              <w:right w:val="single" w:sz="4" w:space="0" w:color="auto"/>
            </w:tcBorders>
            <w:hideMark/>
          </w:tcPr>
          <w:p w14:paraId="10520F01"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371641FA" w14:textId="77777777" w:rsidR="00844BB8" w:rsidRPr="00D41139" w:rsidRDefault="00844BB8" w:rsidP="00196C81">
            <w:pPr>
              <w:adjustRightInd w:val="0"/>
              <w:jc w:val="center"/>
              <w:rPr>
                <w:rFonts w:eastAsia="Times New Roman"/>
                <w:sz w:val="24"/>
                <w:szCs w:val="24"/>
                <w:lang w:eastAsia="ru-RU"/>
              </w:rPr>
            </w:pPr>
          </w:p>
        </w:tc>
      </w:tr>
      <w:tr w:rsidR="00844BB8" w:rsidRPr="00D41139" w14:paraId="171CC211"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1E98A28A"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0A04666"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FB98EB8"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электроплиты</w:t>
            </w:r>
          </w:p>
        </w:tc>
        <w:tc>
          <w:tcPr>
            <w:tcW w:w="1403" w:type="pct"/>
            <w:tcBorders>
              <w:top w:val="single" w:sz="4" w:space="0" w:color="auto"/>
              <w:left w:val="single" w:sz="4" w:space="0" w:color="auto"/>
              <w:bottom w:val="single" w:sz="4" w:space="0" w:color="auto"/>
              <w:right w:val="single" w:sz="4" w:space="0" w:color="auto"/>
            </w:tcBorders>
            <w:hideMark/>
          </w:tcPr>
          <w:p w14:paraId="0CA5169E"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346162EC" w14:textId="77777777" w:rsidR="00844BB8" w:rsidRPr="00D41139" w:rsidRDefault="00844BB8" w:rsidP="00196C81">
            <w:pPr>
              <w:tabs>
                <w:tab w:val="left" w:pos="945"/>
              </w:tabs>
              <w:adjustRightInd w:val="0"/>
              <w:jc w:val="center"/>
              <w:rPr>
                <w:rFonts w:eastAsia="Times New Roman"/>
                <w:sz w:val="24"/>
                <w:szCs w:val="24"/>
                <w:lang w:eastAsia="ru-RU"/>
              </w:rPr>
            </w:pPr>
          </w:p>
        </w:tc>
      </w:tr>
      <w:tr w:rsidR="00844BB8" w:rsidRPr="00D41139" w14:paraId="57828FB4"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54DC0D8"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2EC00EC"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42EC5180"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телефонные сети и оборудование</w:t>
            </w:r>
          </w:p>
        </w:tc>
        <w:tc>
          <w:tcPr>
            <w:tcW w:w="1403" w:type="pct"/>
            <w:tcBorders>
              <w:top w:val="single" w:sz="4" w:space="0" w:color="auto"/>
              <w:left w:val="single" w:sz="4" w:space="0" w:color="auto"/>
              <w:bottom w:val="single" w:sz="4" w:space="0" w:color="auto"/>
              <w:right w:val="single" w:sz="4" w:space="0" w:color="auto"/>
            </w:tcBorders>
            <w:hideMark/>
          </w:tcPr>
          <w:p w14:paraId="7EFF6753"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272BD477" w14:textId="77777777" w:rsidR="00844BB8" w:rsidRPr="00D41139" w:rsidRDefault="00844BB8" w:rsidP="00196C81">
            <w:pPr>
              <w:adjustRightInd w:val="0"/>
              <w:jc w:val="center"/>
              <w:rPr>
                <w:rFonts w:eastAsia="Times New Roman"/>
                <w:sz w:val="24"/>
                <w:szCs w:val="24"/>
                <w:lang w:eastAsia="ru-RU"/>
              </w:rPr>
            </w:pPr>
          </w:p>
        </w:tc>
      </w:tr>
      <w:tr w:rsidR="00844BB8" w:rsidRPr="00D41139" w14:paraId="5B2CF318"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6CFC841"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C42339D"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02C2EB40"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сети проводного радиовещания</w:t>
            </w:r>
          </w:p>
        </w:tc>
        <w:tc>
          <w:tcPr>
            <w:tcW w:w="1403" w:type="pct"/>
            <w:tcBorders>
              <w:top w:val="single" w:sz="4" w:space="0" w:color="auto"/>
              <w:left w:val="single" w:sz="4" w:space="0" w:color="auto"/>
              <w:bottom w:val="single" w:sz="4" w:space="0" w:color="auto"/>
              <w:right w:val="single" w:sz="4" w:space="0" w:color="auto"/>
            </w:tcBorders>
            <w:hideMark/>
          </w:tcPr>
          <w:p w14:paraId="0AC7A83B"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288D98D5" w14:textId="77777777" w:rsidR="00844BB8" w:rsidRPr="00D41139" w:rsidRDefault="00844BB8" w:rsidP="00196C81">
            <w:pPr>
              <w:adjustRightInd w:val="0"/>
              <w:rPr>
                <w:rFonts w:eastAsia="Times New Roman"/>
                <w:sz w:val="24"/>
                <w:szCs w:val="24"/>
                <w:lang w:eastAsia="ru-RU"/>
              </w:rPr>
            </w:pPr>
          </w:p>
        </w:tc>
      </w:tr>
      <w:tr w:rsidR="00844BB8" w:rsidRPr="00D41139" w14:paraId="2BBC1C6A"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6676B480"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2F76D4F"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19297599"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сигнализация</w:t>
            </w:r>
          </w:p>
        </w:tc>
        <w:tc>
          <w:tcPr>
            <w:tcW w:w="1403" w:type="pct"/>
            <w:tcBorders>
              <w:top w:val="single" w:sz="4" w:space="0" w:color="auto"/>
              <w:left w:val="single" w:sz="4" w:space="0" w:color="auto"/>
              <w:bottom w:val="single" w:sz="4" w:space="0" w:color="auto"/>
              <w:right w:val="single" w:sz="4" w:space="0" w:color="auto"/>
            </w:tcBorders>
            <w:hideMark/>
          </w:tcPr>
          <w:p w14:paraId="669138D5"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6C3E43CE" w14:textId="77777777" w:rsidR="00844BB8" w:rsidRPr="00D41139" w:rsidRDefault="00844BB8" w:rsidP="00196C81">
            <w:pPr>
              <w:adjustRightInd w:val="0"/>
              <w:rPr>
                <w:rFonts w:eastAsia="Times New Roman"/>
                <w:sz w:val="24"/>
                <w:szCs w:val="24"/>
                <w:lang w:eastAsia="ru-RU"/>
              </w:rPr>
            </w:pPr>
          </w:p>
        </w:tc>
      </w:tr>
      <w:tr w:rsidR="00844BB8" w:rsidRPr="00D41139" w14:paraId="42FBFD61"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6A9ADB9B"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1E7C5FD"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43A35E57"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мусоропровод</w:t>
            </w:r>
          </w:p>
        </w:tc>
        <w:tc>
          <w:tcPr>
            <w:tcW w:w="1403" w:type="pct"/>
            <w:tcBorders>
              <w:top w:val="single" w:sz="4" w:space="0" w:color="auto"/>
              <w:left w:val="single" w:sz="4" w:space="0" w:color="auto"/>
              <w:bottom w:val="single" w:sz="4" w:space="0" w:color="auto"/>
              <w:right w:val="single" w:sz="4" w:space="0" w:color="auto"/>
            </w:tcBorders>
            <w:hideMark/>
          </w:tcPr>
          <w:p w14:paraId="6D670ADE"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2518C9A1" w14:textId="77777777" w:rsidR="00844BB8" w:rsidRPr="00D41139" w:rsidRDefault="00844BB8" w:rsidP="00196C81">
            <w:pPr>
              <w:adjustRightInd w:val="0"/>
              <w:rPr>
                <w:rFonts w:eastAsia="Times New Roman"/>
                <w:sz w:val="24"/>
                <w:szCs w:val="24"/>
                <w:lang w:eastAsia="ru-RU"/>
              </w:rPr>
            </w:pPr>
          </w:p>
        </w:tc>
      </w:tr>
      <w:tr w:rsidR="00844BB8" w:rsidRPr="00D41139" w14:paraId="0C6BB370"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8344E8C"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9B648AB"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110EB2F9"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лифт</w:t>
            </w:r>
          </w:p>
        </w:tc>
        <w:tc>
          <w:tcPr>
            <w:tcW w:w="1403" w:type="pct"/>
            <w:tcBorders>
              <w:top w:val="single" w:sz="4" w:space="0" w:color="auto"/>
              <w:left w:val="single" w:sz="4" w:space="0" w:color="auto"/>
              <w:bottom w:val="single" w:sz="4" w:space="0" w:color="auto"/>
              <w:right w:val="single" w:sz="4" w:space="0" w:color="auto"/>
            </w:tcBorders>
            <w:hideMark/>
          </w:tcPr>
          <w:p w14:paraId="7BF4AEAE" w14:textId="77777777" w:rsidR="00844BB8" w:rsidRPr="00D41139" w:rsidRDefault="00844BB8" w:rsidP="00196C81">
            <w:pPr>
              <w:adjustRightInd w:val="0"/>
              <w:ind w:firstLine="708"/>
              <w:rPr>
                <w:rFonts w:eastAsia="Times New Roman"/>
                <w:sz w:val="24"/>
                <w:szCs w:val="24"/>
                <w:lang w:eastAsia="ru-RU"/>
              </w:rPr>
            </w:pPr>
            <w:r w:rsidRPr="00D41139">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74DE3A33" w14:textId="77777777" w:rsidR="00844BB8" w:rsidRPr="00D41139" w:rsidRDefault="00844BB8" w:rsidP="00196C81">
            <w:pPr>
              <w:adjustRightInd w:val="0"/>
              <w:rPr>
                <w:rFonts w:eastAsia="Times New Roman"/>
                <w:sz w:val="24"/>
                <w:szCs w:val="24"/>
                <w:lang w:eastAsia="ru-RU"/>
              </w:rPr>
            </w:pPr>
          </w:p>
        </w:tc>
      </w:tr>
      <w:tr w:rsidR="00844BB8" w:rsidRPr="00D41139" w14:paraId="7ACC0C9D"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1ACF7B60"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4BCC162"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8538638"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вентиляция</w:t>
            </w:r>
          </w:p>
        </w:tc>
        <w:tc>
          <w:tcPr>
            <w:tcW w:w="1403" w:type="pct"/>
            <w:tcBorders>
              <w:top w:val="single" w:sz="4" w:space="0" w:color="auto"/>
              <w:left w:val="single" w:sz="4" w:space="0" w:color="auto"/>
              <w:bottom w:val="single" w:sz="4" w:space="0" w:color="auto"/>
              <w:right w:val="single" w:sz="4" w:space="0" w:color="auto"/>
            </w:tcBorders>
            <w:hideMark/>
          </w:tcPr>
          <w:p w14:paraId="37510655" w14:textId="77777777" w:rsidR="00844BB8" w:rsidRPr="00D41139" w:rsidRDefault="00844BB8" w:rsidP="00196C81">
            <w:pPr>
              <w:adjustRightInd w:val="0"/>
              <w:jc w:val="center"/>
              <w:rPr>
                <w:rFonts w:eastAsia="Times New Roman"/>
                <w:color w:val="000000"/>
                <w:sz w:val="24"/>
                <w:szCs w:val="24"/>
                <w:lang w:eastAsia="ru-RU"/>
              </w:rPr>
            </w:pPr>
            <w:r w:rsidRPr="00D41139">
              <w:rPr>
                <w:rFonts w:eastAsia="Times New Roman"/>
                <w:color w:val="000000"/>
                <w:sz w:val="24"/>
                <w:szCs w:val="24"/>
                <w:lang w:eastAsia="ru-RU"/>
              </w:rPr>
              <w:t>естественная</w:t>
            </w:r>
          </w:p>
        </w:tc>
        <w:tc>
          <w:tcPr>
            <w:tcW w:w="1527" w:type="pct"/>
            <w:tcBorders>
              <w:top w:val="single" w:sz="4" w:space="0" w:color="auto"/>
              <w:left w:val="single" w:sz="4" w:space="0" w:color="auto"/>
              <w:bottom w:val="single" w:sz="4" w:space="0" w:color="auto"/>
              <w:right w:val="single" w:sz="4" w:space="0" w:color="auto"/>
            </w:tcBorders>
            <w:hideMark/>
          </w:tcPr>
          <w:p w14:paraId="3A6CCB9D"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удовлетворительное</w:t>
            </w:r>
          </w:p>
        </w:tc>
      </w:tr>
      <w:tr w:rsidR="00844BB8" w:rsidRPr="00D41139" w14:paraId="71E95E10"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010CE74A"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711A5EC"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2B1736BD"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349BB419" w14:textId="77777777" w:rsidR="00844BB8" w:rsidRPr="00D41139"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5458E8D7" w14:textId="77777777" w:rsidR="00844BB8" w:rsidRPr="00D41139" w:rsidRDefault="00844BB8" w:rsidP="00196C81">
            <w:pPr>
              <w:adjustRightInd w:val="0"/>
              <w:rPr>
                <w:rFonts w:eastAsia="Times New Roman"/>
                <w:sz w:val="24"/>
                <w:szCs w:val="24"/>
                <w:lang w:eastAsia="ru-RU"/>
              </w:rPr>
            </w:pPr>
          </w:p>
        </w:tc>
      </w:tr>
      <w:tr w:rsidR="00844BB8" w:rsidRPr="00D41139" w14:paraId="5632A21A" w14:textId="77777777" w:rsidTr="00D41139">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20CA837A"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lastRenderedPageBreak/>
              <w:t>10.</w:t>
            </w:r>
          </w:p>
        </w:tc>
        <w:tc>
          <w:tcPr>
            <w:tcW w:w="1664" w:type="pct"/>
            <w:gridSpan w:val="2"/>
            <w:tcBorders>
              <w:top w:val="single" w:sz="4" w:space="0" w:color="auto"/>
              <w:left w:val="single" w:sz="4" w:space="0" w:color="auto"/>
              <w:bottom w:val="single" w:sz="4" w:space="0" w:color="auto"/>
              <w:right w:val="single" w:sz="4" w:space="0" w:color="auto"/>
            </w:tcBorders>
            <w:hideMark/>
          </w:tcPr>
          <w:p w14:paraId="142295F2"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Внутридомовые инженерные коммуникации и оборудование для предоставления коммунальных услуг</w:t>
            </w:r>
          </w:p>
        </w:tc>
        <w:tc>
          <w:tcPr>
            <w:tcW w:w="1403" w:type="pct"/>
            <w:tcBorders>
              <w:top w:val="single" w:sz="4" w:space="0" w:color="auto"/>
              <w:left w:val="single" w:sz="4" w:space="0" w:color="auto"/>
              <w:bottom w:val="single" w:sz="4" w:space="0" w:color="auto"/>
              <w:right w:val="single" w:sz="4" w:space="0" w:color="auto"/>
            </w:tcBorders>
          </w:tcPr>
          <w:p w14:paraId="0DDF285A" w14:textId="77777777" w:rsidR="00844BB8" w:rsidRPr="00D41139"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451BCA74" w14:textId="77777777" w:rsidR="00844BB8" w:rsidRPr="00D41139" w:rsidRDefault="00844BB8" w:rsidP="00196C81">
            <w:pPr>
              <w:adjustRightInd w:val="0"/>
              <w:rPr>
                <w:rFonts w:eastAsia="Times New Roman"/>
                <w:sz w:val="24"/>
                <w:szCs w:val="24"/>
                <w:lang w:eastAsia="ru-RU"/>
              </w:rPr>
            </w:pPr>
          </w:p>
        </w:tc>
      </w:tr>
      <w:tr w:rsidR="00844BB8" w:rsidRPr="00D41139" w14:paraId="3FFCAE41"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6F8190BD"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89AA5EF"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FDCA4A8"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холодное водоснабжение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0EA58AEA"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трубы, радиаторы, краны, задвижки и др.</w:t>
            </w:r>
          </w:p>
        </w:tc>
        <w:tc>
          <w:tcPr>
            <w:tcW w:w="1527" w:type="pct"/>
            <w:tcBorders>
              <w:top w:val="single" w:sz="4" w:space="0" w:color="auto"/>
              <w:left w:val="single" w:sz="4" w:space="0" w:color="auto"/>
              <w:bottom w:val="single" w:sz="4" w:space="0" w:color="auto"/>
              <w:right w:val="single" w:sz="4" w:space="0" w:color="auto"/>
            </w:tcBorders>
            <w:hideMark/>
          </w:tcPr>
          <w:p w14:paraId="7FCEEA3A"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неудовлетворительное требуется капитальный ремонт</w:t>
            </w:r>
          </w:p>
        </w:tc>
      </w:tr>
      <w:tr w:rsidR="00844BB8" w:rsidRPr="00D41139" w14:paraId="72191FBB"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BB5BEC4"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6644629"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2FE46E62"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горячее водоснабжение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696B771F"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5AC5D214" w14:textId="77777777" w:rsidR="00844BB8" w:rsidRPr="00D41139" w:rsidRDefault="00844BB8" w:rsidP="00196C81">
            <w:pPr>
              <w:adjustRightInd w:val="0"/>
              <w:jc w:val="center"/>
              <w:rPr>
                <w:rFonts w:eastAsia="Times New Roman"/>
                <w:sz w:val="24"/>
                <w:szCs w:val="24"/>
                <w:lang w:eastAsia="ru-RU"/>
              </w:rPr>
            </w:pPr>
          </w:p>
        </w:tc>
      </w:tr>
      <w:tr w:rsidR="00844BB8" w:rsidRPr="00D41139" w14:paraId="61CF764D"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8E33A4D"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0406F11"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2F1C9DF"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водоотведение</w:t>
            </w:r>
          </w:p>
        </w:tc>
        <w:tc>
          <w:tcPr>
            <w:tcW w:w="1403" w:type="pct"/>
            <w:tcBorders>
              <w:top w:val="single" w:sz="4" w:space="0" w:color="auto"/>
              <w:left w:val="single" w:sz="4" w:space="0" w:color="auto"/>
              <w:bottom w:val="single" w:sz="4" w:space="0" w:color="auto"/>
              <w:right w:val="single" w:sz="4" w:space="0" w:color="auto"/>
            </w:tcBorders>
            <w:hideMark/>
          </w:tcPr>
          <w:p w14:paraId="20DA6307"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Чугунные трубы и фасонные части</w:t>
            </w:r>
          </w:p>
        </w:tc>
        <w:tc>
          <w:tcPr>
            <w:tcW w:w="1527" w:type="pct"/>
            <w:tcBorders>
              <w:top w:val="single" w:sz="4" w:space="0" w:color="auto"/>
              <w:left w:val="single" w:sz="4" w:space="0" w:color="auto"/>
              <w:bottom w:val="single" w:sz="4" w:space="0" w:color="auto"/>
              <w:right w:val="single" w:sz="4" w:space="0" w:color="auto"/>
            </w:tcBorders>
            <w:hideMark/>
          </w:tcPr>
          <w:p w14:paraId="7515D669"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требуется капитальный ремонт</w:t>
            </w:r>
          </w:p>
        </w:tc>
      </w:tr>
      <w:tr w:rsidR="00844BB8" w:rsidRPr="00D41139" w14:paraId="1AC10581"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6EFA410F"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19EDB88"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1658A648"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газоснабжение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61EFE2A2"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4AD64FD2" w14:textId="77777777" w:rsidR="00844BB8" w:rsidRPr="00D41139" w:rsidRDefault="00844BB8" w:rsidP="00196C81">
            <w:pPr>
              <w:adjustRightInd w:val="0"/>
              <w:rPr>
                <w:rFonts w:eastAsia="Times New Roman"/>
                <w:sz w:val="24"/>
                <w:szCs w:val="24"/>
                <w:lang w:eastAsia="ru-RU"/>
              </w:rPr>
            </w:pPr>
          </w:p>
        </w:tc>
      </w:tr>
      <w:tr w:rsidR="00844BB8" w:rsidRPr="00D41139" w14:paraId="6F460368"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9FCF403"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82A023C"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EA4AE68"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отопление (от внешних котельных)</w:t>
            </w:r>
          </w:p>
        </w:tc>
        <w:tc>
          <w:tcPr>
            <w:tcW w:w="1403" w:type="pct"/>
            <w:tcBorders>
              <w:top w:val="single" w:sz="4" w:space="0" w:color="auto"/>
              <w:left w:val="single" w:sz="4" w:space="0" w:color="auto"/>
              <w:bottom w:val="single" w:sz="4" w:space="0" w:color="auto"/>
              <w:right w:val="single" w:sz="4" w:space="0" w:color="auto"/>
            </w:tcBorders>
            <w:hideMark/>
          </w:tcPr>
          <w:p w14:paraId="0EC3BA4E"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Металлические водопроводные трубы</w:t>
            </w:r>
          </w:p>
        </w:tc>
        <w:tc>
          <w:tcPr>
            <w:tcW w:w="1527" w:type="pct"/>
            <w:tcBorders>
              <w:top w:val="single" w:sz="4" w:space="0" w:color="auto"/>
              <w:left w:val="single" w:sz="4" w:space="0" w:color="auto"/>
              <w:bottom w:val="single" w:sz="4" w:space="0" w:color="auto"/>
              <w:right w:val="single" w:sz="4" w:space="0" w:color="auto"/>
            </w:tcBorders>
            <w:hideMark/>
          </w:tcPr>
          <w:p w14:paraId="05CEF2D2"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требуется капитальный ремонт</w:t>
            </w:r>
          </w:p>
        </w:tc>
      </w:tr>
      <w:tr w:rsidR="00844BB8" w:rsidRPr="00D41139" w14:paraId="27861402"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6BFD918F"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9C600A0"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C12E6B2"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электроснабжение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3C291C25"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скрытая проводка</w:t>
            </w:r>
          </w:p>
        </w:tc>
        <w:tc>
          <w:tcPr>
            <w:tcW w:w="1527" w:type="pct"/>
            <w:tcBorders>
              <w:top w:val="single" w:sz="4" w:space="0" w:color="auto"/>
              <w:left w:val="single" w:sz="4" w:space="0" w:color="auto"/>
              <w:bottom w:val="single" w:sz="4" w:space="0" w:color="auto"/>
              <w:right w:val="single" w:sz="4" w:space="0" w:color="auto"/>
            </w:tcBorders>
            <w:hideMark/>
          </w:tcPr>
          <w:p w14:paraId="10299D59"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удовлетворительное</w:t>
            </w:r>
          </w:p>
        </w:tc>
      </w:tr>
      <w:tr w:rsidR="00844BB8" w:rsidRPr="00D41139" w14:paraId="620A10EE"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DBA5ECD"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1D3C2A7"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43DF54E3"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печи</w:t>
            </w:r>
          </w:p>
        </w:tc>
        <w:tc>
          <w:tcPr>
            <w:tcW w:w="1403" w:type="pct"/>
            <w:tcBorders>
              <w:top w:val="single" w:sz="4" w:space="0" w:color="auto"/>
              <w:left w:val="single" w:sz="4" w:space="0" w:color="auto"/>
              <w:bottom w:val="single" w:sz="4" w:space="0" w:color="auto"/>
              <w:right w:val="single" w:sz="4" w:space="0" w:color="auto"/>
            </w:tcBorders>
            <w:hideMark/>
          </w:tcPr>
          <w:p w14:paraId="69C86898"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48619125" w14:textId="77777777" w:rsidR="00844BB8" w:rsidRPr="00D41139" w:rsidRDefault="00844BB8" w:rsidP="00196C81">
            <w:pPr>
              <w:adjustRightInd w:val="0"/>
              <w:rPr>
                <w:rFonts w:eastAsia="Times New Roman"/>
                <w:sz w:val="24"/>
                <w:szCs w:val="24"/>
                <w:lang w:eastAsia="ru-RU"/>
              </w:rPr>
            </w:pPr>
          </w:p>
        </w:tc>
      </w:tr>
      <w:tr w:rsidR="00844BB8" w:rsidRPr="00D41139" w14:paraId="259BCE80"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37386828"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A009D60"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4A2335B"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калориферы</w:t>
            </w:r>
          </w:p>
        </w:tc>
        <w:tc>
          <w:tcPr>
            <w:tcW w:w="1403" w:type="pct"/>
            <w:tcBorders>
              <w:top w:val="single" w:sz="4" w:space="0" w:color="auto"/>
              <w:left w:val="single" w:sz="4" w:space="0" w:color="auto"/>
              <w:bottom w:val="single" w:sz="4" w:space="0" w:color="auto"/>
              <w:right w:val="single" w:sz="4" w:space="0" w:color="auto"/>
            </w:tcBorders>
            <w:hideMark/>
          </w:tcPr>
          <w:p w14:paraId="6D990ED6"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23DB0D59" w14:textId="77777777" w:rsidR="00844BB8" w:rsidRPr="00D41139" w:rsidRDefault="00844BB8" w:rsidP="00196C81">
            <w:pPr>
              <w:adjustRightInd w:val="0"/>
              <w:rPr>
                <w:rFonts w:eastAsia="Times New Roman"/>
                <w:sz w:val="24"/>
                <w:szCs w:val="24"/>
                <w:lang w:eastAsia="ru-RU"/>
              </w:rPr>
            </w:pPr>
          </w:p>
        </w:tc>
      </w:tr>
      <w:tr w:rsidR="00844BB8" w:rsidRPr="00D41139" w14:paraId="1081568F"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654DBCB2"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24CDB58" w14:textId="77777777" w:rsidR="00844BB8" w:rsidRPr="00D41139"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0987A147"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АГВ</w:t>
            </w:r>
          </w:p>
        </w:tc>
        <w:tc>
          <w:tcPr>
            <w:tcW w:w="1403" w:type="pct"/>
            <w:tcBorders>
              <w:top w:val="single" w:sz="4" w:space="0" w:color="auto"/>
              <w:left w:val="single" w:sz="4" w:space="0" w:color="auto"/>
              <w:bottom w:val="single" w:sz="4" w:space="0" w:color="auto"/>
              <w:right w:val="single" w:sz="4" w:space="0" w:color="auto"/>
            </w:tcBorders>
            <w:hideMark/>
          </w:tcPr>
          <w:p w14:paraId="3342E042"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27A2180C" w14:textId="77777777" w:rsidR="00844BB8" w:rsidRPr="00D41139" w:rsidRDefault="00844BB8" w:rsidP="00196C81">
            <w:pPr>
              <w:adjustRightInd w:val="0"/>
              <w:rPr>
                <w:rFonts w:eastAsia="Times New Roman"/>
                <w:sz w:val="24"/>
                <w:szCs w:val="24"/>
                <w:lang w:eastAsia="ru-RU"/>
              </w:rPr>
            </w:pPr>
          </w:p>
        </w:tc>
      </w:tr>
      <w:tr w:rsidR="00844BB8" w:rsidRPr="00D41139" w14:paraId="6F3BFB57"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CE26964" w14:textId="77777777" w:rsidR="00844BB8" w:rsidRPr="00D41139"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4F1F912" w14:textId="77777777" w:rsidR="00844BB8" w:rsidRPr="00D41139" w:rsidRDefault="00844BB8" w:rsidP="00196C81">
            <w:pPr>
              <w:adjustRightInd w:val="0"/>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1ECF5E9"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2AA2EBB3" w14:textId="77777777" w:rsidR="00844BB8" w:rsidRPr="00D41139"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4738F5D6" w14:textId="77777777" w:rsidR="00844BB8" w:rsidRPr="00D41139" w:rsidRDefault="00844BB8" w:rsidP="00196C81">
            <w:pPr>
              <w:adjustRightInd w:val="0"/>
              <w:rPr>
                <w:rFonts w:eastAsia="Times New Roman"/>
                <w:sz w:val="24"/>
                <w:szCs w:val="24"/>
                <w:lang w:eastAsia="ru-RU"/>
              </w:rPr>
            </w:pPr>
          </w:p>
        </w:tc>
      </w:tr>
      <w:tr w:rsidR="00844BB8" w:rsidRPr="00D41139" w14:paraId="241D9D9C" w14:textId="77777777" w:rsidTr="00D41139">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6B262852"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11.</w:t>
            </w:r>
          </w:p>
        </w:tc>
        <w:tc>
          <w:tcPr>
            <w:tcW w:w="1664" w:type="pct"/>
            <w:gridSpan w:val="2"/>
            <w:tcBorders>
              <w:top w:val="single" w:sz="4" w:space="0" w:color="auto"/>
              <w:left w:val="single" w:sz="4" w:space="0" w:color="auto"/>
              <w:bottom w:val="single" w:sz="4" w:space="0" w:color="auto"/>
              <w:right w:val="single" w:sz="4" w:space="0" w:color="auto"/>
            </w:tcBorders>
            <w:hideMark/>
          </w:tcPr>
          <w:p w14:paraId="31E5CB66" w14:textId="77777777" w:rsidR="00844BB8" w:rsidRPr="00D41139" w:rsidRDefault="00844BB8" w:rsidP="00196C81">
            <w:pPr>
              <w:adjustRightInd w:val="0"/>
              <w:rPr>
                <w:rFonts w:eastAsia="Times New Roman"/>
                <w:sz w:val="24"/>
                <w:szCs w:val="24"/>
                <w:lang w:eastAsia="ru-RU"/>
              </w:rPr>
            </w:pPr>
            <w:r w:rsidRPr="00D41139">
              <w:rPr>
                <w:rFonts w:eastAsia="Times New Roman"/>
                <w:sz w:val="24"/>
                <w:szCs w:val="24"/>
                <w:lang w:eastAsia="ru-RU"/>
              </w:rPr>
              <w:t>Крыльца</w:t>
            </w:r>
          </w:p>
        </w:tc>
        <w:tc>
          <w:tcPr>
            <w:tcW w:w="1403" w:type="pct"/>
            <w:tcBorders>
              <w:top w:val="single" w:sz="4" w:space="0" w:color="auto"/>
              <w:left w:val="single" w:sz="4" w:space="0" w:color="auto"/>
              <w:bottom w:val="single" w:sz="4" w:space="0" w:color="auto"/>
              <w:right w:val="single" w:sz="4" w:space="0" w:color="auto"/>
            </w:tcBorders>
            <w:hideMark/>
          </w:tcPr>
          <w:p w14:paraId="57B8DA66"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цементно-песчаная стяжка</w:t>
            </w:r>
          </w:p>
        </w:tc>
        <w:tc>
          <w:tcPr>
            <w:tcW w:w="1527" w:type="pct"/>
            <w:tcBorders>
              <w:top w:val="single" w:sz="4" w:space="0" w:color="auto"/>
              <w:left w:val="single" w:sz="4" w:space="0" w:color="auto"/>
              <w:bottom w:val="single" w:sz="4" w:space="0" w:color="auto"/>
              <w:right w:val="single" w:sz="4" w:space="0" w:color="auto"/>
            </w:tcBorders>
            <w:hideMark/>
          </w:tcPr>
          <w:p w14:paraId="699F6CCB" w14:textId="77777777" w:rsidR="00844BB8" w:rsidRPr="00D41139" w:rsidRDefault="00844BB8" w:rsidP="00196C81">
            <w:pPr>
              <w:adjustRightInd w:val="0"/>
              <w:jc w:val="center"/>
              <w:rPr>
                <w:rFonts w:eastAsia="Times New Roman"/>
                <w:sz w:val="24"/>
                <w:szCs w:val="24"/>
                <w:lang w:eastAsia="ru-RU"/>
              </w:rPr>
            </w:pPr>
            <w:r w:rsidRPr="00D41139">
              <w:rPr>
                <w:rFonts w:eastAsia="Times New Roman"/>
                <w:sz w:val="24"/>
                <w:szCs w:val="24"/>
                <w:lang w:eastAsia="ru-RU"/>
              </w:rPr>
              <w:t>неудовлетворительное</w:t>
            </w:r>
          </w:p>
        </w:tc>
      </w:tr>
    </w:tbl>
    <w:p w14:paraId="1F3438CC" w14:textId="77777777" w:rsidR="00844BB8" w:rsidRPr="00844BB8" w:rsidRDefault="00844BB8" w:rsidP="00196C81">
      <w:pPr>
        <w:autoSpaceDE w:val="0"/>
        <w:autoSpaceDN w:val="0"/>
        <w:adjustRightInd w:val="0"/>
        <w:ind w:firstLine="567"/>
        <w:rPr>
          <w:rFonts w:eastAsia="Times New Roman"/>
          <w:b/>
          <w:sz w:val="26"/>
          <w:szCs w:val="26"/>
          <w:lang w:eastAsia="ru-RU"/>
        </w:rPr>
      </w:pPr>
      <w:r w:rsidRPr="00844BB8">
        <w:rPr>
          <w:rFonts w:eastAsia="Times New Roman"/>
          <w:b/>
          <w:sz w:val="26"/>
          <w:szCs w:val="26"/>
          <w:lang w:eastAsia="ru-RU"/>
        </w:rPr>
        <w:t xml:space="preserve"> </w:t>
      </w:r>
    </w:p>
    <w:p w14:paraId="3173BCC2" w14:textId="77777777" w:rsidR="00844BB8" w:rsidRPr="00844BB8" w:rsidRDefault="00844BB8" w:rsidP="00196C81">
      <w:pPr>
        <w:keepNext/>
        <w:keepLines/>
        <w:spacing w:before="40"/>
        <w:jc w:val="center"/>
        <w:rPr>
          <w:rFonts w:eastAsia="Times New Roman"/>
          <w:b/>
          <w:color w:val="FF0000"/>
          <w:sz w:val="28"/>
          <w:szCs w:val="24"/>
          <w:lang w:eastAsia="ru-RU"/>
        </w:rPr>
      </w:pPr>
      <w:r w:rsidRPr="00844BB8">
        <w:rPr>
          <w:rFonts w:eastAsia="Times New Roman"/>
          <w:b/>
          <w:sz w:val="28"/>
          <w:szCs w:val="24"/>
          <w:lang w:eastAsia="ru-RU"/>
        </w:rPr>
        <w:t>АКТ № 11</w:t>
      </w:r>
    </w:p>
    <w:p w14:paraId="401D1F5D" w14:textId="77777777" w:rsidR="00844BB8" w:rsidRPr="00844BB8" w:rsidRDefault="00844BB8" w:rsidP="00196C81">
      <w:pPr>
        <w:autoSpaceDE w:val="0"/>
        <w:autoSpaceDN w:val="0"/>
        <w:adjustRightInd w:val="0"/>
        <w:ind w:firstLine="567"/>
        <w:jc w:val="center"/>
        <w:rPr>
          <w:rFonts w:eastAsia="Times New Roman"/>
          <w:b/>
          <w:bCs/>
          <w:sz w:val="26"/>
          <w:szCs w:val="26"/>
          <w:lang w:eastAsia="ru-RU"/>
        </w:rPr>
      </w:pPr>
      <w:r w:rsidRPr="00844BB8">
        <w:rPr>
          <w:rFonts w:eastAsia="Times New Roman"/>
          <w:b/>
          <w:bCs/>
          <w:sz w:val="26"/>
          <w:szCs w:val="26"/>
          <w:lang w:eastAsia="ru-RU"/>
        </w:rPr>
        <w:t>о состоянии общего имущества собственников помещений</w:t>
      </w:r>
      <w:r w:rsidRPr="00844BB8">
        <w:rPr>
          <w:rFonts w:eastAsia="Times New Roman"/>
          <w:b/>
          <w:bCs/>
          <w:sz w:val="26"/>
          <w:szCs w:val="26"/>
          <w:lang w:eastAsia="ru-RU"/>
        </w:rPr>
        <w:br/>
        <w:t xml:space="preserve">            в многоквартирном доме, являющегося объектом конкурса</w:t>
      </w:r>
    </w:p>
    <w:p w14:paraId="3849182A" w14:textId="77777777" w:rsidR="00844BB8" w:rsidRPr="00844BB8" w:rsidRDefault="00844BB8" w:rsidP="00196C81">
      <w:pPr>
        <w:autoSpaceDE w:val="0"/>
        <w:autoSpaceDN w:val="0"/>
        <w:adjustRightInd w:val="0"/>
        <w:ind w:firstLine="567"/>
        <w:jc w:val="both"/>
        <w:rPr>
          <w:rFonts w:eastAsia="Times New Roman"/>
          <w:b/>
          <w:bCs/>
          <w:sz w:val="26"/>
          <w:szCs w:val="26"/>
          <w:u w:val="single"/>
          <w:lang w:eastAsia="ru-RU"/>
        </w:rPr>
      </w:pPr>
    </w:p>
    <w:p w14:paraId="6730D3E1" w14:textId="77777777" w:rsidR="00844BB8" w:rsidRPr="00844BB8" w:rsidRDefault="00844BB8" w:rsidP="00196C81">
      <w:pPr>
        <w:autoSpaceDE w:val="0"/>
        <w:autoSpaceDN w:val="0"/>
        <w:adjustRightInd w:val="0"/>
        <w:jc w:val="both"/>
        <w:rPr>
          <w:rFonts w:eastAsia="Times New Roman"/>
          <w:sz w:val="26"/>
          <w:szCs w:val="26"/>
          <w:lang w:eastAsia="ru-RU"/>
        </w:rPr>
      </w:pPr>
      <w:r w:rsidRPr="00844BB8">
        <w:rPr>
          <w:rFonts w:eastAsia="Times New Roman"/>
          <w:sz w:val="26"/>
          <w:szCs w:val="26"/>
          <w:lang w:val="en-US" w:eastAsia="ru-RU"/>
        </w:rPr>
        <w:t>I</w:t>
      </w:r>
      <w:r w:rsidRPr="00844BB8">
        <w:rPr>
          <w:rFonts w:eastAsia="Times New Roman"/>
          <w:sz w:val="26"/>
          <w:szCs w:val="26"/>
          <w:lang w:eastAsia="ru-RU"/>
        </w:rPr>
        <w:t>. Общие сведения о многоквартирном доме</w:t>
      </w:r>
    </w:p>
    <w:p w14:paraId="573D49A9" w14:textId="42C8DE16" w:rsidR="00844BB8" w:rsidRPr="00844BB8" w:rsidRDefault="00844BB8" w:rsidP="00196C81">
      <w:pPr>
        <w:autoSpaceDE w:val="0"/>
        <w:autoSpaceDN w:val="0"/>
        <w:adjustRightInd w:val="0"/>
        <w:jc w:val="both"/>
        <w:rPr>
          <w:rFonts w:eastAsia="Times New Roman"/>
          <w:i/>
          <w:sz w:val="26"/>
          <w:szCs w:val="26"/>
          <w:u w:val="single"/>
          <w:lang w:eastAsia="ru-RU"/>
        </w:rPr>
      </w:pPr>
      <w:r w:rsidRPr="00844BB8">
        <w:rPr>
          <w:rFonts w:eastAsia="Times New Roman"/>
          <w:sz w:val="26"/>
          <w:szCs w:val="26"/>
          <w:lang w:eastAsia="ru-RU"/>
        </w:rPr>
        <w:t xml:space="preserve">          1. Адрес многоквартирного дома: </w:t>
      </w:r>
      <w:r w:rsidRPr="00844BB8">
        <w:rPr>
          <w:rFonts w:eastAsia="Times New Roman"/>
          <w:i/>
          <w:sz w:val="26"/>
          <w:szCs w:val="26"/>
          <w:u w:val="single"/>
          <w:lang w:eastAsia="ru-RU"/>
        </w:rPr>
        <w:t xml:space="preserve">Приморский край, Хасанский </w:t>
      </w:r>
      <w:r w:rsidR="00D41139" w:rsidRPr="00844BB8">
        <w:rPr>
          <w:rFonts w:eastAsia="Times New Roman"/>
          <w:i/>
          <w:sz w:val="26"/>
          <w:szCs w:val="26"/>
          <w:u w:val="single"/>
          <w:lang w:eastAsia="ru-RU"/>
        </w:rPr>
        <w:t>район, с.</w:t>
      </w:r>
      <w:r w:rsidRPr="00844BB8">
        <w:rPr>
          <w:rFonts w:eastAsia="Times New Roman"/>
          <w:i/>
          <w:sz w:val="26"/>
          <w:szCs w:val="26"/>
          <w:u w:val="single"/>
          <w:lang w:eastAsia="ru-RU"/>
        </w:rPr>
        <w:t xml:space="preserve"> Барабаш, ул. Рыбозавод д. 10</w:t>
      </w:r>
    </w:p>
    <w:p w14:paraId="653FB9F3"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2. Кадастровый номер многоквартирного дома: </w:t>
      </w:r>
      <w:r w:rsidRPr="00844BB8">
        <w:rPr>
          <w:rFonts w:eastAsia="Times New Roman"/>
          <w:i/>
          <w:sz w:val="26"/>
          <w:szCs w:val="26"/>
          <w:u w:val="single"/>
          <w:lang w:eastAsia="ru-RU"/>
        </w:rPr>
        <w:t>25:20:110101:1389</w:t>
      </w:r>
    </w:p>
    <w:p w14:paraId="58CD8C26"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3. Серия, тип постройки: </w:t>
      </w:r>
      <w:r w:rsidRPr="00844BB8">
        <w:rPr>
          <w:rFonts w:eastAsia="Times New Roman"/>
          <w:i/>
          <w:sz w:val="26"/>
          <w:szCs w:val="26"/>
          <w:u w:val="single"/>
          <w:lang w:eastAsia="ru-RU"/>
        </w:rPr>
        <w:t xml:space="preserve">здание жилое </w:t>
      </w:r>
    </w:p>
    <w:p w14:paraId="608664B8"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4. Год постройки: </w:t>
      </w:r>
      <w:r w:rsidRPr="00844BB8">
        <w:rPr>
          <w:rFonts w:eastAsia="Times New Roman"/>
          <w:i/>
          <w:sz w:val="26"/>
          <w:szCs w:val="26"/>
          <w:u w:val="single"/>
          <w:lang w:eastAsia="ru-RU"/>
        </w:rPr>
        <w:t>1987 г.</w:t>
      </w:r>
    </w:p>
    <w:p w14:paraId="1ED2DBA9" w14:textId="35966051"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5. Степень износа по данным государственного технического </w:t>
      </w:r>
      <w:r w:rsidR="00D41139" w:rsidRPr="00844BB8">
        <w:rPr>
          <w:rFonts w:eastAsia="Times New Roman"/>
          <w:sz w:val="26"/>
          <w:szCs w:val="26"/>
          <w:lang w:eastAsia="ru-RU"/>
        </w:rPr>
        <w:t>учёта: %</w:t>
      </w:r>
    </w:p>
    <w:p w14:paraId="1A419CB1" w14:textId="0098F45A"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6. Степень фактического </w:t>
      </w:r>
      <w:r w:rsidR="00D41139" w:rsidRPr="00844BB8">
        <w:rPr>
          <w:rFonts w:eastAsia="Times New Roman"/>
          <w:sz w:val="26"/>
          <w:szCs w:val="26"/>
          <w:lang w:eastAsia="ru-RU"/>
        </w:rPr>
        <w:t xml:space="preserve">износа: </w:t>
      </w:r>
      <w:r w:rsidR="00D41139" w:rsidRPr="00844BB8">
        <w:rPr>
          <w:rFonts w:eastAsia="Times New Roman"/>
          <w:i/>
          <w:sz w:val="26"/>
          <w:szCs w:val="26"/>
          <w:u w:val="single"/>
          <w:lang w:eastAsia="ru-RU"/>
        </w:rPr>
        <w:t>%</w:t>
      </w:r>
    </w:p>
    <w:p w14:paraId="6224F1EA"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7. Год последнего капитального ремонта: </w:t>
      </w:r>
      <w:r w:rsidRPr="00844BB8">
        <w:rPr>
          <w:rFonts w:eastAsia="Times New Roman"/>
          <w:i/>
          <w:sz w:val="26"/>
          <w:szCs w:val="26"/>
          <w:u w:val="single"/>
          <w:lang w:eastAsia="ru-RU"/>
        </w:rPr>
        <w:t>нет</w:t>
      </w:r>
    </w:p>
    <w:p w14:paraId="3E618004"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844BB8">
        <w:rPr>
          <w:rFonts w:eastAsia="Times New Roman"/>
          <w:i/>
          <w:sz w:val="26"/>
          <w:szCs w:val="26"/>
          <w:u w:val="single"/>
          <w:lang w:eastAsia="ru-RU"/>
        </w:rPr>
        <w:t>нет</w:t>
      </w:r>
    </w:p>
    <w:p w14:paraId="3D78E368"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9. Количество этажей: 3</w:t>
      </w:r>
    </w:p>
    <w:p w14:paraId="61B8F155"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10. Наличие подвала: </w:t>
      </w:r>
      <w:r w:rsidRPr="00844BB8">
        <w:rPr>
          <w:rFonts w:eastAsia="Times New Roman"/>
          <w:i/>
          <w:sz w:val="26"/>
          <w:szCs w:val="26"/>
          <w:u w:val="single"/>
          <w:lang w:eastAsia="ru-RU"/>
        </w:rPr>
        <w:t>да</w:t>
      </w:r>
    </w:p>
    <w:p w14:paraId="0F0F40F1"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11. Наличие цокольного этажа: </w:t>
      </w:r>
      <w:r w:rsidRPr="00844BB8">
        <w:rPr>
          <w:rFonts w:eastAsia="Times New Roman"/>
          <w:i/>
          <w:sz w:val="26"/>
          <w:szCs w:val="26"/>
          <w:u w:val="single"/>
          <w:lang w:eastAsia="ru-RU"/>
        </w:rPr>
        <w:t>нет</w:t>
      </w:r>
    </w:p>
    <w:p w14:paraId="573B2914"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12. Наличие мансарды: </w:t>
      </w:r>
      <w:r w:rsidRPr="00844BB8">
        <w:rPr>
          <w:rFonts w:eastAsia="Times New Roman"/>
          <w:i/>
          <w:sz w:val="26"/>
          <w:szCs w:val="26"/>
          <w:u w:val="single"/>
          <w:lang w:eastAsia="ru-RU"/>
        </w:rPr>
        <w:t>нет</w:t>
      </w:r>
    </w:p>
    <w:p w14:paraId="13A3C1B4"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13. Наличие мезонина: </w:t>
      </w:r>
      <w:r w:rsidRPr="00844BB8">
        <w:rPr>
          <w:rFonts w:eastAsia="Times New Roman"/>
          <w:i/>
          <w:sz w:val="26"/>
          <w:szCs w:val="26"/>
          <w:u w:val="single"/>
          <w:lang w:eastAsia="ru-RU"/>
        </w:rPr>
        <w:t>нет</w:t>
      </w:r>
    </w:p>
    <w:p w14:paraId="0C4ADD47"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14. Количество квартир:</w:t>
      </w:r>
      <w:r w:rsidRPr="00844BB8">
        <w:rPr>
          <w:rFonts w:eastAsia="Times New Roman"/>
          <w:i/>
          <w:sz w:val="26"/>
          <w:szCs w:val="26"/>
          <w:u w:val="single"/>
          <w:lang w:eastAsia="ru-RU"/>
        </w:rPr>
        <w:t xml:space="preserve"> 27</w:t>
      </w:r>
    </w:p>
    <w:p w14:paraId="2F1799D4"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15. Количество нежилых помещений, не входящих в состав общего имущества: </w:t>
      </w:r>
      <w:r w:rsidRPr="00844BB8">
        <w:rPr>
          <w:rFonts w:eastAsia="Times New Roman"/>
          <w:i/>
          <w:sz w:val="26"/>
          <w:szCs w:val="26"/>
          <w:u w:val="single"/>
          <w:lang w:eastAsia="ru-RU"/>
        </w:rPr>
        <w:t>нет</w:t>
      </w:r>
    </w:p>
    <w:p w14:paraId="377513DC"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844BB8">
        <w:rPr>
          <w:rFonts w:eastAsia="Times New Roman"/>
          <w:i/>
          <w:sz w:val="26"/>
          <w:szCs w:val="26"/>
          <w:u w:val="single"/>
          <w:lang w:eastAsia="ru-RU"/>
        </w:rPr>
        <w:t xml:space="preserve">нет </w:t>
      </w:r>
    </w:p>
    <w:p w14:paraId="2187C174"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844BB8">
        <w:rPr>
          <w:rFonts w:eastAsia="Times New Roman"/>
          <w:i/>
          <w:sz w:val="26"/>
          <w:szCs w:val="26"/>
          <w:u w:val="single"/>
          <w:lang w:eastAsia="ru-RU"/>
        </w:rPr>
        <w:t xml:space="preserve">нет </w:t>
      </w:r>
    </w:p>
    <w:p w14:paraId="70155382"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18. Строительный объём: </w:t>
      </w:r>
      <w:r w:rsidRPr="00844BB8">
        <w:rPr>
          <w:rFonts w:eastAsia="Times New Roman"/>
          <w:i/>
          <w:iCs/>
          <w:sz w:val="26"/>
          <w:szCs w:val="26"/>
          <w:u w:val="single"/>
          <w:lang w:eastAsia="ru-RU"/>
        </w:rPr>
        <w:t>5409 м³</w:t>
      </w:r>
    </w:p>
    <w:p w14:paraId="7D31904B" w14:textId="77777777"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eastAsia="ru-RU"/>
        </w:rPr>
        <w:lastRenderedPageBreak/>
        <w:t>19. Площадь:</w:t>
      </w:r>
      <w:r w:rsidRPr="00844BB8">
        <w:rPr>
          <w:rFonts w:eastAsia="Times New Roman"/>
          <w:sz w:val="24"/>
          <w:szCs w:val="24"/>
          <w:lang w:eastAsia="ru-RU"/>
        </w:rPr>
        <w:t xml:space="preserve"> </w:t>
      </w:r>
      <w:r w:rsidRPr="00844BB8">
        <w:rPr>
          <w:rFonts w:eastAsia="Times New Roman"/>
          <w:i/>
          <w:iCs/>
          <w:sz w:val="26"/>
          <w:szCs w:val="26"/>
          <w:u w:val="single"/>
          <w:lang w:eastAsia="ru-RU"/>
        </w:rPr>
        <w:t>1541 м²</w:t>
      </w:r>
    </w:p>
    <w:p w14:paraId="71798700"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а) многоквартирного дома с лоджиями, шкафами, коридорами и лестничными клетками: </w:t>
      </w:r>
      <w:r w:rsidRPr="00844BB8">
        <w:rPr>
          <w:rFonts w:eastAsia="Times New Roman"/>
          <w:i/>
          <w:sz w:val="26"/>
          <w:szCs w:val="26"/>
          <w:u w:val="single"/>
          <w:lang w:eastAsia="ru-RU"/>
        </w:rPr>
        <w:t xml:space="preserve"> </w:t>
      </w:r>
    </w:p>
    <w:p w14:paraId="5E3D11A5"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б) жилых помещений (общая площадь квартир): </w:t>
      </w:r>
      <w:bookmarkStart w:id="11" w:name="_Hlk54004532"/>
      <w:r w:rsidRPr="00844BB8">
        <w:rPr>
          <w:rFonts w:eastAsia="Times New Roman"/>
          <w:i/>
          <w:iCs/>
          <w:sz w:val="26"/>
          <w:szCs w:val="26"/>
          <w:u w:val="single"/>
          <w:lang w:eastAsia="ru-RU"/>
        </w:rPr>
        <w:t xml:space="preserve">1255,8 </w:t>
      </w:r>
      <w:bookmarkEnd w:id="11"/>
      <w:r w:rsidRPr="00844BB8">
        <w:rPr>
          <w:rFonts w:eastAsia="Times New Roman"/>
          <w:i/>
          <w:iCs/>
          <w:sz w:val="26"/>
          <w:szCs w:val="26"/>
          <w:u w:val="single"/>
          <w:lang w:eastAsia="ru-RU"/>
        </w:rPr>
        <w:t>м²</w:t>
      </w:r>
    </w:p>
    <w:p w14:paraId="67DAD083" w14:textId="34CF218F"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в) нежилых помещений (общая площадь нежилых помещений, не входящих в состав общего имущества в многоквартирном доме</w:t>
      </w:r>
      <w:r w:rsidR="00D41139" w:rsidRPr="00844BB8">
        <w:rPr>
          <w:rFonts w:eastAsia="Times New Roman"/>
          <w:sz w:val="26"/>
          <w:szCs w:val="26"/>
          <w:lang w:eastAsia="ru-RU"/>
        </w:rPr>
        <w:t>):</w:t>
      </w:r>
      <w:r w:rsidR="00D41139" w:rsidRPr="00844BB8">
        <w:rPr>
          <w:rFonts w:eastAsia="Times New Roman"/>
          <w:sz w:val="26"/>
          <w:szCs w:val="26"/>
          <w:u w:val="single"/>
          <w:lang w:eastAsia="ru-RU"/>
        </w:rPr>
        <w:t xml:space="preserve"> </w:t>
      </w:r>
      <w:r w:rsidR="00D41139" w:rsidRPr="00844BB8">
        <w:rPr>
          <w:rFonts w:eastAsia="Times New Roman"/>
          <w:i/>
          <w:sz w:val="26"/>
          <w:szCs w:val="26"/>
          <w:u w:val="single"/>
          <w:lang w:eastAsia="ru-RU"/>
        </w:rPr>
        <w:t>м</w:t>
      </w:r>
      <w:r w:rsidRPr="00844BB8">
        <w:rPr>
          <w:rFonts w:eastAsia="Times New Roman"/>
          <w:i/>
          <w:sz w:val="26"/>
          <w:szCs w:val="26"/>
          <w:u w:val="single"/>
          <w:lang w:eastAsia="ru-RU"/>
        </w:rPr>
        <w:t>²</w:t>
      </w:r>
    </w:p>
    <w:p w14:paraId="507E2F2B" w14:textId="77777777" w:rsidR="00844BB8" w:rsidRPr="00844BB8" w:rsidRDefault="00844BB8" w:rsidP="00196C81">
      <w:pPr>
        <w:autoSpaceDE w:val="0"/>
        <w:autoSpaceDN w:val="0"/>
        <w:adjustRightInd w:val="0"/>
        <w:jc w:val="both"/>
        <w:rPr>
          <w:rFonts w:eastAsia="Times New Roman"/>
          <w:i/>
          <w:sz w:val="26"/>
          <w:szCs w:val="26"/>
          <w:u w:val="single"/>
          <w:lang w:eastAsia="ru-RU"/>
        </w:rPr>
      </w:pPr>
      <w:r w:rsidRPr="00844BB8">
        <w:rPr>
          <w:rFonts w:eastAsia="Times New Roman"/>
          <w:sz w:val="26"/>
          <w:szCs w:val="26"/>
          <w:lang w:eastAsia="ru-RU"/>
        </w:rPr>
        <w:t xml:space="preserve">         20. Количество лестниц:</w:t>
      </w:r>
      <w:r w:rsidRPr="00844BB8">
        <w:rPr>
          <w:rFonts w:eastAsia="Times New Roman"/>
          <w:i/>
          <w:sz w:val="26"/>
          <w:szCs w:val="26"/>
          <w:lang w:eastAsia="ru-RU"/>
        </w:rPr>
        <w:t xml:space="preserve"> 3</w:t>
      </w:r>
    </w:p>
    <w:p w14:paraId="13E46EF3" w14:textId="09BDF3CE"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eastAsia="ru-RU"/>
        </w:rPr>
        <w:t xml:space="preserve">21. </w:t>
      </w:r>
      <w:r w:rsidR="00D41139" w:rsidRPr="00844BB8">
        <w:rPr>
          <w:rFonts w:eastAsia="Times New Roman"/>
          <w:sz w:val="26"/>
          <w:szCs w:val="26"/>
          <w:lang w:eastAsia="ru-RU"/>
        </w:rPr>
        <w:t>Уборочная площадь лестниц (включая межквартирные лестничные</w:t>
      </w:r>
    </w:p>
    <w:p w14:paraId="3D810A16" w14:textId="212F2338"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площадки): </w:t>
      </w:r>
      <w:r w:rsidRPr="00844BB8">
        <w:rPr>
          <w:rFonts w:eastAsia="Times New Roman"/>
          <w:i/>
          <w:sz w:val="26"/>
          <w:szCs w:val="26"/>
          <w:u w:val="single"/>
          <w:lang w:eastAsia="ru-RU"/>
        </w:rPr>
        <w:t>85,</w:t>
      </w:r>
      <w:r w:rsidR="00D41139" w:rsidRPr="00844BB8">
        <w:rPr>
          <w:rFonts w:eastAsia="Times New Roman"/>
          <w:i/>
          <w:sz w:val="26"/>
          <w:szCs w:val="26"/>
          <w:u w:val="single"/>
          <w:lang w:eastAsia="ru-RU"/>
        </w:rPr>
        <w:t>5 м</w:t>
      </w:r>
      <w:r w:rsidRPr="00844BB8">
        <w:rPr>
          <w:rFonts w:eastAsia="Times New Roman"/>
          <w:i/>
          <w:sz w:val="26"/>
          <w:szCs w:val="26"/>
          <w:u w:val="single"/>
          <w:lang w:eastAsia="ru-RU"/>
        </w:rPr>
        <w:t>²</w:t>
      </w:r>
    </w:p>
    <w:p w14:paraId="1A6CD579" w14:textId="77777777"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eastAsia="ru-RU"/>
        </w:rPr>
        <w:t xml:space="preserve">22. Уборочная площадь общих коридоров 0 </w:t>
      </w:r>
      <w:r w:rsidRPr="00844BB8">
        <w:rPr>
          <w:rFonts w:eastAsia="Times New Roman"/>
          <w:i/>
          <w:iCs/>
          <w:sz w:val="26"/>
          <w:szCs w:val="26"/>
          <w:u w:val="single"/>
          <w:lang w:eastAsia="ru-RU"/>
        </w:rPr>
        <w:t>м²</w:t>
      </w:r>
    </w:p>
    <w:p w14:paraId="5C463083" w14:textId="77777777" w:rsidR="00844BB8" w:rsidRPr="00844BB8" w:rsidRDefault="00844BB8" w:rsidP="00196C81">
      <w:pPr>
        <w:autoSpaceDE w:val="0"/>
        <w:autoSpaceDN w:val="0"/>
        <w:adjustRightInd w:val="0"/>
        <w:ind w:firstLine="567"/>
        <w:jc w:val="both"/>
        <w:rPr>
          <w:rFonts w:eastAsia="Times New Roman"/>
          <w:i/>
          <w:iCs/>
          <w:sz w:val="26"/>
          <w:szCs w:val="26"/>
          <w:u w:val="single"/>
          <w:lang w:eastAsia="ru-RU"/>
        </w:rPr>
      </w:pPr>
      <w:r w:rsidRPr="00844BB8">
        <w:rPr>
          <w:rFonts w:eastAsia="Times New Roman"/>
          <w:sz w:val="26"/>
          <w:szCs w:val="26"/>
          <w:lang w:eastAsia="ru-RU"/>
        </w:rPr>
        <w:t xml:space="preserve">23. Уборочная площадь помещений общего пользования (включая технические этажи, чердаки, технические подвалы) 0 </w:t>
      </w:r>
      <w:r w:rsidRPr="00844BB8">
        <w:rPr>
          <w:rFonts w:eastAsia="Times New Roman"/>
          <w:i/>
          <w:iCs/>
          <w:sz w:val="26"/>
          <w:szCs w:val="26"/>
          <w:u w:val="single"/>
          <w:lang w:eastAsia="ru-RU"/>
        </w:rPr>
        <w:t>м²</w:t>
      </w:r>
    </w:p>
    <w:p w14:paraId="0BBFFC37"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844BB8">
        <w:rPr>
          <w:rFonts w:eastAsia="Times New Roman"/>
          <w:i/>
          <w:sz w:val="26"/>
          <w:szCs w:val="26"/>
          <w:u w:val="single"/>
          <w:lang w:eastAsia="ru-RU"/>
        </w:rPr>
        <w:t>м²</w:t>
      </w:r>
    </w:p>
    <w:p w14:paraId="5F3B8FAA"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25. Кадастровый номер земельного участка: </w:t>
      </w:r>
      <w:r w:rsidRPr="00844BB8">
        <w:rPr>
          <w:rFonts w:eastAsia="Times New Roman"/>
          <w:i/>
          <w:sz w:val="26"/>
          <w:szCs w:val="26"/>
          <w:u w:val="single"/>
          <w:lang w:eastAsia="ru-RU"/>
        </w:rPr>
        <w:t>нет</w:t>
      </w:r>
    </w:p>
    <w:p w14:paraId="0B0343C1" w14:textId="77777777"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val="en-US" w:eastAsia="ru-RU"/>
        </w:rPr>
        <w:t>II</w:t>
      </w:r>
      <w:r w:rsidRPr="00844BB8">
        <w:rPr>
          <w:rFonts w:eastAsia="Times New Roman"/>
          <w:sz w:val="26"/>
          <w:szCs w:val="26"/>
          <w:lang w:eastAsia="ru-RU"/>
        </w:rPr>
        <w:t>. Техническое состояние многоквартирного дома, включая пристройки</w:t>
      </w:r>
    </w:p>
    <w:p w14:paraId="174AF22C" w14:textId="77777777" w:rsidR="00844BB8" w:rsidRPr="00844BB8" w:rsidRDefault="00844BB8" w:rsidP="00196C81">
      <w:pPr>
        <w:autoSpaceDE w:val="0"/>
        <w:autoSpaceDN w:val="0"/>
        <w:adjustRightInd w:val="0"/>
        <w:ind w:firstLine="567"/>
        <w:jc w:val="both"/>
        <w:rPr>
          <w:rFonts w:eastAsia="Times New Roman"/>
          <w:i/>
          <w:sz w:val="26"/>
          <w:szCs w:val="26"/>
          <w:lang w:eastAsia="ru-RU"/>
        </w:rPr>
      </w:pPr>
    </w:p>
    <w:tbl>
      <w:tblPr>
        <w:tblW w:w="5000" w:type="pct"/>
        <w:jc w:val="center"/>
        <w:tblCellMar>
          <w:left w:w="28" w:type="dxa"/>
          <w:right w:w="28" w:type="dxa"/>
        </w:tblCellMar>
        <w:tblLook w:val="01E0" w:firstRow="1" w:lastRow="1" w:firstColumn="1" w:lastColumn="1" w:noHBand="0" w:noVBand="0"/>
      </w:tblPr>
      <w:tblGrid>
        <w:gridCol w:w="838"/>
        <w:gridCol w:w="849"/>
        <w:gridCol w:w="2581"/>
        <w:gridCol w:w="2893"/>
        <w:gridCol w:w="3148"/>
      </w:tblGrid>
      <w:tr w:rsidR="00844BB8" w:rsidRPr="00844BB8" w14:paraId="3CEC9744" w14:textId="77777777" w:rsidTr="00D41139">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hideMark/>
          </w:tcPr>
          <w:p w14:paraId="31393829"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 п/п</w:t>
            </w:r>
          </w:p>
        </w:tc>
        <w:tc>
          <w:tcPr>
            <w:tcW w:w="1664" w:type="pct"/>
            <w:gridSpan w:val="2"/>
            <w:tcBorders>
              <w:top w:val="single" w:sz="4" w:space="0" w:color="auto"/>
              <w:left w:val="single" w:sz="4" w:space="0" w:color="auto"/>
              <w:bottom w:val="single" w:sz="4" w:space="0" w:color="auto"/>
              <w:right w:val="single" w:sz="4" w:space="0" w:color="auto"/>
            </w:tcBorders>
            <w:vAlign w:val="center"/>
            <w:hideMark/>
          </w:tcPr>
          <w:p w14:paraId="7B2C3CE1"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Наименование конструктивных элементов</w:t>
            </w:r>
          </w:p>
        </w:tc>
        <w:tc>
          <w:tcPr>
            <w:tcW w:w="1403" w:type="pct"/>
            <w:tcBorders>
              <w:top w:val="single" w:sz="4" w:space="0" w:color="auto"/>
              <w:left w:val="single" w:sz="4" w:space="0" w:color="auto"/>
              <w:bottom w:val="single" w:sz="4" w:space="0" w:color="auto"/>
              <w:right w:val="single" w:sz="4" w:space="0" w:color="auto"/>
            </w:tcBorders>
            <w:vAlign w:val="center"/>
            <w:hideMark/>
          </w:tcPr>
          <w:p w14:paraId="6B288895" w14:textId="77777777" w:rsidR="00844BB8" w:rsidRPr="00844BB8" w:rsidRDefault="00844BB8" w:rsidP="00196C81">
            <w:pPr>
              <w:autoSpaceDE w:val="0"/>
              <w:autoSpaceDN w:val="0"/>
              <w:adjustRightInd w:val="0"/>
              <w:jc w:val="center"/>
              <w:rPr>
                <w:rFonts w:eastAsia="Times New Roman"/>
                <w:sz w:val="24"/>
                <w:szCs w:val="24"/>
                <w:lang w:eastAsia="ru-RU"/>
              </w:rPr>
            </w:pPr>
            <w:r w:rsidRPr="00844BB8">
              <w:rPr>
                <w:rFonts w:eastAsia="Times New Roman"/>
                <w:sz w:val="24"/>
                <w:szCs w:val="24"/>
                <w:lang w:eastAsia="ru-RU"/>
              </w:rPr>
              <w:t>Описание элементов (материал, конструкция или система, отделка и прочее)</w:t>
            </w:r>
          </w:p>
        </w:tc>
        <w:tc>
          <w:tcPr>
            <w:tcW w:w="1527" w:type="pct"/>
            <w:tcBorders>
              <w:top w:val="single" w:sz="4" w:space="0" w:color="auto"/>
              <w:left w:val="single" w:sz="4" w:space="0" w:color="auto"/>
              <w:bottom w:val="single" w:sz="4" w:space="0" w:color="auto"/>
              <w:right w:val="single" w:sz="4" w:space="0" w:color="auto"/>
            </w:tcBorders>
            <w:vAlign w:val="center"/>
            <w:hideMark/>
          </w:tcPr>
          <w:p w14:paraId="0D0CBE48"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Техническое состояние элементов общего имущества многоквартирного дома</w:t>
            </w:r>
          </w:p>
        </w:tc>
      </w:tr>
      <w:tr w:rsidR="00844BB8" w:rsidRPr="00844BB8" w14:paraId="27C14378" w14:textId="77777777" w:rsidTr="00D41139">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hideMark/>
          </w:tcPr>
          <w:p w14:paraId="5B73CDA4"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vAlign w:val="center"/>
            <w:hideMark/>
          </w:tcPr>
          <w:p w14:paraId="04A4E06D"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2</w:t>
            </w:r>
          </w:p>
        </w:tc>
        <w:tc>
          <w:tcPr>
            <w:tcW w:w="1403" w:type="pct"/>
            <w:tcBorders>
              <w:top w:val="single" w:sz="4" w:space="0" w:color="auto"/>
              <w:left w:val="single" w:sz="4" w:space="0" w:color="auto"/>
              <w:bottom w:val="single" w:sz="4" w:space="0" w:color="auto"/>
              <w:right w:val="single" w:sz="4" w:space="0" w:color="auto"/>
            </w:tcBorders>
            <w:vAlign w:val="center"/>
            <w:hideMark/>
          </w:tcPr>
          <w:p w14:paraId="444272E4"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3</w:t>
            </w:r>
          </w:p>
        </w:tc>
        <w:tc>
          <w:tcPr>
            <w:tcW w:w="1527" w:type="pct"/>
            <w:tcBorders>
              <w:top w:val="single" w:sz="4" w:space="0" w:color="auto"/>
              <w:left w:val="single" w:sz="4" w:space="0" w:color="auto"/>
              <w:bottom w:val="single" w:sz="4" w:space="0" w:color="auto"/>
              <w:right w:val="single" w:sz="4" w:space="0" w:color="auto"/>
            </w:tcBorders>
            <w:vAlign w:val="center"/>
            <w:hideMark/>
          </w:tcPr>
          <w:p w14:paraId="443E5EA2"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4</w:t>
            </w:r>
          </w:p>
        </w:tc>
      </w:tr>
      <w:tr w:rsidR="00844BB8" w:rsidRPr="00844BB8" w14:paraId="6F5805C2" w14:textId="77777777" w:rsidTr="00D41139">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3C462B89"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hideMark/>
          </w:tcPr>
          <w:p w14:paraId="6B00F18C"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Фундамент</w:t>
            </w:r>
          </w:p>
        </w:tc>
        <w:tc>
          <w:tcPr>
            <w:tcW w:w="1403" w:type="pct"/>
            <w:tcBorders>
              <w:top w:val="single" w:sz="4" w:space="0" w:color="auto"/>
              <w:left w:val="single" w:sz="4" w:space="0" w:color="auto"/>
              <w:bottom w:val="single" w:sz="4" w:space="0" w:color="auto"/>
              <w:right w:val="single" w:sz="4" w:space="0" w:color="auto"/>
            </w:tcBorders>
            <w:hideMark/>
          </w:tcPr>
          <w:p w14:paraId="1E3F6C57"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бутовый, ленточный</w:t>
            </w:r>
          </w:p>
        </w:tc>
        <w:tc>
          <w:tcPr>
            <w:tcW w:w="1527" w:type="pct"/>
            <w:tcBorders>
              <w:top w:val="single" w:sz="4" w:space="0" w:color="auto"/>
              <w:left w:val="single" w:sz="4" w:space="0" w:color="auto"/>
              <w:bottom w:val="single" w:sz="4" w:space="0" w:color="auto"/>
              <w:right w:val="single" w:sz="4" w:space="0" w:color="auto"/>
            </w:tcBorders>
            <w:hideMark/>
          </w:tcPr>
          <w:p w14:paraId="022C0F6A"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7B1447A5" w14:textId="77777777" w:rsidTr="00D41139">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1EE1E2C9"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2.</w:t>
            </w:r>
          </w:p>
        </w:tc>
        <w:tc>
          <w:tcPr>
            <w:tcW w:w="1664" w:type="pct"/>
            <w:gridSpan w:val="2"/>
            <w:tcBorders>
              <w:top w:val="single" w:sz="4" w:space="0" w:color="auto"/>
              <w:left w:val="single" w:sz="4" w:space="0" w:color="auto"/>
              <w:bottom w:val="single" w:sz="4" w:space="0" w:color="auto"/>
              <w:right w:val="single" w:sz="4" w:space="0" w:color="auto"/>
            </w:tcBorders>
            <w:hideMark/>
          </w:tcPr>
          <w:p w14:paraId="5AC5F470"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Наружные и внутренние капитальные стены</w:t>
            </w:r>
          </w:p>
        </w:tc>
        <w:tc>
          <w:tcPr>
            <w:tcW w:w="1403" w:type="pct"/>
            <w:tcBorders>
              <w:top w:val="single" w:sz="4" w:space="0" w:color="auto"/>
              <w:left w:val="single" w:sz="4" w:space="0" w:color="auto"/>
              <w:bottom w:val="single" w:sz="4" w:space="0" w:color="auto"/>
              <w:right w:val="single" w:sz="4" w:space="0" w:color="auto"/>
            </w:tcBorders>
            <w:hideMark/>
          </w:tcPr>
          <w:p w14:paraId="773F4819"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ж/б панельные</w:t>
            </w:r>
          </w:p>
        </w:tc>
        <w:tc>
          <w:tcPr>
            <w:tcW w:w="1527" w:type="pct"/>
            <w:tcBorders>
              <w:top w:val="single" w:sz="4" w:space="0" w:color="auto"/>
              <w:left w:val="single" w:sz="4" w:space="0" w:color="auto"/>
              <w:bottom w:val="single" w:sz="4" w:space="0" w:color="auto"/>
              <w:right w:val="single" w:sz="4" w:space="0" w:color="auto"/>
            </w:tcBorders>
            <w:hideMark/>
          </w:tcPr>
          <w:p w14:paraId="51BDD800"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неудовлетворительное</w:t>
            </w:r>
          </w:p>
        </w:tc>
      </w:tr>
      <w:tr w:rsidR="00844BB8" w:rsidRPr="00844BB8" w14:paraId="02ACB22E" w14:textId="77777777" w:rsidTr="00D41139">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540D885D"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3.</w:t>
            </w:r>
          </w:p>
        </w:tc>
        <w:tc>
          <w:tcPr>
            <w:tcW w:w="1664" w:type="pct"/>
            <w:gridSpan w:val="2"/>
            <w:tcBorders>
              <w:top w:val="single" w:sz="4" w:space="0" w:color="auto"/>
              <w:left w:val="single" w:sz="4" w:space="0" w:color="auto"/>
              <w:bottom w:val="single" w:sz="4" w:space="0" w:color="auto"/>
              <w:right w:val="single" w:sz="4" w:space="0" w:color="auto"/>
            </w:tcBorders>
            <w:hideMark/>
          </w:tcPr>
          <w:p w14:paraId="263548B4"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Перегородки</w:t>
            </w:r>
          </w:p>
        </w:tc>
        <w:tc>
          <w:tcPr>
            <w:tcW w:w="1403" w:type="pct"/>
            <w:tcBorders>
              <w:top w:val="single" w:sz="4" w:space="0" w:color="auto"/>
              <w:left w:val="single" w:sz="4" w:space="0" w:color="auto"/>
              <w:bottom w:val="single" w:sz="4" w:space="0" w:color="auto"/>
              <w:right w:val="single" w:sz="4" w:space="0" w:color="auto"/>
            </w:tcBorders>
            <w:hideMark/>
          </w:tcPr>
          <w:p w14:paraId="6532F0F6"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ж/б панельные</w:t>
            </w:r>
          </w:p>
        </w:tc>
        <w:tc>
          <w:tcPr>
            <w:tcW w:w="1527" w:type="pct"/>
            <w:tcBorders>
              <w:top w:val="single" w:sz="4" w:space="0" w:color="auto"/>
              <w:left w:val="single" w:sz="4" w:space="0" w:color="auto"/>
              <w:bottom w:val="single" w:sz="4" w:space="0" w:color="auto"/>
              <w:right w:val="single" w:sz="4" w:space="0" w:color="auto"/>
            </w:tcBorders>
            <w:hideMark/>
          </w:tcPr>
          <w:p w14:paraId="6E5309D2"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0633704B" w14:textId="77777777" w:rsidTr="00D41139">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363C4FF9"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4.</w:t>
            </w:r>
          </w:p>
        </w:tc>
        <w:tc>
          <w:tcPr>
            <w:tcW w:w="1664" w:type="pct"/>
            <w:gridSpan w:val="2"/>
            <w:tcBorders>
              <w:top w:val="single" w:sz="4" w:space="0" w:color="auto"/>
              <w:left w:val="single" w:sz="4" w:space="0" w:color="auto"/>
              <w:bottom w:val="single" w:sz="4" w:space="0" w:color="auto"/>
              <w:right w:val="single" w:sz="4" w:space="0" w:color="auto"/>
            </w:tcBorders>
            <w:hideMark/>
          </w:tcPr>
          <w:p w14:paraId="42D4E551"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Перекрытия</w:t>
            </w:r>
          </w:p>
        </w:tc>
        <w:tc>
          <w:tcPr>
            <w:tcW w:w="1403" w:type="pct"/>
            <w:tcBorders>
              <w:top w:val="single" w:sz="4" w:space="0" w:color="auto"/>
              <w:left w:val="single" w:sz="4" w:space="0" w:color="auto"/>
              <w:bottom w:val="single" w:sz="4" w:space="0" w:color="auto"/>
              <w:right w:val="single" w:sz="4" w:space="0" w:color="auto"/>
            </w:tcBorders>
          </w:tcPr>
          <w:p w14:paraId="7C6E2771" w14:textId="77777777" w:rsidR="00844BB8" w:rsidRPr="00844BB8" w:rsidRDefault="00844BB8" w:rsidP="00196C81">
            <w:pPr>
              <w:adjustRightInd w:val="0"/>
              <w:jc w:val="center"/>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28EC2425" w14:textId="77777777" w:rsidR="00844BB8" w:rsidRPr="00844BB8" w:rsidRDefault="00844BB8" w:rsidP="00196C81">
            <w:pPr>
              <w:adjustRightInd w:val="0"/>
              <w:rPr>
                <w:rFonts w:eastAsia="Times New Roman"/>
                <w:sz w:val="24"/>
                <w:szCs w:val="24"/>
                <w:lang w:eastAsia="ru-RU"/>
              </w:rPr>
            </w:pPr>
          </w:p>
        </w:tc>
      </w:tr>
      <w:tr w:rsidR="00844BB8" w:rsidRPr="00844BB8" w14:paraId="4D5E9DF2"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E67A058"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687F4B86"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68141BF"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чердачные</w:t>
            </w:r>
          </w:p>
        </w:tc>
        <w:tc>
          <w:tcPr>
            <w:tcW w:w="1403" w:type="pct"/>
            <w:tcBorders>
              <w:top w:val="single" w:sz="4" w:space="0" w:color="auto"/>
              <w:left w:val="single" w:sz="4" w:space="0" w:color="auto"/>
              <w:bottom w:val="single" w:sz="4" w:space="0" w:color="auto"/>
              <w:right w:val="single" w:sz="4" w:space="0" w:color="auto"/>
            </w:tcBorders>
            <w:hideMark/>
          </w:tcPr>
          <w:p w14:paraId="57C43612"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hideMark/>
          </w:tcPr>
          <w:p w14:paraId="1D5B29C8"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473A6B20"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1DE20E9"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1A155E0"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256833F0"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междуэтажные</w:t>
            </w:r>
          </w:p>
        </w:tc>
        <w:tc>
          <w:tcPr>
            <w:tcW w:w="1403" w:type="pct"/>
            <w:tcBorders>
              <w:top w:val="single" w:sz="4" w:space="0" w:color="auto"/>
              <w:left w:val="single" w:sz="4" w:space="0" w:color="auto"/>
              <w:bottom w:val="single" w:sz="4" w:space="0" w:color="auto"/>
              <w:right w:val="single" w:sz="4" w:space="0" w:color="auto"/>
            </w:tcBorders>
            <w:hideMark/>
          </w:tcPr>
          <w:p w14:paraId="299D558F"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hideMark/>
          </w:tcPr>
          <w:p w14:paraId="13E805FD"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5F376EC5"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272C9344"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41A5165"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0B18AA6"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подвальные</w:t>
            </w:r>
          </w:p>
        </w:tc>
        <w:tc>
          <w:tcPr>
            <w:tcW w:w="1403" w:type="pct"/>
            <w:tcBorders>
              <w:top w:val="single" w:sz="4" w:space="0" w:color="auto"/>
              <w:left w:val="single" w:sz="4" w:space="0" w:color="auto"/>
              <w:bottom w:val="single" w:sz="4" w:space="0" w:color="auto"/>
              <w:right w:val="single" w:sz="4" w:space="0" w:color="auto"/>
            </w:tcBorders>
            <w:hideMark/>
          </w:tcPr>
          <w:p w14:paraId="2620DEFE"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w:t>
            </w:r>
          </w:p>
        </w:tc>
        <w:tc>
          <w:tcPr>
            <w:tcW w:w="1527" w:type="pct"/>
            <w:tcBorders>
              <w:top w:val="single" w:sz="4" w:space="0" w:color="auto"/>
              <w:left w:val="single" w:sz="4" w:space="0" w:color="auto"/>
              <w:bottom w:val="single" w:sz="4" w:space="0" w:color="auto"/>
              <w:right w:val="single" w:sz="4" w:space="0" w:color="auto"/>
            </w:tcBorders>
            <w:hideMark/>
          </w:tcPr>
          <w:p w14:paraId="56178433"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w:t>
            </w:r>
          </w:p>
        </w:tc>
      </w:tr>
      <w:tr w:rsidR="00844BB8" w:rsidRPr="00844BB8" w14:paraId="30ABBC69" w14:textId="77777777" w:rsidTr="00D41139">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6CA15807"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5.</w:t>
            </w:r>
          </w:p>
        </w:tc>
        <w:tc>
          <w:tcPr>
            <w:tcW w:w="1664" w:type="pct"/>
            <w:gridSpan w:val="2"/>
            <w:tcBorders>
              <w:top w:val="single" w:sz="4" w:space="0" w:color="auto"/>
              <w:left w:val="single" w:sz="4" w:space="0" w:color="auto"/>
              <w:bottom w:val="single" w:sz="4" w:space="0" w:color="auto"/>
              <w:right w:val="single" w:sz="4" w:space="0" w:color="auto"/>
            </w:tcBorders>
            <w:hideMark/>
          </w:tcPr>
          <w:p w14:paraId="04BAE3EE"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Крыша</w:t>
            </w:r>
          </w:p>
        </w:tc>
        <w:tc>
          <w:tcPr>
            <w:tcW w:w="1403" w:type="pct"/>
            <w:tcBorders>
              <w:top w:val="single" w:sz="4" w:space="0" w:color="auto"/>
              <w:left w:val="single" w:sz="4" w:space="0" w:color="auto"/>
              <w:bottom w:val="single" w:sz="4" w:space="0" w:color="auto"/>
              <w:right w:val="single" w:sz="4" w:space="0" w:color="auto"/>
            </w:tcBorders>
            <w:hideMark/>
          </w:tcPr>
          <w:p w14:paraId="10C6DDC8"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скатная, шифер</w:t>
            </w:r>
          </w:p>
        </w:tc>
        <w:tc>
          <w:tcPr>
            <w:tcW w:w="1527" w:type="pct"/>
            <w:tcBorders>
              <w:top w:val="single" w:sz="4" w:space="0" w:color="auto"/>
              <w:left w:val="single" w:sz="4" w:space="0" w:color="auto"/>
              <w:bottom w:val="single" w:sz="4" w:space="0" w:color="auto"/>
              <w:right w:val="single" w:sz="4" w:space="0" w:color="auto"/>
            </w:tcBorders>
            <w:hideMark/>
          </w:tcPr>
          <w:p w14:paraId="3836FD9A"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неудовлетворительное</w:t>
            </w:r>
          </w:p>
        </w:tc>
      </w:tr>
      <w:tr w:rsidR="00844BB8" w:rsidRPr="00844BB8" w14:paraId="172F6A19" w14:textId="77777777" w:rsidTr="00D41139">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4767DC37"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6.</w:t>
            </w:r>
          </w:p>
        </w:tc>
        <w:tc>
          <w:tcPr>
            <w:tcW w:w="1664" w:type="pct"/>
            <w:gridSpan w:val="2"/>
            <w:tcBorders>
              <w:top w:val="single" w:sz="4" w:space="0" w:color="auto"/>
              <w:left w:val="single" w:sz="4" w:space="0" w:color="auto"/>
              <w:bottom w:val="single" w:sz="4" w:space="0" w:color="auto"/>
              <w:right w:val="single" w:sz="4" w:space="0" w:color="auto"/>
            </w:tcBorders>
            <w:hideMark/>
          </w:tcPr>
          <w:p w14:paraId="7677FC2C"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Полы</w:t>
            </w:r>
          </w:p>
        </w:tc>
        <w:tc>
          <w:tcPr>
            <w:tcW w:w="1403" w:type="pct"/>
            <w:tcBorders>
              <w:top w:val="single" w:sz="4" w:space="0" w:color="auto"/>
              <w:left w:val="single" w:sz="4" w:space="0" w:color="auto"/>
              <w:bottom w:val="single" w:sz="4" w:space="0" w:color="auto"/>
              <w:right w:val="single" w:sz="4" w:space="0" w:color="auto"/>
            </w:tcBorders>
            <w:hideMark/>
          </w:tcPr>
          <w:p w14:paraId="74122E26"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hideMark/>
          </w:tcPr>
          <w:p w14:paraId="788165E8"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0EC3E665" w14:textId="77777777" w:rsidTr="00D41139">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1105FB74"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7.</w:t>
            </w:r>
          </w:p>
        </w:tc>
        <w:tc>
          <w:tcPr>
            <w:tcW w:w="1664" w:type="pct"/>
            <w:gridSpan w:val="2"/>
            <w:tcBorders>
              <w:top w:val="single" w:sz="4" w:space="0" w:color="auto"/>
              <w:left w:val="single" w:sz="4" w:space="0" w:color="auto"/>
              <w:bottom w:val="single" w:sz="4" w:space="0" w:color="auto"/>
              <w:right w:val="single" w:sz="4" w:space="0" w:color="auto"/>
            </w:tcBorders>
            <w:hideMark/>
          </w:tcPr>
          <w:p w14:paraId="2D8C57B9"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Проемы</w:t>
            </w:r>
          </w:p>
        </w:tc>
        <w:tc>
          <w:tcPr>
            <w:tcW w:w="1403" w:type="pct"/>
            <w:tcBorders>
              <w:top w:val="single" w:sz="4" w:space="0" w:color="auto"/>
              <w:left w:val="single" w:sz="4" w:space="0" w:color="auto"/>
              <w:bottom w:val="single" w:sz="4" w:space="0" w:color="auto"/>
              <w:right w:val="single" w:sz="4" w:space="0" w:color="auto"/>
            </w:tcBorders>
          </w:tcPr>
          <w:p w14:paraId="7C0E3217" w14:textId="77777777" w:rsidR="00844BB8" w:rsidRPr="00844BB8" w:rsidRDefault="00844BB8" w:rsidP="00196C81">
            <w:pPr>
              <w:adjustRightInd w:val="0"/>
              <w:ind w:firstLine="708"/>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47A48D0C" w14:textId="77777777" w:rsidR="00844BB8" w:rsidRPr="00844BB8" w:rsidRDefault="00844BB8" w:rsidP="00196C81">
            <w:pPr>
              <w:adjustRightInd w:val="0"/>
              <w:rPr>
                <w:rFonts w:eastAsia="Times New Roman"/>
                <w:sz w:val="24"/>
                <w:szCs w:val="24"/>
                <w:lang w:eastAsia="ru-RU"/>
              </w:rPr>
            </w:pPr>
          </w:p>
        </w:tc>
      </w:tr>
      <w:tr w:rsidR="00844BB8" w:rsidRPr="00844BB8" w14:paraId="0394530F"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0C6A6CCA"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69DC286B"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E078310"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окна</w:t>
            </w:r>
          </w:p>
        </w:tc>
        <w:tc>
          <w:tcPr>
            <w:tcW w:w="1403" w:type="pct"/>
            <w:tcBorders>
              <w:top w:val="single" w:sz="4" w:space="0" w:color="auto"/>
              <w:left w:val="single" w:sz="4" w:space="0" w:color="auto"/>
              <w:bottom w:val="single" w:sz="4" w:space="0" w:color="auto"/>
              <w:right w:val="single" w:sz="4" w:space="0" w:color="auto"/>
            </w:tcBorders>
            <w:hideMark/>
          </w:tcPr>
          <w:p w14:paraId="413BCFC2"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деревянные</w:t>
            </w:r>
          </w:p>
        </w:tc>
        <w:tc>
          <w:tcPr>
            <w:tcW w:w="1527" w:type="pct"/>
            <w:tcBorders>
              <w:top w:val="single" w:sz="4" w:space="0" w:color="auto"/>
              <w:left w:val="single" w:sz="4" w:space="0" w:color="auto"/>
              <w:bottom w:val="single" w:sz="4" w:space="0" w:color="auto"/>
              <w:right w:val="single" w:sz="4" w:space="0" w:color="auto"/>
            </w:tcBorders>
            <w:hideMark/>
          </w:tcPr>
          <w:p w14:paraId="2E9E223D"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неудовлетворительное</w:t>
            </w:r>
          </w:p>
        </w:tc>
      </w:tr>
      <w:tr w:rsidR="00844BB8" w:rsidRPr="00844BB8" w14:paraId="0CC82600"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6C431234"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41E5817"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B26464A"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двери</w:t>
            </w:r>
          </w:p>
        </w:tc>
        <w:tc>
          <w:tcPr>
            <w:tcW w:w="1403" w:type="pct"/>
            <w:tcBorders>
              <w:top w:val="single" w:sz="4" w:space="0" w:color="auto"/>
              <w:left w:val="single" w:sz="4" w:space="0" w:color="auto"/>
              <w:bottom w:val="single" w:sz="4" w:space="0" w:color="auto"/>
              <w:right w:val="single" w:sz="4" w:space="0" w:color="auto"/>
            </w:tcBorders>
            <w:hideMark/>
          </w:tcPr>
          <w:p w14:paraId="06638038"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деревянные</w:t>
            </w:r>
          </w:p>
        </w:tc>
        <w:tc>
          <w:tcPr>
            <w:tcW w:w="1527" w:type="pct"/>
            <w:tcBorders>
              <w:top w:val="single" w:sz="4" w:space="0" w:color="auto"/>
              <w:left w:val="single" w:sz="4" w:space="0" w:color="auto"/>
              <w:bottom w:val="single" w:sz="4" w:space="0" w:color="auto"/>
              <w:right w:val="single" w:sz="4" w:space="0" w:color="auto"/>
            </w:tcBorders>
            <w:hideMark/>
          </w:tcPr>
          <w:p w14:paraId="323A9739" w14:textId="77777777" w:rsidR="00844BB8" w:rsidRPr="00844BB8" w:rsidRDefault="00844BB8" w:rsidP="00196C81">
            <w:pPr>
              <w:jc w:val="center"/>
              <w:rPr>
                <w:rFonts w:eastAsia="Times New Roman"/>
                <w:sz w:val="24"/>
                <w:szCs w:val="24"/>
                <w:lang w:eastAsia="ru-RU"/>
              </w:rPr>
            </w:pPr>
            <w:r w:rsidRPr="00844BB8">
              <w:rPr>
                <w:rFonts w:eastAsia="Times New Roman"/>
                <w:sz w:val="24"/>
                <w:szCs w:val="24"/>
                <w:lang w:eastAsia="ru-RU"/>
              </w:rPr>
              <w:t>неудовлетворительное</w:t>
            </w:r>
          </w:p>
        </w:tc>
      </w:tr>
      <w:tr w:rsidR="00844BB8" w:rsidRPr="00844BB8" w14:paraId="2E617224"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5667BA1"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7A1C114"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13790432"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24A2A33E"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0E5D5A64" w14:textId="77777777" w:rsidR="00844BB8" w:rsidRPr="00844BB8" w:rsidRDefault="00844BB8" w:rsidP="00196C81">
            <w:pPr>
              <w:adjustRightInd w:val="0"/>
              <w:rPr>
                <w:rFonts w:eastAsia="Times New Roman"/>
                <w:sz w:val="24"/>
                <w:szCs w:val="24"/>
                <w:lang w:eastAsia="ru-RU"/>
              </w:rPr>
            </w:pPr>
          </w:p>
        </w:tc>
      </w:tr>
      <w:tr w:rsidR="00844BB8" w:rsidRPr="00844BB8" w14:paraId="2EB62C36" w14:textId="77777777" w:rsidTr="00D41139">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6B649150"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8.</w:t>
            </w:r>
          </w:p>
        </w:tc>
        <w:tc>
          <w:tcPr>
            <w:tcW w:w="1664" w:type="pct"/>
            <w:gridSpan w:val="2"/>
            <w:tcBorders>
              <w:top w:val="single" w:sz="4" w:space="0" w:color="auto"/>
              <w:left w:val="single" w:sz="4" w:space="0" w:color="auto"/>
              <w:bottom w:val="single" w:sz="4" w:space="0" w:color="auto"/>
              <w:right w:val="single" w:sz="4" w:space="0" w:color="auto"/>
            </w:tcBorders>
            <w:hideMark/>
          </w:tcPr>
          <w:p w14:paraId="0C2799C9"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Отделка</w:t>
            </w:r>
          </w:p>
        </w:tc>
        <w:tc>
          <w:tcPr>
            <w:tcW w:w="1403" w:type="pct"/>
            <w:tcBorders>
              <w:top w:val="single" w:sz="4" w:space="0" w:color="auto"/>
              <w:left w:val="single" w:sz="4" w:space="0" w:color="auto"/>
              <w:bottom w:val="single" w:sz="4" w:space="0" w:color="auto"/>
              <w:right w:val="single" w:sz="4" w:space="0" w:color="auto"/>
            </w:tcBorders>
          </w:tcPr>
          <w:p w14:paraId="664360E6"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41E95030" w14:textId="77777777" w:rsidR="00844BB8" w:rsidRPr="00844BB8" w:rsidRDefault="00844BB8" w:rsidP="00196C81">
            <w:pPr>
              <w:adjustRightInd w:val="0"/>
              <w:rPr>
                <w:rFonts w:eastAsia="Times New Roman"/>
                <w:sz w:val="24"/>
                <w:szCs w:val="24"/>
                <w:lang w:eastAsia="ru-RU"/>
              </w:rPr>
            </w:pPr>
          </w:p>
        </w:tc>
      </w:tr>
      <w:tr w:rsidR="00844BB8" w:rsidRPr="00844BB8" w14:paraId="19FA0517"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1DCAE73D"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0C15DDEA"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DEF09D0"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внутренняя</w:t>
            </w:r>
          </w:p>
        </w:tc>
        <w:tc>
          <w:tcPr>
            <w:tcW w:w="1403" w:type="pct"/>
            <w:tcBorders>
              <w:top w:val="single" w:sz="4" w:space="0" w:color="auto"/>
              <w:left w:val="single" w:sz="4" w:space="0" w:color="auto"/>
              <w:bottom w:val="single" w:sz="4" w:space="0" w:color="auto"/>
              <w:right w:val="single" w:sz="4" w:space="0" w:color="auto"/>
            </w:tcBorders>
            <w:hideMark/>
          </w:tcPr>
          <w:p w14:paraId="1658460F"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hideMark/>
          </w:tcPr>
          <w:p w14:paraId="53846A97"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неудовлетворительное</w:t>
            </w:r>
          </w:p>
        </w:tc>
      </w:tr>
      <w:tr w:rsidR="00844BB8" w:rsidRPr="00844BB8" w14:paraId="4C1B6714"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27A1FBDA"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C47B264"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59351CA"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наружная</w:t>
            </w:r>
          </w:p>
        </w:tc>
        <w:tc>
          <w:tcPr>
            <w:tcW w:w="1403" w:type="pct"/>
            <w:tcBorders>
              <w:top w:val="single" w:sz="4" w:space="0" w:color="auto"/>
              <w:left w:val="single" w:sz="4" w:space="0" w:color="auto"/>
              <w:bottom w:val="single" w:sz="4" w:space="0" w:color="auto"/>
              <w:right w:val="single" w:sz="4" w:space="0" w:color="auto"/>
            </w:tcBorders>
            <w:hideMark/>
          </w:tcPr>
          <w:p w14:paraId="6FB57358"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hideMark/>
          </w:tcPr>
          <w:p w14:paraId="1F16E351"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неудовлетворительное</w:t>
            </w:r>
          </w:p>
        </w:tc>
      </w:tr>
      <w:tr w:rsidR="00844BB8" w:rsidRPr="00844BB8" w14:paraId="620887B3"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24E3D23"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E8C3D83"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05207D3F"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4A718545"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0012886E" w14:textId="77777777" w:rsidR="00844BB8" w:rsidRPr="00844BB8" w:rsidRDefault="00844BB8" w:rsidP="00196C81">
            <w:pPr>
              <w:adjustRightInd w:val="0"/>
              <w:rPr>
                <w:rFonts w:eastAsia="Times New Roman"/>
                <w:sz w:val="24"/>
                <w:szCs w:val="24"/>
                <w:lang w:eastAsia="ru-RU"/>
              </w:rPr>
            </w:pPr>
          </w:p>
        </w:tc>
      </w:tr>
      <w:tr w:rsidR="00844BB8" w:rsidRPr="00844BB8" w14:paraId="2F4AF423" w14:textId="77777777" w:rsidTr="00D41139">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7C4AD084"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9.</w:t>
            </w:r>
          </w:p>
        </w:tc>
        <w:tc>
          <w:tcPr>
            <w:tcW w:w="1664" w:type="pct"/>
            <w:gridSpan w:val="2"/>
            <w:tcBorders>
              <w:top w:val="single" w:sz="4" w:space="0" w:color="auto"/>
              <w:left w:val="single" w:sz="4" w:space="0" w:color="auto"/>
              <w:bottom w:val="single" w:sz="4" w:space="0" w:color="auto"/>
              <w:right w:val="single" w:sz="4" w:space="0" w:color="auto"/>
            </w:tcBorders>
            <w:hideMark/>
          </w:tcPr>
          <w:p w14:paraId="5D2E5468"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Механическое, электрическое, санитарно-техническое и иное оборудование</w:t>
            </w:r>
          </w:p>
        </w:tc>
        <w:tc>
          <w:tcPr>
            <w:tcW w:w="1403" w:type="pct"/>
            <w:tcBorders>
              <w:top w:val="single" w:sz="4" w:space="0" w:color="auto"/>
              <w:left w:val="single" w:sz="4" w:space="0" w:color="auto"/>
              <w:bottom w:val="single" w:sz="4" w:space="0" w:color="auto"/>
              <w:right w:val="single" w:sz="4" w:space="0" w:color="auto"/>
            </w:tcBorders>
          </w:tcPr>
          <w:p w14:paraId="55690EBE"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3A677D9E" w14:textId="77777777" w:rsidR="00844BB8" w:rsidRPr="00844BB8" w:rsidRDefault="00844BB8" w:rsidP="00196C81">
            <w:pPr>
              <w:adjustRightInd w:val="0"/>
              <w:rPr>
                <w:rFonts w:eastAsia="Times New Roman"/>
                <w:sz w:val="24"/>
                <w:szCs w:val="24"/>
                <w:lang w:eastAsia="ru-RU"/>
              </w:rPr>
            </w:pPr>
          </w:p>
        </w:tc>
      </w:tr>
      <w:tr w:rsidR="00844BB8" w:rsidRPr="00844BB8" w14:paraId="193E163D"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69849F1B"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FD8B816"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81ADF56"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ванны напольные</w:t>
            </w:r>
          </w:p>
        </w:tc>
        <w:tc>
          <w:tcPr>
            <w:tcW w:w="1403" w:type="pct"/>
            <w:tcBorders>
              <w:top w:val="single" w:sz="4" w:space="0" w:color="auto"/>
              <w:left w:val="single" w:sz="4" w:space="0" w:color="auto"/>
              <w:bottom w:val="single" w:sz="4" w:space="0" w:color="auto"/>
              <w:right w:val="single" w:sz="4" w:space="0" w:color="auto"/>
            </w:tcBorders>
            <w:hideMark/>
          </w:tcPr>
          <w:p w14:paraId="19F6BAB0"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2964C09D" w14:textId="77777777" w:rsidR="00844BB8" w:rsidRPr="00844BB8" w:rsidRDefault="00844BB8" w:rsidP="00196C81">
            <w:pPr>
              <w:adjustRightInd w:val="0"/>
              <w:jc w:val="center"/>
              <w:rPr>
                <w:rFonts w:eastAsia="Times New Roman"/>
                <w:sz w:val="24"/>
                <w:szCs w:val="24"/>
                <w:lang w:eastAsia="ru-RU"/>
              </w:rPr>
            </w:pPr>
          </w:p>
        </w:tc>
      </w:tr>
      <w:tr w:rsidR="00844BB8" w:rsidRPr="00844BB8" w14:paraId="6FC3F863"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DE7D568"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1F30046"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225E6342"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электроплиты</w:t>
            </w:r>
          </w:p>
        </w:tc>
        <w:tc>
          <w:tcPr>
            <w:tcW w:w="1403" w:type="pct"/>
            <w:tcBorders>
              <w:top w:val="single" w:sz="4" w:space="0" w:color="auto"/>
              <w:left w:val="single" w:sz="4" w:space="0" w:color="auto"/>
              <w:bottom w:val="single" w:sz="4" w:space="0" w:color="auto"/>
              <w:right w:val="single" w:sz="4" w:space="0" w:color="auto"/>
            </w:tcBorders>
            <w:hideMark/>
          </w:tcPr>
          <w:p w14:paraId="1A12AF0C"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59D2318E" w14:textId="77777777" w:rsidR="00844BB8" w:rsidRPr="00844BB8" w:rsidRDefault="00844BB8" w:rsidP="00196C81">
            <w:pPr>
              <w:tabs>
                <w:tab w:val="left" w:pos="945"/>
              </w:tabs>
              <w:adjustRightInd w:val="0"/>
              <w:jc w:val="center"/>
              <w:rPr>
                <w:rFonts w:eastAsia="Times New Roman"/>
                <w:sz w:val="24"/>
                <w:szCs w:val="24"/>
                <w:lang w:eastAsia="ru-RU"/>
              </w:rPr>
            </w:pPr>
          </w:p>
        </w:tc>
      </w:tr>
      <w:tr w:rsidR="00844BB8" w:rsidRPr="00844BB8" w14:paraId="7ABA6CAB"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C1CEC12"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C993CFE"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6DC59691"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телефонные сети и оборудование</w:t>
            </w:r>
          </w:p>
        </w:tc>
        <w:tc>
          <w:tcPr>
            <w:tcW w:w="1403" w:type="pct"/>
            <w:tcBorders>
              <w:top w:val="single" w:sz="4" w:space="0" w:color="auto"/>
              <w:left w:val="single" w:sz="4" w:space="0" w:color="auto"/>
              <w:bottom w:val="single" w:sz="4" w:space="0" w:color="auto"/>
              <w:right w:val="single" w:sz="4" w:space="0" w:color="auto"/>
            </w:tcBorders>
            <w:hideMark/>
          </w:tcPr>
          <w:p w14:paraId="502E1EA7"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145ACEC1" w14:textId="77777777" w:rsidR="00844BB8" w:rsidRPr="00844BB8" w:rsidRDefault="00844BB8" w:rsidP="00196C81">
            <w:pPr>
              <w:adjustRightInd w:val="0"/>
              <w:jc w:val="center"/>
              <w:rPr>
                <w:rFonts w:eastAsia="Times New Roman"/>
                <w:sz w:val="24"/>
                <w:szCs w:val="24"/>
                <w:lang w:eastAsia="ru-RU"/>
              </w:rPr>
            </w:pPr>
          </w:p>
        </w:tc>
      </w:tr>
      <w:tr w:rsidR="00844BB8" w:rsidRPr="00844BB8" w14:paraId="6301B8FA"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CE7E2EA"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6F92285"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EAE174A"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сети проводного радиовещания</w:t>
            </w:r>
          </w:p>
        </w:tc>
        <w:tc>
          <w:tcPr>
            <w:tcW w:w="1403" w:type="pct"/>
            <w:tcBorders>
              <w:top w:val="single" w:sz="4" w:space="0" w:color="auto"/>
              <w:left w:val="single" w:sz="4" w:space="0" w:color="auto"/>
              <w:bottom w:val="single" w:sz="4" w:space="0" w:color="auto"/>
              <w:right w:val="single" w:sz="4" w:space="0" w:color="auto"/>
            </w:tcBorders>
            <w:hideMark/>
          </w:tcPr>
          <w:p w14:paraId="57C05CF4"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09BAEC23" w14:textId="77777777" w:rsidR="00844BB8" w:rsidRPr="00844BB8" w:rsidRDefault="00844BB8" w:rsidP="00196C81">
            <w:pPr>
              <w:adjustRightInd w:val="0"/>
              <w:rPr>
                <w:rFonts w:eastAsia="Times New Roman"/>
                <w:sz w:val="24"/>
                <w:szCs w:val="24"/>
                <w:lang w:eastAsia="ru-RU"/>
              </w:rPr>
            </w:pPr>
          </w:p>
        </w:tc>
      </w:tr>
      <w:tr w:rsidR="00844BB8" w:rsidRPr="00844BB8" w14:paraId="7BA5F145"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4224CD9"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2EB0E9A"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4E9C07C1"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сигнализация</w:t>
            </w:r>
          </w:p>
        </w:tc>
        <w:tc>
          <w:tcPr>
            <w:tcW w:w="1403" w:type="pct"/>
            <w:tcBorders>
              <w:top w:val="single" w:sz="4" w:space="0" w:color="auto"/>
              <w:left w:val="single" w:sz="4" w:space="0" w:color="auto"/>
              <w:bottom w:val="single" w:sz="4" w:space="0" w:color="auto"/>
              <w:right w:val="single" w:sz="4" w:space="0" w:color="auto"/>
            </w:tcBorders>
            <w:hideMark/>
          </w:tcPr>
          <w:p w14:paraId="52E260D6"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51A9D6E5" w14:textId="77777777" w:rsidR="00844BB8" w:rsidRPr="00844BB8" w:rsidRDefault="00844BB8" w:rsidP="00196C81">
            <w:pPr>
              <w:adjustRightInd w:val="0"/>
              <w:rPr>
                <w:rFonts w:eastAsia="Times New Roman"/>
                <w:sz w:val="24"/>
                <w:szCs w:val="24"/>
                <w:lang w:eastAsia="ru-RU"/>
              </w:rPr>
            </w:pPr>
          </w:p>
        </w:tc>
      </w:tr>
      <w:tr w:rsidR="00844BB8" w:rsidRPr="00844BB8" w14:paraId="606FDB04"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2825DB5B"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F5CEC21"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ADB7F10"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мусоропровод</w:t>
            </w:r>
          </w:p>
        </w:tc>
        <w:tc>
          <w:tcPr>
            <w:tcW w:w="1403" w:type="pct"/>
            <w:tcBorders>
              <w:top w:val="single" w:sz="4" w:space="0" w:color="auto"/>
              <w:left w:val="single" w:sz="4" w:space="0" w:color="auto"/>
              <w:bottom w:val="single" w:sz="4" w:space="0" w:color="auto"/>
              <w:right w:val="single" w:sz="4" w:space="0" w:color="auto"/>
            </w:tcBorders>
            <w:hideMark/>
          </w:tcPr>
          <w:p w14:paraId="11A650D2"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3477511F" w14:textId="77777777" w:rsidR="00844BB8" w:rsidRPr="00844BB8" w:rsidRDefault="00844BB8" w:rsidP="00196C81">
            <w:pPr>
              <w:adjustRightInd w:val="0"/>
              <w:rPr>
                <w:rFonts w:eastAsia="Times New Roman"/>
                <w:sz w:val="24"/>
                <w:szCs w:val="24"/>
                <w:lang w:eastAsia="ru-RU"/>
              </w:rPr>
            </w:pPr>
          </w:p>
        </w:tc>
      </w:tr>
      <w:tr w:rsidR="00844BB8" w:rsidRPr="00844BB8" w14:paraId="499D13B8"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3E32109B"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1B3D038"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0A47B9E1"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лифт</w:t>
            </w:r>
          </w:p>
        </w:tc>
        <w:tc>
          <w:tcPr>
            <w:tcW w:w="1403" w:type="pct"/>
            <w:tcBorders>
              <w:top w:val="single" w:sz="4" w:space="0" w:color="auto"/>
              <w:left w:val="single" w:sz="4" w:space="0" w:color="auto"/>
              <w:bottom w:val="single" w:sz="4" w:space="0" w:color="auto"/>
              <w:right w:val="single" w:sz="4" w:space="0" w:color="auto"/>
            </w:tcBorders>
            <w:hideMark/>
          </w:tcPr>
          <w:p w14:paraId="7CB2B5CA" w14:textId="77777777" w:rsidR="00844BB8" w:rsidRPr="00844BB8" w:rsidRDefault="00844BB8" w:rsidP="00196C81">
            <w:pPr>
              <w:adjustRightInd w:val="0"/>
              <w:ind w:firstLine="708"/>
              <w:rPr>
                <w:rFonts w:eastAsia="Times New Roman"/>
                <w:sz w:val="24"/>
                <w:szCs w:val="24"/>
                <w:lang w:eastAsia="ru-RU"/>
              </w:rPr>
            </w:pPr>
            <w:r w:rsidRPr="00844BB8">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6EF50A67" w14:textId="77777777" w:rsidR="00844BB8" w:rsidRPr="00844BB8" w:rsidRDefault="00844BB8" w:rsidP="00196C81">
            <w:pPr>
              <w:adjustRightInd w:val="0"/>
              <w:rPr>
                <w:rFonts w:eastAsia="Times New Roman"/>
                <w:sz w:val="24"/>
                <w:szCs w:val="24"/>
                <w:lang w:eastAsia="ru-RU"/>
              </w:rPr>
            </w:pPr>
          </w:p>
        </w:tc>
      </w:tr>
      <w:tr w:rsidR="00844BB8" w:rsidRPr="00844BB8" w14:paraId="14C13802"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2A0A4EE4"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8813A85"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40AEFB46"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вентиляция</w:t>
            </w:r>
          </w:p>
        </w:tc>
        <w:tc>
          <w:tcPr>
            <w:tcW w:w="1403" w:type="pct"/>
            <w:tcBorders>
              <w:top w:val="single" w:sz="4" w:space="0" w:color="auto"/>
              <w:left w:val="single" w:sz="4" w:space="0" w:color="auto"/>
              <w:bottom w:val="single" w:sz="4" w:space="0" w:color="auto"/>
              <w:right w:val="single" w:sz="4" w:space="0" w:color="auto"/>
            </w:tcBorders>
            <w:hideMark/>
          </w:tcPr>
          <w:p w14:paraId="13EA890B" w14:textId="77777777" w:rsidR="00844BB8" w:rsidRPr="00844BB8" w:rsidRDefault="00844BB8" w:rsidP="00196C81">
            <w:pPr>
              <w:adjustRightInd w:val="0"/>
              <w:jc w:val="center"/>
              <w:rPr>
                <w:rFonts w:eastAsia="Times New Roman"/>
                <w:color w:val="000000"/>
                <w:sz w:val="24"/>
                <w:szCs w:val="24"/>
                <w:lang w:eastAsia="ru-RU"/>
              </w:rPr>
            </w:pPr>
            <w:r w:rsidRPr="00844BB8">
              <w:rPr>
                <w:rFonts w:eastAsia="Times New Roman"/>
                <w:color w:val="000000"/>
                <w:sz w:val="24"/>
                <w:szCs w:val="24"/>
                <w:lang w:eastAsia="ru-RU"/>
              </w:rPr>
              <w:t>естественная</w:t>
            </w:r>
          </w:p>
        </w:tc>
        <w:tc>
          <w:tcPr>
            <w:tcW w:w="1527" w:type="pct"/>
            <w:tcBorders>
              <w:top w:val="single" w:sz="4" w:space="0" w:color="auto"/>
              <w:left w:val="single" w:sz="4" w:space="0" w:color="auto"/>
              <w:bottom w:val="single" w:sz="4" w:space="0" w:color="auto"/>
              <w:right w:val="single" w:sz="4" w:space="0" w:color="auto"/>
            </w:tcBorders>
            <w:hideMark/>
          </w:tcPr>
          <w:p w14:paraId="279831F4"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643DA456"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38E5A73"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730D0AF"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46C29A6C"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32AAFAB3"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64607A38" w14:textId="77777777" w:rsidR="00844BB8" w:rsidRPr="00844BB8" w:rsidRDefault="00844BB8" w:rsidP="00196C81">
            <w:pPr>
              <w:adjustRightInd w:val="0"/>
              <w:rPr>
                <w:rFonts w:eastAsia="Times New Roman"/>
                <w:sz w:val="24"/>
                <w:szCs w:val="24"/>
                <w:lang w:eastAsia="ru-RU"/>
              </w:rPr>
            </w:pPr>
          </w:p>
        </w:tc>
      </w:tr>
      <w:tr w:rsidR="00844BB8" w:rsidRPr="00844BB8" w14:paraId="62A34259" w14:textId="77777777" w:rsidTr="00D41139">
        <w:trPr>
          <w:cantSplit/>
          <w:jc w:val="center"/>
        </w:trPr>
        <w:tc>
          <w:tcPr>
            <w:tcW w:w="406" w:type="pct"/>
            <w:vMerge w:val="restart"/>
            <w:tcBorders>
              <w:top w:val="single" w:sz="4" w:space="0" w:color="auto"/>
              <w:left w:val="single" w:sz="4" w:space="0" w:color="auto"/>
              <w:bottom w:val="single" w:sz="4" w:space="0" w:color="auto"/>
              <w:right w:val="single" w:sz="4" w:space="0" w:color="auto"/>
            </w:tcBorders>
            <w:hideMark/>
          </w:tcPr>
          <w:p w14:paraId="2BD669F5"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lastRenderedPageBreak/>
              <w:t>10.</w:t>
            </w:r>
          </w:p>
        </w:tc>
        <w:tc>
          <w:tcPr>
            <w:tcW w:w="1664" w:type="pct"/>
            <w:gridSpan w:val="2"/>
            <w:tcBorders>
              <w:top w:val="single" w:sz="4" w:space="0" w:color="auto"/>
              <w:left w:val="single" w:sz="4" w:space="0" w:color="auto"/>
              <w:bottom w:val="single" w:sz="4" w:space="0" w:color="auto"/>
              <w:right w:val="single" w:sz="4" w:space="0" w:color="auto"/>
            </w:tcBorders>
            <w:hideMark/>
          </w:tcPr>
          <w:p w14:paraId="5BABB95D"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Внутридомовые инженерные коммуникации и оборудование для предоставления коммунальных услуг</w:t>
            </w:r>
          </w:p>
        </w:tc>
        <w:tc>
          <w:tcPr>
            <w:tcW w:w="1403" w:type="pct"/>
            <w:tcBorders>
              <w:top w:val="single" w:sz="4" w:space="0" w:color="auto"/>
              <w:left w:val="single" w:sz="4" w:space="0" w:color="auto"/>
              <w:bottom w:val="single" w:sz="4" w:space="0" w:color="auto"/>
              <w:right w:val="single" w:sz="4" w:space="0" w:color="auto"/>
            </w:tcBorders>
          </w:tcPr>
          <w:p w14:paraId="65F30B0F"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37FC3C54" w14:textId="77777777" w:rsidR="00844BB8" w:rsidRPr="00844BB8" w:rsidRDefault="00844BB8" w:rsidP="00196C81">
            <w:pPr>
              <w:adjustRightInd w:val="0"/>
              <w:rPr>
                <w:rFonts w:eastAsia="Times New Roman"/>
                <w:sz w:val="24"/>
                <w:szCs w:val="24"/>
                <w:lang w:eastAsia="ru-RU"/>
              </w:rPr>
            </w:pPr>
          </w:p>
        </w:tc>
      </w:tr>
      <w:tr w:rsidR="00844BB8" w:rsidRPr="00844BB8" w14:paraId="4490E97D"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2C353663"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0743694"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555E9199"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холодное водоснабжение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28047F83"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трубы, радиаторы, краны, задвижки и др.</w:t>
            </w:r>
          </w:p>
        </w:tc>
        <w:tc>
          <w:tcPr>
            <w:tcW w:w="1527" w:type="pct"/>
            <w:tcBorders>
              <w:top w:val="single" w:sz="4" w:space="0" w:color="auto"/>
              <w:left w:val="single" w:sz="4" w:space="0" w:color="auto"/>
              <w:bottom w:val="single" w:sz="4" w:space="0" w:color="auto"/>
              <w:right w:val="single" w:sz="4" w:space="0" w:color="auto"/>
            </w:tcBorders>
            <w:hideMark/>
          </w:tcPr>
          <w:p w14:paraId="4F9C91C4"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неудовлетворительное требуется капитальный ремонт</w:t>
            </w:r>
          </w:p>
        </w:tc>
      </w:tr>
      <w:tr w:rsidR="00844BB8" w:rsidRPr="00844BB8" w14:paraId="7E53F66C"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065A3FB9"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F4B517B"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1781BB25"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горячее водоснабжение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66F53DA6"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694B06E2" w14:textId="77777777" w:rsidR="00844BB8" w:rsidRPr="00844BB8" w:rsidRDefault="00844BB8" w:rsidP="00196C81">
            <w:pPr>
              <w:adjustRightInd w:val="0"/>
              <w:jc w:val="center"/>
              <w:rPr>
                <w:rFonts w:eastAsia="Times New Roman"/>
                <w:sz w:val="24"/>
                <w:szCs w:val="24"/>
                <w:lang w:eastAsia="ru-RU"/>
              </w:rPr>
            </w:pPr>
          </w:p>
        </w:tc>
      </w:tr>
      <w:tr w:rsidR="00844BB8" w:rsidRPr="00844BB8" w14:paraId="73B6E30E"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62183C5"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EC90430"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00B2ADBC"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водоотведение</w:t>
            </w:r>
          </w:p>
        </w:tc>
        <w:tc>
          <w:tcPr>
            <w:tcW w:w="1403" w:type="pct"/>
            <w:tcBorders>
              <w:top w:val="single" w:sz="4" w:space="0" w:color="auto"/>
              <w:left w:val="single" w:sz="4" w:space="0" w:color="auto"/>
              <w:bottom w:val="single" w:sz="4" w:space="0" w:color="auto"/>
              <w:right w:val="single" w:sz="4" w:space="0" w:color="auto"/>
            </w:tcBorders>
            <w:hideMark/>
          </w:tcPr>
          <w:p w14:paraId="61BFC85B"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Чугунные трубы и фасонные части</w:t>
            </w:r>
          </w:p>
        </w:tc>
        <w:tc>
          <w:tcPr>
            <w:tcW w:w="1527" w:type="pct"/>
            <w:tcBorders>
              <w:top w:val="single" w:sz="4" w:space="0" w:color="auto"/>
              <w:left w:val="single" w:sz="4" w:space="0" w:color="auto"/>
              <w:bottom w:val="single" w:sz="4" w:space="0" w:color="auto"/>
              <w:right w:val="single" w:sz="4" w:space="0" w:color="auto"/>
            </w:tcBorders>
            <w:hideMark/>
          </w:tcPr>
          <w:p w14:paraId="15763AB5"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требуется капитальный ремонт</w:t>
            </w:r>
          </w:p>
        </w:tc>
      </w:tr>
      <w:tr w:rsidR="00844BB8" w:rsidRPr="00844BB8" w14:paraId="43DD6DE6"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4A317DDB"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7B61871"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4FD497BE"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газоснабжение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29CE350F"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66D63C8A" w14:textId="77777777" w:rsidR="00844BB8" w:rsidRPr="00844BB8" w:rsidRDefault="00844BB8" w:rsidP="00196C81">
            <w:pPr>
              <w:adjustRightInd w:val="0"/>
              <w:rPr>
                <w:rFonts w:eastAsia="Times New Roman"/>
                <w:sz w:val="24"/>
                <w:szCs w:val="24"/>
                <w:lang w:eastAsia="ru-RU"/>
              </w:rPr>
            </w:pPr>
          </w:p>
        </w:tc>
      </w:tr>
      <w:tr w:rsidR="00844BB8" w:rsidRPr="00844BB8" w14:paraId="07134102"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20CDDC62"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48C6E8D"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6A79CD9E"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отопление (от внешних котельных)</w:t>
            </w:r>
          </w:p>
        </w:tc>
        <w:tc>
          <w:tcPr>
            <w:tcW w:w="1403" w:type="pct"/>
            <w:tcBorders>
              <w:top w:val="single" w:sz="4" w:space="0" w:color="auto"/>
              <w:left w:val="single" w:sz="4" w:space="0" w:color="auto"/>
              <w:bottom w:val="single" w:sz="4" w:space="0" w:color="auto"/>
              <w:right w:val="single" w:sz="4" w:space="0" w:color="auto"/>
            </w:tcBorders>
            <w:hideMark/>
          </w:tcPr>
          <w:p w14:paraId="5DD221A7"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Металлические водопроводные трубы</w:t>
            </w:r>
          </w:p>
        </w:tc>
        <w:tc>
          <w:tcPr>
            <w:tcW w:w="1527" w:type="pct"/>
            <w:tcBorders>
              <w:top w:val="single" w:sz="4" w:space="0" w:color="auto"/>
              <w:left w:val="single" w:sz="4" w:space="0" w:color="auto"/>
              <w:bottom w:val="single" w:sz="4" w:space="0" w:color="auto"/>
              <w:right w:val="single" w:sz="4" w:space="0" w:color="auto"/>
            </w:tcBorders>
            <w:hideMark/>
          </w:tcPr>
          <w:p w14:paraId="6161FC27"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требуется капитальный ремонт</w:t>
            </w:r>
          </w:p>
        </w:tc>
      </w:tr>
      <w:tr w:rsidR="00844BB8" w:rsidRPr="00844BB8" w14:paraId="095DBC9F"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08B19F3B"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1364213"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399189C0"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электроснабжение</w:t>
            </w:r>
          </w:p>
        </w:tc>
        <w:tc>
          <w:tcPr>
            <w:tcW w:w="1403" w:type="pct"/>
            <w:tcBorders>
              <w:top w:val="single" w:sz="4" w:space="0" w:color="auto"/>
              <w:left w:val="single" w:sz="4" w:space="0" w:color="auto"/>
              <w:bottom w:val="single" w:sz="4" w:space="0" w:color="auto"/>
              <w:right w:val="single" w:sz="4" w:space="0" w:color="auto"/>
            </w:tcBorders>
            <w:hideMark/>
          </w:tcPr>
          <w:p w14:paraId="1F5E6318"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скрытая проводка</w:t>
            </w:r>
          </w:p>
        </w:tc>
        <w:tc>
          <w:tcPr>
            <w:tcW w:w="1527" w:type="pct"/>
            <w:tcBorders>
              <w:top w:val="single" w:sz="4" w:space="0" w:color="auto"/>
              <w:left w:val="single" w:sz="4" w:space="0" w:color="auto"/>
              <w:bottom w:val="single" w:sz="4" w:space="0" w:color="auto"/>
              <w:right w:val="single" w:sz="4" w:space="0" w:color="auto"/>
            </w:tcBorders>
            <w:hideMark/>
          </w:tcPr>
          <w:p w14:paraId="030C491E"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удовлетворительное</w:t>
            </w:r>
          </w:p>
        </w:tc>
      </w:tr>
      <w:tr w:rsidR="00844BB8" w:rsidRPr="00844BB8" w14:paraId="4EEEA91F"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6C19E67E"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8AC7297"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4AB4DB1A"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печи</w:t>
            </w:r>
          </w:p>
        </w:tc>
        <w:tc>
          <w:tcPr>
            <w:tcW w:w="1403" w:type="pct"/>
            <w:tcBorders>
              <w:top w:val="single" w:sz="4" w:space="0" w:color="auto"/>
              <w:left w:val="single" w:sz="4" w:space="0" w:color="auto"/>
              <w:bottom w:val="single" w:sz="4" w:space="0" w:color="auto"/>
              <w:right w:val="single" w:sz="4" w:space="0" w:color="auto"/>
            </w:tcBorders>
            <w:hideMark/>
          </w:tcPr>
          <w:p w14:paraId="174662E4"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024C94A1" w14:textId="77777777" w:rsidR="00844BB8" w:rsidRPr="00844BB8" w:rsidRDefault="00844BB8" w:rsidP="00196C81">
            <w:pPr>
              <w:adjustRightInd w:val="0"/>
              <w:rPr>
                <w:rFonts w:eastAsia="Times New Roman"/>
                <w:sz w:val="24"/>
                <w:szCs w:val="24"/>
                <w:lang w:eastAsia="ru-RU"/>
              </w:rPr>
            </w:pPr>
          </w:p>
        </w:tc>
      </w:tr>
      <w:tr w:rsidR="00844BB8" w:rsidRPr="00844BB8" w14:paraId="105DB906"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34DAF2CA"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EA108C6"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12DA6228"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калориферы</w:t>
            </w:r>
          </w:p>
        </w:tc>
        <w:tc>
          <w:tcPr>
            <w:tcW w:w="1403" w:type="pct"/>
            <w:tcBorders>
              <w:top w:val="single" w:sz="4" w:space="0" w:color="auto"/>
              <w:left w:val="single" w:sz="4" w:space="0" w:color="auto"/>
              <w:bottom w:val="single" w:sz="4" w:space="0" w:color="auto"/>
              <w:right w:val="single" w:sz="4" w:space="0" w:color="auto"/>
            </w:tcBorders>
            <w:hideMark/>
          </w:tcPr>
          <w:p w14:paraId="5EF46448"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60B8107F" w14:textId="77777777" w:rsidR="00844BB8" w:rsidRPr="00844BB8" w:rsidRDefault="00844BB8" w:rsidP="00196C81">
            <w:pPr>
              <w:adjustRightInd w:val="0"/>
              <w:rPr>
                <w:rFonts w:eastAsia="Times New Roman"/>
                <w:sz w:val="24"/>
                <w:szCs w:val="24"/>
                <w:lang w:eastAsia="ru-RU"/>
              </w:rPr>
            </w:pPr>
          </w:p>
        </w:tc>
      </w:tr>
      <w:tr w:rsidR="00844BB8" w:rsidRPr="00844BB8" w14:paraId="4967281F"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768FC955"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52BBDE4" w14:textId="77777777" w:rsidR="00844BB8" w:rsidRPr="00844BB8" w:rsidRDefault="00844BB8" w:rsidP="00196C81">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7A20789D"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АГВ</w:t>
            </w:r>
          </w:p>
        </w:tc>
        <w:tc>
          <w:tcPr>
            <w:tcW w:w="1403" w:type="pct"/>
            <w:tcBorders>
              <w:top w:val="single" w:sz="4" w:space="0" w:color="auto"/>
              <w:left w:val="single" w:sz="4" w:space="0" w:color="auto"/>
              <w:bottom w:val="single" w:sz="4" w:space="0" w:color="auto"/>
              <w:right w:val="single" w:sz="4" w:space="0" w:color="auto"/>
            </w:tcBorders>
            <w:hideMark/>
          </w:tcPr>
          <w:p w14:paraId="4AC0265B"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488C4CB2" w14:textId="77777777" w:rsidR="00844BB8" w:rsidRPr="00844BB8" w:rsidRDefault="00844BB8" w:rsidP="00196C81">
            <w:pPr>
              <w:adjustRightInd w:val="0"/>
              <w:rPr>
                <w:rFonts w:eastAsia="Times New Roman"/>
                <w:sz w:val="24"/>
                <w:szCs w:val="24"/>
                <w:lang w:eastAsia="ru-RU"/>
              </w:rPr>
            </w:pPr>
          </w:p>
        </w:tc>
      </w:tr>
      <w:tr w:rsidR="00844BB8" w:rsidRPr="00844BB8" w14:paraId="6B07826D" w14:textId="77777777" w:rsidTr="00D41139">
        <w:trPr>
          <w:cantSplit/>
          <w:jc w:val="center"/>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157B16D7" w14:textId="77777777" w:rsidR="00844BB8" w:rsidRPr="00844BB8" w:rsidRDefault="00844BB8" w:rsidP="00196C81">
            <w:pPr>
              <w:jc w:val="both"/>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E27E6F6" w14:textId="77777777" w:rsidR="00844BB8" w:rsidRPr="00844BB8" w:rsidRDefault="00844BB8" w:rsidP="00196C81">
            <w:pPr>
              <w:adjustRightInd w:val="0"/>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hideMark/>
          </w:tcPr>
          <w:p w14:paraId="4BD42F54"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262879B1" w14:textId="77777777" w:rsidR="00844BB8" w:rsidRPr="00844BB8" w:rsidRDefault="00844BB8" w:rsidP="00196C81">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79D13C69" w14:textId="77777777" w:rsidR="00844BB8" w:rsidRPr="00844BB8" w:rsidRDefault="00844BB8" w:rsidP="00196C81">
            <w:pPr>
              <w:adjustRightInd w:val="0"/>
              <w:rPr>
                <w:rFonts w:eastAsia="Times New Roman"/>
                <w:sz w:val="24"/>
                <w:szCs w:val="24"/>
                <w:lang w:eastAsia="ru-RU"/>
              </w:rPr>
            </w:pPr>
          </w:p>
        </w:tc>
      </w:tr>
      <w:tr w:rsidR="00844BB8" w:rsidRPr="00844BB8" w14:paraId="6CB235FE" w14:textId="77777777" w:rsidTr="00D41139">
        <w:trPr>
          <w:cantSplit/>
          <w:jc w:val="center"/>
        </w:trPr>
        <w:tc>
          <w:tcPr>
            <w:tcW w:w="406" w:type="pct"/>
            <w:tcBorders>
              <w:top w:val="single" w:sz="4" w:space="0" w:color="auto"/>
              <w:left w:val="single" w:sz="4" w:space="0" w:color="auto"/>
              <w:bottom w:val="single" w:sz="4" w:space="0" w:color="auto"/>
              <w:right w:val="single" w:sz="4" w:space="0" w:color="auto"/>
            </w:tcBorders>
            <w:hideMark/>
          </w:tcPr>
          <w:p w14:paraId="1A237A39"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11.</w:t>
            </w:r>
          </w:p>
        </w:tc>
        <w:tc>
          <w:tcPr>
            <w:tcW w:w="1664" w:type="pct"/>
            <w:gridSpan w:val="2"/>
            <w:tcBorders>
              <w:top w:val="single" w:sz="4" w:space="0" w:color="auto"/>
              <w:left w:val="single" w:sz="4" w:space="0" w:color="auto"/>
              <w:bottom w:val="single" w:sz="4" w:space="0" w:color="auto"/>
              <w:right w:val="single" w:sz="4" w:space="0" w:color="auto"/>
            </w:tcBorders>
            <w:hideMark/>
          </w:tcPr>
          <w:p w14:paraId="5E14A277" w14:textId="77777777" w:rsidR="00844BB8" w:rsidRPr="00844BB8" w:rsidRDefault="00844BB8" w:rsidP="00196C81">
            <w:pPr>
              <w:adjustRightInd w:val="0"/>
              <w:rPr>
                <w:rFonts w:eastAsia="Times New Roman"/>
                <w:sz w:val="24"/>
                <w:szCs w:val="24"/>
                <w:lang w:eastAsia="ru-RU"/>
              </w:rPr>
            </w:pPr>
            <w:r w:rsidRPr="00844BB8">
              <w:rPr>
                <w:rFonts w:eastAsia="Times New Roman"/>
                <w:sz w:val="24"/>
                <w:szCs w:val="24"/>
                <w:lang w:eastAsia="ru-RU"/>
              </w:rPr>
              <w:t>Крыльца</w:t>
            </w:r>
          </w:p>
        </w:tc>
        <w:tc>
          <w:tcPr>
            <w:tcW w:w="1403" w:type="pct"/>
            <w:tcBorders>
              <w:top w:val="single" w:sz="4" w:space="0" w:color="auto"/>
              <w:left w:val="single" w:sz="4" w:space="0" w:color="auto"/>
              <w:bottom w:val="single" w:sz="4" w:space="0" w:color="auto"/>
              <w:right w:val="single" w:sz="4" w:space="0" w:color="auto"/>
            </w:tcBorders>
            <w:hideMark/>
          </w:tcPr>
          <w:p w14:paraId="58A98D30"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цементно-песчаная стяжка</w:t>
            </w:r>
          </w:p>
        </w:tc>
        <w:tc>
          <w:tcPr>
            <w:tcW w:w="1527" w:type="pct"/>
            <w:tcBorders>
              <w:top w:val="single" w:sz="4" w:space="0" w:color="auto"/>
              <w:left w:val="single" w:sz="4" w:space="0" w:color="auto"/>
              <w:bottom w:val="single" w:sz="4" w:space="0" w:color="auto"/>
              <w:right w:val="single" w:sz="4" w:space="0" w:color="auto"/>
            </w:tcBorders>
            <w:hideMark/>
          </w:tcPr>
          <w:p w14:paraId="7B9A6218" w14:textId="77777777" w:rsidR="00844BB8" w:rsidRPr="00844BB8" w:rsidRDefault="00844BB8" w:rsidP="00196C81">
            <w:pPr>
              <w:adjustRightInd w:val="0"/>
              <w:jc w:val="center"/>
              <w:rPr>
                <w:rFonts w:eastAsia="Times New Roman"/>
                <w:sz w:val="24"/>
                <w:szCs w:val="24"/>
                <w:lang w:eastAsia="ru-RU"/>
              </w:rPr>
            </w:pPr>
            <w:r w:rsidRPr="00844BB8">
              <w:rPr>
                <w:rFonts w:eastAsia="Times New Roman"/>
                <w:sz w:val="24"/>
                <w:szCs w:val="24"/>
                <w:lang w:eastAsia="ru-RU"/>
              </w:rPr>
              <w:t>неудовлетворительное</w:t>
            </w:r>
          </w:p>
        </w:tc>
      </w:tr>
    </w:tbl>
    <w:p w14:paraId="0BCE341B" w14:textId="77777777" w:rsidR="00844BB8" w:rsidRPr="00844BB8" w:rsidRDefault="00844BB8" w:rsidP="00196C81">
      <w:pPr>
        <w:autoSpaceDE w:val="0"/>
        <w:autoSpaceDN w:val="0"/>
        <w:adjustRightInd w:val="0"/>
        <w:ind w:firstLine="567"/>
        <w:rPr>
          <w:rFonts w:eastAsia="Times New Roman"/>
          <w:b/>
          <w:sz w:val="26"/>
          <w:szCs w:val="26"/>
          <w:lang w:eastAsia="ru-RU"/>
        </w:rPr>
      </w:pPr>
      <w:r w:rsidRPr="00844BB8">
        <w:rPr>
          <w:rFonts w:eastAsia="Times New Roman"/>
          <w:b/>
          <w:sz w:val="26"/>
          <w:szCs w:val="26"/>
          <w:lang w:eastAsia="ru-RU"/>
        </w:rPr>
        <w:t xml:space="preserve"> </w:t>
      </w:r>
    </w:p>
    <w:p w14:paraId="00B1B9C4" w14:textId="77777777" w:rsidR="00844BB8" w:rsidRPr="00844BB8" w:rsidRDefault="00844BB8" w:rsidP="00196C81">
      <w:pPr>
        <w:keepNext/>
        <w:keepLines/>
        <w:spacing w:before="40"/>
        <w:jc w:val="center"/>
        <w:rPr>
          <w:rFonts w:eastAsia="Times New Roman"/>
          <w:b/>
          <w:color w:val="FF0000"/>
          <w:sz w:val="28"/>
          <w:szCs w:val="24"/>
          <w:lang w:eastAsia="ru-RU"/>
        </w:rPr>
      </w:pPr>
      <w:r w:rsidRPr="00844BB8">
        <w:rPr>
          <w:rFonts w:eastAsia="Times New Roman"/>
          <w:b/>
          <w:sz w:val="28"/>
          <w:szCs w:val="24"/>
          <w:lang w:eastAsia="ru-RU"/>
        </w:rPr>
        <w:t>АКТ № 12</w:t>
      </w:r>
    </w:p>
    <w:p w14:paraId="3D305265" w14:textId="77777777" w:rsidR="00844BB8" w:rsidRPr="00844BB8" w:rsidRDefault="00844BB8" w:rsidP="00196C81">
      <w:pPr>
        <w:autoSpaceDE w:val="0"/>
        <w:autoSpaceDN w:val="0"/>
        <w:adjustRightInd w:val="0"/>
        <w:ind w:firstLine="567"/>
        <w:rPr>
          <w:rFonts w:eastAsia="Times New Roman"/>
          <w:b/>
          <w:bCs/>
          <w:sz w:val="26"/>
          <w:szCs w:val="26"/>
          <w:lang w:eastAsia="ru-RU"/>
        </w:rPr>
      </w:pPr>
      <w:r w:rsidRPr="00844BB8">
        <w:rPr>
          <w:rFonts w:eastAsia="Times New Roman"/>
          <w:b/>
          <w:bCs/>
          <w:sz w:val="26"/>
          <w:szCs w:val="26"/>
          <w:lang w:eastAsia="ru-RU"/>
        </w:rPr>
        <w:t>о состоянии общего имущества собственников помещений</w:t>
      </w:r>
      <w:r w:rsidRPr="00844BB8">
        <w:rPr>
          <w:rFonts w:eastAsia="Times New Roman"/>
          <w:b/>
          <w:bCs/>
          <w:sz w:val="26"/>
          <w:szCs w:val="26"/>
          <w:lang w:eastAsia="ru-RU"/>
        </w:rPr>
        <w:br/>
        <w:t xml:space="preserve">            в многоквартирном доме, являющегося объектом конкурса</w:t>
      </w:r>
    </w:p>
    <w:p w14:paraId="01D5BD65" w14:textId="77777777" w:rsidR="00844BB8" w:rsidRPr="00844BB8" w:rsidRDefault="00844BB8" w:rsidP="00196C81">
      <w:pPr>
        <w:autoSpaceDE w:val="0"/>
        <w:autoSpaceDN w:val="0"/>
        <w:adjustRightInd w:val="0"/>
        <w:ind w:firstLine="567"/>
        <w:rPr>
          <w:rFonts w:eastAsia="Times New Roman"/>
          <w:b/>
          <w:bCs/>
          <w:sz w:val="26"/>
          <w:szCs w:val="26"/>
          <w:u w:val="single"/>
          <w:lang w:eastAsia="ru-RU"/>
        </w:rPr>
      </w:pPr>
    </w:p>
    <w:p w14:paraId="7FCF7C51" w14:textId="77777777" w:rsidR="00844BB8" w:rsidRPr="00844BB8" w:rsidRDefault="00844BB8" w:rsidP="00196C81">
      <w:pPr>
        <w:autoSpaceDE w:val="0"/>
        <w:autoSpaceDN w:val="0"/>
        <w:adjustRightInd w:val="0"/>
        <w:jc w:val="both"/>
        <w:rPr>
          <w:rFonts w:eastAsia="Times New Roman"/>
          <w:sz w:val="26"/>
          <w:szCs w:val="26"/>
          <w:lang w:eastAsia="ru-RU"/>
        </w:rPr>
      </w:pPr>
      <w:r w:rsidRPr="00844BB8">
        <w:rPr>
          <w:rFonts w:eastAsia="Times New Roman"/>
          <w:sz w:val="26"/>
          <w:szCs w:val="26"/>
          <w:lang w:val="en-US" w:eastAsia="ru-RU"/>
        </w:rPr>
        <w:t>I</w:t>
      </w:r>
      <w:r w:rsidRPr="00844BB8">
        <w:rPr>
          <w:rFonts w:eastAsia="Times New Roman"/>
          <w:sz w:val="26"/>
          <w:szCs w:val="26"/>
          <w:lang w:eastAsia="ru-RU"/>
        </w:rPr>
        <w:t>. Общие сведения о многоквартирном доме</w:t>
      </w:r>
    </w:p>
    <w:p w14:paraId="55E12B35" w14:textId="702C2CBF" w:rsidR="00844BB8" w:rsidRPr="00844BB8" w:rsidRDefault="00844BB8" w:rsidP="00196C81">
      <w:pPr>
        <w:autoSpaceDE w:val="0"/>
        <w:autoSpaceDN w:val="0"/>
        <w:adjustRightInd w:val="0"/>
        <w:jc w:val="both"/>
        <w:rPr>
          <w:rFonts w:eastAsia="Times New Roman"/>
          <w:i/>
          <w:sz w:val="26"/>
          <w:szCs w:val="26"/>
          <w:u w:val="single"/>
          <w:lang w:eastAsia="ru-RU"/>
        </w:rPr>
      </w:pPr>
      <w:r w:rsidRPr="00844BB8">
        <w:rPr>
          <w:rFonts w:eastAsia="Times New Roman"/>
          <w:sz w:val="26"/>
          <w:szCs w:val="26"/>
          <w:lang w:eastAsia="ru-RU"/>
        </w:rPr>
        <w:t xml:space="preserve">         1. Адрес многоквартирного дома: </w:t>
      </w:r>
      <w:r w:rsidRPr="00844BB8">
        <w:rPr>
          <w:rFonts w:eastAsia="Times New Roman"/>
          <w:i/>
          <w:sz w:val="26"/>
          <w:szCs w:val="26"/>
          <w:u w:val="single"/>
          <w:lang w:eastAsia="ru-RU"/>
        </w:rPr>
        <w:t xml:space="preserve">Приморский край, Хасанский </w:t>
      </w:r>
      <w:r w:rsidR="00D41139" w:rsidRPr="00844BB8">
        <w:rPr>
          <w:rFonts w:eastAsia="Times New Roman"/>
          <w:i/>
          <w:sz w:val="26"/>
          <w:szCs w:val="26"/>
          <w:u w:val="single"/>
          <w:lang w:eastAsia="ru-RU"/>
        </w:rPr>
        <w:t>район, с.</w:t>
      </w:r>
      <w:r w:rsidRPr="00844BB8">
        <w:rPr>
          <w:rFonts w:eastAsia="Times New Roman"/>
          <w:i/>
          <w:sz w:val="26"/>
          <w:szCs w:val="26"/>
          <w:u w:val="single"/>
          <w:lang w:eastAsia="ru-RU"/>
        </w:rPr>
        <w:t xml:space="preserve"> </w:t>
      </w:r>
      <w:proofErr w:type="spellStart"/>
      <w:r w:rsidRPr="00844BB8">
        <w:rPr>
          <w:rFonts w:eastAsia="Times New Roman"/>
          <w:i/>
          <w:sz w:val="26"/>
          <w:szCs w:val="26"/>
          <w:u w:val="single"/>
          <w:lang w:eastAsia="ru-RU"/>
        </w:rPr>
        <w:t>Занадворовка</w:t>
      </w:r>
      <w:proofErr w:type="spellEnd"/>
      <w:r w:rsidRPr="00844BB8">
        <w:rPr>
          <w:rFonts w:eastAsia="Times New Roman"/>
          <w:i/>
          <w:sz w:val="26"/>
          <w:szCs w:val="26"/>
          <w:u w:val="single"/>
          <w:lang w:eastAsia="ru-RU"/>
        </w:rPr>
        <w:t>, ул. Гарнизонная, 237 (4-х подъездный)</w:t>
      </w:r>
    </w:p>
    <w:p w14:paraId="3A4383DE" w14:textId="77777777" w:rsidR="00844BB8" w:rsidRPr="00844BB8" w:rsidRDefault="00844BB8" w:rsidP="00196C81">
      <w:pPr>
        <w:autoSpaceDE w:val="0"/>
        <w:autoSpaceDN w:val="0"/>
        <w:adjustRightInd w:val="0"/>
        <w:ind w:firstLine="567"/>
        <w:jc w:val="both"/>
        <w:rPr>
          <w:rFonts w:eastAsia="Times New Roman"/>
          <w:i/>
          <w:color w:val="000000"/>
          <w:sz w:val="26"/>
          <w:szCs w:val="26"/>
          <w:u w:val="single"/>
          <w:shd w:val="clear" w:color="auto" w:fill="FFFFFF"/>
          <w:lang w:eastAsia="ru-RU"/>
        </w:rPr>
      </w:pPr>
      <w:r w:rsidRPr="00844BB8">
        <w:rPr>
          <w:rFonts w:eastAsia="Times New Roman"/>
          <w:sz w:val="26"/>
          <w:szCs w:val="26"/>
          <w:lang w:eastAsia="ru-RU"/>
        </w:rPr>
        <w:t xml:space="preserve">2. Кадастровый номер многоквартирного дома: </w:t>
      </w:r>
      <w:r w:rsidRPr="00844BB8">
        <w:rPr>
          <w:rFonts w:eastAsia="Times New Roman"/>
          <w:i/>
          <w:color w:val="000000"/>
          <w:sz w:val="26"/>
          <w:szCs w:val="26"/>
          <w:u w:val="single"/>
          <w:shd w:val="clear" w:color="auto" w:fill="FFFFFF"/>
          <w:lang w:eastAsia="ru-RU"/>
        </w:rPr>
        <w:t>25/000/004/2017-77207</w:t>
      </w:r>
    </w:p>
    <w:p w14:paraId="4B26BFE7"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3. Серия, тип постройки: </w:t>
      </w:r>
      <w:r w:rsidRPr="00844BB8">
        <w:rPr>
          <w:rFonts w:eastAsia="Times New Roman"/>
          <w:i/>
          <w:sz w:val="26"/>
          <w:szCs w:val="26"/>
          <w:u w:val="single"/>
          <w:lang w:eastAsia="ru-RU"/>
        </w:rPr>
        <w:t xml:space="preserve">жилой дом </w:t>
      </w:r>
    </w:p>
    <w:p w14:paraId="289CDC1C"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4. Год постройки: </w:t>
      </w:r>
      <w:r w:rsidRPr="00844BB8">
        <w:rPr>
          <w:rFonts w:eastAsia="Times New Roman"/>
          <w:i/>
          <w:sz w:val="26"/>
          <w:szCs w:val="26"/>
          <w:u w:val="single"/>
          <w:lang w:eastAsia="ru-RU"/>
        </w:rPr>
        <w:t>1968г.</w:t>
      </w:r>
    </w:p>
    <w:p w14:paraId="24B4D3D3"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5. Степень износа по данным государственного технического учёта: </w:t>
      </w:r>
      <w:r w:rsidRPr="00844BB8">
        <w:rPr>
          <w:rFonts w:eastAsia="Times New Roman"/>
          <w:i/>
          <w:sz w:val="26"/>
          <w:szCs w:val="26"/>
          <w:u w:val="single"/>
          <w:lang w:eastAsia="ru-RU"/>
        </w:rPr>
        <w:t>не установлена</w:t>
      </w:r>
    </w:p>
    <w:p w14:paraId="482EFB3A"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6. Степень фактического износа: </w:t>
      </w:r>
      <w:r w:rsidRPr="00844BB8">
        <w:rPr>
          <w:rFonts w:eastAsia="Times New Roman"/>
          <w:i/>
          <w:sz w:val="26"/>
          <w:szCs w:val="26"/>
          <w:u w:val="single"/>
          <w:lang w:eastAsia="ru-RU"/>
        </w:rPr>
        <w:t>___%</w:t>
      </w:r>
    </w:p>
    <w:p w14:paraId="4D68B50A" w14:textId="11DE259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7. Год последнего капитального ремонта: </w:t>
      </w:r>
      <w:r w:rsidRPr="00844BB8">
        <w:rPr>
          <w:rFonts w:eastAsia="Times New Roman"/>
          <w:i/>
          <w:sz w:val="26"/>
          <w:szCs w:val="26"/>
          <w:u w:val="single"/>
          <w:lang w:eastAsia="ru-RU"/>
        </w:rPr>
        <w:t xml:space="preserve">2016 </w:t>
      </w:r>
      <w:r w:rsidR="00D41139" w:rsidRPr="00844BB8">
        <w:rPr>
          <w:rFonts w:eastAsia="Times New Roman"/>
          <w:i/>
          <w:sz w:val="26"/>
          <w:szCs w:val="26"/>
          <w:u w:val="single"/>
          <w:lang w:eastAsia="ru-RU"/>
        </w:rPr>
        <w:t>г. (</w:t>
      </w:r>
      <w:r w:rsidRPr="00844BB8">
        <w:rPr>
          <w:rFonts w:eastAsia="Times New Roman"/>
          <w:i/>
          <w:sz w:val="26"/>
          <w:szCs w:val="26"/>
          <w:u w:val="single"/>
          <w:lang w:eastAsia="ru-RU"/>
        </w:rPr>
        <w:t>капитальный ремонт кровли)</w:t>
      </w:r>
    </w:p>
    <w:p w14:paraId="44F619B9"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844BB8">
        <w:rPr>
          <w:rFonts w:eastAsia="Times New Roman"/>
          <w:i/>
          <w:sz w:val="26"/>
          <w:szCs w:val="26"/>
          <w:u w:val="single"/>
          <w:lang w:eastAsia="ru-RU"/>
        </w:rPr>
        <w:t>нет</w:t>
      </w:r>
    </w:p>
    <w:p w14:paraId="3045A6EC"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9. Количество этажей: </w:t>
      </w:r>
      <w:r w:rsidRPr="00844BB8">
        <w:rPr>
          <w:rFonts w:eastAsia="Times New Roman"/>
          <w:i/>
          <w:sz w:val="26"/>
          <w:szCs w:val="26"/>
          <w:u w:val="single"/>
          <w:lang w:eastAsia="ru-RU"/>
        </w:rPr>
        <w:t>5</w:t>
      </w:r>
    </w:p>
    <w:p w14:paraId="7B2187F8"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10. Наличие подвала: </w:t>
      </w:r>
      <w:r w:rsidRPr="00844BB8">
        <w:rPr>
          <w:rFonts w:eastAsia="Times New Roman"/>
          <w:i/>
          <w:sz w:val="26"/>
          <w:szCs w:val="26"/>
          <w:u w:val="single"/>
          <w:lang w:eastAsia="ru-RU"/>
        </w:rPr>
        <w:t>да</w:t>
      </w:r>
    </w:p>
    <w:p w14:paraId="506A25EF"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11. Наличие цокольного этажа: </w:t>
      </w:r>
      <w:r w:rsidRPr="00844BB8">
        <w:rPr>
          <w:rFonts w:eastAsia="Times New Roman"/>
          <w:i/>
          <w:sz w:val="26"/>
          <w:szCs w:val="26"/>
          <w:u w:val="single"/>
          <w:lang w:eastAsia="ru-RU"/>
        </w:rPr>
        <w:t>нет</w:t>
      </w:r>
    </w:p>
    <w:p w14:paraId="133E30F2"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12. Наличие мансарды: </w:t>
      </w:r>
      <w:r w:rsidRPr="00844BB8">
        <w:rPr>
          <w:rFonts w:eastAsia="Times New Roman"/>
          <w:i/>
          <w:sz w:val="26"/>
          <w:szCs w:val="26"/>
          <w:u w:val="single"/>
          <w:lang w:eastAsia="ru-RU"/>
        </w:rPr>
        <w:t>нет</w:t>
      </w:r>
    </w:p>
    <w:p w14:paraId="53E875B3"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13. Наличие мезонина: </w:t>
      </w:r>
      <w:r w:rsidRPr="00844BB8">
        <w:rPr>
          <w:rFonts w:eastAsia="Times New Roman"/>
          <w:i/>
          <w:sz w:val="26"/>
          <w:szCs w:val="26"/>
          <w:u w:val="single"/>
          <w:lang w:eastAsia="ru-RU"/>
        </w:rPr>
        <w:t>нет</w:t>
      </w:r>
    </w:p>
    <w:p w14:paraId="17F8404D"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14. Количество квартир:</w:t>
      </w:r>
      <w:r w:rsidRPr="00844BB8">
        <w:rPr>
          <w:rFonts w:eastAsia="Times New Roman"/>
          <w:i/>
          <w:sz w:val="26"/>
          <w:szCs w:val="26"/>
          <w:u w:val="single"/>
          <w:lang w:eastAsia="ru-RU"/>
        </w:rPr>
        <w:t>80</w:t>
      </w:r>
    </w:p>
    <w:p w14:paraId="29C78F82"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15. Количество нежилых помещений, не входящих в состав общего имущества: </w:t>
      </w:r>
      <w:r w:rsidRPr="00844BB8">
        <w:rPr>
          <w:rFonts w:eastAsia="Times New Roman"/>
          <w:i/>
          <w:sz w:val="26"/>
          <w:szCs w:val="26"/>
          <w:u w:val="single"/>
          <w:lang w:eastAsia="ru-RU"/>
        </w:rPr>
        <w:t>нет</w:t>
      </w:r>
    </w:p>
    <w:p w14:paraId="67D93748"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844BB8">
        <w:rPr>
          <w:rFonts w:eastAsia="Times New Roman"/>
          <w:i/>
          <w:sz w:val="26"/>
          <w:szCs w:val="26"/>
          <w:u w:val="single"/>
          <w:lang w:eastAsia="ru-RU"/>
        </w:rPr>
        <w:t xml:space="preserve">нет </w:t>
      </w:r>
    </w:p>
    <w:p w14:paraId="132AA2D2"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844BB8">
        <w:rPr>
          <w:rFonts w:eastAsia="Times New Roman"/>
          <w:i/>
          <w:sz w:val="26"/>
          <w:szCs w:val="26"/>
          <w:u w:val="single"/>
          <w:lang w:eastAsia="ru-RU"/>
        </w:rPr>
        <w:t xml:space="preserve">нет </w:t>
      </w:r>
    </w:p>
    <w:p w14:paraId="65B507B6"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18. Строительный объём: </w:t>
      </w:r>
      <w:r w:rsidRPr="00844BB8">
        <w:rPr>
          <w:rFonts w:eastAsia="Times New Roman"/>
          <w:i/>
          <w:sz w:val="26"/>
          <w:szCs w:val="26"/>
          <w:u w:val="single"/>
          <w:lang w:eastAsia="ru-RU"/>
        </w:rPr>
        <w:t>12084м³</w:t>
      </w:r>
    </w:p>
    <w:p w14:paraId="6CF5BE83" w14:textId="77777777"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eastAsia="ru-RU"/>
        </w:rPr>
        <w:lastRenderedPageBreak/>
        <w:t>19. Площадь:</w:t>
      </w:r>
    </w:p>
    <w:p w14:paraId="2A9A88EC"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а) многоквартирного дома с балконами, шкафами, коридорами и лестничными клетками: </w:t>
      </w:r>
      <w:r w:rsidRPr="00844BB8">
        <w:rPr>
          <w:rFonts w:eastAsia="Times New Roman"/>
          <w:i/>
          <w:sz w:val="26"/>
          <w:szCs w:val="26"/>
          <w:u w:val="single"/>
          <w:lang w:eastAsia="ru-RU"/>
        </w:rPr>
        <w:t xml:space="preserve"> </w:t>
      </w:r>
    </w:p>
    <w:p w14:paraId="05839DC7"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б) жилых помещений (общая площадь квартир): </w:t>
      </w:r>
      <w:r w:rsidRPr="00844BB8">
        <w:rPr>
          <w:rFonts w:eastAsia="Times New Roman"/>
          <w:i/>
          <w:sz w:val="26"/>
          <w:szCs w:val="26"/>
          <w:u w:val="single"/>
          <w:lang w:eastAsia="ru-RU"/>
        </w:rPr>
        <w:t>2524,0м²</w:t>
      </w:r>
    </w:p>
    <w:p w14:paraId="25489F2E" w14:textId="1254D7C4"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доме): </w:t>
      </w:r>
      <w:r w:rsidRPr="00844BB8">
        <w:rPr>
          <w:rFonts w:eastAsia="Times New Roman"/>
          <w:i/>
          <w:sz w:val="26"/>
          <w:szCs w:val="26"/>
          <w:u w:val="single"/>
          <w:lang w:eastAsia="ru-RU"/>
        </w:rPr>
        <w:t>____ м²</w:t>
      </w:r>
    </w:p>
    <w:p w14:paraId="6E0F70EA"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20. Количество лестниц:</w:t>
      </w:r>
      <w:r w:rsidRPr="00844BB8">
        <w:rPr>
          <w:rFonts w:eastAsia="Times New Roman"/>
          <w:i/>
          <w:sz w:val="26"/>
          <w:szCs w:val="26"/>
          <w:lang w:eastAsia="ru-RU"/>
        </w:rPr>
        <w:t xml:space="preserve"> 4</w:t>
      </w:r>
    </w:p>
    <w:p w14:paraId="616BAC9A" w14:textId="77777777" w:rsidR="00844BB8" w:rsidRPr="00844BB8" w:rsidRDefault="00844BB8" w:rsidP="00196C81">
      <w:pPr>
        <w:autoSpaceDE w:val="0"/>
        <w:autoSpaceDN w:val="0"/>
        <w:adjustRightInd w:val="0"/>
        <w:ind w:firstLine="567"/>
        <w:rPr>
          <w:rFonts w:eastAsia="Times New Roman"/>
          <w:sz w:val="26"/>
          <w:szCs w:val="26"/>
          <w:lang w:eastAsia="ru-RU"/>
        </w:rPr>
      </w:pPr>
    </w:p>
    <w:p w14:paraId="7AC989DA"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21. Уборочная площадь общих коридоров: </w:t>
      </w:r>
      <w:r w:rsidRPr="00844BB8">
        <w:rPr>
          <w:rFonts w:eastAsia="Times New Roman"/>
          <w:i/>
          <w:sz w:val="26"/>
          <w:szCs w:val="26"/>
          <w:u w:val="single"/>
          <w:lang w:eastAsia="ru-RU"/>
        </w:rPr>
        <w:t>292 м²</w:t>
      </w:r>
    </w:p>
    <w:p w14:paraId="20BA5E58"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844BB8">
        <w:rPr>
          <w:rFonts w:eastAsia="Times New Roman"/>
          <w:i/>
          <w:sz w:val="26"/>
          <w:szCs w:val="26"/>
          <w:u w:val="single"/>
          <w:lang w:eastAsia="ru-RU"/>
        </w:rPr>
        <w:t>нет</w:t>
      </w:r>
    </w:p>
    <w:p w14:paraId="28C20A0C"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25. Кадастровый номер земельного участка:</w:t>
      </w:r>
      <w:r w:rsidRPr="00844BB8">
        <w:rPr>
          <w:rFonts w:eastAsia="Times New Roman"/>
          <w:i/>
          <w:sz w:val="26"/>
          <w:szCs w:val="26"/>
          <w:u w:val="single"/>
          <w:lang w:eastAsia="ru-RU"/>
        </w:rPr>
        <w:t xml:space="preserve"> нет</w:t>
      </w:r>
    </w:p>
    <w:p w14:paraId="37082B0D" w14:textId="5BE63FBC" w:rsidR="00844BB8" w:rsidRDefault="00844BB8" w:rsidP="00196C81">
      <w:pPr>
        <w:autoSpaceDE w:val="0"/>
        <w:autoSpaceDN w:val="0"/>
        <w:adjustRightInd w:val="0"/>
        <w:ind w:firstLine="567"/>
        <w:rPr>
          <w:rFonts w:eastAsia="Times New Roman"/>
          <w:sz w:val="26"/>
          <w:szCs w:val="26"/>
          <w:lang w:eastAsia="ru-RU"/>
        </w:rPr>
      </w:pPr>
      <w:r w:rsidRPr="00844BB8">
        <w:rPr>
          <w:rFonts w:eastAsia="Times New Roman"/>
          <w:sz w:val="26"/>
          <w:szCs w:val="26"/>
          <w:lang w:val="en-US" w:eastAsia="ru-RU"/>
        </w:rPr>
        <w:t>II</w:t>
      </w:r>
      <w:r w:rsidRPr="00844BB8">
        <w:rPr>
          <w:rFonts w:eastAsia="Times New Roman"/>
          <w:sz w:val="26"/>
          <w:szCs w:val="26"/>
          <w:lang w:eastAsia="ru-RU"/>
        </w:rPr>
        <w:t>. Техническое состояние многоквартирного дома, включая пристройки</w:t>
      </w:r>
    </w:p>
    <w:p w14:paraId="2B27FEB8" w14:textId="77777777" w:rsidR="00D41139" w:rsidRPr="00844BB8" w:rsidRDefault="00D41139" w:rsidP="00196C81">
      <w:pPr>
        <w:autoSpaceDE w:val="0"/>
        <w:autoSpaceDN w:val="0"/>
        <w:adjustRightInd w:val="0"/>
        <w:ind w:firstLine="567"/>
        <w:rPr>
          <w:rFonts w:eastAsia="Times New Roman"/>
          <w:sz w:val="26"/>
          <w:szCs w:val="26"/>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0A0" w:firstRow="1" w:lastRow="0" w:firstColumn="1" w:lastColumn="0" w:noHBand="0" w:noVBand="0"/>
      </w:tblPr>
      <w:tblGrid>
        <w:gridCol w:w="3557"/>
        <w:gridCol w:w="3711"/>
        <w:gridCol w:w="3041"/>
      </w:tblGrid>
      <w:tr w:rsidR="00844BB8" w:rsidRPr="00D41139" w14:paraId="389C82DF" w14:textId="77777777" w:rsidTr="00D41139">
        <w:trPr>
          <w:trHeight w:val="20"/>
        </w:trPr>
        <w:tc>
          <w:tcPr>
            <w:tcW w:w="1725" w:type="pct"/>
            <w:tcBorders>
              <w:top w:val="single" w:sz="4" w:space="0" w:color="000000"/>
              <w:left w:val="single" w:sz="4" w:space="0" w:color="000000"/>
              <w:bottom w:val="single" w:sz="4" w:space="0" w:color="000000"/>
              <w:right w:val="single" w:sz="4" w:space="0" w:color="000000"/>
            </w:tcBorders>
            <w:hideMark/>
          </w:tcPr>
          <w:p w14:paraId="4F687082"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Наимено</w:t>
            </w:r>
            <w:r w:rsidRPr="00D41139">
              <w:rPr>
                <w:rFonts w:eastAsia="Times New Roman"/>
                <w:sz w:val="24"/>
                <w:szCs w:val="24"/>
                <w:lang w:eastAsia="ru-RU"/>
              </w:rPr>
              <w:softHyphen/>
              <w:t>вание конструк</w:t>
            </w:r>
            <w:r w:rsidRPr="00D41139">
              <w:rPr>
                <w:rFonts w:eastAsia="Times New Roman"/>
                <w:sz w:val="24"/>
                <w:szCs w:val="24"/>
                <w:lang w:eastAsia="ru-RU"/>
              </w:rPr>
              <w:softHyphen/>
              <w:t>тивных элементов</w:t>
            </w:r>
          </w:p>
        </w:tc>
        <w:tc>
          <w:tcPr>
            <w:tcW w:w="1800" w:type="pct"/>
            <w:tcBorders>
              <w:top w:val="single" w:sz="4" w:space="0" w:color="000000"/>
              <w:left w:val="single" w:sz="4" w:space="0" w:color="000000"/>
              <w:bottom w:val="single" w:sz="4" w:space="0" w:color="000000"/>
              <w:right w:val="single" w:sz="4" w:space="0" w:color="000000"/>
            </w:tcBorders>
            <w:hideMark/>
          </w:tcPr>
          <w:p w14:paraId="74B0FC72"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Описание элементов (материал, конструкция или система, отделка и прочее)</w:t>
            </w:r>
          </w:p>
        </w:tc>
        <w:tc>
          <w:tcPr>
            <w:tcW w:w="1476" w:type="pct"/>
            <w:tcBorders>
              <w:top w:val="single" w:sz="4" w:space="0" w:color="000000"/>
              <w:left w:val="single" w:sz="4" w:space="0" w:color="000000"/>
              <w:bottom w:val="single" w:sz="4" w:space="0" w:color="000000"/>
              <w:right w:val="single" w:sz="4" w:space="0" w:color="000000"/>
            </w:tcBorders>
            <w:hideMark/>
          </w:tcPr>
          <w:p w14:paraId="44D19DB8"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Техническое состояние элементов общего имущества многоквартирного дома</w:t>
            </w:r>
          </w:p>
        </w:tc>
      </w:tr>
      <w:tr w:rsidR="00844BB8" w:rsidRPr="00D41139" w14:paraId="4F5DDC83" w14:textId="77777777" w:rsidTr="00D41139">
        <w:trPr>
          <w:trHeight w:val="20"/>
        </w:trPr>
        <w:tc>
          <w:tcPr>
            <w:tcW w:w="1725" w:type="pct"/>
            <w:tcBorders>
              <w:top w:val="single" w:sz="4" w:space="0" w:color="000000"/>
              <w:left w:val="single" w:sz="4" w:space="0" w:color="000000"/>
              <w:bottom w:val="single" w:sz="4" w:space="0" w:color="000000"/>
              <w:right w:val="single" w:sz="4" w:space="0" w:color="000000"/>
            </w:tcBorders>
            <w:hideMark/>
          </w:tcPr>
          <w:p w14:paraId="6755757C"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1. Фундамент</w:t>
            </w:r>
          </w:p>
        </w:tc>
        <w:tc>
          <w:tcPr>
            <w:tcW w:w="1800" w:type="pct"/>
            <w:tcBorders>
              <w:top w:val="single" w:sz="4" w:space="0" w:color="000000"/>
              <w:left w:val="single" w:sz="4" w:space="0" w:color="000000"/>
              <w:bottom w:val="single" w:sz="4" w:space="0" w:color="000000"/>
              <w:right w:val="single" w:sz="4" w:space="0" w:color="000000"/>
            </w:tcBorders>
            <w:hideMark/>
          </w:tcPr>
          <w:p w14:paraId="5488F308"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 xml:space="preserve">  ленточный</w:t>
            </w:r>
          </w:p>
        </w:tc>
        <w:tc>
          <w:tcPr>
            <w:tcW w:w="1476" w:type="pct"/>
            <w:tcBorders>
              <w:top w:val="single" w:sz="4" w:space="0" w:color="000000"/>
              <w:left w:val="single" w:sz="4" w:space="0" w:color="000000"/>
              <w:bottom w:val="single" w:sz="4" w:space="0" w:color="000000"/>
              <w:right w:val="single" w:sz="4" w:space="0" w:color="000000"/>
            </w:tcBorders>
            <w:vAlign w:val="center"/>
            <w:hideMark/>
          </w:tcPr>
          <w:p w14:paraId="24E063B5" w14:textId="77777777" w:rsidR="00844BB8" w:rsidRPr="00D41139" w:rsidRDefault="00844BB8" w:rsidP="00196C81">
            <w:pPr>
              <w:autoSpaceDE w:val="0"/>
              <w:autoSpaceDN w:val="0"/>
              <w:adjustRightInd w:val="0"/>
              <w:jc w:val="both"/>
              <w:rPr>
                <w:rFonts w:eastAsia="Times New Roman"/>
                <w:sz w:val="24"/>
                <w:szCs w:val="24"/>
                <w:lang w:eastAsia="ru-RU"/>
              </w:rPr>
            </w:pPr>
            <w:r w:rsidRPr="00D41139">
              <w:rPr>
                <w:rFonts w:eastAsia="Times New Roman"/>
                <w:sz w:val="24"/>
                <w:szCs w:val="24"/>
                <w:lang w:eastAsia="ru-RU"/>
              </w:rPr>
              <w:t>удовлетворительное</w:t>
            </w:r>
          </w:p>
        </w:tc>
      </w:tr>
      <w:tr w:rsidR="00844BB8" w:rsidRPr="00D41139" w14:paraId="284546CD" w14:textId="77777777" w:rsidTr="00D41139">
        <w:trPr>
          <w:trHeight w:val="20"/>
        </w:trPr>
        <w:tc>
          <w:tcPr>
            <w:tcW w:w="1725" w:type="pct"/>
            <w:tcBorders>
              <w:top w:val="single" w:sz="4" w:space="0" w:color="000000"/>
              <w:left w:val="single" w:sz="4" w:space="0" w:color="000000"/>
              <w:bottom w:val="single" w:sz="4" w:space="0" w:color="000000"/>
              <w:right w:val="single" w:sz="4" w:space="0" w:color="000000"/>
            </w:tcBorders>
            <w:hideMark/>
          </w:tcPr>
          <w:p w14:paraId="5EE16B8C"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2. Наружные и внутренние капитальные стены</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08E7D186"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Кирпич, панели</w:t>
            </w:r>
          </w:p>
        </w:tc>
        <w:tc>
          <w:tcPr>
            <w:tcW w:w="1476" w:type="pct"/>
            <w:tcBorders>
              <w:top w:val="single" w:sz="4" w:space="0" w:color="000000"/>
              <w:left w:val="single" w:sz="4" w:space="0" w:color="000000"/>
              <w:bottom w:val="single" w:sz="4" w:space="0" w:color="000000"/>
              <w:right w:val="single" w:sz="4" w:space="0" w:color="000000"/>
            </w:tcBorders>
          </w:tcPr>
          <w:p w14:paraId="405DB83A" w14:textId="77777777" w:rsidR="00844BB8" w:rsidRPr="00D41139" w:rsidRDefault="00844BB8" w:rsidP="00196C81">
            <w:pPr>
              <w:autoSpaceDE w:val="0"/>
              <w:autoSpaceDN w:val="0"/>
              <w:adjustRightInd w:val="0"/>
              <w:jc w:val="both"/>
              <w:rPr>
                <w:rFonts w:eastAsia="Times New Roman"/>
                <w:sz w:val="24"/>
                <w:szCs w:val="24"/>
                <w:lang w:eastAsia="ru-RU"/>
              </w:rPr>
            </w:pPr>
          </w:p>
          <w:p w14:paraId="66716BE6" w14:textId="77777777" w:rsidR="00844BB8" w:rsidRPr="00D41139" w:rsidRDefault="00844BB8" w:rsidP="00196C81">
            <w:pPr>
              <w:autoSpaceDE w:val="0"/>
              <w:autoSpaceDN w:val="0"/>
              <w:adjustRightInd w:val="0"/>
              <w:jc w:val="both"/>
              <w:rPr>
                <w:rFonts w:eastAsia="Times New Roman"/>
                <w:sz w:val="24"/>
                <w:szCs w:val="24"/>
                <w:lang w:eastAsia="ru-RU"/>
              </w:rPr>
            </w:pPr>
            <w:r w:rsidRPr="00D41139">
              <w:rPr>
                <w:rFonts w:eastAsia="Times New Roman"/>
                <w:sz w:val="24"/>
                <w:szCs w:val="24"/>
                <w:lang w:eastAsia="ru-RU"/>
              </w:rPr>
              <w:t>удовлетворительное</w:t>
            </w:r>
          </w:p>
        </w:tc>
      </w:tr>
      <w:tr w:rsidR="00844BB8" w:rsidRPr="00D41139" w14:paraId="4C44FF7C" w14:textId="77777777" w:rsidTr="00D41139">
        <w:trPr>
          <w:trHeight w:val="20"/>
        </w:trPr>
        <w:tc>
          <w:tcPr>
            <w:tcW w:w="1725" w:type="pct"/>
            <w:tcBorders>
              <w:top w:val="single" w:sz="4" w:space="0" w:color="000000"/>
              <w:left w:val="single" w:sz="4" w:space="0" w:color="000000"/>
              <w:bottom w:val="single" w:sz="4" w:space="0" w:color="000000"/>
              <w:right w:val="single" w:sz="4" w:space="0" w:color="000000"/>
            </w:tcBorders>
            <w:hideMark/>
          </w:tcPr>
          <w:p w14:paraId="04B9DDB3"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3. Перегородки</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697ACA7B"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деревянные</w:t>
            </w:r>
          </w:p>
        </w:tc>
        <w:tc>
          <w:tcPr>
            <w:tcW w:w="1476" w:type="pct"/>
            <w:tcBorders>
              <w:top w:val="single" w:sz="4" w:space="0" w:color="000000"/>
              <w:left w:val="single" w:sz="4" w:space="0" w:color="000000"/>
              <w:bottom w:val="single" w:sz="4" w:space="0" w:color="000000"/>
              <w:right w:val="single" w:sz="4" w:space="0" w:color="000000"/>
            </w:tcBorders>
            <w:hideMark/>
          </w:tcPr>
          <w:p w14:paraId="26B6C234" w14:textId="77777777" w:rsidR="00844BB8" w:rsidRPr="00D41139" w:rsidRDefault="00844BB8" w:rsidP="00196C81">
            <w:pPr>
              <w:autoSpaceDE w:val="0"/>
              <w:autoSpaceDN w:val="0"/>
              <w:adjustRightInd w:val="0"/>
              <w:jc w:val="both"/>
              <w:rPr>
                <w:rFonts w:eastAsia="Times New Roman"/>
                <w:sz w:val="24"/>
                <w:szCs w:val="24"/>
                <w:lang w:eastAsia="ru-RU"/>
              </w:rPr>
            </w:pPr>
            <w:r w:rsidRPr="00D41139">
              <w:rPr>
                <w:rFonts w:eastAsia="Times New Roman"/>
                <w:sz w:val="24"/>
                <w:szCs w:val="24"/>
                <w:lang w:eastAsia="ru-RU"/>
              </w:rPr>
              <w:t>удовлетворительное</w:t>
            </w:r>
          </w:p>
        </w:tc>
      </w:tr>
      <w:tr w:rsidR="00844BB8" w:rsidRPr="00D41139" w14:paraId="45E4F819" w14:textId="77777777" w:rsidTr="00D41139">
        <w:trPr>
          <w:trHeight w:val="20"/>
        </w:trPr>
        <w:tc>
          <w:tcPr>
            <w:tcW w:w="1725" w:type="pct"/>
            <w:tcBorders>
              <w:top w:val="single" w:sz="4" w:space="0" w:color="000000"/>
              <w:left w:val="single" w:sz="4" w:space="0" w:color="000000"/>
              <w:bottom w:val="single" w:sz="4" w:space="0" w:color="000000"/>
              <w:right w:val="single" w:sz="4" w:space="0" w:color="000000"/>
            </w:tcBorders>
            <w:hideMark/>
          </w:tcPr>
          <w:p w14:paraId="0E0A138A"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4. Перекрытия чердачные междуэтажные подвальные</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339C404B"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 xml:space="preserve"> </w:t>
            </w:r>
          </w:p>
          <w:p w14:paraId="0C5B48B4"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ж/бетон</w:t>
            </w:r>
          </w:p>
        </w:tc>
        <w:tc>
          <w:tcPr>
            <w:tcW w:w="1476" w:type="pct"/>
            <w:tcBorders>
              <w:top w:val="single" w:sz="4" w:space="0" w:color="000000"/>
              <w:left w:val="single" w:sz="4" w:space="0" w:color="000000"/>
              <w:bottom w:val="single" w:sz="4" w:space="0" w:color="000000"/>
              <w:right w:val="single" w:sz="4" w:space="0" w:color="000000"/>
            </w:tcBorders>
          </w:tcPr>
          <w:p w14:paraId="2500D17F" w14:textId="77777777" w:rsidR="00844BB8" w:rsidRPr="00D41139" w:rsidRDefault="00844BB8" w:rsidP="00196C81">
            <w:pPr>
              <w:autoSpaceDE w:val="0"/>
              <w:autoSpaceDN w:val="0"/>
              <w:adjustRightInd w:val="0"/>
              <w:jc w:val="both"/>
              <w:rPr>
                <w:rFonts w:eastAsia="Times New Roman"/>
                <w:sz w:val="24"/>
                <w:szCs w:val="24"/>
                <w:lang w:eastAsia="ru-RU"/>
              </w:rPr>
            </w:pPr>
          </w:p>
          <w:p w14:paraId="2B71C024" w14:textId="77777777" w:rsidR="00844BB8" w:rsidRPr="00D41139" w:rsidRDefault="00844BB8" w:rsidP="00196C81">
            <w:pPr>
              <w:autoSpaceDE w:val="0"/>
              <w:autoSpaceDN w:val="0"/>
              <w:adjustRightInd w:val="0"/>
              <w:jc w:val="both"/>
              <w:rPr>
                <w:rFonts w:eastAsia="Times New Roman"/>
                <w:sz w:val="24"/>
                <w:szCs w:val="24"/>
                <w:lang w:eastAsia="ru-RU"/>
              </w:rPr>
            </w:pPr>
            <w:r w:rsidRPr="00D41139">
              <w:rPr>
                <w:rFonts w:eastAsia="Times New Roman"/>
                <w:sz w:val="24"/>
                <w:szCs w:val="24"/>
                <w:lang w:eastAsia="ru-RU"/>
              </w:rPr>
              <w:t>удовлетворительное</w:t>
            </w:r>
          </w:p>
        </w:tc>
      </w:tr>
      <w:tr w:rsidR="00844BB8" w:rsidRPr="00D41139" w14:paraId="52922AB7" w14:textId="77777777" w:rsidTr="00D41139">
        <w:trPr>
          <w:trHeight w:val="20"/>
        </w:trPr>
        <w:tc>
          <w:tcPr>
            <w:tcW w:w="1725" w:type="pct"/>
            <w:tcBorders>
              <w:top w:val="single" w:sz="4" w:space="0" w:color="000000"/>
              <w:left w:val="single" w:sz="4" w:space="0" w:color="000000"/>
              <w:bottom w:val="single" w:sz="4" w:space="0" w:color="000000"/>
              <w:right w:val="single" w:sz="4" w:space="0" w:color="000000"/>
            </w:tcBorders>
            <w:hideMark/>
          </w:tcPr>
          <w:p w14:paraId="7C0EBACF"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5. Крыша</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5C218E55"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 xml:space="preserve"> толь, битум</w:t>
            </w:r>
          </w:p>
        </w:tc>
        <w:tc>
          <w:tcPr>
            <w:tcW w:w="1476" w:type="pct"/>
            <w:tcBorders>
              <w:top w:val="single" w:sz="4" w:space="0" w:color="000000"/>
              <w:left w:val="single" w:sz="4" w:space="0" w:color="000000"/>
              <w:bottom w:val="single" w:sz="4" w:space="0" w:color="000000"/>
              <w:right w:val="single" w:sz="4" w:space="0" w:color="000000"/>
            </w:tcBorders>
            <w:hideMark/>
          </w:tcPr>
          <w:p w14:paraId="0E5E4BE4" w14:textId="77777777" w:rsidR="00844BB8" w:rsidRPr="00D41139" w:rsidRDefault="00844BB8" w:rsidP="00196C81">
            <w:pPr>
              <w:autoSpaceDE w:val="0"/>
              <w:autoSpaceDN w:val="0"/>
              <w:adjustRightInd w:val="0"/>
              <w:jc w:val="both"/>
              <w:rPr>
                <w:rFonts w:eastAsia="Times New Roman"/>
                <w:sz w:val="24"/>
                <w:szCs w:val="24"/>
                <w:lang w:eastAsia="ru-RU"/>
              </w:rPr>
            </w:pPr>
            <w:r w:rsidRPr="00D41139">
              <w:rPr>
                <w:rFonts w:eastAsia="Times New Roman"/>
                <w:sz w:val="24"/>
                <w:szCs w:val="24"/>
                <w:lang w:eastAsia="ru-RU"/>
              </w:rPr>
              <w:t>удовлетворительное</w:t>
            </w:r>
          </w:p>
        </w:tc>
      </w:tr>
      <w:tr w:rsidR="00844BB8" w:rsidRPr="00D41139" w14:paraId="169F346E" w14:textId="77777777" w:rsidTr="00D41139">
        <w:trPr>
          <w:trHeight w:val="20"/>
        </w:trPr>
        <w:tc>
          <w:tcPr>
            <w:tcW w:w="1725" w:type="pct"/>
            <w:tcBorders>
              <w:top w:val="single" w:sz="4" w:space="0" w:color="000000"/>
              <w:left w:val="single" w:sz="4" w:space="0" w:color="000000"/>
              <w:bottom w:val="single" w:sz="4" w:space="0" w:color="000000"/>
              <w:right w:val="single" w:sz="4" w:space="0" w:color="000000"/>
            </w:tcBorders>
            <w:hideMark/>
          </w:tcPr>
          <w:p w14:paraId="4C7D93DC"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6. Полы</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089E2F8C"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 xml:space="preserve">Дощатые </w:t>
            </w:r>
            <w:proofErr w:type="spellStart"/>
            <w:r w:rsidRPr="00D41139">
              <w:rPr>
                <w:rFonts w:eastAsia="Times New Roman"/>
                <w:sz w:val="24"/>
                <w:szCs w:val="24"/>
                <w:lang w:eastAsia="ru-RU"/>
              </w:rPr>
              <w:t>окр</w:t>
            </w:r>
            <w:proofErr w:type="spellEnd"/>
            <w:r w:rsidRPr="00D41139">
              <w:rPr>
                <w:rFonts w:eastAsia="Times New Roman"/>
                <w:sz w:val="24"/>
                <w:szCs w:val="24"/>
                <w:lang w:eastAsia="ru-RU"/>
              </w:rPr>
              <w:t>.</w:t>
            </w:r>
          </w:p>
        </w:tc>
        <w:tc>
          <w:tcPr>
            <w:tcW w:w="1476" w:type="pct"/>
            <w:tcBorders>
              <w:top w:val="single" w:sz="4" w:space="0" w:color="000000"/>
              <w:left w:val="single" w:sz="4" w:space="0" w:color="000000"/>
              <w:bottom w:val="single" w:sz="4" w:space="0" w:color="000000"/>
              <w:right w:val="single" w:sz="4" w:space="0" w:color="000000"/>
            </w:tcBorders>
            <w:hideMark/>
          </w:tcPr>
          <w:p w14:paraId="3792D26B" w14:textId="77777777" w:rsidR="00844BB8" w:rsidRPr="00D41139" w:rsidRDefault="00844BB8" w:rsidP="00196C81">
            <w:pPr>
              <w:autoSpaceDE w:val="0"/>
              <w:autoSpaceDN w:val="0"/>
              <w:adjustRightInd w:val="0"/>
              <w:rPr>
                <w:rFonts w:eastAsia="Times New Roman"/>
                <w:sz w:val="24"/>
                <w:szCs w:val="24"/>
                <w:lang w:eastAsia="ru-RU"/>
              </w:rPr>
            </w:pPr>
            <w:r w:rsidRPr="00D41139">
              <w:rPr>
                <w:rFonts w:eastAsia="Times New Roman"/>
                <w:sz w:val="24"/>
                <w:szCs w:val="24"/>
                <w:lang w:eastAsia="ru-RU"/>
              </w:rPr>
              <w:t>удовлетворительное</w:t>
            </w:r>
          </w:p>
        </w:tc>
      </w:tr>
      <w:tr w:rsidR="00844BB8" w:rsidRPr="00D41139" w14:paraId="6E66ECDC" w14:textId="77777777" w:rsidTr="00D41139">
        <w:trPr>
          <w:trHeight w:val="20"/>
        </w:trPr>
        <w:tc>
          <w:tcPr>
            <w:tcW w:w="1725" w:type="pct"/>
            <w:tcBorders>
              <w:top w:val="single" w:sz="4" w:space="0" w:color="000000"/>
              <w:left w:val="single" w:sz="4" w:space="0" w:color="000000"/>
              <w:bottom w:val="single" w:sz="4" w:space="0" w:color="000000"/>
              <w:right w:val="single" w:sz="4" w:space="0" w:color="000000"/>
            </w:tcBorders>
            <w:hideMark/>
          </w:tcPr>
          <w:p w14:paraId="74AB2677" w14:textId="77777777" w:rsidR="00844BB8" w:rsidRPr="00D41139" w:rsidRDefault="00844BB8" w:rsidP="00196C81">
            <w:pPr>
              <w:autoSpaceDE w:val="0"/>
              <w:autoSpaceDN w:val="0"/>
              <w:adjustRightInd w:val="0"/>
              <w:rPr>
                <w:rFonts w:eastAsia="Times New Roman"/>
                <w:sz w:val="24"/>
                <w:szCs w:val="24"/>
                <w:lang w:eastAsia="ru-RU"/>
              </w:rPr>
            </w:pPr>
            <w:r w:rsidRPr="00D41139">
              <w:rPr>
                <w:rFonts w:eastAsia="Times New Roman"/>
                <w:sz w:val="24"/>
                <w:szCs w:val="24"/>
                <w:lang w:eastAsia="ru-RU"/>
              </w:rPr>
              <w:t xml:space="preserve">         7. Проемы окна, двери</w:t>
            </w:r>
          </w:p>
        </w:tc>
        <w:tc>
          <w:tcPr>
            <w:tcW w:w="1800" w:type="pct"/>
            <w:tcBorders>
              <w:top w:val="single" w:sz="4" w:space="0" w:color="000000"/>
              <w:left w:val="single" w:sz="4" w:space="0" w:color="000000"/>
              <w:bottom w:val="single" w:sz="4" w:space="0" w:color="000000"/>
              <w:right w:val="single" w:sz="4" w:space="0" w:color="000000"/>
            </w:tcBorders>
            <w:hideMark/>
          </w:tcPr>
          <w:p w14:paraId="64EFA082"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 xml:space="preserve">Двойные, створные </w:t>
            </w:r>
            <w:proofErr w:type="spellStart"/>
            <w:r w:rsidRPr="00D41139">
              <w:rPr>
                <w:rFonts w:eastAsia="Times New Roman"/>
                <w:sz w:val="24"/>
                <w:szCs w:val="24"/>
                <w:lang w:eastAsia="ru-RU"/>
              </w:rPr>
              <w:t>окр</w:t>
            </w:r>
            <w:proofErr w:type="spellEnd"/>
            <w:r w:rsidRPr="00D41139">
              <w:rPr>
                <w:rFonts w:eastAsia="Times New Roman"/>
                <w:sz w:val="24"/>
                <w:szCs w:val="24"/>
                <w:lang w:eastAsia="ru-RU"/>
              </w:rPr>
              <w:t>.</w:t>
            </w:r>
          </w:p>
          <w:p w14:paraId="57ED900A"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 xml:space="preserve"> Простые </w:t>
            </w:r>
            <w:proofErr w:type="spellStart"/>
            <w:r w:rsidRPr="00D41139">
              <w:rPr>
                <w:rFonts w:eastAsia="Times New Roman"/>
                <w:sz w:val="24"/>
                <w:szCs w:val="24"/>
                <w:lang w:eastAsia="ru-RU"/>
              </w:rPr>
              <w:t>окр</w:t>
            </w:r>
            <w:proofErr w:type="spellEnd"/>
            <w:r w:rsidRPr="00D41139">
              <w:rPr>
                <w:rFonts w:eastAsia="Times New Roman"/>
                <w:sz w:val="24"/>
                <w:szCs w:val="24"/>
                <w:lang w:eastAsia="ru-RU"/>
              </w:rPr>
              <w:t>.</w:t>
            </w:r>
          </w:p>
        </w:tc>
        <w:tc>
          <w:tcPr>
            <w:tcW w:w="1476" w:type="pct"/>
            <w:tcBorders>
              <w:top w:val="single" w:sz="4" w:space="0" w:color="000000"/>
              <w:left w:val="single" w:sz="4" w:space="0" w:color="000000"/>
              <w:bottom w:val="single" w:sz="4" w:space="0" w:color="000000"/>
              <w:right w:val="single" w:sz="4" w:space="0" w:color="000000"/>
            </w:tcBorders>
            <w:hideMark/>
          </w:tcPr>
          <w:p w14:paraId="4FBBB04A" w14:textId="77777777" w:rsidR="00844BB8" w:rsidRPr="00D41139" w:rsidRDefault="00844BB8" w:rsidP="00196C81">
            <w:pPr>
              <w:autoSpaceDE w:val="0"/>
              <w:autoSpaceDN w:val="0"/>
              <w:adjustRightInd w:val="0"/>
              <w:rPr>
                <w:rFonts w:eastAsia="Times New Roman"/>
                <w:sz w:val="24"/>
                <w:szCs w:val="24"/>
                <w:lang w:eastAsia="ru-RU"/>
              </w:rPr>
            </w:pPr>
            <w:r w:rsidRPr="00D41139">
              <w:rPr>
                <w:rFonts w:eastAsia="Times New Roman"/>
                <w:sz w:val="24"/>
                <w:szCs w:val="24"/>
                <w:lang w:eastAsia="ru-RU"/>
              </w:rPr>
              <w:t>неудовлетворительное</w:t>
            </w:r>
          </w:p>
        </w:tc>
      </w:tr>
      <w:tr w:rsidR="00844BB8" w:rsidRPr="00D41139" w14:paraId="24275E62" w14:textId="77777777" w:rsidTr="00D41139">
        <w:trPr>
          <w:trHeight w:val="20"/>
        </w:trPr>
        <w:tc>
          <w:tcPr>
            <w:tcW w:w="1725" w:type="pct"/>
            <w:tcBorders>
              <w:top w:val="single" w:sz="4" w:space="0" w:color="000000"/>
              <w:left w:val="single" w:sz="4" w:space="0" w:color="000000"/>
              <w:bottom w:val="single" w:sz="4" w:space="0" w:color="000000"/>
              <w:right w:val="single" w:sz="4" w:space="0" w:color="000000"/>
            </w:tcBorders>
            <w:hideMark/>
          </w:tcPr>
          <w:p w14:paraId="7D9995ED" w14:textId="77777777" w:rsidR="00844BB8" w:rsidRPr="00D41139" w:rsidRDefault="00844BB8" w:rsidP="00196C81">
            <w:pPr>
              <w:autoSpaceDE w:val="0"/>
              <w:autoSpaceDN w:val="0"/>
              <w:adjustRightInd w:val="0"/>
              <w:rPr>
                <w:rFonts w:eastAsia="Times New Roman"/>
                <w:sz w:val="24"/>
                <w:szCs w:val="24"/>
                <w:lang w:eastAsia="ru-RU"/>
              </w:rPr>
            </w:pPr>
            <w:r w:rsidRPr="00D41139">
              <w:rPr>
                <w:rFonts w:eastAsia="Times New Roman"/>
                <w:sz w:val="24"/>
                <w:szCs w:val="24"/>
                <w:lang w:eastAsia="ru-RU"/>
              </w:rPr>
              <w:t xml:space="preserve">          8. Отделка внутренняя наружная</w:t>
            </w:r>
          </w:p>
        </w:tc>
        <w:tc>
          <w:tcPr>
            <w:tcW w:w="1800" w:type="pct"/>
            <w:tcBorders>
              <w:top w:val="single" w:sz="4" w:space="0" w:color="000000"/>
              <w:left w:val="single" w:sz="4" w:space="0" w:color="000000"/>
              <w:bottom w:val="single" w:sz="4" w:space="0" w:color="000000"/>
              <w:right w:val="single" w:sz="4" w:space="0" w:color="000000"/>
            </w:tcBorders>
            <w:hideMark/>
          </w:tcPr>
          <w:p w14:paraId="0819956B"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 xml:space="preserve">     нет</w:t>
            </w:r>
          </w:p>
        </w:tc>
        <w:tc>
          <w:tcPr>
            <w:tcW w:w="1476" w:type="pct"/>
            <w:tcBorders>
              <w:top w:val="single" w:sz="4" w:space="0" w:color="000000"/>
              <w:left w:val="single" w:sz="4" w:space="0" w:color="000000"/>
              <w:bottom w:val="single" w:sz="4" w:space="0" w:color="000000"/>
              <w:right w:val="single" w:sz="4" w:space="0" w:color="000000"/>
            </w:tcBorders>
            <w:hideMark/>
          </w:tcPr>
          <w:p w14:paraId="5885E823" w14:textId="77777777" w:rsidR="00844BB8" w:rsidRPr="00D41139" w:rsidRDefault="00844BB8" w:rsidP="00196C81">
            <w:pPr>
              <w:autoSpaceDE w:val="0"/>
              <w:autoSpaceDN w:val="0"/>
              <w:adjustRightInd w:val="0"/>
              <w:rPr>
                <w:rFonts w:eastAsia="Times New Roman"/>
                <w:sz w:val="24"/>
                <w:szCs w:val="24"/>
                <w:lang w:eastAsia="ru-RU"/>
              </w:rPr>
            </w:pPr>
            <w:r w:rsidRPr="00D41139">
              <w:rPr>
                <w:rFonts w:eastAsia="Times New Roman"/>
                <w:sz w:val="24"/>
                <w:szCs w:val="24"/>
                <w:lang w:eastAsia="ru-RU"/>
              </w:rPr>
              <w:t>удовлетворительное</w:t>
            </w:r>
          </w:p>
        </w:tc>
      </w:tr>
      <w:tr w:rsidR="00844BB8" w:rsidRPr="00D41139" w14:paraId="5AA19C76" w14:textId="77777777" w:rsidTr="00D41139">
        <w:trPr>
          <w:trHeight w:val="20"/>
        </w:trPr>
        <w:tc>
          <w:tcPr>
            <w:tcW w:w="1725" w:type="pct"/>
            <w:tcBorders>
              <w:top w:val="single" w:sz="4" w:space="0" w:color="000000"/>
              <w:left w:val="single" w:sz="4" w:space="0" w:color="000000"/>
              <w:bottom w:val="single" w:sz="4" w:space="0" w:color="000000"/>
              <w:right w:val="single" w:sz="4" w:space="0" w:color="000000"/>
            </w:tcBorders>
            <w:hideMark/>
          </w:tcPr>
          <w:p w14:paraId="155C9D03"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9. Механическое, электрическое, санитарно-техническое и иное оборудование</w:t>
            </w:r>
          </w:p>
          <w:p w14:paraId="1D00338A"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ванны напольные</w:t>
            </w:r>
          </w:p>
          <w:p w14:paraId="2BC5F87F"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электроплиты</w:t>
            </w:r>
          </w:p>
          <w:p w14:paraId="64DADEED"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телефонные сети и оборудование</w:t>
            </w:r>
          </w:p>
          <w:p w14:paraId="3BA70C2E"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сети проводного радиовещания</w:t>
            </w:r>
          </w:p>
          <w:p w14:paraId="128B11A3"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сигнализация</w:t>
            </w:r>
          </w:p>
          <w:p w14:paraId="7C305448"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мусоропровод</w:t>
            </w:r>
          </w:p>
          <w:p w14:paraId="651E4597"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лифт</w:t>
            </w:r>
          </w:p>
          <w:p w14:paraId="5560A060"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вентиляция</w:t>
            </w:r>
          </w:p>
        </w:tc>
        <w:tc>
          <w:tcPr>
            <w:tcW w:w="1800" w:type="pct"/>
            <w:tcBorders>
              <w:top w:val="single" w:sz="4" w:space="0" w:color="000000"/>
              <w:left w:val="single" w:sz="4" w:space="0" w:color="000000"/>
              <w:bottom w:val="single" w:sz="4" w:space="0" w:color="000000"/>
              <w:right w:val="single" w:sz="4" w:space="0" w:color="000000"/>
            </w:tcBorders>
          </w:tcPr>
          <w:p w14:paraId="76F559A4" w14:textId="77777777" w:rsidR="00844BB8" w:rsidRPr="00D41139" w:rsidRDefault="00844BB8" w:rsidP="00196C81">
            <w:pPr>
              <w:autoSpaceDE w:val="0"/>
              <w:autoSpaceDN w:val="0"/>
              <w:adjustRightInd w:val="0"/>
              <w:rPr>
                <w:rFonts w:eastAsia="Times New Roman"/>
                <w:sz w:val="24"/>
                <w:szCs w:val="24"/>
                <w:lang w:eastAsia="ru-RU"/>
              </w:rPr>
            </w:pPr>
            <w:r w:rsidRPr="00D41139">
              <w:rPr>
                <w:rFonts w:eastAsia="Times New Roman"/>
                <w:sz w:val="24"/>
                <w:szCs w:val="24"/>
                <w:lang w:eastAsia="ru-RU"/>
              </w:rPr>
              <w:t>электрические плиты</w:t>
            </w:r>
          </w:p>
          <w:p w14:paraId="3D7CCF75"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телефонные сети</w:t>
            </w:r>
          </w:p>
          <w:p w14:paraId="782F7E1D"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 xml:space="preserve"> </w:t>
            </w:r>
          </w:p>
          <w:p w14:paraId="51060ABB" w14:textId="77777777" w:rsidR="00844BB8" w:rsidRPr="00D41139" w:rsidRDefault="00844BB8" w:rsidP="00196C81">
            <w:pPr>
              <w:autoSpaceDE w:val="0"/>
              <w:autoSpaceDN w:val="0"/>
              <w:adjustRightInd w:val="0"/>
              <w:ind w:firstLine="567"/>
              <w:rPr>
                <w:rFonts w:eastAsia="Times New Roman"/>
                <w:sz w:val="24"/>
                <w:szCs w:val="24"/>
                <w:lang w:eastAsia="ru-RU"/>
              </w:rPr>
            </w:pPr>
          </w:p>
          <w:p w14:paraId="6FD68CDC"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 xml:space="preserve"> да</w:t>
            </w:r>
          </w:p>
          <w:p w14:paraId="14E6C777"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да</w:t>
            </w:r>
          </w:p>
          <w:p w14:paraId="747ED74D"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да</w:t>
            </w:r>
          </w:p>
          <w:p w14:paraId="41169238" w14:textId="77777777" w:rsidR="00844BB8" w:rsidRPr="00D41139" w:rsidRDefault="00844BB8" w:rsidP="00196C81">
            <w:pPr>
              <w:autoSpaceDE w:val="0"/>
              <w:autoSpaceDN w:val="0"/>
              <w:adjustRightInd w:val="0"/>
              <w:ind w:firstLine="567"/>
              <w:rPr>
                <w:rFonts w:eastAsia="Times New Roman"/>
                <w:sz w:val="24"/>
                <w:szCs w:val="24"/>
                <w:lang w:eastAsia="ru-RU"/>
              </w:rPr>
            </w:pPr>
          </w:p>
          <w:p w14:paraId="19F441E4"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да</w:t>
            </w:r>
          </w:p>
          <w:p w14:paraId="4A908F9C" w14:textId="77777777" w:rsidR="00844BB8" w:rsidRPr="00D41139" w:rsidRDefault="00844BB8" w:rsidP="00196C81">
            <w:pPr>
              <w:autoSpaceDE w:val="0"/>
              <w:autoSpaceDN w:val="0"/>
              <w:adjustRightInd w:val="0"/>
              <w:ind w:firstLine="567"/>
              <w:rPr>
                <w:rFonts w:eastAsia="Times New Roman"/>
                <w:sz w:val="24"/>
                <w:szCs w:val="24"/>
                <w:lang w:eastAsia="ru-RU"/>
              </w:rPr>
            </w:pPr>
          </w:p>
          <w:p w14:paraId="26E22DF6"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нет</w:t>
            </w:r>
          </w:p>
          <w:p w14:paraId="4E0A0B7C"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 xml:space="preserve"> нет</w:t>
            </w:r>
          </w:p>
          <w:p w14:paraId="72677B12"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нет</w:t>
            </w:r>
          </w:p>
          <w:p w14:paraId="06E95861"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естественная</w:t>
            </w:r>
          </w:p>
        </w:tc>
        <w:tc>
          <w:tcPr>
            <w:tcW w:w="1476" w:type="pct"/>
            <w:tcBorders>
              <w:top w:val="single" w:sz="4" w:space="0" w:color="000000"/>
              <w:left w:val="single" w:sz="4" w:space="0" w:color="000000"/>
              <w:bottom w:val="single" w:sz="4" w:space="0" w:color="000000"/>
              <w:right w:val="single" w:sz="4" w:space="0" w:color="000000"/>
            </w:tcBorders>
            <w:hideMark/>
          </w:tcPr>
          <w:p w14:paraId="40F03803" w14:textId="77777777" w:rsidR="00844BB8" w:rsidRPr="00D41139" w:rsidRDefault="00844BB8" w:rsidP="00196C81">
            <w:pPr>
              <w:autoSpaceDE w:val="0"/>
              <w:autoSpaceDN w:val="0"/>
              <w:adjustRightInd w:val="0"/>
              <w:rPr>
                <w:rFonts w:eastAsia="Times New Roman"/>
                <w:sz w:val="24"/>
                <w:szCs w:val="24"/>
                <w:lang w:eastAsia="ru-RU"/>
              </w:rPr>
            </w:pPr>
            <w:r w:rsidRPr="00D41139">
              <w:rPr>
                <w:rFonts w:eastAsia="Times New Roman"/>
                <w:sz w:val="24"/>
                <w:szCs w:val="24"/>
                <w:lang w:eastAsia="ru-RU"/>
              </w:rPr>
              <w:t>неудовлетворительное</w:t>
            </w:r>
          </w:p>
        </w:tc>
      </w:tr>
      <w:tr w:rsidR="00844BB8" w:rsidRPr="00D41139" w14:paraId="4353E52B" w14:textId="77777777" w:rsidTr="00D41139">
        <w:trPr>
          <w:trHeight w:val="20"/>
        </w:trPr>
        <w:tc>
          <w:tcPr>
            <w:tcW w:w="1725" w:type="pct"/>
            <w:tcBorders>
              <w:top w:val="single" w:sz="4" w:space="0" w:color="000000"/>
              <w:left w:val="single" w:sz="4" w:space="0" w:color="000000"/>
              <w:bottom w:val="single" w:sz="4" w:space="0" w:color="000000"/>
              <w:right w:val="single" w:sz="4" w:space="0" w:color="000000"/>
            </w:tcBorders>
            <w:vAlign w:val="bottom"/>
            <w:hideMark/>
          </w:tcPr>
          <w:p w14:paraId="04FC3EC0"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10. Внутридомовые инженерные коммуникации и оборудование для предоставления коммунальных услуг</w:t>
            </w:r>
          </w:p>
          <w:p w14:paraId="5C000418" w14:textId="77777777" w:rsidR="00844BB8" w:rsidRPr="00D41139" w:rsidRDefault="00844BB8" w:rsidP="00196C81">
            <w:pPr>
              <w:autoSpaceDE w:val="0"/>
              <w:autoSpaceDN w:val="0"/>
              <w:adjustRightInd w:val="0"/>
              <w:ind w:firstLine="567"/>
              <w:jc w:val="both"/>
              <w:rPr>
                <w:rFonts w:eastAsia="Times New Roman"/>
                <w:sz w:val="24"/>
                <w:szCs w:val="24"/>
                <w:lang w:eastAsia="ru-RU"/>
              </w:rPr>
            </w:pPr>
            <w:r w:rsidRPr="00D41139">
              <w:rPr>
                <w:rFonts w:eastAsia="Times New Roman"/>
                <w:sz w:val="24"/>
                <w:szCs w:val="24"/>
                <w:lang w:eastAsia="ru-RU"/>
              </w:rPr>
              <w:t xml:space="preserve">электроснабжение </w:t>
            </w:r>
          </w:p>
          <w:p w14:paraId="07A9FD57" w14:textId="77777777" w:rsidR="00844BB8" w:rsidRPr="00D41139" w:rsidRDefault="00844BB8" w:rsidP="00196C81">
            <w:pPr>
              <w:autoSpaceDE w:val="0"/>
              <w:autoSpaceDN w:val="0"/>
              <w:adjustRightInd w:val="0"/>
              <w:ind w:firstLine="567"/>
              <w:jc w:val="both"/>
              <w:rPr>
                <w:rFonts w:eastAsia="Times New Roman"/>
                <w:sz w:val="24"/>
                <w:szCs w:val="24"/>
                <w:lang w:eastAsia="ru-RU"/>
              </w:rPr>
            </w:pPr>
            <w:r w:rsidRPr="00D41139">
              <w:rPr>
                <w:rFonts w:eastAsia="Times New Roman"/>
                <w:sz w:val="24"/>
                <w:szCs w:val="24"/>
                <w:lang w:eastAsia="ru-RU"/>
              </w:rPr>
              <w:t>холодное водоснабжение</w:t>
            </w:r>
          </w:p>
          <w:p w14:paraId="1F68A64F" w14:textId="77777777" w:rsidR="00844BB8" w:rsidRPr="00D41139" w:rsidRDefault="00844BB8" w:rsidP="00196C81">
            <w:pPr>
              <w:autoSpaceDE w:val="0"/>
              <w:autoSpaceDN w:val="0"/>
              <w:adjustRightInd w:val="0"/>
              <w:ind w:firstLine="567"/>
              <w:jc w:val="both"/>
              <w:rPr>
                <w:rFonts w:eastAsia="Times New Roman"/>
                <w:sz w:val="24"/>
                <w:szCs w:val="24"/>
                <w:lang w:eastAsia="ru-RU"/>
              </w:rPr>
            </w:pPr>
            <w:r w:rsidRPr="00D41139">
              <w:rPr>
                <w:rFonts w:eastAsia="Times New Roman"/>
                <w:sz w:val="24"/>
                <w:szCs w:val="24"/>
                <w:lang w:eastAsia="ru-RU"/>
              </w:rPr>
              <w:t>горячее водоснабжение</w:t>
            </w:r>
          </w:p>
          <w:p w14:paraId="0CC0E4EB" w14:textId="77777777" w:rsidR="00844BB8" w:rsidRPr="00D41139" w:rsidRDefault="00844BB8" w:rsidP="00196C81">
            <w:pPr>
              <w:autoSpaceDE w:val="0"/>
              <w:autoSpaceDN w:val="0"/>
              <w:adjustRightInd w:val="0"/>
              <w:ind w:firstLine="567"/>
              <w:jc w:val="both"/>
              <w:rPr>
                <w:rFonts w:eastAsia="Times New Roman"/>
                <w:sz w:val="24"/>
                <w:szCs w:val="24"/>
                <w:lang w:eastAsia="ru-RU"/>
              </w:rPr>
            </w:pPr>
            <w:r w:rsidRPr="00D41139">
              <w:rPr>
                <w:rFonts w:eastAsia="Times New Roman"/>
                <w:sz w:val="24"/>
                <w:szCs w:val="24"/>
                <w:lang w:eastAsia="ru-RU"/>
              </w:rPr>
              <w:t>водоотведение</w:t>
            </w:r>
          </w:p>
          <w:p w14:paraId="5F1AB208" w14:textId="77777777" w:rsidR="00844BB8" w:rsidRPr="00D41139" w:rsidRDefault="00844BB8" w:rsidP="00196C81">
            <w:pPr>
              <w:autoSpaceDE w:val="0"/>
              <w:autoSpaceDN w:val="0"/>
              <w:adjustRightInd w:val="0"/>
              <w:ind w:firstLine="567"/>
              <w:jc w:val="both"/>
              <w:rPr>
                <w:rFonts w:eastAsia="Times New Roman"/>
                <w:sz w:val="24"/>
                <w:szCs w:val="24"/>
                <w:lang w:eastAsia="ru-RU"/>
              </w:rPr>
            </w:pPr>
            <w:r w:rsidRPr="00D41139">
              <w:rPr>
                <w:rFonts w:eastAsia="Times New Roman"/>
                <w:sz w:val="24"/>
                <w:szCs w:val="24"/>
                <w:lang w:eastAsia="ru-RU"/>
              </w:rPr>
              <w:t>газоснабжение</w:t>
            </w:r>
          </w:p>
          <w:p w14:paraId="1E2CD29F"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lastRenderedPageBreak/>
              <w:t>отопление (от внешних котельных)</w:t>
            </w:r>
          </w:p>
        </w:tc>
        <w:tc>
          <w:tcPr>
            <w:tcW w:w="1800" w:type="pct"/>
            <w:tcBorders>
              <w:top w:val="single" w:sz="4" w:space="0" w:color="000000"/>
              <w:left w:val="single" w:sz="4" w:space="0" w:color="000000"/>
              <w:bottom w:val="single" w:sz="4" w:space="0" w:color="000000"/>
              <w:right w:val="single" w:sz="4" w:space="0" w:color="000000"/>
            </w:tcBorders>
          </w:tcPr>
          <w:p w14:paraId="3898DEF3" w14:textId="77777777" w:rsidR="00844BB8" w:rsidRPr="00D41139" w:rsidRDefault="00844BB8" w:rsidP="00196C81">
            <w:pPr>
              <w:autoSpaceDE w:val="0"/>
              <w:autoSpaceDN w:val="0"/>
              <w:adjustRightInd w:val="0"/>
              <w:ind w:firstLine="567"/>
              <w:rPr>
                <w:rFonts w:eastAsia="Times New Roman"/>
                <w:sz w:val="24"/>
                <w:szCs w:val="24"/>
                <w:lang w:eastAsia="ru-RU"/>
              </w:rPr>
            </w:pPr>
          </w:p>
          <w:p w14:paraId="5BADEB2A"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трубы, радиаторы, краны, задвижки и др.</w:t>
            </w:r>
          </w:p>
          <w:p w14:paraId="3A2390C3" w14:textId="77777777" w:rsidR="00844BB8" w:rsidRPr="00D41139" w:rsidRDefault="00844BB8" w:rsidP="00196C81">
            <w:pPr>
              <w:autoSpaceDE w:val="0"/>
              <w:autoSpaceDN w:val="0"/>
              <w:adjustRightInd w:val="0"/>
              <w:ind w:firstLine="567"/>
              <w:rPr>
                <w:rFonts w:eastAsia="Times New Roman"/>
                <w:sz w:val="24"/>
                <w:szCs w:val="24"/>
                <w:lang w:eastAsia="ru-RU"/>
              </w:rPr>
            </w:pPr>
          </w:p>
          <w:p w14:paraId="01754EE7" w14:textId="77777777" w:rsidR="00844BB8" w:rsidRPr="00D41139" w:rsidRDefault="00844BB8" w:rsidP="00196C81">
            <w:pPr>
              <w:autoSpaceDE w:val="0"/>
              <w:autoSpaceDN w:val="0"/>
              <w:adjustRightInd w:val="0"/>
              <w:ind w:firstLine="567"/>
              <w:rPr>
                <w:rFonts w:eastAsia="Times New Roman"/>
                <w:sz w:val="24"/>
                <w:szCs w:val="24"/>
                <w:lang w:eastAsia="ru-RU"/>
              </w:rPr>
            </w:pPr>
          </w:p>
          <w:p w14:paraId="0C60A107"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скрытая проводка</w:t>
            </w:r>
          </w:p>
          <w:p w14:paraId="720E4A5B"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центральное</w:t>
            </w:r>
          </w:p>
          <w:p w14:paraId="29476EF9" w14:textId="77777777" w:rsidR="00844BB8" w:rsidRPr="00D41139" w:rsidRDefault="00844BB8" w:rsidP="00196C81">
            <w:pPr>
              <w:autoSpaceDE w:val="0"/>
              <w:autoSpaceDN w:val="0"/>
              <w:adjustRightInd w:val="0"/>
              <w:ind w:firstLine="567"/>
              <w:rPr>
                <w:rFonts w:eastAsia="Times New Roman"/>
                <w:sz w:val="24"/>
                <w:szCs w:val="24"/>
                <w:lang w:eastAsia="ru-RU"/>
              </w:rPr>
            </w:pPr>
          </w:p>
          <w:p w14:paraId="34790386"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центральное</w:t>
            </w:r>
          </w:p>
          <w:p w14:paraId="218906F2"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центральное</w:t>
            </w:r>
          </w:p>
          <w:p w14:paraId="20DC2E89"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lastRenderedPageBreak/>
              <w:t>нет</w:t>
            </w:r>
          </w:p>
          <w:p w14:paraId="39F1EF39"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центральное</w:t>
            </w:r>
          </w:p>
          <w:p w14:paraId="1173330E" w14:textId="77777777" w:rsidR="00844BB8" w:rsidRPr="00D41139" w:rsidRDefault="00844BB8" w:rsidP="00196C81">
            <w:pPr>
              <w:autoSpaceDE w:val="0"/>
              <w:autoSpaceDN w:val="0"/>
              <w:adjustRightInd w:val="0"/>
              <w:rPr>
                <w:rFonts w:eastAsia="Times New Roman"/>
                <w:sz w:val="24"/>
                <w:szCs w:val="24"/>
                <w:lang w:eastAsia="ru-RU"/>
              </w:rPr>
            </w:pPr>
          </w:p>
        </w:tc>
        <w:tc>
          <w:tcPr>
            <w:tcW w:w="1476" w:type="pct"/>
            <w:tcBorders>
              <w:top w:val="single" w:sz="4" w:space="0" w:color="000000"/>
              <w:left w:val="single" w:sz="4" w:space="0" w:color="000000"/>
              <w:bottom w:val="single" w:sz="4" w:space="0" w:color="000000"/>
              <w:right w:val="single" w:sz="4" w:space="0" w:color="000000"/>
            </w:tcBorders>
          </w:tcPr>
          <w:p w14:paraId="0B7A4F4B" w14:textId="77777777" w:rsidR="00844BB8" w:rsidRPr="00D41139" w:rsidRDefault="00844BB8" w:rsidP="00196C81">
            <w:pPr>
              <w:autoSpaceDE w:val="0"/>
              <w:autoSpaceDN w:val="0"/>
              <w:adjustRightInd w:val="0"/>
              <w:rPr>
                <w:rFonts w:eastAsia="Times New Roman"/>
                <w:sz w:val="24"/>
                <w:szCs w:val="24"/>
                <w:lang w:eastAsia="ru-RU"/>
              </w:rPr>
            </w:pPr>
          </w:p>
          <w:p w14:paraId="6E40B45A" w14:textId="77777777" w:rsidR="00844BB8" w:rsidRPr="00D41139" w:rsidRDefault="00844BB8" w:rsidP="00196C81">
            <w:pPr>
              <w:autoSpaceDE w:val="0"/>
              <w:autoSpaceDN w:val="0"/>
              <w:adjustRightInd w:val="0"/>
              <w:rPr>
                <w:rFonts w:eastAsia="Times New Roman"/>
                <w:sz w:val="24"/>
                <w:szCs w:val="24"/>
                <w:lang w:eastAsia="ru-RU"/>
              </w:rPr>
            </w:pPr>
            <w:r w:rsidRPr="00D41139">
              <w:rPr>
                <w:rFonts w:eastAsia="Times New Roman"/>
                <w:sz w:val="24"/>
                <w:szCs w:val="24"/>
                <w:lang w:eastAsia="ru-RU"/>
              </w:rPr>
              <w:t>неудовлетворительное</w:t>
            </w:r>
          </w:p>
        </w:tc>
      </w:tr>
      <w:tr w:rsidR="00844BB8" w:rsidRPr="00D41139" w14:paraId="70DB6894" w14:textId="77777777" w:rsidTr="00D41139">
        <w:trPr>
          <w:trHeight w:val="20"/>
        </w:trPr>
        <w:tc>
          <w:tcPr>
            <w:tcW w:w="1725" w:type="pct"/>
            <w:tcBorders>
              <w:top w:val="single" w:sz="4" w:space="0" w:color="000000"/>
              <w:left w:val="single" w:sz="4" w:space="0" w:color="000000"/>
              <w:bottom w:val="single" w:sz="4" w:space="0" w:color="000000"/>
              <w:right w:val="single" w:sz="4" w:space="0" w:color="000000"/>
            </w:tcBorders>
            <w:vAlign w:val="bottom"/>
            <w:hideMark/>
          </w:tcPr>
          <w:p w14:paraId="048B81DC"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11. Крыльца</w:t>
            </w:r>
          </w:p>
        </w:tc>
        <w:tc>
          <w:tcPr>
            <w:tcW w:w="1800" w:type="pct"/>
            <w:tcBorders>
              <w:top w:val="single" w:sz="4" w:space="0" w:color="000000"/>
              <w:left w:val="single" w:sz="4" w:space="0" w:color="000000"/>
              <w:bottom w:val="single" w:sz="4" w:space="0" w:color="000000"/>
              <w:right w:val="single" w:sz="4" w:space="0" w:color="000000"/>
            </w:tcBorders>
            <w:vAlign w:val="bottom"/>
            <w:hideMark/>
          </w:tcPr>
          <w:p w14:paraId="77018339" w14:textId="77777777" w:rsidR="00844BB8" w:rsidRPr="00D41139" w:rsidRDefault="00844BB8" w:rsidP="00196C81">
            <w:pPr>
              <w:autoSpaceDE w:val="0"/>
              <w:autoSpaceDN w:val="0"/>
              <w:adjustRightInd w:val="0"/>
              <w:ind w:firstLine="567"/>
              <w:rPr>
                <w:rFonts w:eastAsia="Times New Roman"/>
                <w:sz w:val="24"/>
                <w:szCs w:val="24"/>
                <w:lang w:eastAsia="ru-RU"/>
              </w:rPr>
            </w:pPr>
            <w:r w:rsidRPr="00D41139">
              <w:rPr>
                <w:rFonts w:eastAsia="Times New Roman"/>
                <w:sz w:val="24"/>
                <w:szCs w:val="24"/>
                <w:lang w:eastAsia="ru-RU"/>
              </w:rPr>
              <w:t xml:space="preserve"> да</w:t>
            </w:r>
          </w:p>
        </w:tc>
        <w:tc>
          <w:tcPr>
            <w:tcW w:w="1476" w:type="pct"/>
            <w:tcBorders>
              <w:top w:val="single" w:sz="4" w:space="0" w:color="000000"/>
              <w:left w:val="single" w:sz="4" w:space="0" w:color="000000"/>
              <w:bottom w:val="single" w:sz="4" w:space="0" w:color="000000"/>
              <w:right w:val="single" w:sz="4" w:space="0" w:color="000000"/>
            </w:tcBorders>
            <w:vAlign w:val="center"/>
            <w:hideMark/>
          </w:tcPr>
          <w:p w14:paraId="10142BA7" w14:textId="77777777" w:rsidR="00844BB8" w:rsidRPr="00D41139" w:rsidRDefault="00844BB8" w:rsidP="00196C81">
            <w:pPr>
              <w:autoSpaceDE w:val="0"/>
              <w:autoSpaceDN w:val="0"/>
              <w:adjustRightInd w:val="0"/>
              <w:rPr>
                <w:rFonts w:eastAsia="Times New Roman"/>
                <w:sz w:val="24"/>
                <w:szCs w:val="24"/>
                <w:lang w:eastAsia="ru-RU"/>
              </w:rPr>
            </w:pPr>
            <w:r w:rsidRPr="00D41139">
              <w:rPr>
                <w:rFonts w:eastAsia="Times New Roman"/>
                <w:sz w:val="24"/>
                <w:szCs w:val="24"/>
                <w:lang w:eastAsia="ru-RU"/>
              </w:rPr>
              <w:t xml:space="preserve">удовлетворительное </w:t>
            </w:r>
          </w:p>
        </w:tc>
      </w:tr>
    </w:tbl>
    <w:p w14:paraId="2C47D779" w14:textId="77777777" w:rsidR="00844BB8" w:rsidRPr="00844BB8" w:rsidRDefault="00844BB8" w:rsidP="00196C81">
      <w:pPr>
        <w:autoSpaceDE w:val="0"/>
        <w:autoSpaceDN w:val="0"/>
        <w:adjustRightInd w:val="0"/>
        <w:ind w:firstLine="567"/>
        <w:jc w:val="right"/>
        <w:rPr>
          <w:rFonts w:eastAsia="Times New Roman"/>
          <w:sz w:val="26"/>
          <w:szCs w:val="26"/>
          <w:lang w:eastAsia="ru-RU"/>
        </w:rPr>
      </w:pPr>
    </w:p>
    <w:p w14:paraId="5B221166" w14:textId="77777777" w:rsidR="00844BB8" w:rsidRPr="00844BB8" w:rsidRDefault="00844BB8" w:rsidP="00196C81">
      <w:pPr>
        <w:keepNext/>
        <w:keepLines/>
        <w:spacing w:before="40"/>
        <w:jc w:val="center"/>
        <w:rPr>
          <w:rFonts w:eastAsia="Times New Roman"/>
          <w:b/>
          <w:color w:val="FF0000"/>
          <w:sz w:val="28"/>
          <w:szCs w:val="24"/>
          <w:lang w:eastAsia="ru-RU"/>
        </w:rPr>
      </w:pPr>
      <w:r w:rsidRPr="00844BB8">
        <w:rPr>
          <w:rFonts w:eastAsia="Times New Roman"/>
          <w:b/>
          <w:sz w:val="28"/>
          <w:szCs w:val="24"/>
          <w:lang w:eastAsia="ru-RU"/>
        </w:rPr>
        <w:t>АКТ № 13</w:t>
      </w:r>
    </w:p>
    <w:p w14:paraId="45026B18" w14:textId="77777777" w:rsidR="00844BB8" w:rsidRPr="00844BB8" w:rsidRDefault="00844BB8" w:rsidP="00196C81">
      <w:pPr>
        <w:autoSpaceDE w:val="0"/>
        <w:autoSpaceDN w:val="0"/>
        <w:adjustRightInd w:val="0"/>
        <w:ind w:firstLine="567"/>
        <w:jc w:val="center"/>
        <w:rPr>
          <w:rFonts w:eastAsia="Times New Roman"/>
          <w:b/>
          <w:bCs/>
          <w:sz w:val="26"/>
          <w:szCs w:val="26"/>
          <w:lang w:eastAsia="ru-RU"/>
        </w:rPr>
      </w:pPr>
      <w:r w:rsidRPr="00844BB8">
        <w:rPr>
          <w:rFonts w:eastAsia="Times New Roman"/>
          <w:b/>
          <w:bCs/>
          <w:sz w:val="26"/>
          <w:szCs w:val="26"/>
          <w:lang w:eastAsia="ru-RU"/>
        </w:rPr>
        <w:t>о состоянии общего имущества собственников помещений</w:t>
      </w:r>
      <w:r w:rsidRPr="00844BB8">
        <w:rPr>
          <w:rFonts w:eastAsia="Times New Roman"/>
          <w:b/>
          <w:bCs/>
          <w:sz w:val="26"/>
          <w:szCs w:val="26"/>
          <w:lang w:eastAsia="ru-RU"/>
        </w:rPr>
        <w:br/>
        <w:t xml:space="preserve">            в многоквартирном доме, являющегося объектом конкурса</w:t>
      </w:r>
    </w:p>
    <w:p w14:paraId="08D346EC" w14:textId="77777777" w:rsidR="00844BB8" w:rsidRPr="00844BB8" w:rsidRDefault="00844BB8" w:rsidP="00196C81">
      <w:pPr>
        <w:autoSpaceDE w:val="0"/>
        <w:autoSpaceDN w:val="0"/>
        <w:adjustRightInd w:val="0"/>
        <w:ind w:firstLine="567"/>
        <w:rPr>
          <w:rFonts w:eastAsia="Times New Roman"/>
          <w:b/>
          <w:bCs/>
          <w:sz w:val="26"/>
          <w:szCs w:val="26"/>
          <w:u w:val="single"/>
          <w:lang w:eastAsia="ru-RU"/>
        </w:rPr>
      </w:pPr>
    </w:p>
    <w:p w14:paraId="2C547EFD" w14:textId="77777777" w:rsidR="00844BB8" w:rsidRPr="00844BB8" w:rsidRDefault="00844BB8" w:rsidP="00196C81">
      <w:pPr>
        <w:autoSpaceDE w:val="0"/>
        <w:autoSpaceDN w:val="0"/>
        <w:adjustRightInd w:val="0"/>
        <w:jc w:val="both"/>
        <w:rPr>
          <w:rFonts w:eastAsia="Times New Roman"/>
          <w:sz w:val="26"/>
          <w:szCs w:val="26"/>
          <w:lang w:eastAsia="ru-RU"/>
        </w:rPr>
      </w:pPr>
      <w:r w:rsidRPr="00844BB8">
        <w:rPr>
          <w:rFonts w:eastAsia="Times New Roman"/>
          <w:sz w:val="26"/>
          <w:szCs w:val="26"/>
          <w:lang w:val="en-US" w:eastAsia="ru-RU"/>
        </w:rPr>
        <w:t>I</w:t>
      </w:r>
      <w:r w:rsidRPr="00844BB8">
        <w:rPr>
          <w:rFonts w:eastAsia="Times New Roman"/>
          <w:sz w:val="26"/>
          <w:szCs w:val="26"/>
          <w:lang w:eastAsia="ru-RU"/>
        </w:rPr>
        <w:t>. Общие сведения о многоквартирном доме</w:t>
      </w:r>
    </w:p>
    <w:p w14:paraId="40986CAD" w14:textId="65C008FB" w:rsidR="00844BB8" w:rsidRPr="00844BB8" w:rsidRDefault="00844BB8" w:rsidP="00196C81">
      <w:pPr>
        <w:autoSpaceDE w:val="0"/>
        <w:autoSpaceDN w:val="0"/>
        <w:adjustRightInd w:val="0"/>
        <w:jc w:val="both"/>
        <w:rPr>
          <w:rFonts w:eastAsia="Times New Roman"/>
          <w:i/>
          <w:sz w:val="26"/>
          <w:szCs w:val="26"/>
          <w:u w:val="single"/>
          <w:lang w:eastAsia="ru-RU"/>
        </w:rPr>
      </w:pPr>
      <w:r w:rsidRPr="00844BB8">
        <w:rPr>
          <w:rFonts w:eastAsia="Times New Roman"/>
          <w:sz w:val="26"/>
          <w:szCs w:val="26"/>
          <w:lang w:eastAsia="ru-RU"/>
        </w:rPr>
        <w:t xml:space="preserve">          1. Адрес многоквартирного дома: </w:t>
      </w:r>
      <w:r w:rsidRPr="00844BB8">
        <w:rPr>
          <w:rFonts w:eastAsia="Times New Roman"/>
          <w:i/>
          <w:sz w:val="26"/>
          <w:szCs w:val="26"/>
          <w:u w:val="single"/>
          <w:lang w:eastAsia="ru-RU"/>
        </w:rPr>
        <w:t xml:space="preserve">Приморский край, Хасанский </w:t>
      </w:r>
      <w:r w:rsidR="00B1157A" w:rsidRPr="00844BB8">
        <w:rPr>
          <w:rFonts w:eastAsia="Times New Roman"/>
          <w:i/>
          <w:sz w:val="26"/>
          <w:szCs w:val="26"/>
          <w:u w:val="single"/>
          <w:lang w:eastAsia="ru-RU"/>
        </w:rPr>
        <w:t>район, с.</w:t>
      </w:r>
      <w:r w:rsidRPr="00844BB8">
        <w:rPr>
          <w:rFonts w:eastAsia="Times New Roman"/>
          <w:i/>
          <w:sz w:val="26"/>
          <w:szCs w:val="26"/>
          <w:u w:val="single"/>
          <w:lang w:eastAsia="ru-RU"/>
        </w:rPr>
        <w:t xml:space="preserve"> Барабаш, ул. Лазо, 12(2-х подъездный)</w:t>
      </w:r>
    </w:p>
    <w:p w14:paraId="328E0E9A"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 Кадастровый номер многоквартирного дома: </w:t>
      </w:r>
      <w:r w:rsidRPr="00844BB8">
        <w:rPr>
          <w:rFonts w:eastAsia="Times New Roman"/>
          <w:i/>
          <w:sz w:val="26"/>
          <w:szCs w:val="26"/>
          <w:u w:val="single"/>
          <w:lang w:eastAsia="ru-RU"/>
        </w:rPr>
        <w:t>нет</w:t>
      </w:r>
    </w:p>
    <w:p w14:paraId="0ED2F70D"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3. Серия, тип постройки: </w:t>
      </w:r>
      <w:r w:rsidRPr="00844BB8">
        <w:rPr>
          <w:rFonts w:eastAsia="Times New Roman"/>
          <w:i/>
          <w:sz w:val="26"/>
          <w:szCs w:val="26"/>
          <w:u w:val="single"/>
          <w:lang w:eastAsia="ru-RU"/>
        </w:rPr>
        <w:t xml:space="preserve">здание жилое </w:t>
      </w:r>
    </w:p>
    <w:p w14:paraId="4E5C5DAD"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4. Год постройки: </w:t>
      </w:r>
      <w:r w:rsidRPr="00844BB8">
        <w:rPr>
          <w:rFonts w:eastAsia="Times New Roman"/>
          <w:i/>
          <w:sz w:val="26"/>
          <w:szCs w:val="26"/>
          <w:u w:val="single"/>
          <w:lang w:eastAsia="ru-RU"/>
        </w:rPr>
        <w:t>1984 г.</w:t>
      </w:r>
    </w:p>
    <w:p w14:paraId="48829947"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5. Степень износа по данным государственного технического учёта: </w:t>
      </w:r>
      <w:r w:rsidRPr="00844BB8">
        <w:rPr>
          <w:rFonts w:eastAsia="Times New Roman"/>
          <w:i/>
          <w:sz w:val="26"/>
          <w:szCs w:val="26"/>
          <w:u w:val="single"/>
          <w:lang w:eastAsia="ru-RU"/>
        </w:rPr>
        <w:t>не установлена</w:t>
      </w:r>
    </w:p>
    <w:p w14:paraId="553F140E"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6. Степень фактического износа: </w:t>
      </w:r>
      <w:r w:rsidRPr="00844BB8">
        <w:rPr>
          <w:rFonts w:eastAsia="Times New Roman"/>
          <w:i/>
          <w:sz w:val="26"/>
          <w:szCs w:val="26"/>
          <w:u w:val="single"/>
          <w:lang w:eastAsia="ru-RU"/>
        </w:rPr>
        <w:t>10%</w:t>
      </w:r>
    </w:p>
    <w:p w14:paraId="6FF14010"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7. Год последнего капитального ремонта: </w:t>
      </w:r>
      <w:r w:rsidRPr="00844BB8">
        <w:rPr>
          <w:rFonts w:eastAsia="Times New Roman"/>
          <w:i/>
          <w:sz w:val="26"/>
          <w:szCs w:val="26"/>
          <w:u w:val="single"/>
          <w:lang w:eastAsia="ru-RU"/>
        </w:rPr>
        <w:t>нет</w:t>
      </w:r>
    </w:p>
    <w:p w14:paraId="1533A3FF"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844BB8">
        <w:rPr>
          <w:rFonts w:eastAsia="Times New Roman"/>
          <w:i/>
          <w:sz w:val="26"/>
          <w:szCs w:val="26"/>
          <w:u w:val="single"/>
          <w:lang w:eastAsia="ru-RU"/>
        </w:rPr>
        <w:t>нет</w:t>
      </w:r>
    </w:p>
    <w:p w14:paraId="79271C9D"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9. Количество этажей: 1</w:t>
      </w:r>
    </w:p>
    <w:p w14:paraId="6C81AEF7"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10. Наличие подвала: </w:t>
      </w:r>
      <w:r w:rsidRPr="00844BB8">
        <w:rPr>
          <w:rFonts w:eastAsia="Times New Roman"/>
          <w:i/>
          <w:sz w:val="26"/>
          <w:szCs w:val="26"/>
          <w:u w:val="single"/>
          <w:lang w:eastAsia="ru-RU"/>
        </w:rPr>
        <w:t>да</w:t>
      </w:r>
    </w:p>
    <w:p w14:paraId="4622245A"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11. Наличие цокольного этажа: </w:t>
      </w:r>
      <w:r w:rsidRPr="00844BB8">
        <w:rPr>
          <w:rFonts w:eastAsia="Times New Roman"/>
          <w:i/>
          <w:sz w:val="26"/>
          <w:szCs w:val="26"/>
          <w:u w:val="single"/>
          <w:lang w:eastAsia="ru-RU"/>
        </w:rPr>
        <w:t>нет</w:t>
      </w:r>
    </w:p>
    <w:p w14:paraId="26D97CD2"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12. Наличие мансарды: </w:t>
      </w:r>
      <w:r w:rsidRPr="00844BB8">
        <w:rPr>
          <w:rFonts w:eastAsia="Times New Roman"/>
          <w:i/>
          <w:sz w:val="26"/>
          <w:szCs w:val="26"/>
          <w:u w:val="single"/>
          <w:lang w:eastAsia="ru-RU"/>
        </w:rPr>
        <w:t>нет</w:t>
      </w:r>
    </w:p>
    <w:p w14:paraId="00963BE4"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13. Наличие мезонина: </w:t>
      </w:r>
      <w:r w:rsidRPr="00844BB8">
        <w:rPr>
          <w:rFonts w:eastAsia="Times New Roman"/>
          <w:i/>
          <w:sz w:val="26"/>
          <w:szCs w:val="26"/>
          <w:u w:val="single"/>
          <w:lang w:eastAsia="ru-RU"/>
        </w:rPr>
        <w:t>нет</w:t>
      </w:r>
    </w:p>
    <w:p w14:paraId="1E8444C4"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14. Количество квартир:</w:t>
      </w:r>
      <w:r w:rsidRPr="00844BB8">
        <w:rPr>
          <w:rFonts w:eastAsia="Times New Roman"/>
          <w:i/>
          <w:sz w:val="26"/>
          <w:szCs w:val="26"/>
          <w:u w:val="single"/>
          <w:lang w:eastAsia="ru-RU"/>
        </w:rPr>
        <w:t xml:space="preserve"> 18</w:t>
      </w:r>
    </w:p>
    <w:p w14:paraId="534EC9C0"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15. Количество нежилых помещений, не входящих в состав общего имущества: </w:t>
      </w:r>
      <w:r w:rsidRPr="00844BB8">
        <w:rPr>
          <w:rFonts w:eastAsia="Times New Roman"/>
          <w:i/>
          <w:sz w:val="26"/>
          <w:szCs w:val="26"/>
          <w:u w:val="single"/>
          <w:lang w:eastAsia="ru-RU"/>
        </w:rPr>
        <w:t>нет</w:t>
      </w:r>
    </w:p>
    <w:p w14:paraId="109EB916"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844BB8">
        <w:rPr>
          <w:rFonts w:eastAsia="Times New Roman"/>
          <w:i/>
          <w:sz w:val="26"/>
          <w:szCs w:val="26"/>
          <w:u w:val="single"/>
          <w:lang w:eastAsia="ru-RU"/>
        </w:rPr>
        <w:t xml:space="preserve">нет </w:t>
      </w:r>
    </w:p>
    <w:p w14:paraId="342F3332"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844BB8">
        <w:rPr>
          <w:rFonts w:eastAsia="Times New Roman"/>
          <w:i/>
          <w:sz w:val="26"/>
          <w:szCs w:val="26"/>
          <w:u w:val="single"/>
          <w:lang w:eastAsia="ru-RU"/>
        </w:rPr>
        <w:t xml:space="preserve">нет </w:t>
      </w:r>
    </w:p>
    <w:p w14:paraId="11CBD378"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18. Строительный объём: </w:t>
      </w:r>
      <w:r w:rsidRPr="00844BB8">
        <w:rPr>
          <w:rFonts w:eastAsia="Times New Roman"/>
          <w:i/>
          <w:sz w:val="26"/>
          <w:szCs w:val="26"/>
          <w:u w:val="single"/>
          <w:lang w:eastAsia="ru-RU"/>
        </w:rPr>
        <w:t>3421 м³</w:t>
      </w:r>
    </w:p>
    <w:p w14:paraId="537C4EF3" w14:textId="77777777"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eastAsia="ru-RU"/>
        </w:rPr>
        <w:t>19. Площадь: 801,9</w:t>
      </w:r>
    </w:p>
    <w:p w14:paraId="62EDAE7F"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а) многоквартирного дома с балконами, шкафами, коридорами и лестничными клетками: </w:t>
      </w:r>
      <w:r w:rsidRPr="00844BB8">
        <w:rPr>
          <w:rFonts w:eastAsia="Times New Roman"/>
          <w:i/>
          <w:sz w:val="26"/>
          <w:szCs w:val="26"/>
          <w:u w:val="single"/>
          <w:lang w:eastAsia="ru-RU"/>
        </w:rPr>
        <w:t xml:space="preserve"> </w:t>
      </w:r>
    </w:p>
    <w:p w14:paraId="534C1F65"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б) жилых помещений (общая площадь квартир): </w:t>
      </w:r>
      <w:r w:rsidRPr="00844BB8">
        <w:rPr>
          <w:rFonts w:eastAsia="Times New Roman"/>
          <w:i/>
          <w:sz w:val="26"/>
          <w:szCs w:val="26"/>
          <w:u w:val="single"/>
          <w:lang w:eastAsia="ru-RU"/>
        </w:rPr>
        <w:t>509,1</w:t>
      </w:r>
      <w:r w:rsidRPr="00844BB8">
        <w:rPr>
          <w:rFonts w:eastAsia="Times New Roman"/>
          <w:i/>
          <w:color w:val="00B050"/>
          <w:sz w:val="26"/>
          <w:szCs w:val="26"/>
          <w:u w:val="single"/>
          <w:lang w:eastAsia="ru-RU"/>
        </w:rPr>
        <w:t xml:space="preserve"> </w:t>
      </w:r>
      <w:r w:rsidRPr="00844BB8">
        <w:rPr>
          <w:rFonts w:eastAsia="Times New Roman"/>
          <w:i/>
          <w:sz w:val="26"/>
          <w:szCs w:val="26"/>
          <w:u w:val="single"/>
          <w:lang w:eastAsia="ru-RU"/>
        </w:rPr>
        <w:t>м²</w:t>
      </w:r>
    </w:p>
    <w:p w14:paraId="2A5D36B1"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доме): </w:t>
      </w:r>
      <w:r w:rsidRPr="00844BB8">
        <w:rPr>
          <w:rFonts w:eastAsia="Times New Roman"/>
          <w:i/>
          <w:sz w:val="26"/>
          <w:szCs w:val="26"/>
          <w:u w:val="single"/>
          <w:lang w:eastAsia="ru-RU"/>
        </w:rPr>
        <w:t>нет м²</w:t>
      </w:r>
    </w:p>
    <w:p w14:paraId="5507E556" w14:textId="77777777" w:rsidR="00844BB8" w:rsidRPr="00844BB8" w:rsidRDefault="00844BB8" w:rsidP="00196C81">
      <w:pPr>
        <w:autoSpaceDE w:val="0"/>
        <w:autoSpaceDN w:val="0"/>
        <w:adjustRightInd w:val="0"/>
        <w:ind w:firstLine="567"/>
        <w:jc w:val="both"/>
        <w:rPr>
          <w:rFonts w:eastAsia="Times New Roman"/>
          <w:sz w:val="26"/>
          <w:szCs w:val="26"/>
          <w:lang w:eastAsia="ru-RU"/>
        </w:rPr>
      </w:pPr>
    </w:p>
    <w:p w14:paraId="2AF6078F"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20. Количество лестниц:</w:t>
      </w:r>
      <w:r w:rsidRPr="00844BB8">
        <w:rPr>
          <w:rFonts w:eastAsia="Times New Roman"/>
          <w:i/>
          <w:sz w:val="26"/>
          <w:szCs w:val="26"/>
          <w:lang w:eastAsia="ru-RU"/>
        </w:rPr>
        <w:t xml:space="preserve"> </w:t>
      </w:r>
      <w:r w:rsidRPr="00844BB8">
        <w:rPr>
          <w:rFonts w:eastAsia="Times New Roman"/>
          <w:i/>
          <w:sz w:val="26"/>
          <w:szCs w:val="26"/>
          <w:u w:val="single"/>
          <w:lang w:eastAsia="ru-RU"/>
        </w:rPr>
        <w:t>2</w:t>
      </w:r>
    </w:p>
    <w:p w14:paraId="3B8CC155"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21. Уборочная площадь общих коридоров: </w:t>
      </w:r>
      <w:r w:rsidRPr="00844BB8">
        <w:rPr>
          <w:rFonts w:eastAsia="Times New Roman"/>
          <w:i/>
          <w:sz w:val="26"/>
          <w:szCs w:val="26"/>
          <w:u w:val="single"/>
          <w:lang w:eastAsia="ru-RU"/>
        </w:rPr>
        <w:t>312,9</w:t>
      </w:r>
    </w:p>
    <w:p w14:paraId="21E19F31"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844BB8">
        <w:rPr>
          <w:rFonts w:eastAsia="Times New Roman"/>
          <w:i/>
          <w:sz w:val="26"/>
          <w:szCs w:val="26"/>
          <w:u w:val="single"/>
          <w:lang w:eastAsia="ru-RU"/>
        </w:rPr>
        <w:t>нет</w:t>
      </w:r>
    </w:p>
    <w:p w14:paraId="67A4CEF3"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25. Кадастровый номер земельного участка: </w:t>
      </w:r>
      <w:r w:rsidRPr="00844BB8">
        <w:rPr>
          <w:rFonts w:eastAsia="Times New Roman"/>
          <w:i/>
          <w:sz w:val="26"/>
          <w:szCs w:val="26"/>
          <w:u w:val="single"/>
          <w:lang w:eastAsia="ru-RU"/>
        </w:rPr>
        <w:t>нет</w:t>
      </w:r>
    </w:p>
    <w:p w14:paraId="38A42A4D" w14:textId="13256326" w:rsid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val="en-US" w:eastAsia="ru-RU"/>
        </w:rPr>
        <w:t>II</w:t>
      </w:r>
      <w:r w:rsidRPr="00844BB8">
        <w:rPr>
          <w:rFonts w:eastAsia="Times New Roman"/>
          <w:sz w:val="26"/>
          <w:szCs w:val="26"/>
          <w:lang w:eastAsia="ru-RU"/>
        </w:rPr>
        <w:t>. Техническое состояние многоквартирного дома, включая пристройки</w:t>
      </w:r>
    </w:p>
    <w:p w14:paraId="1C5953BE" w14:textId="77777777" w:rsidR="00B1157A" w:rsidRPr="00844BB8" w:rsidRDefault="00B1157A" w:rsidP="00196C81">
      <w:pPr>
        <w:autoSpaceDE w:val="0"/>
        <w:autoSpaceDN w:val="0"/>
        <w:adjustRightInd w:val="0"/>
        <w:ind w:firstLine="567"/>
        <w:jc w:val="both"/>
        <w:rPr>
          <w:rFonts w:eastAsia="Times New Roman"/>
          <w:i/>
          <w:sz w:val="26"/>
          <w:szCs w:val="26"/>
          <w:u w:val="single"/>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0A0" w:firstRow="1" w:lastRow="0" w:firstColumn="1" w:lastColumn="0" w:noHBand="0" w:noVBand="0"/>
      </w:tblPr>
      <w:tblGrid>
        <w:gridCol w:w="3557"/>
        <w:gridCol w:w="3711"/>
        <w:gridCol w:w="3041"/>
      </w:tblGrid>
      <w:tr w:rsidR="00844BB8" w:rsidRPr="00B1157A" w14:paraId="1F456AE5" w14:textId="77777777" w:rsidTr="00B1157A">
        <w:tc>
          <w:tcPr>
            <w:tcW w:w="1725" w:type="pct"/>
            <w:tcBorders>
              <w:top w:val="single" w:sz="4" w:space="0" w:color="000000"/>
              <w:left w:val="single" w:sz="4" w:space="0" w:color="000000"/>
              <w:bottom w:val="single" w:sz="4" w:space="0" w:color="000000"/>
              <w:right w:val="single" w:sz="4" w:space="0" w:color="000000"/>
            </w:tcBorders>
            <w:hideMark/>
          </w:tcPr>
          <w:p w14:paraId="0CF7A6A4"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Наимено</w:t>
            </w:r>
            <w:r w:rsidRPr="00B1157A">
              <w:rPr>
                <w:rFonts w:eastAsia="Times New Roman"/>
                <w:sz w:val="26"/>
                <w:szCs w:val="26"/>
                <w:lang w:eastAsia="ru-RU"/>
              </w:rPr>
              <w:softHyphen/>
              <w:t>вание конструк</w:t>
            </w:r>
            <w:r w:rsidRPr="00B1157A">
              <w:rPr>
                <w:rFonts w:eastAsia="Times New Roman"/>
                <w:sz w:val="26"/>
                <w:szCs w:val="26"/>
                <w:lang w:eastAsia="ru-RU"/>
              </w:rPr>
              <w:softHyphen/>
              <w:t>тивных элементов</w:t>
            </w:r>
          </w:p>
        </w:tc>
        <w:tc>
          <w:tcPr>
            <w:tcW w:w="1800" w:type="pct"/>
            <w:tcBorders>
              <w:top w:val="single" w:sz="4" w:space="0" w:color="000000"/>
              <w:left w:val="single" w:sz="4" w:space="0" w:color="000000"/>
              <w:bottom w:val="single" w:sz="4" w:space="0" w:color="000000"/>
              <w:right w:val="single" w:sz="4" w:space="0" w:color="000000"/>
            </w:tcBorders>
            <w:hideMark/>
          </w:tcPr>
          <w:p w14:paraId="13C08CD1"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Описание элементов (материал, конструкция или система, отделка и прочее)</w:t>
            </w:r>
          </w:p>
        </w:tc>
        <w:tc>
          <w:tcPr>
            <w:tcW w:w="1476" w:type="pct"/>
            <w:tcBorders>
              <w:top w:val="single" w:sz="4" w:space="0" w:color="000000"/>
              <w:left w:val="single" w:sz="4" w:space="0" w:color="000000"/>
              <w:bottom w:val="single" w:sz="4" w:space="0" w:color="000000"/>
              <w:right w:val="single" w:sz="4" w:space="0" w:color="000000"/>
            </w:tcBorders>
            <w:hideMark/>
          </w:tcPr>
          <w:p w14:paraId="5CE6D9FB"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 xml:space="preserve">Техническое состояние элементов общего </w:t>
            </w:r>
            <w:r w:rsidRPr="00B1157A">
              <w:rPr>
                <w:rFonts w:eastAsia="Times New Roman"/>
                <w:sz w:val="26"/>
                <w:szCs w:val="26"/>
                <w:lang w:eastAsia="ru-RU"/>
              </w:rPr>
              <w:lastRenderedPageBreak/>
              <w:t>имущества многоквартирного дома</w:t>
            </w:r>
          </w:p>
        </w:tc>
      </w:tr>
      <w:tr w:rsidR="00844BB8" w:rsidRPr="00B1157A" w14:paraId="4818659F" w14:textId="77777777" w:rsidTr="00B1157A">
        <w:tc>
          <w:tcPr>
            <w:tcW w:w="1725" w:type="pct"/>
            <w:tcBorders>
              <w:top w:val="single" w:sz="4" w:space="0" w:color="000000"/>
              <w:left w:val="single" w:sz="4" w:space="0" w:color="000000"/>
              <w:bottom w:val="single" w:sz="4" w:space="0" w:color="000000"/>
              <w:right w:val="single" w:sz="4" w:space="0" w:color="000000"/>
            </w:tcBorders>
            <w:hideMark/>
          </w:tcPr>
          <w:p w14:paraId="45229E92"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lastRenderedPageBreak/>
              <w:t>1. Фундамент</w:t>
            </w:r>
          </w:p>
        </w:tc>
        <w:tc>
          <w:tcPr>
            <w:tcW w:w="1800" w:type="pct"/>
            <w:tcBorders>
              <w:top w:val="single" w:sz="4" w:space="0" w:color="000000"/>
              <w:left w:val="single" w:sz="4" w:space="0" w:color="000000"/>
              <w:bottom w:val="single" w:sz="4" w:space="0" w:color="000000"/>
              <w:right w:val="single" w:sz="4" w:space="0" w:color="000000"/>
            </w:tcBorders>
            <w:hideMark/>
          </w:tcPr>
          <w:p w14:paraId="5C2A1689"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 xml:space="preserve"> Бутовый, плиты</w:t>
            </w:r>
          </w:p>
        </w:tc>
        <w:tc>
          <w:tcPr>
            <w:tcW w:w="1476" w:type="pct"/>
            <w:tcBorders>
              <w:top w:val="single" w:sz="4" w:space="0" w:color="000000"/>
              <w:left w:val="single" w:sz="4" w:space="0" w:color="000000"/>
              <w:bottom w:val="single" w:sz="4" w:space="0" w:color="000000"/>
              <w:right w:val="single" w:sz="4" w:space="0" w:color="000000"/>
            </w:tcBorders>
            <w:vAlign w:val="center"/>
            <w:hideMark/>
          </w:tcPr>
          <w:p w14:paraId="55AF7B42" w14:textId="2B6091E5" w:rsidR="00844BB8" w:rsidRPr="00B1157A" w:rsidRDefault="00B1157A"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удовлетворительное.</w:t>
            </w:r>
            <w:r w:rsidR="00844BB8" w:rsidRPr="00B1157A">
              <w:rPr>
                <w:rFonts w:eastAsia="Times New Roman"/>
                <w:sz w:val="26"/>
                <w:szCs w:val="26"/>
                <w:lang w:eastAsia="ru-RU"/>
              </w:rPr>
              <w:t xml:space="preserve"> Не удовлетворительное</w:t>
            </w:r>
          </w:p>
        </w:tc>
      </w:tr>
      <w:tr w:rsidR="00844BB8" w:rsidRPr="00B1157A" w14:paraId="6E5F58C5" w14:textId="77777777" w:rsidTr="00B1157A">
        <w:tc>
          <w:tcPr>
            <w:tcW w:w="1725" w:type="pct"/>
            <w:tcBorders>
              <w:top w:val="single" w:sz="4" w:space="0" w:color="000000"/>
              <w:left w:val="single" w:sz="4" w:space="0" w:color="000000"/>
              <w:bottom w:val="single" w:sz="4" w:space="0" w:color="000000"/>
              <w:right w:val="single" w:sz="4" w:space="0" w:color="000000"/>
            </w:tcBorders>
            <w:hideMark/>
          </w:tcPr>
          <w:p w14:paraId="6AFF6C03"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2. Наружные и внутренние капитальные стены</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63DF9477"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 xml:space="preserve"> кирпич</w:t>
            </w:r>
          </w:p>
        </w:tc>
        <w:tc>
          <w:tcPr>
            <w:tcW w:w="1476" w:type="pct"/>
            <w:tcBorders>
              <w:top w:val="single" w:sz="4" w:space="0" w:color="000000"/>
              <w:left w:val="single" w:sz="4" w:space="0" w:color="000000"/>
              <w:bottom w:val="single" w:sz="4" w:space="0" w:color="000000"/>
              <w:right w:val="single" w:sz="4" w:space="0" w:color="000000"/>
            </w:tcBorders>
            <w:hideMark/>
          </w:tcPr>
          <w:p w14:paraId="134F904B"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удовлетворительное</w:t>
            </w:r>
          </w:p>
        </w:tc>
      </w:tr>
      <w:tr w:rsidR="00844BB8" w:rsidRPr="00B1157A" w14:paraId="18B70C39" w14:textId="77777777" w:rsidTr="00B1157A">
        <w:tc>
          <w:tcPr>
            <w:tcW w:w="1725" w:type="pct"/>
            <w:tcBorders>
              <w:top w:val="single" w:sz="4" w:space="0" w:color="000000"/>
              <w:left w:val="single" w:sz="4" w:space="0" w:color="000000"/>
              <w:bottom w:val="single" w:sz="4" w:space="0" w:color="000000"/>
              <w:right w:val="single" w:sz="4" w:space="0" w:color="000000"/>
            </w:tcBorders>
            <w:hideMark/>
          </w:tcPr>
          <w:p w14:paraId="5ADD815D"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3. Перегородки</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7EB8BA1A"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ж/б плиты</w:t>
            </w:r>
          </w:p>
        </w:tc>
        <w:tc>
          <w:tcPr>
            <w:tcW w:w="1476" w:type="pct"/>
            <w:tcBorders>
              <w:top w:val="single" w:sz="4" w:space="0" w:color="000000"/>
              <w:left w:val="single" w:sz="4" w:space="0" w:color="000000"/>
              <w:bottom w:val="single" w:sz="4" w:space="0" w:color="000000"/>
              <w:right w:val="single" w:sz="4" w:space="0" w:color="000000"/>
            </w:tcBorders>
            <w:hideMark/>
          </w:tcPr>
          <w:p w14:paraId="0FC8782D"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удовлетворительное</w:t>
            </w:r>
          </w:p>
        </w:tc>
      </w:tr>
      <w:tr w:rsidR="00844BB8" w:rsidRPr="00B1157A" w14:paraId="77395E59" w14:textId="77777777" w:rsidTr="00B1157A">
        <w:tc>
          <w:tcPr>
            <w:tcW w:w="1725" w:type="pct"/>
            <w:tcBorders>
              <w:top w:val="single" w:sz="4" w:space="0" w:color="000000"/>
              <w:left w:val="single" w:sz="4" w:space="0" w:color="000000"/>
              <w:bottom w:val="single" w:sz="4" w:space="0" w:color="000000"/>
              <w:right w:val="single" w:sz="4" w:space="0" w:color="000000"/>
            </w:tcBorders>
            <w:hideMark/>
          </w:tcPr>
          <w:p w14:paraId="415CB130"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4. Перекрытия чердачные междуэтажные подвальные</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1C06470C"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 xml:space="preserve"> </w:t>
            </w:r>
          </w:p>
          <w:p w14:paraId="37E04B36"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ж\б плиты</w:t>
            </w:r>
          </w:p>
        </w:tc>
        <w:tc>
          <w:tcPr>
            <w:tcW w:w="1476" w:type="pct"/>
            <w:tcBorders>
              <w:top w:val="single" w:sz="4" w:space="0" w:color="000000"/>
              <w:left w:val="single" w:sz="4" w:space="0" w:color="000000"/>
              <w:bottom w:val="single" w:sz="4" w:space="0" w:color="000000"/>
              <w:right w:val="single" w:sz="4" w:space="0" w:color="000000"/>
            </w:tcBorders>
            <w:hideMark/>
          </w:tcPr>
          <w:p w14:paraId="32B224C5"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удовлетворительное</w:t>
            </w:r>
          </w:p>
        </w:tc>
      </w:tr>
      <w:tr w:rsidR="00844BB8" w:rsidRPr="00B1157A" w14:paraId="1C6741C1" w14:textId="77777777" w:rsidTr="00B1157A">
        <w:tc>
          <w:tcPr>
            <w:tcW w:w="1725" w:type="pct"/>
            <w:tcBorders>
              <w:top w:val="single" w:sz="4" w:space="0" w:color="000000"/>
              <w:left w:val="single" w:sz="4" w:space="0" w:color="000000"/>
              <w:bottom w:val="single" w:sz="4" w:space="0" w:color="000000"/>
              <w:right w:val="single" w:sz="4" w:space="0" w:color="000000"/>
            </w:tcBorders>
            <w:hideMark/>
          </w:tcPr>
          <w:p w14:paraId="6EE572CB"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5. Крыша</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7371B653"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шиферная/скатная</w:t>
            </w:r>
          </w:p>
        </w:tc>
        <w:tc>
          <w:tcPr>
            <w:tcW w:w="1476" w:type="pct"/>
            <w:tcBorders>
              <w:top w:val="single" w:sz="4" w:space="0" w:color="000000"/>
              <w:left w:val="single" w:sz="4" w:space="0" w:color="000000"/>
              <w:bottom w:val="single" w:sz="4" w:space="0" w:color="000000"/>
              <w:right w:val="single" w:sz="4" w:space="0" w:color="000000"/>
            </w:tcBorders>
            <w:hideMark/>
          </w:tcPr>
          <w:p w14:paraId="6C6C9399"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удовлетворительное</w:t>
            </w:r>
          </w:p>
        </w:tc>
      </w:tr>
      <w:tr w:rsidR="00844BB8" w:rsidRPr="00B1157A" w14:paraId="29240646" w14:textId="77777777" w:rsidTr="00B1157A">
        <w:tc>
          <w:tcPr>
            <w:tcW w:w="1725" w:type="pct"/>
            <w:tcBorders>
              <w:top w:val="single" w:sz="4" w:space="0" w:color="000000"/>
              <w:left w:val="single" w:sz="4" w:space="0" w:color="000000"/>
              <w:bottom w:val="single" w:sz="4" w:space="0" w:color="000000"/>
              <w:right w:val="single" w:sz="4" w:space="0" w:color="000000"/>
            </w:tcBorders>
            <w:hideMark/>
          </w:tcPr>
          <w:p w14:paraId="4052559E"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6. Полы</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31AB5355" w14:textId="77777777" w:rsidR="00844BB8" w:rsidRPr="00B1157A" w:rsidRDefault="00844BB8" w:rsidP="00196C81">
            <w:pPr>
              <w:autoSpaceDE w:val="0"/>
              <w:autoSpaceDN w:val="0"/>
              <w:adjustRightInd w:val="0"/>
              <w:jc w:val="both"/>
              <w:rPr>
                <w:rFonts w:eastAsia="Times New Roman"/>
                <w:sz w:val="26"/>
                <w:szCs w:val="26"/>
                <w:lang w:eastAsia="ru-RU"/>
              </w:rPr>
            </w:pPr>
            <w:r w:rsidRPr="00B1157A">
              <w:rPr>
                <w:rFonts w:eastAsia="Times New Roman"/>
                <w:sz w:val="26"/>
                <w:szCs w:val="26"/>
                <w:lang w:eastAsia="ru-RU"/>
              </w:rPr>
              <w:t xml:space="preserve">     Дощатые, окрас.</w:t>
            </w:r>
          </w:p>
        </w:tc>
        <w:tc>
          <w:tcPr>
            <w:tcW w:w="1476" w:type="pct"/>
            <w:tcBorders>
              <w:top w:val="single" w:sz="4" w:space="0" w:color="000000"/>
              <w:left w:val="single" w:sz="4" w:space="0" w:color="000000"/>
              <w:bottom w:val="single" w:sz="4" w:space="0" w:color="000000"/>
              <w:right w:val="single" w:sz="4" w:space="0" w:color="000000"/>
            </w:tcBorders>
            <w:hideMark/>
          </w:tcPr>
          <w:p w14:paraId="14A8C1EB"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удовлетворительное</w:t>
            </w:r>
          </w:p>
        </w:tc>
      </w:tr>
      <w:tr w:rsidR="00844BB8" w:rsidRPr="00B1157A" w14:paraId="679517DD" w14:textId="77777777" w:rsidTr="00B1157A">
        <w:tc>
          <w:tcPr>
            <w:tcW w:w="1725" w:type="pct"/>
            <w:tcBorders>
              <w:top w:val="single" w:sz="4" w:space="0" w:color="000000"/>
              <w:left w:val="single" w:sz="4" w:space="0" w:color="000000"/>
              <w:bottom w:val="single" w:sz="4" w:space="0" w:color="000000"/>
              <w:right w:val="single" w:sz="4" w:space="0" w:color="000000"/>
            </w:tcBorders>
          </w:tcPr>
          <w:p w14:paraId="66118438" w14:textId="77777777" w:rsidR="00844BB8" w:rsidRPr="00B1157A" w:rsidRDefault="00844BB8" w:rsidP="00196C81">
            <w:pPr>
              <w:autoSpaceDE w:val="0"/>
              <w:autoSpaceDN w:val="0"/>
              <w:adjustRightInd w:val="0"/>
              <w:ind w:firstLine="567"/>
              <w:jc w:val="both"/>
              <w:rPr>
                <w:rFonts w:eastAsia="Times New Roman"/>
                <w:sz w:val="26"/>
                <w:szCs w:val="26"/>
                <w:lang w:eastAsia="ru-RU"/>
              </w:rPr>
            </w:pPr>
          </w:p>
          <w:p w14:paraId="490A3B8C"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7. Проемы окна, двери</w:t>
            </w:r>
          </w:p>
        </w:tc>
        <w:tc>
          <w:tcPr>
            <w:tcW w:w="1800" w:type="pct"/>
            <w:tcBorders>
              <w:top w:val="single" w:sz="4" w:space="0" w:color="000000"/>
              <w:left w:val="single" w:sz="4" w:space="0" w:color="000000"/>
              <w:bottom w:val="single" w:sz="4" w:space="0" w:color="000000"/>
              <w:right w:val="single" w:sz="4" w:space="0" w:color="000000"/>
            </w:tcBorders>
            <w:hideMark/>
          </w:tcPr>
          <w:p w14:paraId="289B5695"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Двухстворчатые окрашенные, простые филенчатые</w:t>
            </w:r>
          </w:p>
        </w:tc>
        <w:tc>
          <w:tcPr>
            <w:tcW w:w="1476" w:type="pct"/>
            <w:tcBorders>
              <w:top w:val="single" w:sz="4" w:space="0" w:color="000000"/>
              <w:left w:val="single" w:sz="4" w:space="0" w:color="000000"/>
              <w:bottom w:val="single" w:sz="4" w:space="0" w:color="000000"/>
              <w:right w:val="single" w:sz="4" w:space="0" w:color="000000"/>
            </w:tcBorders>
            <w:hideMark/>
          </w:tcPr>
          <w:p w14:paraId="6A555B1B"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удовлетворительное</w:t>
            </w:r>
          </w:p>
        </w:tc>
      </w:tr>
      <w:tr w:rsidR="00844BB8" w:rsidRPr="00B1157A" w14:paraId="2A7C950E" w14:textId="77777777" w:rsidTr="00B1157A">
        <w:tc>
          <w:tcPr>
            <w:tcW w:w="1725" w:type="pct"/>
            <w:tcBorders>
              <w:top w:val="single" w:sz="4" w:space="0" w:color="000000"/>
              <w:left w:val="single" w:sz="4" w:space="0" w:color="000000"/>
              <w:bottom w:val="single" w:sz="4" w:space="0" w:color="000000"/>
              <w:right w:val="single" w:sz="4" w:space="0" w:color="000000"/>
            </w:tcBorders>
          </w:tcPr>
          <w:p w14:paraId="5DC15931" w14:textId="77777777" w:rsidR="00844BB8" w:rsidRPr="00B1157A" w:rsidRDefault="00844BB8" w:rsidP="00196C81">
            <w:pPr>
              <w:autoSpaceDE w:val="0"/>
              <w:autoSpaceDN w:val="0"/>
              <w:adjustRightInd w:val="0"/>
              <w:ind w:firstLine="567"/>
              <w:jc w:val="both"/>
              <w:rPr>
                <w:rFonts w:eastAsia="Times New Roman"/>
                <w:sz w:val="26"/>
                <w:szCs w:val="26"/>
                <w:lang w:eastAsia="ru-RU"/>
              </w:rPr>
            </w:pPr>
          </w:p>
          <w:p w14:paraId="5D8799D2"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8. Отделка внутренняя наружная</w:t>
            </w:r>
          </w:p>
        </w:tc>
        <w:tc>
          <w:tcPr>
            <w:tcW w:w="1800" w:type="pct"/>
            <w:tcBorders>
              <w:top w:val="single" w:sz="4" w:space="0" w:color="000000"/>
              <w:left w:val="single" w:sz="4" w:space="0" w:color="000000"/>
              <w:bottom w:val="single" w:sz="4" w:space="0" w:color="000000"/>
              <w:right w:val="single" w:sz="4" w:space="0" w:color="000000"/>
            </w:tcBorders>
            <w:hideMark/>
          </w:tcPr>
          <w:p w14:paraId="3624F225"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 xml:space="preserve"> </w:t>
            </w:r>
          </w:p>
          <w:p w14:paraId="426A3BA6"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нет</w:t>
            </w:r>
          </w:p>
        </w:tc>
        <w:tc>
          <w:tcPr>
            <w:tcW w:w="1476" w:type="pct"/>
            <w:tcBorders>
              <w:top w:val="single" w:sz="4" w:space="0" w:color="000000"/>
              <w:left w:val="single" w:sz="4" w:space="0" w:color="000000"/>
              <w:bottom w:val="single" w:sz="4" w:space="0" w:color="000000"/>
              <w:right w:val="single" w:sz="4" w:space="0" w:color="000000"/>
            </w:tcBorders>
            <w:hideMark/>
          </w:tcPr>
          <w:p w14:paraId="007F30B7"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удовлетворительное</w:t>
            </w:r>
          </w:p>
        </w:tc>
      </w:tr>
      <w:tr w:rsidR="00844BB8" w:rsidRPr="00B1157A" w14:paraId="4725A372" w14:textId="77777777" w:rsidTr="00B1157A">
        <w:tc>
          <w:tcPr>
            <w:tcW w:w="1725" w:type="pct"/>
            <w:tcBorders>
              <w:top w:val="single" w:sz="4" w:space="0" w:color="000000"/>
              <w:left w:val="single" w:sz="4" w:space="0" w:color="000000"/>
              <w:bottom w:val="single" w:sz="4" w:space="0" w:color="000000"/>
              <w:right w:val="single" w:sz="4" w:space="0" w:color="000000"/>
            </w:tcBorders>
            <w:hideMark/>
          </w:tcPr>
          <w:p w14:paraId="086EF2E3"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9. Механическое, электрическое, санитарно-техническое и иное оборудование</w:t>
            </w:r>
          </w:p>
          <w:p w14:paraId="2368A14E"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ванны напольные</w:t>
            </w:r>
          </w:p>
          <w:p w14:paraId="0000FD53"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электроплиты</w:t>
            </w:r>
          </w:p>
          <w:p w14:paraId="41031C07"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телефонные сети и оборудование</w:t>
            </w:r>
          </w:p>
          <w:p w14:paraId="2F570396"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сети проводного радиовещания</w:t>
            </w:r>
          </w:p>
          <w:p w14:paraId="383162A4"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сигнализация</w:t>
            </w:r>
          </w:p>
          <w:p w14:paraId="59A1FC8D"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мусоропровод</w:t>
            </w:r>
          </w:p>
          <w:p w14:paraId="3662984C"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лифт</w:t>
            </w:r>
          </w:p>
          <w:p w14:paraId="7F7964BC"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вентиляция</w:t>
            </w:r>
          </w:p>
        </w:tc>
        <w:tc>
          <w:tcPr>
            <w:tcW w:w="1800" w:type="pct"/>
            <w:tcBorders>
              <w:top w:val="single" w:sz="4" w:space="0" w:color="000000"/>
              <w:left w:val="single" w:sz="4" w:space="0" w:color="000000"/>
              <w:bottom w:val="single" w:sz="4" w:space="0" w:color="000000"/>
              <w:right w:val="single" w:sz="4" w:space="0" w:color="000000"/>
            </w:tcBorders>
            <w:hideMark/>
          </w:tcPr>
          <w:p w14:paraId="6F1A8B49"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 xml:space="preserve"> </w:t>
            </w:r>
          </w:p>
          <w:p w14:paraId="685E6D9F"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электрические плиты</w:t>
            </w:r>
          </w:p>
          <w:p w14:paraId="09A06194"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телефонные сети</w:t>
            </w:r>
          </w:p>
          <w:p w14:paraId="68CC250F"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 xml:space="preserve"> да</w:t>
            </w:r>
          </w:p>
          <w:p w14:paraId="7AB6966C"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да</w:t>
            </w:r>
          </w:p>
          <w:p w14:paraId="49B5B59B"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да</w:t>
            </w:r>
          </w:p>
          <w:p w14:paraId="5B04C543"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да</w:t>
            </w:r>
          </w:p>
          <w:p w14:paraId="61107FE4"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да</w:t>
            </w:r>
          </w:p>
          <w:p w14:paraId="510744E3"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 xml:space="preserve"> </w:t>
            </w:r>
          </w:p>
          <w:p w14:paraId="1EEAAA5C"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нет</w:t>
            </w:r>
          </w:p>
          <w:p w14:paraId="2B96427F"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нет</w:t>
            </w:r>
          </w:p>
          <w:p w14:paraId="3E81C905"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нет</w:t>
            </w:r>
          </w:p>
          <w:p w14:paraId="14099837"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нет</w:t>
            </w:r>
          </w:p>
          <w:p w14:paraId="4F212FD3"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естественная</w:t>
            </w:r>
          </w:p>
        </w:tc>
        <w:tc>
          <w:tcPr>
            <w:tcW w:w="1476" w:type="pct"/>
            <w:tcBorders>
              <w:top w:val="single" w:sz="4" w:space="0" w:color="000000"/>
              <w:left w:val="single" w:sz="4" w:space="0" w:color="000000"/>
              <w:bottom w:val="single" w:sz="4" w:space="0" w:color="000000"/>
              <w:right w:val="single" w:sz="4" w:space="0" w:color="000000"/>
            </w:tcBorders>
            <w:hideMark/>
          </w:tcPr>
          <w:p w14:paraId="4734942F"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удовлетворительное</w:t>
            </w:r>
          </w:p>
        </w:tc>
      </w:tr>
      <w:tr w:rsidR="00844BB8" w:rsidRPr="00B1157A" w14:paraId="30A9764C" w14:textId="77777777" w:rsidTr="00B1157A">
        <w:tc>
          <w:tcPr>
            <w:tcW w:w="1725" w:type="pct"/>
            <w:tcBorders>
              <w:top w:val="single" w:sz="4" w:space="0" w:color="000000"/>
              <w:left w:val="single" w:sz="4" w:space="0" w:color="000000"/>
              <w:bottom w:val="single" w:sz="4" w:space="0" w:color="000000"/>
              <w:right w:val="single" w:sz="4" w:space="0" w:color="000000"/>
            </w:tcBorders>
            <w:vAlign w:val="bottom"/>
            <w:hideMark/>
          </w:tcPr>
          <w:p w14:paraId="09FC1420"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10. Внутридомовые инженерные коммуникации и оборудование для предоставления коммунальных услуг</w:t>
            </w:r>
          </w:p>
          <w:p w14:paraId="269CBC95"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 xml:space="preserve">электроснабжение </w:t>
            </w:r>
          </w:p>
          <w:p w14:paraId="65FB795E"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холодное водоснабжение</w:t>
            </w:r>
          </w:p>
          <w:p w14:paraId="7B6BF1CC"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горячее водоснабжение</w:t>
            </w:r>
          </w:p>
          <w:p w14:paraId="77281977"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водоотведение</w:t>
            </w:r>
          </w:p>
          <w:p w14:paraId="5865DBE5"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газоснабжение</w:t>
            </w:r>
          </w:p>
          <w:p w14:paraId="56B1CF29"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отопление (от внешних котельных)</w:t>
            </w:r>
          </w:p>
        </w:tc>
        <w:tc>
          <w:tcPr>
            <w:tcW w:w="1800" w:type="pct"/>
            <w:tcBorders>
              <w:top w:val="single" w:sz="4" w:space="0" w:color="000000"/>
              <w:left w:val="single" w:sz="4" w:space="0" w:color="000000"/>
              <w:bottom w:val="single" w:sz="4" w:space="0" w:color="000000"/>
              <w:right w:val="single" w:sz="4" w:space="0" w:color="000000"/>
            </w:tcBorders>
          </w:tcPr>
          <w:p w14:paraId="7E65321B" w14:textId="77777777" w:rsidR="00844BB8" w:rsidRPr="00B1157A" w:rsidRDefault="00844BB8" w:rsidP="00196C81">
            <w:pPr>
              <w:autoSpaceDE w:val="0"/>
              <w:autoSpaceDN w:val="0"/>
              <w:adjustRightInd w:val="0"/>
              <w:ind w:firstLine="567"/>
              <w:jc w:val="both"/>
              <w:rPr>
                <w:rFonts w:eastAsia="Times New Roman"/>
                <w:sz w:val="26"/>
                <w:szCs w:val="26"/>
                <w:lang w:eastAsia="ru-RU"/>
              </w:rPr>
            </w:pPr>
          </w:p>
          <w:p w14:paraId="0B402A53"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трубы, радиаторы, краны, задвижки и др.</w:t>
            </w:r>
          </w:p>
          <w:p w14:paraId="37A47703" w14:textId="77777777" w:rsidR="00844BB8" w:rsidRPr="00B1157A" w:rsidRDefault="00844BB8" w:rsidP="00196C81">
            <w:pPr>
              <w:autoSpaceDE w:val="0"/>
              <w:autoSpaceDN w:val="0"/>
              <w:adjustRightInd w:val="0"/>
              <w:ind w:firstLine="567"/>
              <w:jc w:val="both"/>
              <w:rPr>
                <w:rFonts w:eastAsia="Times New Roman"/>
                <w:sz w:val="26"/>
                <w:szCs w:val="26"/>
                <w:lang w:eastAsia="ru-RU"/>
              </w:rPr>
            </w:pPr>
          </w:p>
          <w:p w14:paraId="3B768528" w14:textId="77777777" w:rsidR="00844BB8" w:rsidRPr="00B1157A" w:rsidRDefault="00844BB8" w:rsidP="00196C81">
            <w:pPr>
              <w:autoSpaceDE w:val="0"/>
              <w:autoSpaceDN w:val="0"/>
              <w:adjustRightInd w:val="0"/>
              <w:ind w:firstLine="567"/>
              <w:jc w:val="both"/>
              <w:rPr>
                <w:rFonts w:eastAsia="Times New Roman"/>
                <w:sz w:val="26"/>
                <w:szCs w:val="26"/>
                <w:lang w:eastAsia="ru-RU"/>
              </w:rPr>
            </w:pPr>
          </w:p>
          <w:p w14:paraId="4CDF2BEB"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скрытая проводка</w:t>
            </w:r>
          </w:p>
          <w:p w14:paraId="28A4AECA" w14:textId="77777777" w:rsidR="00844BB8" w:rsidRPr="00B1157A" w:rsidRDefault="00844BB8" w:rsidP="00196C81">
            <w:pPr>
              <w:autoSpaceDE w:val="0"/>
              <w:autoSpaceDN w:val="0"/>
              <w:adjustRightInd w:val="0"/>
              <w:ind w:firstLine="567"/>
              <w:jc w:val="both"/>
              <w:rPr>
                <w:rFonts w:eastAsia="Times New Roman"/>
                <w:sz w:val="26"/>
                <w:szCs w:val="26"/>
                <w:lang w:eastAsia="ru-RU"/>
              </w:rPr>
            </w:pPr>
          </w:p>
          <w:p w14:paraId="50D23BBF"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центральное</w:t>
            </w:r>
          </w:p>
          <w:p w14:paraId="2C4AE95A"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нет</w:t>
            </w:r>
          </w:p>
          <w:p w14:paraId="50E6E8CD"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центральное</w:t>
            </w:r>
          </w:p>
          <w:p w14:paraId="457DE8C6" w14:textId="77777777" w:rsidR="00844BB8" w:rsidRPr="00B1157A" w:rsidRDefault="00844BB8" w:rsidP="00196C81">
            <w:pPr>
              <w:autoSpaceDE w:val="0"/>
              <w:autoSpaceDN w:val="0"/>
              <w:adjustRightInd w:val="0"/>
              <w:ind w:firstLine="567"/>
              <w:jc w:val="both"/>
              <w:rPr>
                <w:rFonts w:eastAsia="Times New Roman"/>
                <w:sz w:val="26"/>
                <w:szCs w:val="26"/>
                <w:lang w:eastAsia="ru-RU"/>
              </w:rPr>
            </w:pPr>
          </w:p>
          <w:p w14:paraId="0A57C7C7" w14:textId="7F417853" w:rsidR="00844BB8" w:rsidRPr="00B1157A" w:rsidRDefault="00B1157A"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централизованное</w:t>
            </w:r>
          </w:p>
        </w:tc>
        <w:tc>
          <w:tcPr>
            <w:tcW w:w="1476" w:type="pct"/>
            <w:tcBorders>
              <w:top w:val="single" w:sz="4" w:space="0" w:color="000000"/>
              <w:left w:val="single" w:sz="4" w:space="0" w:color="000000"/>
              <w:bottom w:val="single" w:sz="4" w:space="0" w:color="000000"/>
              <w:right w:val="single" w:sz="4" w:space="0" w:color="000000"/>
            </w:tcBorders>
            <w:hideMark/>
          </w:tcPr>
          <w:p w14:paraId="6497DA95"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удовлетворительное</w:t>
            </w:r>
          </w:p>
        </w:tc>
      </w:tr>
      <w:tr w:rsidR="00844BB8" w:rsidRPr="00B1157A" w14:paraId="727603FF" w14:textId="77777777" w:rsidTr="00B1157A">
        <w:tc>
          <w:tcPr>
            <w:tcW w:w="1725" w:type="pct"/>
            <w:tcBorders>
              <w:top w:val="single" w:sz="4" w:space="0" w:color="000000"/>
              <w:left w:val="single" w:sz="4" w:space="0" w:color="000000"/>
              <w:bottom w:val="single" w:sz="4" w:space="0" w:color="000000"/>
              <w:right w:val="single" w:sz="4" w:space="0" w:color="000000"/>
            </w:tcBorders>
            <w:vAlign w:val="bottom"/>
            <w:hideMark/>
          </w:tcPr>
          <w:p w14:paraId="702C1839"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11. Крыльца</w:t>
            </w:r>
          </w:p>
        </w:tc>
        <w:tc>
          <w:tcPr>
            <w:tcW w:w="1800" w:type="pct"/>
            <w:tcBorders>
              <w:top w:val="single" w:sz="4" w:space="0" w:color="000000"/>
              <w:left w:val="single" w:sz="4" w:space="0" w:color="000000"/>
              <w:bottom w:val="single" w:sz="4" w:space="0" w:color="000000"/>
              <w:right w:val="single" w:sz="4" w:space="0" w:color="000000"/>
            </w:tcBorders>
            <w:vAlign w:val="bottom"/>
            <w:hideMark/>
          </w:tcPr>
          <w:p w14:paraId="66AA4202"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 xml:space="preserve"> да</w:t>
            </w:r>
          </w:p>
        </w:tc>
        <w:tc>
          <w:tcPr>
            <w:tcW w:w="1476" w:type="pct"/>
            <w:tcBorders>
              <w:top w:val="single" w:sz="4" w:space="0" w:color="000000"/>
              <w:left w:val="single" w:sz="4" w:space="0" w:color="000000"/>
              <w:bottom w:val="single" w:sz="4" w:space="0" w:color="000000"/>
              <w:right w:val="single" w:sz="4" w:space="0" w:color="000000"/>
            </w:tcBorders>
            <w:vAlign w:val="center"/>
            <w:hideMark/>
          </w:tcPr>
          <w:p w14:paraId="2CB337F2" w14:textId="77777777" w:rsidR="00844BB8" w:rsidRPr="00B1157A" w:rsidRDefault="00844BB8" w:rsidP="00196C81">
            <w:pPr>
              <w:autoSpaceDE w:val="0"/>
              <w:autoSpaceDN w:val="0"/>
              <w:adjustRightInd w:val="0"/>
              <w:ind w:firstLine="567"/>
              <w:jc w:val="both"/>
              <w:rPr>
                <w:rFonts w:eastAsia="Times New Roman"/>
                <w:sz w:val="26"/>
                <w:szCs w:val="26"/>
                <w:lang w:eastAsia="ru-RU"/>
              </w:rPr>
            </w:pPr>
            <w:r w:rsidRPr="00B1157A">
              <w:rPr>
                <w:rFonts w:eastAsia="Times New Roman"/>
                <w:sz w:val="26"/>
                <w:szCs w:val="26"/>
                <w:lang w:eastAsia="ru-RU"/>
              </w:rPr>
              <w:t xml:space="preserve"> </w:t>
            </w:r>
          </w:p>
        </w:tc>
      </w:tr>
    </w:tbl>
    <w:p w14:paraId="3484399C" w14:textId="77777777" w:rsidR="00844BB8" w:rsidRPr="00844BB8" w:rsidRDefault="00844BB8" w:rsidP="00196C81">
      <w:pPr>
        <w:autoSpaceDE w:val="0"/>
        <w:autoSpaceDN w:val="0"/>
        <w:adjustRightInd w:val="0"/>
        <w:ind w:firstLine="567"/>
        <w:jc w:val="both"/>
        <w:rPr>
          <w:rFonts w:eastAsia="Times New Roman"/>
          <w:sz w:val="26"/>
          <w:szCs w:val="26"/>
          <w:u w:val="single"/>
          <w:lang w:eastAsia="ru-RU"/>
        </w:rPr>
      </w:pPr>
    </w:p>
    <w:p w14:paraId="4FA2E5C5" w14:textId="77777777" w:rsidR="00844BB8" w:rsidRPr="00844BB8" w:rsidRDefault="00844BB8" w:rsidP="00196C81">
      <w:pPr>
        <w:keepNext/>
        <w:keepLines/>
        <w:spacing w:before="40"/>
        <w:jc w:val="center"/>
        <w:rPr>
          <w:rFonts w:eastAsia="Times New Roman"/>
          <w:b/>
          <w:color w:val="FF0000"/>
          <w:sz w:val="28"/>
          <w:szCs w:val="24"/>
          <w:lang w:eastAsia="ru-RU"/>
        </w:rPr>
      </w:pPr>
      <w:r w:rsidRPr="00844BB8">
        <w:rPr>
          <w:rFonts w:eastAsia="Times New Roman"/>
          <w:b/>
          <w:sz w:val="28"/>
          <w:szCs w:val="24"/>
          <w:lang w:eastAsia="ru-RU"/>
        </w:rPr>
        <w:t>АКТ № 14</w:t>
      </w:r>
    </w:p>
    <w:p w14:paraId="37559713" w14:textId="77777777" w:rsidR="00844BB8" w:rsidRPr="00844BB8" w:rsidRDefault="00844BB8" w:rsidP="00196C81">
      <w:pPr>
        <w:autoSpaceDE w:val="0"/>
        <w:autoSpaceDN w:val="0"/>
        <w:adjustRightInd w:val="0"/>
        <w:ind w:firstLine="567"/>
        <w:jc w:val="center"/>
        <w:rPr>
          <w:rFonts w:eastAsia="Times New Roman"/>
          <w:b/>
          <w:bCs/>
          <w:sz w:val="26"/>
          <w:szCs w:val="26"/>
          <w:lang w:eastAsia="ru-RU"/>
        </w:rPr>
      </w:pPr>
      <w:r w:rsidRPr="00844BB8">
        <w:rPr>
          <w:rFonts w:eastAsia="Times New Roman"/>
          <w:b/>
          <w:bCs/>
          <w:sz w:val="26"/>
          <w:szCs w:val="26"/>
          <w:lang w:eastAsia="ru-RU"/>
        </w:rPr>
        <w:t>о состоянии общего имущества собственников помещений</w:t>
      </w:r>
      <w:r w:rsidRPr="00844BB8">
        <w:rPr>
          <w:rFonts w:eastAsia="Times New Roman"/>
          <w:b/>
          <w:bCs/>
          <w:sz w:val="26"/>
          <w:szCs w:val="26"/>
          <w:lang w:eastAsia="ru-RU"/>
        </w:rPr>
        <w:br/>
        <w:t xml:space="preserve">            в многоквартирном доме, являющегося объектом конкурса</w:t>
      </w:r>
    </w:p>
    <w:p w14:paraId="69918BF1" w14:textId="77777777" w:rsidR="00844BB8" w:rsidRPr="00844BB8" w:rsidRDefault="00844BB8" w:rsidP="00196C81">
      <w:pPr>
        <w:autoSpaceDE w:val="0"/>
        <w:autoSpaceDN w:val="0"/>
        <w:adjustRightInd w:val="0"/>
        <w:ind w:firstLine="567"/>
        <w:jc w:val="center"/>
        <w:rPr>
          <w:rFonts w:eastAsia="Times New Roman"/>
          <w:b/>
          <w:bCs/>
          <w:sz w:val="26"/>
          <w:szCs w:val="26"/>
          <w:u w:val="single"/>
          <w:lang w:eastAsia="ru-RU"/>
        </w:rPr>
      </w:pPr>
    </w:p>
    <w:p w14:paraId="0FB286CD" w14:textId="77777777" w:rsidR="00844BB8" w:rsidRPr="00844BB8" w:rsidRDefault="00844BB8" w:rsidP="00196C81">
      <w:pPr>
        <w:autoSpaceDE w:val="0"/>
        <w:autoSpaceDN w:val="0"/>
        <w:adjustRightInd w:val="0"/>
        <w:jc w:val="both"/>
        <w:rPr>
          <w:rFonts w:eastAsia="Times New Roman"/>
          <w:sz w:val="26"/>
          <w:szCs w:val="26"/>
          <w:lang w:eastAsia="ru-RU"/>
        </w:rPr>
      </w:pPr>
      <w:r w:rsidRPr="00844BB8">
        <w:rPr>
          <w:rFonts w:eastAsia="Times New Roman"/>
          <w:sz w:val="26"/>
          <w:szCs w:val="26"/>
          <w:lang w:val="en-US" w:eastAsia="ru-RU"/>
        </w:rPr>
        <w:t>I</w:t>
      </w:r>
      <w:r w:rsidRPr="00844BB8">
        <w:rPr>
          <w:rFonts w:eastAsia="Times New Roman"/>
          <w:sz w:val="26"/>
          <w:szCs w:val="26"/>
          <w:lang w:eastAsia="ru-RU"/>
        </w:rPr>
        <w:t>. Общие сведения о многоквартирном доме</w:t>
      </w:r>
    </w:p>
    <w:p w14:paraId="4EEA2FAD" w14:textId="2116E99D" w:rsidR="00844BB8" w:rsidRPr="00844BB8" w:rsidRDefault="00844BB8" w:rsidP="00196C81">
      <w:pPr>
        <w:autoSpaceDE w:val="0"/>
        <w:autoSpaceDN w:val="0"/>
        <w:adjustRightInd w:val="0"/>
        <w:jc w:val="both"/>
        <w:rPr>
          <w:rFonts w:eastAsia="Times New Roman"/>
          <w:i/>
          <w:sz w:val="26"/>
          <w:szCs w:val="26"/>
          <w:u w:val="single"/>
          <w:lang w:eastAsia="ru-RU"/>
        </w:rPr>
      </w:pPr>
      <w:r w:rsidRPr="00844BB8">
        <w:rPr>
          <w:rFonts w:eastAsia="Times New Roman"/>
          <w:sz w:val="26"/>
          <w:szCs w:val="26"/>
          <w:lang w:eastAsia="ru-RU"/>
        </w:rPr>
        <w:lastRenderedPageBreak/>
        <w:t xml:space="preserve">          1. Адрес многоквартирного дома: </w:t>
      </w:r>
      <w:r w:rsidRPr="00844BB8">
        <w:rPr>
          <w:rFonts w:eastAsia="Times New Roman"/>
          <w:i/>
          <w:sz w:val="26"/>
          <w:szCs w:val="26"/>
          <w:u w:val="single"/>
          <w:lang w:eastAsia="ru-RU"/>
        </w:rPr>
        <w:t xml:space="preserve">Приморский край, Хасанский </w:t>
      </w:r>
      <w:r w:rsidR="00B1157A" w:rsidRPr="00844BB8">
        <w:rPr>
          <w:rFonts w:eastAsia="Times New Roman"/>
          <w:i/>
          <w:sz w:val="26"/>
          <w:szCs w:val="26"/>
          <w:u w:val="single"/>
          <w:lang w:eastAsia="ru-RU"/>
        </w:rPr>
        <w:t>район, с.</w:t>
      </w:r>
      <w:r w:rsidRPr="00844BB8">
        <w:rPr>
          <w:rFonts w:eastAsia="Times New Roman"/>
          <w:i/>
          <w:sz w:val="26"/>
          <w:szCs w:val="26"/>
          <w:u w:val="single"/>
          <w:lang w:eastAsia="ru-RU"/>
        </w:rPr>
        <w:t xml:space="preserve"> </w:t>
      </w:r>
      <w:proofErr w:type="spellStart"/>
      <w:r w:rsidRPr="00844BB8">
        <w:rPr>
          <w:rFonts w:eastAsia="Times New Roman"/>
          <w:i/>
          <w:sz w:val="26"/>
          <w:szCs w:val="26"/>
          <w:u w:val="single"/>
          <w:lang w:eastAsia="ru-RU"/>
        </w:rPr>
        <w:t>Занадворовка</w:t>
      </w:r>
      <w:proofErr w:type="spellEnd"/>
      <w:r w:rsidRPr="00844BB8">
        <w:rPr>
          <w:rFonts w:eastAsia="Times New Roman"/>
          <w:i/>
          <w:sz w:val="26"/>
          <w:szCs w:val="26"/>
          <w:u w:val="single"/>
          <w:lang w:eastAsia="ru-RU"/>
        </w:rPr>
        <w:t>, ул. Гвардейская, д. 49 (2-х подъездный)</w:t>
      </w:r>
    </w:p>
    <w:p w14:paraId="0933EB73"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 Кадастровый номер многоквартирного дома: </w:t>
      </w:r>
      <w:r w:rsidRPr="00844BB8">
        <w:rPr>
          <w:rFonts w:eastAsia="Times New Roman"/>
          <w:i/>
          <w:sz w:val="26"/>
          <w:szCs w:val="26"/>
          <w:u w:val="single"/>
          <w:lang w:eastAsia="ru-RU"/>
        </w:rPr>
        <w:t>25:20:000000:0000:05:248:002:000019560</w:t>
      </w:r>
    </w:p>
    <w:p w14:paraId="27DC47F6"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3. Серия, тип постройки: </w:t>
      </w:r>
      <w:r w:rsidRPr="00844BB8">
        <w:rPr>
          <w:rFonts w:eastAsia="Times New Roman"/>
          <w:i/>
          <w:sz w:val="26"/>
          <w:szCs w:val="26"/>
          <w:u w:val="single"/>
          <w:lang w:eastAsia="ru-RU"/>
        </w:rPr>
        <w:t xml:space="preserve">здание жилое </w:t>
      </w:r>
    </w:p>
    <w:p w14:paraId="48C17026"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4. Год постройки: </w:t>
      </w:r>
      <w:r w:rsidRPr="00844BB8">
        <w:rPr>
          <w:rFonts w:eastAsia="Times New Roman"/>
          <w:i/>
          <w:sz w:val="26"/>
          <w:szCs w:val="26"/>
          <w:u w:val="single"/>
          <w:lang w:eastAsia="ru-RU"/>
        </w:rPr>
        <w:t>1937 г.</w:t>
      </w:r>
    </w:p>
    <w:p w14:paraId="3FF83C18"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5. Степень износа по данным государственного технического учёта: </w:t>
      </w:r>
      <w:r w:rsidRPr="00844BB8">
        <w:rPr>
          <w:rFonts w:eastAsia="Times New Roman"/>
          <w:i/>
          <w:sz w:val="26"/>
          <w:szCs w:val="26"/>
          <w:u w:val="single"/>
          <w:lang w:eastAsia="ru-RU"/>
        </w:rPr>
        <w:t>66%</w:t>
      </w:r>
    </w:p>
    <w:p w14:paraId="312639D7"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6. Степень фактического износа: </w:t>
      </w:r>
      <w:r w:rsidRPr="00844BB8">
        <w:rPr>
          <w:rFonts w:eastAsia="Times New Roman"/>
          <w:i/>
          <w:sz w:val="26"/>
          <w:szCs w:val="26"/>
          <w:u w:val="single"/>
          <w:lang w:eastAsia="ru-RU"/>
        </w:rPr>
        <w:t>___%</w:t>
      </w:r>
    </w:p>
    <w:p w14:paraId="2285ADC5"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7. Год последнего капитального ремонта: </w:t>
      </w:r>
      <w:r w:rsidRPr="00844BB8">
        <w:rPr>
          <w:rFonts w:eastAsia="Times New Roman"/>
          <w:i/>
          <w:sz w:val="26"/>
          <w:szCs w:val="26"/>
          <w:u w:val="single"/>
          <w:lang w:eastAsia="ru-RU"/>
        </w:rPr>
        <w:t>нет</w:t>
      </w:r>
    </w:p>
    <w:p w14:paraId="7D682F09"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844BB8">
        <w:rPr>
          <w:rFonts w:eastAsia="Times New Roman"/>
          <w:i/>
          <w:sz w:val="26"/>
          <w:szCs w:val="26"/>
          <w:u w:val="single"/>
          <w:lang w:eastAsia="ru-RU"/>
        </w:rPr>
        <w:t>нет</w:t>
      </w:r>
    </w:p>
    <w:p w14:paraId="20E16F9F"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9. Количество этажей: </w:t>
      </w:r>
      <w:r w:rsidRPr="00844BB8">
        <w:rPr>
          <w:rFonts w:eastAsia="Times New Roman"/>
          <w:i/>
          <w:sz w:val="26"/>
          <w:szCs w:val="26"/>
          <w:u w:val="single"/>
          <w:lang w:eastAsia="ru-RU"/>
        </w:rPr>
        <w:t>2</w:t>
      </w:r>
    </w:p>
    <w:p w14:paraId="0383EA47"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10. Наличие подвала: </w:t>
      </w:r>
      <w:r w:rsidRPr="00844BB8">
        <w:rPr>
          <w:rFonts w:eastAsia="Times New Roman"/>
          <w:i/>
          <w:sz w:val="26"/>
          <w:szCs w:val="26"/>
          <w:u w:val="single"/>
          <w:lang w:eastAsia="ru-RU"/>
        </w:rPr>
        <w:t>да</w:t>
      </w:r>
    </w:p>
    <w:p w14:paraId="76BF4C27"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11. Наличие цокольного этажа: </w:t>
      </w:r>
      <w:r w:rsidRPr="00844BB8">
        <w:rPr>
          <w:rFonts w:eastAsia="Times New Roman"/>
          <w:i/>
          <w:sz w:val="26"/>
          <w:szCs w:val="26"/>
          <w:u w:val="single"/>
          <w:lang w:eastAsia="ru-RU"/>
        </w:rPr>
        <w:t>нет</w:t>
      </w:r>
    </w:p>
    <w:p w14:paraId="23D9745F"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12. Наличие мансарды: </w:t>
      </w:r>
      <w:r w:rsidRPr="00844BB8">
        <w:rPr>
          <w:rFonts w:eastAsia="Times New Roman"/>
          <w:i/>
          <w:sz w:val="26"/>
          <w:szCs w:val="26"/>
          <w:u w:val="single"/>
          <w:lang w:eastAsia="ru-RU"/>
        </w:rPr>
        <w:t>нет</w:t>
      </w:r>
    </w:p>
    <w:p w14:paraId="68523242"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13. Наличие мезонина: </w:t>
      </w:r>
      <w:r w:rsidRPr="00844BB8">
        <w:rPr>
          <w:rFonts w:eastAsia="Times New Roman"/>
          <w:i/>
          <w:sz w:val="26"/>
          <w:szCs w:val="26"/>
          <w:u w:val="single"/>
          <w:lang w:eastAsia="ru-RU"/>
        </w:rPr>
        <w:t>нет</w:t>
      </w:r>
    </w:p>
    <w:p w14:paraId="345EEE56"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14. Количество квартир:</w:t>
      </w:r>
      <w:r w:rsidRPr="00844BB8">
        <w:rPr>
          <w:rFonts w:eastAsia="Times New Roman"/>
          <w:i/>
          <w:sz w:val="26"/>
          <w:szCs w:val="26"/>
          <w:u w:val="single"/>
          <w:lang w:eastAsia="ru-RU"/>
        </w:rPr>
        <w:t xml:space="preserve"> 8</w:t>
      </w:r>
    </w:p>
    <w:p w14:paraId="38EA2359"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15. Количество нежилых помещений, не входящих в состав общего имущества: </w:t>
      </w:r>
      <w:r w:rsidRPr="00844BB8">
        <w:rPr>
          <w:rFonts w:eastAsia="Times New Roman"/>
          <w:i/>
          <w:sz w:val="26"/>
          <w:szCs w:val="26"/>
          <w:u w:val="single"/>
          <w:lang w:eastAsia="ru-RU"/>
        </w:rPr>
        <w:t>нет</w:t>
      </w:r>
    </w:p>
    <w:p w14:paraId="095AD976"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844BB8">
        <w:rPr>
          <w:rFonts w:eastAsia="Times New Roman"/>
          <w:i/>
          <w:sz w:val="26"/>
          <w:szCs w:val="26"/>
          <w:u w:val="single"/>
          <w:lang w:eastAsia="ru-RU"/>
        </w:rPr>
        <w:t xml:space="preserve">нет </w:t>
      </w:r>
    </w:p>
    <w:p w14:paraId="7D554C52"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844BB8">
        <w:rPr>
          <w:rFonts w:eastAsia="Times New Roman"/>
          <w:i/>
          <w:sz w:val="26"/>
          <w:szCs w:val="26"/>
          <w:u w:val="single"/>
          <w:lang w:eastAsia="ru-RU"/>
        </w:rPr>
        <w:t xml:space="preserve">нет </w:t>
      </w:r>
    </w:p>
    <w:p w14:paraId="4C5DD86E"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18. Строительный объём: 3201</w:t>
      </w:r>
      <w:r w:rsidRPr="00844BB8">
        <w:rPr>
          <w:rFonts w:eastAsia="Times New Roman"/>
          <w:i/>
          <w:sz w:val="26"/>
          <w:szCs w:val="26"/>
          <w:u w:val="single"/>
          <w:lang w:eastAsia="ru-RU"/>
        </w:rPr>
        <w:t>м³</w:t>
      </w:r>
    </w:p>
    <w:p w14:paraId="4744CA81" w14:textId="77777777"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eastAsia="ru-RU"/>
        </w:rPr>
        <w:t>19. Площадь: 618,8</w:t>
      </w:r>
      <w:r w:rsidRPr="00844BB8">
        <w:rPr>
          <w:rFonts w:eastAsia="Times New Roman"/>
          <w:i/>
          <w:sz w:val="26"/>
          <w:szCs w:val="26"/>
          <w:u w:val="single"/>
          <w:lang w:eastAsia="ru-RU"/>
        </w:rPr>
        <w:t xml:space="preserve"> м²</w:t>
      </w:r>
    </w:p>
    <w:p w14:paraId="351988D6"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а) многоквартирного дома с лоджиями, шкафами, коридорами и лестничными клетками: </w:t>
      </w:r>
      <w:r w:rsidRPr="00844BB8">
        <w:rPr>
          <w:rFonts w:eastAsia="Times New Roman"/>
          <w:i/>
          <w:sz w:val="26"/>
          <w:szCs w:val="26"/>
          <w:u w:val="single"/>
          <w:lang w:eastAsia="ru-RU"/>
        </w:rPr>
        <w:t xml:space="preserve"> </w:t>
      </w:r>
    </w:p>
    <w:p w14:paraId="2FA348A5"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б) жилых помещений (общая площадь квартир): </w:t>
      </w:r>
      <w:r w:rsidRPr="00844BB8">
        <w:rPr>
          <w:rFonts w:eastAsia="Times New Roman"/>
          <w:i/>
          <w:sz w:val="26"/>
          <w:szCs w:val="26"/>
          <w:u w:val="single"/>
          <w:lang w:eastAsia="ru-RU"/>
        </w:rPr>
        <w:t>562,8 м²</w:t>
      </w:r>
    </w:p>
    <w:p w14:paraId="26269FAF"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доме): </w:t>
      </w:r>
      <w:r w:rsidRPr="00844BB8">
        <w:rPr>
          <w:rFonts w:eastAsia="Times New Roman"/>
          <w:i/>
          <w:sz w:val="26"/>
          <w:szCs w:val="26"/>
          <w:u w:val="single"/>
          <w:lang w:eastAsia="ru-RU"/>
        </w:rPr>
        <w:t>м²</w:t>
      </w:r>
    </w:p>
    <w:p w14:paraId="32C8C9D4" w14:textId="77777777" w:rsidR="00844BB8" w:rsidRPr="00844BB8" w:rsidRDefault="00844BB8" w:rsidP="00196C81">
      <w:pPr>
        <w:autoSpaceDE w:val="0"/>
        <w:autoSpaceDN w:val="0"/>
        <w:adjustRightInd w:val="0"/>
        <w:jc w:val="both"/>
        <w:rPr>
          <w:rFonts w:eastAsia="Times New Roman"/>
          <w:i/>
          <w:sz w:val="26"/>
          <w:szCs w:val="26"/>
          <w:u w:val="single"/>
          <w:lang w:eastAsia="ru-RU"/>
        </w:rPr>
      </w:pPr>
      <w:r w:rsidRPr="00844BB8">
        <w:rPr>
          <w:rFonts w:eastAsia="Times New Roman"/>
          <w:sz w:val="26"/>
          <w:szCs w:val="26"/>
          <w:lang w:eastAsia="ru-RU"/>
        </w:rPr>
        <w:t xml:space="preserve">         20. Количество лестниц:</w:t>
      </w:r>
      <w:r w:rsidRPr="00844BB8">
        <w:rPr>
          <w:rFonts w:eastAsia="Times New Roman"/>
          <w:i/>
          <w:sz w:val="26"/>
          <w:szCs w:val="26"/>
          <w:lang w:eastAsia="ru-RU"/>
        </w:rPr>
        <w:t xml:space="preserve"> 2</w:t>
      </w:r>
    </w:p>
    <w:p w14:paraId="5BF387E8"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21. Уборочная площадь общих коридоров: </w:t>
      </w:r>
      <w:r w:rsidRPr="00844BB8">
        <w:rPr>
          <w:rFonts w:eastAsia="Times New Roman"/>
          <w:i/>
          <w:sz w:val="26"/>
          <w:szCs w:val="26"/>
          <w:u w:val="single"/>
          <w:lang w:eastAsia="ru-RU"/>
        </w:rPr>
        <w:t>56,0 м²</w:t>
      </w:r>
    </w:p>
    <w:p w14:paraId="28B1AA79" w14:textId="77777777" w:rsidR="00844BB8" w:rsidRPr="00844BB8" w:rsidRDefault="00844BB8" w:rsidP="00196C81">
      <w:pPr>
        <w:autoSpaceDE w:val="0"/>
        <w:autoSpaceDN w:val="0"/>
        <w:adjustRightInd w:val="0"/>
        <w:ind w:firstLine="567"/>
        <w:jc w:val="both"/>
        <w:rPr>
          <w:rFonts w:eastAsia="Times New Roman"/>
          <w:sz w:val="26"/>
          <w:szCs w:val="26"/>
          <w:lang w:eastAsia="ru-RU"/>
        </w:rPr>
      </w:pPr>
    </w:p>
    <w:p w14:paraId="42E5999B"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844BB8">
        <w:rPr>
          <w:rFonts w:eastAsia="Times New Roman"/>
          <w:i/>
          <w:sz w:val="26"/>
          <w:szCs w:val="26"/>
          <w:u w:val="single"/>
          <w:lang w:eastAsia="ru-RU"/>
        </w:rPr>
        <w:t>м²</w:t>
      </w:r>
    </w:p>
    <w:p w14:paraId="7D42AB3E"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25. Кадастровый номер земельного участка: </w:t>
      </w:r>
      <w:r w:rsidRPr="00844BB8">
        <w:rPr>
          <w:rFonts w:eastAsia="Times New Roman"/>
          <w:i/>
          <w:sz w:val="26"/>
          <w:szCs w:val="26"/>
          <w:u w:val="single"/>
          <w:lang w:eastAsia="ru-RU"/>
        </w:rPr>
        <w:t>нет</w:t>
      </w:r>
    </w:p>
    <w:p w14:paraId="01B064DC" w14:textId="070CF6BE" w:rsid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val="en-US" w:eastAsia="ru-RU"/>
        </w:rPr>
        <w:t>II</w:t>
      </w:r>
      <w:r w:rsidRPr="00844BB8">
        <w:rPr>
          <w:rFonts w:eastAsia="Times New Roman"/>
          <w:sz w:val="26"/>
          <w:szCs w:val="26"/>
          <w:lang w:eastAsia="ru-RU"/>
        </w:rPr>
        <w:t>. Техническое состояние многоквартирного дома, включая пристройки</w:t>
      </w:r>
    </w:p>
    <w:p w14:paraId="17628E2C" w14:textId="77777777" w:rsidR="00B1157A" w:rsidRPr="00844BB8" w:rsidRDefault="00B1157A" w:rsidP="00196C81">
      <w:pPr>
        <w:autoSpaceDE w:val="0"/>
        <w:autoSpaceDN w:val="0"/>
        <w:adjustRightInd w:val="0"/>
        <w:ind w:firstLine="567"/>
        <w:jc w:val="both"/>
        <w:rPr>
          <w:rFonts w:eastAsia="Times New Roman"/>
          <w:i/>
          <w:sz w:val="26"/>
          <w:szCs w:val="26"/>
          <w:u w:val="single"/>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0A0" w:firstRow="1" w:lastRow="0" w:firstColumn="1" w:lastColumn="0" w:noHBand="0" w:noVBand="0"/>
      </w:tblPr>
      <w:tblGrid>
        <w:gridCol w:w="3557"/>
        <w:gridCol w:w="3711"/>
        <w:gridCol w:w="3041"/>
      </w:tblGrid>
      <w:tr w:rsidR="00844BB8" w:rsidRPr="00B1157A" w14:paraId="5B58DF44"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6719FECC"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Наимено</w:t>
            </w:r>
            <w:r w:rsidRPr="00B1157A">
              <w:rPr>
                <w:rFonts w:eastAsia="Times New Roman"/>
                <w:sz w:val="24"/>
                <w:szCs w:val="24"/>
                <w:lang w:eastAsia="ru-RU"/>
              </w:rPr>
              <w:softHyphen/>
              <w:t>вание конструк</w:t>
            </w:r>
            <w:r w:rsidRPr="00B1157A">
              <w:rPr>
                <w:rFonts w:eastAsia="Times New Roman"/>
                <w:sz w:val="24"/>
                <w:szCs w:val="24"/>
                <w:lang w:eastAsia="ru-RU"/>
              </w:rPr>
              <w:softHyphen/>
              <w:t>тивных элементов</w:t>
            </w:r>
          </w:p>
        </w:tc>
        <w:tc>
          <w:tcPr>
            <w:tcW w:w="1800" w:type="pct"/>
            <w:tcBorders>
              <w:top w:val="single" w:sz="4" w:space="0" w:color="000000"/>
              <w:left w:val="single" w:sz="4" w:space="0" w:color="000000"/>
              <w:bottom w:val="single" w:sz="4" w:space="0" w:color="000000"/>
              <w:right w:val="single" w:sz="4" w:space="0" w:color="000000"/>
            </w:tcBorders>
            <w:hideMark/>
          </w:tcPr>
          <w:p w14:paraId="6B50BEC3"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Описание элементов (материал, конструкция или система, отделка и прочее)</w:t>
            </w:r>
          </w:p>
        </w:tc>
        <w:tc>
          <w:tcPr>
            <w:tcW w:w="1475" w:type="pct"/>
            <w:tcBorders>
              <w:top w:val="single" w:sz="4" w:space="0" w:color="000000"/>
              <w:left w:val="single" w:sz="4" w:space="0" w:color="000000"/>
              <w:bottom w:val="single" w:sz="4" w:space="0" w:color="000000"/>
              <w:right w:val="single" w:sz="4" w:space="0" w:color="000000"/>
            </w:tcBorders>
            <w:hideMark/>
          </w:tcPr>
          <w:p w14:paraId="13B329D7"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Техническое состояние элементов общего имущества многоквартирного дома</w:t>
            </w:r>
          </w:p>
        </w:tc>
      </w:tr>
      <w:tr w:rsidR="00844BB8" w:rsidRPr="00B1157A" w14:paraId="580A4F89"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7B7A1C73"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1. Фундамент</w:t>
            </w:r>
          </w:p>
        </w:tc>
        <w:tc>
          <w:tcPr>
            <w:tcW w:w="1800" w:type="pct"/>
            <w:tcBorders>
              <w:top w:val="single" w:sz="4" w:space="0" w:color="000000"/>
              <w:left w:val="single" w:sz="4" w:space="0" w:color="000000"/>
              <w:bottom w:val="single" w:sz="4" w:space="0" w:color="000000"/>
              <w:right w:val="single" w:sz="4" w:space="0" w:color="000000"/>
            </w:tcBorders>
            <w:hideMark/>
          </w:tcPr>
          <w:p w14:paraId="16A2656F"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 xml:space="preserve"> Бутовый, ленточный</w:t>
            </w:r>
          </w:p>
        </w:tc>
        <w:tc>
          <w:tcPr>
            <w:tcW w:w="1475" w:type="pct"/>
            <w:tcBorders>
              <w:top w:val="single" w:sz="4" w:space="0" w:color="000000"/>
              <w:left w:val="single" w:sz="4" w:space="0" w:color="000000"/>
              <w:bottom w:val="single" w:sz="4" w:space="0" w:color="000000"/>
              <w:right w:val="single" w:sz="4" w:space="0" w:color="000000"/>
            </w:tcBorders>
            <w:vAlign w:val="center"/>
            <w:hideMark/>
          </w:tcPr>
          <w:p w14:paraId="6F1A1E53"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 xml:space="preserve"> удовлетворительное</w:t>
            </w:r>
          </w:p>
        </w:tc>
      </w:tr>
      <w:tr w:rsidR="00844BB8" w:rsidRPr="00B1157A" w14:paraId="4F36DD69"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1E9A1E80"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2. Наружные и внутренние капитальные стены</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1990E546"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 xml:space="preserve"> кирпич</w:t>
            </w:r>
          </w:p>
        </w:tc>
        <w:tc>
          <w:tcPr>
            <w:tcW w:w="1475" w:type="pct"/>
            <w:tcBorders>
              <w:top w:val="single" w:sz="4" w:space="0" w:color="000000"/>
              <w:left w:val="single" w:sz="4" w:space="0" w:color="000000"/>
              <w:bottom w:val="single" w:sz="4" w:space="0" w:color="000000"/>
              <w:right w:val="single" w:sz="4" w:space="0" w:color="000000"/>
            </w:tcBorders>
            <w:hideMark/>
          </w:tcPr>
          <w:p w14:paraId="66B880EC"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неудовлетворительное</w:t>
            </w:r>
          </w:p>
        </w:tc>
      </w:tr>
      <w:tr w:rsidR="00844BB8" w:rsidRPr="00B1157A" w14:paraId="67052C0D"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06D8F2C5"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3. Перегородки</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4BE61914"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 xml:space="preserve"> Кирпичные, деревянные</w:t>
            </w:r>
          </w:p>
        </w:tc>
        <w:tc>
          <w:tcPr>
            <w:tcW w:w="1475" w:type="pct"/>
            <w:tcBorders>
              <w:top w:val="single" w:sz="4" w:space="0" w:color="000000"/>
              <w:left w:val="single" w:sz="4" w:space="0" w:color="000000"/>
              <w:bottom w:val="single" w:sz="4" w:space="0" w:color="000000"/>
              <w:right w:val="single" w:sz="4" w:space="0" w:color="000000"/>
            </w:tcBorders>
            <w:hideMark/>
          </w:tcPr>
          <w:p w14:paraId="555CDFDE"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удовлетворительное</w:t>
            </w:r>
          </w:p>
        </w:tc>
      </w:tr>
      <w:tr w:rsidR="00844BB8" w:rsidRPr="00B1157A" w14:paraId="61FC9B89"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4C77D7D9"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4. Перекрытия чердачные междуэтажные подвальные</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2CA0739A"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 xml:space="preserve"> </w:t>
            </w:r>
          </w:p>
          <w:p w14:paraId="227FB7A2"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Кирпичные, деревянные</w:t>
            </w:r>
          </w:p>
        </w:tc>
        <w:tc>
          <w:tcPr>
            <w:tcW w:w="1475" w:type="pct"/>
            <w:tcBorders>
              <w:top w:val="single" w:sz="4" w:space="0" w:color="000000"/>
              <w:left w:val="single" w:sz="4" w:space="0" w:color="000000"/>
              <w:bottom w:val="single" w:sz="4" w:space="0" w:color="000000"/>
              <w:right w:val="single" w:sz="4" w:space="0" w:color="000000"/>
            </w:tcBorders>
            <w:hideMark/>
          </w:tcPr>
          <w:p w14:paraId="18B48FC8"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неудовлетворительное</w:t>
            </w:r>
          </w:p>
        </w:tc>
      </w:tr>
      <w:tr w:rsidR="00844BB8" w:rsidRPr="00B1157A" w14:paraId="2AB085BF"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32E7B33B"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5. Крыша</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7DD3BDD0"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 xml:space="preserve"> шифер</w:t>
            </w:r>
          </w:p>
        </w:tc>
        <w:tc>
          <w:tcPr>
            <w:tcW w:w="1475" w:type="pct"/>
            <w:tcBorders>
              <w:top w:val="single" w:sz="4" w:space="0" w:color="000000"/>
              <w:left w:val="single" w:sz="4" w:space="0" w:color="000000"/>
              <w:bottom w:val="single" w:sz="4" w:space="0" w:color="000000"/>
              <w:right w:val="single" w:sz="4" w:space="0" w:color="000000"/>
            </w:tcBorders>
            <w:hideMark/>
          </w:tcPr>
          <w:p w14:paraId="3F25DD88"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неудовлетворительное</w:t>
            </w:r>
          </w:p>
        </w:tc>
      </w:tr>
      <w:tr w:rsidR="00844BB8" w:rsidRPr="00B1157A" w14:paraId="13967284"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5107B3F9"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6. Полы</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2F902B27"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дощатые</w:t>
            </w:r>
          </w:p>
        </w:tc>
        <w:tc>
          <w:tcPr>
            <w:tcW w:w="1475" w:type="pct"/>
            <w:tcBorders>
              <w:top w:val="single" w:sz="4" w:space="0" w:color="000000"/>
              <w:left w:val="single" w:sz="4" w:space="0" w:color="000000"/>
              <w:bottom w:val="single" w:sz="4" w:space="0" w:color="000000"/>
              <w:right w:val="single" w:sz="4" w:space="0" w:color="000000"/>
            </w:tcBorders>
            <w:hideMark/>
          </w:tcPr>
          <w:p w14:paraId="48D44CE3"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удовлетворительное неудовлетворительное</w:t>
            </w:r>
          </w:p>
        </w:tc>
      </w:tr>
      <w:tr w:rsidR="00844BB8" w:rsidRPr="00B1157A" w14:paraId="06F548F3" w14:textId="77777777" w:rsidTr="00D073F4">
        <w:tc>
          <w:tcPr>
            <w:tcW w:w="1725" w:type="pct"/>
            <w:tcBorders>
              <w:top w:val="single" w:sz="4" w:space="0" w:color="000000"/>
              <w:left w:val="single" w:sz="4" w:space="0" w:color="000000"/>
              <w:bottom w:val="single" w:sz="4" w:space="0" w:color="000000"/>
              <w:right w:val="single" w:sz="4" w:space="0" w:color="000000"/>
            </w:tcBorders>
          </w:tcPr>
          <w:p w14:paraId="0DB3E176" w14:textId="77777777" w:rsidR="00844BB8" w:rsidRPr="00B1157A" w:rsidRDefault="00844BB8" w:rsidP="00196C81">
            <w:pPr>
              <w:autoSpaceDE w:val="0"/>
              <w:autoSpaceDN w:val="0"/>
              <w:adjustRightInd w:val="0"/>
              <w:ind w:firstLine="567"/>
              <w:jc w:val="both"/>
              <w:rPr>
                <w:rFonts w:eastAsia="Times New Roman"/>
                <w:sz w:val="24"/>
                <w:szCs w:val="24"/>
                <w:lang w:eastAsia="ru-RU"/>
              </w:rPr>
            </w:pPr>
          </w:p>
          <w:p w14:paraId="48DD257D"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7. Проемы окна, двери</w:t>
            </w:r>
          </w:p>
        </w:tc>
        <w:tc>
          <w:tcPr>
            <w:tcW w:w="1800" w:type="pct"/>
            <w:tcBorders>
              <w:top w:val="single" w:sz="4" w:space="0" w:color="000000"/>
              <w:left w:val="single" w:sz="4" w:space="0" w:color="000000"/>
              <w:bottom w:val="single" w:sz="4" w:space="0" w:color="000000"/>
              <w:right w:val="single" w:sz="4" w:space="0" w:color="000000"/>
            </w:tcBorders>
            <w:hideMark/>
          </w:tcPr>
          <w:p w14:paraId="66F3FA09"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Двоенные, простые</w:t>
            </w:r>
          </w:p>
        </w:tc>
        <w:tc>
          <w:tcPr>
            <w:tcW w:w="1475" w:type="pct"/>
            <w:tcBorders>
              <w:top w:val="single" w:sz="4" w:space="0" w:color="000000"/>
              <w:left w:val="single" w:sz="4" w:space="0" w:color="000000"/>
              <w:bottom w:val="single" w:sz="4" w:space="0" w:color="000000"/>
              <w:right w:val="single" w:sz="4" w:space="0" w:color="000000"/>
            </w:tcBorders>
            <w:hideMark/>
          </w:tcPr>
          <w:p w14:paraId="38CC0C01"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удовлетворительное</w:t>
            </w:r>
          </w:p>
        </w:tc>
      </w:tr>
      <w:tr w:rsidR="00844BB8" w:rsidRPr="00B1157A" w14:paraId="7BE261A0" w14:textId="77777777" w:rsidTr="00D073F4">
        <w:tc>
          <w:tcPr>
            <w:tcW w:w="1725" w:type="pct"/>
            <w:tcBorders>
              <w:top w:val="single" w:sz="4" w:space="0" w:color="000000"/>
              <w:left w:val="single" w:sz="4" w:space="0" w:color="000000"/>
              <w:bottom w:val="single" w:sz="4" w:space="0" w:color="000000"/>
              <w:right w:val="single" w:sz="4" w:space="0" w:color="000000"/>
            </w:tcBorders>
          </w:tcPr>
          <w:p w14:paraId="0AFC49CE" w14:textId="77777777" w:rsidR="00844BB8" w:rsidRPr="00B1157A" w:rsidRDefault="00844BB8" w:rsidP="00196C81">
            <w:pPr>
              <w:autoSpaceDE w:val="0"/>
              <w:autoSpaceDN w:val="0"/>
              <w:adjustRightInd w:val="0"/>
              <w:ind w:firstLine="567"/>
              <w:jc w:val="both"/>
              <w:rPr>
                <w:rFonts w:eastAsia="Times New Roman"/>
                <w:sz w:val="24"/>
                <w:szCs w:val="24"/>
                <w:lang w:eastAsia="ru-RU"/>
              </w:rPr>
            </w:pPr>
          </w:p>
          <w:p w14:paraId="0BA807CE"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8. Отделка внутренняя наружная</w:t>
            </w:r>
          </w:p>
        </w:tc>
        <w:tc>
          <w:tcPr>
            <w:tcW w:w="1800" w:type="pct"/>
            <w:tcBorders>
              <w:top w:val="single" w:sz="4" w:space="0" w:color="000000"/>
              <w:left w:val="single" w:sz="4" w:space="0" w:color="000000"/>
              <w:bottom w:val="single" w:sz="4" w:space="0" w:color="000000"/>
              <w:right w:val="single" w:sz="4" w:space="0" w:color="000000"/>
            </w:tcBorders>
            <w:hideMark/>
          </w:tcPr>
          <w:p w14:paraId="48402481"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 xml:space="preserve"> </w:t>
            </w:r>
          </w:p>
          <w:p w14:paraId="5FC54B51"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 xml:space="preserve">Оштукатурено </w:t>
            </w:r>
          </w:p>
        </w:tc>
        <w:tc>
          <w:tcPr>
            <w:tcW w:w="1475" w:type="pct"/>
            <w:tcBorders>
              <w:top w:val="single" w:sz="4" w:space="0" w:color="000000"/>
              <w:left w:val="single" w:sz="4" w:space="0" w:color="000000"/>
              <w:bottom w:val="single" w:sz="4" w:space="0" w:color="000000"/>
              <w:right w:val="single" w:sz="4" w:space="0" w:color="000000"/>
            </w:tcBorders>
            <w:hideMark/>
          </w:tcPr>
          <w:p w14:paraId="2EE75631"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удовлетворительное</w:t>
            </w:r>
          </w:p>
        </w:tc>
      </w:tr>
      <w:tr w:rsidR="00844BB8" w:rsidRPr="00B1157A" w14:paraId="34797228"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36C8306F"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9. Механическое, электрическое, санитарно-техническое и иное оборудование</w:t>
            </w:r>
          </w:p>
          <w:p w14:paraId="38F6EF29"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ванны напольные</w:t>
            </w:r>
          </w:p>
          <w:p w14:paraId="7441D3C1"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электроплиты</w:t>
            </w:r>
          </w:p>
          <w:p w14:paraId="1C65877B"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телефонные сети и оборудование</w:t>
            </w:r>
          </w:p>
          <w:p w14:paraId="7E0B309A"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сети проводного радиовещания</w:t>
            </w:r>
          </w:p>
          <w:p w14:paraId="0E54899F"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сигнализация</w:t>
            </w:r>
          </w:p>
          <w:p w14:paraId="5C304E09"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мусоропровод</w:t>
            </w:r>
          </w:p>
          <w:p w14:paraId="442E8EBA"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лифт</w:t>
            </w:r>
          </w:p>
          <w:p w14:paraId="49265F25"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вентиляция</w:t>
            </w:r>
          </w:p>
        </w:tc>
        <w:tc>
          <w:tcPr>
            <w:tcW w:w="1800" w:type="pct"/>
            <w:tcBorders>
              <w:top w:val="single" w:sz="4" w:space="0" w:color="000000"/>
              <w:left w:val="single" w:sz="4" w:space="0" w:color="000000"/>
              <w:bottom w:val="single" w:sz="4" w:space="0" w:color="000000"/>
              <w:right w:val="single" w:sz="4" w:space="0" w:color="000000"/>
            </w:tcBorders>
            <w:hideMark/>
          </w:tcPr>
          <w:p w14:paraId="601CE5A8"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 xml:space="preserve"> </w:t>
            </w:r>
          </w:p>
          <w:p w14:paraId="4FA3485B"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Скрытая проводка</w:t>
            </w:r>
          </w:p>
          <w:p w14:paraId="461B9B3B"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телефонные сети</w:t>
            </w:r>
          </w:p>
          <w:p w14:paraId="2C1F0DE9"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 xml:space="preserve"> нет</w:t>
            </w:r>
          </w:p>
          <w:p w14:paraId="3E657791"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да</w:t>
            </w:r>
          </w:p>
          <w:p w14:paraId="55A8B9EF"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да</w:t>
            </w:r>
          </w:p>
          <w:p w14:paraId="44F1F1DF"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да</w:t>
            </w:r>
          </w:p>
          <w:p w14:paraId="10D8CF02"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нет</w:t>
            </w:r>
          </w:p>
          <w:p w14:paraId="688A2EC8"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 xml:space="preserve"> нет</w:t>
            </w:r>
          </w:p>
          <w:p w14:paraId="18318B32"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нет</w:t>
            </w:r>
          </w:p>
          <w:p w14:paraId="3FB5BD27"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нет</w:t>
            </w:r>
          </w:p>
          <w:p w14:paraId="3A265FA7"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нет</w:t>
            </w:r>
          </w:p>
          <w:p w14:paraId="6D306561"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нет</w:t>
            </w:r>
          </w:p>
          <w:p w14:paraId="74AE20AA"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естественная</w:t>
            </w:r>
          </w:p>
        </w:tc>
        <w:tc>
          <w:tcPr>
            <w:tcW w:w="1475" w:type="pct"/>
            <w:tcBorders>
              <w:top w:val="single" w:sz="4" w:space="0" w:color="000000"/>
              <w:left w:val="single" w:sz="4" w:space="0" w:color="000000"/>
              <w:bottom w:val="single" w:sz="4" w:space="0" w:color="000000"/>
              <w:right w:val="single" w:sz="4" w:space="0" w:color="000000"/>
            </w:tcBorders>
            <w:hideMark/>
          </w:tcPr>
          <w:p w14:paraId="5727FF49"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удовлетворительное</w:t>
            </w:r>
          </w:p>
        </w:tc>
      </w:tr>
      <w:tr w:rsidR="00844BB8" w:rsidRPr="00B1157A" w14:paraId="23BA548E" w14:textId="77777777" w:rsidTr="00D073F4">
        <w:tc>
          <w:tcPr>
            <w:tcW w:w="1725" w:type="pct"/>
            <w:tcBorders>
              <w:top w:val="single" w:sz="4" w:space="0" w:color="000000"/>
              <w:left w:val="single" w:sz="4" w:space="0" w:color="000000"/>
              <w:bottom w:val="single" w:sz="4" w:space="0" w:color="000000"/>
              <w:right w:val="single" w:sz="4" w:space="0" w:color="000000"/>
            </w:tcBorders>
            <w:vAlign w:val="bottom"/>
            <w:hideMark/>
          </w:tcPr>
          <w:p w14:paraId="321D2BD1"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10. Внутридомовые инженерные коммуникации и оборудование для предоставления коммунальных услуг</w:t>
            </w:r>
          </w:p>
          <w:p w14:paraId="2426CF1D"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 xml:space="preserve">электроснабжение </w:t>
            </w:r>
          </w:p>
          <w:p w14:paraId="7FE44B5F"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холодное водоснабжение</w:t>
            </w:r>
          </w:p>
          <w:p w14:paraId="742C726C"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горячее водоснабжение</w:t>
            </w:r>
          </w:p>
          <w:p w14:paraId="682E7D43"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водоотведение</w:t>
            </w:r>
          </w:p>
          <w:p w14:paraId="5A88600F"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газоснабжение</w:t>
            </w:r>
          </w:p>
          <w:p w14:paraId="3CDA0ECB"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отопление (от внешних котельных)</w:t>
            </w:r>
          </w:p>
        </w:tc>
        <w:tc>
          <w:tcPr>
            <w:tcW w:w="1800" w:type="pct"/>
            <w:tcBorders>
              <w:top w:val="single" w:sz="4" w:space="0" w:color="000000"/>
              <w:left w:val="single" w:sz="4" w:space="0" w:color="000000"/>
              <w:bottom w:val="single" w:sz="4" w:space="0" w:color="000000"/>
              <w:right w:val="single" w:sz="4" w:space="0" w:color="000000"/>
            </w:tcBorders>
          </w:tcPr>
          <w:p w14:paraId="14765871" w14:textId="77777777" w:rsidR="00844BB8" w:rsidRPr="00B1157A" w:rsidRDefault="00844BB8" w:rsidP="00196C81">
            <w:pPr>
              <w:autoSpaceDE w:val="0"/>
              <w:autoSpaceDN w:val="0"/>
              <w:adjustRightInd w:val="0"/>
              <w:ind w:firstLine="567"/>
              <w:jc w:val="both"/>
              <w:rPr>
                <w:rFonts w:eastAsia="Times New Roman"/>
                <w:sz w:val="24"/>
                <w:szCs w:val="24"/>
                <w:lang w:eastAsia="ru-RU"/>
              </w:rPr>
            </w:pPr>
          </w:p>
          <w:p w14:paraId="1B2BA099"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трубы, краны, задвижки и др.</w:t>
            </w:r>
          </w:p>
          <w:p w14:paraId="73BCD43D" w14:textId="77777777" w:rsidR="00844BB8" w:rsidRPr="00B1157A" w:rsidRDefault="00844BB8" w:rsidP="00196C81">
            <w:pPr>
              <w:autoSpaceDE w:val="0"/>
              <w:autoSpaceDN w:val="0"/>
              <w:adjustRightInd w:val="0"/>
              <w:ind w:firstLine="567"/>
              <w:jc w:val="both"/>
              <w:rPr>
                <w:rFonts w:eastAsia="Times New Roman"/>
                <w:sz w:val="24"/>
                <w:szCs w:val="24"/>
                <w:lang w:eastAsia="ru-RU"/>
              </w:rPr>
            </w:pPr>
          </w:p>
          <w:p w14:paraId="2E270D04" w14:textId="77777777" w:rsidR="00844BB8" w:rsidRPr="00B1157A" w:rsidRDefault="00844BB8" w:rsidP="00196C81">
            <w:pPr>
              <w:autoSpaceDE w:val="0"/>
              <w:autoSpaceDN w:val="0"/>
              <w:adjustRightInd w:val="0"/>
              <w:ind w:firstLine="567"/>
              <w:jc w:val="both"/>
              <w:rPr>
                <w:rFonts w:eastAsia="Times New Roman"/>
                <w:sz w:val="24"/>
                <w:szCs w:val="24"/>
                <w:lang w:eastAsia="ru-RU"/>
              </w:rPr>
            </w:pPr>
          </w:p>
          <w:p w14:paraId="2B2B18D0"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скрытая проводка</w:t>
            </w:r>
          </w:p>
          <w:p w14:paraId="2F63AC8B"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автономное</w:t>
            </w:r>
          </w:p>
          <w:p w14:paraId="1DDF2731"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автономное</w:t>
            </w:r>
          </w:p>
          <w:p w14:paraId="14EF3C59"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автономное</w:t>
            </w:r>
          </w:p>
          <w:p w14:paraId="38EAE8FD" w14:textId="77777777" w:rsidR="00844BB8" w:rsidRPr="00B1157A" w:rsidRDefault="00844BB8" w:rsidP="00196C81">
            <w:pPr>
              <w:autoSpaceDE w:val="0"/>
              <w:autoSpaceDN w:val="0"/>
              <w:adjustRightInd w:val="0"/>
              <w:ind w:firstLine="567"/>
              <w:jc w:val="both"/>
              <w:rPr>
                <w:rFonts w:eastAsia="Times New Roman"/>
                <w:sz w:val="24"/>
                <w:szCs w:val="24"/>
                <w:lang w:eastAsia="ru-RU"/>
              </w:rPr>
            </w:pPr>
          </w:p>
          <w:p w14:paraId="26F916C4"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печное</w:t>
            </w:r>
          </w:p>
        </w:tc>
        <w:tc>
          <w:tcPr>
            <w:tcW w:w="1475" w:type="pct"/>
            <w:tcBorders>
              <w:top w:val="single" w:sz="4" w:space="0" w:color="000000"/>
              <w:left w:val="single" w:sz="4" w:space="0" w:color="000000"/>
              <w:bottom w:val="single" w:sz="4" w:space="0" w:color="000000"/>
              <w:right w:val="single" w:sz="4" w:space="0" w:color="000000"/>
            </w:tcBorders>
            <w:hideMark/>
          </w:tcPr>
          <w:p w14:paraId="3CEB2369"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неудовлетворительное</w:t>
            </w:r>
          </w:p>
        </w:tc>
      </w:tr>
      <w:tr w:rsidR="00844BB8" w:rsidRPr="00B1157A" w14:paraId="1B5B84B4" w14:textId="77777777" w:rsidTr="00D073F4">
        <w:tc>
          <w:tcPr>
            <w:tcW w:w="1725" w:type="pct"/>
            <w:tcBorders>
              <w:top w:val="single" w:sz="4" w:space="0" w:color="000000"/>
              <w:left w:val="single" w:sz="4" w:space="0" w:color="000000"/>
              <w:bottom w:val="single" w:sz="4" w:space="0" w:color="000000"/>
              <w:right w:val="single" w:sz="4" w:space="0" w:color="000000"/>
            </w:tcBorders>
            <w:vAlign w:val="bottom"/>
            <w:hideMark/>
          </w:tcPr>
          <w:p w14:paraId="3E4A8428"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11. Крыльца</w:t>
            </w:r>
          </w:p>
        </w:tc>
        <w:tc>
          <w:tcPr>
            <w:tcW w:w="1800" w:type="pct"/>
            <w:tcBorders>
              <w:top w:val="single" w:sz="4" w:space="0" w:color="000000"/>
              <w:left w:val="single" w:sz="4" w:space="0" w:color="000000"/>
              <w:bottom w:val="single" w:sz="4" w:space="0" w:color="000000"/>
              <w:right w:val="single" w:sz="4" w:space="0" w:color="000000"/>
            </w:tcBorders>
            <w:vAlign w:val="bottom"/>
            <w:hideMark/>
          </w:tcPr>
          <w:p w14:paraId="4BBCD1B1"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 xml:space="preserve"> да</w:t>
            </w:r>
          </w:p>
        </w:tc>
        <w:tc>
          <w:tcPr>
            <w:tcW w:w="1475" w:type="pct"/>
            <w:tcBorders>
              <w:top w:val="single" w:sz="4" w:space="0" w:color="000000"/>
              <w:left w:val="single" w:sz="4" w:space="0" w:color="000000"/>
              <w:bottom w:val="single" w:sz="4" w:space="0" w:color="000000"/>
              <w:right w:val="single" w:sz="4" w:space="0" w:color="000000"/>
            </w:tcBorders>
            <w:vAlign w:val="center"/>
            <w:hideMark/>
          </w:tcPr>
          <w:p w14:paraId="25C54101" w14:textId="77777777" w:rsidR="00844BB8" w:rsidRPr="00B1157A" w:rsidRDefault="00844BB8" w:rsidP="00196C81">
            <w:pPr>
              <w:autoSpaceDE w:val="0"/>
              <w:autoSpaceDN w:val="0"/>
              <w:adjustRightInd w:val="0"/>
              <w:ind w:firstLine="567"/>
              <w:jc w:val="both"/>
              <w:rPr>
                <w:rFonts w:eastAsia="Times New Roman"/>
                <w:sz w:val="24"/>
                <w:szCs w:val="24"/>
                <w:lang w:eastAsia="ru-RU"/>
              </w:rPr>
            </w:pPr>
            <w:r w:rsidRPr="00B1157A">
              <w:rPr>
                <w:rFonts w:eastAsia="Times New Roman"/>
                <w:sz w:val="24"/>
                <w:szCs w:val="24"/>
                <w:lang w:eastAsia="ru-RU"/>
              </w:rPr>
              <w:t xml:space="preserve"> </w:t>
            </w:r>
          </w:p>
        </w:tc>
      </w:tr>
    </w:tbl>
    <w:p w14:paraId="20FEAFDB" w14:textId="77777777" w:rsidR="00844BB8" w:rsidRPr="00844BB8" w:rsidRDefault="00844BB8" w:rsidP="00196C81">
      <w:pPr>
        <w:autoSpaceDE w:val="0"/>
        <w:autoSpaceDN w:val="0"/>
        <w:adjustRightInd w:val="0"/>
        <w:ind w:firstLine="567"/>
        <w:jc w:val="both"/>
        <w:rPr>
          <w:rFonts w:eastAsia="Times New Roman"/>
          <w:sz w:val="26"/>
          <w:szCs w:val="26"/>
          <w:u w:val="single"/>
          <w:lang w:eastAsia="ru-RU"/>
        </w:rPr>
      </w:pPr>
    </w:p>
    <w:p w14:paraId="65AD1C74" w14:textId="77777777" w:rsidR="00844BB8" w:rsidRPr="00844BB8" w:rsidRDefault="00844BB8" w:rsidP="00196C81">
      <w:pPr>
        <w:keepNext/>
        <w:keepLines/>
        <w:spacing w:before="40"/>
        <w:jc w:val="center"/>
        <w:rPr>
          <w:rFonts w:eastAsia="Times New Roman"/>
          <w:b/>
          <w:color w:val="FF0000"/>
          <w:sz w:val="28"/>
          <w:szCs w:val="24"/>
          <w:lang w:eastAsia="ru-RU"/>
        </w:rPr>
      </w:pPr>
      <w:r w:rsidRPr="00844BB8">
        <w:rPr>
          <w:rFonts w:eastAsia="Times New Roman"/>
          <w:b/>
          <w:sz w:val="28"/>
          <w:szCs w:val="24"/>
          <w:lang w:eastAsia="ru-RU"/>
        </w:rPr>
        <w:t>АКТ № 15</w:t>
      </w:r>
    </w:p>
    <w:p w14:paraId="3D297B50" w14:textId="77777777" w:rsidR="00844BB8" w:rsidRPr="00844BB8" w:rsidRDefault="00844BB8" w:rsidP="00196C81">
      <w:pPr>
        <w:autoSpaceDE w:val="0"/>
        <w:autoSpaceDN w:val="0"/>
        <w:adjustRightInd w:val="0"/>
        <w:ind w:firstLine="567"/>
        <w:jc w:val="center"/>
        <w:rPr>
          <w:rFonts w:eastAsia="Times New Roman"/>
          <w:b/>
          <w:bCs/>
          <w:sz w:val="26"/>
          <w:szCs w:val="26"/>
          <w:lang w:eastAsia="ru-RU"/>
        </w:rPr>
      </w:pPr>
      <w:r w:rsidRPr="00844BB8">
        <w:rPr>
          <w:rFonts w:eastAsia="Times New Roman"/>
          <w:b/>
          <w:bCs/>
          <w:sz w:val="26"/>
          <w:szCs w:val="26"/>
          <w:lang w:eastAsia="ru-RU"/>
        </w:rPr>
        <w:t>о состоянии общего имущества собственников помещений</w:t>
      </w:r>
      <w:r w:rsidRPr="00844BB8">
        <w:rPr>
          <w:rFonts w:eastAsia="Times New Roman"/>
          <w:b/>
          <w:bCs/>
          <w:sz w:val="26"/>
          <w:szCs w:val="26"/>
          <w:lang w:eastAsia="ru-RU"/>
        </w:rPr>
        <w:br/>
        <w:t xml:space="preserve">            в многоквартирном доме, являющегося объектом конкурса</w:t>
      </w:r>
    </w:p>
    <w:p w14:paraId="7B6C787C" w14:textId="77777777" w:rsidR="00844BB8" w:rsidRPr="00844BB8" w:rsidRDefault="00844BB8" w:rsidP="00196C81">
      <w:pPr>
        <w:autoSpaceDE w:val="0"/>
        <w:autoSpaceDN w:val="0"/>
        <w:adjustRightInd w:val="0"/>
        <w:ind w:firstLine="567"/>
        <w:jc w:val="center"/>
        <w:rPr>
          <w:rFonts w:eastAsia="Times New Roman"/>
          <w:b/>
          <w:bCs/>
          <w:sz w:val="26"/>
          <w:szCs w:val="26"/>
          <w:u w:val="single"/>
          <w:lang w:eastAsia="ru-RU"/>
        </w:rPr>
      </w:pPr>
    </w:p>
    <w:p w14:paraId="0B5737BE" w14:textId="77777777" w:rsidR="00844BB8" w:rsidRPr="00844BB8" w:rsidRDefault="00844BB8" w:rsidP="00196C81">
      <w:pPr>
        <w:autoSpaceDE w:val="0"/>
        <w:autoSpaceDN w:val="0"/>
        <w:adjustRightInd w:val="0"/>
        <w:jc w:val="both"/>
        <w:rPr>
          <w:rFonts w:eastAsia="Times New Roman"/>
          <w:sz w:val="26"/>
          <w:szCs w:val="26"/>
          <w:lang w:eastAsia="ru-RU"/>
        </w:rPr>
      </w:pPr>
      <w:r w:rsidRPr="00844BB8">
        <w:rPr>
          <w:rFonts w:eastAsia="Times New Roman"/>
          <w:sz w:val="26"/>
          <w:szCs w:val="26"/>
          <w:lang w:val="en-US" w:eastAsia="ru-RU"/>
        </w:rPr>
        <w:t>I</w:t>
      </w:r>
      <w:r w:rsidRPr="00844BB8">
        <w:rPr>
          <w:rFonts w:eastAsia="Times New Roman"/>
          <w:sz w:val="26"/>
          <w:szCs w:val="26"/>
          <w:lang w:eastAsia="ru-RU"/>
        </w:rPr>
        <w:t>. Общие сведения о многоквартирном доме</w:t>
      </w:r>
    </w:p>
    <w:p w14:paraId="2C022FE5" w14:textId="04395076" w:rsidR="00844BB8" w:rsidRPr="00844BB8" w:rsidRDefault="00844BB8" w:rsidP="00196C81">
      <w:pPr>
        <w:autoSpaceDE w:val="0"/>
        <w:autoSpaceDN w:val="0"/>
        <w:adjustRightInd w:val="0"/>
        <w:jc w:val="both"/>
        <w:rPr>
          <w:rFonts w:eastAsia="Times New Roman"/>
          <w:i/>
          <w:sz w:val="26"/>
          <w:szCs w:val="26"/>
          <w:u w:val="single"/>
          <w:lang w:eastAsia="ru-RU"/>
        </w:rPr>
      </w:pPr>
      <w:r w:rsidRPr="00844BB8">
        <w:rPr>
          <w:rFonts w:eastAsia="Times New Roman"/>
          <w:sz w:val="26"/>
          <w:szCs w:val="26"/>
          <w:lang w:eastAsia="ru-RU"/>
        </w:rPr>
        <w:t xml:space="preserve">          1. Адрес многоквартирного дома: </w:t>
      </w:r>
      <w:r w:rsidRPr="00844BB8">
        <w:rPr>
          <w:rFonts w:eastAsia="Times New Roman"/>
          <w:i/>
          <w:sz w:val="26"/>
          <w:szCs w:val="26"/>
          <w:u w:val="single"/>
          <w:lang w:eastAsia="ru-RU"/>
        </w:rPr>
        <w:t xml:space="preserve">Приморский край, Хасанский </w:t>
      </w:r>
      <w:r w:rsidR="009E2017" w:rsidRPr="00844BB8">
        <w:rPr>
          <w:rFonts w:eastAsia="Times New Roman"/>
          <w:i/>
          <w:sz w:val="26"/>
          <w:szCs w:val="26"/>
          <w:u w:val="single"/>
          <w:lang w:eastAsia="ru-RU"/>
        </w:rPr>
        <w:t>район, с.</w:t>
      </w:r>
      <w:r w:rsidRPr="00844BB8">
        <w:rPr>
          <w:rFonts w:eastAsia="Times New Roman"/>
          <w:i/>
          <w:sz w:val="26"/>
          <w:szCs w:val="26"/>
          <w:u w:val="single"/>
          <w:lang w:eastAsia="ru-RU"/>
        </w:rPr>
        <w:t xml:space="preserve"> </w:t>
      </w:r>
      <w:proofErr w:type="spellStart"/>
      <w:r w:rsidRPr="00844BB8">
        <w:rPr>
          <w:rFonts w:eastAsia="Times New Roman"/>
          <w:i/>
          <w:sz w:val="26"/>
          <w:szCs w:val="26"/>
          <w:u w:val="single"/>
          <w:lang w:eastAsia="ru-RU"/>
        </w:rPr>
        <w:t>Занадворовка</w:t>
      </w:r>
      <w:proofErr w:type="spellEnd"/>
      <w:r w:rsidRPr="00844BB8">
        <w:rPr>
          <w:rFonts w:eastAsia="Times New Roman"/>
          <w:i/>
          <w:sz w:val="26"/>
          <w:szCs w:val="26"/>
          <w:u w:val="single"/>
          <w:lang w:eastAsia="ru-RU"/>
        </w:rPr>
        <w:t>, ул. Гарнизонная, д. 75 (1-но подъездный)</w:t>
      </w:r>
    </w:p>
    <w:p w14:paraId="31FD6421"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 Кадастровый номер многоквартирного дома: </w:t>
      </w:r>
      <w:r w:rsidRPr="00844BB8">
        <w:rPr>
          <w:rFonts w:eastAsia="Times New Roman"/>
          <w:i/>
          <w:sz w:val="26"/>
          <w:szCs w:val="26"/>
          <w:u w:val="single"/>
          <w:lang w:eastAsia="ru-RU"/>
        </w:rPr>
        <w:t>25:20:000000:0000:05:248:002:000006630</w:t>
      </w:r>
    </w:p>
    <w:p w14:paraId="60F717E2"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3. Серия, тип постройки: </w:t>
      </w:r>
      <w:r w:rsidRPr="00844BB8">
        <w:rPr>
          <w:rFonts w:eastAsia="Times New Roman"/>
          <w:i/>
          <w:sz w:val="26"/>
          <w:szCs w:val="26"/>
          <w:u w:val="single"/>
          <w:lang w:eastAsia="ru-RU"/>
        </w:rPr>
        <w:t xml:space="preserve">здание жилое </w:t>
      </w:r>
    </w:p>
    <w:p w14:paraId="025C2766"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4. Год постройки: </w:t>
      </w:r>
      <w:r w:rsidRPr="00844BB8">
        <w:rPr>
          <w:rFonts w:eastAsia="Times New Roman"/>
          <w:i/>
          <w:sz w:val="26"/>
          <w:szCs w:val="26"/>
          <w:u w:val="single"/>
          <w:lang w:eastAsia="ru-RU"/>
        </w:rPr>
        <w:t>1940 г.</w:t>
      </w:r>
    </w:p>
    <w:p w14:paraId="246035EB"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5. Степень износа по данным государственного технического учёта: </w:t>
      </w:r>
      <w:r w:rsidRPr="00844BB8">
        <w:rPr>
          <w:rFonts w:eastAsia="Times New Roman"/>
          <w:i/>
          <w:sz w:val="26"/>
          <w:szCs w:val="26"/>
          <w:u w:val="single"/>
          <w:lang w:eastAsia="ru-RU"/>
        </w:rPr>
        <w:t>63%</w:t>
      </w:r>
    </w:p>
    <w:p w14:paraId="1A014541"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6. Степень фактического износа: </w:t>
      </w:r>
      <w:r w:rsidRPr="00844BB8">
        <w:rPr>
          <w:rFonts w:eastAsia="Times New Roman"/>
          <w:i/>
          <w:sz w:val="26"/>
          <w:szCs w:val="26"/>
          <w:u w:val="single"/>
          <w:lang w:eastAsia="ru-RU"/>
        </w:rPr>
        <w:t>___%</w:t>
      </w:r>
    </w:p>
    <w:p w14:paraId="3DCA80AA"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7. Год последнего капитального ремонта: </w:t>
      </w:r>
      <w:r w:rsidRPr="00844BB8">
        <w:rPr>
          <w:rFonts w:eastAsia="Times New Roman"/>
          <w:i/>
          <w:sz w:val="26"/>
          <w:szCs w:val="26"/>
          <w:u w:val="single"/>
          <w:lang w:eastAsia="ru-RU"/>
        </w:rPr>
        <w:t>нет</w:t>
      </w:r>
    </w:p>
    <w:p w14:paraId="1CB6E07D"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844BB8">
        <w:rPr>
          <w:rFonts w:eastAsia="Times New Roman"/>
          <w:i/>
          <w:sz w:val="26"/>
          <w:szCs w:val="26"/>
          <w:u w:val="single"/>
          <w:lang w:eastAsia="ru-RU"/>
        </w:rPr>
        <w:t>нет</w:t>
      </w:r>
    </w:p>
    <w:p w14:paraId="2ECED003"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9. Количество этажей: </w:t>
      </w:r>
      <w:r w:rsidRPr="00844BB8">
        <w:rPr>
          <w:rFonts w:eastAsia="Times New Roman"/>
          <w:sz w:val="26"/>
          <w:szCs w:val="26"/>
          <w:u w:val="single"/>
          <w:lang w:eastAsia="ru-RU"/>
        </w:rPr>
        <w:t>2</w:t>
      </w:r>
    </w:p>
    <w:p w14:paraId="4F0ECA32"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10. Наличие подвала: </w:t>
      </w:r>
      <w:r w:rsidRPr="00844BB8">
        <w:rPr>
          <w:rFonts w:eastAsia="Times New Roman"/>
          <w:i/>
          <w:sz w:val="26"/>
          <w:szCs w:val="26"/>
          <w:u w:val="single"/>
          <w:lang w:eastAsia="ru-RU"/>
        </w:rPr>
        <w:t>да</w:t>
      </w:r>
    </w:p>
    <w:p w14:paraId="056FC878"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11. Наличие цокольного этажа: </w:t>
      </w:r>
      <w:r w:rsidRPr="00844BB8">
        <w:rPr>
          <w:rFonts w:eastAsia="Times New Roman"/>
          <w:i/>
          <w:sz w:val="26"/>
          <w:szCs w:val="26"/>
          <w:u w:val="single"/>
          <w:lang w:eastAsia="ru-RU"/>
        </w:rPr>
        <w:t>нет</w:t>
      </w:r>
    </w:p>
    <w:p w14:paraId="2C6A5114"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12. Наличие мансарды: </w:t>
      </w:r>
      <w:r w:rsidRPr="00844BB8">
        <w:rPr>
          <w:rFonts w:eastAsia="Times New Roman"/>
          <w:i/>
          <w:sz w:val="26"/>
          <w:szCs w:val="26"/>
          <w:u w:val="single"/>
          <w:lang w:eastAsia="ru-RU"/>
        </w:rPr>
        <w:t>нет</w:t>
      </w:r>
    </w:p>
    <w:p w14:paraId="05B52990"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13. Наличие мезонина: </w:t>
      </w:r>
      <w:r w:rsidRPr="00844BB8">
        <w:rPr>
          <w:rFonts w:eastAsia="Times New Roman"/>
          <w:i/>
          <w:sz w:val="26"/>
          <w:szCs w:val="26"/>
          <w:u w:val="single"/>
          <w:lang w:eastAsia="ru-RU"/>
        </w:rPr>
        <w:t>нет</w:t>
      </w:r>
    </w:p>
    <w:p w14:paraId="12081CC2"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14. Количество квартир:</w:t>
      </w:r>
      <w:r w:rsidRPr="00844BB8">
        <w:rPr>
          <w:rFonts w:eastAsia="Times New Roman"/>
          <w:i/>
          <w:sz w:val="26"/>
          <w:szCs w:val="26"/>
          <w:u w:val="single"/>
          <w:lang w:eastAsia="ru-RU"/>
        </w:rPr>
        <w:t xml:space="preserve"> 8</w:t>
      </w:r>
    </w:p>
    <w:p w14:paraId="5C43EEBB"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lastRenderedPageBreak/>
        <w:t xml:space="preserve">15. Количество нежилых помещений, не входящих в состав общего имущества: </w:t>
      </w:r>
      <w:r w:rsidRPr="00844BB8">
        <w:rPr>
          <w:rFonts w:eastAsia="Times New Roman"/>
          <w:i/>
          <w:sz w:val="26"/>
          <w:szCs w:val="26"/>
          <w:u w:val="single"/>
          <w:lang w:eastAsia="ru-RU"/>
        </w:rPr>
        <w:t>нет</w:t>
      </w:r>
    </w:p>
    <w:p w14:paraId="352A54E0"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844BB8">
        <w:rPr>
          <w:rFonts w:eastAsia="Times New Roman"/>
          <w:i/>
          <w:sz w:val="26"/>
          <w:szCs w:val="26"/>
          <w:u w:val="single"/>
          <w:lang w:eastAsia="ru-RU"/>
        </w:rPr>
        <w:t xml:space="preserve">нет </w:t>
      </w:r>
    </w:p>
    <w:p w14:paraId="3406E028"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844BB8">
        <w:rPr>
          <w:rFonts w:eastAsia="Times New Roman"/>
          <w:i/>
          <w:sz w:val="26"/>
          <w:szCs w:val="26"/>
          <w:u w:val="single"/>
          <w:lang w:eastAsia="ru-RU"/>
        </w:rPr>
        <w:t xml:space="preserve">нет </w:t>
      </w:r>
    </w:p>
    <w:p w14:paraId="06D21CA7"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18. Строительный объём:3031 </w:t>
      </w:r>
      <w:r w:rsidRPr="00844BB8">
        <w:rPr>
          <w:rFonts w:eastAsia="Times New Roman"/>
          <w:i/>
          <w:sz w:val="26"/>
          <w:szCs w:val="26"/>
          <w:u w:val="single"/>
          <w:lang w:eastAsia="ru-RU"/>
        </w:rPr>
        <w:t>м³</w:t>
      </w:r>
    </w:p>
    <w:p w14:paraId="45A1D609" w14:textId="77777777"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eastAsia="ru-RU"/>
        </w:rPr>
        <w:t xml:space="preserve">19. Площадь:738,2 </w:t>
      </w:r>
      <w:r w:rsidRPr="00844BB8">
        <w:rPr>
          <w:rFonts w:eastAsia="Times New Roman"/>
          <w:i/>
          <w:sz w:val="26"/>
          <w:szCs w:val="26"/>
          <w:u w:val="single"/>
          <w:lang w:eastAsia="ru-RU"/>
        </w:rPr>
        <w:t>м²</w:t>
      </w:r>
    </w:p>
    <w:p w14:paraId="6C9CE6EA"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а) многоквартирного дома с балконами, шкафами, коридорами и лестничными клетками: </w:t>
      </w:r>
      <w:r w:rsidRPr="00844BB8">
        <w:rPr>
          <w:rFonts w:eastAsia="Times New Roman"/>
          <w:i/>
          <w:sz w:val="26"/>
          <w:szCs w:val="26"/>
          <w:u w:val="single"/>
          <w:lang w:eastAsia="ru-RU"/>
        </w:rPr>
        <w:t xml:space="preserve"> </w:t>
      </w:r>
    </w:p>
    <w:p w14:paraId="5A53A26E"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б) жилых помещений (общая площадь квартир): </w:t>
      </w:r>
      <w:r w:rsidRPr="00844BB8">
        <w:rPr>
          <w:rFonts w:eastAsia="Times New Roman"/>
          <w:i/>
          <w:sz w:val="26"/>
          <w:szCs w:val="26"/>
          <w:u w:val="single"/>
          <w:lang w:eastAsia="ru-RU"/>
        </w:rPr>
        <w:t>675,4</w:t>
      </w:r>
    </w:p>
    <w:p w14:paraId="558B46E0"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доме): </w:t>
      </w:r>
    </w:p>
    <w:p w14:paraId="5B2AF550" w14:textId="77777777" w:rsidR="00844BB8" w:rsidRPr="00844BB8" w:rsidRDefault="00844BB8" w:rsidP="00196C81">
      <w:pPr>
        <w:autoSpaceDE w:val="0"/>
        <w:autoSpaceDN w:val="0"/>
        <w:adjustRightInd w:val="0"/>
        <w:ind w:firstLine="567"/>
        <w:jc w:val="both"/>
        <w:rPr>
          <w:rFonts w:eastAsia="Times New Roman"/>
          <w:sz w:val="26"/>
          <w:szCs w:val="26"/>
          <w:lang w:eastAsia="ru-RU"/>
        </w:rPr>
      </w:pPr>
    </w:p>
    <w:p w14:paraId="1A11D428"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20. Количество лестниц:</w:t>
      </w:r>
      <w:r w:rsidRPr="00844BB8">
        <w:rPr>
          <w:rFonts w:eastAsia="Times New Roman"/>
          <w:i/>
          <w:sz w:val="26"/>
          <w:szCs w:val="26"/>
          <w:lang w:eastAsia="ru-RU"/>
        </w:rPr>
        <w:t xml:space="preserve"> 1</w:t>
      </w:r>
    </w:p>
    <w:p w14:paraId="3904D10F"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21. Уборочная площадь общих коридоров: </w:t>
      </w:r>
      <w:r w:rsidRPr="00844BB8">
        <w:rPr>
          <w:rFonts w:eastAsia="Times New Roman"/>
          <w:i/>
          <w:sz w:val="26"/>
          <w:szCs w:val="26"/>
          <w:u w:val="single"/>
          <w:lang w:eastAsia="ru-RU"/>
        </w:rPr>
        <w:t xml:space="preserve">62,8 </w:t>
      </w:r>
      <w:r w:rsidRPr="00844BB8">
        <w:rPr>
          <w:rFonts w:eastAsia="Times New Roman"/>
          <w:sz w:val="26"/>
          <w:szCs w:val="26"/>
          <w:lang w:eastAsia="ru-RU"/>
        </w:rPr>
        <w:t>м</w:t>
      </w:r>
      <w:r w:rsidRPr="00844BB8">
        <w:rPr>
          <w:rFonts w:eastAsia="Times New Roman"/>
          <w:i/>
          <w:sz w:val="26"/>
          <w:szCs w:val="26"/>
          <w:u w:val="single"/>
          <w:lang w:eastAsia="ru-RU"/>
        </w:rPr>
        <w:t>²</w:t>
      </w:r>
    </w:p>
    <w:p w14:paraId="08D4EDB7" w14:textId="4749BC74"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24. Площадь земельного участка, входящего в состав общего имущества многоквартирного </w:t>
      </w:r>
      <w:r w:rsidR="009E2017" w:rsidRPr="00844BB8">
        <w:rPr>
          <w:rFonts w:eastAsia="Times New Roman"/>
          <w:sz w:val="26"/>
          <w:szCs w:val="26"/>
          <w:lang w:eastAsia="ru-RU"/>
        </w:rPr>
        <w:t>дома: м</w:t>
      </w:r>
      <w:r w:rsidRPr="00844BB8">
        <w:rPr>
          <w:rFonts w:eastAsia="Times New Roman"/>
          <w:i/>
          <w:sz w:val="26"/>
          <w:szCs w:val="26"/>
          <w:u w:val="single"/>
          <w:lang w:eastAsia="ru-RU"/>
        </w:rPr>
        <w:t>²</w:t>
      </w:r>
    </w:p>
    <w:p w14:paraId="6BB040F9"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25. Кадастровый номер земельного участка: </w:t>
      </w:r>
      <w:r w:rsidRPr="00844BB8">
        <w:rPr>
          <w:rFonts w:eastAsia="Times New Roman"/>
          <w:i/>
          <w:sz w:val="26"/>
          <w:szCs w:val="26"/>
          <w:u w:val="single"/>
          <w:lang w:eastAsia="ru-RU"/>
        </w:rPr>
        <w:t>нет</w:t>
      </w:r>
    </w:p>
    <w:p w14:paraId="63B972D6" w14:textId="72CF862E" w:rsid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val="en-US" w:eastAsia="ru-RU"/>
        </w:rPr>
        <w:t>II</w:t>
      </w:r>
      <w:r w:rsidRPr="00844BB8">
        <w:rPr>
          <w:rFonts w:eastAsia="Times New Roman"/>
          <w:sz w:val="26"/>
          <w:szCs w:val="26"/>
          <w:lang w:eastAsia="ru-RU"/>
        </w:rPr>
        <w:t>. Техническое состояние многоквартирного дома, включая пристройки</w:t>
      </w:r>
    </w:p>
    <w:p w14:paraId="1E5B7CF6" w14:textId="77777777" w:rsidR="009E2017" w:rsidRPr="00844BB8" w:rsidRDefault="009E2017" w:rsidP="00196C81">
      <w:pPr>
        <w:autoSpaceDE w:val="0"/>
        <w:autoSpaceDN w:val="0"/>
        <w:adjustRightInd w:val="0"/>
        <w:ind w:firstLine="567"/>
        <w:jc w:val="both"/>
        <w:rPr>
          <w:rFonts w:eastAsia="Times New Roman"/>
          <w:i/>
          <w:sz w:val="26"/>
          <w:szCs w:val="26"/>
          <w:u w:val="single"/>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0A0" w:firstRow="1" w:lastRow="0" w:firstColumn="1" w:lastColumn="0" w:noHBand="0" w:noVBand="0"/>
      </w:tblPr>
      <w:tblGrid>
        <w:gridCol w:w="3619"/>
        <w:gridCol w:w="3777"/>
        <w:gridCol w:w="2913"/>
      </w:tblGrid>
      <w:tr w:rsidR="00844BB8" w:rsidRPr="00D073F4" w14:paraId="2AE4E317" w14:textId="77777777" w:rsidTr="00D073F4">
        <w:tc>
          <w:tcPr>
            <w:tcW w:w="1755" w:type="pct"/>
            <w:tcBorders>
              <w:top w:val="single" w:sz="4" w:space="0" w:color="000000"/>
              <w:left w:val="single" w:sz="4" w:space="0" w:color="000000"/>
              <w:bottom w:val="single" w:sz="4" w:space="0" w:color="000000"/>
              <w:right w:val="single" w:sz="4" w:space="0" w:color="000000"/>
            </w:tcBorders>
            <w:hideMark/>
          </w:tcPr>
          <w:p w14:paraId="5C77689D"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Наимено</w:t>
            </w:r>
            <w:r w:rsidRPr="00D073F4">
              <w:rPr>
                <w:rFonts w:eastAsia="Times New Roman"/>
                <w:sz w:val="26"/>
                <w:szCs w:val="26"/>
                <w:lang w:eastAsia="ru-RU"/>
              </w:rPr>
              <w:softHyphen/>
              <w:t>вание конструк</w:t>
            </w:r>
            <w:r w:rsidRPr="00D073F4">
              <w:rPr>
                <w:rFonts w:eastAsia="Times New Roman"/>
                <w:sz w:val="26"/>
                <w:szCs w:val="26"/>
                <w:lang w:eastAsia="ru-RU"/>
              </w:rPr>
              <w:softHyphen/>
              <w:t>тивных элементов</w:t>
            </w:r>
          </w:p>
        </w:tc>
        <w:tc>
          <w:tcPr>
            <w:tcW w:w="1832" w:type="pct"/>
            <w:tcBorders>
              <w:top w:val="single" w:sz="4" w:space="0" w:color="000000"/>
              <w:left w:val="single" w:sz="4" w:space="0" w:color="000000"/>
              <w:bottom w:val="single" w:sz="4" w:space="0" w:color="000000"/>
              <w:right w:val="single" w:sz="4" w:space="0" w:color="000000"/>
            </w:tcBorders>
            <w:hideMark/>
          </w:tcPr>
          <w:p w14:paraId="6BF525F3"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Описание элементов (материал, конструкция или система, отделка и прочее)</w:t>
            </w:r>
          </w:p>
        </w:tc>
        <w:tc>
          <w:tcPr>
            <w:tcW w:w="1413" w:type="pct"/>
            <w:tcBorders>
              <w:top w:val="single" w:sz="4" w:space="0" w:color="000000"/>
              <w:left w:val="single" w:sz="4" w:space="0" w:color="000000"/>
              <w:bottom w:val="single" w:sz="4" w:space="0" w:color="000000"/>
              <w:right w:val="single" w:sz="4" w:space="0" w:color="000000"/>
            </w:tcBorders>
            <w:hideMark/>
          </w:tcPr>
          <w:p w14:paraId="36BDD017"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Техническое состояние элементов общего имущества многоквартирного дома</w:t>
            </w:r>
          </w:p>
        </w:tc>
      </w:tr>
      <w:tr w:rsidR="00844BB8" w:rsidRPr="00D073F4" w14:paraId="6AD19777" w14:textId="77777777" w:rsidTr="00D073F4">
        <w:tc>
          <w:tcPr>
            <w:tcW w:w="1755" w:type="pct"/>
            <w:tcBorders>
              <w:top w:val="single" w:sz="4" w:space="0" w:color="000000"/>
              <w:left w:val="single" w:sz="4" w:space="0" w:color="000000"/>
              <w:bottom w:val="single" w:sz="4" w:space="0" w:color="000000"/>
              <w:right w:val="single" w:sz="4" w:space="0" w:color="000000"/>
            </w:tcBorders>
            <w:hideMark/>
          </w:tcPr>
          <w:p w14:paraId="29E8AFF1"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1. Фундамент</w:t>
            </w:r>
          </w:p>
        </w:tc>
        <w:tc>
          <w:tcPr>
            <w:tcW w:w="1832" w:type="pct"/>
            <w:tcBorders>
              <w:top w:val="single" w:sz="4" w:space="0" w:color="000000"/>
              <w:left w:val="single" w:sz="4" w:space="0" w:color="000000"/>
              <w:bottom w:val="single" w:sz="4" w:space="0" w:color="000000"/>
              <w:right w:val="single" w:sz="4" w:space="0" w:color="000000"/>
            </w:tcBorders>
            <w:hideMark/>
          </w:tcPr>
          <w:p w14:paraId="5EB26812"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Бутовый, ленточный</w:t>
            </w:r>
          </w:p>
        </w:tc>
        <w:tc>
          <w:tcPr>
            <w:tcW w:w="1413" w:type="pct"/>
            <w:tcBorders>
              <w:top w:val="single" w:sz="4" w:space="0" w:color="000000"/>
              <w:left w:val="single" w:sz="4" w:space="0" w:color="000000"/>
              <w:bottom w:val="single" w:sz="4" w:space="0" w:color="000000"/>
              <w:right w:val="single" w:sz="4" w:space="0" w:color="000000"/>
            </w:tcBorders>
            <w:vAlign w:val="center"/>
            <w:hideMark/>
          </w:tcPr>
          <w:p w14:paraId="7D4F6B3A"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удовлетворительное</w:t>
            </w:r>
          </w:p>
        </w:tc>
      </w:tr>
      <w:tr w:rsidR="00844BB8" w:rsidRPr="00D073F4" w14:paraId="501ABF5D" w14:textId="77777777" w:rsidTr="00D073F4">
        <w:tc>
          <w:tcPr>
            <w:tcW w:w="1755" w:type="pct"/>
            <w:tcBorders>
              <w:top w:val="single" w:sz="4" w:space="0" w:color="000000"/>
              <w:left w:val="single" w:sz="4" w:space="0" w:color="000000"/>
              <w:bottom w:val="single" w:sz="4" w:space="0" w:color="000000"/>
              <w:right w:val="single" w:sz="4" w:space="0" w:color="000000"/>
            </w:tcBorders>
            <w:hideMark/>
          </w:tcPr>
          <w:p w14:paraId="05AC92C4"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2. Наружные и внутренние капитальные стены</w:t>
            </w:r>
          </w:p>
        </w:tc>
        <w:tc>
          <w:tcPr>
            <w:tcW w:w="1832" w:type="pct"/>
            <w:tcBorders>
              <w:top w:val="single" w:sz="4" w:space="0" w:color="000000"/>
              <w:left w:val="single" w:sz="4" w:space="0" w:color="000000"/>
              <w:bottom w:val="single" w:sz="4" w:space="0" w:color="000000"/>
              <w:right w:val="single" w:sz="4" w:space="0" w:color="000000"/>
            </w:tcBorders>
            <w:vAlign w:val="center"/>
            <w:hideMark/>
          </w:tcPr>
          <w:p w14:paraId="48871749"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кирпич</w:t>
            </w:r>
          </w:p>
        </w:tc>
        <w:tc>
          <w:tcPr>
            <w:tcW w:w="1413" w:type="pct"/>
            <w:tcBorders>
              <w:top w:val="single" w:sz="4" w:space="0" w:color="000000"/>
              <w:left w:val="single" w:sz="4" w:space="0" w:color="000000"/>
              <w:bottom w:val="single" w:sz="4" w:space="0" w:color="000000"/>
              <w:right w:val="single" w:sz="4" w:space="0" w:color="000000"/>
            </w:tcBorders>
            <w:hideMark/>
          </w:tcPr>
          <w:p w14:paraId="01951A33"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удовлетворительное</w:t>
            </w:r>
          </w:p>
        </w:tc>
      </w:tr>
      <w:tr w:rsidR="00844BB8" w:rsidRPr="00D073F4" w14:paraId="60F77363" w14:textId="77777777" w:rsidTr="00D073F4">
        <w:tc>
          <w:tcPr>
            <w:tcW w:w="1755" w:type="pct"/>
            <w:tcBorders>
              <w:top w:val="single" w:sz="4" w:space="0" w:color="000000"/>
              <w:left w:val="single" w:sz="4" w:space="0" w:color="000000"/>
              <w:bottom w:val="single" w:sz="4" w:space="0" w:color="000000"/>
              <w:right w:val="single" w:sz="4" w:space="0" w:color="000000"/>
            </w:tcBorders>
            <w:hideMark/>
          </w:tcPr>
          <w:p w14:paraId="2D2C2C67"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3. Перегородки</w:t>
            </w:r>
          </w:p>
        </w:tc>
        <w:tc>
          <w:tcPr>
            <w:tcW w:w="1832" w:type="pct"/>
            <w:tcBorders>
              <w:top w:val="single" w:sz="4" w:space="0" w:color="000000"/>
              <w:left w:val="single" w:sz="4" w:space="0" w:color="000000"/>
              <w:bottom w:val="single" w:sz="4" w:space="0" w:color="000000"/>
              <w:right w:val="single" w:sz="4" w:space="0" w:color="000000"/>
            </w:tcBorders>
            <w:vAlign w:val="center"/>
            <w:hideMark/>
          </w:tcPr>
          <w:p w14:paraId="12B033A7"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Кирпич, дерево</w:t>
            </w:r>
          </w:p>
        </w:tc>
        <w:tc>
          <w:tcPr>
            <w:tcW w:w="1413" w:type="pct"/>
            <w:tcBorders>
              <w:top w:val="single" w:sz="4" w:space="0" w:color="000000"/>
              <w:left w:val="single" w:sz="4" w:space="0" w:color="000000"/>
              <w:bottom w:val="single" w:sz="4" w:space="0" w:color="000000"/>
              <w:right w:val="single" w:sz="4" w:space="0" w:color="000000"/>
            </w:tcBorders>
            <w:hideMark/>
          </w:tcPr>
          <w:p w14:paraId="0CBA450B"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удовлетворительное</w:t>
            </w:r>
          </w:p>
        </w:tc>
      </w:tr>
      <w:tr w:rsidR="00844BB8" w:rsidRPr="00D073F4" w14:paraId="13617D0B" w14:textId="77777777" w:rsidTr="00D073F4">
        <w:tc>
          <w:tcPr>
            <w:tcW w:w="1755" w:type="pct"/>
            <w:tcBorders>
              <w:top w:val="single" w:sz="4" w:space="0" w:color="000000"/>
              <w:left w:val="single" w:sz="4" w:space="0" w:color="000000"/>
              <w:bottom w:val="single" w:sz="4" w:space="0" w:color="000000"/>
              <w:right w:val="single" w:sz="4" w:space="0" w:color="000000"/>
            </w:tcBorders>
            <w:hideMark/>
          </w:tcPr>
          <w:p w14:paraId="1012863E"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4. Перекрытия чердачные междуэтажные подвальные</w:t>
            </w:r>
          </w:p>
        </w:tc>
        <w:tc>
          <w:tcPr>
            <w:tcW w:w="1832" w:type="pct"/>
            <w:tcBorders>
              <w:top w:val="single" w:sz="4" w:space="0" w:color="000000"/>
              <w:left w:val="single" w:sz="4" w:space="0" w:color="000000"/>
              <w:bottom w:val="single" w:sz="4" w:space="0" w:color="000000"/>
              <w:right w:val="single" w:sz="4" w:space="0" w:color="000000"/>
            </w:tcBorders>
            <w:vAlign w:val="center"/>
            <w:hideMark/>
          </w:tcPr>
          <w:p w14:paraId="31B4B3DE"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w:t>
            </w:r>
          </w:p>
          <w:p w14:paraId="7C652017"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Деревянные </w:t>
            </w:r>
          </w:p>
        </w:tc>
        <w:tc>
          <w:tcPr>
            <w:tcW w:w="1413" w:type="pct"/>
            <w:tcBorders>
              <w:top w:val="single" w:sz="4" w:space="0" w:color="000000"/>
              <w:left w:val="single" w:sz="4" w:space="0" w:color="000000"/>
              <w:bottom w:val="single" w:sz="4" w:space="0" w:color="000000"/>
              <w:right w:val="single" w:sz="4" w:space="0" w:color="000000"/>
            </w:tcBorders>
            <w:hideMark/>
          </w:tcPr>
          <w:p w14:paraId="4E8D0765"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неудовлетворительное</w:t>
            </w:r>
          </w:p>
        </w:tc>
      </w:tr>
      <w:tr w:rsidR="00844BB8" w:rsidRPr="00D073F4" w14:paraId="0585E513" w14:textId="77777777" w:rsidTr="00D073F4">
        <w:tc>
          <w:tcPr>
            <w:tcW w:w="1755" w:type="pct"/>
            <w:tcBorders>
              <w:top w:val="single" w:sz="4" w:space="0" w:color="000000"/>
              <w:left w:val="single" w:sz="4" w:space="0" w:color="000000"/>
              <w:bottom w:val="single" w:sz="4" w:space="0" w:color="000000"/>
              <w:right w:val="single" w:sz="4" w:space="0" w:color="000000"/>
            </w:tcBorders>
            <w:hideMark/>
          </w:tcPr>
          <w:p w14:paraId="1E06D030"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5. Крыша</w:t>
            </w:r>
          </w:p>
        </w:tc>
        <w:tc>
          <w:tcPr>
            <w:tcW w:w="1832" w:type="pct"/>
            <w:tcBorders>
              <w:top w:val="single" w:sz="4" w:space="0" w:color="000000"/>
              <w:left w:val="single" w:sz="4" w:space="0" w:color="000000"/>
              <w:bottom w:val="single" w:sz="4" w:space="0" w:color="000000"/>
              <w:right w:val="single" w:sz="4" w:space="0" w:color="000000"/>
            </w:tcBorders>
            <w:vAlign w:val="center"/>
            <w:hideMark/>
          </w:tcPr>
          <w:p w14:paraId="066D75F7"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шифер</w:t>
            </w:r>
          </w:p>
        </w:tc>
        <w:tc>
          <w:tcPr>
            <w:tcW w:w="1413" w:type="pct"/>
            <w:tcBorders>
              <w:top w:val="single" w:sz="4" w:space="0" w:color="000000"/>
              <w:left w:val="single" w:sz="4" w:space="0" w:color="000000"/>
              <w:bottom w:val="single" w:sz="4" w:space="0" w:color="000000"/>
              <w:right w:val="single" w:sz="4" w:space="0" w:color="000000"/>
            </w:tcBorders>
            <w:hideMark/>
          </w:tcPr>
          <w:p w14:paraId="305344DF"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неудовлетворительное</w:t>
            </w:r>
          </w:p>
        </w:tc>
      </w:tr>
      <w:tr w:rsidR="00844BB8" w:rsidRPr="00D073F4" w14:paraId="2C38F522" w14:textId="77777777" w:rsidTr="00D073F4">
        <w:tc>
          <w:tcPr>
            <w:tcW w:w="1755" w:type="pct"/>
            <w:tcBorders>
              <w:top w:val="single" w:sz="4" w:space="0" w:color="000000"/>
              <w:left w:val="single" w:sz="4" w:space="0" w:color="000000"/>
              <w:bottom w:val="single" w:sz="4" w:space="0" w:color="000000"/>
              <w:right w:val="single" w:sz="4" w:space="0" w:color="000000"/>
            </w:tcBorders>
            <w:hideMark/>
          </w:tcPr>
          <w:p w14:paraId="7CB1B701"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6. Полы</w:t>
            </w:r>
          </w:p>
        </w:tc>
        <w:tc>
          <w:tcPr>
            <w:tcW w:w="1832" w:type="pct"/>
            <w:tcBorders>
              <w:top w:val="single" w:sz="4" w:space="0" w:color="000000"/>
              <w:left w:val="single" w:sz="4" w:space="0" w:color="000000"/>
              <w:bottom w:val="single" w:sz="4" w:space="0" w:color="000000"/>
              <w:right w:val="single" w:sz="4" w:space="0" w:color="000000"/>
            </w:tcBorders>
            <w:vAlign w:val="center"/>
            <w:hideMark/>
          </w:tcPr>
          <w:p w14:paraId="48C6AEE7"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Дощатые </w:t>
            </w:r>
          </w:p>
        </w:tc>
        <w:tc>
          <w:tcPr>
            <w:tcW w:w="1413" w:type="pct"/>
            <w:tcBorders>
              <w:top w:val="single" w:sz="4" w:space="0" w:color="000000"/>
              <w:left w:val="single" w:sz="4" w:space="0" w:color="000000"/>
              <w:bottom w:val="single" w:sz="4" w:space="0" w:color="000000"/>
              <w:right w:val="single" w:sz="4" w:space="0" w:color="000000"/>
            </w:tcBorders>
            <w:hideMark/>
          </w:tcPr>
          <w:p w14:paraId="0930B268"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удовлетворительное</w:t>
            </w:r>
          </w:p>
        </w:tc>
      </w:tr>
      <w:tr w:rsidR="00844BB8" w:rsidRPr="00D073F4" w14:paraId="4B9229C4" w14:textId="77777777" w:rsidTr="00D073F4">
        <w:tc>
          <w:tcPr>
            <w:tcW w:w="1755" w:type="pct"/>
            <w:tcBorders>
              <w:top w:val="single" w:sz="4" w:space="0" w:color="000000"/>
              <w:left w:val="single" w:sz="4" w:space="0" w:color="000000"/>
              <w:bottom w:val="single" w:sz="4" w:space="0" w:color="000000"/>
              <w:right w:val="single" w:sz="4" w:space="0" w:color="000000"/>
            </w:tcBorders>
          </w:tcPr>
          <w:p w14:paraId="2020D96B"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27419CF6"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7. Проемы окна, двери</w:t>
            </w:r>
          </w:p>
        </w:tc>
        <w:tc>
          <w:tcPr>
            <w:tcW w:w="1832" w:type="pct"/>
            <w:tcBorders>
              <w:top w:val="single" w:sz="4" w:space="0" w:color="000000"/>
              <w:left w:val="single" w:sz="4" w:space="0" w:color="000000"/>
              <w:bottom w:val="single" w:sz="4" w:space="0" w:color="000000"/>
              <w:right w:val="single" w:sz="4" w:space="0" w:color="000000"/>
            </w:tcBorders>
            <w:hideMark/>
          </w:tcPr>
          <w:p w14:paraId="1B2F60F6"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Двухстворчатые окрашенные, простые </w:t>
            </w:r>
          </w:p>
        </w:tc>
        <w:tc>
          <w:tcPr>
            <w:tcW w:w="1413" w:type="pct"/>
            <w:tcBorders>
              <w:top w:val="single" w:sz="4" w:space="0" w:color="000000"/>
              <w:left w:val="single" w:sz="4" w:space="0" w:color="000000"/>
              <w:bottom w:val="single" w:sz="4" w:space="0" w:color="000000"/>
              <w:right w:val="single" w:sz="4" w:space="0" w:color="000000"/>
            </w:tcBorders>
            <w:hideMark/>
          </w:tcPr>
          <w:p w14:paraId="03A77DCF"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удовлетворительное</w:t>
            </w:r>
          </w:p>
        </w:tc>
      </w:tr>
      <w:tr w:rsidR="00844BB8" w:rsidRPr="00D073F4" w14:paraId="1016F2D3" w14:textId="77777777" w:rsidTr="00D073F4">
        <w:tc>
          <w:tcPr>
            <w:tcW w:w="1755" w:type="pct"/>
            <w:tcBorders>
              <w:top w:val="single" w:sz="4" w:space="0" w:color="000000"/>
              <w:left w:val="single" w:sz="4" w:space="0" w:color="000000"/>
              <w:bottom w:val="single" w:sz="4" w:space="0" w:color="000000"/>
              <w:right w:val="single" w:sz="4" w:space="0" w:color="000000"/>
            </w:tcBorders>
          </w:tcPr>
          <w:p w14:paraId="41592D8D"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153562E7"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8. Отделка внутренняя наружная</w:t>
            </w:r>
          </w:p>
        </w:tc>
        <w:tc>
          <w:tcPr>
            <w:tcW w:w="1832" w:type="pct"/>
            <w:tcBorders>
              <w:top w:val="single" w:sz="4" w:space="0" w:color="000000"/>
              <w:left w:val="single" w:sz="4" w:space="0" w:color="000000"/>
              <w:bottom w:val="single" w:sz="4" w:space="0" w:color="000000"/>
              <w:right w:val="single" w:sz="4" w:space="0" w:color="000000"/>
            </w:tcBorders>
            <w:hideMark/>
          </w:tcPr>
          <w:p w14:paraId="3C1FE1E1"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w:t>
            </w:r>
          </w:p>
          <w:p w14:paraId="2E2943CA"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Оштукатурено, побелено </w:t>
            </w:r>
          </w:p>
        </w:tc>
        <w:tc>
          <w:tcPr>
            <w:tcW w:w="1413" w:type="pct"/>
            <w:tcBorders>
              <w:top w:val="single" w:sz="4" w:space="0" w:color="000000"/>
              <w:left w:val="single" w:sz="4" w:space="0" w:color="000000"/>
              <w:bottom w:val="single" w:sz="4" w:space="0" w:color="000000"/>
              <w:right w:val="single" w:sz="4" w:space="0" w:color="000000"/>
            </w:tcBorders>
            <w:hideMark/>
          </w:tcPr>
          <w:p w14:paraId="001A6811"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удовлетворительное</w:t>
            </w:r>
          </w:p>
        </w:tc>
      </w:tr>
      <w:tr w:rsidR="00844BB8" w:rsidRPr="00D073F4" w14:paraId="59624CB1" w14:textId="77777777" w:rsidTr="00D073F4">
        <w:tc>
          <w:tcPr>
            <w:tcW w:w="1755" w:type="pct"/>
            <w:tcBorders>
              <w:top w:val="single" w:sz="4" w:space="0" w:color="000000"/>
              <w:left w:val="single" w:sz="4" w:space="0" w:color="000000"/>
              <w:bottom w:val="single" w:sz="4" w:space="0" w:color="000000"/>
              <w:right w:val="single" w:sz="4" w:space="0" w:color="000000"/>
            </w:tcBorders>
            <w:hideMark/>
          </w:tcPr>
          <w:p w14:paraId="5B6E474B"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9. Механическое, электрическое, санитарно-техническое и иное оборудование</w:t>
            </w:r>
          </w:p>
          <w:p w14:paraId="30B1EAC2"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ванны напольные</w:t>
            </w:r>
          </w:p>
          <w:p w14:paraId="3487F0B7"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электроплиты</w:t>
            </w:r>
          </w:p>
          <w:p w14:paraId="5E2A66F5"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телефонные сети и оборудование</w:t>
            </w:r>
          </w:p>
          <w:p w14:paraId="1BBCB3FA"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сети проводного радиовещания</w:t>
            </w:r>
          </w:p>
          <w:p w14:paraId="315131AC"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сигнализация</w:t>
            </w:r>
          </w:p>
          <w:p w14:paraId="12EB61A3"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lastRenderedPageBreak/>
              <w:t>мусоропровод</w:t>
            </w:r>
          </w:p>
          <w:p w14:paraId="6B0D6EFF"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лифт</w:t>
            </w:r>
          </w:p>
          <w:p w14:paraId="7D682318"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вентиляция</w:t>
            </w:r>
          </w:p>
        </w:tc>
        <w:tc>
          <w:tcPr>
            <w:tcW w:w="1832" w:type="pct"/>
            <w:tcBorders>
              <w:top w:val="single" w:sz="4" w:space="0" w:color="000000"/>
              <w:left w:val="single" w:sz="4" w:space="0" w:color="000000"/>
              <w:bottom w:val="single" w:sz="4" w:space="0" w:color="000000"/>
              <w:right w:val="single" w:sz="4" w:space="0" w:color="000000"/>
            </w:tcBorders>
            <w:hideMark/>
          </w:tcPr>
          <w:p w14:paraId="1F1756AB"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lastRenderedPageBreak/>
              <w:t xml:space="preserve"> </w:t>
            </w:r>
          </w:p>
          <w:p w14:paraId="5D6496D7"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электрические плиты</w:t>
            </w:r>
          </w:p>
          <w:p w14:paraId="76FBA333"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телефонные сети</w:t>
            </w:r>
          </w:p>
          <w:p w14:paraId="2EB0C75A"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да</w:t>
            </w:r>
          </w:p>
          <w:p w14:paraId="4EDC89DB"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да</w:t>
            </w:r>
          </w:p>
          <w:p w14:paraId="7DA17F4E"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да</w:t>
            </w:r>
          </w:p>
          <w:p w14:paraId="379DD0FE"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да</w:t>
            </w:r>
          </w:p>
          <w:p w14:paraId="3C676B47"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нет</w:t>
            </w:r>
          </w:p>
          <w:p w14:paraId="668B55D0"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нет</w:t>
            </w:r>
          </w:p>
          <w:p w14:paraId="0A67F04C"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нет</w:t>
            </w:r>
          </w:p>
          <w:p w14:paraId="507A3E05"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lastRenderedPageBreak/>
              <w:t>нет</w:t>
            </w:r>
          </w:p>
          <w:p w14:paraId="7CAA184F"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нет</w:t>
            </w:r>
          </w:p>
          <w:p w14:paraId="24738E61"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нет</w:t>
            </w:r>
          </w:p>
          <w:p w14:paraId="0029E680"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естественная</w:t>
            </w:r>
          </w:p>
        </w:tc>
        <w:tc>
          <w:tcPr>
            <w:tcW w:w="1413" w:type="pct"/>
            <w:tcBorders>
              <w:top w:val="single" w:sz="4" w:space="0" w:color="000000"/>
              <w:left w:val="single" w:sz="4" w:space="0" w:color="000000"/>
              <w:bottom w:val="single" w:sz="4" w:space="0" w:color="000000"/>
              <w:right w:val="single" w:sz="4" w:space="0" w:color="000000"/>
            </w:tcBorders>
            <w:hideMark/>
          </w:tcPr>
          <w:p w14:paraId="627C6602"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lastRenderedPageBreak/>
              <w:t>удовлетворительное</w:t>
            </w:r>
          </w:p>
        </w:tc>
      </w:tr>
      <w:tr w:rsidR="00844BB8" w:rsidRPr="00D073F4" w14:paraId="0D8B1CAC" w14:textId="77777777" w:rsidTr="00D073F4">
        <w:tc>
          <w:tcPr>
            <w:tcW w:w="1755" w:type="pct"/>
            <w:tcBorders>
              <w:top w:val="single" w:sz="4" w:space="0" w:color="000000"/>
              <w:left w:val="single" w:sz="4" w:space="0" w:color="000000"/>
              <w:bottom w:val="single" w:sz="4" w:space="0" w:color="000000"/>
              <w:right w:val="single" w:sz="4" w:space="0" w:color="000000"/>
            </w:tcBorders>
            <w:vAlign w:val="bottom"/>
            <w:hideMark/>
          </w:tcPr>
          <w:p w14:paraId="2B251518"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10. Внутридомовые инженерные коммуникации и оборудование для предоставления коммунальных услуг</w:t>
            </w:r>
          </w:p>
          <w:p w14:paraId="48A6F7AF"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электроснабжение </w:t>
            </w:r>
          </w:p>
          <w:p w14:paraId="4878D6BB"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холодное водоснабжение</w:t>
            </w:r>
          </w:p>
          <w:p w14:paraId="5ED29BD3"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горячее водоснабжение</w:t>
            </w:r>
          </w:p>
          <w:p w14:paraId="50B0C9F7"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водоотведение</w:t>
            </w:r>
          </w:p>
          <w:p w14:paraId="2940DA2E"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газоснабжение</w:t>
            </w:r>
          </w:p>
          <w:p w14:paraId="37FEDB32"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отопление (от внешних котельных)</w:t>
            </w:r>
          </w:p>
        </w:tc>
        <w:tc>
          <w:tcPr>
            <w:tcW w:w="1832" w:type="pct"/>
            <w:tcBorders>
              <w:top w:val="single" w:sz="4" w:space="0" w:color="000000"/>
              <w:left w:val="single" w:sz="4" w:space="0" w:color="000000"/>
              <w:bottom w:val="single" w:sz="4" w:space="0" w:color="000000"/>
              <w:right w:val="single" w:sz="4" w:space="0" w:color="000000"/>
            </w:tcBorders>
          </w:tcPr>
          <w:p w14:paraId="472BE7C1"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7A66A1BD"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трубы, радиаторы, краны, задвижки и др.</w:t>
            </w:r>
          </w:p>
          <w:p w14:paraId="4E57CC91"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194FA8BA"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20089714"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скрытая проводка</w:t>
            </w:r>
          </w:p>
          <w:p w14:paraId="049893E4"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центральное</w:t>
            </w:r>
          </w:p>
          <w:p w14:paraId="6C6E3917"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центральное</w:t>
            </w:r>
          </w:p>
          <w:p w14:paraId="5B910816"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65F02103"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482F54F1"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центральное</w:t>
            </w:r>
          </w:p>
        </w:tc>
        <w:tc>
          <w:tcPr>
            <w:tcW w:w="1413" w:type="pct"/>
            <w:tcBorders>
              <w:top w:val="single" w:sz="4" w:space="0" w:color="000000"/>
              <w:left w:val="single" w:sz="4" w:space="0" w:color="000000"/>
              <w:bottom w:val="single" w:sz="4" w:space="0" w:color="000000"/>
              <w:right w:val="single" w:sz="4" w:space="0" w:color="000000"/>
            </w:tcBorders>
            <w:hideMark/>
          </w:tcPr>
          <w:p w14:paraId="5ADA8E1F"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удовлетворительное</w:t>
            </w:r>
          </w:p>
        </w:tc>
      </w:tr>
      <w:tr w:rsidR="00844BB8" w:rsidRPr="00D073F4" w14:paraId="6212F731" w14:textId="77777777" w:rsidTr="00D073F4">
        <w:tc>
          <w:tcPr>
            <w:tcW w:w="1755" w:type="pct"/>
            <w:tcBorders>
              <w:top w:val="single" w:sz="4" w:space="0" w:color="000000"/>
              <w:left w:val="single" w:sz="4" w:space="0" w:color="000000"/>
              <w:bottom w:val="single" w:sz="4" w:space="0" w:color="000000"/>
              <w:right w:val="single" w:sz="4" w:space="0" w:color="000000"/>
            </w:tcBorders>
            <w:vAlign w:val="bottom"/>
            <w:hideMark/>
          </w:tcPr>
          <w:p w14:paraId="2CD7AB0F"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11. Крыльца</w:t>
            </w:r>
          </w:p>
        </w:tc>
        <w:tc>
          <w:tcPr>
            <w:tcW w:w="1832" w:type="pct"/>
            <w:tcBorders>
              <w:top w:val="single" w:sz="4" w:space="0" w:color="000000"/>
              <w:left w:val="single" w:sz="4" w:space="0" w:color="000000"/>
              <w:bottom w:val="single" w:sz="4" w:space="0" w:color="000000"/>
              <w:right w:val="single" w:sz="4" w:space="0" w:color="000000"/>
            </w:tcBorders>
            <w:vAlign w:val="bottom"/>
            <w:hideMark/>
          </w:tcPr>
          <w:p w14:paraId="68CA173E"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да</w:t>
            </w:r>
          </w:p>
        </w:tc>
        <w:tc>
          <w:tcPr>
            <w:tcW w:w="1413" w:type="pct"/>
            <w:tcBorders>
              <w:top w:val="single" w:sz="4" w:space="0" w:color="000000"/>
              <w:left w:val="single" w:sz="4" w:space="0" w:color="000000"/>
              <w:bottom w:val="single" w:sz="4" w:space="0" w:color="000000"/>
              <w:right w:val="single" w:sz="4" w:space="0" w:color="000000"/>
            </w:tcBorders>
            <w:vAlign w:val="center"/>
            <w:hideMark/>
          </w:tcPr>
          <w:p w14:paraId="2BEA9997"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w:t>
            </w:r>
          </w:p>
        </w:tc>
      </w:tr>
    </w:tbl>
    <w:p w14:paraId="0CA1FBA1" w14:textId="77777777" w:rsidR="00844BB8" w:rsidRPr="00844BB8" w:rsidRDefault="00844BB8" w:rsidP="00196C81">
      <w:pPr>
        <w:autoSpaceDE w:val="0"/>
        <w:autoSpaceDN w:val="0"/>
        <w:adjustRightInd w:val="0"/>
        <w:ind w:firstLine="567"/>
        <w:rPr>
          <w:rFonts w:eastAsia="Times New Roman"/>
          <w:sz w:val="26"/>
          <w:szCs w:val="26"/>
          <w:lang w:eastAsia="ru-RU"/>
        </w:rPr>
      </w:pPr>
      <w:r w:rsidRPr="00844BB8">
        <w:rPr>
          <w:rFonts w:eastAsia="Times New Roman"/>
          <w:b/>
          <w:sz w:val="26"/>
          <w:szCs w:val="26"/>
          <w:lang w:eastAsia="ru-RU"/>
        </w:rPr>
        <w:t xml:space="preserve"> </w:t>
      </w:r>
    </w:p>
    <w:p w14:paraId="3D3F0763" w14:textId="77777777" w:rsidR="00844BB8" w:rsidRPr="00844BB8" w:rsidRDefault="00844BB8" w:rsidP="00196C81">
      <w:pPr>
        <w:keepNext/>
        <w:keepLines/>
        <w:spacing w:before="40"/>
        <w:jc w:val="center"/>
        <w:rPr>
          <w:rFonts w:eastAsia="Times New Roman"/>
          <w:b/>
          <w:color w:val="FF0000"/>
          <w:sz w:val="28"/>
          <w:szCs w:val="24"/>
          <w:lang w:eastAsia="ru-RU"/>
        </w:rPr>
      </w:pPr>
      <w:r w:rsidRPr="00844BB8">
        <w:rPr>
          <w:rFonts w:eastAsia="Times New Roman"/>
          <w:b/>
          <w:sz w:val="28"/>
          <w:szCs w:val="24"/>
          <w:lang w:eastAsia="ru-RU"/>
        </w:rPr>
        <w:t>АКТ № 16</w:t>
      </w:r>
    </w:p>
    <w:p w14:paraId="360B27C6" w14:textId="77777777" w:rsidR="00844BB8" w:rsidRPr="00844BB8" w:rsidRDefault="00844BB8" w:rsidP="00196C81">
      <w:pPr>
        <w:autoSpaceDE w:val="0"/>
        <w:autoSpaceDN w:val="0"/>
        <w:adjustRightInd w:val="0"/>
        <w:ind w:firstLine="567"/>
        <w:jc w:val="center"/>
        <w:rPr>
          <w:rFonts w:eastAsia="Times New Roman"/>
          <w:b/>
          <w:bCs/>
          <w:sz w:val="26"/>
          <w:szCs w:val="26"/>
          <w:lang w:eastAsia="ru-RU"/>
        </w:rPr>
      </w:pPr>
      <w:r w:rsidRPr="00844BB8">
        <w:rPr>
          <w:rFonts w:eastAsia="Times New Roman"/>
          <w:b/>
          <w:bCs/>
          <w:sz w:val="26"/>
          <w:szCs w:val="26"/>
          <w:lang w:eastAsia="ru-RU"/>
        </w:rPr>
        <w:t>о состоянии общего имущества собственников помещений</w:t>
      </w:r>
      <w:r w:rsidRPr="00844BB8">
        <w:rPr>
          <w:rFonts w:eastAsia="Times New Roman"/>
          <w:b/>
          <w:bCs/>
          <w:sz w:val="26"/>
          <w:szCs w:val="26"/>
          <w:lang w:eastAsia="ru-RU"/>
        </w:rPr>
        <w:br/>
        <w:t xml:space="preserve">            в многоквартирном доме, являющегося объектом конкурса</w:t>
      </w:r>
    </w:p>
    <w:p w14:paraId="6501A35B" w14:textId="77777777" w:rsidR="00844BB8" w:rsidRPr="00844BB8" w:rsidRDefault="00844BB8" w:rsidP="00196C81">
      <w:pPr>
        <w:autoSpaceDE w:val="0"/>
        <w:autoSpaceDN w:val="0"/>
        <w:adjustRightInd w:val="0"/>
        <w:ind w:firstLine="567"/>
        <w:jc w:val="both"/>
        <w:rPr>
          <w:rFonts w:eastAsia="Times New Roman"/>
          <w:b/>
          <w:bCs/>
          <w:sz w:val="26"/>
          <w:szCs w:val="26"/>
          <w:u w:val="single"/>
          <w:lang w:eastAsia="ru-RU"/>
        </w:rPr>
      </w:pPr>
    </w:p>
    <w:p w14:paraId="0AE4BE64" w14:textId="77777777" w:rsidR="00844BB8" w:rsidRPr="00844BB8" w:rsidRDefault="00844BB8" w:rsidP="00196C81">
      <w:pPr>
        <w:autoSpaceDE w:val="0"/>
        <w:autoSpaceDN w:val="0"/>
        <w:adjustRightInd w:val="0"/>
        <w:jc w:val="both"/>
        <w:rPr>
          <w:rFonts w:eastAsia="Times New Roman"/>
          <w:sz w:val="26"/>
          <w:szCs w:val="26"/>
          <w:lang w:eastAsia="ru-RU"/>
        </w:rPr>
      </w:pPr>
      <w:r w:rsidRPr="00844BB8">
        <w:rPr>
          <w:rFonts w:eastAsia="Times New Roman"/>
          <w:sz w:val="26"/>
          <w:szCs w:val="26"/>
          <w:lang w:val="en-US" w:eastAsia="ru-RU"/>
        </w:rPr>
        <w:t>I</w:t>
      </w:r>
      <w:r w:rsidRPr="00844BB8">
        <w:rPr>
          <w:rFonts w:eastAsia="Times New Roman"/>
          <w:sz w:val="26"/>
          <w:szCs w:val="26"/>
          <w:lang w:eastAsia="ru-RU"/>
        </w:rPr>
        <w:t>. Общие сведения о многоквартирном доме</w:t>
      </w:r>
    </w:p>
    <w:p w14:paraId="0468BE20" w14:textId="23131570" w:rsidR="00844BB8" w:rsidRPr="00844BB8" w:rsidRDefault="00844BB8" w:rsidP="00196C81">
      <w:pPr>
        <w:autoSpaceDE w:val="0"/>
        <w:autoSpaceDN w:val="0"/>
        <w:adjustRightInd w:val="0"/>
        <w:jc w:val="both"/>
        <w:rPr>
          <w:rFonts w:eastAsia="Times New Roman"/>
          <w:i/>
          <w:sz w:val="26"/>
          <w:szCs w:val="26"/>
          <w:u w:val="single"/>
          <w:lang w:eastAsia="ru-RU"/>
        </w:rPr>
      </w:pPr>
      <w:r w:rsidRPr="00844BB8">
        <w:rPr>
          <w:rFonts w:eastAsia="Times New Roman"/>
          <w:sz w:val="26"/>
          <w:szCs w:val="26"/>
          <w:lang w:eastAsia="ru-RU"/>
        </w:rPr>
        <w:t xml:space="preserve">          1. Адрес многоквартирного дома: </w:t>
      </w:r>
      <w:r w:rsidRPr="00844BB8">
        <w:rPr>
          <w:rFonts w:eastAsia="Times New Roman"/>
          <w:i/>
          <w:sz w:val="26"/>
          <w:szCs w:val="26"/>
          <w:u w:val="single"/>
          <w:lang w:eastAsia="ru-RU"/>
        </w:rPr>
        <w:t xml:space="preserve">Приморский край, Хасанский </w:t>
      </w:r>
      <w:r w:rsidR="00D073F4" w:rsidRPr="00844BB8">
        <w:rPr>
          <w:rFonts w:eastAsia="Times New Roman"/>
          <w:i/>
          <w:sz w:val="26"/>
          <w:szCs w:val="26"/>
          <w:u w:val="single"/>
          <w:lang w:eastAsia="ru-RU"/>
        </w:rPr>
        <w:t>район, с.</w:t>
      </w:r>
      <w:r w:rsidRPr="00844BB8">
        <w:rPr>
          <w:rFonts w:eastAsia="Times New Roman"/>
          <w:i/>
          <w:sz w:val="26"/>
          <w:szCs w:val="26"/>
          <w:u w:val="single"/>
          <w:lang w:eastAsia="ru-RU"/>
        </w:rPr>
        <w:t xml:space="preserve"> </w:t>
      </w:r>
      <w:proofErr w:type="spellStart"/>
      <w:r w:rsidRPr="00844BB8">
        <w:rPr>
          <w:rFonts w:eastAsia="Times New Roman"/>
          <w:i/>
          <w:sz w:val="26"/>
          <w:szCs w:val="26"/>
          <w:u w:val="single"/>
          <w:lang w:eastAsia="ru-RU"/>
        </w:rPr>
        <w:t>Занадворовка</w:t>
      </w:r>
      <w:proofErr w:type="spellEnd"/>
      <w:r w:rsidRPr="00844BB8">
        <w:rPr>
          <w:rFonts w:eastAsia="Times New Roman"/>
          <w:i/>
          <w:sz w:val="26"/>
          <w:szCs w:val="26"/>
          <w:u w:val="single"/>
          <w:lang w:eastAsia="ru-RU"/>
        </w:rPr>
        <w:t>, ул. Гарнизонная, д. 59 (2-х подъездный)</w:t>
      </w:r>
    </w:p>
    <w:p w14:paraId="157E4B7C"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 Кадастровый номер многоквартирного дома: </w:t>
      </w:r>
      <w:r w:rsidRPr="00844BB8">
        <w:rPr>
          <w:rFonts w:eastAsia="Times New Roman"/>
          <w:i/>
          <w:sz w:val="26"/>
          <w:szCs w:val="26"/>
          <w:u w:val="single"/>
          <w:lang w:eastAsia="ru-RU"/>
        </w:rPr>
        <w:t>25:20:000000:0000:05:248:002:000019570</w:t>
      </w:r>
    </w:p>
    <w:p w14:paraId="29227F22"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3. Серия, тип постройки: </w:t>
      </w:r>
      <w:r w:rsidRPr="00844BB8">
        <w:rPr>
          <w:rFonts w:eastAsia="Times New Roman"/>
          <w:i/>
          <w:sz w:val="26"/>
          <w:szCs w:val="26"/>
          <w:u w:val="single"/>
          <w:lang w:eastAsia="ru-RU"/>
        </w:rPr>
        <w:t xml:space="preserve">здание жилое </w:t>
      </w:r>
    </w:p>
    <w:p w14:paraId="2B73FFD6"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4. Год постройки: </w:t>
      </w:r>
      <w:r w:rsidRPr="00844BB8">
        <w:rPr>
          <w:rFonts w:eastAsia="Times New Roman"/>
          <w:i/>
          <w:sz w:val="26"/>
          <w:szCs w:val="26"/>
          <w:u w:val="single"/>
          <w:lang w:eastAsia="ru-RU"/>
        </w:rPr>
        <w:t>1940 г.</w:t>
      </w:r>
    </w:p>
    <w:p w14:paraId="1C2A8F55"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5. Степень износа по данным государственного технического учёта: </w:t>
      </w:r>
      <w:r w:rsidRPr="00844BB8">
        <w:rPr>
          <w:rFonts w:eastAsia="Times New Roman"/>
          <w:i/>
          <w:sz w:val="26"/>
          <w:szCs w:val="26"/>
          <w:u w:val="single"/>
          <w:lang w:eastAsia="ru-RU"/>
        </w:rPr>
        <w:t>65%</w:t>
      </w:r>
    </w:p>
    <w:p w14:paraId="27C97A82"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6. Степень фактического износа: </w:t>
      </w:r>
      <w:r w:rsidRPr="00844BB8">
        <w:rPr>
          <w:rFonts w:eastAsia="Times New Roman"/>
          <w:i/>
          <w:sz w:val="26"/>
          <w:szCs w:val="26"/>
          <w:u w:val="single"/>
          <w:lang w:eastAsia="ru-RU"/>
        </w:rPr>
        <w:t>___%</w:t>
      </w:r>
    </w:p>
    <w:p w14:paraId="776DA3C4"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7. Год последнего капитального ремонта: </w:t>
      </w:r>
      <w:r w:rsidRPr="00844BB8">
        <w:rPr>
          <w:rFonts w:eastAsia="Times New Roman"/>
          <w:i/>
          <w:sz w:val="26"/>
          <w:szCs w:val="26"/>
          <w:u w:val="single"/>
          <w:lang w:eastAsia="ru-RU"/>
        </w:rPr>
        <w:t>нет</w:t>
      </w:r>
    </w:p>
    <w:p w14:paraId="44308E8A"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844BB8">
        <w:rPr>
          <w:rFonts w:eastAsia="Times New Roman"/>
          <w:i/>
          <w:sz w:val="26"/>
          <w:szCs w:val="26"/>
          <w:u w:val="single"/>
          <w:lang w:eastAsia="ru-RU"/>
        </w:rPr>
        <w:t>нет</w:t>
      </w:r>
    </w:p>
    <w:p w14:paraId="15D9132F"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9. Количество этажей: </w:t>
      </w:r>
      <w:r w:rsidRPr="00844BB8">
        <w:rPr>
          <w:rFonts w:eastAsia="Times New Roman"/>
          <w:i/>
          <w:sz w:val="26"/>
          <w:szCs w:val="26"/>
          <w:u w:val="single"/>
          <w:lang w:eastAsia="ru-RU"/>
        </w:rPr>
        <w:t>2</w:t>
      </w:r>
    </w:p>
    <w:p w14:paraId="43C1BDC0"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10. Наличие подвала: </w:t>
      </w:r>
      <w:r w:rsidRPr="00844BB8">
        <w:rPr>
          <w:rFonts w:eastAsia="Times New Roman"/>
          <w:i/>
          <w:sz w:val="26"/>
          <w:szCs w:val="26"/>
          <w:u w:val="single"/>
          <w:lang w:eastAsia="ru-RU"/>
        </w:rPr>
        <w:t>да</w:t>
      </w:r>
    </w:p>
    <w:p w14:paraId="7A995A1E"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11. Наличие цокольного этажа: </w:t>
      </w:r>
      <w:r w:rsidRPr="00844BB8">
        <w:rPr>
          <w:rFonts w:eastAsia="Times New Roman"/>
          <w:i/>
          <w:sz w:val="26"/>
          <w:szCs w:val="26"/>
          <w:u w:val="single"/>
          <w:lang w:eastAsia="ru-RU"/>
        </w:rPr>
        <w:t>нет</w:t>
      </w:r>
    </w:p>
    <w:p w14:paraId="68233C43"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12. Наличие мансарды: </w:t>
      </w:r>
      <w:r w:rsidRPr="00844BB8">
        <w:rPr>
          <w:rFonts w:eastAsia="Times New Roman"/>
          <w:i/>
          <w:sz w:val="26"/>
          <w:szCs w:val="26"/>
          <w:u w:val="single"/>
          <w:lang w:eastAsia="ru-RU"/>
        </w:rPr>
        <w:t>нет</w:t>
      </w:r>
    </w:p>
    <w:p w14:paraId="2ACBD0D9"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13. Наличие мезонина: </w:t>
      </w:r>
      <w:r w:rsidRPr="00844BB8">
        <w:rPr>
          <w:rFonts w:eastAsia="Times New Roman"/>
          <w:i/>
          <w:sz w:val="26"/>
          <w:szCs w:val="26"/>
          <w:u w:val="single"/>
          <w:lang w:eastAsia="ru-RU"/>
        </w:rPr>
        <w:t>нет</w:t>
      </w:r>
    </w:p>
    <w:p w14:paraId="6817EDFF"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14. Количество квартир:</w:t>
      </w:r>
      <w:r w:rsidRPr="00844BB8">
        <w:rPr>
          <w:rFonts w:eastAsia="Times New Roman"/>
          <w:i/>
          <w:sz w:val="26"/>
          <w:szCs w:val="26"/>
          <w:u w:val="single"/>
          <w:lang w:eastAsia="ru-RU"/>
        </w:rPr>
        <w:t xml:space="preserve"> 8</w:t>
      </w:r>
    </w:p>
    <w:p w14:paraId="79122F51"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15. Количество нежилых помещений, не входящих в состав общего имущества: </w:t>
      </w:r>
      <w:r w:rsidRPr="00844BB8">
        <w:rPr>
          <w:rFonts w:eastAsia="Times New Roman"/>
          <w:i/>
          <w:sz w:val="26"/>
          <w:szCs w:val="26"/>
          <w:u w:val="single"/>
          <w:lang w:eastAsia="ru-RU"/>
        </w:rPr>
        <w:t>нет</w:t>
      </w:r>
    </w:p>
    <w:p w14:paraId="49AE34E8"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844BB8">
        <w:rPr>
          <w:rFonts w:eastAsia="Times New Roman"/>
          <w:i/>
          <w:sz w:val="26"/>
          <w:szCs w:val="26"/>
          <w:u w:val="single"/>
          <w:lang w:eastAsia="ru-RU"/>
        </w:rPr>
        <w:t xml:space="preserve">нет </w:t>
      </w:r>
    </w:p>
    <w:p w14:paraId="3B307323"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844BB8">
        <w:rPr>
          <w:rFonts w:eastAsia="Times New Roman"/>
          <w:i/>
          <w:sz w:val="26"/>
          <w:szCs w:val="26"/>
          <w:u w:val="single"/>
          <w:lang w:eastAsia="ru-RU"/>
        </w:rPr>
        <w:t xml:space="preserve">нет </w:t>
      </w:r>
    </w:p>
    <w:p w14:paraId="4CBDCACC"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18. Строительный объём: 3201</w:t>
      </w:r>
      <w:r w:rsidRPr="00844BB8">
        <w:rPr>
          <w:rFonts w:eastAsia="Times New Roman"/>
          <w:i/>
          <w:sz w:val="26"/>
          <w:szCs w:val="26"/>
          <w:u w:val="single"/>
          <w:lang w:eastAsia="ru-RU"/>
        </w:rPr>
        <w:t>м³</w:t>
      </w:r>
    </w:p>
    <w:p w14:paraId="2819E015" w14:textId="77777777"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eastAsia="ru-RU"/>
        </w:rPr>
        <w:t xml:space="preserve">19. Площадь:618,3 </w:t>
      </w:r>
      <w:r w:rsidRPr="00844BB8">
        <w:rPr>
          <w:rFonts w:eastAsia="Times New Roman"/>
          <w:i/>
          <w:sz w:val="26"/>
          <w:szCs w:val="26"/>
          <w:u w:val="single"/>
          <w:lang w:eastAsia="ru-RU"/>
        </w:rPr>
        <w:t>м²</w:t>
      </w:r>
    </w:p>
    <w:p w14:paraId="03B655A8" w14:textId="2A7C85F8"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а) многоквартирного дома с балконами, шкафами, коридорами и лестничными </w:t>
      </w:r>
      <w:r w:rsidR="00D073F4" w:rsidRPr="00844BB8">
        <w:rPr>
          <w:rFonts w:eastAsia="Times New Roman"/>
          <w:sz w:val="26"/>
          <w:szCs w:val="26"/>
          <w:lang w:eastAsia="ru-RU"/>
        </w:rPr>
        <w:t xml:space="preserve">клетками: </w:t>
      </w:r>
      <w:r w:rsidR="00D073F4" w:rsidRPr="00844BB8">
        <w:rPr>
          <w:rFonts w:eastAsia="Times New Roman"/>
          <w:i/>
          <w:sz w:val="26"/>
          <w:szCs w:val="26"/>
          <w:u w:val="single"/>
          <w:lang w:eastAsia="ru-RU"/>
        </w:rPr>
        <w:t>618</w:t>
      </w:r>
      <w:r w:rsidRPr="00844BB8">
        <w:rPr>
          <w:rFonts w:eastAsia="Times New Roman"/>
          <w:sz w:val="26"/>
          <w:szCs w:val="26"/>
          <w:lang w:eastAsia="ru-RU"/>
        </w:rPr>
        <w:t xml:space="preserve">,3 </w:t>
      </w:r>
      <w:r w:rsidRPr="00844BB8">
        <w:rPr>
          <w:rFonts w:eastAsia="Times New Roman"/>
          <w:i/>
          <w:sz w:val="26"/>
          <w:szCs w:val="26"/>
          <w:u w:val="single"/>
          <w:lang w:eastAsia="ru-RU"/>
        </w:rPr>
        <w:t>м²</w:t>
      </w:r>
    </w:p>
    <w:p w14:paraId="0500C136"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б) жилых помещений (общая площадь квартир): </w:t>
      </w:r>
      <w:r w:rsidRPr="00844BB8">
        <w:rPr>
          <w:rFonts w:eastAsia="Times New Roman"/>
          <w:i/>
          <w:sz w:val="26"/>
          <w:szCs w:val="26"/>
          <w:u w:val="single"/>
          <w:lang w:eastAsia="ru-RU"/>
        </w:rPr>
        <w:t>485,9 м²</w:t>
      </w:r>
    </w:p>
    <w:p w14:paraId="0900EA6B"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lastRenderedPageBreak/>
        <w:t xml:space="preserve">в) нежилых помещений (общая площадь нежилых помещений, не входящих в состав общего имущества в многоквартирном доме): </w:t>
      </w:r>
      <w:r w:rsidRPr="00844BB8">
        <w:rPr>
          <w:rFonts w:eastAsia="Times New Roman"/>
          <w:i/>
          <w:sz w:val="26"/>
          <w:szCs w:val="26"/>
          <w:u w:val="single"/>
          <w:lang w:eastAsia="ru-RU"/>
        </w:rPr>
        <w:t>м²</w:t>
      </w:r>
    </w:p>
    <w:p w14:paraId="0F535255"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20. Количество лестниц:</w:t>
      </w:r>
      <w:r w:rsidRPr="00844BB8">
        <w:rPr>
          <w:rFonts w:eastAsia="Times New Roman"/>
          <w:i/>
          <w:sz w:val="26"/>
          <w:szCs w:val="26"/>
          <w:lang w:eastAsia="ru-RU"/>
        </w:rPr>
        <w:t xml:space="preserve"> 132,4 </w:t>
      </w:r>
    </w:p>
    <w:p w14:paraId="0A8A3A5C"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21. Уборочная площадь общих коридоров: </w:t>
      </w:r>
      <w:r w:rsidRPr="00844BB8">
        <w:rPr>
          <w:rFonts w:eastAsia="Times New Roman"/>
          <w:i/>
          <w:sz w:val="26"/>
          <w:szCs w:val="26"/>
          <w:u w:val="single"/>
          <w:lang w:eastAsia="ru-RU"/>
        </w:rPr>
        <w:t>нет</w:t>
      </w:r>
    </w:p>
    <w:p w14:paraId="73ED9DBB"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844BB8">
        <w:rPr>
          <w:rFonts w:eastAsia="Times New Roman"/>
          <w:i/>
          <w:sz w:val="26"/>
          <w:szCs w:val="26"/>
          <w:u w:val="single"/>
          <w:lang w:eastAsia="ru-RU"/>
        </w:rPr>
        <w:t>м²</w:t>
      </w:r>
    </w:p>
    <w:p w14:paraId="7DC9059E"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25. Кадастровый номер земельного участка: </w:t>
      </w:r>
      <w:r w:rsidRPr="00844BB8">
        <w:rPr>
          <w:rFonts w:eastAsia="Times New Roman"/>
          <w:i/>
          <w:sz w:val="26"/>
          <w:szCs w:val="26"/>
          <w:u w:val="single"/>
          <w:lang w:eastAsia="ru-RU"/>
        </w:rPr>
        <w:t>нет</w:t>
      </w:r>
    </w:p>
    <w:p w14:paraId="23E973D0" w14:textId="2E2A3C56" w:rsid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val="en-US" w:eastAsia="ru-RU"/>
        </w:rPr>
        <w:t>II</w:t>
      </w:r>
      <w:r w:rsidRPr="00844BB8">
        <w:rPr>
          <w:rFonts w:eastAsia="Times New Roman"/>
          <w:sz w:val="26"/>
          <w:szCs w:val="26"/>
          <w:lang w:eastAsia="ru-RU"/>
        </w:rPr>
        <w:t>. Техническое состояние многоквартирного дома, включая пристройки</w:t>
      </w:r>
    </w:p>
    <w:p w14:paraId="25597022" w14:textId="77777777" w:rsidR="00D073F4" w:rsidRPr="00844BB8" w:rsidRDefault="00D073F4" w:rsidP="00196C81">
      <w:pPr>
        <w:autoSpaceDE w:val="0"/>
        <w:autoSpaceDN w:val="0"/>
        <w:adjustRightInd w:val="0"/>
        <w:ind w:firstLine="567"/>
        <w:jc w:val="both"/>
        <w:rPr>
          <w:rFonts w:eastAsia="Times New Roman"/>
          <w:i/>
          <w:sz w:val="26"/>
          <w:szCs w:val="26"/>
          <w:u w:val="single"/>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0A0" w:firstRow="1" w:lastRow="0" w:firstColumn="1" w:lastColumn="0" w:noHBand="0" w:noVBand="0"/>
      </w:tblPr>
      <w:tblGrid>
        <w:gridCol w:w="3557"/>
        <w:gridCol w:w="3711"/>
        <w:gridCol w:w="3041"/>
      </w:tblGrid>
      <w:tr w:rsidR="00844BB8" w:rsidRPr="00D073F4" w14:paraId="3CF7CB7E"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4E0CBE51"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Наимено</w:t>
            </w:r>
            <w:r w:rsidRPr="00D073F4">
              <w:rPr>
                <w:rFonts w:eastAsia="Times New Roman"/>
                <w:sz w:val="26"/>
                <w:szCs w:val="26"/>
                <w:lang w:eastAsia="ru-RU"/>
              </w:rPr>
              <w:softHyphen/>
              <w:t>вание конструк</w:t>
            </w:r>
            <w:r w:rsidRPr="00D073F4">
              <w:rPr>
                <w:rFonts w:eastAsia="Times New Roman"/>
                <w:sz w:val="26"/>
                <w:szCs w:val="26"/>
                <w:lang w:eastAsia="ru-RU"/>
              </w:rPr>
              <w:softHyphen/>
              <w:t>тивных элементов</w:t>
            </w:r>
          </w:p>
        </w:tc>
        <w:tc>
          <w:tcPr>
            <w:tcW w:w="1800" w:type="pct"/>
            <w:tcBorders>
              <w:top w:val="single" w:sz="4" w:space="0" w:color="000000"/>
              <w:left w:val="single" w:sz="4" w:space="0" w:color="000000"/>
              <w:bottom w:val="single" w:sz="4" w:space="0" w:color="000000"/>
              <w:right w:val="single" w:sz="4" w:space="0" w:color="000000"/>
            </w:tcBorders>
            <w:hideMark/>
          </w:tcPr>
          <w:p w14:paraId="59EDF567"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Описание элементов (материал, конструкция или система, отделка и прочее)</w:t>
            </w:r>
          </w:p>
        </w:tc>
        <w:tc>
          <w:tcPr>
            <w:tcW w:w="1476" w:type="pct"/>
            <w:tcBorders>
              <w:top w:val="single" w:sz="4" w:space="0" w:color="000000"/>
              <w:left w:val="single" w:sz="4" w:space="0" w:color="000000"/>
              <w:bottom w:val="single" w:sz="4" w:space="0" w:color="000000"/>
              <w:right w:val="single" w:sz="4" w:space="0" w:color="000000"/>
            </w:tcBorders>
            <w:hideMark/>
          </w:tcPr>
          <w:p w14:paraId="18EC514E"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Техническое состояние элементов общего имущества многоквартирного дома</w:t>
            </w:r>
          </w:p>
        </w:tc>
      </w:tr>
      <w:tr w:rsidR="00844BB8" w:rsidRPr="00D073F4" w14:paraId="470DBD63"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0946766C"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1. Фундамент</w:t>
            </w:r>
          </w:p>
        </w:tc>
        <w:tc>
          <w:tcPr>
            <w:tcW w:w="1800" w:type="pct"/>
            <w:tcBorders>
              <w:top w:val="single" w:sz="4" w:space="0" w:color="000000"/>
              <w:left w:val="single" w:sz="4" w:space="0" w:color="000000"/>
              <w:bottom w:val="single" w:sz="4" w:space="0" w:color="000000"/>
              <w:right w:val="single" w:sz="4" w:space="0" w:color="000000"/>
            </w:tcBorders>
            <w:hideMark/>
          </w:tcPr>
          <w:p w14:paraId="6F39B1F2"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Бутовый, ленточный</w:t>
            </w:r>
          </w:p>
        </w:tc>
        <w:tc>
          <w:tcPr>
            <w:tcW w:w="1476" w:type="pct"/>
            <w:tcBorders>
              <w:top w:val="single" w:sz="4" w:space="0" w:color="000000"/>
              <w:left w:val="single" w:sz="4" w:space="0" w:color="000000"/>
              <w:bottom w:val="single" w:sz="4" w:space="0" w:color="000000"/>
              <w:right w:val="single" w:sz="4" w:space="0" w:color="000000"/>
            </w:tcBorders>
            <w:vAlign w:val="center"/>
            <w:hideMark/>
          </w:tcPr>
          <w:p w14:paraId="136C9145"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удовлетворительное</w:t>
            </w:r>
          </w:p>
        </w:tc>
      </w:tr>
      <w:tr w:rsidR="00844BB8" w:rsidRPr="00D073F4" w14:paraId="6B4492D4"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75275714"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2. Наружные и внутренние капитальные стены</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01448B7D"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кирпич</w:t>
            </w:r>
          </w:p>
        </w:tc>
        <w:tc>
          <w:tcPr>
            <w:tcW w:w="1476" w:type="pct"/>
            <w:tcBorders>
              <w:top w:val="single" w:sz="4" w:space="0" w:color="000000"/>
              <w:left w:val="single" w:sz="4" w:space="0" w:color="000000"/>
              <w:bottom w:val="single" w:sz="4" w:space="0" w:color="000000"/>
              <w:right w:val="single" w:sz="4" w:space="0" w:color="000000"/>
            </w:tcBorders>
            <w:hideMark/>
          </w:tcPr>
          <w:p w14:paraId="3DA7D935"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неудовлетворительное</w:t>
            </w:r>
          </w:p>
        </w:tc>
      </w:tr>
      <w:tr w:rsidR="00844BB8" w:rsidRPr="00D073F4" w14:paraId="5EB884C8"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40C1CCBF"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3. Перегородки</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65D88D6E"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Кирпичные, деревянные </w:t>
            </w:r>
          </w:p>
        </w:tc>
        <w:tc>
          <w:tcPr>
            <w:tcW w:w="1476" w:type="pct"/>
            <w:tcBorders>
              <w:top w:val="single" w:sz="4" w:space="0" w:color="000000"/>
              <w:left w:val="single" w:sz="4" w:space="0" w:color="000000"/>
              <w:bottom w:val="single" w:sz="4" w:space="0" w:color="000000"/>
              <w:right w:val="single" w:sz="4" w:space="0" w:color="000000"/>
            </w:tcBorders>
            <w:hideMark/>
          </w:tcPr>
          <w:p w14:paraId="3FB6B131"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неудовлетворительное</w:t>
            </w:r>
          </w:p>
        </w:tc>
      </w:tr>
      <w:tr w:rsidR="00844BB8" w:rsidRPr="00D073F4" w14:paraId="7368D0F9"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67CAE0A5"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4. Перекрытия чердачные междуэтажные подвальные</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6D18FAAC"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w:t>
            </w:r>
          </w:p>
          <w:p w14:paraId="7255856D"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деревянные</w:t>
            </w:r>
          </w:p>
        </w:tc>
        <w:tc>
          <w:tcPr>
            <w:tcW w:w="1476" w:type="pct"/>
            <w:tcBorders>
              <w:top w:val="single" w:sz="4" w:space="0" w:color="000000"/>
              <w:left w:val="single" w:sz="4" w:space="0" w:color="000000"/>
              <w:bottom w:val="single" w:sz="4" w:space="0" w:color="000000"/>
              <w:right w:val="single" w:sz="4" w:space="0" w:color="000000"/>
            </w:tcBorders>
            <w:hideMark/>
          </w:tcPr>
          <w:p w14:paraId="55ECAAFF"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неудовлетворительное</w:t>
            </w:r>
          </w:p>
        </w:tc>
      </w:tr>
      <w:tr w:rsidR="00844BB8" w:rsidRPr="00D073F4" w14:paraId="59D33AB3"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1725E695"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5. Крыша</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240B9B00"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Шифер </w:t>
            </w:r>
          </w:p>
        </w:tc>
        <w:tc>
          <w:tcPr>
            <w:tcW w:w="1476" w:type="pct"/>
            <w:tcBorders>
              <w:top w:val="single" w:sz="4" w:space="0" w:color="000000"/>
              <w:left w:val="single" w:sz="4" w:space="0" w:color="000000"/>
              <w:bottom w:val="single" w:sz="4" w:space="0" w:color="000000"/>
              <w:right w:val="single" w:sz="4" w:space="0" w:color="000000"/>
            </w:tcBorders>
            <w:hideMark/>
          </w:tcPr>
          <w:p w14:paraId="6C4623AB"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неудовлетворительное</w:t>
            </w:r>
          </w:p>
        </w:tc>
      </w:tr>
      <w:tr w:rsidR="00844BB8" w:rsidRPr="00D073F4" w14:paraId="792BEFB4"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177FCE4E"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6. Полы</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1D1A41AE"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Дощатые </w:t>
            </w:r>
          </w:p>
        </w:tc>
        <w:tc>
          <w:tcPr>
            <w:tcW w:w="1476" w:type="pct"/>
            <w:tcBorders>
              <w:top w:val="single" w:sz="4" w:space="0" w:color="000000"/>
              <w:left w:val="single" w:sz="4" w:space="0" w:color="000000"/>
              <w:bottom w:val="single" w:sz="4" w:space="0" w:color="000000"/>
              <w:right w:val="single" w:sz="4" w:space="0" w:color="000000"/>
            </w:tcBorders>
            <w:hideMark/>
          </w:tcPr>
          <w:p w14:paraId="135684A8"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удовлетворительное</w:t>
            </w:r>
          </w:p>
        </w:tc>
      </w:tr>
      <w:tr w:rsidR="00844BB8" w:rsidRPr="00D073F4" w14:paraId="59A85899" w14:textId="77777777" w:rsidTr="00D073F4">
        <w:tc>
          <w:tcPr>
            <w:tcW w:w="1725" w:type="pct"/>
            <w:tcBorders>
              <w:top w:val="single" w:sz="4" w:space="0" w:color="000000"/>
              <w:left w:val="single" w:sz="4" w:space="0" w:color="000000"/>
              <w:bottom w:val="single" w:sz="4" w:space="0" w:color="000000"/>
              <w:right w:val="single" w:sz="4" w:space="0" w:color="000000"/>
            </w:tcBorders>
          </w:tcPr>
          <w:p w14:paraId="2597C1F4"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49F88754"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7. Проемы окна, двери</w:t>
            </w:r>
          </w:p>
        </w:tc>
        <w:tc>
          <w:tcPr>
            <w:tcW w:w="1800" w:type="pct"/>
            <w:tcBorders>
              <w:top w:val="single" w:sz="4" w:space="0" w:color="000000"/>
              <w:left w:val="single" w:sz="4" w:space="0" w:color="000000"/>
              <w:bottom w:val="single" w:sz="4" w:space="0" w:color="000000"/>
              <w:right w:val="single" w:sz="4" w:space="0" w:color="000000"/>
            </w:tcBorders>
            <w:hideMark/>
          </w:tcPr>
          <w:p w14:paraId="5E6C8B9D"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Двухстворчатые окрашенные, простые </w:t>
            </w:r>
          </w:p>
        </w:tc>
        <w:tc>
          <w:tcPr>
            <w:tcW w:w="1476" w:type="pct"/>
            <w:tcBorders>
              <w:top w:val="single" w:sz="4" w:space="0" w:color="000000"/>
              <w:left w:val="single" w:sz="4" w:space="0" w:color="000000"/>
              <w:bottom w:val="single" w:sz="4" w:space="0" w:color="000000"/>
              <w:right w:val="single" w:sz="4" w:space="0" w:color="000000"/>
            </w:tcBorders>
            <w:hideMark/>
          </w:tcPr>
          <w:p w14:paraId="0534E7AC"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удовлетворительное</w:t>
            </w:r>
          </w:p>
        </w:tc>
      </w:tr>
      <w:tr w:rsidR="00844BB8" w:rsidRPr="00D073F4" w14:paraId="66BAEADB" w14:textId="77777777" w:rsidTr="00D073F4">
        <w:tc>
          <w:tcPr>
            <w:tcW w:w="1725" w:type="pct"/>
            <w:tcBorders>
              <w:top w:val="single" w:sz="4" w:space="0" w:color="000000"/>
              <w:left w:val="single" w:sz="4" w:space="0" w:color="000000"/>
              <w:bottom w:val="single" w:sz="4" w:space="0" w:color="000000"/>
              <w:right w:val="single" w:sz="4" w:space="0" w:color="000000"/>
            </w:tcBorders>
          </w:tcPr>
          <w:p w14:paraId="2A5BB861"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1BBD3011"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8. Отделка внутренняя наружная</w:t>
            </w:r>
          </w:p>
        </w:tc>
        <w:tc>
          <w:tcPr>
            <w:tcW w:w="1800" w:type="pct"/>
            <w:tcBorders>
              <w:top w:val="single" w:sz="4" w:space="0" w:color="000000"/>
              <w:left w:val="single" w:sz="4" w:space="0" w:color="000000"/>
              <w:bottom w:val="single" w:sz="4" w:space="0" w:color="000000"/>
              <w:right w:val="single" w:sz="4" w:space="0" w:color="000000"/>
            </w:tcBorders>
            <w:hideMark/>
          </w:tcPr>
          <w:p w14:paraId="43E9B2F3"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w:t>
            </w:r>
          </w:p>
          <w:p w14:paraId="7782E5A5"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Оштукатурено </w:t>
            </w:r>
          </w:p>
        </w:tc>
        <w:tc>
          <w:tcPr>
            <w:tcW w:w="1476" w:type="pct"/>
            <w:tcBorders>
              <w:top w:val="single" w:sz="4" w:space="0" w:color="000000"/>
              <w:left w:val="single" w:sz="4" w:space="0" w:color="000000"/>
              <w:bottom w:val="single" w:sz="4" w:space="0" w:color="000000"/>
              <w:right w:val="single" w:sz="4" w:space="0" w:color="000000"/>
            </w:tcBorders>
            <w:hideMark/>
          </w:tcPr>
          <w:p w14:paraId="73B0F52E"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удовлетворительное</w:t>
            </w:r>
          </w:p>
        </w:tc>
      </w:tr>
      <w:tr w:rsidR="00844BB8" w:rsidRPr="00D073F4" w14:paraId="0CC09344"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2BD0CB38"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9. Механическое, электрическое, санитарно-техническое и иное оборудование</w:t>
            </w:r>
          </w:p>
          <w:p w14:paraId="04110042"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ванны напольные</w:t>
            </w:r>
          </w:p>
          <w:p w14:paraId="1B43A072"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электроплиты</w:t>
            </w:r>
          </w:p>
          <w:p w14:paraId="0C6EFF4C"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телефонные сети и оборудование</w:t>
            </w:r>
          </w:p>
          <w:p w14:paraId="1944BDD6"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сети проводного радиовещания</w:t>
            </w:r>
          </w:p>
          <w:p w14:paraId="7D336932"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сигнализация</w:t>
            </w:r>
          </w:p>
          <w:p w14:paraId="385794AE"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мусоропровод</w:t>
            </w:r>
          </w:p>
          <w:p w14:paraId="12EFB83F"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лифт</w:t>
            </w:r>
          </w:p>
          <w:p w14:paraId="117C04FB"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вентиляция</w:t>
            </w:r>
          </w:p>
        </w:tc>
        <w:tc>
          <w:tcPr>
            <w:tcW w:w="1800" w:type="pct"/>
            <w:tcBorders>
              <w:top w:val="single" w:sz="4" w:space="0" w:color="000000"/>
              <w:left w:val="single" w:sz="4" w:space="0" w:color="000000"/>
              <w:bottom w:val="single" w:sz="4" w:space="0" w:color="000000"/>
              <w:right w:val="single" w:sz="4" w:space="0" w:color="000000"/>
            </w:tcBorders>
            <w:hideMark/>
          </w:tcPr>
          <w:p w14:paraId="5DD7DE95"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w:t>
            </w:r>
          </w:p>
          <w:p w14:paraId="3D82EC52"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электрические плиты</w:t>
            </w:r>
          </w:p>
          <w:p w14:paraId="62B0D8BC"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телефонные сети</w:t>
            </w:r>
          </w:p>
          <w:p w14:paraId="3577810F"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да</w:t>
            </w:r>
          </w:p>
          <w:p w14:paraId="449EF158"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нет</w:t>
            </w:r>
          </w:p>
          <w:p w14:paraId="209D8F18"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да</w:t>
            </w:r>
          </w:p>
          <w:p w14:paraId="57874231"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да</w:t>
            </w:r>
          </w:p>
          <w:p w14:paraId="7B032DA9"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нет</w:t>
            </w:r>
          </w:p>
          <w:p w14:paraId="43FBA0C2"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нет</w:t>
            </w:r>
          </w:p>
          <w:p w14:paraId="27530FC4"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нет</w:t>
            </w:r>
          </w:p>
          <w:p w14:paraId="38908B26"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нет</w:t>
            </w:r>
          </w:p>
          <w:p w14:paraId="1C370C72"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нет</w:t>
            </w:r>
          </w:p>
          <w:p w14:paraId="06E52A83"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нет</w:t>
            </w:r>
          </w:p>
          <w:p w14:paraId="209CA6CE"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естественная</w:t>
            </w:r>
          </w:p>
        </w:tc>
        <w:tc>
          <w:tcPr>
            <w:tcW w:w="1476" w:type="pct"/>
            <w:tcBorders>
              <w:top w:val="single" w:sz="4" w:space="0" w:color="000000"/>
              <w:left w:val="single" w:sz="4" w:space="0" w:color="000000"/>
              <w:bottom w:val="single" w:sz="4" w:space="0" w:color="000000"/>
              <w:right w:val="single" w:sz="4" w:space="0" w:color="000000"/>
            </w:tcBorders>
            <w:hideMark/>
          </w:tcPr>
          <w:p w14:paraId="34B7DDB1"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удовлетворительное</w:t>
            </w:r>
          </w:p>
        </w:tc>
      </w:tr>
      <w:tr w:rsidR="00844BB8" w:rsidRPr="00D073F4" w14:paraId="55E02E08" w14:textId="77777777" w:rsidTr="00D073F4">
        <w:tc>
          <w:tcPr>
            <w:tcW w:w="1725" w:type="pct"/>
            <w:tcBorders>
              <w:top w:val="single" w:sz="4" w:space="0" w:color="000000"/>
              <w:left w:val="single" w:sz="4" w:space="0" w:color="000000"/>
              <w:bottom w:val="single" w:sz="4" w:space="0" w:color="000000"/>
              <w:right w:val="single" w:sz="4" w:space="0" w:color="000000"/>
            </w:tcBorders>
            <w:vAlign w:val="bottom"/>
            <w:hideMark/>
          </w:tcPr>
          <w:p w14:paraId="52DE4183"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10. Внутридомовые инженерные коммуникации и оборудование для предоставления коммунальных услуг</w:t>
            </w:r>
          </w:p>
          <w:p w14:paraId="33842611"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электроснабжение </w:t>
            </w:r>
          </w:p>
          <w:p w14:paraId="6FB52E18"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холодное водоснабжение</w:t>
            </w:r>
          </w:p>
          <w:p w14:paraId="14B63958"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горячее водоснабжение</w:t>
            </w:r>
          </w:p>
          <w:p w14:paraId="2DC2AABA"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водоотведение</w:t>
            </w:r>
          </w:p>
          <w:p w14:paraId="201C7F88"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lastRenderedPageBreak/>
              <w:t>газоснабжение</w:t>
            </w:r>
          </w:p>
          <w:p w14:paraId="005555B5"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отопление (от внешних котельных)</w:t>
            </w:r>
          </w:p>
        </w:tc>
        <w:tc>
          <w:tcPr>
            <w:tcW w:w="1800" w:type="pct"/>
            <w:tcBorders>
              <w:top w:val="single" w:sz="4" w:space="0" w:color="000000"/>
              <w:left w:val="single" w:sz="4" w:space="0" w:color="000000"/>
              <w:bottom w:val="single" w:sz="4" w:space="0" w:color="000000"/>
              <w:right w:val="single" w:sz="4" w:space="0" w:color="000000"/>
            </w:tcBorders>
          </w:tcPr>
          <w:p w14:paraId="64C5B74D"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1015E7CF"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трубы, краны, задвижки и др.</w:t>
            </w:r>
          </w:p>
          <w:p w14:paraId="336AA21A"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1CD9983D"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62B21900"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скрытая проводка</w:t>
            </w:r>
          </w:p>
          <w:p w14:paraId="657601B8"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7B2CDF2F"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037B0B22"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2266D0F9"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5D6BAE15"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07023C5D"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печное</w:t>
            </w:r>
          </w:p>
        </w:tc>
        <w:tc>
          <w:tcPr>
            <w:tcW w:w="1476" w:type="pct"/>
            <w:tcBorders>
              <w:top w:val="single" w:sz="4" w:space="0" w:color="000000"/>
              <w:left w:val="single" w:sz="4" w:space="0" w:color="000000"/>
              <w:bottom w:val="single" w:sz="4" w:space="0" w:color="000000"/>
              <w:right w:val="single" w:sz="4" w:space="0" w:color="000000"/>
            </w:tcBorders>
            <w:hideMark/>
          </w:tcPr>
          <w:p w14:paraId="7BD2825D" w14:textId="6EEA75F3" w:rsidR="00844BB8" w:rsidRPr="00D073F4" w:rsidRDefault="00D073F4"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lastRenderedPageBreak/>
              <w:t>удовлетворительное</w:t>
            </w:r>
          </w:p>
        </w:tc>
      </w:tr>
      <w:tr w:rsidR="00844BB8" w:rsidRPr="00D073F4" w14:paraId="4C951F60" w14:textId="77777777" w:rsidTr="00D073F4">
        <w:tc>
          <w:tcPr>
            <w:tcW w:w="1725" w:type="pct"/>
            <w:tcBorders>
              <w:top w:val="single" w:sz="4" w:space="0" w:color="000000"/>
              <w:left w:val="single" w:sz="4" w:space="0" w:color="000000"/>
              <w:bottom w:val="single" w:sz="4" w:space="0" w:color="000000"/>
              <w:right w:val="single" w:sz="4" w:space="0" w:color="000000"/>
            </w:tcBorders>
            <w:vAlign w:val="bottom"/>
            <w:hideMark/>
          </w:tcPr>
          <w:p w14:paraId="1452D9AD"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11. Крыльца</w:t>
            </w:r>
          </w:p>
        </w:tc>
        <w:tc>
          <w:tcPr>
            <w:tcW w:w="1800" w:type="pct"/>
            <w:tcBorders>
              <w:top w:val="single" w:sz="4" w:space="0" w:color="000000"/>
              <w:left w:val="single" w:sz="4" w:space="0" w:color="000000"/>
              <w:bottom w:val="single" w:sz="4" w:space="0" w:color="000000"/>
              <w:right w:val="single" w:sz="4" w:space="0" w:color="000000"/>
            </w:tcBorders>
            <w:vAlign w:val="bottom"/>
            <w:hideMark/>
          </w:tcPr>
          <w:p w14:paraId="4975837C"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да</w:t>
            </w:r>
          </w:p>
        </w:tc>
        <w:tc>
          <w:tcPr>
            <w:tcW w:w="1476" w:type="pct"/>
            <w:tcBorders>
              <w:top w:val="single" w:sz="4" w:space="0" w:color="000000"/>
              <w:left w:val="single" w:sz="4" w:space="0" w:color="000000"/>
              <w:bottom w:val="single" w:sz="4" w:space="0" w:color="000000"/>
              <w:right w:val="single" w:sz="4" w:space="0" w:color="000000"/>
            </w:tcBorders>
            <w:vAlign w:val="center"/>
            <w:hideMark/>
          </w:tcPr>
          <w:p w14:paraId="3C420A62"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w:t>
            </w:r>
          </w:p>
        </w:tc>
      </w:tr>
    </w:tbl>
    <w:p w14:paraId="0FE1948C" w14:textId="77777777" w:rsidR="00844BB8" w:rsidRPr="00844BB8" w:rsidRDefault="00844BB8" w:rsidP="00196C81">
      <w:pPr>
        <w:jc w:val="right"/>
        <w:rPr>
          <w:rFonts w:eastAsia="Times New Roman"/>
          <w:b/>
          <w:sz w:val="26"/>
          <w:szCs w:val="26"/>
          <w:lang w:eastAsia="ru-RU"/>
        </w:rPr>
      </w:pPr>
    </w:p>
    <w:p w14:paraId="5C0C7D33" w14:textId="77777777" w:rsidR="00844BB8" w:rsidRPr="00844BB8" w:rsidRDefault="00844BB8" w:rsidP="00196C81">
      <w:pPr>
        <w:keepNext/>
        <w:keepLines/>
        <w:spacing w:before="40"/>
        <w:jc w:val="center"/>
        <w:rPr>
          <w:rFonts w:eastAsia="Times New Roman"/>
          <w:b/>
          <w:sz w:val="28"/>
          <w:szCs w:val="24"/>
          <w:lang w:eastAsia="ru-RU"/>
        </w:rPr>
      </w:pPr>
      <w:r w:rsidRPr="00844BB8">
        <w:rPr>
          <w:rFonts w:eastAsia="Times New Roman"/>
          <w:b/>
          <w:sz w:val="28"/>
          <w:szCs w:val="24"/>
          <w:lang w:eastAsia="ru-RU"/>
        </w:rPr>
        <w:t>АКТ № 17</w:t>
      </w:r>
    </w:p>
    <w:p w14:paraId="662BEC29" w14:textId="77777777" w:rsidR="00844BB8" w:rsidRPr="00844BB8" w:rsidRDefault="00844BB8" w:rsidP="00196C81">
      <w:pPr>
        <w:autoSpaceDE w:val="0"/>
        <w:autoSpaceDN w:val="0"/>
        <w:adjustRightInd w:val="0"/>
        <w:ind w:firstLine="567"/>
        <w:jc w:val="center"/>
        <w:rPr>
          <w:rFonts w:eastAsia="Times New Roman"/>
          <w:b/>
          <w:bCs/>
          <w:sz w:val="26"/>
          <w:szCs w:val="26"/>
          <w:lang w:eastAsia="ru-RU"/>
        </w:rPr>
      </w:pPr>
      <w:r w:rsidRPr="00844BB8">
        <w:rPr>
          <w:rFonts w:eastAsia="Times New Roman"/>
          <w:b/>
          <w:bCs/>
          <w:sz w:val="26"/>
          <w:szCs w:val="26"/>
          <w:lang w:eastAsia="ru-RU"/>
        </w:rPr>
        <w:t>о состоянии общего имущества собственников помещений</w:t>
      </w:r>
      <w:r w:rsidRPr="00844BB8">
        <w:rPr>
          <w:rFonts w:eastAsia="Times New Roman"/>
          <w:b/>
          <w:bCs/>
          <w:sz w:val="26"/>
          <w:szCs w:val="26"/>
          <w:lang w:eastAsia="ru-RU"/>
        </w:rPr>
        <w:br/>
        <w:t xml:space="preserve">            в многоквартирном доме, являющегося объектом конкурса</w:t>
      </w:r>
    </w:p>
    <w:p w14:paraId="3E0FCA8B" w14:textId="77777777" w:rsidR="00844BB8" w:rsidRPr="00844BB8" w:rsidRDefault="00844BB8" w:rsidP="00196C81">
      <w:pPr>
        <w:autoSpaceDE w:val="0"/>
        <w:autoSpaceDN w:val="0"/>
        <w:adjustRightInd w:val="0"/>
        <w:ind w:firstLine="567"/>
        <w:jc w:val="center"/>
        <w:rPr>
          <w:rFonts w:eastAsia="Times New Roman"/>
          <w:b/>
          <w:bCs/>
          <w:sz w:val="26"/>
          <w:szCs w:val="26"/>
          <w:u w:val="single"/>
          <w:lang w:eastAsia="ru-RU"/>
        </w:rPr>
      </w:pPr>
    </w:p>
    <w:p w14:paraId="7EDA14AD" w14:textId="77777777" w:rsidR="00844BB8" w:rsidRPr="00844BB8" w:rsidRDefault="00844BB8" w:rsidP="00196C81">
      <w:pPr>
        <w:autoSpaceDE w:val="0"/>
        <w:autoSpaceDN w:val="0"/>
        <w:adjustRightInd w:val="0"/>
        <w:jc w:val="both"/>
        <w:rPr>
          <w:rFonts w:eastAsia="Times New Roman"/>
          <w:sz w:val="26"/>
          <w:szCs w:val="26"/>
          <w:lang w:eastAsia="ru-RU"/>
        </w:rPr>
      </w:pPr>
      <w:r w:rsidRPr="00844BB8">
        <w:rPr>
          <w:rFonts w:eastAsia="Times New Roman"/>
          <w:sz w:val="26"/>
          <w:szCs w:val="26"/>
          <w:lang w:val="en-US" w:eastAsia="ru-RU"/>
        </w:rPr>
        <w:t>I</w:t>
      </w:r>
      <w:r w:rsidRPr="00844BB8">
        <w:rPr>
          <w:rFonts w:eastAsia="Times New Roman"/>
          <w:sz w:val="26"/>
          <w:szCs w:val="26"/>
          <w:lang w:eastAsia="ru-RU"/>
        </w:rPr>
        <w:t>. Общие сведения о многоквартирном доме</w:t>
      </w:r>
    </w:p>
    <w:p w14:paraId="0F583D6B" w14:textId="71A062CD" w:rsidR="00844BB8" w:rsidRPr="00844BB8" w:rsidRDefault="00844BB8" w:rsidP="00196C81">
      <w:pPr>
        <w:autoSpaceDE w:val="0"/>
        <w:autoSpaceDN w:val="0"/>
        <w:adjustRightInd w:val="0"/>
        <w:jc w:val="both"/>
        <w:rPr>
          <w:rFonts w:eastAsia="Times New Roman"/>
          <w:i/>
          <w:sz w:val="26"/>
          <w:szCs w:val="26"/>
          <w:u w:val="single"/>
          <w:lang w:eastAsia="ru-RU"/>
        </w:rPr>
      </w:pPr>
      <w:r w:rsidRPr="00844BB8">
        <w:rPr>
          <w:rFonts w:eastAsia="Times New Roman"/>
          <w:sz w:val="26"/>
          <w:szCs w:val="26"/>
          <w:lang w:eastAsia="ru-RU"/>
        </w:rPr>
        <w:t xml:space="preserve">          1. Адрес многоквартирного дома: </w:t>
      </w:r>
      <w:r w:rsidRPr="00844BB8">
        <w:rPr>
          <w:rFonts w:eastAsia="Times New Roman"/>
          <w:i/>
          <w:sz w:val="26"/>
          <w:szCs w:val="26"/>
          <w:u w:val="single"/>
          <w:lang w:eastAsia="ru-RU"/>
        </w:rPr>
        <w:t xml:space="preserve">Приморский край, Хасанский </w:t>
      </w:r>
      <w:r w:rsidR="00D073F4" w:rsidRPr="00844BB8">
        <w:rPr>
          <w:rFonts w:eastAsia="Times New Roman"/>
          <w:i/>
          <w:sz w:val="26"/>
          <w:szCs w:val="26"/>
          <w:u w:val="single"/>
          <w:lang w:eastAsia="ru-RU"/>
        </w:rPr>
        <w:t>район, с.</w:t>
      </w:r>
      <w:r w:rsidRPr="00844BB8">
        <w:rPr>
          <w:rFonts w:eastAsia="Times New Roman"/>
          <w:i/>
          <w:sz w:val="26"/>
          <w:szCs w:val="26"/>
          <w:u w:val="single"/>
          <w:lang w:eastAsia="ru-RU"/>
        </w:rPr>
        <w:t xml:space="preserve"> </w:t>
      </w:r>
      <w:proofErr w:type="spellStart"/>
      <w:r w:rsidRPr="00844BB8">
        <w:rPr>
          <w:rFonts w:eastAsia="Times New Roman"/>
          <w:i/>
          <w:sz w:val="26"/>
          <w:szCs w:val="26"/>
          <w:u w:val="single"/>
          <w:lang w:eastAsia="ru-RU"/>
        </w:rPr>
        <w:t>Занадворовка</w:t>
      </w:r>
      <w:proofErr w:type="spellEnd"/>
      <w:r w:rsidRPr="00844BB8">
        <w:rPr>
          <w:rFonts w:eastAsia="Times New Roman"/>
          <w:i/>
          <w:sz w:val="26"/>
          <w:szCs w:val="26"/>
          <w:u w:val="single"/>
          <w:lang w:eastAsia="ru-RU"/>
        </w:rPr>
        <w:t>, ул. Гарнизонная, д. 63 (2-х подъездный)</w:t>
      </w:r>
    </w:p>
    <w:p w14:paraId="4738DC0E" w14:textId="77777777" w:rsidR="00844BB8" w:rsidRPr="00844BB8" w:rsidRDefault="00844BB8" w:rsidP="00196C81">
      <w:pPr>
        <w:autoSpaceDE w:val="0"/>
        <w:autoSpaceDN w:val="0"/>
        <w:adjustRightInd w:val="0"/>
        <w:jc w:val="both"/>
        <w:rPr>
          <w:rFonts w:eastAsia="Times New Roman"/>
          <w:i/>
          <w:sz w:val="26"/>
          <w:szCs w:val="26"/>
          <w:u w:val="single"/>
          <w:lang w:eastAsia="ru-RU"/>
        </w:rPr>
      </w:pPr>
      <w:r w:rsidRPr="00844BB8">
        <w:rPr>
          <w:rFonts w:eastAsia="Times New Roman"/>
          <w:sz w:val="26"/>
          <w:szCs w:val="26"/>
          <w:lang w:eastAsia="ru-RU"/>
        </w:rPr>
        <w:t xml:space="preserve">2. Кадастровый номер многоквартирного дома: </w:t>
      </w:r>
      <w:r w:rsidRPr="00844BB8">
        <w:rPr>
          <w:rFonts w:eastAsia="Times New Roman"/>
          <w:i/>
          <w:sz w:val="26"/>
          <w:szCs w:val="26"/>
          <w:u w:val="single"/>
          <w:lang w:eastAsia="ru-RU"/>
        </w:rPr>
        <w:t>25:20:000000:0000:05:248:002:000019570</w:t>
      </w:r>
    </w:p>
    <w:p w14:paraId="6B5EE90A"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3. Серия, тип постройки: </w:t>
      </w:r>
      <w:r w:rsidRPr="00844BB8">
        <w:rPr>
          <w:rFonts w:eastAsia="Times New Roman"/>
          <w:i/>
          <w:sz w:val="26"/>
          <w:szCs w:val="26"/>
          <w:u w:val="single"/>
          <w:lang w:eastAsia="ru-RU"/>
        </w:rPr>
        <w:t xml:space="preserve">здание жилое </w:t>
      </w:r>
    </w:p>
    <w:p w14:paraId="331F0A50"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4. Год постройки: </w:t>
      </w:r>
      <w:r w:rsidRPr="00844BB8">
        <w:rPr>
          <w:rFonts w:eastAsia="Times New Roman"/>
          <w:i/>
          <w:sz w:val="26"/>
          <w:szCs w:val="26"/>
          <w:u w:val="single"/>
          <w:lang w:eastAsia="ru-RU"/>
        </w:rPr>
        <w:t>1940 г.</w:t>
      </w:r>
    </w:p>
    <w:p w14:paraId="48DB6545"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5. Степень износа по данным государственного технического учёта: </w:t>
      </w:r>
      <w:r w:rsidRPr="00844BB8">
        <w:rPr>
          <w:rFonts w:eastAsia="Times New Roman"/>
          <w:i/>
          <w:sz w:val="26"/>
          <w:szCs w:val="26"/>
          <w:u w:val="single"/>
          <w:lang w:eastAsia="ru-RU"/>
        </w:rPr>
        <w:t>68%</w:t>
      </w:r>
    </w:p>
    <w:p w14:paraId="23C8E97A"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6. Степень фактического износа: </w:t>
      </w:r>
      <w:r w:rsidRPr="00844BB8">
        <w:rPr>
          <w:rFonts w:eastAsia="Times New Roman"/>
          <w:i/>
          <w:sz w:val="26"/>
          <w:szCs w:val="26"/>
          <w:u w:val="single"/>
          <w:lang w:eastAsia="ru-RU"/>
        </w:rPr>
        <w:t>___%</w:t>
      </w:r>
    </w:p>
    <w:p w14:paraId="6DB1A5E4"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7. Год последнего капитального ремонта: </w:t>
      </w:r>
      <w:r w:rsidRPr="00844BB8">
        <w:rPr>
          <w:rFonts w:eastAsia="Times New Roman"/>
          <w:i/>
          <w:sz w:val="26"/>
          <w:szCs w:val="26"/>
          <w:u w:val="single"/>
          <w:lang w:eastAsia="ru-RU"/>
        </w:rPr>
        <w:t>нет</w:t>
      </w:r>
    </w:p>
    <w:p w14:paraId="5335FAFC"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844BB8">
        <w:rPr>
          <w:rFonts w:eastAsia="Times New Roman"/>
          <w:i/>
          <w:sz w:val="26"/>
          <w:szCs w:val="26"/>
          <w:u w:val="single"/>
          <w:lang w:eastAsia="ru-RU"/>
        </w:rPr>
        <w:t>нет</w:t>
      </w:r>
    </w:p>
    <w:p w14:paraId="58EA89C2"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9. Количество этажей: </w:t>
      </w:r>
      <w:r w:rsidRPr="00844BB8">
        <w:rPr>
          <w:rFonts w:eastAsia="Times New Roman"/>
          <w:i/>
          <w:sz w:val="26"/>
          <w:szCs w:val="26"/>
          <w:u w:val="single"/>
          <w:lang w:eastAsia="ru-RU"/>
        </w:rPr>
        <w:t>2</w:t>
      </w:r>
    </w:p>
    <w:p w14:paraId="38B3CD1D"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10. Наличие подвала: </w:t>
      </w:r>
      <w:r w:rsidRPr="00844BB8">
        <w:rPr>
          <w:rFonts w:eastAsia="Times New Roman"/>
          <w:i/>
          <w:sz w:val="26"/>
          <w:szCs w:val="26"/>
          <w:u w:val="single"/>
          <w:lang w:eastAsia="ru-RU"/>
        </w:rPr>
        <w:t>да</w:t>
      </w:r>
    </w:p>
    <w:p w14:paraId="64D0B21E"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11. Наличие цокольного этажа: </w:t>
      </w:r>
      <w:r w:rsidRPr="00844BB8">
        <w:rPr>
          <w:rFonts w:eastAsia="Times New Roman"/>
          <w:i/>
          <w:sz w:val="26"/>
          <w:szCs w:val="26"/>
          <w:u w:val="single"/>
          <w:lang w:eastAsia="ru-RU"/>
        </w:rPr>
        <w:t>нет</w:t>
      </w:r>
    </w:p>
    <w:p w14:paraId="354E07E9"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12. Наличие мансарды: </w:t>
      </w:r>
      <w:r w:rsidRPr="00844BB8">
        <w:rPr>
          <w:rFonts w:eastAsia="Times New Roman"/>
          <w:i/>
          <w:sz w:val="26"/>
          <w:szCs w:val="26"/>
          <w:u w:val="single"/>
          <w:lang w:eastAsia="ru-RU"/>
        </w:rPr>
        <w:t>нет</w:t>
      </w:r>
    </w:p>
    <w:p w14:paraId="0D923569"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13. Наличие мезонина: </w:t>
      </w:r>
      <w:r w:rsidRPr="00844BB8">
        <w:rPr>
          <w:rFonts w:eastAsia="Times New Roman"/>
          <w:i/>
          <w:sz w:val="26"/>
          <w:szCs w:val="26"/>
          <w:u w:val="single"/>
          <w:lang w:eastAsia="ru-RU"/>
        </w:rPr>
        <w:t>нет</w:t>
      </w:r>
    </w:p>
    <w:p w14:paraId="3D17C6BA"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14. Количество квартир:</w:t>
      </w:r>
      <w:r w:rsidRPr="00844BB8">
        <w:rPr>
          <w:rFonts w:eastAsia="Times New Roman"/>
          <w:i/>
          <w:sz w:val="26"/>
          <w:szCs w:val="26"/>
          <w:u w:val="single"/>
          <w:lang w:eastAsia="ru-RU"/>
        </w:rPr>
        <w:t xml:space="preserve"> 8</w:t>
      </w:r>
    </w:p>
    <w:p w14:paraId="542F8F48"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15. Количество нежилых помещений, не входящих в состав общего имущества: </w:t>
      </w:r>
      <w:r w:rsidRPr="00844BB8">
        <w:rPr>
          <w:rFonts w:eastAsia="Times New Roman"/>
          <w:i/>
          <w:sz w:val="26"/>
          <w:szCs w:val="26"/>
          <w:u w:val="single"/>
          <w:lang w:eastAsia="ru-RU"/>
        </w:rPr>
        <w:t>нет</w:t>
      </w:r>
    </w:p>
    <w:p w14:paraId="3F98A276"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844BB8">
        <w:rPr>
          <w:rFonts w:eastAsia="Times New Roman"/>
          <w:i/>
          <w:sz w:val="26"/>
          <w:szCs w:val="26"/>
          <w:u w:val="single"/>
          <w:lang w:eastAsia="ru-RU"/>
        </w:rPr>
        <w:t xml:space="preserve">нет </w:t>
      </w:r>
    </w:p>
    <w:p w14:paraId="5D9D5285"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844BB8">
        <w:rPr>
          <w:rFonts w:eastAsia="Times New Roman"/>
          <w:i/>
          <w:sz w:val="26"/>
          <w:szCs w:val="26"/>
          <w:u w:val="single"/>
          <w:lang w:eastAsia="ru-RU"/>
        </w:rPr>
        <w:t xml:space="preserve">нет </w:t>
      </w:r>
    </w:p>
    <w:p w14:paraId="7773A75B"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18. Строительный объём:</w:t>
      </w:r>
      <w:r w:rsidRPr="00844BB8">
        <w:rPr>
          <w:rFonts w:eastAsia="Times New Roman"/>
          <w:i/>
          <w:sz w:val="26"/>
          <w:szCs w:val="26"/>
          <w:u w:val="single"/>
          <w:lang w:eastAsia="ru-RU"/>
        </w:rPr>
        <w:t xml:space="preserve"> 3175м³</w:t>
      </w:r>
    </w:p>
    <w:p w14:paraId="2AE8559B"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19. Площадь:625,2 </w:t>
      </w:r>
      <w:r w:rsidRPr="00844BB8">
        <w:rPr>
          <w:rFonts w:eastAsia="Times New Roman"/>
          <w:i/>
          <w:sz w:val="26"/>
          <w:szCs w:val="26"/>
          <w:u w:val="single"/>
          <w:lang w:eastAsia="ru-RU"/>
        </w:rPr>
        <w:t>м²</w:t>
      </w:r>
    </w:p>
    <w:p w14:paraId="2E28E56A" w14:textId="6B924C21"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а) многоквартирного дома с балконами, шкафами, коридорами и лестничными </w:t>
      </w:r>
      <w:r w:rsidR="00D073F4" w:rsidRPr="00844BB8">
        <w:rPr>
          <w:rFonts w:eastAsia="Times New Roman"/>
          <w:sz w:val="26"/>
          <w:szCs w:val="26"/>
          <w:lang w:eastAsia="ru-RU"/>
        </w:rPr>
        <w:t xml:space="preserve">клетками: </w:t>
      </w:r>
      <w:r w:rsidR="00D073F4" w:rsidRPr="00844BB8">
        <w:rPr>
          <w:rFonts w:eastAsia="Times New Roman"/>
          <w:i/>
          <w:sz w:val="26"/>
          <w:szCs w:val="26"/>
          <w:u w:val="single"/>
          <w:lang w:eastAsia="ru-RU"/>
        </w:rPr>
        <w:t>625</w:t>
      </w:r>
      <w:r w:rsidRPr="00844BB8">
        <w:rPr>
          <w:rFonts w:eastAsia="Times New Roman"/>
          <w:i/>
          <w:sz w:val="26"/>
          <w:szCs w:val="26"/>
          <w:u w:val="single"/>
          <w:lang w:eastAsia="ru-RU"/>
        </w:rPr>
        <w:t>,2 м²</w:t>
      </w:r>
    </w:p>
    <w:p w14:paraId="71F5DFA2"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б) жилых помещений (общая площадь квартир): </w:t>
      </w:r>
      <w:r w:rsidRPr="00844BB8">
        <w:rPr>
          <w:rFonts w:eastAsia="Times New Roman"/>
          <w:i/>
          <w:sz w:val="26"/>
          <w:szCs w:val="26"/>
          <w:u w:val="single"/>
          <w:lang w:eastAsia="ru-RU"/>
        </w:rPr>
        <w:t>570,0 м²</w:t>
      </w:r>
    </w:p>
    <w:p w14:paraId="009138AD"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доме): </w:t>
      </w:r>
      <w:r w:rsidRPr="00844BB8">
        <w:rPr>
          <w:rFonts w:eastAsia="Times New Roman"/>
          <w:i/>
          <w:sz w:val="26"/>
          <w:szCs w:val="26"/>
          <w:u w:val="single"/>
          <w:lang w:eastAsia="ru-RU"/>
        </w:rPr>
        <w:t>м²</w:t>
      </w:r>
    </w:p>
    <w:p w14:paraId="5E37EAD6"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20. Количество лестниц:</w:t>
      </w:r>
      <w:r w:rsidRPr="00844BB8">
        <w:rPr>
          <w:rFonts w:eastAsia="Times New Roman"/>
          <w:i/>
          <w:sz w:val="26"/>
          <w:szCs w:val="26"/>
          <w:lang w:eastAsia="ru-RU"/>
        </w:rPr>
        <w:t xml:space="preserve"> </w:t>
      </w:r>
      <w:r w:rsidRPr="00844BB8">
        <w:rPr>
          <w:rFonts w:eastAsia="Times New Roman"/>
          <w:i/>
          <w:sz w:val="26"/>
          <w:szCs w:val="26"/>
          <w:u w:val="single"/>
          <w:lang w:eastAsia="ru-RU"/>
        </w:rPr>
        <w:t>2</w:t>
      </w:r>
    </w:p>
    <w:p w14:paraId="2238F11B"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21. Уборочная площадь общих коридоров: </w:t>
      </w:r>
      <w:r w:rsidRPr="00844BB8">
        <w:rPr>
          <w:rFonts w:eastAsia="Times New Roman"/>
          <w:i/>
          <w:sz w:val="26"/>
          <w:szCs w:val="26"/>
          <w:u w:val="single"/>
          <w:lang w:eastAsia="ru-RU"/>
        </w:rPr>
        <w:t>55,2 м²</w:t>
      </w:r>
    </w:p>
    <w:p w14:paraId="7D86642F"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844BB8">
        <w:rPr>
          <w:rFonts w:eastAsia="Times New Roman"/>
          <w:i/>
          <w:sz w:val="26"/>
          <w:szCs w:val="26"/>
          <w:u w:val="single"/>
          <w:lang w:eastAsia="ru-RU"/>
        </w:rPr>
        <w:t>м²</w:t>
      </w:r>
    </w:p>
    <w:p w14:paraId="27BE54F0"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25. Кадастровый номер земельного участка: </w:t>
      </w:r>
      <w:r w:rsidRPr="00844BB8">
        <w:rPr>
          <w:rFonts w:eastAsia="Times New Roman"/>
          <w:i/>
          <w:sz w:val="26"/>
          <w:szCs w:val="26"/>
          <w:u w:val="single"/>
          <w:lang w:eastAsia="ru-RU"/>
        </w:rPr>
        <w:t>нет</w:t>
      </w:r>
    </w:p>
    <w:p w14:paraId="4BCD4A63" w14:textId="667F84BF" w:rsid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val="en-US" w:eastAsia="ru-RU"/>
        </w:rPr>
        <w:t>II</w:t>
      </w:r>
      <w:r w:rsidRPr="00844BB8">
        <w:rPr>
          <w:rFonts w:eastAsia="Times New Roman"/>
          <w:sz w:val="26"/>
          <w:szCs w:val="26"/>
          <w:lang w:eastAsia="ru-RU"/>
        </w:rPr>
        <w:t>. Техническое состояние многоквартирного дома, включая пристройки</w:t>
      </w:r>
    </w:p>
    <w:p w14:paraId="45148FD8" w14:textId="77777777" w:rsidR="00D073F4" w:rsidRPr="00844BB8" w:rsidRDefault="00D073F4" w:rsidP="00196C81">
      <w:pPr>
        <w:autoSpaceDE w:val="0"/>
        <w:autoSpaceDN w:val="0"/>
        <w:adjustRightInd w:val="0"/>
        <w:ind w:firstLine="567"/>
        <w:jc w:val="both"/>
        <w:rPr>
          <w:rFonts w:eastAsia="Times New Roman"/>
          <w:i/>
          <w:sz w:val="26"/>
          <w:szCs w:val="26"/>
          <w:u w:val="single"/>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0A0" w:firstRow="1" w:lastRow="0" w:firstColumn="1" w:lastColumn="0" w:noHBand="0" w:noVBand="0"/>
      </w:tblPr>
      <w:tblGrid>
        <w:gridCol w:w="3557"/>
        <w:gridCol w:w="3711"/>
        <w:gridCol w:w="3041"/>
      </w:tblGrid>
      <w:tr w:rsidR="00844BB8" w:rsidRPr="00D073F4" w14:paraId="3F551404"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1DAB9195"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Наимено</w:t>
            </w:r>
            <w:r w:rsidRPr="00D073F4">
              <w:rPr>
                <w:rFonts w:eastAsia="Times New Roman"/>
                <w:sz w:val="26"/>
                <w:szCs w:val="26"/>
                <w:lang w:eastAsia="ru-RU"/>
              </w:rPr>
              <w:softHyphen/>
              <w:t>вание конструк</w:t>
            </w:r>
            <w:r w:rsidRPr="00D073F4">
              <w:rPr>
                <w:rFonts w:eastAsia="Times New Roman"/>
                <w:sz w:val="26"/>
                <w:szCs w:val="26"/>
                <w:lang w:eastAsia="ru-RU"/>
              </w:rPr>
              <w:softHyphen/>
              <w:t>тивных элементов</w:t>
            </w:r>
          </w:p>
        </w:tc>
        <w:tc>
          <w:tcPr>
            <w:tcW w:w="1800" w:type="pct"/>
            <w:tcBorders>
              <w:top w:val="single" w:sz="4" w:space="0" w:color="000000"/>
              <w:left w:val="single" w:sz="4" w:space="0" w:color="000000"/>
              <w:bottom w:val="single" w:sz="4" w:space="0" w:color="000000"/>
              <w:right w:val="single" w:sz="4" w:space="0" w:color="000000"/>
            </w:tcBorders>
            <w:hideMark/>
          </w:tcPr>
          <w:p w14:paraId="59FCBDE5"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Описание элементов (материал, конструкция или система, отделка и прочее)</w:t>
            </w:r>
          </w:p>
        </w:tc>
        <w:tc>
          <w:tcPr>
            <w:tcW w:w="1476" w:type="pct"/>
            <w:tcBorders>
              <w:top w:val="single" w:sz="4" w:space="0" w:color="000000"/>
              <w:left w:val="single" w:sz="4" w:space="0" w:color="000000"/>
              <w:bottom w:val="single" w:sz="4" w:space="0" w:color="000000"/>
              <w:right w:val="single" w:sz="4" w:space="0" w:color="000000"/>
            </w:tcBorders>
            <w:hideMark/>
          </w:tcPr>
          <w:p w14:paraId="500DDFF2"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Техническое состояние элементов общего </w:t>
            </w:r>
            <w:r w:rsidRPr="00D073F4">
              <w:rPr>
                <w:rFonts w:eastAsia="Times New Roman"/>
                <w:sz w:val="26"/>
                <w:szCs w:val="26"/>
                <w:lang w:eastAsia="ru-RU"/>
              </w:rPr>
              <w:lastRenderedPageBreak/>
              <w:t>имущества многоквартирного дома</w:t>
            </w:r>
          </w:p>
        </w:tc>
      </w:tr>
      <w:tr w:rsidR="00844BB8" w:rsidRPr="00D073F4" w14:paraId="3ED2AE89"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3DEDB3C5"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lastRenderedPageBreak/>
              <w:t>1. Фундамент</w:t>
            </w:r>
          </w:p>
        </w:tc>
        <w:tc>
          <w:tcPr>
            <w:tcW w:w="1800" w:type="pct"/>
            <w:tcBorders>
              <w:top w:val="single" w:sz="4" w:space="0" w:color="000000"/>
              <w:left w:val="single" w:sz="4" w:space="0" w:color="000000"/>
              <w:bottom w:val="single" w:sz="4" w:space="0" w:color="000000"/>
              <w:right w:val="single" w:sz="4" w:space="0" w:color="000000"/>
            </w:tcBorders>
            <w:hideMark/>
          </w:tcPr>
          <w:p w14:paraId="63166FFF"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Бутовый, ленточный</w:t>
            </w:r>
          </w:p>
        </w:tc>
        <w:tc>
          <w:tcPr>
            <w:tcW w:w="1476" w:type="pct"/>
            <w:tcBorders>
              <w:top w:val="single" w:sz="4" w:space="0" w:color="000000"/>
              <w:left w:val="single" w:sz="4" w:space="0" w:color="000000"/>
              <w:bottom w:val="single" w:sz="4" w:space="0" w:color="000000"/>
              <w:right w:val="single" w:sz="4" w:space="0" w:color="000000"/>
            </w:tcBorders>
            <w:vAlign w:val="center"/>
            <w:hideMark/>
          </w:tcPr>
          <w:p w14:paraId="6ED364E6"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удовлетворительное</w:t>
            </w:r>
          </w:p>
        </w:tc>
      </w:tr>
      <w:tr w:rsidR="00844BB8" w:rsidRPr="00D073F4" w14:paraId="2DEBEC60"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337E95A9"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2. Наружные и внутренние капитальные стены</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1A4050B5"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Кирпич, дерево </w:t>
            </w:r>
          </w:p>
        </w:tc>
        <w:tc>
          <w:tcPr>
            <w:tcW w:w="1476" w:type="pct"/>
            <w:tcBorders>
              <w:top w:val="single" w:sz="4" w:space="0" w:color="000000"/>
              <w:left w:val="single" w:sz="4" w:space="0" w:color="000000"/>
              <w:bottom w:val="single" w:sz="4" w:space="0" w:color="000000"/>
              <w:right w:val="single" w:sz="4" w:space="0" w:color="000000"/>
            </w:tcBorders>
            <w:hideMark/>
          </w:tcPr>
          <w:p w14:paraId="30650134"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неудовлетворительное</w:t>
            </w:r>
          </w:p>
        </w:tc>
      </w:tr>
      <w:tr w:rsidR="00844BB8" w:rsidRPr="00D073F4" w14:paraId="4E843134"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4ED7F976"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3. Перегородки</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4E8A14DC"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Кирпичные, деревянные </w:t>
            </w:r>
          </w:p>
        </w:tc>
        <w:tc>
          <w:tcPr>
            <w:tcW w:w="1476" w:type="pct"/>
            <w:tcBorders>
              <w:top w:val="single" w:sz="4" w:space="0" w:color="000000"/>
              <w:left w:val="single" w:sz="4" w:space="0" w:color="000000"/>
              <w:bottom w:val="single" w:sz="4" w:space="0" w:color="000000"/>
              <w:right w:val="single" w:sz="4" w:space="0" w:color="000000"/>
            </w:tcBorders>
            <w:hideMark/>
          </w:tcPr>
          <w:p w14:paraId="224F1277"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неудовлетворительное</w:t>
            </w:r>
          </w:p>
        </w:tc>
      </w:tr>
      <w:tr w:rsidR="00844BB8" w:rsidRPr="00D073F4" w14:paraId="51F8917E"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406066CA"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4. Перекрытия чердачные междуэтажные подвальные</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4D54377D"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w:t>
            </w:r>
          </w:p>
          <w:p w14:paraId="32E183AA"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Кирпичные, деревянные</w:t>
            </w:r>
          </w:p>
        </w:tc>
        <w:tc>
          <w:tcPr>
            <w:tcW w:w="1476" w:type="pct"/>
            <w:tcBorders>
              <w:top w:val="single" w:sz="4" w:space="0" w:color="000000"/>
              <w:left w:val="single" w:sz="4" w:space="0" w:color="000000"/>
              <w:bottom w:val="single" w:sz="4" w:space="0" w:color="000000"/>
              <w:right w:val="single" w:sz="4" w:space="0" w:color="000000"/>
            </w:tcBorders>
            <w:hideMark/>
          </w:tcPr>
          <w:p w14:paraId="1084CEA7"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неудовлетворительное</w:t>
            </w:r>
          </w:p>
        </w:tc>
      </w:tr>
      <w:tr w:rsidR="00844BB8" w:rsidRPr="00D073F4" w14:paraId="14B0048D"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47F26AC9"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5. Крыша</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39F77CF5"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шифер</w:t>
            </w:r>
          </w:p>
        </w:tc>
        <w:tc>
          <w:tcPr>
            <w:tcW w:w="1476" w:type="pct"/>
            <w:tcBorders>
              <w:top w:val="single" w:sz="4" w:space="0" w:color="000000"/>
              <w:left w:val="single" w:sz="4" w:space="0" w:color="000000"/>
              <w:bottom w:val="single" w:sz="4" w:space="0" w:color="000000"/>
              <w:right w:val="single" w:sz="4" w:space="0" w:color="000000"/>
            </w:tcBorders>
            <w:hideMark/>
          </w:tcPr>
          <w:p w14:paraId="668197F8"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неудовлетворительное</w:t>
            </w:r>
          </w:p>
        </w:tc>
      </w:tr>
      <w:tr w:rsidR="00844BB8" w:rsidRPr="00D073F4" w14:paraId="0361CC0F"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3FAB4793"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6. Полы</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28E5AEA4"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дощатые</w:t>
            </w:r>
          </w:p>
        </w:tc>
        <w:tc>
          <w:tcPr>
            <w:tcW w:w="1476" w:type="pct"/>
            <w:tcBorders>
              <w:top w:val="single" w:sz="4" w:space="0" w:color="000000"/>
              <w:left w:val="single" w:sz="4" w:space="0" w:color="000000"/>
              <w:bottom w:val="single" w:sz="4" w:space="0" w:color="000000"/>
              <w:right w:val="single" w:sz="4" w:space="0" w:color="000000"/>
            </w:tcBorders>
            <w:hideMark/>
          </w:tcPr>
          <w:p w14:paraId="0E69940F"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удовлетворительное</w:t>
            </w:r>
          </w:p>
        </w:tc>
      </w:tr>
      <w:tr w:rsidR="00844BB8" w:rsidRPr="00D073F4" w14:paraId="03E40E09" w14:textId="77777777" w:rsidTr="00D073F4">
        <w:tc>
          <w:tcPr>
            <w:tcW w:w="1725" w:type="pct"/>
            <w:tcBorders>
              <w:top w:val="single" w:sz="4" w:space="0" w:color="000000"/>
              <w:left w:val="single" w:sz="4" w:space="0" w:color="000000"/>
              <w:bottom w:val="single" w:sz="4" w:space="0" w:color="000000"/>
              <w:right w:val="single" w:sz="4" w:space="0" w:color="000000"/>
            </w:tcBorders>
          </w:tcPr>
          <w:p w14:paraId="59DE0F4C"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36FDCB20"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7. Проемы окна, двери</w:t>
            </w:r>
          </w:p>
        </w:tc>
        <w:tc>
          <w:tcPr>
            <w:tcW w:w="1800" w:type="pct"/>
            <w:tcBorders>
              <w:top w:val="single" w:sz="4" w:space="0" w:color="000000"/>
              <w:left w:val="single" w:sz="4" w:space="0" w:color="000000"/>
              <w:bottom w:val="single" w:sz="4" w:space="0" w:color="000000"/>
              <w:right w:val="single" w:sz="4" w:space="0" w:color="000000"/>
            </w:tcBorders>
            <w:hideMark/>
          </w:tcPr>
          <w:p w14:paraId="41664F69"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Двухстворчатые окрашенные, простые </w:t>
            </w:r>
          </w:p>
        </w:tc>
        <w:tc>
          <w:tcPr>
            <w:tcW w:w="1476" w:type="pct"/>
            <w:tcBorders>
              <w:top w:val="single" w:sz="4" w:space="0" w:color="000000"/>
              <w:left w:val="single" w:sz="4" w:space="0" w:color="000000"/>
              <w:bottom w:val="single" w:sz="4" w:space="0" w:color="000000"/>
              <w:right w:val="single" w:sz="4" w:space="0" w:color="000000"/>
            </w:tcBorders>
            <w:hideMark/>
          </w:tcPr>
          <w:p w14:paraId="0D013F3F"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удовлетворительное</w:t>
            </w:r>
          </w:p>
        </w:tc>
      </w:tr>
      <w:tr w:rsidR="00844BB8" w:rsidRPr="00D073F4" w14:paraId="0C9B1E14" w14:textId="77777777" w:rsidTr="00D073F4">
        <w:tc>
          <w:tcPr>
            <w:tcW w:w="1725" w:type="pct"/>
            <w:tcBorders>
              <w:top w:val="single" w:sz="4" w:space="0" w:color="000000"/>
              <w:left w:val="single" w:sz="4" w:space="0" w:color="000000"/>
              <w:bottom w:val="single" w:sz="4" w:space="0" w:color="000000"/>
              <w:right w:val="single" w:sz="4" w:space="0" w:color="000000"/>
            </w:tcBorders>
          </w:tcPr>
          <w:p w14:paraId="5EFB20F2"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632BCE29"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8. Отделка внутренняя наружная</w:t>
            </w:r>
          </w:p>
        </w:tc>
        <w:tc>
          <w:tcPr>
            <w:tcW w:w="1800" w:type="pct"/>
            <w:tcBorders>
              <w:top w:val="single" w:sz="4" w:space="0" w:color="000000"/>
              <w:left w:val="single" w:sz="4" w:space="0" w:color="000000"/>
              <w:bottom w:val="single" w:sz="4" w:space="0" w:color="000000"/>
              <w:right w:val="single" w:sz="4" w:space="0" w:color="000000"/>
            </w:tcBorders>
            <w:hideMark/>
          </w:tcPr>
          <w:p w14:paraId="2290EA77"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w:t>
            </w:r>
          </w:p>
          <w:p w14:paraId="2C7F9C77"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Оштукатурено </w:t>
            </w:r>
          </w:p>
        </w:tc>
        <w:tc>
          <w:tcPr>
            <w:tcW w:w="1476" w:type="pct"/>
            <w:tcBorders>
              <w:top w:val="single" w:sz="4" w:space="0" w:color="000000"/>
              <w:left w:val="single" w:sz="4" w:space="0" w:color="000000"/>
              <w:bottom w:val="single" w:sz="4" w:space="0" w:color="000000"/>
              <w:right w:val="single" w:sz="4" w:space="0" w:color="000000"/>
            </w:tcBorders>
            <w:hideMark/>
          </w:tcPr>
          <w:p w14:paraId="36A254C7"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удовлетворительное</w:t>
            </w:r>
          </w:p>
        </w:tc>
      </w:tr>
      <w:tr w:rsidR="00844BB8" w:rsidRPr="00D073F4" w14:paraId="450A922E"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35DD9931"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9. Механическое, электрическое, санитарно-техническое и иное оборудование</w:t>
            </w:r>
          </w:p>
          <w:p w14:paraId="114AC1EC"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ванны напольные</w:t>
            </w:r>
          </w:p>
          <w:p w14:paraId="7BFE3B65"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электроплиты</w:t>
            </w:r>
          </w:p>
          <w:p w14:paraId="63398887"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телефонные сети и оборудование</w:t>
            </w:r>
          </w:p>
          <w:p w14:paraId="3137802E"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сети проводного радиовещания</w:t>
            </w:r>
          </w:p>
          <w:p w14:paraId="393D3615"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сигнализация</w:t>
            </w:r>
          </w:p>
          <w:p w14:paraId="7C50A781"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мусоропровод</w:t>
            </w:r>
          </w:p>
          <w:p w14:paraId="3D3704F0"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лифт</w:t>
            </w:r>
          </w:p>
          <w:p w14:paraId="02C53572"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вентиляция</w:t>
            </w:r>
          </w:p>
        </w:tc>
        <w:tc>
          <w:tcPr>
            <w:tcW w:w="1800" w:type="pct"/>
            <w:tcBorders>
              <w:top w:val="single" w:sz="4" w:space="0" w:color="000000"/>
              <w:left w:val="single" w:sz="4" w:space="0" w:color="000000"/>
              <w:bottom w:val="single" w:sz="4" w:space="0" w:color="000000"/>
              <w:right w:val="single" w:sz="4" w:space="0" w:color="000000"/>
            </w:tcBorders>
            <w:hideMark/>
          </w:tcPr>
          <w:p w14:paraId="62A00A1D"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w:t>
            </w:r>
          </w:p>
          <w:p w14:paraId="30B0E11E"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электрические плиты</w:t>
            </w:r>
          </w:p>
          <w:p w14:paraId="0CB8F991"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телефонные сети</w:t>
            </w:r>
          </w:p>
          <w:p w14:paraId="2F4AF5F6"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да</w:t>
            </w:r>
          </w:p>
          <w:p w14:paraId="69CAA060"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нет</w:t>
            </w:r>
          </w:p>
          <w:p w14:paraId="1D77840E"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да</w:t>
            </w:r>
          </w:p>
          <w:p w14:paraId="0D11C642"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да</w:t>
            </w:r>
          </w:p>
          <w:p w14:paraId="7DEF9C27"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нет</w:t>
            </w:r>
          </w:p>
          <w:p w14:paraId="6C467DA0"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нет</w:t>
            </w:r>
          </w:p>
          <w:p w14:paraId="674E4DE5"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нет</w:t>
            </w:r>
          </w:p>
          <w:p w14:paraId="420F4440"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нет</w:t>
            </w:r>
          </w:p>
          <w:p w14:paraId="5EBA20F7"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нет</w:t>
            </w:r>
          </w:p>
          <w:p w14:paraId="258F9C24"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нет</w:t>
            </w:r>
          </w:p>
          <w:p w14:paraId="1165E6F3"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естественная</w:t>
            </w:r>
          </w:p>
        </w:tc>
        <w:tc>
          <w:tcPr>
            <w:tcW w:w="1476" w:type="pct"/>
            <w:tcBorders>
              <w:top w:val="single" w:sz="4" w:space="0" w:color="000000"/>
              <w:left w:val="single" w:sz="4" w:space="0" w:color="000000"/>
              <w:bottom w:val="single" w:sz="4" w:space="0" w:color="000000"/>
              <w:right w:val="single" w:sz="4" w:space="0" w:color="000000"/>
            </w:tcBorders>
            <w:hideMark/>
          </w:tcPr>
          <w:p w14:paraId="0D59B1E7"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удовлетворительное</w:t>
            </w:r>
          </w:p>
        </w:tc>
      </w:tr>
      <w:tr w:rsidR="00844BB8" w:rsidRPr="00D073F4" w14:paraId="53D15D33" w14:textId="77777777" w:rsidTr="00D073F4">
        <w:tc>
          <w:tcPr>
            <w:tcW w:w="1725" w:type="pct"/>
            <w:tcBorders>
              <w:top w:val="single" w:sz="4" w:space="0" w:color="000000"/>
              <w:left w:val="single" w:sz="4" w:space="0" w:color="000000"/>
              <w:bottom w:val="single" w:sz="4" w:space="0" w:color="000000"/>
              <w:right w:val="single" w:sz="4" w:space="0" w:color="000000"/>
            </w:tcBorders>
            <w:vAlign w:val="bottom"/>
            <w:hideMark/>
          </w:tcPr>
          <w:p w14:paraId="4196CF72"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10. Внутридомовые инженерные коммуникации и оборудование для предоставления коммунальных услуг</w:t>
            </w:r>
          </w:p>
          <w:p w14:paraId="51A10EFF"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электроснабжение </w:t>
            </w:r>
          </w:p>
          <w:p w14:paraId="2AC92A86"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холодное водоснабжение</w:t>
            </w:r>
          </w:p>
          <w:p w14:paraId="02712103"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горячее водоснабжение</w:t>
            </w:r>
          </w:p>
          <w:p w14:paraId="490C2AC2"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водоотведение</w:t>
            </w:r>
          </w:p>
          <w:p w14:paraId="72D136EF"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газоснабжение</w:t>
            </w:r>
          </w:p>
          <w:p w14:paraId="5F35533A"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отопление (от внешних котельных)</w:t>
            </w:r>
          </w:p>
        </w:tc>
        <w:tc>
          <w:tcPr>
            <w:tcW w:w="1800" w:type="pct"/>
            <w:tcBorders>
              <w:top w:val="single" w:sz="4" w:space="0" w:color="000000"/>
              <w:left w:val="single" w:sz="4" w:space="0" w:color="000000"/>
              <w:bottom w:val="single" w:sz="4" w:space="0" w:color="000000"/>
              <w:right w:val="single" w:sz="4" w:space="0" w:color="000000"/>
            </w:tcBorders>
          </w:tcPr>
          <w:p w14:paraId="1BC6C132"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32EE6EEF"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трубы, краны, задвижки и др.</w:t>
            </w:r>
          </w:p>
          <w:p w14:paraId="0022A384"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4BE7A684"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10EBEC33"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скрытая проводка</w:t>
            </w:r>
          </w:p>
          <w:p w14:paraId="45D12503"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0385BEAF"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3CF0E3D7"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006185A7"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38510347"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16F789B2"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печное</w:t>
            </w:r>
          </w:p>
        </w:tc>
        <w:tc>
          <w:tcPr>
            <w:tcW w:w="1476" w:type="pct"/>
            <w:tcBorders>
              <w:top w:val="single" w:sz="4" w:space="0" w:color="000000"/>
              <w:left w:val="single" w:sz="4" w:space="0" w:color="000000"/>
              <w:bottom w:val="single" w:sz="4" w:space="0" w:color="000000"/>
              <w:right w:val="single" w:sz="4" w:space="0" w:color="000000"/>
            </w:tcBorders>
            <w:hideMark/>
          </w:tcPr>
          <w:p w14:paraId="316A3DCB"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неудовлетворительное</w:t>
            </w:r>
          </w:p>
        </w:tc>
      </w:tr>
      <w:tr w:rsidR="00844BB8" w:rsidRPr="00D073F4" w14:paraId="7DCAC38C" w14:textId="77777777" w:rsidTr="00D073F4">
        <w:tc>
          <w:tcPr>
            <w:tcW w:w="1725" w:type="pct"/>
            <w:tcBorders>
              <w:top w:val="single" w:sz="4" w:space="0" w:color="000000"/>
              <w:left w:val="single" w:sz="4" w:space="0" w:color="000000"/>
              <w:bottom w:val="single" w:sz="4" w:space="0" w:color="000000"/>
              <w:right w:val="single" w:sz="4" w:space="0" w:color="000000"/>
            </w:tcBorders>
            <w:vAlign w:val="bottom"/>
            <w:hideMark/>
          </w:tcPr>
          <w:p w14:paraId="21F1602B"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11. Крыльца</w:t>
            </w:r>
          </w:p>
        </w:tc>
        <w:tc>
          <w:tcPr>
            <w:tcW w:w="1800" w:type="pct"/>
            <w:tcBorders>
              <w:top w:val="single" w:sz="4" w:space="0" w:color="000000"/>
              <w:left w:val="single" w:sz="4" w:space="0" w:color="000000"/>
              <w:bottom w:val="single" w:sz="4" w:space="0" w:color="000000"/>
              <w:right w:val="single" w:sz="4" w:space="0" w:color="000000"/>
            </w:tcBorders>
            <w:vAlign w:val="bottom"/>
            <w:hideMark/>
          </w:tcPr>
          <w:p w14:paraId="44032803"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да</w:t>
            </w:r>
          </w:p>
        </w:tc>
        <w:tc>
          <w:tcPr>
            <w:tcW w:w="1476" w:type="pct"/>
            <w:tcBorders>
              <w:top w:val="single" w:sz="4" w:space="0" w:color="000000"/>
              <w:left w:val="single" w:sz="4" w:space="0" w:color="000000"/>
              <w:bottom w:val="single" w:sz="4" w:space="0" w:color="000000"/>
              <w:right w:val="single" w:sz="4" w:space="0" w:color="000000"/>
            </w:tcBorders>
            <w:vAlign w:val="center"/>
            <w:hideMark/>
          </w:tcPr>
          <w:p w14:paraId="4822E57D"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w:t>
            </w:r>
          </w:p>
        </w:tc>
      </w:tr>
    </w:tbl>
    <w:p w14:paraId="66BCDB93" w14:textId="77777777" w:rsidR="00844BB8" w:rsidRPr="00844BB8" w:rsidRDefault="00844BB8" w:rsidP="00196C81">
      <w:pPr>
        <w:autoSpaceDE w:val="0"/>
        <w:autoSpaceDN w:val="0"/>
        <w:adjustRightInd w:val="0"/>
        <w:ind w:firstLine="567"/>
        <w:jc w:val="both"/>
        <w:rPr>
          <w:rFonts w:eastAsia="Times New Roman"/>
          <w:sz w:val="26"/>
          <w:szCs w:val="26"/>
          <w:lang w:eastAsia="ru-RU"/>
        </w:rPr>
      </w:pPr>
    </w:p>
    <w:p w14:paraId="76409135" w14:textId="77777777" w:rsidR="00844BB8" w:rsidRPr="00844BB8" w:rsidRDefault="00844BB8" w:rsidP="00196C81">
      <w:pPr>
        <w:keepNext/>
        <w:keepLines/>
        <w:spacing w:before="40"/>
        <w:jc w:val="center"/>
        <w:rPr>
          <w:rFonts w:eastAsia="Times New Roman"/>
          <w:b/>
          <w:color w:val="FF0000"/>
          <w:sz w:val="28"/>
          <w:szCs w:val="24"/>
          <w:lang w:eastAsia="ru-RU"/>
        </w:rPr>
      </w:pPr>
      <w:r w:rsidRPr="00844BB8">
        <w:rPr>
          <w:rFonts w:eastAsia="Times New Roman"/>
          <w:b/>
          <w:sz w:val="28"/>
          <w:szCs w:val="24"/>
          <w:lang w:eastAsia="ru-RU"/>
        </w:rPr>
        <w:t>АКТ № 18</w:t>
      </w:r>
    </w:p>
    <w:p w14:paraId="260F934B" w14:textId="77777777" w:rsidR="00844BB8" w:rsidRPr="00844BB8" w:rsidRDefault="00844BB8" w:rsidP="00196C81">
      <w:pPr>
        <w:autoSpaceDE w:val="0"/>
        <w:autoSpaceDN w:val="0"/>
        <w:adjustRightInd w:val="0"/>
        <w:ind w:firstLine="567"/>
        <w:jc w:val="center"/>
        <w:rPr>
          <w:rFonts w:eastAsia="Times New Roman"/>
          <w:b/>
          <w:bCs/>
          <w:sz w:val="26"/>
          <w:szCs w:val="26"/>
          <w:lang w:eastAsia="ru-RU"/>
        </w:rPr>
      </w:pPr>
      <w:r w:rsidRPr="00844BB8">
        <w:rPr>
          <w:rFonts w:eastAsia="Times New Roman"/>
          <w:b/>
          <w:bCs/>
          <w:sz w:val="26"/>
          <w:szCs w:val="26"/>
          <w:lang w:eastAsia="ru-RU"/>
        </w:rPr>
        <w:t>о состоянии общего имущества собственников помещений</w:t>
      </w:r>
      <w:r w:rsidRPr="00844BB8">
        <w:rPr>
          <w:rFonts w:eastAsia="Times New Roman"/>
          <w:b/>
          <w:bCs/>
          <w:sz w:val="26"/>
          <w:szCs w:val="26"/>
          <w:lang w:eastAsia="ru-RU"/>
        </w:rPr>
        <w:br/>
        <w:t xml:space="preserve">            в многоквартирном доме, являющегося объектом конкурса</w:t>
      </w:r>
    </w:p>
    <w:p w14:paraId="3E927398" w14:textId="77777777" w:rsidR="00844BB8" w:rsidRPr="00844BB8" w:rsidRDefault="00844BB8" w:rsidP="00196C81">
      <w:pPr>
        <w:autoSpaceDE w:val="0"/>
        <w:autoSpaceDN w:val="0"/>
        <w:adjustRightInd w:val="0"/>
        <w:ind w:firstLine="567"/>
        <w:jc w:val="center"/>
        <w:rPr>
          <w:rFonts w:eastAsia="Times New Roman"/>
          <w:b/>
          <w:bCs/>
          <w:sz w:val="26"/>
          <w:szCs w:val="26"/>
          <w:u w:val="single"/>
          <w:lang w:eastAsia="ru-RU"/>
        </w:rPr>
      </w:pPr>
    </w:p>
    <w:p w14:paraId="136975C6" w14:textId="77777777" w:rsidR="00844BB8" w:rsidRPr="00844BB8" w:rsidRDefault="00844BB8" w:rsidP="00196C81">
      <w:pPr>
        <w:autoSpaceDE w:val="0"/>
        <w:autoSpaceDN w:val="0"/>
        <w:adjustRightInd w:val="0"/>
        <w:jc w:val="both"/>
        <w:rPr>
          <w:rFonts w:eastAsia="Times New Roman"/>
          <w:sz w:val="26"/>
          <w:szCs w:val="26"/>
          <w:lang w:eastAsia="ru-RU"/>
        </w:rPr>
      </w:pPr>
      <w:r w:rsidRPr="00844BB8">
        <w:rPr>
          <w:rFonts w:eastAsia="Times New Roman"/>
          <w:sz w:val="26"/>
          <w:szCs w:val="26"/>
          <w:lang w:val="en-US" w:eastAsia="ru-RU"/>
        </w:rPr>
        <w:t>I</w:t>
      </w:r>
      <w:r w:rsidRPr="00844BB8">
        <w:rPr>
          <w:rFonts w:eastAsia="Times New Roman"/>
          <w:sz w:val="26"/>
          <w:szCs w:val="26"/>
          <w:lang w:eastAsia="ru-RU"/>
        </w:rPr>
        <w:t>. Общие сведения о многоквартирном доме</w:t>
      </w:r>
    </w:p>
    <w:p w14:paraId="4FD7E174" w14:textId="71746A79" w:rsidR="00844BB8" w:rsidRPr="00844BB8" w:rsidRDefault="00844BB8" w:rsidP="00196C81">
      <w:pPr>
        <w:autoSpaceDE w:val="0"/>
        <w:autoSpaceDN w:val="0"/>
        <w:adjustRightInd w:val="0"/>
        <w:jc w:val="both"/>
        <w:rPr>
          <w:rFonts w:eastAsia="Times New Roman"/>
          <w:i/>
          <w:sz w:val="26"/>
          <w:szCs w:val="26"/>
          <w:u w:val="single"/>
          <w:lang w:eastAsia="ru-RU"/>
        </w:rPr>
      </w:pPr>
      <w:r w:rsidRPr="00844BB8">
        <w:rPr>
          <w:rFonts w:eastAsia="Times New Roman"/>
          <w:sz w:val="26"/>
          <w:szCs w:val="26"/>
          <w:lang w:eastAsia="ru-RU"/>
        </w:rPr>
        <w:lastRenderedPageBreak/>
        <w:t xml:space="preserve">          1. Адрес многоквартирного дома: </w:t>
      </w:r>
      <w:r w:rsidRPr="00844BB8">
        <w:rPr>
          <w:rFonts w:eastAsia="Times New Roman"/>
          <w:i/>
          <w:sz w:val="26"/>
          <w:szCs w:val="26"/>
          <w:u w:val="single"/>
          <w:lang w:eastAsia="ru-RU"/>
        </w:rPr>
        <w:t xml:space="preserve">Приморский край, Хасанский </w:t>
      </w:r>
      <w:r w:rsidR="00D073F4" w:rsidRPr="00844BB8">
        <w:rPr>
          <w:rFonts w:eastAsia="Times New Roman"/>
          <w:i/>
          <w:sz w:val="26"/>
          <w:szCs w:val="26"/>
          <w:u w:val="single"/>
          <w:lang w:eastAsia="ru-RU"/>
        </w:rPr>
        <w:t>район, с.</w:t>
      </w:r>
      <w:r w:rsidRPr="00844BB8">
        <w:rPr>
          <w:rFonts w:eastAsia="Times New Roman"/>
          <w:i/>
          <w:sz w:val="26"/>
          <w:szCs w:val="26"/>
          <w:u w:val="single"/>
          <w:lang w:eastAsia="ru-RU"/>
        </w:rPr>
        <w:t xml:space="preserve"> </w:t>
      </w:r>
      <w:proofErr w:type="spellStart"/>
      <w:r w:rsidRPr="00844BB8">
        <w:rPr>
          <w:rFonts w:eastAsia="Times New Roman"/>
          <w:i/>
          <w:sz w:val="26"/>
          <w:szCs w:val="26"/>
          <w:u w:val="single"/>
          <w:lang w:eastAsia="ru-RU"/>
        </w:rPr>
        <w:t>Занадворовка</w:t>
      </w:r>
      <w:proofErr w:type="spellEnd"/>
      <w:r w:rsidRPr="00844BB8">
        <w:rPr>
          <w:rFonts w:eastAsia="Times New Roman"/>
          <w:i/>
          <w:sz w:val="26"/>
          <w:szCs w:val="26"/>
          <w:u w:val="single"/>
          <w:lang w:eastAsia="ru-RU"/>
        </w:rPr>
        <w:t>, ул. Гарнизонная, д. 73 (2-х подъездный)</w:t>
      </w:r>
    </w:p>
    <w:p w14:paraId="27F105A5" w14:textId="77777777" w:rsidR="00844BB8" w:rsidRPr="00844BB8" w:rsidRDefault="00844BB8" w:rsidP="00196C81">
      <w:pPr>
        <w:autoSpaceDE w:val="0"/>
        <w:autoSpaceDN w:val="0"/>
        <w:adjustRightInd w:val="0"/>
        <w:jc w:val="both"/>
        <w:rPr>
          <w:rFonts w:eastAsia="Times New Roman"/>
          <w:i/>
          <w:sz w:val="26"/>
          <w:szCs w:val="26"/>
          <w:u w:val="single"/>
          <w:lang w:eastAsia="ru-RU"/>
        </w:rPr>
      </w:pPr>
      <w:r w:rsidRPr="00844BB8">
        <w:rPr>
          <w:rFonts w:eastAsia="Times New Roman"/>
          <w:sz w:val="26"/>
          <w:szCs w:val="26"/>
          <w:lang w:eastAsia="ru-RU"/>
        </w:rPr>
        <w:t xml:space="preserve">2. Кадастровый номер многоквартирного дома: </w:t>
      </w:r>
      <w:r w:rsidRPr="00844BB8">
        <w:rPr>
          <w:rFonts w:eastAsia="Times New Roman"/>
          <w:i/>
          <w:sz w:val="26"/>
          <w:szCs w:val="26"/>
          <w:u w:val="single"/>
          <w:lang w:eastAsia="ru-RU"/>
        </w:rPr>
        <w:t>25:20:000000:0000:05:248:002:000019590</w:t>
      </w:r>
    </w:p>
    <w:p w14:paraId="647250FF"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3. Серия, тип постройки: </w:t>
      </w:r>
      <w:r w:rsidRPr="00844BB8">
        <w:rPr>
          <w:rFonts w:eastAsia="Times New Roman"/>
          <w:i/>
          <w:sz w:val="26"/>
          <w:szCs w:val="26"/>
          <w:u w:val="single"/>
          <w:lang w:eastAsia="ru-RU"/>
        </w:rPr>
        <w:t xml:space="preserve">здание жилое </w:t>
      </w:r>
    </w:p>
    <w:p w14:paraId="109A4079"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4. Год постройки: </w:t>
      </w:r>
      <w:r w:rsidRPr="00844BB8">
        <w:rPr>
          <w:rFonts w:eastAsia="Times New Roman"/>
          <w:i/>
          <w:sz w:val="26"/>
          <w:szCs w:val="26"/>
          <w:u w:val="single"/>
          <w:lang w:eastAsia="ru-RU"/>
        </w:rPr>
        <w:t>1940 г.</w:t>
      </w:r>
    </w:p>
    <w:p w14:paraId="08A822C6"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5. Степень износа по данным государственного технического учёта: </w:t>
      </w:r>
      <w:r w:rsidRPr="00844BB8">
        <w:rPr>
          <w:rFonts w:eastAsia="Times New Roman"/>
          <w:i/>
          <w:sz w:val="26"/>
          <w:szCs w:val="26"/>
          <w:u w:val="single"/>
          <w:lang w:eastAsia="ru-RU"/>
        </w:rPr>
        <w:t>66%</w:t>
      </w:r>
    </w:p>
    <w:p w14:paraId="354ABDFA"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6. Степень фактического износа: </w:t>
      </w:r>
      <w:r w:rsidRPr="00844BB8">
        <w:rPr>
          <w:rFonts w:eastAsia="Times New Roman"/>
          <w:i/>
          <w:sz w:val="26"/>
          <w:szCs w:val="26"/>
          <w:u w:val="single"/>
          <w:lang w:eastAsia="ru-RU"/>
        </w:rPr>
        <w:t>___%</w:t>
      </w:r>
    </w:p>
    <w:p w14:paraId="0F66F491"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7. Год последнего капитального ремонта: </w:t>
      </w:r>
      <w:r w:rsidRPr="00844BB8">
        <w:rPr>
          <w:rFonts w:eastAsia="Times New Roman"/>
          <w:i/>
          <w:sz w:val="26"/>
          <w:szCs w:val="26"/>
          <w:u w:val="single"/>
          <w:lang w:eastAsia="ru-RU"/>
        </w:rPr>
        <w:t>нет</w:t>
      </w:r>
    </w:p>
    <w:p w14:paraId="7BC122DB"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844BB8">
        <w:rPr>
          <w:rFonts w:eastAsia="Times New Roman"/>
          <w:i/>
          <w:sz w:val="26"/>
          <w:szCs w:val="26"/>
          <w:u w:val="single"/>
          <w:lang w:eastAsia="ru-RU"/>
        </w:rPr>
        <w:t>нет</w:t>
      </w:r>
    </w:p>
    <w:p w14:paraId="3B633700"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9. Количество этажей: 2</w:t>
      </w:r>
    </w:p>
    <w:p w14:paraId="6841D630"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10. Наличие подвала: </w:t>
      </w:r>
      <w:r w:rsidRPr="00844BB8">
        <w:rPr>
          <w:rFonts w:eastAsia="Times New Roman"/>
          <w:i/>
          <w:sz w:val="26"/>
          <w:szCs w:val="26"/>
          <w:u w:val="single"/>
          <w:lang w:eastAsia="ru-RU"/>
        </w:rPr>
        <w:t>да</w:t>
      </w:r>
    </w:p>
    <w:p w14:paraId="40C2CB73"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11. Наличие цокольного этажа: </w:t>
      </w:r>
      <w:r w:rsidRPr="00844BB8">
        <w:rPr>
          <w:rFonts w:eastAsia="Times New Roman"/>
          <w:i/>
          <w:sz w:val="26"/>
          <w:szCs w:val="26"/>
          <w:u w:val="single"/>
          <w:lang w:eastAsia="ru-RU"/>
        </w:rPr>
        <w:t>нет</w:t>
      </w:r>
    </w:p>
    <w:p w14:paraId="0C03D6B8"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12. Наличие мансарды: </w:t>
      </w:r>
      <w:r w:rsidRPr="00844BB8">
        <w:rPr>
          <w:rFonts w:eastAsia="Times New Roman"/>
          <w:i/>
          <w:sz w:val="26"/>
          <w:szCs w:val="26"/>
          <w:u w:val="single"/>
          <w:lang w:eastAsia="ru-RU"/>
        </w:rPr>
        <w:t>нет</w:t>
      </w:r>
    </w:p>
    <w:p w14:paraId="0A50FF74"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13. Наличие мезонина: </w:t>
      </w:r>
      <w:r w:rsidRPr="00844BB8">
        <w:rPr>
          <w:rFonts w:eastAsia="Times New Roman"/>
          <w:i/>
          <w:sz w:val="26"/>
          <w:szCs w:val="26"/>
          <w:u w:val="single"/>
          <w:lang w:eastAsia="ru-RU"/>
        </w:rPr>
        <w:t>нет</w:t>
      </w:r>
    </w:p>
    <w:p w14:paraId="6064B7DE"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14. Количество квартир:</w:t>
      </w:r>
      <w:r w:rsidRPr="00844BB8">
        <w:rPr>
          <w:rFonts w:eastAsia="Times New Roman"/>
          <w:i/>
          <w:sz w:val="26"/>
          <w:szCs w:val="26"/>
          <w:u w:val="single"/>
          <w:lang w:eastAsia="ru-RU"/>
        </w:rPr>
        <w:t xml:space="preserve"> 8</w:t>
      </w:r>
    </w:p>
    <w:p w14:paraId="12EE985E"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15. Количество нежилых помещений, не входящих в состав общего имущества: </w:t>
      </w:r>
      <w:r w:rsidRPr="00844BB8">
        <w:rPr>
          <w:rFonts w:eastAsia="Times New Roman"/>
          <w:i/>
          <w:sz w:val="26"/>
          <w:szCs w:val="26"/>
          <w:u w:val="single"/>
          <w:lang w:eastAsia="ru-RU"/>
        </w:rPr>
        <w:t>нет</w:t>
      </w:r>
    </w:p>
    <w:p w14:paraId="66580405"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844BB8">
        <w:rPr>
          <w:rFonts w:eastAsia="Times New Roman"/>
          <w:i/>
          <w:sz w:val="26"/>
          <w:szCs w:val="26"/>
          <w:u w:val="single"/>
          <w:lang w:eastAsia="ru-RU"/>
        </w:rPr>
        <w:t xml:space="preserve">нет </w:t>
      </w:r>
    </w:p>
    <w:p w14:paraId="599F24A8"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844BB8">
        <w:rPr>
          <w:rFonts w:eastAsia="Times New Roman"/>
          <w:i/>
          <w:sz w:val="26"/>
          <w:szCs w:val="26"/>
          <w:u w:val="single"/>
          <w:lang w:eastAsia="ru-RU"/>
        </w:rPr>
        <w:t xml:space="preserve">нет </w:t>
      </w:r>
    </w:p>
    <w:p w14:paraId="494E3000"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18. Строительный объём: 2873</w:t>
      </w:r>
      <w:r w:rsidRPr="00844BB8">
        <w:rPr>
          <w:rFonts w:eastAsia="Times New Roman"/>
          <w:i/>
          <w:sz w:val="26"/>
          <w:szCs w:val="26"/>
          <w:u w:val="single"/>
          <w:lang w:eastAsia="ru-RU"/>
        </w:rPr>
        <w:t>м³</w:t>
      </w:r>
    </w:p>
    <w:p w14:paraId="57944A36"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19. Площадь:659,7 </w:t>
      </w:r>
      <w:r w:rsidRPr="00844BB8">
        <w:rPr>
          <w:rFonts w:eastAsia="Times New Roman"/>
          <w:i/>
          <w:sz w:val="26"/>
          <w:szCs w:val="26"/>
          <w:u w:val="single"/>
          <w:lang w:eastAsia="ru-RU"/>
        </w:rPr>
        <w:t>м²</w:t>
      </w:r>
    </w:p>
    <w:p w14:paraId="6EEFEE21" w14:textId="35E1878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а) многоквартирного дома с балконами, шкафами, коридорами и лестничными </w:t>
      </w:r>
      <w:r w:rsidR="00D073F4" w:rsidRPr="00844BB8">
        <w:rPr>
          <w:rFonts w:eastAsia="Times New Roman"/>
          <w:sz w:val="26"/>
          <w:szCs w:val="26"/>
          <w:lang w:eastAsia="ru-RU"/>
        </w:rPr>
        <w:t xml:space="preserve">клетками: </w:t>
      </w:r>
      <w:r w:rsidR="00D073F4" w:rsidRPr="00844BB8">
        <w:rPr>
          <w:rFonts w:eastAsia="Times New Roman"/>
          <w:i/>
          <w:sz w:val="26"/>
          <w:szCs w:val="26"/>
          <w:u w:val="single"/>
          <w:lang w:eastAsia="ru-RU"/>
        </w:rPr>
        <w:t>659</w:t>
      </w:r>
      <w:r w:rsidRPr="00844BB8">
        <w:rPr>
          <w:rFonts w:eastAsia="Times New Roman"/>
          <w:sz w:val="26"/>
          <w:szCs w:val="26"/>
          <w:lang w:eastAsia="ru-RU"/>
        </w:rPr>
        <w:t xml:space="preserve">,7 </w:t>
      </w:r>
      <w:r w:rsidRPr="00844BB8">
        <w:rPr>
          <w:rFonts w:eastAsia="Times New Roman"/>
          <w:i/>
          <w:sz w:val="26"/>
          <w:szCs w:val="26"/>
          <w:u w:val="single"/>
          <w:lang w:eastAsia="ru-RU"/>
        </w:rPr>
        <w:t>м²</w:t>
      </w:r>
    </w:p>
    <w:p w14:paraId="058F5324"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б) жилых помещений (общая площадь квартир): </w:t>
      </w:r>
      <w:r w:rsidRPr="00844BB8">
        <w:rPr>
          <w:rFonts w:eastAsia="Times New Roman"/>
          <w:i/>
          <w:sz w:val="26"/>
          <w:szCs w:val="26"/>
          <w:u w:val="single"/>
          <w:lang w:eastAsia="ru-RU"/>
        </w:rPr>
        <w:t>596,5 м²</w:t>
      </w:r>
    </w:p>
    <w:p w14:paraId="667535F6"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доме): </w:t>
      </w:r>
      <w:r w:rsidRPr="00844BB8">
        <w:rPr>
          <w:rFonts w:eastAsia="Times New Roman"/>
          <w:i/>
          <w:sz w:val="26"/>
          <w:szCs w:val="26"/>
          <w:u w:val="single"/>
          <w:lang w:eastAsia="ru-RU"/>
        </w:rPr>
        <w:t>м²</w:t>
      </w:r>
    </w:p>
    <w:p w14:paraId="39A40CD0" w14:textId="77777777" w:rsidR="00844BB8" w:rsidRPr="00844BB8" w:rsidRDefault="00844BB8" w:rsidP="00196C81">
      <w:pPr>
        <w:autoSpaceDE w:val="0"/>
        <w:autoSpaceDN w:val="0"/>
        <w:adjustRightInd w:val="0"/>
        <w:ind w:firstLine="567"/>
        <w:jc w:val="both"/>
        <w:rPr>
          <w:rFonts w:eastAsia="Times New Roman"/>
          <w:sz w:val="26"/>
          <w:szCs w:val="26"/>
          <w:lang w:eastAsia="ru-RU"/>
        </w:rPr>
      </w:pPr>
    </w:p>
    <w:p w14:paraId="658C575C"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20. Количество лестниц:</w:t>
      </w:r>
      <w:r w:rsidRPr="00844BB8">
        <w:rPr>
          <w:rFonts w:eastAsia="Times New Roman"/>
          <w:i/>
          <w:sz w:val="26"/>
          <w:szCs w:val="26"/>
          <w:lang w:eastAsia="ru-RU"/>
        </w:rPr>
        <w:t xml:space="preserve"> 2</w:t>
      </w:r>
    </w:p>
    <w:p w14:paraId="54004F6B"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21. Уборочная площадь общих коридоров: </w:t>
      </w:r>
      <w:r w:rsidRPr="00844BB8">
        <w:rPr>
          <w:rFonts w:eastAsia="Times New Roman"/>
          <w:i/>
          <w:sz w:val="26"/>
          <w:szCs w:val="26"/>
          <w:u w:val="single"/>
          <w:lang w:eastAsia="ru-RU"/>
        </w:rPr>
        <w:t>63,2 м²</w:t>
      </w:r>
    </w:p>
    <w:p w14:paraId="2AF3A466"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844BB8">
        <w:rPr>
          <w:rFonts w:eastAsia="Times New Roman"/>
          <w:i/>
          <w:sz w:val="26"/>
          <w:szCs w:val="26"/>
          <w:u w:val="single"/>
          <w:lang w:eastAsia="ru-RU"/>
        </w:rPr>
        <w:t>м²</w:t>
      </w:r>
    </w:p>
    <w:p w14:paraId="5FF69F71"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25. Кадастровый номер земельного участка: </w:t>
      </w:r>
      <w:r w:rsidRPr="00844BB8">
        <w:rPr>
          <w:rFonts w:eastAsia="Times New Roman"/>
          <w:i/>
          <w:sz w:val="26"/>
          <w:szCs w:val="26"/>
          <w:u w:val="single"/>
          <w:lang w:eastAsia="ru-RU"/>
        </w:rPr>
        <w:t>нет</w:t>
      </w:r>
    </w:p>
    <w:p w14:paraId="134F8958" w14:textId="281916AB" w:rsid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val="en-US" w:eastAsia="ru-RU"/>
        </w:rPr>
        <w:t>II</w:t>
      </w:r>
      <w:r w:rsidRPr="00844BB8">
        <w:rPr>
          <w:rFonts w:eastAsia="Times New Roman"/>
          <w:sz w:val="26"/>
          <w:szCs w:val="26"/>
          <w:lang w:eastAsia="ru-RU"/>
        </w:rPr>
        <w:t>. Техническое состояние многоквартирного дома, включая пристройки</w:t>
      </w:r>
    </w:p>
    <w:p w14:paraId="658762AE" w14:textId="77777777" w:rsidR="00D073F4" w:rsidRPr="00844BB8" w:rsidRDefault="00D073F4" w:rsidP="00196C81">
      <w:pPr>
        <w:autoSpaceDE w:val="0"/>
        <w:autoSpaceDN w:val="0"/>
        <w:adjustRightInd w:val="0"/>
        <w:ind w:firstLine="567"/>
        <w:jc w:val="both"/>
        <w:rPr>
          <w:rFonts w:eastAsia="Times New Roman"/>
          <w:i/>
          <w:sz w:val="26"/>
          <w:szCs w:val="26"/>
          <w:u w:val="single"/>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0A0" w:firstRow="1" w:lastRow="0" w:firstColumn="1" w:lastColumn="0" w:noHBand="0" w:noVBand="0"/>
      </w:tblPr>
      <w:tblGrid>
        <w:gridCol w:w="3557"/>
        <w:gridCol w:w="3711"/>
        <w:gridCol w:w="3041"/>
      </w:tblGrid>
      <w:tr w:rsidR="00844BB8" w:rsidRPr="00D073F4" w14:paraId="52B4852A"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6D54BFE5"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Наимено</w:t>
            </w:r>
            <w:r w:rsidRPr="00D073F4">
              <w:rPr>
                <w:rFonts w:eastAsia="Times New Roman"/>
                <w:sz w:val="26"/>
                <w:szCs w:val="26"/>
                <w:lang w:eastAsia="ru-RU"/>
              </w:rPr>
              <w:softHyphen/>
              <w:t>вание конструк</w:t>
            </w:r>
            <w:r w:rsidRPr="00D073F4">
              <w:rPr>
                <w:rFonts w:eastAsia="Times New Roman"/>
                <w:sz w:val="26"/>
                <w:szCs w:val="26"/>
                <w:lang w:eastAsia="ru-RU"/>
              </w:rPr>
              <w:softHyphen/>
              <w:t>тивных элементов</w:t>
            </w:r>
          </w:p>
        </w:tc>
        <w:tc>
          <w:tcPr>
            <w:tcW w:w="1800" w:type="pct"/>
            <w:tcBorders>
              <w:top w:val="single" w:sz="4" w:space="0" w:color="000000"/>
              <w:left w:val="single" w:sz="4" w:space="0" w:color="000000"/>
              <w:bottom w:val="single" w:sz="4" w:space="0" w:color="000000"/>
              <w:right w:val="single" w:sz="4" w:space="0" w:color="000000"/>
            </w:tcBorders>
            <w:hideMark/>
          </w:tcPr>
          <w:p w14:paraId="6752A69B"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Описание элементов (материал, конструкция или система, отделка и прочее)</w:t>
            </w:r>
          </w:p>
        </w:tc>
        <w:tc>
          <w:tcPr>
            <w:tcW w:w="1476" w:type="pct"/>
            <w:tcBorders>
              <w:top w:val="single" w:sz="4" w:space="0" w:color="000000"/>
              <w:left w:val="single" w:sz="4" w:space="0" w:color="000000"/>
              <w:bottom w:val="single" w:sz="4" w:space="0" w:color="000000"/>
              <w:right w:val="single" w:sz="4" w:space="0" w:color="000000"/>
            </w:tcBorders>
            <w:hideMark/>
          </w:tcPr>
          <w:p w14:paraId="68CE703B"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Техническое состояние элементов общего имущества многоквартирного дома</w:t>
            </w:r>
          </w:p>
        </w:tc>
      </w:tr>
      <w:tr w:rsidR="00844BB8" w:rsidRPr="00D073F4" w14:paraId="7B6DDC98"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72656E27"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1. Фундамент</w:t>
            </w:r>
          </w:p>
        </w:tc>
        <w:tc>
          <w:tcPr>
            <w:tcW w:w="1800" w:type="pct"/>
            <w:tcBorders>
              <w:top w:val="single" w:sz="4" w:space="0" w:color="000000"/>
              <w:left w:val="single" w:sz="4" w:space="0" w:color="000000"/>
              <w:bottom w:val="single" w:sz="4" w:space="0" w:color="000000"/>
              <w:right w:val="single" w:sz="4" w:space="0" w:color="000000"/>
            </w:tcBorders>
            <w:hideMark/>
          </w:tcPr>
          <w:p w14:paraId="383FBC77"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Бутовый, ленточный</w:t>
            </w:r>
          </w:p>
        </w:tc>
        <w:tc>
          <w:tcPr>
            <w:tcW w:w="1476" w:type="pct"/>
            <w:tcBorders>
              <w:top w:val="single" w:sz="4" w:space="0" w:color="000000"/>
              <w:left w:val="single" w:sz="4" w:space="0" w:color="000000"/>
              <w:bottom w:val="single" w:sz="4" w:space="0" w:color="000000"/>
              <w:right w:val="single" w:sz="4" w:space="0" w:color="000000"/>
            </w:tcBorders>
            <w:vAlign w:val="center"/>
            <w:hideMark/>
          </w:tcPr>
          <w:p w14:paraId="002DE319"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удовлетворительное</w:t>
            </w:r>
          </w:p>
        </w:tc>
      </w:tr>
      <w:tr w:rsidR="00844BB8" w:rsidRPr="00D073F4" w14:paraId="27CCCF82"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40B49AFF"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2. Наружные и внутренние капитальные стены</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6BAB0086"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кирпич</w:t>
            </w:r>
          </w:p>
        </w:tc>
        <w:tc>
          <w:tcPr>
            <w:tcW w:w="1476" w:type="pct"/>
            <w:tcBorders>
              <w:top w:val="single" w:sz="4" w:space="0" w:color="000000"/>
              <w:left w:val="single" w:sz="4" w:space="0" w:color="000000"/>
              <w:bottom w:val="single" w:sz="4" w:space="0" w:color="000000"/>
              <w:right w:val="single" w:sz="4" w:space="0" w:color="000000"/>
            </w:tcBorders>
            <w:hideMark/>
          </w:tcPr>
          <w:p w14:paraId="1A40175B"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неудовлетворительное</w:t>
            </w:r>
          </w:p>
        </w:tc>
      </w:tr>
      <w:tr w:rsidR="00844BB8" w:rsidRPr="00D073F4" w14:paraId="22D2C204"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774172B5"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3. Перегородки</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24DA8AB5"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Деревянные </w:t>
            </w:r>
          </w:p>
        </w:tc>
        <w:tc>
          <w:tcPr>
            <w:tcW w:w="1476" w:type="pct"/>
            <w:tcBorders>
              <w:top w:val="single" w:sz="4" w:space="0" w:color="000000"/>
              <w:left w:val="single" w:sz="4" w:space="0" w:color="000000"/>
              <w:bottom w:val="single" w:sz="4" w:space="0" w:color="000000"/>
              <w:right w:val="single" w:sz="4" w:space="0" w:color="000000"/>
            </w:tcBorders>
            <w:hideMark/>
          </w:tcPr>
          <w:p w14:paraId="6F080C74"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неудовлетворительное</w:t>
            </w:r>
          </w:p>
        </w:tc>
      </w:tr>
      <w:tr w:rsidR="00844BB8" w:rsidRPr="00D073F4" w14:paraId="71A19AE3"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0A69E14F"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4. Перекрытия чердачные междуэтажные подвальные</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1AF53C9D"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w:t>
            </w:r>
          </w:p>
          <w:p w14:paraId="4D230D41"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Деревянные</w:t>
            </w:r>
          </w:p>
        </w:tc>
        <w:tc>
          <w:tcPr>
            <w:tcW w:w="1476" w:type="pct"/>
            <w:tcBorders>
              <w:top w:val="single" w:sz="4" w:space="0" w:color="000000"/>
              <w:left w:val="single" w:sz="4" w:space="0" w:color="000000"/>
              <w:bottom w:val="single" w:sz="4" w:space="0" w:color="000000"/>
              <w:right w:val="single" w:sz="4" w:space="0" w:color="000000"/>
            </w:tcBorders>
            <w:hideMark/>
          </w:tcPr>
          <w:p w14:paraId="54C0559F"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неудовлетворительное</w:t>
            </w:r>
          </w:p>
        </w:tc>
      </w:tr>
      <w:tr w:rsidR="00844BB8" w:rsidRPr="00D073F4" w14:paraId="11707CB9"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5FBFE668"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5. Крыша</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5FF70C01"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шифер</w:t>
            </w:r>
          </w:p>
        </w:tc>
        <w:tc>
          <w:tcPr>
            <w:tcW w:w="1476" w:type="pct"/>
            <w:tcBorders>
              <w:top w:val="single" w:sz="4" w:space="0" w:color="000000"/>
              <w:left w:val="single" w:sz="4" w:space="0" w:color="000000"/>
              <w:bottom w:val="single" w:sz="4" w:space="0" w:color="000000"/>
              <w:right w:val="single" w:sz="4" w:space="0" w:color="000000"/>
            </w:tcBorders>
            <w:hideMark/>
          </w:tcPr>
          <w:p w14:paraId="2394759B"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неудовлетворительное</w:t>
            </w:r>
          </w:p>
        </w:tc>
      </w:tr>
      <w:tr w:rsidR="00844BB8" w:rsidRPr="00D073F4" w14:paraId="002E1A6F"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236D8EA4"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lastRenderedPageBreak/>
              <w:t>6. Полы</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3D05DD5B"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Дощатые </w:t>
            </w:r>
          </w:p>
        </w:tc>
        <w:tc>
          <w:tcPr>
            <w:tcW w:w="1476" w:type="pct"/>
            <w:tcBorders>
              <w:top w:val="single" w:sz="4" w:space="0" w:color="000000"/>
              <w:left w:val="single" w:sz="4" w:space="0" w:color="000000"/>
              <w:bottom w:val="single" w:sz="4" w:space="0" w:color="000000"/>
              <w:right w:val="single" w:sz="4" w:space="0" w:color="000000"/>
            </w:tcBorders>
            <w:hideMark/>
          </w:tcPr>
          <w:p w14:paraId="2509B33E"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удовлетворительное</w:t>
            </w:r>
          </w:p>
        </w:tc>
      </w:tr>
      <w:tr w:rsidR="00844BB8" w:rsidRPr="00D073F4" w14:paraId="3C04CE58" w14:textId="77777777" w:rsidTr="00D073F4">
        <w:tc>
          <w:tcPr>
            <w:tcW w:w="1725" w:type="pct"/>
            <w:tcBorders>
              <w:top w:val="single" w:sz="4" w:space="0" w:color="000000"/>
              <w:left w:val="single" w:sz="4" w:space="0" w:color="000000"/>
              <w:bottom w:val="single" w:sz="4" w:space="0" w:color="000000"/>
              <w:right w:val="single" w:sz="4" w:space="0" w:color="000000"/>
            </w:tcBorders>
          </w:tcPr>
          <w:p w14:paraId="03B8BDB0"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6151C69A"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7. Проемы окна, двери</w:t>
            </w:r>
          </w:p>
        </w:tc>
        <w:tc>
          <w:tcPr>
            <w:tcW w:w="1800" w:type="pct"/>
            <w:tcBorders>
              <w:top w:val="single" w:sz="4" w:space="0" w:color="000000"/>
              <w:left w:val="single" w:sz="4" w:space="0" w:color="000000"/>
              <w:bottom w:val="single" w:sz="4" w:space="0" w:color="000000"/>
              <w:right w:val="single" w:sz="4" w:space="0" w:color="000000"/>
            </w:tcBorders>
            <w:hideMark/>
          </w:tcPr>
          <w:p w14:paraId="193CFCF7"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Двухстворчатые окрашенные, простые </w:t>
            </w:r>
          </w:p>
        </w:tc>
        <w:tc>
          <w:tcPr>
            <w:tcW w:w="1476" w:type="pct"/>
            <w:tcBorders>
              <w:top w:val="single" w:sz="4" w:space="0" w:color="000000"/>
              <w:left w:val="single" w:sz="4" w:space="0" w:color="000000"/>
              <w:bottom w:val="single" w:sz="4" w:space="0" w:color="000000"/>
              <w:right w:val="single" w:sz="4" w:space="0" w:color="000000"/>
            </w:tcBorders>
            <w:hideMark/>
          </w:tcPr>
          <w:p w14:paraId="53C15C75"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удовлетворительное</w:t>
            </w:r>
          </w:p>
        </w:tc>
      </w:tr>
      <w:tr w:rsidR="00844BB8" w:rsidRPr="00D073F4" w14:paraId="43AD8EB6" w14:textId="77777777" w:rsidTr="00D073F4">
        <w:tc>
          <w:tcPr>
            <w:tcW w:w="1725" w:type="pct"/>
            <w:tcBorders>
              <w:top w:val="single" w:sz="4" w:space="0" w:color="000000"/>
              <w:left w:val="single" w:sz="4" w:space="0" w:color="000000"/>
              <w:bottom w:val="single" w:sz="4" w:space="0" w:color="000000"/>
              <w:right w:val="single" w:sz="4" w:space="0" w:color="000000"/>
            </w:tcBorders>
          </w:tcPr>
          <w:p w14:paraId="1F6CD7A5"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2D9987F8"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8. Отделка внутренняя наружная</w:t>
            </w:r>
          </w:p>
        </w:tc>
        <w:tc>
          <w:tcPr>
            <w:tcW w:w="1800" w:type="pct"/>
            <w:tcBorders>
              <w:top w:val="single" w:sz="4" w:space="0" w:color="000000"/>
              <w:left w:val="single" w:sz="4" w:space="0" w:color="000000"/>
              <w:bottom w:val="single" w:sz="4" w:space="0" w:color="000000"/>
              <w:right w:val="single" w:sz="4" w:space="0" w:color="000000"/>
            </w:tcBorders>
            <w:hideMark/>
          </w:tcPr>
          <w:p w14:paraId="76020351"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w:t>
            </w:r>
          </w:p>
          <w:p w14:paraId="46462C8B"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нет</w:t>
            </w:r>
          </w:p>
        </w:tc>
        <w:tc>
          <w:tcPr>
            <w:tcW w:w="1476" w:type="pct"/>
            <w:tcBorders>
              <w:top w:val="single" w:sz="4" w:space="0" w:color="000000"/>
              <w:left w:val="single" w:sz="4" w:space="0" w:color="000000"/>
              <w:bottom w:val="single" w:sz="4" w:space="0" w:color="000000"/>
              <w:right w:val="single" w:sz="4" w:space="0" w:color="000000"/>
            </w:tcBorders>
            <w:hideMark/>
          </w:tcPr>
          <w:p w14:paraId="0D279C8D"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неудовлетворительное</w:t>
            </w:r>
          </w:p>
        </w:tc>
      </w:tr>
      <w:tr w:rsidR="00844BB8" w:rsidRPr="00D073F4" w14:paraId="05658FAC"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7448AC83"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9. Механическое, электрическое, санитарно-техническое и иное оборудование</w:t>
            </w:r>
          </w:p>
          <w:p w14:paraId="230F19F9"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ванны напольные</w:t>
            </w:r>
          </w:p>
          <w:p w14:paraId="15642D04"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электроплиты</w:t>
            </w:r>
          </w:p>
          <w:p w14:paraId="3F1FB7D6"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телефонные сети и оборудование</w:t>
            </w:r>
          </w:p>
          <w:p w14:paraId="3EDC6E39"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сети проводного радиовещания</w:t>
            </w:r>
          </w:p>
          <w:p w14:paraId="297D669C"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сигнализация</w:t>
            </w:r>
          </w:p>
          <w:p w14:paraId="4AD649B6"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мусоропровод</w:t>
            </w:r>
          </w:p>
          <w:p w14:paraId="19D69932"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лифт</w:t>
            </w:r>
          </w:p>
          <w:p w14:paraId="58BFD0FB"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вентиляция</w:t>
            </w:r>
          </w:p>
        </w:tc>
        <w:tc>
          <w:tcPr>
            <w:tcW w:w="1800" w:type="pct"/>
            <w:tcBorders>
              <w:top w:val="single" w:sz="4" w:space="0" w:color="000000"/>
              <w:left w:val="single" w:sz="4" w:space="0" w:color="000000"/>
              <w:bottom w:val="single" w:sz="4" w:space="0" w:color="000000"/>
              <w:right w:val="single" w:sz="4" w:space="0" w:color="000000"/>
            </w:tcBorders>
            <w:hideMark/>
          </w:tcPr>
          <w:p w14:paraId="51C10167"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w:t>
            </w:r>
          </w:p>
          <w:p w14:paraId="745FAC8C"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электрические плиты</w:t>
            </w:r>
          </w:p>
          <w:p w14:paraId="156B78CA"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телефонные сети</w:t>
            </w:r>
          </w:p>
          <w:p w14:paraId="57058FA9"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да</w:t>
            </w:r>
          </w:p>
          <w:p w14:paraId="0B651BAB"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нет</w:t>
            </w:r>
          </w:p>
          <w:p w14:paraId="40E3175C"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да</w:t>
            </w:r>
          </w:p>
          <w:p w14:paraId="6303ECA7"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да</w:t>
            </w:r>
          </w:p>
          <w:p w14:paraId="289AA068"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нет</w:t>
            </w:r>
          </w:p>
          <w:p w14:paraId="4F08722C"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нет</w:t>
            </w:r>
          </w:p>
          <w:p w14:paraId="1210EB43"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нет</w:t>
            </w:r>
          </w:p>
          <w:p w14:paraId="2E1E24AF"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нет</w:t>
            </w:r>
          </w:p>
          <w:p w14:paraId="55722204"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нет</w:t>
            </w:r>
          </w:p>
          <w:p w14:paraId="168FE87E"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нет</w:t>
            </w:r>
          </w:p>
          <w:p w14:paraId="29D6F8F9"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естественная</w:t>
            </w:r>
          </w:p>
        </w:tc>
        <w:tc>
          <w:tcPr>
            <w:tcW w:w="1476" w:type="pct"/>
            <w:tcBorders>
              <w:top w:val="single" w:sz="4" w:space="0" w:color="000000"/>
              <w:left w:val="single" w:sz="4" w:space="0" w:color="000000"/>
              <w:bottom w:val="single" w:sz="4" w:space="0" w:color="000000"/>
              <w:right w:val="single" w:sz="4" w:space="0" w:color="000000"/>
            </w:tcBorders>
            <w:hideMark/>
          </w:tcPr>
          <w:p w14:paraId="371A4212"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удовлетворительное</w:t>
            </w:r>
          </w:p>
        </w:tc>
      </w:tr>
      <w:tr w:rsidR="00844BB8" w:rsidRPr="00D073F4" w14:paraId="2F7892C3" w14:textId="77777777" w:rsidTr="00D073F4">
        <w:tc>
          <w:tcPr>
            <w:tcW w:w="1725" w:type="pct"/>
            <w:tcBorders>
              <w:top w:val="single" w:sz="4" w:space="0" w:color="000000"/>
              <w:left w:val="single" w:sz="4" w:space="0" w:color="000000"/>
              <w:bottom w:val="single" w:sz="4" w:space="0" w:color="000000"/>
              <w:right w:val="single" w:sz="4" w:space="0" w:color="000000"/>
            </w:tcBorders>
            <w:vAlign w:val="bottom"/>
            <w:hideMark/>
          </w:tcPr>
          <w:p w14:paraId="244578E0"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10. Внутридомовые инженерные коммуникации и оборудование для предоставления коммунальных услуг</w:t>
            </w:r>
          </w:p>
          <w:p w14:paraId="183AF67B"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электроснабжение </w:t>
            </w:r>
          </w:p>
          <w:p w14:paraId="290E7CA4"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холодное водоснабжение</w:t>
            </w:r>
          </w:p>
          <w:p w14:paraId="2BD05CA5"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горячее водоснабжение</w:t>
            </w:r>
          </w:p>
          <w:p w14:paraId="737F0134"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водоотведение</w:t>
            </w:r>
          </w:p>
          <w:p w14:paraId="6A5E0ADE"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газоснабжение</w:t>
            </w:r>
          </w:p>
          <w:p w14:paraId="34D3E4E7"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отопление (от внешних котельных)</w:t>
            </w:r>
          </w:p>
        </w:tc>
        <w:tc>
          <w:tcPr>
            <w:tcW w:w="1800" w:type="pct"/>
            <w:tcBorders>
              <w:top w:val="single" w:sz="4" w:space="0" w:color="000000"/>
              <w:left w:val="single" w:sz="4" w:space="0" w:color="000000"/>
              <w:bottom w:val="single" w:sz="4" w:space="0" w:color="000000"/>
              <w:right w:val="single" w:sz="4" w:space="0" w:color="000000"/>
            </w:tcBorders>
          </w:tcPr>
          <w:p w14:paraId="40014E3B"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0D22FEE2"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трубы, краны, задвижки и др.</w:t>
            </w:r>
          </w:p>
          <w:p w14:paraId="1298E897"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0F1F9D15"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4AD9F942"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скрытая проводка</w:t>
            </w:r>
          </w:p>
          <w:p w14:paraId="273C2F85"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4AF7D34A"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20718CC9"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3F32B8C3"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17E6DE18"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0EE2FC9D"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3501C7DC" w14:textId="77777777" w:rsidR="00844BB8" w:rsidRPr="00D073F4" w:rsidRDefault="00844BB8" w:rsidP="00196C81">
            <w:pPr>
              <w:autoSpaceDE w:val="0"/>
              <w:autoSpaceDN w:val="0"/>
              <w:adjustRightInd w:val="0"/>
              <w:jc w:val="both"/>
              <w:rPr>
                <w:rFonts w:eastAsia="Times New Roman"/>
                <w:sz w:val="26"/>
                <w:szCs w:val="26"/>
                <w:lang w:eastAsia="ru-RU"/>
              </w:rPr>
            </w:pPr>
            <w:r w:rsidRPr="00D073F4">
              <w:rPr>
                <w:rFonts w:eastAsia="Times New Roman"/>
                <w:sz w:val="26"/>
                <w:szCs w:val="26"/>
                <w:lang w:eastAsia="ru-RU"/>
              </w:rPr>
              <w:t xml:space="preserve">Печное </w:t>
            </w:r>
          </w:p>
        </w:tc>
        <w:tc>
          <w:tcPr>
            <w:tcW w:w="1476" w:type="pct"/>
            <w:tcBorders>
              <w:top w:val="single" w:sz="4" w:space="0" w:color="000000"/>
              <w:left w:val="single" w:sz="4" w:space="0" w:color="000000"/>
              <w:bottom w:val="single" w:sz="4" w:space="0" w:color="000000"/>
              <w:right w:val="single" w:sz="4" w:space="0" w:color="000000"/>
            </w:tcBorders>
            <w:hideMark/>
          </w:tcPr>
          <w:p w14:paraId="205D1EF0"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неудовлетворительное</w:t>
            </w:r>
          </w:p>
        </w:tc>
      </w:tr>
      <w:tr w:rsidR="00844BB8" w:rsidRPr="00D073F4" w14:paraId="77CE5DD1" w14:textId="77777777" w:rsidTr="00D073F4">
        <w:tc>
          <w:tcPr>
            <w:tcW w:w="1725" w:type="pct"/>
            <w:tcBorders>
              <w:top w:val="single" w:sz="4" w:space="0" w:color="000000"/>
              <w:left w:val="single" w:sz="4" w:space="0" w:color="000000"/>
              <w:bottom w:val="single" w:sz="4" w:space="0" w:color="000000"/>
              <w:right w:val="single" w:sz="4" w:space="0" w:color="000000"/>
            </w:tcBorders>
            <w:vAlign w:val="bottom"/>
            <w:hideMark/>
          </w:tcPr>
          <w:p w14:paraId="3FA317CF"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11. Крыльца</w:t>
            </w:r>
          </w:p>
        </w:tc>
        <w:tc>
          <w:tcPr>
            <w:tcW w:w="1800" w:type="pct"/>
            <w:tcBorders>
              <w:top w:val="single" w:sz="4" w:space="0" w:color="000000"/>
              <w:left w:val="single" w:sz="4" w:space="0" w:color="000000"/>
              <w:bottom w:val="single" w:sz="4" w:space="0" w:color="000000"/>
              <w:right w:val="single" w:sz="4" w:space="0" w:color="000000"/>
            </w:tcBorders>
            <w:vAlign w:val="bottom"/>
            <w:hideMark/>
          </w:tcPr>
          <w:p w14:paraId="6ED53949"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да</w:t>
            </w:r>
          </w:p>
        </w:tc>
        <w:tc>
          <w:tcPr>
            <w:tcW w:w="1476" w:type="pct"/>
            <w:tcBorders>
              <w:top w:val="single" w:sz="4" w:space="0" w:color="000000"/>
              <w:left w:val="single" w:sz="4" w:space="0" w:color="000000"/>
              <w:bottom w:val="single" w:sz="4" w:space="0" w:color="000000"/>
              <w:right w:val="single" w:sz="4" w:space="0" w:color="000000"/>
            </w:tcBorders>
            <w:vAlign w:val="center"/>
            <w:hideMark/>
          </w:tcPr>
          <w:p w14:paraId="0503A49A"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w:t>
            </w:r>
          </w:p>
        </w:tc>
      </w:tr>
    </w:tbl>
    <w:p w14:paraId="42F20BC5" w14:textId="77777777" w:rsidR="00844BB8" w:rsidRPr="00844BB8" w:rsidRDefault="00844BB8" w:rsidP="00196C81">
      <w:pPr>
        <w:autoSpaceDE w:val="0"/>
        <w:autoSpaceDN w:val="0"/>
        <w:adjustRightInd w:val="0"/>
        <w:ind w:firstLine="567"/>
        <w:rPr>
          <w:rFonts w:eastAsia="Times New Roman"/>
          <w:sz w:val="26"/>
          <w:szCs w:val="26"/>
          <w:lang w:eastAsia="ru-RU"/>
        </w:rPr>
      </w:pPr>
    </w:p>
    <w:p w14:paraId="5ABA4D52" w14:textId="77777777" w:rsidR="00844BB8" w:rsidRPr="00844BB8" w:rsidRDefault="00844BB8" w:rsidP="00196C81">
      <w:pPr>
        <w:keepNext/>
        <w:keepLines/>
        <w:spacing w:before="40"/>
        <w:jc w:val="center"/>
        <w:rPr>
          <w:rFonts w:eastAsia="Times New Roman"/>
          <w:b/>
          <w:color w:val="FF0000"/>
          <w:sz w:val="28"/>
          <w:szCs w:val="24"/>
          <w:lang w:eastAsia="ru-RU"/>
        </w:rPr>
      </w:pPr>
      <w:r w:rsidRPr="00844BB8">
        <w:rPr>
          <w:rFonts w:eastAsia="Times New Roman"/>
          <w:b/>
          <w:sz w:val="28"/>
          <w:szCs w:val="24"/>
          <w:lang w:eastAsia="ru-RU"/>
        </w:rPr>
        <w:t>АКТ № 19</w:t>
      </w:r>
    </w:p>
    <w:p w14:paraId="38352AF1" w14:textId="77777777" w:rsidR="00844BB8" w:rsidRPr="00844BB8" w:rsidRDefault="00844BB8" w:rsidP="00196C81">
      <w:pPr>
        <w:autoSpaceDE w:val="0"/>
        <w:autoSpaceDN w:val="0"/>
        <w:adjustRightInd w:val="0"/>
        <w:ind w:firstLine="567"/>
        <w:jc w:val="center"/>
        <w:rPr>
          <w:rFonts w:eastAsia="Times New Roman"/>
          <w:b/>
          <w:bCs/>
          <w:sz w:val="26"/>
          <w:szCs w:val="26"/>
          <w:lang w:eastAsia="ru-RU"/>
        </w:rPr>
      </w:pPr>
      <w:r w:rsidRPr="00844BB8">
        <w:rPr>
          <w:rFonts w:eastAsia="Times New Roman"/>
          <w:b/>
          <w:bCs/>
          <w:sz w:val="26"/>
          <w:szCs w:val="26"/>
          <w:lang w:eastAsia="ru-RU"/>
        </w:rPr>
        <w:t>о состоянии общего имущества собственников помещений</w:t>
      </w:r>
      <w:r w:rsidRPr="00844BB8">
        <w:rPr>
          <w:rFonts w:eastAsia="Times New Roman"/>
          <w:b/>
          <w:bCs/>
          <w:sz w:val="26"/>
          <w:szCs w:val="26"/>
          <w:lang w:eastAsia="ru-RU"/>
        </w:rPr>
        <w:br/>
        <w:t xml:space="preserve">            в многоквартирном доме, являющегося объектом конкурса</w:t>
      </w:r>
    </w:p>
    <w:p w14:paraId="6ABD2575" w14:textId="77777777" w:rsidR="00844BB8" w:rsidRPr="00844BB8" w:rsidRDefault="00844BB8" w:rsidP="00196C81">
      <w:pPr>
        <w:autoSpaceDE w:val="0"/>
        <w:autoSpaceDN w:val="0"/>
        <w:adjustRightInd w:val="0"/>
        <w:ind w:firstLine="567"/>
        <w:jc w:val="both"/>
        <w:rPr>
          <w:rFonts w:eastAsia="Times New Roman"/>
          <w:b/>
          <w:bCs/>
          <w:sz w:val="26"/>
          <w:szCs w:val="26"/>
          <w:u w:val="single"/>
          <w:lang w:eastAsia="ru-RU"/>
        </w:rPr>
      </w:pPr>
    </w:p>
    <w:p w14:paraId="7552E566" w14:textId="77777777" w:rsidR="00844BB8" w:rsidRPr="00844BB8" w:rsidRDefault="00844BB8" w:rsidP="00196C81">
      <w:pPr>
        <w:autoSpaceDE w:val="0"/>
        <w:autoSpaceDN w:val="0"/>
        <w:adjustRightInd w:val="0"/>
        <w:jc w:val="both"/>
        <w:rPr>
          <w:rFonts w:eastAsia="Times New Roman"/>
          <w:sz w:val="26"/>
          <w:szCs w:val="26"/>
          <w:lang w:eastAsia="ru-RU"/>
        </w:rPr>
      </w:pPr>
      <w:r w:rsidRPr="00844BB8">
        <w:rPr>
          <w:rFonts w:eastAsia="Times New Roman"/>
          <w:sz w:val="26"/>
          <w:szCs w:val="26"/>
          <w:lang w:val="en-US" w:eastAsia="ru-RU"/>
        </w:rPr>
        <w:t>I</w:t>
      </w:r>
      <w:r w:rsidRPr="00844BB8">
        <w:rPr>
          <w:rFonts w:eastAsia="Times New Roman"/>
          <w:sz w:val="26"/>
          <w:szCs w:val="26"/>
          <w:lang w:eastAsia="ru-RU"/>
        </w:rPr>
        <w:t>. Общие сведения о многоквартирном доме</w:t>
      </w:r>
    </w:p>
    <w:p w14:paraId="0837697A" w14:textId="05A07252" w:rsidR="00844BB8" w:rsidRPr="00844BB8" w:rsidRDefault="00844BB8" w:rsidP="00196C81">
      <w:pPr>
        <w:autoSpaceDE w:val="0"/>
        <w:autoSpaceDN w:val="0"/>
        <w:adjustRightInd w:val="0"/>
        <w:jc w:val="both"/>
        <w:rPr>
          <w:rFonts w:eastAsia="Times New Roman"/>
          <w:i/>
          <w:sz w:val="26"/>
          <w:szCs w:val="26"/>
          <w:u w:val="single"/>
          <w:lang w:eastAsia="ru-RU"/>
        </w:rPr>
      </w:pPr>
      <w:r w:rsidRPr="00844BB8">
        <w:rPr>
          <w:rFonts w:eastAsia="Times New Roman"/>
          <w:sz w:val="26"/>
          <w:szCs w:val="26"/>
          <w:lang w:eastAsia="ru-RU"/>
        </w:rPr>
        <w:t xml:space="preserve">          1. Адрес многоквартирного дома: </w:t>
      </w:r>
      <w:r w:rsidRPr="00844BB8">
        <w:rPr>
          <w:rFonts w:eastAsia="Times New Roman"/>
          <w:i/>
          <w:sz w:val="26"/>
          <w:szCs w:val="26"/>
          <w:u w:val="single"/>
          <w:lang w:eastAsia="ru-RU"/>
        </w:rPr>
        <w:t xml:space="preserve">Приморский край, Хасанский </w:t>
      </w:r>
      <w:r w:rsidR="00D073F4" w:rsidRPr="00844BB8">
        <w:rPr>
          <w:rFonts w:eastAsia="Times New Roman"/>
          <w:i/>
          <w:sz w:val="26"/>
          <w:szCs w:val="26"/>
          <w:u w:val="single"/>
          <w:lang w:eastAsia="ru-RU"/>
        </w:rPr>
        <w:t>район, с.</w:t>
      </w:r>
      <w:r w:rsidRPr="00844BB8">
        <w:rPr>
          <w:rFonts w:eastAsia="Times New Roman"/>
          <w:i/>
          <w:sz w:val="26"/>
          <w:szCs w:val="26"/>
          <w:u w:val="single"/>
          <w:lang w:eastAsia="ru-RU"/>
        </w:rPr>
        <w:t xml:space="preserve"> </w:t>
      </w:r>
      <w:proofErr w:type="spellStart"/>
      <w:r w:rsidRPr="00844BB8">
        <w:rPr>
          <w:rFonts w:eastAsia="Times New Roman"/>
          <w:i/>
          <w:sz w:val="26"/>
          <w:szCs w:val="26"/>
          <w:u w:val="single"/>
          <w:lang w:eastAsia="ru-RU"/>
        </w:rPr>
        <w:t>Занадворовка</w:t>
      </w:r>
      <w:proofErr w:type="spellEnd"/>
      <w:r w:rsidRPr="00844BB8">
        <w:rPr>
          <w:rFonts w:eastAsia="Times New Roman"/>
          <w:i/>
          <w:sz w:val="26"/>
          <w:szCs w:val="26"/>
          <w:u w:val="single"/>
          <w:lang w:eastAsia="ru-RU"/>
        </w:rPr>
        <w:t>, ул. Гарнизонная, д. 74 (2-х подъездный)</w:t>
      </w:r>
    </w:p>
    <w:p w14:paraId="50D624B1" w14:textId="77777777" w:rsidR="00844BB8" w:rsidRPr="00844BB8" w:rsidRDefault="00844BB8" w:rsidP="00196C81">
      <w:pPr>
        <w:autoSpaceDE w:val="0"/>
        <w:autoSpaceDN w:val="0"/>
        <w:adjustRightInd w:val="0"/>
        <w:jc w:val="both"/>
        <w:rPr>
          <w:rFonts w:eastAsia="Times New Roman"/>
          <w:i/>
          <w:sz w:val="26"/>
          <w:szCs w:val="26"/>
          <w:u w:val="single"/>
          <w:lang w:eastAsia="ru-RU"/>
        </w:rPr>
      </w:pPr>
      <w:r w:rsidRPr="00844BB8">
        <w:rPr>
          <w:rFonts w:eastAsia="Times New Roman"/>
          <w:sz w:val="26"/>
          <w:szCs w:val="26"/>
          <w:lang w:eastAsia="ru-RU"/>
        </w:rPr>
        <w:t xml:space="preserve">2. Кадастровый номер многоквартирного дома: </w:t>
      </w:r>
      <w:r w:rsidRPr="00844BB8">
        <w:rPr>
          <w:rFonts w:eastAsia="Times New Roman"/>
          <w:i/>
          <w:sz w:val="26"/>
          <w:szCs w:val="26"/>
          <w:u w:val="single"/>
          <w:lang w:eastAsia="ru-RU"/>
        </w:rPr>
        <w:t>25:20:000000:0000:05:248:002:000006640</w:t>
      </w:r>
    </w:p>
    <w:p w14:paraId="424A7D0E" w14:textId="77777777" w:rsidR="00844BB8" w:rsidRPr="00844BB8" w:rsidRDefault="00844BB8" w:rsidP="00196C81">
      <w:pPr>
        <w:autoSpaceDE w:val="0"/>
        <w:autoSpaceDN w:val="0"/>
        <w:adjustRightInd w:val="0"/>
        <w:jc w:val="both"/>
        <w:rPr>
          <w:rFonts w:eastAsia="Times New Roman"/>
          <w:i/>
          <w:sz w:val="26"/>
          <w:szCs w:val="26"/>
          <w:u w:val="single"/>
          <w:lang w:eastAsia="ru-RU"/>
        </w:rPr>
      </w:pPr>
      <w:r w:rsidRPr="00844BB8">
        <w:rPr>
          <w:rFonts w:eastAsia="Times New Roman"/>
          <w:sz w:val="26"/>
          <w:szCs w:val="26"/>
          <w:lang w:eastAsia="ru-RU"/>
        </w:rPr>
        <w:t xml:space="preserve">3. Серия, тип постройки: </w:t>
      </w:r>
      <w:r w:rsidRPr="00844BB8">
        <w:rPr>
          <w:rFonts w:eastAsia="Times New Roman"/>
          <w:i/>
          <w:sz w:val="26"/>
          <w:szCs w:val="26"/>
          <w:u w:val="single"/>
          <w:lang w:eastAsia="ru-RU"/>
        </w:rPr>
        <w:t xml:space="preserve">здание жилое </w:t>
      </w:r>
    </w:p>
    <w:p w14:paraId="3EAC6B5C"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4. Год постройки: </w:t>
      </w:r>
      <w:r w:rsidRPr="00844BB8">
        <w:rPr>
          <w:rFonts w:eastAsia="Times New Roman"/>
          <w:i/>
          <w:sz w:val="26"/>
          <w:szCs w:val="26"/>
          <w:u w:val="single"/>
          <w:lang w:eastAsia="ru-RU"/>
        </w:rPr>
        <w:t>1952 г.</w:t>
      </w:r>
    </w:p>
    <w:p w14:paraId="779F8A20"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5. Степень износа по данным государственного технического учёта: </w:t>
      </w:r>
      <w:r w:rsidRPr="00844BB8">
        <w:rPr>
          <w:rFonts w:eastAsia="Times New Roman"/>
          <w:i/>
          <w:sz w:val="26"/>
          <w:szCs w:val="26"/>
          <w:u w:val="single"/>
          <w:lang w:eastAsia="ru-RU"/>
        </w:rPr>
        <w:t>63%</w:t>
      </w:r>
    </w:p>
    <w:p w14:paraId="3E82E86F"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6. Степень фактического износа: </w:t>
      </w:r>
      <w:r w:rsidRPr="00844BB8">
        <w:rPr>
          <w:rFonts w:eastAsia="Times New Roman"/>
          <w:i/>
          <w:sz w:val="26"/>
          <w:szCs w:val="26"/>
          <w:u w:val="single"/>
          <w:lang w:eastAsia="ru-RU"/>
        </w:rPr>
        <w:t>___%</w:t>
      </w:r>
    </w:p>
    <w:p w14:paraId="3F1BB913"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7. Год последнего капитального ремонта: </w:t>
      </w:r>
      <w:r w:rsidRPr="00844BB8">
        <w:rPr>
          <w:rFonts w:eastAsia="Times New Roman"/>
          <w:i/>
          <w:sz w:val="26"/>
          <w:szCs w:val="26"/>
          <w:u w:val="single"/>
          <w:lang w:eastAsia="ru-RU"/>
        </w:rPr>
        <w:t>нет</w:t>
      </w:r>
    </w:p>
    <w:p w14:paraId="2597E412"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844BB8">
        <w:rPr>
          <w:rFonts w:eastAsia="Times New Roman"/>
          <w:i/>
          <w:sz w:val="26"/>
          <w:szCs w:val="26"/>
          <w:u w:val="single"/>
          <w:lang w:eastAsia="ru-RU"/>
        </w:rPr>
        <w:t>нет</w:t>
      </w:r>
    </w:p>
    <w:p w14:paraId="4F155C08"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lastRenderedPageBreak/>
        <w:t>9. Количество этажей: 2</w:t>
      </w:r>
    </w:p>
    <w:p w14:paraId="0178826A"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10. Наличие подвала: </w:t>
      </w:r>
      <w:r w:rsidRPr="00844BB8">
        <w:rPr>
          <w:rFonts w:eastAsia="Times New Roman"/>
          <w:i/>
          <w:sz w:val="26"/>
          <w:szCs w:val="26"/>
          <w:u w:val="single"/>
          <w:lang w:eastAsia="ru-RU"/>
        </w:rPr>
        <w:t>да</w:t>
      </w:r>
    </w:p>
    <w:p w14:paraId="072FD861"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11. Наличие цокольного этажа: </w:t>
      </w:r>
      <w:r w:rsidRPr="00844BB8">
        <w:rPr>
          <w:rFonts w:eastAsia="Times New Roman"/>
          <w:i/>
          <w:sz w:val="26"/>
          <w:szCs w:val="26"/>
          <w:u w:val="single"/>
          <w:lang w:eastAsia="ru-RU"/>
        </w:rPr>
        <w:t>нет</w:t>
      </w:r>
    </w:p>
    <w:p w14:paraId="518CB9BC"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12. Наличие мансарды: </w:t>
      </w:r>
      <w:r w:rsidRPr="00844BB8">
        <w:rPr>
          <w:rFonts w:eastAsia="Times New Roman"/>
          <w:i/>
          <w:sz w:val="26"/>
          <w:szCs w:val="26"/>
          <w:u w:val="single"/>
          <w:lang w:eastAsia="ru-RU"/>
        </w:rPr>
        <w:t>нет</w:t>
      </w:r>
    </w:p>
    <w:p w14:paraId="1EBE44FE"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13. Наличие мезонина: </w:t>
      </w:r>
      <w:r w:rsidRPr="00844BB8">
        <w:rPr>
          <w:rFonts w:eastAsia="Times New Roman"/>
          <w:i/>
          <w:sz w:val="26"/>
          <w:szCs w:val="26"/>
          <w:u w:val="single"/>
          <w:lang w:eastAsia="ru-RU"/>
        </w:rPr>
        <w:t>нет</w:t>
      </w:r>
    </w:p>
    <w:p w14:paraId="04697E6C"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14. Количество квартир:</w:t>
      </w:r>
      <w:r w:rsidRPr="00844BB8">
        <w:rPr>
          <w:rFonts w:eastAsia="Times New Roman"/>
          <w:i/>
          <w:sz w:val="26"/>
          <w:szCs w:val="26"/>
          <w:u w:val="single"/>
          <w:lang w:eastAsia="ru-RU"/>
        </w:rPr>
        <w:t xml:space="preserve"> 8</w:t>
      </w:r>
    </w:p>
    <w:p w14:paraId="5E23A6E9"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15. Количество нежилых помещений, не входящих в состав общего имущества: </w:t>
      </w:r>
      <w:r w:rsidRPr="00844BB8">
        <w:rPr>
          <w:rFonts w:eastAsia="Times New Roman"/>
          <w:i/>
          <w:sz w:val="26"/>
          <w:szCs w:val="26"/>
          <w:u w:val="single"/>
          <w:lang w:eastAsia="ru-RU"/>
        </w:rPr>
        <w:t>нет</w:t>
      </w:r>
    </w:p>
    <w:p w14:paraId="18C722E5"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844BB8">
        <w:rPr>
          <w:rFonts w:eastAsia="Times New Roman"/>
          <w:i/>
          <w:sz w:val="26"/>
          <w:szCs w:val="26"/>
          <w:u w:val="single"/>
          <w:lang w:eastAsia="ru-RU"/>
        </w:rPr>
        <w:t xml:space="preserve">нет </w:t>
      </w:r>
    </w:p>
    <w:p w14:paraId="2A927466"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844BB8">
        <w:rPr>
          <w:rFonts w:eastAsia="Times New Roman"/>
          <w:i/>
          <w:sz w:val="26"/>
          <w:szCs w:val="26"/>
          <w:u w:val="single"/>
          <w:lang w:eastAsia="ru-RU"/>
        </w:rPr>
        <w:t xml:space="preserve">нет </w:t>
      </w:r>
    </w:p>
    <w:p w14:paraId="4F88324A"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18. Строительный объём: 2861</w:t>
      </w:r>
      <w:r w:rsidRPr="00844BB8">
        <w:rPr>
          <w:rFonts w:eastAsia="Times New Roman"/>
          <w:i/>
          <w:sz w:val="26"/>
          <w:szCs w:val="26"/>
          <w:u w:val="single"/>
          <w:lang w:eastAsia="ru-RU"/>
        </w:rPr>
        <w:t>м³</w:t>
      </w:r>
    </w:p>
    <w:p w14:paraId="36FE146E" w14:textId="77777777" w:rsidR="00844BB8" w:rsidRP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eastAsia="ru-RU"/>
        </w:rPr>
        <w:t>19. Площадь:663,8</w:t>
      </w:r>
      <w:r w:rsidRPr="00844BB8">
        <w:rPr>
          <w:rFonts w:eastAsia="Times New Roman"/>
          <w:i/>
          <w:sz w:val="26"/>
          <w:szCs w:val="26"/>
          <w:u w:val="single"/>
          <w:lang w:eastAsia="ru-RU"/>
        </w:rPr>
        <w:t xml:space="preserve"> м²</w:t>
      </w:r>
    </w:p>
    <w:p w14:paraId="4C6287BE" w14:textId="0CEBD78E"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а) многоквартирного дома с балконами, шкафами, коридорами и лестничными </w:t>
      </w:r>
      <w:r w:rsidR="00D073F4" w:rsidRPr="00844BB8">
        <w:rPr>
          <w:rFonts w:eastAsia="Times New Roman"/>
          <w:sz w:val="26"/>
          <w:szCs w:val="26"/>
          <w:lang w:eastAsia="ru-RU"/>
        </w:rPr>
        <w:t xml:space="preserve">клетками: </w:t>
      </w:r>
      <w:r w:rsidR="00D073F4" w:rsidRPr="00844BB8">
        <w:rPr>
          <w:rFonts w:eastAsia="Times New Roman"/>
          <w:i/>
          <w:sz w:val="26"/>
          <w:szCs w:val="26"/>
          <w:u w:val="single"/>
          <w:lang w:eastAsia="ru-RU"/>
        </w:rPr>
        <w:t>663</w:t>
      </w:r>
      <w:r w:rsidRPr="00844BB8">
        <w:rPr>
          <w:rFonts w:eastAsia="Times New Roman"/>
          <w:i/>
          <w:sz w:val="26"/>
          <w:szCs w:val="26"/>
          <w:u w:val="single"/>
          <w:lang w:eastAsia="ru-RU"/>
        </w:rPr>
        <w:t>,8 м²</w:t>
      </w:r>
    </w:p>
    <w:p w14:paraId="7AFE5E4F"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б) жилых помещений (общая площадь квартир): </w:t>
      </w:r>
      <w:r w:rsidRPr="00844BB8">
        <w:rPr>
          <w:rFonts w:eastAsia="Times New Roman"/>
          <w:i/>
          <w:sz w:val="26"/>
          <w:szCs w:val="26"/>
          <w:u w:val="single"/>
          <w:lang w:eastAsia="ru-RU"/>
        </w:rPr>
        <w:t>596,2 м²</w:t>
      </w:r>
    </w:p>
    <w:p w14:paraId="0B74F82F"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доме): </w:t>
      </w:r>
      <w:r w:rsidRPr="00844BB8">
        <w:rPr>
          <w:rFonts w:eastAsia="Times New Roman"/>
          <w:i/>
          <w:sz w:val="26"/>
          <w:szCs w:val="26"/>
          <w:u w:val="single"/>
          <w:lang w:eastAsia="ru-RU"/>
        </w:rPr>
        <w:t>м²</w:t>
      </w:r>
    </w:p>
    <w:p w14:paraId="2161E3BD" w14:textId="77777777" w:rsidR="00844BB8" w:rsidRPr="00844BB8" w:rsidRDefault="00844BB8" w:rsidP="00196C81">
      <w:pPr>
        <w:autoSpaceDE w:val="0"/>
        <w:autoSpaceDN w:val="0"/>
        <w:adjustRightInd w:val="0"/>
        <w:ind w:firstLine="567"/>
        <w:jc w:val="both"/>
        <w:rPr>
          <w:rFonts w:eastAsia="Times New Roman"/>
          <w:sz w:val="26"/>
          <w:szCs w:val="26"/>
          <w:lang w:eastAsia="ru-RU"/>
        </w:rPr>
      </w:pPr>
    </w:p>
    <w:p w14:paraId="436A9A22"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20. Количество лестниц:</w:t>
      </w:r>
      <w:r w:rsidRPr="00844BB8">
        <w:rPr>
          <w:rFonts w:eastAsia="Times New Roman"/>
          <w:i/>
          <w:sz w:val="26"/>
          <w:szCs w:val="26"/>
          <w:lang w:eastAsia="ru-RU"/>
        </w:rPr>
        <w:t xml:space="preserve"> 2</w:t>
      </w:r>
    </w:p>
    <w:p w14:paraId="6BA7E756"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21. Уборочная площадь общих коридоров: </w:t>
      </w:r>
      <w:r w:rsidRPr="00844BB8">
        <w:rPr>
          <w:rFonts w:eastAsia="Times New Roman"/>
          <w:i/>
          <w:sz w:val="26"/>
          <w:szCs w:val="26"/>
          <w:u w:val="single"/>
          <w:lang w:eastAsia="ru-RU"/>
        </w:rPr>
        <w:t>64,8 м²</w:t>
      </w:r>
    </w:p>
    <w:p w14:paraId="2362B80B"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844BB8">
        <w:rPr>
          <w:rFonts w:eastAsia="Times New Roman"/>
          <w:i/>
          <w:sz w:val="26"/>
          <w:szCs w:val="26"/>
          <w:u w:val="single"/>
          <w:lang w:eastAsia="ru-RU"/>
        </w:rPr>
        <w:t>м²</w:t>
      </w:r>
    </w:p>
    <w:p w14:paraId="1D3B43C2" w14:textId="77777777" w:rsidR="00844BB8" w:rsidRPr="00844BB8" w:rsidRDefault="00844BB8" w:rsidP="00196C81">
      <w:pPr>
        <w:autoSpaceDE w:val="0"/>
        <w:autoSpaceDN w:val="0"/>
        <w:adjustRightInd w:val="0"/>
        <w:ind w:firstLine="567"/>
        <w:jc w:val="both"/>
        <w:rPr>
          <w:rFonts w:eastAsia="Times New Roman"/>
          <w:i/>
          <w:sz w:val="26"/>
          <w:szCs w:val="26"/>
          <w:u w:val="single"/>
          <w:lang w:eastAsia="ru-RU"/>
        </w:rPr>
      </w:pPr>
      <w:r w:rsidRPr="00844BB8">
        <w:rPr>
          <w:rFonts w:eastAsia="Times New Roman"/>
          <w:sz w:val="26"/>
          <w:szCs w:val="26"/>
          <w:lang w:eastAsia="ru-RU"/>
        </w:rPr>
        <w:t xml:space="preserve">25. Кадастровый номер земельного участка: </w:t>
      </w:r>
      <w:r w:rsidRPr="00844BB8">
        <w:rPr>
          <w:rFonts w:eastAsia="Times New Roman"/>
          <w:i/>
          <w:sz w:val="26"/>
          <w:szCs w:val="26"/>
          <w:u w:val="single"/>
          <w:lang w:eastAsia="ru-RU"/>
        </w:rPr>
        <w:t>нет</w:t>
      </w:r>
    </w:p>
    <w:p w14:paraId="05A32114" w14:textId="4EB920C7" w:rsidR="00844BB8" w:rsidRDefault="00844BB8" w:rsidP="00196C81">
      <w:pPr>
        <w:autoSpaceDE w:val="0"/>
        <w:autoSpaceDN w:val="0"/>
        <w:adjustRightInd w:val="0"/>
        <w:ind w:firstLine="567"/>
        <w:jc w:val="both"/>
        <w:rPr>
          <w:rFonts w:eastAsia="Times New Roman"/>
          <w:sz w:val="26"/>
          <w:szCs w:val="26"/>
          <w:lang w:eastAsia="ru-RU"/>
        </w:rPr>
      </w:pPr>
      <w:r w:rsidRPr="00844BB8">
        <w:rPr>
          <w:rFonts w:eastAsia="Times New Roman"/>
          <w:sz w:val="26"/>
          <w:szCs w:val="26"/>
          <w:lang w:val="en-US" w:eastAsia="ru-RU"/>
        </w:rPr>
        <w:t>II</w:t>
      </w:r>
      <w:r w:rsidRPr="00844BB8">
        <w:rPr>
          <w:rFonts w:eastAsia="Times New Roman"/>
          <w:sz w:val="26"/>
          <w:szCs w:val="26"/>
          <w:lang w:eastAsia="ru-RU"/>
        </w:rPr>
        <w:t>. Техническое состояние многоквартирного дома, включая пристройки</w:t>
      </w:r>
    </w:p>
    <w:p w14:paraId="2F2B42FE" w14:textId="77777777" w:rsidR="00D073F4" w:rsidRPr="00844BB8" w:rsidRDefault="00D073F4" w:rsidP="00196C81">
      <w:pPr>
        <w:autoSpaceDE w:val="0"/>
        <w:autoSpaceDN w:val="0"/>
        <w:adjustRightInd w:val="0"/>
        <w:ind w:firstLine="567"/>
        <w:jc w:val="both"/>
        <w:rPr>
          <w:rFonts w:eastAsia="Times New Roman"/>
          <w:i/>
          <w:sz w:val="26"/>
          <w:szCs w:val="26"/>
          <w:u w:val="single"/>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0A0" w:firstRow="1" w:lastRow="0" w:firstColumn="1" w:lastColumn="0" w:noHBand="0" w:noVBand="0"/>
      </w:tblPr>
      <w:tblGrid>
        <w:gridCol w:w="3557"/>
        <w:gridCol w:w="3711"/>
        <w:gridCol w:w="3041"/>
      </w:tblGrid>
      <w:tr w:rsidR="00844BB8" w:rsidRPr="00D073F4" w14:paraId="40336332"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5E38A733"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Наимено</w:t>
            </w:r>
            <w:r w:rsidRPr="00D073F4">
              <w:rPr>
                <w:rFonts w:eastAsia="Times New Roman"/>
                <w:sz w:val="26"/>
                <w:szCs w:val="26"/>
                <w:lang w:eastAsia="ru-RU"/>
              </w:rPr>
              <w:softHyphen/>
              <w:t>вание конструк</w:t>
            </w:r>
            <w:r w:rsidRPr="00D073F4">
              <w:rPr>
                <w:rFonts w:eastAsia="Times New Roman"/>
                <w:sz w:val="26"/>
                <w:szCs w:val="26"/>
                <w:lang w:eastAsia="ru-RU"/>
              </w:rPr>
              <w:softHyphen/>
              <w:t>тивных элементов</w:t>
            </w:r>
          </w:p>
        </w:tc>
        <w:tc>
          <w:tcPr>
            <w:tcW w:w="1800" w:type="pct"/>
            <w:tcBorders>
              <w:top w:val="single" w:sz="4" w:space="0" w:color="000000"/>
              <w:left w:val="single" w:sz="4" w:space="0" w:color="000000"/>
              <w:bottom w:val="single" w:sz="4" w:space="0" w:color="000000"/>
              <w:right w:val="single" w:sz="4" w:space="0" w:color="000000"/>
            </w:tcBorders>
            <w:hideMark/>
          </w:tcPr>
          <w:p w14:paraId="3E732C70"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Описание элементов (материал, конструкция или система, отделка и прочее)</w:t>
            </w:r>
          </w:p>
        </w:tc>
        <w:tc>
          <w:tcPr>
            <w:tcW w:w="1476" w:type="pct"/>
            <w:tcBorders>
              <w:top w:val="single" w:sz="4" w:space="0" w:color="000000"/>
              <w:left w:val="single" w:sz="4" w:space="0" w:color="000000"/>
              <w:bottom w:val="single" w:sz="4" w:space="0" w:color="000000"/>
              <w:right w:val="single" w:sz="4" w:space="0" w:color="000000"/>
            </w:tcBorders>
            <w:hideMark/>
          </w:tcPr>
          <w:p w14:paraId="637CA784"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Техническое состояние элементов общего имущества многоквартирного дома</w:t>
            </w:r>
          </w:p>
        </w:tc>
      </w:tr>
      <w:tr w:rsidR="00844BB8" w:rsidRPr="00D073F4" w14:paraId="72D738C1"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0E7152C1"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1. Фундамент</w:t>
            </w:r>
          </w:p>
        </w:tc>
        <w:tc>
          <w:tcPr>
            <w:tcW w:w="1800" w:type="pct"/>
            <w:tcBorders>
              <w:top w:val="single" w:sz="4" w:space="0" w:color="000000"/>
              <w:left w:val="single" w:sz="4" w:space="0" w:color="000000"/>
              <w:bottom w:val="single" w:sz="4" w:space="0" w:color="000000"/>
              <w:right w:val="single" w:sz="4" w:space="0" w:color="000000"/>
            </w:tcBorders>
            <w:hideMark/>
          </w:tcPr>
          <w:p w14:paraId="2C806492"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Бутовый, ленточный</w:t>
            </w:r>
          </w:p>
        </w:tc>
        <w:tc>
          <w:tcPr>
            <w:tcW w:w="1476" w:type="pct"/>
            <w:tcBorders>
              <w:top w:val="single" w:sz="4" w:space="0" w:color="000000"/>
              <w:left w:val="single" w:sz="4" w:space="0" w:color="000000"/>
              <w:bottom w:val="single" w:sz="4" w:space="0" w:color="000000"/>
              <w:right w:val="single" w:sz="4" w:space="0" w:color="000000"/>
            </w:tcBorders>
            <w:vAlign w:val="center"/>
            <w:hideMark/>
          </w:tcPr>
          <w:p w14:paraId="549F0031"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удовлетворительное</w:t>
            </w:r>
          </w:p>
        </w:tc>
      </w:tr>
      <w:tr w:rsidR="00844BB8" w:rsidRPr="00D073F4" w14:paraId="41732789"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45A945F7"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2. Наружные и внутренние капитальные стены</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09EDE655"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Кирпичные </w:t>
            </w:r>
          </w:p>
        </w:tc>
        <w:tc>
          <w:tcPr>
            <w:tcW w:w="1476" w:type="pct"/>
            <w:tcBorders>
              <w:top w:val="single" w:sz="4" w:space="0" w:color="000000"/>
              <w:left w:val="single" w:sz="4" w:space="0" w:color="000000"/>
              <w:bottom w:val="single" w:sz="4" w:space="0" w:color="000000"/>
              <w:right w:val="single" w:sz="4" w:space="0" w:color="000000"/>
            </w:tcBorders>
            <w:hideMark/>
          </w:tcPr>
          <w:p w14:paraId="06A9F6F1"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неудовлетворительное</w:t>
            </w:r>
          </w:p>
        </w:tc>
      </w:tr>
      <w:tr w:rsidR="00844BB8" w:rsidRPr="00D073F4" w14:paraId="5CD84362"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79C07E25"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3. Перегородки</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68B4474D" w14:textId="3FD7F6E9" w:rsidR="00844BB8" w:rsidRPr="00D073F4" w:rsidRDefault="00D073F4"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Кирпичные, деревянные</w:t>
            </w:r>
          </w:p>
        </w:tc>
        <w:tc>
          <w:tcPr>
            <w:tcW w:w="1476" w:type="pct"/>
            <w:tcBorders>
              <w:top w:val="single" w:sz="4" w:space="0" w:color="000000"/>
              <w:left w:val="single" w:sz="4" w:space="0" w:color="000000"/>
              <w:bottom w:val="single" w:sz="4" w:space="0" w:color="000000"/>
              <w:right w:val="single" w:sz="4" w:space="0" w:color="000000"/>
            </w:tcBorders>
            <w:hideMark/>
          </w:tcPr>
          <w:p w14:paraId="67204A88"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удовлетворительное</w:t>
            </w:r>
          </w:p>
        </w:tc>
      </w:tr>
      <w:tr w:rsidR="00844BB8" w:rsidRPr="00D073F4" w14:paraId="369B277D"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6F9DE9BB"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4. Перекрытия чердачные междуэтажные подвальные</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181C90B0"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w:t>
            </w:r>
          </w:p>
          <w:p w14:paraId="1AE77D31"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деревянные</w:t>
            </w:r>
          </w:p>
        </w:tc>
        <w:tc>
          <w:tcPr>
            <w:tcW w:w="1476" w:type="pct"/>
            <w:tcBorders>
              <w:top w:val="single" w:sz="4" w:space="0" w:color="000000"/>
              <w:left w:val="single" w:sz="4" w:space="0" w:color="000000"/>
              <w:bottom w:val="single" w:sz="4" w:space="0" w:color="000000"/>
              <w:right w:val="single" w:sz="4" w:space="0" w:color="000000"/>
            </w:tcBorders>
            <w:hideMark/>
          </w:tcPr>
          <w:p w14:paraId="3DBA7EB1"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неудовлетворительное</w:t>
            </w:r>
          </w:p>
        </w:tc>
      </w:tr>
      <w:tr w:rsidR="00844BB8" w:rsidRPr="00D073F4" w14:paraId="4F28F29A"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7946C26B"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5. Крыша</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2A9D852C"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шифер</w:t>
            </w:r>
          </w:p>
        </w:tc>
        <w:tc>
          <w:tcPr>
            <w:tcW w:w="1476" w:type="pct"/>
            <w:tcBorders>
              <w:top w:val="single" w:sz="4" w:space="0" w:color="000000"/>
              <w:left w:val="single" w:sz="4" w:space="0" w:color="000000"/>
              <w:bottom w:val="single" w:sz="4" w:space="0" w:color="000000"/>
              <w:right w:val="single" w:sz="4" w:space="0" w:color="000000"/>
            </w:tcBorders>
            <w:hideMark/>
          </w:tcPr>
          <w:p w14:paraId="780ABE06"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неудовлетворительное</w:t>
            </w:r>
          </w:p>
        </w:tc>
      </w:tr>
      <w:tr w:rsidR="00844BB8" w:rsidRPr="00D073F4" w14:paraId="51DCEC7A"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70EFD2B0"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6. Полы</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3B72947C"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линолеум</w:t>
            </w:r>
          </w:p>
        </w:tc>
        <w:tc>
          <w:tcPr>
            <w:tcW w:w="1476" w:type="pct"/>
            <w:tcBorders>
              <w:top w:val="single" w:sz="4" w:space="0" w:color="000000"/>
              <w:left w:val="single" w:sz="4" w:space="0" w:color="000000"/>
              <w:bottom w:val="single" w:sz="4" w:space="0" w:color="000000"/>
              <w:right w:val="single" w:sz="4" w:space="0" w:color="000000"/>
            </w:tcBorders>
            <w:hideMark/>
          </w:tcPr>
          <w:p w14:paraId="35B73E47"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удовлетворительное</w:t>
            </w:r>
          </w:p>
        </w:tc>
      </w:tr>
      <w:tr w:rsidR="00844BB8" w:rsidRPr="00D073F4" w14:paraId="2C5087E4" w14:textId="77777777" w:rsidTr="00D073F4">
        <w:tc>
          <w:tcPr>
            <w:tcW w:w="1725" w:type="pct"/>
            <w:tcBorders>
              <w:top w:val="single" w:sz="4" w:space="0" w:color="000000"/>
              <w:left w:val="single" w:sz="4" w:space="0" w:color="000000"/>
              <w:bottom w:val="single" w:sz="4" w:space="0" w:color="000000"/>
              <w:right w:val="single" w:sz="4" w:space="0" w:color="000000"/>
            </w:tcBorders>
          </w:tcPr>
          <w:p w14:paraId="2368F77D"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0CEB30DC"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7. Проемы окна, двери</w:t>
            </w:r>
          </w:p>
        </w:tc>
        <w:tc>
          <w:tcPr>
            <w:tcW w:w="1800" w:type="pct"/>
            <w:tcBorders>
              <w:top w:val="single" w:sz="4" w:space="0" w:color="000000"/>
              <w:left w:val="single" w:sz="4" w:space="0" w:color="000000"/>
              <w:bottom w:val="single" w:sz="4" w:space="0" w:color="000000"/>
              <w:right w:val="single" w:sz="4" w:space="0" w:color="000000"/>
            </w:tcBorders>
            <w:hideMark/>
          </w:tcPr>
          <w:p w14:paraId="35BE0F1C"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Двухстворчатые окрашенные, простые </w:t>
            </w:r>
          </w:p>
        </w:tc>
        <w:tc>
          <w:tcPr>
            <w:tcW w:w="1476" w:type="pct"/>
            <w:tcBorders>
              <w:top w:val="single" w:sz="4" w:space="0" w:color="000000"/>
              <w:left w:val="single" w:sz="4" w:space="0" w:color="000000"/>
              <w:bottom w:val="single" w:sz="4" w:space="0" w:color="000000"/>
              <w:right w:val="single" w:sz="4" w:space="0" w:color="000000"/>
            </w:tcBorders>
            <w:hideMark/>
          </w:tcPr>
          <w:p w14:paraId="57567EEF"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удовлетворительное</w:t>
            </w:r>
          </w:p>
        </w:tc>
      </w:tr>
      <w:tr w:rsidR="00844BB8" w:rsidRPr="00D073F4" w14:paraId="4337AC83" w14:textId="77777777" w:rsidTr="00D073F4">
        <w:tc>
          <w:tcPr>
            <w:tcW w:w="1725" w:type="pct"/>
            <w:tcBorders>
              <w:top w:val="single" w:sz="4" w:space="0" w:color="000000"/>
              <w:left w:val="single" w:sz="4" w:space="0" w:color="000000"/>
              <w:bottom w:val="single" w:sz="4" w:space="0" w:color="000000"/>
              <w:right w:val="single" w:sz="4" w:space="0" w:color="000000"/>
            </w:tcBorders>
          </w:tcPr>
          <w:p w14:paraId="287A1357"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6E44BE74"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8. Отделка внутренняя наружная</w:t>
            </w:r>
          </w:p>
        </w:tc>
        <w:tc>
          <w:tcPr>
            <w:tcW w:w="1800" w:type="pct"/>
            <w:tcBorders>
              <w:top w:val="single" w:sz="4" w:space="0" w:color="000000"/>
              <w:left w:val="single" w:sz="4" w:space="0" w:color="000000"/>
              <w:bottom w:val="single" w:sz="4" w:space="0" w:color="000000"/>
              <w:right w:val="single" w:sz="4" w:space="0" w:color="000000"/>
            </w:tcBorders>
            <w:hideMark/>
          </w:tcPr>
          <w:p w14:paraId="5E4B5DC7"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w:t>
            </w:r>
          </w:p>
          <w:p w14:paraId="0C597C07"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Оштукатурено </w:t>
            </w:r>
          </w:p>
        </w:tc>
        <w:tc>
          <w:tcPr>
            <w:tcW w:w="1476" w:type="pct"/>
            <w:tcBorders>
              <w:top w:val="single" w:sz="4" w:space="0" w:color="000000"/>
              <w:left w:val="single" w:sz="4" w:space="0" w:color="000000"/>
              <w:bottom w:val="single" w:sz="4" w:space="0" w:color="000000"/>
              <w:right w:val="single" w:sz="4" w:space="0" w:color="000000"/>
            </w:tcBorders>
            <w:hideMark/>
          </w:tcPr>
          <w:p w14:paraId="5FF7DF20"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неудовлетворительное</w:t>
            </w:r>
          </w:p>
        </w:tc>
      </w:tr>
      <w:tr w:rsidR="00844BB8" w:rsidRPr="00D073F4" w14:paraId="28DFAA3D"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49E1E7EB"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9. Механическое, электрическое, санитарно-техническое и иное оборудование</w:t>
            </w:r>
          </w:p>
          <w:p w14:paraId="7A8B0366"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ванны напольные</w:t>
            </w:r>
          </w:p>
          <w:p w14:paraId="420E68E0"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электроплиты</w:t>
            </w:r>
          </w:p>
          <w:p w14:paraId="3DDA26ED"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lastRenderedPageBreak/>
              <w:t>телефонные сети и оборудование</w:t>
            </w:r>
          </w:p>
          <w:p w14:paraId="75142BDC"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сети проводного радиовещания</w:t>
            </w:r>
          </w:p>
          <w:p w14:paraId="21E387FE"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сигнализация</w:t>
            </w:r>
          </w:p>
          <w:p w14:paraId="30E4D27F"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мусоропровод</w:t>
            </w:r>
          </w:p>
          <w:p w14:paraId="556C26F4"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лифт</w:t>
            </w:r>
          </w:p>
          <w:p w14:paraId="311F5029"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вентиляция</w:t>
            </w:r>
          </w:p>
        </w:tc>
        <w:tc>
          <w:tcPr>
            <w:tcW w:w="1800" w:type="pct"/>
            <w:tcBorders>
              <w:top w:val="single" w:sz="4" w:space="0" w:color="000000"/>
              <w:left w:val="single" w:sz="4" w:space="0" w:color="000000"/>
              <w:bottom w:val="single" w:sz="4" w:space="0" w:color="000000"/>
              <w:right w:val="single" w:sz="4" w:space="0" w:color="000000"/>
            </w:tcBorders>
            <w:hideMark/>
          </w:tcPr>
          <w:p w14:paraId="1952EF7E"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lastRenderedPageBreak/>
              <w:t xml:space="preserve"> </w:t>
            </w:r>
          </w:p>
          <w:p w14:paraId="1DBA69E6"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электрические плиты</w:t>
            </w:r>
          </w:p>
          <w:p w14:paraId="137D6E14"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телефонные сети</w:t>
            </w:r>
          </w:p>
          <w:p w14:paraId="4DF4C0B8"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да</w:t>
            </w:r>
          </w:p>
          <w:p w14:paraId="41922950"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нет</w:t>
            </w:r>
          </w:p>
          <w:p w14:paraId="1F47AD11"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lastRenderedPageBreak/>
              <w:t>да</w:t>
            </w:r>
          </w:p>
          <w:p w14:paraId="1BC73833"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да</w:t>
            </w:r>
          </w:p>
          <w:p w14:paraId="44C3B9E5"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нет</w:t>
            </w:r>
          </w:p>
          <w:p w14:paraId="23BF56F7"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нет</w:t>
            </w:r>
          </w:p>
          <w:p w14:paraId="7E781439"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нет</w:t>
            </w:r>
          </w:p>
          <w:p w14:paraId="5FACCE62"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нет</w:t>
            </w:r>
          </w:p>
          <w:p w14:paraId="0376733A"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нет</w:t>
            </w:r>
          </w:p>
          <w:p w14:paraId="722F2194"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нет</w:t>
            </w:r>
          </w:p>
          <w:p w14:paraId="15281CBC"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естественная</w:t>
            </w:r>
          </w:p>
        </w:tc>
        <w:tc>
          <w:tcPr>
            <w:tcW w:w="1476" w:type="pct"/>
            <w:tcBorders>
              <w:top w:val="single" w:sz="4" w:space="0" w:color="000000"/>
              <w:left w:val="single" w:sz="4" w:space="0" w:color="000000"/>
              <w:bottom w:val="single" w:sz="4" w:space="0" w:color="000000"/>
              <w:right w:val="single" w:sz="4" w:space="0" w:color="000000"/>
            </w:tcBorders>
            <w:hideMark/>
          </w:tcPr>
          <w:p w14:paraId="3EE3166A"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lastRenderedPageBreak/>
              <w:t>неудовлетворительное</w:t>
            </w:r>
          </w:p>
        </w:tc>
      </w:tr>
      <w:tr w:rsidR="00844BB8" w:rsidRPr="00D073F4" w14:paraId="01FF2C72" w14:textId="77777777" w:rsidTr="00D073F4">
        <w:tc>
          <w:tcPr>
            <w:tcW w:w="1725" w:type="pct"/>
            <w:tcBorders>
              <w:top w:val="single" w:sz="4" w:space="0" w:color="000000"/>
              <w:left w:val="single" w:sz="4" w:space="0" w:color="000000"/>
              <w:bottom w:val="single" w:sz="4" w:space="0" w:color="000000"/>
              <w:right w:val="single" w:sz="4" w:space="0" w:color="000000"/>
            </w:tcBorders>
            <w:vAlign w:val="bottom"/>
            <w:hideMark/>
          </w:tcPr>
          <w:p w14:paraId="2792B5D0"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10. Внутридомовые инженерные коммуникации и оборудование для предоставления коммунальных услуг</w:t>
            </w:r>
          </w:p>
          <w:p w14:paraId="4255A343"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электроснабжение </w:t>
            </w:r>
          </w:p>
          <w:p w14:paraId="6A650BBE"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холодное водоснабжение</w:t>
            </w:r>
          </w:p>
          <w:p w14:paraId="41806006"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горячее водоснабжение</w:t>
            </w:r>
          </w:p>
          <w:p w14:paraId="74F0A483"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водоотведение</w:t>
            </w:r>
          </w:p>
          <w:p w14:paraId="4EE429BA"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газоснабжение</w:t>
            </w:r>
          </w:p>
          <w:p w14:paraId="2221B364"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отопление (от внешних котельных)</w:t>
            </w:r>
          </w:p>
        </w:tc>
        <w:tc>
          <w:tcPr>
            <w:tcW w:w="1800" w:type="pct"/>
            <w:tcBorders>
              <w:top w:val="single" w:sz="4" w:space="0" w:color="000000"/>
              <w:left w:val="single" w:sz="4" w:space="0" w:color="000000"/>
              <w:bottom w:val="single" w:sz="4" w:space="0" w:color="000000"/>
              <w:right w:val="single" w:sz="4" w:space="0" w:color="000000"/>
            </w:tcBorders>
          </w:tcPr>
          <w:p w14:paraId="01EBCF9C"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4E8843B3"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трубы, краны, задвижки и др.</w:t>
            </w:r>
          </w:p>
          <w:p w14:paraId="5C9A146D"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1E0E87BF"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2E7A5E50"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скрытая проводка</w:t>
            </w:r>
          </w:p>
          <w:p w14:paraId="2780F82F"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19BDE3BD"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24D69A23"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57E3E756"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5D2EB80A"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645743C1" w14:textId="77777777" w:rsidR="00844BB8" w:rsidRPr="00D073F4" w:rsidRDefault="00844BB8" w:rsidP="00196C81">
            <w:pPr>
              <w:autoSpaceDE w:val="0"/>
              <w:autoSpaceDN w:val="0"/>
              <w:adjustRightInd w:val="0"/>
              <w:ind w:firstLine="567"/>
              <w:jc w:val="both"/>
              <w:rPr>
                <w:rFonts w:eastAsia="Times New Roman"/>
                <w:sz w:val="26"/>
                <w:szCs w:val="26"/>
                <w:lang w:eastAsia="ru-RU"/>
              </w:rPr>
            </w:pPr>
          </w:p>
          <w:p w14:paraId="02CF2114" w14:textId="77777777" w:rsidR="00844BB8" w:rsidRPr="00D073F4" w:rsidRDefault="00844BB8" w:rsidP="00196C81">
            <w:pPr>
              <w:autoSpaceDE w:val="0"/>
              <w:autoSpaceDN w:val="0"/>
              <w:adjustRightInd w:val="0"/>
              <w:jc w:val="both"/>
              <w:rPr>
                <w:rFonts w:eastAsia="Times New Roman"/>
                <w:sz w:val="26"/>
                <w:szCs w:val="26"/>
                <w:lang w:eastAsia="ru-RU"/>
              </w:rPr>
            </w:pPr>
            <w:r w:rsidRPr="00D073F4">
              <w:rPr>
                <w:rFonts w:eastAsia="Times New Roman"/>
                <w:sz w:val="26"/>
                <w:szCs w:val="26"/>
                <w:lang w:eastAsia="ru-RU"/>
              </w:rPr>
              <w:t>печное</w:t>
            </w:r>
          </w:p>
        </w:tc>
        <w:tc>
          <w:tcPr>
            <w:tcW w:w="1476" w:type="pct"/>
            <w:tcBorders>
              <w:top w:val="single" w:sz="4" w:space="0" w:color="000000"/>
              <w:left w:val="single" w:sz="4" w:space="0" w:color="000000"/>
              <w:bottom w:val="single" w:sz="4" w:space="0" w:color="000000"/>
              <w:right w:val="single" w:sz="4" w:space="0" w:color="000000"/>
            </w:tcBorders>
            <w:hideMark/>
          </w:tcPr>
          <w:p w14:paraId="5F34A733"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удовлетворительное</w:t>
            </w:r>
          </w:p>
        </w:tc>
      </w:tr>
      <w:tr w:rsidR="00844BB8" w:rsidRPr="00D073F4" w14:paraId="1DC30B1E" w14:textId="77777777" w:rsidTr="00D073F4">
        <w:tc>
          <w:tcPr>
            <w:tcW w:w="1725" w:type="pct"/>
            <w:tcBorders>
              <w:top w:val="single" w:sz="4" w:space="0" w:color="000000"/>
              <w:left w:val="single" w:sz="4" w:space="0" w:color="000000"/>
              <w:bottom w:val="single" w:sz="4" w:space="0" w:color="000000"/>
              <w:right w:val="single" w:sz="4" w:space="0" w:color="000000"/>
            </w:tcBorders>
            <w:vAlign w:val="bottom"/>
            <w:hideMark/>
          </w:tcPr>
          <w:p w14:paraId="3558BE86"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11. Крыльца</w:t>
            </w:r>
          </w:p>
        </w:tc>
        <w:tc>
          <w:tcPr>
            <w:tcW w:w="1800" w:type="pct"/>
            <w:tcBorders>
              <w:top w:val="single" w:sz="4" w:space="0" w:color="000000"/>
              <w:left w:val="single" w:sz="4" w:space="0" w:color="000000"/>
              <w:bottom w:val="single" w:sz="4" w:space="0" w:color="000000"/>
              <w:right w:val="single" w:sz="4" w:space="0" w:color="000000"/>
            </w:tcBorders>
            <w:vAlign w:val="bottom"/>
            <w:hideMark/>
          </w:tcPr>
          <w:p w14:paraId="2891DB7F"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да</w:t>
            </w:r>
          </w:p>
        </w:tc>
        <w:tc>
          <w:tcPr>
            <w:tcW w:w="1476" w:type="pct"/>
            <w:tcBorders>
              <w:top w:val="single" w:sz="4" w:space="0" w:color="000000"/>
              <w:left w:val="single" w:sz="4" w:space="0" w:color="000000"/>
              <w:bottom w:val="single" w:sz="4" w:space="0" w:color="000000"/>
              <w:right w:val="single" w:sz="4" w:space="0" w:color="000000"/>
            </w:tcBorders>
            <w:vAlign w:val="center"/>
            <w:hideMark/>
          </w:tcPr>
          <w:p w14:paraId="7E9E662F" w14:textId="77777777" w:rsidR="00844BB8" w:rsidRPr="00D073F4" w:rsidRDefault="00844BB8" w:rsidP="00196C81">
            <w:pPr>
              <w:autoSpaceDE w:val="0"/>
              <w:autoSpaceDN w:val="0"/>
              <w:adjustRightInd w:val="0"/>
              <w:ind w:firstLine="567"/>
              <w:jc w:val="both"/>
              <w:rPr>
                <w:rFonts w:eastAsia="Times New Roman"/>
                <w:sz w:val="26"/>
                <w:szCs w:val="26"/>
                <w:lang w:eastAsia="ru-RU"/>
              </w:rPr>
            </w:pPr>
            <w:r w:rsidRPr="00D073F4">
              <w:rPr>
                <w:rFonts w:eastAsia="Times New Roman"/>
                <w:sz w:val="26"/>
                <w:szCs w:val="26"/>
                <w:lang w:eastAsia="ru-RU"/>
              </w:rPr>
              <w:t xml:space="preserve"> </w:t>
            </w:r>
          </w:p>
        </w:tc>
      </w:tr>
    </w:tbl>
    <w:p w14:paraId="5E8E430E" w14:textId="77777777" w:rsidR="00844BB8" w:rsidRPr="00844BB8" w:rsidRDefault="00844BB8" w:rsidP="00196C81">
      <w:pPr>
        <w:rPr>
          <w:rFonts w:eastAsia="Times New Roman"/>
          <w:sz w:val="24"/>
          <w:szCs w:val="24"/>
          <w:lang w:eastAsia="ru-RU"/>
        </w:rPr>
      </w:pPr>
    </w:p>
    <w:p w14:paraId="12AF6307" w14:textId="77777777" w:rsidR="00844BB8" w:rsidRPr="00844BB8" w:rsidRDefault="00844BB8" w:rsidP="00196C81">
      <w:pPr>
        <w:keepNext/>
        <w:keepLines/>
        <w:spacing w:before="40"/>
        <w:jc w:val="center"/>
        <w:rPr>
          <w:rFonts w:eastAsia="Times New Roman"/>
          <w:b/>
          <w:sz w:val="28"/>
          <w:szCs w:val="24"/>
          <w:lang w:eastAsia="ru-RU"/>
        </w:rPr>
      </w:pPr>
      <w:r w:rsidRPr="00844BB8">
        <w:rPr>
          <w:rFonts w:eastAsia="Times New Roman"/>
          <w:b/>
          <w:sz w:val="28"/>
          <w:szCs w:val="24"/>
          <w:lang w:eastAsia="ru-RU"/>
        </w:rPr>
        <w:t>АКТ № 20</w:t>
      </w:r>
    </w:p>
    <w:p w14:paraId="6D76CF71" w14:textId="165D72B0" w:rsidR="00844BB8" w:rsidRDefault="00844BB8" w:rsidP="00196C81">
      <w:pPr>
        <w:autoSpaceDE w:val="0"/>
        <w:autoSpaceDN w:val="0"/>
        <w:adjustRightInd w:val="0"/>
        <w:ind w:firstLine="567"/>
        <w:jc w:val="center"/>
        <w:rPr>
          <w:rFonts w:eastAsia="Times New Roman"/>
          <w:b/>
          <w:bCs/>
          <w:sz w:val="26"/>
          <w:szCs w:val="26"/>
          <w:lang w:eastAsia="ru-RU"/>
        </w:rPr>
      </w:pPr>
      <w:r w:rsidRPr="00844BB8">
        <w:rPr>
          <w:rFonts w:eastAsia="Times New Roman"/>
          <w:b/>
          <w:bCs/>
          <w:sz w:val="26"/>
          <w:szCs w:val="26"/>
          <w:lang w:eastAsia="ru-RU"/>
        </w:rPr>
        <w:t>о состоянии общего имущества собственников помещений</w:t>
      </w:r>
      <w:r w:rsidRPr="00844BB8">
        <w:rPr>
          <w:rFonts w:eastAsia="Times New Roman"/>
          <w:b/>
          <w:bCs/>
          <w:sz w:val="26"/>
          <w:szCs w:val="26"/>
          <w:lang w:eastAsia="ru-RU"/>
        </w:rPr>
        <w:br/>
        <w:t xml:space="preserve">            в многоквартирном доме, являющегося объектом конкурса</w:t>
      </w:r>
    </w:p>
    <w:p w14:paraId="1A057CF7" w14:textId="77777777" w:rsidR="00D073F4" w:rsidRPr="00844BB8" w:rsidRDefault="00D073F4" w:rsidP="00196C81">
      <w:pPr>
        <w:autoSpaceDE w:val="0"/>
        <w:autoSpaceDN w:val="0"/>
        <w:adjustRightInd w:val="0"/>
        <w:ind w:firstLine="567"/>
        <w:jc w:val="center"/>
        <w:rPr>
          <w:rFonts w:eastAsia="Times New Roman"/>
          <w:b/>
          <w:bCs/>
          <w:sz w:val="26"/>
          <w:szCs w:val="26"/>
          <w:u w:val="single"/>
          <w:lang w:eastAsia="ru-RU"/>
        </w:rPr>
      </w:pPr>
    </w:p>
    <w:p w14:paraId="02012255" w14:textId="77777777" w:rsidR="00844BB8" w:rsidRPr="00844BB8" w:rsidRDefault="00844BB8" w:rsidP="00196C81">
      <w:pPr>
        <w:autoSpaceDE w:val="0"/>
        <w:autoSpaceDN w:val="0"/>
        <w:adjustRightInd w:val="0"/>
        <w:rPr>
          <w:rFonts w:eastAsia="Times New Roman"/>
          <w:sz w:val="26"/>
          <w:szCs w:val="26"/>
          <w:lang w:eastAsia="ru-RU"/>
        </w:rPr>
      </w:pPr>
      <w:r w:rsidRPr="00844BB8">
        <w:rPr>
          <w:rFonts w:eastAsia="Times New Roman"/>
          <w:sz w:val="26"/>
          <w:szCs w:val="26"/>
          <w:lang w:eastAsia="ru-RU"/>
        </w:rPr>
        <w:t xml:space="preserve">         </w:t>
      </w:r>
      <w:r w:rsidRPr="00844BB8">
        <w:rPr>
          <w:rFonts w:eastAsia="Times New Roman"/>
          <w:sz w:val="26"/>
          <w:szCs w:val="26"/>
          <w:lang w:val="en-US" w:eastAsia="ru-RU"/>
        </w:rPr>
        <w:t>I</w:t>
      </w:r>
      <w:r w:rsidRPr="00844BB8">
        <w:rPr>
          <w:rFonts w:eastAsia="Times New Roman"/>
          <w:sz w:val="26"/>
          <w:szCs w:val="26"/>
          <w:lang w:eastAsia="ru-RU"/>
        </w:rPr>
        <w:t>. Общие сведения о многоквартирном доме</w:t>
      </w:r>
    </w:p>
    <w:p w14:paraId="008EC929" w14:textId="77777777" w:rsidR="00844BB8" w:rsidRPr="00844BB8" w:rsidRDefault="00844BB8" w:rsidP="00196C81">
      <w:pPr>
        <w:autoSpaceDE w:val="0"/>
        <w:autoSpaceDN w:val="0"/>
        <w:adjustRightInd w:val="0"/>
        <w:rPr>
          <w:rFonts w:eastAsia="Times New Roman"/>
          <w:i/>
          <w:sz w:val="26"/>
          <w:szCs w:val="26"/>
          <w:u w:val="single"/>
          <w:lang w:eastAsia="ru-RU"/>
        </w:rPr>
      </w:pPr>
      <w:r w:rsidRPr="00844BB8">
        <w:rPr>
          <w:rFonts w:eastAsia="Times New Roman"/>
          <w:sz w:val="26"/>
          <w:szCs w:val="26"/>
          <w:lang w:eastAsia="ru-RU"/>
        </w:rPr>
        <w:t xml:space="preserve">         1. Адрес многоквартирного дома: </w:t>
      </w:r>
      <w:r w:rsidRPr="00844BB8">
        <w:rPr>
          <w:rFonts w:eastAsia="Times New Roman"/>
          <w:i/>
          <w:sz w:val="26"/>
          <w:szCs w:val="26"/>
          <w:u w:val="single"/>
          <w:lang w:eastAsia="ru-RU"/>
        </w:rPr>
        <w:t>Приморский край, Хасанский район,</w:t>
      </w:r>
    </w:p>
    <w:p w14:paraId="00C7D8CE" w14:textId="77777777" w:rsidR="00844BB8" w:rsidRPr="00844BB8" w:rsidRDefault="00844BB8" w:rsidP="00196C81">
      <w:pPr>
        <w:autoSpaceDE w:val="0"/>
        <w:autoSpaceDN w:val="0"/>
        <w:adjustRightInd w:val="0"/>
        <w:rPr>
          <w:rFonts w:eastAsia="Times New Roman"/>
          <w:sz w:val="26"/>
          <w:szCs w:val="26"/>
          <w:lang w:eastAsia="ru-RU"/>
        </w:rPr>
      </w:pPr>
      <w:r w:rsidRPr="00844BB8">
        <w:rPr>
          <w:rFonts w:eastAsia="Times New Roman"/>
          <w:i/>
          <w:sz w:val="26"/>
          <w:szCs w:val="26"/>
          <w:u w:val="single"/>
          <w:lang w:eastAsia="ru-RU"/>
        </w:rPr>
        <w:t xml:space="preserve">  </w:t>
      </w:r>
      <w:r w:rsidRPr="00844BB8">
        <w:rPr>
          <w:rFonts w:eastAsia="Times New Roman"/>
          <w:sz w:val="26"/>
          <w:szCs w:val="26"/>
          <w:lang w:eastAsia="ru-RU"/>
        </w:rPr>
        <w:t xml:space="preserve">с. </w:t>
      </w:r>
      <w:proofErr w:type="spellStart"/>
      <w:r w:rsidRPr="00844BB8">
        <w:rPr>
          <w:rFonts w:eastAsia="Times New Roman"/>
          <w:sz w:val="26"/>
          <w:szCs w:val="26"/>
          <w:lang w:eastAsia="ru-RU"/>
        </w:rPr>
        <w:t>Безверхово</w:t>
      </w:r>
      <w:proofErr w:type="spellEnd"/>
      <w:r w:rsidRPr="00844BB8">
        <w:rPr>
          <w:rFonts w:eastAsia="Times New Roman"/>
          <w:sz w:val="26"/>
          <w:szCs w:val="26"/>
          <w:lang w:eastAsia="ru-RU"/>
        </w:rPr>
        <w:t>, ул. Октябрьская, 76 (2-х подъездный)</w:t>
      </w:r>
    </w:p>
    <w:p w14:paraId="0DD51613" w14:textId="77777777" w:rsidR="00844BB8" w:rsidRPr="00844BB8" w:rsidRDefault="00844BB8" w:rsidP="00196C81">
      <w:pPr>
        <w:autoSpaceDE w:val="0"/>
        <w:autoSpaceDN w:val="0"/>
        <w:adjustRightInd w:val="0"/>
        <w:rPr>
          <w:rFonts w:eastAsia="Times New Roman"/>
          <w:i/>
          <w:sz w:val="26"/>
          <w:szCs w:val="26"/>
          <w:u w:val="single"/>
          <w:lang w:eastAsia="ru-RU"/>
        </w:rPr>
      </w:pPr>
      <w:r w:rsidRPr="00844BB8">
        <w:rPr>
          <w:rFonts w:eastAsia="Times New Roman"/>
          <w:sz w:val="26"/>
          <w:szCs w:val="26"/>
          <w:lang w:eastAsia="ru-RU"/>
        </w:rPr>
        <w:t xml:space="preserve">2. Кадастровый номер многоквартирного дома: </w:t>
      </w:r>
      <w:r w:rsidRPr="00844BB8">
        <w:rPr>
          <w:rFonts w:eastAsia="Times New Roman"/>
          <w:i/>
          <w:sz w:val="26"/>
          <w:szCs w:val="26"/>
          <w:u w:val="single"/>
          <w:lang w:eastAsia="ru-RU"/>
        </w:rPr>
        <w:t>нет</w:t>
      </w:r>
    </w:p>
    <w:p w14:paraId="42BC82F1"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3. Серия, тип постройки: </w:t>
      </w:r>
      <w:r w:rsidRPr="00844BB8">
        <w:rPr>
          <w:rFonts w:eastAsia="Times New Roman"/>
          <w:i/>
          <w:sz w:val="26"/>
          <w:szCs w:val="26"/>
          <w:u w:val="single"/>
          <w:lang w:eastAsia="ru-RU"/>
        </w:rPr>
        <w:t xml:space="preserve">здание жилое </w:t>
      </w:r>
    </w:p>
    <w:p w14:paraId="54F831BF" w14:textId="77777777" w:rsidR="00844BB8" w:rsidRPr="00844BB8" w:rsidRDefault="00844BB8" w:rsidP="00196C81">
      <w:pPr>
        <w:autoSpaceDE w:val="0"/>
        <w:autoSpaceDN w:val="0"/>
        <w:adjustRightInd w:val="0"/>
        <w:ind w:firstLine="567"/>
        <w:rPr>
          <w:rFonts w:eastAsia="Times New Roman"/>
          <w:i/>
          <w:sz w:val="26"/>
          <w:szCs w:val="26"/>
          <w:lang w:eastAsia="ru-RU"/>
        </w:rPr>
      </w:pPr>
      <w:r w:rsidRPr="00844BB8">
        <w:rPr>
          <w:rFonts w:eastAsia="Times New Roman"/>
          <w:sz w:val="26"/>
          <w:szCs w:val="26"/>
          <w:lang w:eastAsia="ru-RU"/>
        </w:rPr>
        <w:t xml:space="preserve">4. Год постройки: </w:t>
      </w:r>
      <w:r w:rsidRPr="00844BB8">
        <w:rPr>
          <w:rFonts w:eastAsia="Times New Roman"/>
          <w:i/>
          <w:sz w:val="26"/>
          <w:szCs w:val="26"/>
          <w:u w:val="single"/>
          <w:lang w:eastAsia="ru-RU"/>
        </w:rPr>
        <w:t>1971</w:t>
      </w:r>
    </w:p>
    <w:p w14:paraId="50994267"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5. Степень износа по данным государственного технического учёта: </w:t>
      </w:r>
      <w:r w:rsidRPr="00844BB8">
        <w:rPr>
          <w:rFonts w:eastAsia="Times New Roman"/>
          <w:i/>
          <w:sz w:val="26"/>
          <w:szCs w:val="26"/>
          <w:u w:val="single"/>
          <w:lang w:eastAsia="ru-RU"/>
        </w:rPr>
        <w:t>43%</w:t>
      </w:r>
    </w:p>
    <w:p w14:paraId="22955757"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6. Степень фактического износа: </w:t>
      </w:r>
      <w:r w:rsidRPr="00844BB8">
        <w:rPr>
          <w:rFonts w:eastAsia="Times New Roman"/>
          <w:i/>
          <w:sz w:val="26"/>
          <w:szCs w:val="26"/>
          <w:u w:val="single"/>
          <w:lang w:eastAsia="ru-RU"/>
        </w:rPr>
        <w:t>43%</w:t>
      </w:r>
    </w:p>
    <w:p w14:paraId="564469FD"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7. Год последнего капитального ремонта: </w:t>
      </w:r>
      <w:r w:rsidRPr="00844BB8">
        <w:rPr>
          <w:rFonts w:eastAsia="Times New Roman"/>
          <w:i/>
          <w:sz w:val="26"/>
          <w:szCs w:val="26"/>
          <w:u w:val="single"/>
          <w:lang w:eastAsia="ru-RU"/>
        </w:rPr>
        <w:t>нет</w:t>
      </w:r>
    </w:p>
    <w:p w14:paraId="19A2F065"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844BB8">
        <w:rPr>
          <w:rFonts w:eastAsia="Times New Roman"/>
          <w:i/>
          <w:sz w:val="26"/>
          <w:szCs w:val="26"/>
          <w:u w:val="single"/>
          <w:lang w:eastAsia="ru-RU"/>
        </w:rPr>
        <w:t>нет</w:t>
      </w:r>
    </w:p>
    <w:p w14:paraId="1AED123C"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9. Количество этажей: </w:t>
      </w:r>
      <w:r w:rsidRPr="00844BB8">
        <w:rPr>
          <w:rFonts w:eastAsia="Times New Roman"/>
          <w:i/>
          <w:sz w:val="26"/>
          <w:szCs w:val="26"/>
          <w:u w:val="single"/>
          <w:lang w:eastAsia="ru-RU"/>
        </w:rPr>
        <w:t>2</w:t>
      </w:r>
    </w:p>
    <w:p w14:paraId="13E13C79"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10. Наличие подвала: </w:t>
      </w:r>
      <w:r w:rsidRPr="00844BB8">
        <w:rPr>
          <w:rFonts w:eastAsia="Times New Roman"/>
          <w:i/>
          <w:sz w:val="26"/>
          <w:szCs w:val="26"/>
          <w:u w:val="single"/>
          <w:lang w:eastAsia="ru-RU"/>
        </w:rPr>
        <w:t>не</w:t>
      </w:r>
    </w:p>
    <w:p w14:paraId="42D9BC08"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11. Наличие цокольного этажа: </w:t>
      </w:r>
      <w:r w:rsidRPr="00844BB8">
        <w:rPr>
          <w:rFonts w:eastAsia="Times New Roman"/>
          <w:i/>
          <w:sz w:val="26"/>
          <w:szCs w:val="26"/>
          <w:u w:val="single"/>
          <w:lang w:eastAsia="ru-RU"/>
        </w:rPr>
        <w:t>нет</w:t>
      </w:r>
    </w:p>
    <w:p w14:paraId="360F6316"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12. Наличие мансарды: </w:t>
      </w:r>
      <w:r w:rsidRPr="00844BB8">
        <w:rPr>
          <w:rFonts w:eastAsia="Times New Roman"/>
          <w:i/>
          <w:sz w:val="26"/>
          <w:szCs w:val="26"/>
          <w:u w:val="single"/>
          <w:lang w:eastAsia="ru-RU"/>
        </w:rPr>
        <w:t>нет</w:t>
      </w:r>
    </w:p>
    <w:p w14:paraId="07591737"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13. Наличие мезонина: </w:t>
      </w:r>
      <w:r w:rsidRPr="00844BB8">
        <w:rPr>
          <w:rFonts w:eastAsia="Times New Roman"/>
          <w:i/>
          <w:sz w:val="26"/>
          <w:szCs w:val="26"/>
          <w:u w:val="single"/>
          <w:lang w:eastAsia="ru-RU"/>
        </w:rPr>
        <w:t>нет</w:t>
      </w:r>
    </w:p>
    <w:p w14:paraId="7FDC52BF"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14. Количество квартир:</w:t>
      </w:r>
      <w:r w:rsidRPr="00844BB8">
        <w:rPr>
          <w:rFonts w:eastAsia="Times New Roman"/>
          <w:i/>
          <w:sz w:val="26"/>
          <w:szCs w:val="26"/>
          <w:u w:val="single"/>
          <w:lang w:eastAsia="ru-RU"/>
        </w:rPr>
        <w:t xml:space="preserve"> 16</w:t>
      </w:r>
    </w:p>
    <w:p w14:paraId="425F6B50"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15. Количество нежилых помещений, не входящих в состав общего имущества: </w:t>
      </w:r>
      <w:r w:rsidRPr="00844BB8">
        <w:rPr>
          <w:rFonts w:eastAsia="Times New Roman"/>
          <w:i/>
          <w:sz w:val="26"/>
          <w:szCs w:val="26"/>
          <w:u w:val="single"/>
          <w:lang w:eastAsia="ru-RU"/>
        </w:rPr>
        <w:t>нет</w:t>
      </w:r>
    </w:p>
    <w:p w14:paraId="61A4B4B3"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844BB8">
        <w:rPr>
          <w:rFonts w:eastAsia="Times New Roman"/>
          <w:i/>
          <w:sz w:val="26"/>
          <w:szCs w:val="26"/>
          <w:u w:val="single"/>
          <w:lang w:eastAsia="ru-RU"/>
        </w:rPr>
        <w:t xml:space="preserve">нет </w:t>
      </w:r>
    </w:p>
    <w:p w14:paraId="06B532AA"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lastRenderedPageBreak/>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844BB8">
        <w:rPr>
          <w:rFonts w:eastAsia="Times New Roman"/>
          <w:i/>
          <w:sz w:val="26"/>
          <w:szCs w:val="26"/>
          <w:u w:val="single"/>
          <w:lang w:eastAsia="ru-RU"/>
        </w:rPr>
        <w:t xml:space="preserve">нет </w:t>
      </w:r>
    </w:p>
    <w:p w14:paraId="70654BFE"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18. Строительный объём: 2423 </w:t>
      </w:r>
      <w:r w:rsidRPr="00844BB8">
        <w:rPr>
          <w:rFonts w:eastAsia="Times New Roman"/>
          <w:i/>
          <w:sz w:val="26"/>
          <w:szCs w:val="26"/>
          <w:u w:val="single"/>
          <w:lang w:eastAsia="ru-RU"/>
        </w:rPr>
        <w:t>м³</w:t>
      </w:r>
    </w:p>
    <w:p w14:paraId="79213DDD" w14:textId="77777777" w:rsidR="00844BB8" w:rsidRPr="00844BB8" w:rsidRDefault="00844BB8" w:rsidP="00196C81">
      <w:pPr>
        <w:autoSpaceDE w:val="0"/>
        <w:autoSpaceDN w:val="0"/>
        <w:adjustRightInd w:val="0"/>
        <w:ind w:firstLine="567"/>
        <w:rPr>
          <w:rFonts w:eastAsia="Times New Roman"/>
          <w:sz w:val="26"/>
          <w:szCs w:val="26"/>
          <w:lang w:eastAsia="ru-RU"/>
        </w:rPr>
      </w:pPr>
      <w:r w:rsidRPr="00844BB8">
        <w:rPr>
          <w:rFonts w:eastAsia="Times New Roman"/>
          <w:sz w:val="26"/>
          <w:szCs w:val="26"/>
          <w:lang w:eastAsia="ru-RU"/>
        </w:rPr>
        <w:t>19. Площадь:</w:t>
      </w:r>
      <w:r w:rsidRPr="00844BB8">
        <w:rPr>
          <w:rFonts w:eastAsia="Times New Roman"/>
          <w:sz w:val="24"/>
          <w:szCs w:val="24"/>
          <w:lang w:eastAsia="ru-RU"/>
        </w:rPr>
        <w:t xml:space="preserve"> </w:t>
      </w:r>
      <w:r w:rsidRPr="00844BB8">
        <w:rPr>
          <w:rFonts w:eastAsia="Times New Roman"/>
          <w:sz w:val="26"/>
          <w:szCs w:val="26"/>
          <w:lang w:eastAsia="ru-RU"/>
        </w:rPr>
        <w:t xml:space="preserve">701,3 </w:t>
      </w:r>
      <w:r w:rsidRPr="00844BB8">
        <w:rPr>
          <w:rFonts w:eastAsia="Times New Roman"/>
          <w:i/>
          <w:sz w:val="26"/>
          <w:szCs w:val="26"/>
          <w:u w:val="single"/>
          <w:lang w:eastAsia="ru-RU"/>
        </w:rPr>
        <w:t>м²</w:t>
      </w:r>
    </w:p>
    <w:p w14:paraId="0B4F4B63"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а) многоквартирного дома с балконами, шкафами, коридорами и лестничными клетками701,3 </w:t>
      </w:r>
      <w:r w:rsidRPr="00844BB8">
        <w:rPr>
          <w:rFonts w:eastAsia="Times New Roman"/>
          <w:i/>
          <w:sz w:val="26"/>
          <w:szCs w:val="26"/>
          <w:u w:val="single"/>
          <w:lang w:eastAsia="ru-RU"/>
        </w:rPr>
        <w:t>м²</w:t>
      </w:r>
    </w:p>
    <w:p w14:paraId="7C0BD16E"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б) жилых помещений (общая площадь квартир): </w:t>
      </w:r>
      <w:r w:rsidRPr="00844BB8">
        <w:rPr>
          <w:rFonts w:eastAsia="Times New Roman"/>
          <w:i/>
          <w:sz w:val="26"/>
          <w:szCs w:val="26"/>
          <w:u w:val="single"/>
          <w:lang w:eastAsia="ru-RU"/>
        </w:rPr>
        <w:t>654,3 м²</w:t>
      </w:r>
    </w:p>
    <w:p w14:paraId="6C6E5933"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доме): </w:t>
      </w:r>
      <w:r w:rsidRPr="00844BB8">
        <w:rPr>
          <w:rFonts w:eastAsia="Times New Roman"/>
          <w:i/>
          <w:sz w:val="26"/>
          <w:szCs w:val="26"/>
          <w:u w:val="single"/>
          <w:lang w:eastAsia="ru-RU"/>
        </w:rPr>
        <w:t>м²</w:t>
      </w:r>
    </w:p>
    <w:p w14:paraId="6060FDA0"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20. Количество лестниц:</w:t>
      </w:r>
      <w:r w:rsidRPr="00844BB8">
        <w:rPr>
          <w:rFonts w:eastAsia="Times New Roman"/>
          <w:i/>
          <w:sz w:val="26"/>
          <w:szCs w:val="26"/>
          <w:lang w:eastAsia="ru-RU"/>
        </w:rPr>
        <w:t xml:space="preserve"> </w:t>
      </w:r>
      <w:r w:rsidRPr="00844BB8">
        <w:rPr>
          <w:rFonts w:eastAsia="Times New Roman"/>
          <w:i/>
          <w:sz w:val="26"/>
          <w:szCs w:val="26"/>
          <w:u w:val="single"/>
          <w:lang w:eastAsia="ru-RU"/>
        </w:rPr>
        <w:t>2</w:t>
      </w:r>
    </w:p>
    <w:p w14:paraId="03EEC5F6"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21. Уборочная площадь общих коридоров: 47,0 </w:t>
      </w:r>
      <w:r w:rsidRPr="00844BB8">
        <w:rPr>
          <w:rFonts w:eastAsia="Times New Roman"/>
          <w:i/>
          <w:sz w:val="26"/>
          <w:szCs w:val="26"/>
          <w:u w:val="single"/>
          <w:lang w:eastAsia="ru-RU"/>
        </w:rPr>
        <w:t>м²</w:t>
      </w:r>
    </w:p>
    <w:p w14:paraId="2E13E8B0"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844BB8">
        <w:rPr>
          <w:rFonts w:eastAsia="Times New Roman"/>
          <w:i/>
          <w:sz w:val="26"/>
          <w:szCs w:val="26"/>
          <w:u w:val="single"/>
          <w:lang w:eastAsia="ru-RU"/>
        </w:rPr>
        <w:t>м²</w:t>
      </w:r>
    </w:p>
    <w:p w14:paraId="4CD27CD5"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25. Кадастровый номер земельного участка: </w:t>
      </w:r>
      <w:r w:rsidRPr="00844BB8">
        <w:rPr>
          <w:rFonts w:eastAsia="Times New Roman"/>
          <w:i/>
          <w:sz w:val="26"/>
          <w:szCs w:val="26"/>
          <w:u w:val="single"/>
          <w:lang w:eastAsia="ru-RU"/>
        </w:rPr>
        <w:t>нет</w:t>
      </w:r>
    </w:p>
    <w:p w14:paraId="420BC980" w14:textId="5F97DDF4" w:rsidR="00844BB8" w:rsidRDefault="00844BB8" w:rsidP="00196C81">
      <w:pPr>
        <w:autoSpaceDE w:val="0"/>
        <w:autoSpaceDN w:val="0"/>
        <w:adjustRightInd w:val="0"/>
        <w:ind w:firstLine="567"/>
        <w:rPr>
          <w:rFonts w:eastAsia="Times New Roman"/>
          <w:sz w:val="26"/>
          <w:szCs w:val="26"/>
          <w:lang w:eastAsia="ru-RU"/>
        </w:rPr>
      </w:pPr>
      <w:r w:rsidRPr="00844BB8">
        <w:rPr>
          <w:rFonts w:eastAsia="Times New Roman"/>
          <w:sz w:val="26"/>
          <w:szCs w:val="26"/>
          <w:lang w:val="en-US" w:eastAsia="ru-RU"/>
        </w:rPr>
        <w:t>II</w:t>
      </w:r>
      <w:r w:rsidRPr="00844BB8">
        <w:rPr>
          <w:rFonts w:eastAsia="Times New Roman"/>
          <w:sz w:val="26"/>
          <w:szCs w:val="26"/>
          <w:lang w:eastAsia="ru-RU"/>
        </w:rPr>
        <w:t>. Техническое состояние многоквартирного дома, включая пристройки</w:t>
      </w:r>
    </w:p>
    <w:p w14:paraId="602ACBC1" w14:textId="77777777" w:rsidR="00D073F4" w:rsidRPr="00844BB8" w:rsidRDefault="00D073F4" w:rsidP="00196C81">
      <w:pPr>
        <w:autoSpaceDE w:val="0"/>
        <w:autoSpaceDN w:val="0"/>
        <w:adjustRightInd w:val="0"/>
        <w:ind w:firstLine="567"/>
        <w:rPr>
          <w:rFonts w:eastAsia="Times New Roman"/>
          <w:sz w:val="26"/>
          <w:szCs w:val="26"/>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0A0" w:firstRow="1" w:lastRow="0" w:firstColumn="1" w:lastColumn="0" w:noHBand="0" w:noVBand="0"/>
      </w:tblPr>
      <w:tblGrid>
        <w:gridCol w:w="3557"/>
        <w:gridCol w:w="3711"/>
        <w:gridCol w:w="3041"/>
      </w:tblGrid>
      <w:tr w:rsidR="00844BB8" w:rsidRPr="00D073F4" w14:paraId="2570FE69"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593E1056"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Наимено</w:t>
            </w:r>
            <w:r w:rsidRPr="00D073F4">
              <w:rPr>
                <w:rFonts w:eastAsia="Times New Roman"/>
                <w:sz w:val="26"/>
                <w:szCs w:val="26"/>
                <w:lang w:eastAsia="ru-RU"/>
              </w:rPr>
              <w:softHyphen/>
              <w:t>вание конструк</w:t>
            </w:r>
            <w:r w:rsidRPr="00D073F4">
              <w:rPr>
                <w:rFonts w:eastAsia="Times New Roman"/>
                <w:sz w:val="26"/>
                <w:szCs w:val="26"/>
                <w:lang w:eastAsia="ru-RU"/>
              </w:rPr>
              <w:softHyphen/>
              <w:t>тивных элементов</w:t>
            </w:r>
          </w:p>
        </w:tc>
        <w:tc>
          <w:tcPr>
            <w:tcW w:w="1800" w:type="pct"/>
            <w:tcBorders>
              <w:top w:val="single" w:sz="4" w:space="0" w:color="000000"/>
              <w:left w:val="single" w:sz="4" w:space="0" w:color="000000"/>
              <w:bottom w:val="single" w:sz="4" w:space="0" w:color="000000"/>
              <w:right w:val="single" w:sz="4" w:space="0" w:color="000000"/>
            </w:tcBorders>
            <w:hideMark/>
          </w:tcPr>
          <w:p w14:paraId="3D058F1B"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Описание элементов (материал, конструкция или система, отделка и прочее)</w:t>
            </w:r>
          </w:p>
        </w:tc>
        <w:tc>
          <w:tcPr>
            <w:tcW w:w="1476" w:type="pct"/>
            <w:tcBorders>
              <w:top w:val="single" w:sz="4" w:space="0" w:color="000000"/>
              <w:left w:val="single" w:sz="4" w:space="0" w:color="000000"/>
              <w:bottom w:val="single" w:sz="4" w:space="0" w:color="000000"/>
              <w:right w:val="single" w:sz="4" w:space="0" w:color="000000"/>
            </w:tcBorders>
            <w:hideMark/>
          </w:tcPr>
          <w:p w14:paraId="194FCCD0"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Техническое состояние элементов общего имущества многоквартирного дома</w:t>
            </w:r>
          </w:p>
        </w:tc>
      </w:tr>
      <w:tr w:rsidR="00844BB8" w:rsidRPr="00D073F4" w14:paraId="271DE336"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7ADCDA7B"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1. Фундамент</w:t>
            </w:r>
          </w:p>
        </w:tc>
        <w:tc>
          <w:tcPr>
            <w:tcW w:w="1800" w:type="pct"/>
            <w:tcBorders>
              <w:top w:val="single" w:sz="4" w:space="0" w:color="000000"/>
              <w:left w:val="single" w:sz="4" w:space="0" w:color="000000"/>
              <w:bottom w:val="single" w:sz="4" w:space="0" w:color="000000"/>
              <w:right w:val="single" w:sz="4" w:space="0" w:color="000000"/>
            </w:tcBorders>
            <w:hideMark/>
          </w:tcPr>
          <w:p w14:paraId="05B6A6CF"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Бутовый, ленточный</w:t>
            </w:r>
          </w:p>
        </w:tc>
        <w:tc>
          <w:tcPr>
            <w:tcW w:w="1476" w:type="pct"/>
            <w:tcBorders>
              <w:top w:val="single" w:sz="4" w:space="0" w:color="000000"/>
              <w:left w:val="single" w:sz="4" w:space="0" w:color="000000"/>
              <w:bottom w:val="single" w:sz="4" w:space="0" w:color="000000"/>
              <w:right w:val="single" w:sz="4" w:space="0" w:color="000000"/>
            </w:tcBorders>
            <w:vAlign w:val="center"/>
            <w:hideMark/>
          </w:tcPr>
          <w:p w14:paraId="4B2A0C12" w14:textId="77777777"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Трещины, осадка</w:t>
            </w:r>
          </w:p>
        </w:tc>
      </w:tr>
      <w:tr w:rsidR="00844BB8" w:rsidRPr="00D073F4" w14:paraId="2384006E"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40A24BD5"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2. Наружные и внутренние капитальные стены</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2D441394"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Кирпичные </w:t>
            </w:r>
          </w:p>
        </w:tc>
        <w:tc>
          <w:tcPr>
            <w:tcW w:w="1476" w:type="pct"/>
            <w:tcBorders>
              <w:top w:val="single" w:sz="4" w:space="0" w:color="000000"/>
              <w:left w:val="single" w:sz="4" w:space="0" w:color="000000"/>
              <w:bottom w:val="single" w:sz="4" w:space="0" w:color="000000"/>
              <w:right w:val="single" w:sz="4" w:space="0" w:color="000000"/>
            </w:tcBorders>
            <w:hideMark/>
          </w:tcPr>
          <w:p w14:paraId="27AFEF81" w14:textId="77777777"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Трещины</w:t>
            </w:r>
          </w:p>
        </w:tc>
      </w:tr>
      <w:tr w:rsidR="00844BB8" w:rsidRPr="00D073F4" w14:paraId="3B9AD161"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1A114A43"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3. Перегородки</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245ABF10"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Кирпичные </w:t>
            </w:r>
          </w:p>
        </w:tc>
        <w:tc>
          <w:tcPr>
            <w:tcW w:w="1476" w:type="pct"/>
            <w:tcBorders>
              <w:top w:val="single" w:sz="4" w:space="0" w:color="000000"/>
              <w:left w:val="single" w:sz="4" w:space="0" w:color="000000"/>
              <w:bottom w:val="single" w:sz="4" w:space="0" w:color="000000"/>
              <w:right w:val="single" w:sz="4" w:space="0" w:color="000000"/>
            </w:tcBorders>
            <w:hideMark/>
          </w:tcPr>
          <w:p w14:paraId="486090AB" w14:textId="77777777"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Трещины</w:t>
            </w:r>
          </w:p>
        </w:tc>
      </w:tr>
      <w:tr w:rsidR="00844BB8" w:rsidRPr="00D073F4" w14:paraId="72B9757B"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3D5F473C"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4. Перекрытия чердачные междуэтажные подвальные</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0B3CB034"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 </w:t>
            </w:r>
          </w:p>
          <w:p w14:paraId="3240617B" w14:textId="3EC04C06" w:rsidR="00844BB8" w:rsidRPr="00D073F4" w:rsidRDefault="00D073F4"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Деревянные </w:t>
            </w:r>
            <w:proofErr w:type="spellStart"/>
            <w:r w:rsidRPr="00D073F4">
              <w:rPr>
                <w:rFonts w:eastAsia="Times New Roman"/>
                <w:sz w:val="26"/>
                <w:szCs w:val="26"/>
                <w:lang w:eastAsia="ru-RU"/>
              </w:rPr>
              <w:t>отепл</w:t>
            </w:r>
            <w:proofErr w:type="spellEnd"/>
            <w:r w:rsidR="00844BB8" w:rsidRPr="00D073F4">
              <w:rPr>
                <w:rFonts w:eastAsia="Times New Roman"/>
                <w:sz w:val="26"/>
                <w:szCs w:val="26"/>
                <w:lang w:eastAsia="ru-RU"/>
              </w:rPr>
              <w:t>.</w:t>
            </w:r>
          </w:p>
        </w:tc>
        <w:tc>
          <w:tcPr>
            <w:tcW w:w="1476" w:type="pct"/>
            <w:tcBorders>
              <w:top w:val="single" w:sz="4" w:space="0" w:color="000000"/>
              <w:left w:val="single" w:sz="4" w:space="0" w:color="000000"/>
              <w:bottom w:val="single" w:sz="4" w:space="0" w:color="000000"/>
              <w:right w:val="single" w:sz="4" w:space="0" w:color="000000"/>
            </w:tcBorders>
            <w:hideMark/>
          </w:tcPr>
          <w:p w14:paraId="6AE87410" w14:textId="77777777"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Трещины</w:t>
            </w:r>
          </w:p>
        </w:tc>
      </w:tr>
      <w:tr w:rsidR="00844BB8" w:rsidRPr="00D073F4" w14:paraId="6C41CEF3"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4FDCF0A2"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5. Крыша</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6A0867EB"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 Шифер </w:t>
            </w:r>
          </w:p>
        </w:tc>
        <w:tc>
          <w:tcPr>
            <w:tcW w:w="1476" w:type="pct"/>
            <w:tcBorders>
              <w:top w:val="single" w:sz="4" w:space="0" w:color="000000"/>
              <w:left w:val="single" w:sz="4" w:space="0" w:color="000000"/>
              <w:bottom w:val="single" w:sz="4" w:space="0" w:color="000000"/>
              <w:right w:val="single" w:sz="4" w:space="0" w:color="000000"/>
            </w:tcBorders>
            <w:hideMark/>
          </w:tcPr>
          <w:p w14:paraId="5F877FE1" w14:textId="77777777"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Ослабление креплений, сколы</w:t>
            </w:r>
          </w:p>
        </w:tc>
      </w:tr>
      <w:tr w:rsidR="00844BB8" w:rsidRPr="00D073F4" w14:paraId="27D53D32"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33AD35EA"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6. Полы</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16FA32BE"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дощатые</w:t>
            </w:r>
          </w:p>
        </w:tc>
        <w:tc>
          <w:tcPr>
            <w:tcW w:w="1476" w:type="pct"/>
            <w:tcBorders>
              <w:top w:val="single" w:sz="4" w:space="0" w:color="000000"/>
              <w:left w:val="single" w:sz="4" w:space="0" w:color="000000"/>
              <w:bottom w:val="single" w:sz="4" w:space="0" w:color="000000"/>
              <w:right w:val="single" w:sz="4" w:space="0" w:color="000000"/>
            </w:tcBorders>
            <w:hideMark/>
          </w:tcPr>
          <w:p w14:paraId="1779699C" w14:textId="77777777"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 xml:space="preserve">Стертости </w:t>
            </w:r>
          </w:p>
        </w:tc>
      </w:tr>
      <w:tr w:rsidR="00844BB8" w:rsidRPr="00D073F4" w14:paraId="171FE223" w14:textId="77777777" w:rsidTr="00D073F4">
        <w:tc>
          <w:tcPr>
            <w:tcW w:w="1725" w:type="pct"/>
            <w:tcBorders>
              <w:top w:val="single" w:sz="4" w:space="0" w:color="000000"/>
              <w:left w:val="single" w:sz="4" w:space="0" w:color="000000"/>
              <w:bottom w:val="single" w:sz="4" w:space="0" w:color="000000"/>
              <w:right w:val="single" w:sz="4" w:space="0" w:color="000000"/>
            </w:tcBorders>
          </w:tcPr>
          <w:p w14:paraId="3A99717E" w14:textId="77777777" w:rsidR="00844BB8" w:rsidRPr="00D073F4" w:rsidRDefault="00844BB8" w:rsidP="00196C81">
            <w:pPr>
              <w:autoSpaceDE w:val="0"/>
              <w:autoSpaceDN w:val="0"/>
              <w:adjustRightInd w:val="0"/>
              <w:ind w:firstLine="567"/>
              <w:rPr>
                <w:rFonts w:eastAsia="Times New Roman"/>
                <w:sz w:val="26"/>
                <w:szCs w:val="26"/>
                <w:lang w:eastAsia="ru-RU"/>
              </w:rPr>
            </w:pPr>
          </w:p>
          <w:p w14:paraId="2BA3CFCF"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7. Проемы окна, двери</w:t>
            </w:r>
          </w:p>
        </w:tc>
        <w:tc>
          <w:tcPr>
            <w:tcW w:w="1800" w:type="pct"/>
            <w:tcBorders>
              <w:top w:val="single" w:sz="4" w:space="0" w:color="000000"/>
              <w:left w:val="single" w:sz="4" w:space="0" w:color="000000"/>
              <w:bottom w:val="single" w:sz="4" w:space="0" w:color="000000"/>
              <w:right w:val="single" w:sz="4" w:space="0" w:color="000000"/>
            </w:tcBorders>
            <w:hideMark/>
          </w:tcPr>
          <w:p w14:paraId="4667F44B"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Двойные, створные, простые</w:t>
            </w:r>
          </w:p>
        </w:tc>
        <w:tc>
          <w:tcPr>
            <w:tcW w:w="1476" w:type="pct"/>
            <w:tcBorders>
              <w:top w:val="single" w:sz="4" w:space="0" w:color="000000"/>
              <w:left w:val="single" w:sz="4" w:space="0" w:color="000000"/>
              <w:bottom w:val="single" w:sz="4" w:space="0" w:color="000000"/>
              <w:right w:val="single" w:sz="4" w:space="0" w:color="000000"/>
            </w:tcBorders>
            <w:hideMark/>
          </w:tcPr>
          <w:p w14:paraId="1D13AEA6" w14:textId="77777777"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Повреждения, гниль</w:t>
            </w:r>
          </w:p>
        </w:tc>
      </w:tr>
      <w:tr w:rsidR="00844BB8" w:rsidRPr="00D073F4" w14:paraId="38202EFA" w14:textId="77777777" w:rsidTr="00D073F4">
        <w:tc>
          <w:tcPr>
            <w:tcW w:w="1725" w:type="pct"/>
            <w:tcBorders>
              <w:top w:val="single" w:sz="4" w:space="0" w:color="000000"/>
              <w:left w:val="single" w:sz="4" w:space="0" w:color="000000"/>
              <w:bottom w:val="single" w:sz="4" w:space="0" w:color="000000"/>
              <w:right w:val="single" w:sz="4" w:space="0" w:color="000000"/>
            </w:tcBorders>
          </w:tcPr>
          <w:p w14:paraId="3D33054C" w14:textId="77777777" w:rsidR="00844BB8" w:rsidRPr="00D073F4" w:rsidRDefault="00844BB8" w:rsidP="00196C81">
            <w:pPr>
              <w:autoSpaceDE w:val="0"/>
              <w:autoSpaceDN w:val="0"/>
              <w:adjustRightInd w:val="0"/>
              <w:rPr>
                <w:rFonts w:eastAsia="Times New Roman"/>
                <w:sz w:val="26"/>
                <w:szCs w:val="26"/>
                <w:lang w:eastAsia="ru-RU"/>
              </w:rPr>
            </w:pPr>
          </w:p>
          <w:p w14:paraId="695F115E"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8. Отделка внутренняя наружная</w:t>
            </w:r>
          </w:p>
        </w:tc>
        <w:tc>
          <w:tcPr>
            <w:tcW w:w="1800" w:type="pct"/>
            <w:tcBorders>
              <w:top w:val="single" w:sz="4" w:space="0" w:color="000000"/>
              <w:left w:val="single" w:sz="4" w:space="0" w:color="000000"/>
              <w:bottom w:val="single" w:sz="4" w:space="0" w:color="000000"/>
              <w:right w:val="single" w:sz="4" w:space="0" w:color="000000"/>
            </w:tcBorders>
            <w:hideMark/>
          </w:tcPr>
          <w:p w14:paraId="7F2A3E67"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 </w:t>
            </w:r>
          </w:p>
          <w:p w14:paraId="12A8EDE8"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Оштукатурено, побелено</w:t>
            </w:r>
          </w:p>
        </w:tc>
        <w:tc>
          <w:tcPr>
            <w:tcW w:w="1476" w:type="pct"/>
            <w:tcBorders>
              <w:top w:val="single" w:sz="4" w:space="0" w:color="000000"/>
              <w:left w:val="single" w:sz="4" w:space="0" w:color="000000"/>
              <w:bottom w:val="single" w:sz="4" w:space="0" w:color="000000"/>
              <w:right w:val="single" w:sz="4" w:space="0" w:color="000000"/>
            </w:tcBorders>
            <w:hideMark/>
          </w:tcPr>
          <w:p w14:paraId="75BB93C0" w14:textId="77777777"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 xml:space="preserve">Загрязненные </w:t>
            </w:r>
          </w:p>
        </w:tc>
      </w:tr>
      <w:tr w:rsidR="00844BB8" w:rsidRPr="00D073F4" w14:paraId="19B0153E"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45B6FAF8"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9. Механическое, электрическое, санитарно-техническое и иное оборудование</w:t>
            </w:r>
          </w:p>
          <w:p w14:paraId="17C6E73E"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ванны напольные</w:t>
            </w:r>
          </w:p>
          <w:p w14:paraId="44A2059F"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электроплиты</w:t>
            </w:r>
          </w:p>
          <w:p w14:paraId="16BE8546"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телефонные сети и оборудование</w:t>
            </w:r>
          </w:p>
          <w:p w14:paraId="260B801C"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сети проводного радиовещания</w:t>
            </w:r>
          </w:p>
          <w:p w14:paraId="223E760F"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сигнализация</w:t>
            </w:r>
          </w:p>
          <w:p w14:paraId="5143E6A7"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мусоропровод</w:t>
            </w:r>
          </w:p>
          <w:p w14:paraId="34F48044"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лифт</w:t>
            </w:r>
          </w:p>
          <w:p w14:paraId="22E98440"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вентиляция</w:t>
            </w:r>
          </w:p>
        </w:tc>
        <w:tc>
          <w:tcPr>
            <w:tcW w:w="1800" w:type="pct"/>
            <w:tcBorders>
              <w:top w:val="single" w:sz="4" w:space="0" w:color="000000"/>
              <w:left w:val="single" w:sz="4" w:space="0" w:color="000000"/>
              <w:bottom w:val="single" w:sz="4" w:space="0" w:color="000000"/>
              <w:right w:val="single" w:sz="4" w:space="0" w:color="000000"/>
            </w:tcBorders>
          </w:tcPr>
          <w:p w14:paraId="73835307"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 </w:t>
            </w:r>
          </w:p>
          <w:p w14:paraId="10153433"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электрические плиты</w:t>
            </w:r>
          </w:p>
          <w:p w14:paraId="1880375C"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телефонные сети</w:t>
            </w:r>
          </w:p>
          <w:p w14:paraId="09D88C0F" w14:textId="77777777" w:rsidR="00844BB8" w:rsidRPr="00D073F4" w:rsidRDefault="00844BB8" w:rsidP="00196C81">
            <w:pPr>
              <w:autoSpaceDE w:val="0"/>
              <w:autoSpaceDN w:val="0"/>
              <w:adjustRightInd w:val="0"/>
              <w:ind w:firstLine="567"/>
              <w:rPr>
                <w:rFonts w:eastAsia="Times New Roman"/>
                <w:sz w:val="26"/>
                <w:szCs w:val="26"/>
                <w:lang w:eastAsia="ru-RU"/>
              </w:rPr>
            </w:pPr>
          </w:p>
          <w:p w14:paraId="5381C170"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 нет</w:t>
            </w:r>
          </w:p>
          <w:p w14:paraId="33E6C30D"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да</w:t>
            </w:r>
          </w:p>
          <w:p w14:paraId="36D589A3"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да</w:t>
            </w:r>
          </w:p>
          <w:p w14:paraId="390E09BB"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нет</w:t>
            </w:r>
          </w:p>
          <w:p w14:paraId="6A982AC4"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нет</w:t>
            </w:r>
          </w:p>
          <w:p w14:paraId="6AAD8741"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 нет</w:t>
            </w:r>
          </w:p>
          <w:p w14:paraId="1E2AB197"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нет</w:t>
            </w:r>
          </w:p>
          <w:p w14:paraId="66EBB3B0" w14:textId="77777777" w:rsidR="00844BB8" w:rsidRPr="00D073F4" w:rsidRDefault="00844BB8" w:rsidP="00196C81">
            <w:pPr>
              <w:autoSpaceDE w:val="0"/>
              <w:autoSpaceDN w:val="0"/>
              <w:adjustRightInd w:val="0"/>
              <w:ind w:firstLine="567"/>
              <w:rPr>
                <w:rFonts w:eastAsia="Times New Roman"/>
                <w:sz w:val="26"/>
                <w:szCs w:val="26"/>
                <w:lang w:eastAsia="ru-RU"/>
              </w:rPr>
            </w:pPr>
          </w:p>
          <w:p w14:paraId="7B594BDD" w14:textId="77777777" w:rsidR="00844BB8" w:rsidRPr="00D073F4" w:rsidRDefault="00844BB8" w:rsidP="00196C81">
            <w:pPr>
              <w:autoSpaceDE w:val="0"/>
              <w:autoSpaceDN w:val="0"/>
              <w:adjustRightInd w:val="0"/>
              <w:ind w:firstLine="567"/>
              <w:rPr>
                <w:rFonts w:eastAsia="Times New Roman"/>
                <w:sz w:val="26"/>
                <w:szCs w:val="26"/>
                <w:lang w:eastAsia="ru-RU"/>
              </w:rPr>
            </w:pPr>
          </w:p>
          <w:p w14:paraId="2BC050D3"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естественная</w:t>
            </w:r>
          </w:p>
        </w:tc>
        <w:tc>
          <w:tcPr>
            <w:tcW w:w="1476" w:type="pct"/>
            <w:tcBorders>
              <w:top w:val="single" w:sz="4" w:space="0" w:color="000000"/>
              <w:left w:val="single" w:sz="4" w:space="0" w:color="000000"/>
              <w:bottom w:val="single" w:sz="4" w:space="0" w:color="000000"/>
              <w:right w:val="single" w:sz="4" w:space="0" w:color="000000"/>
            </w:tcBorders>
            <w:hideMark/>
          </w:tcPr>
          <w:p w14:paraId="0BE98C17" w14:textId="77777777"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удовлетворительное</w:t>
            </w:r>
          </w:p>
        </w:tc>
      </w:tr>
      <w:tr w:rsidR="00844BB8" w:rsidRPr="00D073F4" w14:paraId="725FA61D" w14:textId="77777777" w:rsidTr="00D073F4">
        <w:tc>
          <w:tcPr>
            <w:tcW w:w="1725" w:type="pct"/>
            <w:tcBorders>
              <w:top w:val="single" w:sz="4" w:space="0" w:color="000000"/>
              <w:left w:val="single" w:sz="4" w:space="0" w:color="000000"/>
              <w:bottom w:val="single" w:sz="4" w:space="0" w:color="000000"/>
              <w:right w:val="single" w:sz="4" w:space="0" w:color="000000"/>
            </w:tcBorders>
            <w:vAlign w:val="bottom"/>
            <w:hideMark/>
          </w:tcPr>
          <w:p w14:paraId="132B988F"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lastRenderedPageBreak/>
              <w:t>10. Внутридомовые инженерные коммуникации и оборудование для предоставления коммунальных услуг</w:t>
            </w:r>
          </w:p>
          <w:p w14:paraId="0A885FCC"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электроснабжение </w:t>
            </w:r>
          </w:p>
          <w:p w14:paraId="2CCFD147"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холодное водоснабжение</w:t>
            </w:r>
          </w:p>
          <w:p w14:paraId="3B9C652A"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горячее водоснабжение</w:t>
            </w:r>
          </w:p>
          <w:p w14:paraId="79E1C3F6"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водоотведение</w:t>
            </w:r>
          </w:p>
          <w:p w14:paraId="6527AE0C"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газоснабжение</w:t>
            </w:r>
          </w:p>
          <w:p w14:paraId="3E4D01F6"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отопление (от внешних котельных)</w:t>
            </w:r>
          </w:p>
        </w:tc>
        <w:tc>
          <w:tcPr>
            <w:tcW w:w="1800" w:type="pct"/>
            <w:tcBorders>
              <w:top w:val="single" w:sz="4" w:space="0" w:color="000000"/>
              <w:left w:val="single" w:sz="4" w:space="0" w:color="000000"/>
              <w:bottom w:val="single" w:sz="4" w:space="0" w:color="000000"/>
              <w:right w:val="single" w:sz="4" w:space="0" w:color="000000"/>
            </w:tcBorders>
          </w:tcPr>
          <w:p w14:paraId="2B512105" w14:textId="77777777" w:rsidR="00844BB8" w:rsidRPr="00D073F4" w:rsidRDefault="00844BB8" w:rsidP="00196C81">
            <w:pPr>
              <w:autoSpaceDE w:val="0"/>
              <w:autoSpaceDN w:val="0"/>
              <w:adjustRightInd w:val="0"/>
              <w:ind w:firstLine="567"/>
              <w:rPr>
                <w:rFonts w:eastAsia="Times New Roman"/>
                <w:sz w:val="26"/>
                <w:szCs w:val="26"/>
                <w:lang w:eastAsia="ru-RU"/>
              </w:rPr>
            </w:pPr>
          </w:p>
          <w:p w14:paraId="626C90CF"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трубы, краны, задвижки и др.</w:t>
            </w:r>
          </w:p>
          <w:p w14:paraId="79FC46CA" w14:textId="77777777" w:rsidR="00844BB8" w:rsidRPr="00D073F4" w:rsidRDefault="00844BB8" w:rsidP="00196C81">
            <w:pPr>
              <w:autoSpaceDE w:val="0"/>
              <w:autoSpaceDN w:val="0"/>
              <w:adjustRightInd w:val="0"/>
              <w:ind w:firstLine="567"/>
              <w:rPr>
                <w:rFonts w:eastAsia="Times New Roman"/>
                <w:sz w:val="26"/>
                <w:szCs w:val="26"/>
                <w:lang w:eastAsia="ru-RU"/>
              </w:rPr>
            </w:pPr>
          </w:p>
          <w:p w14:paraId="5E349B4F" w14:textId="77777777" w:rsidR="00844BB8" w:rsidRPr="00D073F4" w:rsidRDefault="00844BB8" w:rsidP="00196C81">
            <w:pPr>
              <w:autoSpaceDE w:val="0"/>
              <w:autoSpaceDN w:val="0"/>
              <w:adjustRightInd w:val="0"/>
              <w:ind w:firstLine="567"/>
              <w:rPr>
                <w:rFonts w:eastAsia="Times New Roman"/>
                <w:sz w:val="26"/>
                <w:szCs w:val="26"/>
                <w:lang w:eastAsia="ru-RU"/>
              </w:rPr>
            </w:pPr>
          </w:p>
          <w:p w14:paraId="2336FD25"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Скрытая проводка </w:t>
            </w:r>
          </w:p>
          <w:p w14:paraId="0F9A26F2"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Централизованное</w:t>
            </w:r>
          </w:p>
          <w:p w14:paraId="27D4D5BA" w14:textId="77777777" w:rsidR="00844BB8" w:rsidRPr="00D073F4" w:rsidRDefault="00844BB8" w:rsidP="00196C81">
            <w:pPr>
              <w:autoSpaceDE w:val="0"/>
              <w:autoSpaceDN w:val="0"/>
              <w:adjustRightInd w:val="0"/>
              <w:ind w:firstLine="567"/>
              <w:rPr>
                <w:rFonts w:eastAsia="Times New Roman"/>
                <w:sz w:val="26"/>
                <w:szCs w:val="26"/>
                <w:lang w:eastAsia="ru-RU"/>
              </w:rPr>
            </w:pPr>
          </w:p>
          <w:p w14:paraId="2B1802CF" w14:textId="77777777" w:rsidR="00844BB8" w:rsidRPr="00D073F4" w:rsidRDefault="00844BB8" w:rsidP="00196C81">
            <w:pPr>
              <w:autoSpaceDE w:val="0"/>
              <w:autoSpaceDN w:val="0"/>
              <w:adjustRightInd w:val="0"/>
              <w:ind w:firstLine="567"/>
              <w:rPr>
                <w:rFonts w:eastAsia="Times New Roman"/>
                <w:sz w:val="26"/>
                <w:szCs w:val="26"/>
                <w:lang w:eastAsia="ru-RU"/>
              </w:rPr>
            </w:pPr>
          </w:p>
          <w:p w14:paraId="5330888E" w14:textId="77777777" w:rsidR="00844BB8" w:rsidRPr="00D073F4" w:rsidRDefault="00844BB8" w:rsidP="00196C81">
            <w:pPr>
              <w:autoSpaceDE w:val="0"/>
              <w:autoSpaceDN w:val="0"/>
              <w:adjustRightInd w:val="0"/>
              <w:ind w:firstLine="567"/>
              <w:rPr>
                <w:rFonts w:eastAsia="Times New Roman"/>
                <w:sz w:val="26"/>
                <w:szCs w:val="26"/>
                <w:lang w:eastAsia="ru-RU"/>
              </w:rPr>
            </w:pPr>
          </w:p>
          <w:p w14:paraId="07F382C3" w14:textId="77777777" w:rsidR="00844BB8" w:rsidRPr="00D073F4" w:rsidRDefault="00844BB8" w:rsidP="00196C81">
            <w:pPr>
              <w:autoSpaceDE w:val="0"/>
              <w:autoSpaceDN w:val="0"/>
              <w:adjustRightInd w:val="0"/>
              <w:ind w:firstLine="567"/>
              <w:rPr>
                <w:rFonts w:eastAsia="Times New Roman"/>
                <w:sz w:val="26"/>
                <w:szCs w:val="26"/>
                <w:lang w:eastAsia="ru-RU"/>
              </w:rPr>
            </w:pPr>
          </w:p>
          <w:p w14:paraId="23EC17C8"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Централизованное  </w:t>
            </w:r>
          </w:p>
        </w:tc>
        <w:tc>
          <w:tcPr>
            <w:tcW w:w="1476" w:type="pct"/>
            <w:tcBorders>
              <w:top w:val="single" w:sz="4" w:space="0" w:color="000000"/>
              <w:left w:val="single" w:sz="4" w:space="0" w:color="000000"/>
              <w:bottom w:val="single" w:sz="4" w:space="0" w:color="000000"/>
              <w:right w:val="single" w:sz="4" w:space="0" w:color="000000"/>
            </w:tcBorders>
          </w:tcPr>
          <w:p w14:paraId="33591C30" w14:textId="77777777"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Неудовлетворительное</w:t>
            </w:r>
          </w:p>
          <w:p w14:paraId="7C9B30AE" w14:textId="77777777" w:rsidR="00844BB8" w:rsidRPr="00D073F4" w:rsidRDefault="00844BB8" w:rsidP="00196C81">
            <w:pPr>
              <w:autoSpaceDE w:val="0"/>
              <w:autoSpaceDN w:val="0"/>
              <w:adjustRightInd w:val="0"/>
              <w:rPr>
                <w:rFonts w:eastAsia="Times New Roman"/>
                <w:sz w:val="26"/>
                <w:szCs w:val="26"/>
                <w:lang w:eastAsia="ru-RU"/>
              </w:rPr>
            </w:pPr>
          </w:p>
          <w:p w14:paraId="68A77BD8" w14:textId="77777777" w:rsidR="00844BB8" w:rsidRPr="00D073F4" w:rsidRDefault="00844BB8" w:rsidP="00196C81">
            <w:pPr>
              <w:autoSpaceDE w:val="0"/>
              <w:autoSpaceDN w:val="0"/>
              <w:adjustRightInd w:val="0"/>
              <w:rPr>
                <w:rFonts w:eastAsia="Times New Roman"/>
                <w:sz w:val="26"/>
                <w:szCs w:val="26"/>
                <w:lang w:eastAsia="ru-RU"/>
              </w:rPr>
            </w:pPr>
          </w:p>
          <w:p w14:paraId="7C46F863" w14:textId="77777777" w:rsidR="00844BB8" w:rsidRPr="00D073F4" w:rsidRDefault="00844BB8" w:rsidP="00196C81">
            <w:pPr>
              <w:autoSpaceDE w:val="0"/>
              <w:autoSpaceDN w:val="0"/>
              <w:adjustRightInd w:val="0"/>
              <w:rPr>
                <w:rFonts w:eastAsia="Times New Roman"/>
                <w:sz w:val="26"/>
                <w:szCs w:val="26"/>
                <w:lang w:eastAsia="ru-RU"/>
              </w:rPr>
            </w:pPr>
          </w:p>
          <w:p w14:paraId="49B3F5E2" w14:textId="77777777" w:rsidR="00844BB8" w:rsidRPr="00D073F4" w:rsidRDefault="00844BB8" w:rsidP="00196C81">
            <w:pPr>
              <w:autoSpaceDE w:val="0"/>
              <w:autoSpaceDN w:val="0"/>
              <w:adjustRightInd w:val="0"/>
              <w:rPr>
                <w:rFonts w:eastAsia="Times New Roman"/>
                <w:sz w:val="26"/>
                <w:szCs w:val="26"/>
                <w:lang w:eastAsia="ru-RU"/>
              </w:rPr>
            </w:pPr>
          </w:p>
          <w:p w14:paraId="17ECCC20" w14:textId="77777777" w:rsidR="00844BB8" w:rsidRPr="00D073F4" w:rsidRDefault="00844BB8" w:rsidP="00196C81">
            <w:pPr>
              <w:autoSpaceDE w:val="0"/>
              <w:autoSpaceDN w:val="0"/>
              <w:adjustRightInd w:val="0"/>
              <w:rPr>
                <w:rFonts w:eastAsia="Times New Roman"/>
                <w:sz w:val="26"/>
                <w:szCs w:val="26"/>
                <w:lang w:eastAsia="ru-RU"/>
              </w:rPr>
            </w:pPr>
          </w:p>
        </w:tc>
      </w:tr>
      <w:tr w:rsidR="00844BB8" w:rsidRPr="00D073F4" w14:paraId="14AB7A0F" w14:textId="77777777" w:rsidTr="00D073F4">
        <w:tc>
          <w:tcPr>
            <w:tcW w:w="1725" w:type="pct"/>
            <w:tcBorders>
              <w:top w:val="single" w:sz="4" w:space="0" w:color="000000"/>
              <w:left w:val="single" w:sz="4" w:space="0" w:color="000000"/>
              <w:bottom w:val="single" w:sz="4" w:space="0" w:color="000000"/>
              <w:right w:val="single" w:sz="4" w:space="0" w:color="000000"/>
            </w:tcBorders>
            <w:vAlign w:val="bottom"/>
            <w:hideMark/>
          </w:tcPr>
          <w:p w14:paraId="5A74931B"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11. Крыльца</w:t>
            </w:r>
          </w:p>
        </w:tc>
        <w:tc>
          <w:tcPr>
            <w:tcW w:w="1800" w:type="pct"/>
            <w:tcBorders>
              <w:top w:val="single" w:sz="4" w:space="0" w:color="000000"/>
              <w:left w:val="single" w:sz="4" w:space="0" w:color="000000"/>
              <w:bottom w:val="single" w:sz="4" w:space="0" w:color="000000"/>
              <w:right w:val="single" w:sz="4" w:space="0" w:color="000000"/>
            </w:tcBorders>
            <w:vAlign w:val="bottom"/>
            <w:hideMark/>
          </w:tcPr>
          <w:p w14:paraId="453C544A"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 да</w:t>
            </w:r>
          </w:p>
        </w:tc>
        <w:tc>
          <w:tcPr>
            <w:tcW w:w="1476" w:type="pct"/>
            <w:tcBorders>
              <w:top w:val="single" w:sz="4" w:space="0" w:color="000000"/>
              <w:left w:val="single" w:sz="4" w:space="0" w:color="000000"/>
              <w:bottom w:val="single" w:sz="4" w:space="0" w:color="000000"/>
              <w:right w:val="single" w:sz="4" w:space="0" w:color="000000"/>
            </w:tcBorders>
            <w:vAlign w:val="center"/>
            <w:hideMark/>
          </w:tcPr>
          <w:p w14:paraId="367A80C9"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 </w:t>
            </w:r>
          </w:p>
        </w:tc>
      </w:tr>
    </w:tbl>
    <w:p w14:paraId="11765F87" w14:textId="77777777" w:rsidR="00844BB8" w:rsidRPr="00844BB8" w:rsidRDefault="00844BB8" w:rsidP="00196C81">
      <w:pPr>
        <w:autoSpaceDE w:val="0"/>
        <w:autoSpaceDN w:val="0"/>
        <w:adjustRightInd w:val="0"/>
        <w:ind w:firstLine="567"/>
        <w:jc w:val="center"/>
        <w:rPr>
          <w:rFonts w:eastAsia="Times New Roman"/>
          <w:b/>
          <w:bCs/>
          <w:sz w:val="26"/>
          <w:szCs w:val="26"/>
          <w:lang w:eastAsia="ru-RU"/>
        </w:rPr>
      </w:pPr>
    </w:p>
    <w:p w14:paraId="053B7BDD" w14:textId="77777777" w:rsidR="00844BB8" w:rsidRPr="00844BB8" w:rsidRDefault="00844BB8" w:rsidP="00196C81">
      <w:pPr>
        <w:keepNext/>
        <w:keepLines/>
        <w:spacing w:before="40"/>
        <w:jc w:val="center"/>
        <w:rPr>
          <w:rFonts w:eastAsia="Times New Roman"/>
          <w:b/>
          <w:sz w:val="28"/>
          <w:szCs w:val="24"/>
          <w:lang w:eastAsia="ru-RU"/>
        </w:rPr>
      </w:pPr>
      <w:r w:rsidRPr="00844BB8">
        <w:rPr>
          <w:rFonts w:eastAsia="Times New Roman"/>
          <w:b/>
          <w:sz w:val="28"/>
          <w:szCs w:val="24"/>
          <w:lang w:eastAsia="ru-RU"/>
        </w:rPr>
        <w:t>АКТ № 21</w:t>
      </w:r>
    </w:p>
    <w:p w14:paraId="560B7B24" w14:textId="723156B2" w:rsidR="00844BB8" w:rsidRDefault="00844BB8" w:rsidP="00196C81">
      <w:pPr>
        <w:autoSpaceDE w:val="0"/>
        <w:autoSpaceDN w:val="0"/>
        <w:adjustRightInd w:val="0"/>
        <w:ind w:firstLine="567"/>
        <w:jc w:val="center"/>
        <w:rPr>
          <w:rFonts w:eastAsia="Times New Roman"/>
          <w:b/>
          <w:bCs/>
          <w:sz w:val="26"/>
          <w:szCs w:val="26"/>
          <w:lang w:eastAsia="ru-RU"/>
        </w:rPr>
      </w:pPr>
      <w:r w:rsidRPr="00844BB8">
        <w:rPr>
          <w:rFonts w:eastAsia="Times New Roman"/>
          <w:b/>
          <w:bCs/>
          <w:sz w:val="26"/>
          <w:szCs w:val="26"/>
          <w:lang w:eastAsia="ru-RU"/>
        </w:rPr>
        <w:t>о состоянии общего имущества собственников помещений</w:t>
      </w:r>
      <w:r w:rsidRPr="00844BB8">
        <w:rPr>
          <w:rFonts w:eastAsia="Times New Roman"/>
          <w:b/>
          <w:bCs/>
          <w:sz w:val="26"/>
          <w:szCs w:val="26"/>
          <w:lang w:eastAsia="ru-RU"/>
        </w:rPr>
        <w:br/>
        <w:t xml:space="preserve">            в многоквартирном доме, являющегося объектом конкурса</w:t>
      </w:r>
    </w:p>
    <w:p w14:paraId="69D7E6AB" w14:textId="77777777" w:rsidR="00D073F4" w:rsidRPr="00844BB8" w:rsidRDefault="00D073F4" w:rsidP="00196C81">
      <w:pPr>
        <w:autoSpaceDE w:val="0"/>
        <w:autoSpaceDN w:val="0"/>
        <w:adjustRightInd w:val="0"/>
        <w:ind w:firstLine="567"/>
        <w:jc w:val="center"/>
        <w:rPr>
          <w:rFonts w:eastAsia="Times New Roman"/>
          <w:b/>
          <w:bCs/>
          <w:sz w:val="26"/>
          <w:szCs w:val="26"/>
          <w:u w:val="single"/>
          <w:lang w:eastAsia="ru-RU"/>
        </w:rPr>
      </w:pPr>
    </w:p>
    <w:p w14:paraId="117FF437" w14:textId="77777777" w:rsidR="00844BB8" w:rsidRPr="00844BB8" w:rsidRDefault="00844BB8" w:rsidP="00196C81">
      <w:pPr>
        <w:autoSpaceDE w:val="0"/>
        <w:autoSpaceDN w:val="0"/>
        <w:adjustRightInd w:val="0"/>
        <w:rPr>
          <w:rFonts w:eastAsia="Times New Roman"/>
          <w:sz w:val="26"/>
          <w:szCs w:val="26"/>
          <w:lang w:eastAsia="ru-RU"/>
        </w:rPr>
      </w:pPr>
      <w:r w:rsidRPr="00844BB8">
        <w:rPr>
          <w:rFonts w:eastAsia="Times New Roman"/>
          <w:sz w:val="26"/>
          <w:szCs w:val="26"/>
          <w:lang w:eastAsia="ru-RU"/>
        </w:rPr>
        <w:t xml:space="preserve">         </w:t>
      </w:r>
      <w:r w:rsidRPr="00844BB8">
        <w:rPr>
          <w:rFonts w:eastAsia="Times New Roman"/>
          <w:sz w:val="26"/>
          <w:szCs w:val="26"/>
          <w:lang w:val="en-US" w:eastAsia="ru-RU"/>
        </w:rPr>
        <w:t>I</w:t>
      </w:r>
      <w:r w:rsidRPr="00844BB8">
        <w:rPr>
          <w:rFonts w:eastAsia="Times New Roman"/>
          <w:sz w:val="26"/>
          <w:szCs w:val="26"/>
          <w:lang w:eastAsia="ru-RU"/>
        </w:rPr>
        <w:t>. Общие сведения о многоквартирном доме</w:t>
      </w:r>
    </w:p>
    <w:p w14:paraId="74C8972D" w14:textId="77777777" w:rsidR="00844BB8" w:rsidRPr="00844BB8" w:rsidRDefault="00844BB8" w:rsidP="00196C81">
      <w:pPr>
        <w:autoSpaceDE w:val="0"/>
        <w:autoSpaceDN w:val="0"/>
        <w:adjustRightInd w:val="0"/>
        <w:rPr>
          <w:rFonts w:eastAsia="Times New Roman"/>
          <w:i/>
          <w:sz w:val="26"/>
          <w:szCs w:val="26"/>
          <w:u w:val="single"/>
          <w:lang w:eastAsia="ru-RU"/>
        </w:rPr>
      </w:pPr>
      <w:r w:rsidRPr="00844BB8">
        <w:rPr>
          <w:rFonts w:eastAsia="Times New Roman"/>
          <w:sz w:val="26"/>
          <w:szCs w:val="26"/>
          <w:lang w:eastAsia="ru-RU"/>
        </w:rPr>
        <w:t xml:space="preserve">         1. Адрес многоквартирного дома: </w:t>
      </w:r>
      <w:r w:rsidRPr="00844BB8">
        <w:rPr>
          <w:rFonts w:eastAsia="Times New Roman"/>
          <w:i/>
          <w:sz w:val="26"/>
          <w:szCs w:val="26"/>
          <w:u w:val="single"/>
          <w:lang w:eastAsia="ru-RU"/>
        </w:rPr>
        <w:t>Приморский край, Хасанский район,</w:t>
      </w:r>
    </w:p>
    <w:p w14:paraId="4E5C9833" w14:textId="77777777" w:rsidR="00844BB8" w:rsidRPr="00844BB8" w:rsidRDefault="00844BB8" w:rsidP="00196C81">
      <w:pPr>
        <w:autoSpaceDE w:val="0"/>
        <w:autoSpaceDN w:val="0"/>
        <w:adjustRightInd w:val="0"/>
        <w:rPr>
          <w:rFonts w:eastAsia="Times New Roman"/>
          <w:sz w:val="26"/>
          <w:szCs w:val="26"/>
          <w:lang w:eastAsia="ru-RU"/>
        </w:rPr>
      </w:pPr>
      <w:r w:rsidRPr="00844BB8">
        <w:rPr>
          <w:rFonts w:eastAsia="Times New Roman"/>
          <w:i/>
          <w:sz w:val="26"/>
          <w:szCs w:val="26"/>
          <w:u w:val="single"/>
          <w:lang w:eastAsia="ru-RU"/>
        </w:rPr>
        <w:t xml:space="preserve">  </w:t>
      </w:r>
      <w:r w:rsidRPr="00844BB8">
        <w:rPr>
          <w:rFonts w:eastAsia="Times New Roman"/>
          <w:sz w:val="26"/>
          <w:szCs w:val="26"/>
          <w:lang w:eastAsia="ru-RU"/>
        </w:rPr>
        <w:t xml:space="preserve">с. </w:t>
      </w:r>
      <w:proofErr w:type="spellStart"/>
      <w:r w:rsidRPr="00844BB8">
        <w:rPr>
          <w:rFonts w:eastAsia="Times New Roman"/>
          <w:sz w:val="26"/>
          <w:szCs w:val="26"/>
          <w:lang w:eastAsia="ru-RU"/>
        </w:rPr>
        <w:t>Безверхово</w:t>
      </w:r>
      <w:proofErr w:type="spellEnd"/>
      <w:r w:rsidRPr="00844BB8">
        <w:rPr>
          <w:rFonts w:eastAsia="Times New Roman"/>
          <w:sz w:val="26"/>
          <w:szCs w:val="26"/>
          <w:lang w:eastAsia="ru-RU"/>
        </w:rPr>
        <w:t>, ул. Октябрьская, 74 (2-х подъездный)</w:t>
      </w:r>
    </w:p>
    <w:p w14:paraId="5147CA4C" w14:textId="77777777" w:rsidR="00844BB8" w:rsidRPr="00844BB8" w:rsidRDefault="00844BB8" w:rsidP="00196C81">
      <w:pPr>
        <w:autoSpaceDE w:val="0"/>
        <w:autoSpaceDN w:val="0"/>
        <w:adjustRightInd w:val="0"/>
        <w:rPr>
          <w:rFonts w:eastAsia="Times New Roman"/>
          <w:i/>
          <w:sz w:val="26"/>
          <w:szCs w:val="26"/>
          <w:u w:val="single"/>
          <w:lang w:eastAsia="ru-RU"/>
        </w:rPr>
      </w:pPr>
      <w:r w:rsidRPr="00844BB8">
        <w:rPr>
          <w:rFonts w:eastAsia="Times New Roman"/>
          <w:sz w:val="26"/>
          <w:szCs w:val="26"/>
          <w:lang w:eastAsia="ru-RU"/>
        </w:rPr>
        <w:t xml:space="preserve">2. Кадастровый номер многоквартирного дома: </w:t>
      </w:r>
      <w:r w:rsidRPr="00844BB8">
        <w:rPr>
          <w:rFonts w:eastAsia="Times New Roman"/>
          <w:i/>
          <w:sz w:val="26"/>
          <w:szCs w:val="26"/>
          <w:u w:val="single"/>
          <w:lang w:eastAsia="ru-RU"/>
        </w:rPr>
        <w:t>нет</w:t>
      </w:r>
    </w:p>
    <w:p w14:paraId="4A28A36B"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3. Серия, тип постройки: </w:t>
      </w:r>
      <w:r w:rsidRPr="00844BB8">
        <w:rPr>
          <w:rFonts w:eastAsia="Times New Roman"/>
          <w:i/>
          <w:sz w:val="26"/>
          <w:szCs w:val="26"/>
          <w:u w:val="single"/>
          <w:lang w:eastAsia="ru-RU"/>
        </w:rPr>
        <w:t xml:space="preserve">здание жилое </w:t>
      </w:r>
    </w:p>
    <w:p w14:paraId="14122999" w14:textId="77777777" w:rsidR="00844BB8" w:rsidRPr="00844BB8" w:rsidRDefault="00844BB8" w:rsidP="00196C81">
      <w:pPr>
        <w:autoSpaceDE w:val="0"/>
        <w:autoSpaceDN w:val="0"/>
        <w:adjustRightInd w:val="0"/>
        <w:ind w:firstLine="567"/>
        <w:rPr>
          <w:rFonts w:eastAsia="Times New Roman"/>
          <w:i/>
          <w:sz w:val="26"/>
          <w:szCs w:val="26"/>
          <w:lang w:eastAsia="ru-RU"/>
        </w:rPr>
      </w:pPr>
      <w:r w:rsidRPr="00844BB8">
        <w:rPr>
          <w:rFonts w:eastAsia="Times New Roman"/>
          <w:sz w:val="26"/>
          <w:szCs w:val="26"/>
          <w:lang w:eastAsia="ru-RU"/>
        </w:rPr>
        <w:t xml:space="preserve">4. Год постройки: </w:t>
      </w:r>
      <w:r w:rsidRPr="00844BB8">
        <w:rPr>
          <w:rFonts w:eastAsia="Times New Roman"/>
          <w:i/>
          <w:sz w:val="26"/>
          <w:szCs w:val="26"/>
          <w:lang w:eastAsia="ru-RU"/>
        </w:rPr>
        <w:t>1971год</w:t>
      </w:r>
    </w:p>
    <w:p w14:paraId="17D29160"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5. Степень износа по данным государственного технического учёта: </w:t>
      </w:r>
      <w:r w:rsidRPr="00844BB8">
        <w:rPr>
          <w:rFonts w:eastAsia="Times New Roman"/>
          <w:i/>
          <w:sz w:val="26"/>
          <w:szCs w:val="26"/>
          <w:u w:val="single"/>
          <w:lang w:eastAsia="ru-RU"/>
        </w:rPr>
        <w:t>43%</w:t>
      </w:r>
    </w:p>
    <w:p w14:paraId="041FCB99"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6. Степень фактического износа: </w:t>
      </w:r>
      <w:r w:rsidRPr="00844BB8">
        <w:rPr>
          <w:rFonts w:eastAsia="Times New Roman"/>
          <w:i/>
          <w:sz w:val="26"/>
          <w:szCs w:val="26"/>
          <w:u w:val="single"/>
          <w:lang w:eastAsia="ru-RU"/>
        </w:rPr>
        <w:t>43%</w:t>
      </w:r>
    </w:p>
    <w:p w14:paraId="52D25724"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7. Год последнего капитального ремонта: </w:t>
      </w:r>
      <w:r w:rsidRPr="00844BB8">
        <w:rPr>
          <w:rFonts w:eastAsia="Times New Roman"/>
          <w:i/>
          <w:sz w:val="26"/>
          <w:szCs w:val="26"/>
          <w:u w:val="single"/>
          <w:lang w:eastAsia="ru-RU"/>
        </w:rPr>
        <w:t>нет</w:t>
      </w:r>
    </w:p>
    <w:p w14:paraId="6A65E082"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844BB8">
        <w:rPr>
          <w:rFonts w:eastAsia="Times New Roman"/>
          <w:i/>
          <w:sz w:val="26"/>
          <w:szCs w:val="26"/>
          <w:u w:val="single"/>
          <w:lang w:eastAsia="ru-RU"/>
        </w:rPr>
        <w:t>нет</w:t>
      </w:r>
    </w:p>
    <w:p w14:paraId="6162D2A9"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9. Количество этажей: </w:t>
      </w:r>
      <w:r w:rsidRPr="00844BB8">
        <w:rPr>
          <w:rFonts w:eastAsia="Times New Roman"/>
          <w:i/>
          <w:sz w:val="26"/>
          <w:szCs w:val="26"/>
          <w:u w:val="single"/>
          <w:lang w:eastAsia="ru-RU"/>
        </w:rPr>
        <w:t>2</w:t>
      </w:r>
    </w:p>
    <w:p w14:paraId="27388BC4"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10. Наличие подвала: </w:t>
      </w:r>
      <w:r w:rsidRPr="00844BB8">
        <w:rPr>
          <w:rFonts w:eastAsia="Times New Roman"/>
          <w:i/>
          <w:sz w:val="26"/>
          <w:szCs w:val="26"/>
          <w:u w:val="single"/>
          <w:lang w:eastAsia="ru-RU"/>
        </w:rPr>
        <w:t>не</w:t>
      </w:r>
    </w:p>
    <w:p w14:paraId="3F56A709"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11. Наличие цокольного этажа: </w:t>
      </w:r>
      <w:r w:rsidRPr="00844BB8">
        <w:rPr>
          <w:rFonts w:eastAsia="Times New Roman"/>
          <w:i/>
          <w:sz w:val="26"/>
          <w:szCs w:val="26"/>
          <w:u w:val="single"/>
          <w:lang w:eastAsia="ru-RU"/>
        </w:rPr>
        <w:t>нет</w:t>
      </w:r>
    </w:p>
    <w:p w14:paraId="7A52CD06"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12. Наличие мансарды: </w:t>
      </w:r>
      <w:r w:rsidRPr="00844BB8">
        <w:rPr>
          <w:rFonts w:eastAsia="Times New Roman"/>
          <w:i/>
          <w:sz w:val="26"/>
          <w:szCs w:val="26"/>
          <w:u w:val="single"/>
          <w:lang w:eastAsia="ru-RU"/>
        </w:rPr>
        <w:t>нет</w:t>
      </w:r>
    </w:p>
    <w:p w14:paraId="55904754"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13. Наличие мезонина: </w:t>
      </w:r>
      <w:r w:rsidRPr="00844BB8">
        <w:rPr>
          <w:rFonts w:eastAsia="Times New Roman"/>
          <w:i/>
          <w:sz w:val="26"/>
          <w:szCs w:val="26"/>
          <w:u w:val="single"/>
          <w:lang w:eastAsia="ru-RU"/>
        </w:rPr>
        <w:t>нет</w:t>
      </w:r>
    </w:p>
    <w:p w14:paraId="1B0D4DF0"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14. Количество квартир:</w:t>
      </w:r>
      <w:r w:rsidRPr="00844BB8">
        <w:rPr>
          <w:rFonts w:eastAsia="Times New Roman"/>
          <w:i/>
          <w:sz w:val="26"/>
          <w:szCs w:val="26"/>
          <w:u w:val="single"/>
          <w:lang w:eastAsia="ru-RU"/>
        </w:rPr>
        <w:t xml:space="preserve"> 16</w:t>
      </w:r>
    </w:p>
    <w:p w14:paraId="6873C3A8"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15. Количество нежилых помещений, не входящих в состав общего имущества: </w:t>
      </w:r>
      <w:r w:rsidRPr="00844BB8">
        <w:rPr>
          <w:rFonts w:eastAsia="Times New Roman"/>
          <w:i/>
          <w:sz w:val="26"/>
          <w:szCs w:val="26"/>
          <w:u w:val="single"/>
          <w:lang w:eastAsia="ru-RU"/>
        </w:rPr>
        <w:t>нет</w:t>
      </w:r>
    </w:p>
    <w:p w14:paraId="3C25EB35"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844BB8">
        <w:rPr>
          <w:rFonts w:eastAsia="Times New Roman"/>
          <w:i/>
          <w:sz w:val="26"/>
          <w:szCs w:val="26"/>
          <w:u w:val="single"/>
          <w:lang w:eastAsia="ru-RU"/>
        </w:rPr>
        <w:t xml:space="preserve">нет </w:t>
      </w:r>
    </w:p>
    <w:p w14:paraId="15BD2EAB"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844BB8">
        <w:rPr>
          <w:rFonts w:eastAsia="Times New Roman"/>
          <w:i/>
          <w:sz w:val="26"/>
          <w:szCs w:val="26"/>
          <w:u w:val="single"/>
          <w:lang w:eastAsia="ru-RU"/>
        </w:rPr>
        <w:t xml:space="preserve">нет </w:t>
      </w:r>
    </w:p>
    <w:p w14:paraId="15B40481"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18. Строительный объём: 2572 </w:t>
      </w:r>
      <w:r w:rsidRPr="00844BB8">
        <w:rPr>
          <w:rFonts w:eastAsia="Times New Roman"/>
          <w:i/>
          <w:sz w:val="26"/>
          <w:szCs w:val="26"/>
          <w:u w:val="single"/>
          <w:lang w:eastAsia="ru-RU"/>
        </w:rPr>
        <w:t>м³</w:t>
      </w:r>
    </w:p>
    <w:p w14:paraId="361D8D0D" w14:textId="77777777" w:rsidR="00844BB8" w:rsidRPr="00844BB8" w:rsidRDefault="00844BB8" w:rsidP="00196C81">
      <w:pPr>
        <w:autoSpaceDE w:val="0"/>
        <w:autoSpaceDN w:val="0"/>
        <w:adjustRightInd w:val="0"/>
        <w:ind w:firstLine="567"/>
        <w:rPr>
          <w:rFonts w:eastAsia="Times New Roman"/>
          <w:sz w:val="26"/>
          <w:szCs w:val="26"/>
          <w:lang w:eastAsia="ru-RU"/>
        </w:rPr>
      </w:pPr>
      <w:r w:rsidRPr="00844BB8">
        <w:rPr>
          <w:rFonts w:eastAsia="Times New Roman"/>
          <w:sz w:val="26"/>
          <w:szCs w:val="26"/>
          <w:lang w:eastAsia="ru-RU"/>
        </w:rPr>
        <w:t>19. Площадь:</w:t>
      </w:r>
      <w:r w:rsidRPr="00844BB8">
        <w:rPr>
          <w:rFonts w:eastAsia="Times New Roman"/>
          <w:sz w:val="24"/>
          <w:szCs w:val="24"/>
          <w:lang w:eastAsia="ru-RU"/>
        </w:rPr>
        <w:t xml:space="preserve"> </w:t>
      </w:r>
      <w:r w:rsidRPr="00844BB8">
        <w:rPr>
          <w:rFonts w:eastAsia="Times New Roman"/>
          <w:sz w:val="26"/>
          <w:szCs w:val="26"/>
          <w:lang w:eastAsia="ru-RU"/>
        </w:rPr>
        <w:t xml:space="preserve">683,7 </w:t>
      </w:r>
      <w:r w:rsidRPr="00844BB8">
        <w:rPr>
          <w:rFonts w:eastAsia="Times New Roman"/>
          <w:i/>
          <w:sz w:val="26"/>
          <w:szCs w:val="26"/>
          <w:u w:val="single"/>
          <w:lang w:eastAsia="ru-RU"/>
        </w:rPr>
        <w:t>м²</w:t>
      </w:r>
    </w:p>
    <w:p w14:paraId="26B8EA71"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а) многоквартирного дома с балконами, шкафами, коридорами и лестничными клетками 683,7 </w:t>
      </w:r>
      <w:r w:rsidRPr="00844BB8">
        <w:rPr>
          <w:rFonts w:eastAsia="Times New Roman"/>
          <w:i/>
          <w:sz w:val="26"/>
          <w:szCs w:val="26"/>
          <w:u w:val="single"/>
          <w:lang w:eastAsia="ru-RU"/>
        </w:rPr>
        <w:t>м²</w:t>
      </w:r>
    </w:p>
    <w:p w14:paraId="1F06A5CD"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б) жилых помещений (общая площадь квартир): </w:t>
      </w:r>
      <w:r w:rsidRPr="00844BB8">
        <w:rPr>
          <w:rFonts w:eastAsia="Times New Roman"/>
          <w:i/>
          <w:sz w:val="26"/>
          <w:szCs w:val="26"/>
          <w:u w:val="single"/>
          <w:lang w:eastAsia="ru-RU"/>
        </w:rPr>
        <w:t>639,5 м²</w:t>
      </w:r>
    </w:p>
    <w:p w14:paraId="5D137E84"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доме): </w:t>
      </w:r>
      <w:r w:rsidRPr="00844BB8">
        <w:rPr>
          <w:rFonts w:eastAsia="Times New Roman"/>
          <w:i/>
          <w:sz w:val="26"/>
          <w:szCs w:val="26"/>
          <w:u w:val="single"/>
          <w:lang w:eastAsia="ru-RU"/>
        </w:rPr>
        <w:t>м²</w:t>
      </w:r>
    </w:p>
    <w:p w14:paraId="4FE96E03"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20. Количество лестниц:</w:t>
      </w:r>
      <w:r w:rsidRPr="00844BB8">
        <w:rPr>
          <w:rFonts w:eastAsia="Times New Roman"/>
          <w:i/>
          <w:sz w:val="26"/>
          <w:szCs w:val="26"/>
          <w:lang w:eastAsia="ru-RU"/>
        </w:rPr>
        <w:t xml:space="preserve"> </w:t>
      </w:r>
      <w:r w:rsidRPr="00844BB8">
        <w:rPr>
          <w:rFonts w:eastAsia="Times New Roman"/>
          <w:i/>
          <w:sz w:val="26"/>
          <w:szCs w:val="26"/>
          <w:u w:val="single"/>
          <w:lang w:eastAsia="ru-RU"/>
        </w:rPr>
        <w:t>2</w:t>
      </w:r>
    </w:p>
    <w:p w14:paraId="492E3DAF" w14:textId="4AFF912C"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21. Уборочная площадь общих коридоров: 44,</w:t>
      </w:r>
      <w:r w:rsidR="00D073F4" w:rsidRPr="00844BB8">
        <w:rPr>
          <w:rFonts w:eastAsia="Times New Roman"/>
          <w:sz w:val="26"/>
          <w:szCs w:val="26"/>
          <w:lang w:eastAsia="ru-RU"/>
        </w:rPr>
        <w:t>2 м</w:t>
      </w:r>
      <w:r w:rsidRPr="00844BB8">
        <w:rPr>
          <w:rFonts w:eastAsia="Times New Roman"/>
          <w:i/>
          <w:sz w:val="26"/>
          <w:szCs w:val="26"/>
          <w:u w:val="single"/>
          <w:lang w:eastAsia="ru-RU"/>
        </w:rPr>
        <w:t>²</w:t>
      </w:r>
    </w:p>
    <w:p w14:paraId="0E013F30" w14:textId="77777777" w:rsidR="00844BB8" w:rsidRPr="00844BB8" w:rsidRDefault="00844BB8" w:rsidP="00196C81">
      <w:pPr>
        <w:autoSpaceDE w:val="0"/>
        <w:autoSpaceDN w:val="0"/>
        <w:adjustRightInd w:val="0"/>
        <w:ind w:firstLine="567"/>
        <w:rPr>
          <w:rFonts w:eastAsia="Times New Roman"/>
          <w:sz w:val="26"/>
          <w:szCs w:val="26"/>
          <w:lang w:eastAsia="ru-RU"/>
        </w:rPr>
      </w:pPr>
    </w:p>
    <w:p w14:paraId="60E1DB65"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844BB8">
        <w:rPr>
          <w:rFonts w:eastAsia="Times New Roman"/>
          <w:i/>
          <w:sz w:val="26"/>
          <w:szCs w:val="26"/>
          <w:u w:val="single"/>
          <w:lang w:eastAsia="ru-RU"/>
        </w:rPr>
        <w:t>м²</w:t>
      </w:r>
    </w:p>
    <w:p w14:paraId="53AA8C0E" w14:textId="77777777" w:rsidR="00844BB8" w:rsidRPr="00844BB8" w:rsidRDefault="00844BB8" w:rsidP="00196C81">
      <w:pPr>
        <w:autoSpaceDE w:val="0"/>
        <w:autoSpaceDN w:val="0"/>
        <w:adjustRightInd w:val="0"/>
        <w:ind w:firstLine="567"/>
        <w:rPr>
          <w:rFonts w:eastAsia="Times New Roman"/>
          <w:i/>
          <w:sz w:val="26"/>
          <w:szCs w:val="26"/>
          <w:u w:val="single"/>
          <w:lang w:eastAsia="ru-RU"/>
        </w:rPr>
      </w:pPr>
      <w:r w:rsidRPr="00844BB8">
        <w:rPr>
          <w:rFonts w:eastAsia="Times New Roman"/>
          <w:sz w:val="26"/>
          <w:szCs w:val="26"/>
          <w:lang w:eastAsia="ru-RU"/>
        </w:rPr>
        <w:t xml:space="preserve">25. Кадастровый номер земельного участка: </w:t>
      </w:r>
      <w:r w:rsidRPr="00844BB8">
        <w:rPr>
          <w:rFonts w:eastAsia="Times New Roman"/>
          <w:i/>
          <w:sz w:val="26"/>
          <w:szCs w:val="26"/>
          <w:u w:val="single"/>
          <w:lang w:eastAsia="ru-RU"/>
        </w:rPr>
        <w:t>нет</w:t>
      </w:r>
    </w:p>
    <w:p w14:paraId="50CBD12C" w14:textId="49712079" w:rsidR="00844BB8" w:rsidRDefault="00844BB8" w:rsidP="00196C81">
      <w:pPr>
        <w:autoSpaceDE w:val="0"/>
        <w:autoSpaceDN w:val="0"/>
        <w:adjustRightInd w:val="0"/>
        <w:ind w:firstLine="567"/>
        <w:rPr>
          <w:rFonts w:eastAsia="Times New Roman"/>
          <w:sz w:val="26"/>
          <w:szCs w:val="26"/>
          <w:lang w:eastAsia="ru-RU"/>
        </w:rPr>
      </w:pPr>
      <w:r w:rsidRPr="00844BB8">
        <w:rPr>
          <w:rFonts w:eastAsia="Times New Roman"/>
          <w:sz w:val="26"/>
          <w:szCs w:val="26"/>
          <w:lang w:val="en-US" w:eastAsia="ru-RU"/>
        </w:rPr>
        <w:t>II</w:t>
      </w:r>
      <w:r w:rsidRPr="00844BB8">
        <w:rPr>
          <w:rFonts w:eastAsia="Times New Roman"/>
          <w:sz w:val="26"/>
          <w:szCs w:val="26"/>
          <w:lang w:eastAsia="ru-RU"/>
        </w:rPr>
        <w:t>. Техническое состояние многоквартирного дома, включая пристройки</w:t>
      </w:r>
    </w:p>
    <w:p w14:paraId="13F7937B" w14:textId="77777777" w:rsidR="00D073F4" w:rsidRPr="00844BB8" w:rsidRDefault="00D073F4" w:rsidP="00196C81">
      <w:pPr>
        <w:autoSpaceDE w:val="0"/>
        <w:autoSpaceDN w:val="0"/>
        <w:adjustRightInd w:val="0"/>
        <w:ind w:firstLine="567"/>
        <w:rPr>
          <w:rFonts w:eastAsia="Times New Roman"/>
          <w:sz w:val="26"/>
          <w:szCs w:val="26"/>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0A0" w:firstRow="1" w:lastRow="0" w:firstColumn="1" w:lastColumn="0" w:noHBand="0" w:noVBand="0"/>
      </w:tblPr>
      <w:tblGrid>
        <w:gridCol w:w="3557"/>
        <w:gridCol w:w="3711"/>
        <w:gridCol w:w="3041"/>
      </w:tblGrid>
      <w:tr w:rsidR="00844BB8" w:rsidRPr="00D073F4" w14:paraId="69F2D641"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362467E4"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Наимено</w:t>
            </w:r>
            <w:r w:rsidRPr="00D073F4">
              <w:rPr>
                <w:rFonts w:eastAsia="Times New Roman"/>
                <w:sz w:val="26"/>
                <w:szCs w:val="26"/>
                <w:lang w:eastAsia="ru-RU"/>
              </w:rPr>
              <w:softHyphen/>
              <w:t>вание конструк</w:t>
            </w:r>
            <w:r w:rsidRPr="00D073F4">
              <w:rPr>
                <w:rFonts w:eastAsia="Times New Roman"/>
                <w:sz w:val="26"/>
                <w:szCs w:val="26"/>
                <w:lang w:eastAsia="ru-RU"/>
              </w:rPr>
              <w:softHyphen/>
              <w:t>тивных элементов</w:t>
            </w:r>
          </w:p>
        </w:tc>
        <w:tc>
          <w:tcPr>
            <w:tcW w:w="1800" w:type="pct"/>
            <w:tcBorders>
              <w:top w:val="single" w:sz="4" w:space="0" w:color="000000"/>
              <w:left w:val="single" w:sz="4" w:space="0" w:color="000000"/>
              <w:bottom w:val="single" w:sz="4" w:space="0" w:color="000000"/>
              <w:right w:val="single" w:sz="4" w:space="0" w:color="000000"/>
            </w:tcBorders>
            <w:hideMark/>
          </w:tcPr>
          <w:p w14:paraId="2DB266AD"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Описание элементов (материал, конструкция или система, отделка и прочее)</w:t>
            </w:r>
          </w:p>
        </w:tc>
        <w:tc>
          <w:tcPr>
            <w:tcW w:w="1476" w:type="pct"/>
            <w:tcBorders>
              <w:top w:val="single" w:sz="4" w:space="0" w:color="000000"/>
              <w:left w:val="single" w:sz="4" w:space="0" w:color="000000"/>
              <w:bottom w:val="single" w:sz="4" w:space="0" w:color="000000"/>
              <w:right w:val="single" w:sz="4" w:space="0" w:color="000000"/>
            </w:tcBorders>
            <w:hideMark/>
          </w:tcPr>
          <w:p w14:paraId="3019D450"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Техническое состояние элементов общего имущества многоквартирного дома</w:t>
            </w:r>
          </w:p>
        </w:tc>
      </w:tr>
      <w:tr w:rsidR="00844BB8" w:rsidRPr="00D073F4" w14:paraId="3317CD90"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2412699C"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1. Фундамент</w:t>
            </w:r>
          </w:p>
        </w:tc>
        <w:tc>
          <w:tcPr>
            <w:tcW w:w="1800" w:type="pct"/>
            <w:tcBorders>
              <w:top w:val="single" w:sz="4" w:space="0" w:color="000000"/>
              <w:left w:val="single" w:sz="4" w:space="0" w:color="000000"/>
              <w:bottom w:val="single" w:sz="4" w:space="0" w:color="000000"/>
              <w:right w:val="single" w:sz="4" w:space="0" w:color="000000"/>
            </w:tcBorders>
            <w:hideMark/>
          </w:tcPr>
          <w:p w14:paraId="716A5205"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Бутовый, ленточный</w:t>
            </w:r>
          </w:p>
        </w:tc>
        <w:tc>
          <w:tcPr>
            <w:tcW w:w="1476" w:type="pct"/>
            <w:tcBorders>
              <w:top w:val="single" w:sz="4" w:space="0" w:color="000000"/>
              <w:left w:val="single" w:sz="4" w:space="0" w:color="000000"/>
              <w:bottom w:val="single" w:sz="4" w:space="0" w:color="000000"/>
              <w:right w:val="single" w:sz="4" w:space="0" w:color="000000"/>
            </w:tcBorders>
            <w:vAlign w:val="center"/>
            <w:hideMark/>
          </w:tcPr>
          <w:p w14:paraId="16D98D8B" w14:textId="77777777"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Трещины, в швах</w:t>
            </w:r>
          </w:p>
        </w:tc>
      </w:tr>
      <w:tr w:rsidR="00844BB8" w:rsidRPr="00D073F4" w14:paraId="328A5EFA"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3335CC67"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2. Наружные и внутренние капитальные стены</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31EF6303"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Кирпичные </w:t>
            </w:r>
          </w:p>
        </w:tc>
        <w:tc>
          <w:tcPr>
            <w:tcW w:w="1476" w:type="pct"/>
            <w:tcBorders>
              <w:top w:val="single" w:sz="4" w:space="0" w:color="000000"/>
              <w:left w:val="single" w:sz="4" w:space="0" w:color="000000"/>
              <w:bottom w:val="single" w:sz="4" w:space="0" w:color="000000"/>
              <w:right w:val="single" w:sz="4" w:space="0" w:color="000000"/>
            </w:tcBorders>
            <w:hideMark/>
          </w:tcPr>
          <w:p w14:paraId="47B62A87" w14:textId="77777777"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 xml:space="preserve">Отпадения штукатурки </w:t>
            </w:r>
          </w:p>
        </w:tc>
      </w:tr>
      <w:tr w:rsidR="00844BB8" w:rsidRPr="00D073F4" w14:paraId="55551285"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016A5FCF"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3. Перегородки</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68EA4A82"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Кирпичные </w:t>
            </w:r>
          </w:p>
        </w:tc>
        <w:tc>
          <w:tcPr>
            <w:tcW w:w="1476" w:type="pct"/>
            <w:tcBorders>
              <w:top w:val="single" w:sz="4" w:space="0" w:color="000000"/>
              <w:left w:val="single" w:sz="4" w:space="0" w:color="000000"/>
              <w:bottom w:val="single" w:sz="4" w:space="0" w:color="000000"/>
              <w:right w:val="single" w:sz="4" w:space="0" w:color="000000"/>
            </w:tcBorders>
            <w:hideMark/>
          </w:tcPr>
          <w:p w14:paraId="7F3953E9" w14:textId="77777777"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Отпадения штукатурки</w:t>
            </w:r>
          </w:p>
        </w:tc>
      </w:tr>
      <w:tr w:rsidR="00844BB8" w:rsidRPr="00D073F4" w14:paraId="403DC22E"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3BB46257"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4. Перекрытия чердачные междуэтажные подвальные</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122D7E46" w14:textId="77777777"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 xml:space="preserve">        Деревянные </w:t>
            </w:r>
            <w:proofErr w:type="spellStart"/>
            <w:r w:rsidRPr="00D073F4">
              <w:rPr>
                <w:rFonts w:eastAsia="Times New Roman"/>
                <w:sz w:val="26"/>
                <w:szCs w:val="26"/>
                <w:lang w:eastAsia="ru-RU"/>
              </w:rPr>
              <w:t>отепл</w:t>
            </w:r>
            <w:proofErr w:type="spellEnd"/>
            <w:r w:rsidRPr="00D073F4">
              <w:rPr>
                <w:rFonts w:eastAsia="Times New Roman"/>
                <w:sz w:val="26"/>
                <w:szCs w:val="26"/>
                <w:lang w:eastAsia="ru-RU"/>
              </w:rPr>
              <w:t>.</w:t>
            </w:r>
          </w:p>
        </w:tc>
        <w:tc>
          <w:tcPr>
            <w:tcW w:w="1476" w:type="pct"/>
            <w:tcBorders>
              <w:top w:val="single" w:sz="4" w:space="0" w:color="000000"/>
              <w:left w:val="single" w:sz="4" w:space="0" w:color="000000"/>
              <w:bottom w:val="single" w:sz="4" w:space="0" w:color="000000"/>
              <w:right w:val="single" w:sz="4" w:space="0" w:color="000000"/>
            </w:tcBorders>
            <w:hideMark/>
          </w:tcPr>
          <w:p w14:paraId="7651EEA9" w14:textId="77777777"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Усадочные трещины</w:t>
            </w:r>
          </w:p>
        </w:tc>
      </w:tr>
      <w:tr w:rsidR="00844BB8" w:rsidRPr="00D073F4" w14:paraId="364F2A14"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1C4F310F"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5. Крыша</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2519D7D4"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 Шифер </w:t>
            </w:r>
          </w:p>
        </w:tc>
        <w:tc>
          <w:tcPr>
            <w:tcW w:w="1476" w:type="pct"/>
            <w:tcBorders>
              <w:top w:val="single" w:sz="4" w:space="0" w:color="000000"/>
              <w:left w:val="single" w:sz="4" w:space="0" w:color="000000"/>
              <w:bottom w:val="single" w:sz="4" w:space="0" w:color="000000"/>
              <w:right w:val="single" w:sz="4" w:space="0" w:color="000000"/>
            </w:tcBorders>
            <w:hideMark/>
          </w:tcPr>
          <w:p w14:paraId="6B79AF83" w14:textId="77777777"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Отставание и трещины, отрывание листов</w:t>
            </w:r>
          </w:p>
        </w:tc>
      </w:tr>
      <w:tr w:rsidR="00844BB8" w:rsidRPr="00D073F4" w14:paraId="2843C7AA"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160E13EA"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6. Полы</w:t>
            </w:r>
          </w:p>
        </w:tc>
        <w:tc>
          <w:tcPr>
            <w:tcW w:w="1800" w:type="pct"/>
            <w:tcBorders>
              <w:top w:val="single" w:sz="4" w:space="0" w:color="000000"/>
              <w:left w:val="single" w:sz="4" w:space="0" w:color="000000"/>
              <w:bottom w:val="single" w:sz="4" w:space="0" w:color="000000"/>
              <w:right w:val="single" w:sz="4" w:space="0" w:color="000000"/>
            </w:tcBorders>
            <w:vAlign w:val="center"/>
            <w:hideMark/>
          </w:tcPr>
          <w:p w14:paraId="351EB8E6"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Дощатые</w:t>
            </w:r>
          </w:p>
        </w:tc>
        <w:tc>
          <w:tcPr>
            <w:tcW w:w="1476" w:type="pct"/>
            <w:tcBorders>
              <w:top w:val="single" w:sz="4" w:space="0" w:color="000000"/>
              <w:left w:val="single" w:sz="4" w:space="0" w:color="000000"/>
              <w:bottom w:val="single" w:sz="4" w:space="0" w:color="000000"/>
              <w:right w:val="single" w:sz="4" w:space="0" w:color="000000"/>
            </w:tcBorders>
            <w:hideMark/>
          </w:tcPr>
          <w:p w14:paraId="76A80E91" w14:textId="77777777"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 xml:space="preserve">Стирание досок, сколы </w:t>
            </w:r>
          </w:p>
        </w:tc>
      </w:tr>
      <w:tr w:rsidR="00844BB8" w:rsidRPr="00D073F4" w14:paraId="42556BD0" w14:textId="77777777" w:rsidTr="00D073F4">
        <w:tc>
          <w:tcPr>
            <w:tcW w:w="1725" w:type="pct"/>
            <w:tcBorders>
              <w:top w:val="single" w:sz="4" w:space="0" w:color="000000"/>
              <w:left w:val="single" w:sz="4" w:space="0" w:color="000000"/>
              <w:bottom w:val="single" w:sz="4" w:space="0" w:color="000000"/>
              <w:right w:val="single" w:sz="4" w:space="0" w:color="000000"/>
            </w:tcBorders>
          </w:tcPr>
          <w:p w14:paraId="4B4F8951" w14:textId="77777777" w:rsidR="00844BB8" w:rsidRPr="00D073F4" w:rsidRDefault="00844BB8" w:rsidP="00196C81">
            <w:pPr>
              <w:autoSpaceDE w:val="0"/>
              <w:autoSpaceDN w:val="0"/>
              <w:adjustRightInd w:val="0"/>
              <w:ind w:firstLine="567"/>
              <w:rPr>
                <w:rFonts w:eastAsia="Times New Roman"/>
                <w:sz w:val="26"/>
                <w:szCs w:val="26"/>
                <w:lang w:eastAsia="ru-RU"/>
              </w:rPr>
            </w:pPr>
          </w:p>
          <w:p w14:paraId="4553C9FB"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7. Проемы окна, двери</w:t>
            </w:r>
          </w:p>
        </w:tc>
        <w:tc>
          <w:tcPr>
            <w:tcW w:w="1800" w:type="pct"/>
            <w:tcBorders>
              <w:top w:val="single" w:sz="4" w:space="0" w:color="000000"/>
              <w:left w:val="single" w:sz="4" w:space="0" w:color="000000"/>
              <w:bottom w:val="single" w:sz="4" w:space="0" w:color="000000"/>
              <w:right w:val="single" w:sz="4" w:space="0" w:color="000000"/>
            </w:tcBorders>
            <w:hideMark/>
          </w:tcPr>
          <w:p w14:paraId="3A788F0E"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Двойные, створные, простые</w:t>
            </w:r>
          </w:p>
        </w:tc>
        <w:tc>
          <w:tcPr>
            <w:tcW w:w="1476" w:type="pct"/>
            <w:tcBorders>
              <w:top w:val="single" w:sz="4" w:space="0" w:color="000000"/>
              <w:left w:val="single" w:sz="4" w:space="0" w:color="000000"/>
              <w:bottom w:val="single" w:sz="4" w:space="0" w:color="000000"/>
              <w:right w:val="single" w:sz="4" w:space="0" w:color="000000"/>
            </w:tcBorders>
            <w:hideMark/>
          </w:tcPr>
          <w:p w14:paraId="3E14E301" w14:textId="77777777" w:rsidR="00844BB8" w:rsidRPr="00D073F4" w:rsidRDefault="00844BB8" w:rsidP="00196C81">
            <w:pPr>
              <w:autoSpaceDE w:val="0"/>
              <w:autoSpaceDN w:val="0"/>
              <w:adjustRightInd w:val="0"/>
              <w:rPr>
                <w:rFonts w:eastAsia="Times New Roman"/>
                <w:sz w:val="26"/>
                <w:szCs w:val="26"/>
                <w:lang w:eastAsia="ru-RU"/>
              </w:rPr>
            </w:pPr>
            <w:proofErr w:type="spellStart"/>
            <w:r w:rsidRPr="00D073F4">
              <w:rPr>
                <w:rFonts w:eastAsia="Times New Roman"/>
                <w:sz w:val="26"/>
                <w:szCs w:val="26"/>
                <w:lang w:eastAsia="ru-RU"/>
              </w:rPr>
              <w:t>Дв</w:t>
            </w:r>
            <w:proofErr w:type="spellEnd"/>
            <w:r w:rsidRPr="00D073F4">
              <w:rPr>
                <w:rFonts w:eastAsia="Times New Roman"/>
                <w:sz w:val="26"/>
                <w:szCs w:val="26"/>
                <w:lang w:eastAsia="ru-RU"/>
              </w:rPr>
              <w:t>. Полотна осели, коробки перекошены</w:t>
            </w:r>
          </w:p>
        </w:tc>
      </w:tr>
      <w:tr w:rsidR="00844BB8" w:rsidRPr="00D073F4" w14:paraId="60B7D4D8" w14:textId="77777777" w:rsidTr="00D073F4">
        <w:tc>
          <w:tcPr>
            <w:tcW w:w="1725" w:type="pct"/>
            <w:tcBorders>
              <w:top w:val="single" w:sz="4" w:space="0" w:color="000000"/>
              <w:left w:val="single" w:sz="4" w:space="0" w:color="000000"/>
              <w:bottom w:val="single" w:sz="4" w:space="0" w:color="000000"/>
              <w:right w:val="single" w:sz="4" w:space="0" w:color="000000"/>
            </w:tcBorders>
          </w:tcPr>
          <w:p w14:paraId="6215EB38" w14:textId="77777777" w:rsidR="00844BB8" w:rsidRPr="00D073F4" w:rsidRDefault="00844BB8" w:rsidP="00196C81">
            <w:pPr>
              <w:autoSpaceDE w:val="0"/>
              <w:autoSpaceDN w:val="0"/>
              <w:adjustRightInd w:val="0"/>
              <w:rPr>
                <w:rFonts w:eastAsia="Times New Roman"/>
                <w:sz w:val="26"/>
                <w:szCs w:val="26"/>
                <w:lang w:eastAsia="ru-RU"/>
              </w:rPr>
            </w:pPr>
          </w:p>
          <w:p w14:paraId="7DEDA951"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8. Отделка внутренняя наружная</w:t>
            </w:r>
          </w:p>
        </w:tc>
        <w:tc>
          <w:tcPr>
            <w:tcW w:w="1800" w:type="pct"/>
            <w:tcBorders>
              <w:top w:val="single" w:sz="4" w:space="0" w:color="000000"/>
              <w:left w:val="single" w:sz="4" w:space="0" w:color="000000"/>
              <w:bottom w:val="single" w:sz="4" w:space="0" w:color="000000"/>
              <w:right w:val="single" w:sz="4" w:space="0" w:color="000000"/>
            </w:tcBorders>
            <w:hideMark/>
          </w:tcPr>
          <w:p w14:paraId="218590CC"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 </w:t>
            </w:r>
          </w:p>
          <w:p w14:paraId="1C10AC11"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Оштукатурено, побелено</w:t>
            </w:r>
          </w:p>
        </w:tc>
        <w:tc>
          <w:tcPr>
            <w:tcW w:w="1476" w:type="pct"/>
            <w:tcBorders>
              <w:top w:val="single" w:sz="4" w:space="0" w:color="000000"/>
              <w:left w:val="single" w:sz="4" w:space="0" w:color="000000"/>
              <w:bottom w:val="single" w:sz="4" w:space="0" w:color="000000"/>
              <w:right w:val="single" w:sz="4" w:space="0" w:color="000000"/>
            </w:tcBorders>
            <w:hideMark/>
          </w:tcPr>
          <w:p w14:paraId="46A5C65E" w14:textId="77777777"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удовлетворительное</w:t>
            </w:r>
          </w:p>
        </w:tc>
      </w:tr>
      <w:tr w:rsidR="00844BB8" w:rsidRPr="00D073F4" w14:paraId="1E1B3C40" w14:textId="77777777" w:rsidTr="00D073F4">
        <w:tc>
          <w:tcPr>
            <w:tcW w:w="1725" w:type="pct"/>
            <w:tcBorders>
              <w:top w:val="single" w:sz="4" w:space="0" w:color="000000"/>
              <w:left w:val="single" w:sz="4" w:space="0" w:color="000000"/>
              <w:bottom w:val="single" w:sz="4" w:space="0" w:color="000000"/>
              <w:right w:val="single" w:sz="4" w:space="0" w:color="000000"/>
            </w:tcBorders>
            <w:hideMark/>
          </w:tcPr>
          <w:p w14:paraId="076D545D"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9. Механическое, электрическое, санитарно-техническое и иное оборудование</w:t>
            </w:r>
          </w:p>
          <w:p w14:paraId="084A2ADC"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ванны напольные</w:t>
            </w:r>
          </w:p>
          <w:p w14:paraId="205B00CE"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электроплиты</w:t>
            </w:r>
          </w:p>
          <w:p w14:paraId="5E3AB23B"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телефонные сети и оборудование</w:t>
            </w:r>
          </w:p>
          <w:p w14:paraId="0CD461A5"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сети проводного радиовещания</w:t>
            </w:r>
          </w:p>
          <w:p w14:paraId="4AB2B31C"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сигнализация</w:t>
            </w:r>
          </w:p>
          <w:p w14:paraId="448E0D8B"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мусоропровод</w:t>
            </w:r>
          </w:p>
          <w:p w14:paraId="18AA5535"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лифт</w:t>
            </w:r>
          </w:p>
          <w:p w14:paraId="59937F36"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вентиляция</w:t>
            </w:r>
          </w:p>
        </w:tc>
        <w:tc>
          <w:tcPr>
            <w:tcW w:w="1800" w:type="pct"/>
            <w:tcBorders>
              <w:top w:val="single" w:sz="4" w:space="0" w:color="000000"/>
              <w:left w:val="single" w:sz="4" w:space="0" w:color="000000"/>
              <w:bottom w:val="single" w:sz="4" w:space="0" w:color="000000"/>
              <w:right w:val="single" w:sz="4" w:space="0" w:color="000000"/>
            </w:tcBorders>
          </w:tcPr>
          <w:p w14:paraId="0A8413DC"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 </w:t>
            </w:r>
          </w:p>
          <w:p w14:paraId="07FA9F37"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электрические плиты</w:t>
            </w:r>
          </w:p>
          <w:p w14:paraId="34BAAE9D"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телефонные сети</w:t>
            </w:r>
          </w:p>
          <w:p w14:paraId="78C98843" w14:textId="77777777" w:rsidR="00844BB8" w:rsidRPr="00D073F4" w:rsidRDefault="00844BB8" w:rsidP="00196C81">
            <w:pPr>
              <w:autoSpaceDE w:val="0"/>
              <w:autoSpaceDN w:val="0"/>
              <w:adjustRightInd w:val="0"/>
              <w:ind w:firstLine="567"/>
              <w:rPr>
                <w:rFonts w:eastAsia="Times New Roman"/>
                <w:sz w:val="26"/>
                <w:szCs w:val="26"/>
                <w:lang w:eastAsia="ru-RU"/>
              </w:rPr>
            </w:pPr>
          </w:p>
          <w:p w14:paraId="667D5A43"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 нет</w:t>
            </w:r>
          </w:p>
          <w:p w14:paraId="71FCBA24"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да</w:t>
            </w:r>
          </w:p>
          <w:p w14:paraId="077DF64F"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да</w:t>
            </w:r>
          </w:p>
          <w:p w14:paraId="065EF8AA"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нет</w:t>
            </w:r>
          </w:p>
          <w:p w14:paraId="04763B92"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нет</w:t>
            </w:r>
          </w:p>
          <w:p w14:paraId="46D81127"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 нет</w:t>
            </w:r>
          </w:p>
          <w:p w14:paraId="6A16D916"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нет</w:t>
            </w:r>
          </w:p>
          <w:p w14:paraId="09930B9E" w14:textId="77777777" w:rsidR="00844BB8" w:rsidRPr="00D073F4" w:rsidRDefault="00844BB8" w:rsidP="00196C81">
            <w:pPr>
              <w:autoSpaceDE w:val="0"/>
              <w:autoSpaceDN w:val="0"/>
              <w:adjustRightInd w:val="0"/>
              <w:ind w:firstLine="567"/>
              <w:rPr>
                <w:rFonts w:eastAsia="Times New Roman"/>
                <w:sz w:val="26"/>
                <w:szCs w:val="26"/>
                <w:lang w:eastAsia="ru-RU"/>
              </w:rPr>
            </w:pPr>
          </w:p>
          <w:p w14:paraId="69317214" w14:textId="77777777" w:rsidR="00844BB8" w:rsidRPr="00D073F4" w:rsidRDefault="00844BB8" w:rsidP="00196C81">
            <w:pPr>
              <w:autoSpaceDE w:val="0"/>
              <w:autoSpaceDN w:val="0"/>
              <w:adjustRightInd w:val="0"/>
              <w:ind w:firstLine="567"/>
              <w:rPr>
                <w:rFonts w:eastAsia="Times New Roman"/>
                <w:sz w:val="26"/>
                <w:szCs w:val="26"/>
                <w:lang w:eastAsia="ru-RU"/>
              </w:rPr>
            </w:pPr>
          </w:p>
          <w:p w14:paraId="28F2669F"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естественная</w:t>
            </w:r>
          </w:p>
        </w:tc>
        <w:tc>
          <w:tcPr>
            <w:tcW w:w="1476" w:type="pct"/>
            <w:tcBorders>
              <w:top w:val="single" w:sz="4" w:space="0" w:color="000000"/>
              <w:left w:val="single" w:sz="4" w:space="0" w:color="000000"/>
              <w:bottom w:val="single" w:sz="4" w:space="0" w:color="000000"/>
              <w:right w:val="single" w:sz="4" w:space="0" w:color="000000"/>
            </w:tcBorders>
            <w:hideMark/>
          </w:tcPr>
          <w:p w14:paraId="7657B72D" w14:textId="77777777"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удовлетворительное</w:t>
            </w:r>
          </w:p>
        </w:tc>
      </w:tr>
      <w:tr w:rsidR="00844BB8" w:rsidRPr="00D073F4" w14:paraId="75843BDA" w14:textId="77777777" w:rsidTr="00D073F4">
        <w:tc>
          <w:tcPr>
            <w:tcW w:w="1725" w:type="pct"/>
            <w:tcBorders>
              <w:top w:val="single" w:sz="4" w:space="0" w:color="000000"/>
              <w:left w:val="single" w:sz="4" w:space="0" w:color="000000"/>
              <w:bottom w:val="single" w:sz="4" w:space="0" w:color="000000"/>
              <w:right w:val="single" w:sz="4" w:space="0" w:color="000000"/>
            </w:tcBorders>
            <w:vAlign w:val="bottom"/>
            <w:hideMark/>
          </w:tcPr>
          <w:p w14:paraId="15E32351"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10. Внутридомовые инженерные коммуникации и оборудование для предоставления коммунальных услуг</w:t>
            </w:r>
          </w:p>
          <w:p w14:paraId="45CE9984"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электроснабжение </w:t>
            </w:r>
          </w:p>
          <w:p w14:paraId="21E4348C"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холодное водоснабжение</w:t>
            </w:r>
          </w:p>
          <w:p w14:paraId="4AC09F4C"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горячее водоснабжение</w:t>
            </w:r>
          </w:p>
          <w:p w14:paraId="5AAC088A"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водоотведение</w:t>
            </w:r>
          </w:p>
          <w:p w14:paraId="14D07F7C"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газоснабжение</w:t>
            </w:r>
          </w:p>
          <w:p w14:paraId="1DB77A5C"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отопление (от внешних котельных)</w:t>
            </w:r>
          </w:p>
        </w:tc>
        <w:tc>
          <w:tcPr>
            <w:tcW w:w="1800" w:type="pct"/>
            <w:tcBorders>
              <w:top w:val="single" w:sz="4" w:space="0" w:color="000000"/>
              <w:left w:val="single" w:sz="4" w:space="0" w:color="000000"/>
              <w:bottom w:val="single" w:sz="4" w:space="0" w:color="000000"/>
              <w:right w:val="single" w:sz="4" w:space="0" w:color="000000"/>
            </w:tcBorders>
          </w:tcPr>
          <w:p w14:paraId="22DDEBBF" w14:textId="77777777" w:rsidR="00844BB8" w:rsidRPr="00D073F4" w:rsidRDefault="00844BB8" w:rsidP="00196C81">
            <w:pPr>
              <w:autoSpaceDE w:val="0"/>
              <w:autoSpaceDN w:val="0"/>
              <w:adjustRightInd w:val="0"/>
              <w:ind w:firstLine="567"/>
              <w:rPr>
                <w:rFonts w:eastAsia="Times New Roman"/>
                <w:sz w:val="26"/>
                <w:szCs w:val="26"/>
                <w:lang w:eastAsia="ru-RU"/>
              </w:rPr>
            </w:pPr>
          </w:p>
          <w:p w14:paraId="36A9CD70"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трубы, краны, задвижки и др.</w:t>
            </w:r>
          </w:p>
          <w:p w14:paraId="2B3B0D5E" w14:textId="77777777" w:rsidR="00844BB8" w:rsidRPr="00D073F4" w:rsidRDefault="00844BB8" w:rsidP="00196C81">
            <w:pPr>
              <w:autoSpaceDE w:val="0"/>
              <w:autoSpaceDN w:val="0"/>
              <w:adjustRightInd w:val="0"/>
              <w:ind w:firstLine="567"/>
              <w:rPr>
                <w:rFonts w:eastAsia="Times New Roman"/>
                <w:sz w:val="26"/>
                <w:szCs w:val="26"/>
                <w:lang w:eastAsia="ru-RU"/>
              </w:rPr>
            </w:pPr>
          </w:p>
          <w:p w14:paraId="137C9429" w14:textId="77777777" w:rsidR="00844BB8" w:rsidRPr="00D073F4" w:rsidRDefault="00844BB8" w:rsidP="00196C81">
            <w:pPr>
              <w:autoSpaceDE w:val="0"/>
              <w:autoSpaceDN w:val="0"/>
              <w:adjustRightInd w:val="0"/>
              <w:ind w:firstLine="567"/>
              <w:rPr>
                <w:rFonts w:eastAsia="Times New Roman"/>
                <w:sz w:val="26"/>
                <w:szCs w:val="26"/>
                <w:lang w:eastAsia="ru-RU"/>
              </w:rPr>
            </w:pPr>
          </w:p>
          <w:p w14:paraId="2D4CA789"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Скрытая проводка </w:t>
            </w:r>
          </w:p>
          <w:p w14:paraId="70C406E9"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Централизованное</w:t>
            </w:r>
          </w:p>
          <w:p w14:paraId="2B4A182D" w14:textId="77777777" w:rsidR="00844BB8" w:rsidRPr="00D073F4" w:rsidRDefault="00844BB8" w:rsidP="00196C81">
            <w:pPr>
              <w:autoSpaceDE w:val="0"/>
              <w:autoSpaceDN w:val="0"/>
              <w:adjustRightInd w:val="0"/>
              <w:ind w:firstLine="567"/>
              <w:rPr>
                <w:rFonts w:eastAsia="Times New Roman"/>
                <w:sz w:val="26"/>
                <w:szCs w:val="26"/>
                <w:lang w:eastAsia="ru-RU"/>
              </w:rPr>
            </w:pPr>
          </w:p>
          <w:p w14:paraId="548E2FD1" w14:textId="77777777" w:rsidR="00844BB8" w:rsidRPr="00D073F4" w:rsidRDefault="00844BB8" w:rsidP="00196C81">
            <w:pPr>
              <w:autoSpaceDE w:val="0"/>
              <w:autoSpaceDN w:val="0"/>
              <w:adjustRightInd w:val="0"/>
              <w:ind w:firstLine="567"/>
              <w:rPr>
                <w:rFonts w:eastAsia="Times New Roman"/>
                <w:sz w:val="26"/>
                <w:szCs w:val="26"/>
                <w:lang w:eastAsia="ru-RU"/>
              </w:rPr>
            </w:pPr>
          </w:p>
          <w:p w14:paraId="6DCD4AFA" w14:textId="77777777" w:rsidR="00844BB8" w:rsidRPr="00D073F4" w:rsidRDefault="00844BB8" w:rsidP="00196C81">
            <w:pPr>
              <w:autoSpaceDE w:val="0"/>
              <w:autoSpaceDN w:val="0"/>
              <w:adjustRightInd w:val="0"/>
              <w:ind w:firstLine="567"/>
              <w:rPr>
                <w:rFonts w:eastAsia="Times New Roman"/>
                <w:sz w:val="26"/>
                <w:szCs w:val="26"/>
                <w:lang w:eastAsia="ru-RU"/>
              </w:rPr>
            </w:pPr>
          </w:p>
          <w:p w14:paraId="77C241CB" w14:textId="77777777" w:rsidR="00844BB8" w:rsidRPr="00D073F4" w:rsidRDefault="00844BB8" w:rsidP="00196C81">
            <w:pPr>
              <w:autoSpaceDE w:val="0"/>
              <w:autoSpaceDN w:val="0"/>
              <w:adjustRightInd w:val="0"/>
              <w:ind w:firstLine="567"/>
              <w:rPr>
                <w:rFonts w:eastAsia="Times New Roman"/>
                <w:sz w:val="26"/>
                <w:szCs w:val="26"/>
                <w:lang w:eastAsia="ru-RU"/>
              </w:rPr>
            </w:pPr>
          </w:p>
          <w:p w14:paraId="7262F504"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Централизованное  </w:t>
            </w:r>
          </w:p>
        </w:tc>
        <w:tc>
          <w:tcPr>
            <w:tcW w:w="1476" w:type="pct"/>
            <w:tcBorders>
              <w:top w:val="single" w:sz="4" w:space="0" w:color="000000"/>
              <w:left w:val="single" w:sz="4" w:space="0" w:color="000000"/>
              <w:bottom w:val="single" w:sz="4" w:space="0" w:color="000000"/>
              <w:right w:val="single" w:sz="4" w:space="0" w:color="000000"/>
            </w:tcBorders>
          </w:tcPr>
          <w:p w14:paraId="595E866C" w14:textId="77777777" w:rsidR="00844BB8" w:rsidRPr="00D073F4" w:rsidRDefault="00844BB8" w:rsidP="00196C81">
            <w:pPr>
              <w:autoSpaceDE w:val="0"/>
              <w:autoSpaceDN w:val="0"/>
              <w:adjustRightInd w:val="0"/>
              <w:rPr>
                <w:rFonts w:eastAsia="Times New Roman"/>
                <w:sz w:val="26"/>
                <w:szCs w:val="26"/>
                <w:lang w:eastAsia="ru-RU"/>
              </w:rPr>
            </w:pPr>
            <w:r w:rsidRPr="00D073F4">
              <w:rPr>
                <w:rFonts w:eastAsia="Times New Roman"/>
                <w:sz w:val="26"/>
                <w:szCs w:val="26"/>
                <w:lang w:eastAsia="ru-RU"/>
              </w:rPr>
              <w:t>Неудовлетворительное</w:t>
            </w:r>
          </w:p>
          <w:p w14:paraId="1A57D3B3" w14:textId="77777777" w:rsidR="00844BB8" w:rsidRPr="00D073F4" w:rsidRDefault="00844BB8" w:rsidP="00196C81">
            <w:pPr>
              <w:autoSpaceDE w:val="0"/>
              <w:autoSpaceDN w:val="0"/>
              <w:adjustRightInd w:val="0"/>
              <w:rPr>
                <w:rFonts w:eastAsia="Times New Roman"/>
                <w:sz w:val="26"/>
                <w:szCs w:val="26"/>
                <w:lang w:eastAsia="ru-RU"/>
              </w:rPr>
            </w:pPr>
          </w:p>
          <w:p w14:paraId="3661342C" w14:textId="77777777" w:rsidR="00844BB8" w:rsidRPr="00D073F4" w:rsidRDefault="00844BB8" w:rsidP="00196C81">
            <w:pPr>
              <w:autoSpaceDE w:val="0"/>
              <w:autoSpaceDN w:val="0"/>
              <w:adjustRightInd w:val="0"/>
              <w:rPr>
                <w:rFonts w:eastAsia="Times New Roman"/>
                <w:sz w:val="26"/>
                <w:szCs w:val="26"/>
                <w:lang w:eastAsia="ru-RU"/>
              </w:rPr>
            </w:pPr>
          </w:p>
          <w:p w14:paraId="4A1B5406" w14:textId="77777777" w:rsidR="00844BB8" w:rsidRPr="00D073F4" w:rsidRDefault="00844BB8" w:rsidP="00196C81">
            <w:pPr>
              <w:autoSpaceDE w:val="0"/>
              <w:autoSpaceDN w:val="0"/>
              <w:adjustRightInd w:val="0"/>
              <w:rPr>
                <w:rFonts w:eastAsia="Times New Roman"/>
                <w:sz w:val="26"/>
                <w:szCs w:val="26"/>
                <w:lang w:eastAsia="ru-RU"/>
              </w:rPr>
            </w:pPr>
          </w:p>
          <w:p w14:paraId="1573546E" w14:textId="77777777" w:rsidR="00844BB8" w:rsidRPr="00D073F4" w:rsidRDefault="00844BB8" w:rsidP="00196C81">
            <w:pPr>
              <w:autoSpaceDE w:val="0"/>
              <w:autoSpaceDN w:val="0"/>
              <w:adjustRightInd w:val="0"/>
              <w:rPr>
                <w:rFonts w:eastAsia="Times New Roman"/>
                <w:sz w:val="26"/>
                <w:szCs w:val="26"/>
                <w:lang w:eastAsia="ru-RU"/>
              </w:rPr>
            </w:pPr>
          </w:p>
          <w:p w14:paraId="047AC92B" w14:textId="77777777" w:rsidR="00844BB8" w:rsidRPr="00D073F4" w:rsidRDefault="00844BB8" w:rsidP="00196C81">
            <w:pPr>
              <w:autoSpaceDE w:val="0"/>
              <w:autoSpaceDN w:val="0"/>
              <w:adjustRightInd w:val="0"/>
              <w:rPr>
                <w:rFonts w:eastAsia="Times New Roman"/>
                <w:sz w:val="26"/>
                <w:szCs w:val="26"/>
                <w:lang w:eastAsia="ru-RU"/>
              </w:rPr>
            </w:pPr>
          </w:p>
        </w:tc>
      </w:tr>
      <w:tr w:rsidR="00844BB8" w:rsidRPr="00D073F4" w14:paraId="76FB6851" w14:textId="77777777" w:rsidTr="00D073F4">
        <w:tc>
          <w:tcPr>
            <w:tcW w:w="1725" w:type="pct"/>
            <w:tcBorders>
              <w:top w:val="single" w:sz="4" w:space="0" w:color="000000"/>
              <w:left w:val="single" w:sz="4" w:space="0" w:color="000000"/>
              <w:bottom w:val="single" w:sz="4" w:space="0" w:color="000000"/>
              <w:right w:val="single" w:sz="4" w:space="0" w:color="000000"/>
            </w:tcBorders>
            <w:vAlign w:val="bottom"/>
            <w:hideMark/>
          </w:tcPr>
          <w:p w14:paraId="6CF9141A"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lastRenderedPageBreak/>
              <w:t>11. Крыльца</w:t>
            </w:r>
          </w:p>
        </w:tc>
        <w:tc>
          <w:tcPr>
            <w:tcW w:w="1800" w:type="pct"/>
            <w:tcBorders>
              <w:top w:val="single" w:sz="4" w:space="0" w:color="000000"/>
              <w:left w:val="single" w:sz="4" w:space="0" w:color="000000"/>
              <w:bottom w:val="single" w:sz="4" w:space="0" w:color="000000"/>
              <w:right w:val="single" w:sz="4" w:space="0" w:color="000000"/>
            </w:tcBorders>
            <w:vAlign w:val="bottom"/>
            <w:hideMark/>
          </w:tcPr>
          <w:p w14:paraId="2A8517AB"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 да</w:t>
            </w:r>
          </w:p>
        </w:tc>
        <w:tc>
          <w:tcPr>
            <w:tcW w:w="1476" w:type="pct"/>
            <w:tcBorders>
              <w:top w:val="single" w:sz="4" w:space="0" w:color="000000"/>
              <w:left w:val="single" w:sz="4" w:space="0" w:color="000000"/>
              <w:bottom w:val="single" w:sz="4" w:space="0" w:color="000000"/>
              <w:right w:val="single" w:sz="4" w:space="0" w:color="000000"/>
            </w:tcBorders>
            <w:vAlign w:val="center"/>
            <w:hideMark/>
          </w:tcPr>
          <w:p w14:paraId="4EE9B617" w14:textId="77777777" w:rsidR="00844BB8" w:rsidRPr="00D073F4" w:rsidRDefault="00844BB8" w:rsidP="00196C81">
            <w:pPr>
              <w:autoSpaceDE w:val="0"/>
              <w:autoSpaceDN w:val="0"/>
              <w:adjustRightInd w:val="0"/>
              <w:ind w:firstLine="567"/>
              <w:rPr>
                <w:rFonts w:eastAsia="Times New Roman"/>
                <w:sz w:val="26"/>
                <w:szCs w:val="26"/>
                <w:lang w:eastAsia="ru-RU"/>
              </w:rPr>
            </w:pPr>
            <w:r w:rsidRPr="00D073F4">
              <w:rPr>
                <w:rFonts w:eastAsia="Times New Roman"/>
                <w:sz w:val="26"/>
                <w:szCs w:val="26"/>
                <w:lang w:eastAsia="ru-RU"/>
              </w:rPr>
              <w:t xml:space="preserve"> </w:t>
            </w:r>
          </w:p>
        </w:tc>
      </w:tr>
    </w:tbl>
    <w:p w14:paraId="25DDF512" w14:textId="77777777" w:rsidR="00844BB8" w:rsidRPr="00844BB8" w:rsidRDefault="00844BB8" w:rsidP="00196C81">
      <w:pPr>
        <w:rPr>
          <w:rFonts w:eastAsia="Times New Roman"/>
          <w:sz w:val="26"/>
          <w:szCs w:val="26"/>
          <w:lang w:eastAsia="ru-RU"/>
        </w:rPr>
      </w:pPr>
    </w:p>
    <w:bookmarkEnd w:id="8"/>
    <w:p w14:paraId="6D85BFA3" w14:textId="77777777" w:rsidR="00E43D69" w:rsidRPr="00E43D69" w:rsidRDefault="00E43D69" w:rsidP="00196C81">
      <w:pPr>
        <w:spacing w:after="200"/>
        <w:jc w:val="both"/>
        <w:rPr>
          <w:rFonts w:eastAsia="Calibri"/>
          <w:sz w:val="26"/>
          <w:szCs w:val="26"/>
          <w:lang w:eastAsia="en-US"/>
        </w:rPr>
      </w:pPr>
    </w:p>
    <w:p w14:paraId="37B3C552" w14:textId="387CBB38" w:rsidR="00A31409" w:rsidRPr="00C4110A" w:rsidRDefault="00A31409" w:rsidP="00196C81">
      <w:pPr>
        <w:tabs>
          <w:tab w:val="left" w:pos="540"/>
          <w:tab w:val="center" w:pos="5159"/>
        </w:tabs>
        <w:rPr>
          <w:b/>
          <w:spacing w:val="-6"/>
          <w:sz w:val="32"/>
          <w:szCs w:val="22"/>
        </w:rPr>
        <w:sectPr w:rsidR="00A31409" w:rsidRPr="00C4110A" w:rsidSect="00EC25C3">
          <w:footerReference w:type="default" r:id="rId34"/>
          <w:pgSz w:w="11907" w:h="16840" w:code="9"/>
          <w:pgMar w:top="794" w:right="794" w:bottom="794" w:left="794" w:header="0" w:footer="0" w:gutter="0"/>
          <w:cols w:space="708"/>
          <w:docGrid w:linePitch="360"/>
        </w:sectPr>
      </w:pPr>
    </w:p>
    <w:p w14:paraId="784C4EBF" w14:textId="79EF38F7" w:rsidR="00D91911" w:rsidRPr="00636278" w:rsidRDefault="00D91911" w:rsidP="00196C81">
      <w:pPr>
        <w:tabs>
          <w:tab w:val="left" w:pos="540"/>
          <w:tab w:val="center" w:pos="5159"/>
        </w:tabs>
        <w:rPr>
          <w:b/>
          <w:spacing w:val="-6"/>
          <w:sz w:val="32"/>
          <w:szCs w:val="22"/>
        </w:rPr>
      </w:pPr>
    </w:p>
    <w:p w14:paraId="23BD03C6" w14:textId="25467BBA" w:rsidR="00D91911" w:rsidRPr="00636278" w:rsidRDefault="00D91911" w:rsidP="00196C81">
      <w:pPr>
        <w:tabs>
          <w:tab w:val="left" w:pos="540"/>
          <w:tab w:val="center" w:pos="5159"/>
        </w:tabs>
        <w:rPr>
          <w:b/>
          <w:spacing w:val="-6"/>
          <w:sz w:val="32"/>
          <w:szCs w:val="22"/>
        </w:rPr>
      </w:pPr>
    </w:p>
    <w:p w14:paraId="1C055C46" w14:textId="77777777" w:rsidR="00D91911" w:rsidRPr="00636278" w:rsidRDefault="00D91911" w:rsidP="00196C81">
      <w:pPr>
        <w:tabs>
          <w:tab w:val="left" w:pos="540"/>
          <w:tab w:val="center" w:pos="5159"/>
        </w:tabs>
        <w:rPr>
          <w:b/>
          <w:spacing w:val="-6"/>
          <w:sz w:val="32"/>
          <w:szCs w:val="22"/>
        </w:rPr>
      </w:pPr>
    </w:p>
    <w:p w14:paraId="4A1B3010" w14:textId="77777777" w:rsidR="004744EA" w:rsidRPr="00636278" w:rsidRDefault="004744EA" w:rsidP="00196C81">
      <w:pPr>
        <w:tabs>
          <w:tab w:val="left" w:pos="540"/>
          <w:tab w:val="center" w:pos="5159"/>
        </w:tabs>
        <w:rPr>
          <w:b/>
          <w:spacing w:val="-6"/>
          <w:sz w:val="32"/>
          <w:szCs w:val="22"/>
        </w:rPr>
      </w:pPr>
    </w:p>
    <w:p w14:paraId="10186BF8" w14:textId="77777777" w:rsidR="00BE2EFD" w:rsidRPr="00636278" w:rsidRDefault="00BE2EFD" w:rsidP="00196C81">
      <w:pPr>
        <w:jc w:val="center"/>
        <w:rPr>
          <w:b/>
          <w:spacing w:val="-6"/>
          <w:sz w:val="32"/>
          <w:szCs w:val="22"/>
        </w:rPr>
      </w:pPr>
    </w:p>
    <w:p w14:paraId="13F2C471" w14:textId="77777777" w:rsidR="00BE2EFD" w:rsidRPr="00636278" w:rsidRDefault="00BE2EFD" w:rsidP="00196C81">
      <w:pPr>
        <w:jc w:val="center"/>
        <w:rPr>
          <w:b/>
          <w:spacing w:val="-6"/>
          <w:sz w:val="24"/>
          <w:szCs w:val="18"/>
        </w:rPr>
      </w:pPr>
      <w:r w:rsidRPr="00636278">
        <w:rPr>
          <w:b/>
          <w:spacing w:val="-6"/>
          <w:sz w:val="32"/>
          <w:szCs w:val="22"/>
        </w:rPr>
        <w:sym w:font="Symbol" w:char="00E3"/>
      </w:r>
      <w:r w:rsidRPr="00636278">
        <w:rPr>
          <w:b/>
          <w:spacing w:val="-6"/>
          <w:sz w:val="24"/>
          <w:szCs w:val="18"/>
        </w:rPr>
        <w:t>Бюллетень муниципальных правовых актов</w:t>
      </w:r>
      <w:r w:rsidRPr="00636278">
        <w:rPr>
          <w:b/>
          <w:spacing w:val="-6"/>
          <w:sz w:val="24"/>
          <w:szCs w:val="18"/>
        </w:rPr>
        <w:br/>
        <w:t>Хасанского муниципального округа</w:t>
      </w:r>
    </w:p>
    <w:p w14:paraId="6366D121" w14:textId="77777777" w:rsidR="00BE2EFD" w:rsidRPr="00636278" w:rsidRDefault="00BE2EFD" w:rsidP="00196C81">
      <w:pPr>
        <w:jc w:val="center"/>
        <w:rPr>
          <w:b/>
          <w:spacing w:val="-6"/>
          <w:sz w:val="32"/>
          <w:szCs w:val="22"/>
        </w:rPr>
      </w:pPr>
    </w:p>
    <w:p w14:paraId="7A71D406" w14:textId="28695CBC" w:rsidR="00BE2EFD" w:rsidRPr="004E1ABE" w:rsidRDefault="00BE2EFD" w:rsidP="00196C81">
      <w:pPr>
        <w:jc w:val="center"/>
        <w:rPr>
          <w:b/>
          <w:spacing w:val="-6"/>
          <w:sz w:val="32"/>
          <w:szCs w:val="32"/>
          <w:lang w:val="en-US"/>
        </w:rPr>
      </w:pPr>
      <w:r w:rsidRPr="00636278">
        <w:rPr>
          <w:b/>
          <w:spacing w:val="-6"/>
          <w:sz w:val="32"/>
          <w:szCs w:val="22"/>
        </w:rPr>
        <w:t xml:space="preserve">ВЫПУСК № </w:t>
      </w:r>
      <w:r w:rsidR="00441A81">
        <w:rPr>
          <w:b/>
          <w:spacing w:val="-6"/>
          <w:sz w:val="32"/>
          <w:szCs w:val="22"/>
        </w:rPr>
        <w:t>10</w:t>
      </w:r>
      <w:r w:rsidR="004E1ABE">
        <w:rPr>
          <w:b/>
          <w:spacing w:val="-6"/>
          <w:sz w:val="32"/>
          <w:szCs w:val="22"/>
        </w:rPr>
        <w:t xml:space="preserve">. Часть </w:t>
      </w:r>
      <w:r w:rsidR="004E1ABE">
        <w:rPr>
          <w:b/>
          <w:spacing w:val="-6"/>
          <w:sz w:val="32"/>
          <w:szCs w:val="22"/>
          <w:lang w:val="en-US"/>
        </w:rPr>
        <w:t>I</w:t>
      </w:r>
    </w:p>
    <w:p w14:paraId="7BDFDFBD" w14:textId="77777777" w:rsidR="00BE2EFD" w:rsidRPr="00636278" w:rsidRDefault="00BE2EFD" w:rsidP="00196C81">
      <w:pPr>
        <w:jc w:val="center"/>
        <w:rPr>
          <w:b/>
          <w:spacing w:val="-6"/>
          <w:sz w:val="32"/>
          <w:szCs w:val="22"/>
        </w:rPr>
      </w:pPr>
    </w:p>
    <w:p w14:paraId="569755B6" w14:textId="23F9084F" w:rsidR="00BE2EFD" w:rsidRPr="00636278" w:rsidRDefault="00441A81" w:rsidP="00196C81">
      <w:pPr>
        <w:jc w:val="center"/>
        <w:rPr>
          <w:b/>
          <w:spacing w:val="-6"/>
          <w:sz w:val="32"/>
          <w:szCs w:val="22"/>
        </w:rPr>
      </w:pPr>
      <w:r>
        <w:rPr>
          <w:b/>
          <w:spacing w:val="-6"/>
          <w:sz w:val="32"/>
          <w:szCs w:val="22"/>
        </w:rPr>
        <w:t>28</w:t>
      </w:r>
      <w:r w:rsidR="005F02E1">
        <w:rPr>
          <w:b/>
          <w:spacing w:val="-6"/>
          <w:sz w:val="32"/>
          <w:szCs w:val="22"/>
        </w:rPr>
        <w:t xml:space="preserve"> февраля</w:t>
      </w:r>
      <w:r w:rsidR="00BE2EFD" w:rsidRPr="00636278">
        <w:rPr>
          <w:b/>
          <w:spacing w:val="-6"/>
          <w:sz w:val="32"/>
          <w:szCs w:val="22"/>
        </w:rPr>
        <w:t xml:space="preserve"> 202</w:t>
      </w:r>
      <w:r w:rsidR="00F216B1">
        <w:rPr>
          <w:b/>
          <w:spacing w:val="-6"/>
          <w:sz w:val="32"/>
          <w:szCs w:val="22"/>
        </w:rPr>
        <w:t>5</w:t>
      </w:r>
      <w:r w:rsidR="00BE2EFD" w:rsidRPr="00636278">
        <w:rPr>
          <w:b/>
          <w:spacing w:val="-6"/>
          <w:sz w:val="32"/>
          <w:szCs w:val="22"/>
        </w:rPr>
        <w:t xml:space="preserve"> г.</w:t>
      </w:r>
    </w:p>
    <w:p w14:paraId="06C0114B" w14:textId="77777777" w:rsidR="00BE2EFD" w:rsidRPr="00636278" w:rsidRDefault="00BE2EFD" w:rsidP="00196C81">
      <w:pPr>
        <w:jc w:val="center"/>
        <w:rPr>
          <w:b/>
          <w:spacing w:val="-6"/>
          <w:sz w:val="32"/>
          <w:szCs w:val="22"/>
        </w:rPr>
      </w:pPr>
    </w:p>
    <w:p w14:paraId="11642C7C" w14:textId="77777777" w:rsidR="00BE2EFD" w:rsidRPr="00636278" w:rsidRDefault="00BE2EFD" w:rsidP="00196C81">
      <w:pPr>
        <w:jc w:val="center"/>
        <w:rPr>
          <w:b/>
          <w:spacing w:val="-6"/>
          <w:sz w:val="32"/>
          <w:szCs w:val="22"/>
        </w:rPr>
      </w:pPr>
    </w:p>
    <w:p w14:paraId="4B0B5A67" w14:textId="77777777" w:rsidR="00BE2EFD" w:rsidRPr="00636278" w:rsidRDefault="00BE2EFD" w:rsidP="00196C81">
      <w:pPr>
        <w:jc w:val="center"/>
        <w:rPr>
          <w:spacing w:val="-6"/>
          <w:sz w:val="32"/>
          <w:szCs w:val="22"/>
        </w:rPr>
      </w:pPr>
      <w:r w:rsidRPr="00636278">
        <w:rPr>
          <w:spacing w:val="-6"/>
          <w:sz w:val="32"/>
          <w:szCs w:val="22"/>
        </w:rPr>
        <w:t xml:space="preserve">Официальное издание, учрежденное администрацией </w:t>
      </w:r>
      <w:r w:rsidRPr="00636278">
        <w:rPr>
          <w:spacing w:val="-6"/>
          <w:sz w:val="32"/>
          <w:szCs w:val="22"/>
        </w:rPr>
        <w:br/>
        <w:t xml:space="preserve">Хасанского муниципального округа исключительно </w:t>
      </w:r>
      <w:r w:rsidRPr="00636278">
        <w:rPr>
          <w:spacing w:val="-6"/>
          <w:sz w:val="32"/>
          <w:szCs w:val="22"/>
        </w:rPr>
        <w:br/>
        <w:t xml:space="preserve">для издания официальных сообщений и материалов, </w:t>
      </w:r>
      <w:r w:rsidRPr="00636278">
        <w:rPr>
          <w:spacing w:val="-6"/>
          <w:sz w:val="32"/>
          <w:szCs w:val="22"/>
        </w:rPr>
        <w:br/>
        <w:t>нормативных и иных актов Хасанского муниципального округа</w:t>
      </w:r>
    </w:p>
    <w:p w14:paraId="0D97F497" w14:textId="77777777" w:rsidR="00BE2EFD" w:rsidRPr="00636278" w:rsidRDefault="00BE2EFD" w:rsidP="00196C81">
      <w:pPr>
        <w:jc w:val="center"/>
        <w:rPr>
          <w:spacing w:val="-6"/>
          <w:sz w:val="32"/>
          <w:szCs w:val="22"/>
        </w:rPr>
      </w:pPr>
    </w:p>
    <w:p w14:paraId="198F1029" w14:textId="77777777" w:rsidR="00BE2EFD" w:rsidRPr="00636278" w:rsidRDefault="00BE2EFD" w:rsidP="00196C81">
      <w:pPr>
        <w:jc w:val="center"/>
        <w:rPr>
          <w:spacing w:val="-6"/>
          <w:sz w:val="28"/>
        </w:rPr>
      </w:pPr>
      <w:r w:rsidRPr="00636278">
        <w:rPr>
          <w:spacing w:val="-6"/>
          <w:sz w:val="28"/>
        </w:rPr>
        <w:t>Главный редактор Старцева И.В.</w:t>
      </w:r>
    </w:p>
    <w:p w14:paraId="206BBD6D" w14:textId="77777777" w:rsidR="00BE2EFD" w:rsidRPr="00636278" w:rsidRDefault="00BE2EFD" w:rsidP="00196C81">
      <w:pPr>
        <w:jc w:val="center"/>
        <w:rPr>
          <w:spacing w:val="-6"/>
          <w:sz w:val="28"/>
        </w:rPr>
      </w:pPr>
    </w:p>
    <w:p w14:paraId="604ED1D7" w14:textId="77777777" w:rsidR="00BE2EFD" w:rsidRPr="00636278" w:rsidRDefault="00BE2EFD" w:rsidP="00196C81">
      <w:pPr>
        <w:jc w:val="center"/>
        <w:rPr>
          <w:i/>
          <w:spacing w:val="-6"/>
          <w:sz w:val="28"/>
        </w:rPr>
      </w:pPr>
      <w:r w:rsidRPr="00636278">
        <w:rPr>
          <w:i/>
          <w:spacing w:val="-6"/>
          <w:sz w:val="28"/>
        </w:rPr>
        <w:t>Редакционная коллегия:</w:t>
      </w:r>
    </w:p>
    <w:p w14:paraId="4AD51DBD" w14:textId="77777777" w:rsidR="00BE2EFD" w:rsidRPr="00636278" w:rsidRDefault="00BE2EFD" w:rsidP="00196C81">
      <w:pPr>
        <w:jc w:val="center"/>
        <w:rPr>
          <w:spacing w:val="-6"/>
          <w:sz w:val="28"/>
        </w:rPr>
      </w:pPr>
      <w:r w:rsidRPr="00636278">
        <w:rPr>
          <w:spacing w:val="-6"/>
          <w:sz w:val="28"/>
        </w:rPr>
        <w:t>Старцева И.В., Куличенко О.В., Захаренко М.А.</w:t>
      </w:r>
    </w:p>
    <w:p w14:paraId="6CE2C66E" w14:textId="77777777" w:rsidR="00BE2EFD" w:rsidRPr="00636278" w:rsidRDefault="00BE2EFD" w:rsidP="00196C81">
      <w:pPr>
        <w:jc w:val="center"/>
        <w:rPr>
          <w:spacing w:val="-6"/>
          <w:sz w:val="28"/>
        </w:rPr>
      </w:pPr>
      <w:r w:rsidRPr="00636278">
        <w:rPr>
          <w:spacing w:val="-6"/>
          <w:sz w:val="28"/>
        </w:rPr>
        <w:t xml:space="preserve">Издатель: </w:t>
      </w:r>
      <w:r w:rsidRPr="00636278">
        <w:rPr>
          <w:sz w:val="28"/>
        </w:rPr>
        <w:t>Администрация Хасанского муниципального округа</w:t>
      </w:r>
    </w:p>
    <w:p w14:paraId="52E363F2" w14:textId="77777777" w:rsidR="00BE2EFD" w:rsidRPr="00636278" w:rsidRDefault="00BE2EFD" w:rsidP="00196C81">
      <w:pPr>
        <w:jc w:val="center"/>
        <w:rPr>
          <w:spacing w:val="-6"/>
          <w:sz w:val="28"/>
        </w:rPr>
      </w:pPr>
    </w:p>
    <w:p w14:paraId="164594EE" w14:textId="77777777" w:rsidR="00BE2EFD" w:rsidRPr="00636278" w:rsidRDefault="00BE2EFD" w:rsidP="00196C81">
      <w:pPr>
        <w:jc w:val="center"/>
        <w:rPr>
          <w:spacing w:val="-6"/>
          <w:sz w:val="28"/>
        </w:rPr>
      </w:pPr>
    </w:p>
    <w:p w14:paraId="066F1DBF" w14:textId="77777777" w:rsidR="00BE2EFD" w:rsidRPr="00636278" w:rsidRDefault="00BE2EFD" w:rsidP="00196C81">
      <w:pPr>
        <w:jc w:val="center"/>
        <w:rPr>
          <w:spacing w:val="-6"/>
          <w:sz w:val="28"/>
        </w:rPr>
      </w:pPr>
      <w:r w:rsidRPr="00636278">
        <w:rPr>
          <w:spacing w:val="-6"/>
          <w:sz w:val="28"/>
        </w:rPr>
        <w:t>________________________________</w:t>
      </w:r>
    </w:p>
    <w:p w14:paraId="6FD4CD19" w14:textId="77777777" w:rsidR="00BE2EFD" w:rsidRPr="00636278" w:rsidRDefault="00BE2EFD" w:rsidP="00196C81">
      <w:pPr>
        <w:jc w:val="center"/>
        <w:rPr>
          <w:spacing w:val="-6"/>
          <w:sz w:val="28"/>
        </w:rPr>
      </w:pPr>
      <w:r w:rsidRPr="00636278">
        <w:rPr>
          <w:spacing w:val="-6"/>
          <w:sz w:val="28"/>
        </w:rPr>
        <w:t>Адрес редакции:</w:t>
      </w:r>
    </w:p>
    <w:p w14:paraId="51CD386F" w14:textId="77777777" w:rsidR="00BE2EFD" w:rsidRPr="00636278" w:rsidRDefault="00BE2EFD" w:rsidP="00196C81">
      <w:pPr>
        <w:jc w:val="center"/>
        <w:rPr>
          <w:spacing w:val="-6"/>
          <w:sz w:val="28"/>
        </w:rPr>
      </w:pPr>
      <w:r w:rsidRPr="00636278">
        <w:rPr>
          <w:spacing w:val="-6"/>
          <w:sz w:val="28"/>
        </w:rPr>
        <w:t>692701 п. Славянка Приморского края, ул. Молодежная, 1.</w:t>
      </w:r>
    </w:p>
    <w:p w14:paraId="48FADA02" w14:textId="3C83794B" w:rsidR="00BE2EFD" w:rsidRPr="004E1ABE" w:rsidRDefault="00BE2EFD" w:rsidP="00196C81">
      <w:pPr>
        <w:jc w:val="center"/>
        <w:rPr>
          <w:spacing w:val="-6"/>
          <w:sz w:val="28"/>
          <w:lang w:val="en-US"/>
        </w:rPr>
      </w:pPr>
      <w:r w:rsidRPr="00636278">
        <w:rPr>
          <w:spacing w:val="-6"/>
          <w:sz w:val="28"/>
        </w:rPr>
        <w:t xml:space="preserve">Выпуск от </w:t>
      </w:r>
      <w:r w:rsidR="002D289C">
        <w:rPr>
          <w:spacing w:val="-6"/>
          <w:sz w:val="28"/>
        </w:rPr>
        <w:t>2</w:t>
      </w:r>
      <w:r w:rsidR="00441A81">
        <w:rPr>
          <w:spacing w:val="-6"/>
          <w:sz w:val="28"/>
        </w:rPr>
        <w:t>8</w:t>
      </w:r>
      <w:r w:rsidR="005F02E1">
        <w:rPr>
          <w:spacing w:val="-6"/>
          <w:sz w:val="28"/>
        </w:rPr>
        <w:t xml:space="preserve"> февраля</w:t>
      </w:r>
      <w:r w:rsidRPr="00636278">
        <w:rPr>
          <w:spacing w:val="-6"/>
          <w:sz w:val="28"/>
        </w:rPr>
        <w:t xml:space="preserve"> 202</w:t>
      </w:r>
      <w:r w:rsidR="00F216B1">
        <w:rPr>
          <w:spacing w:val="-6"/>
          <w:sz w:val="28"/>
        </w:rPr>
        <w:t>5</w:t>
      </w:r>
      <w:r w:rsidRPr="00636278">
        <w:rPr>
          <w:spacing w:val="-6"/>
          <w:sz w:val="28"/>
        </w:rPr>
        <w:t xml:space="preserve"> г. </w:t>
      </w:r>
      <w:r w:rsidR="00E106EE">
        <w:rPr>
          <w:spacing w:val="-6"/>
          <w:sz w:val="28"/>
        </w:rPr>
        <w:t xml:space="preserve"> </w:t>
      </w:r>
      <w:r w:rsidRPr="00636278">
        <w:rPr>
          <w:spacing w:val="-6"/>
          <w:sz w:val="28"/>
        </w:rPr>
        <w:t xml:space="preserve">№ </w:t>
      </w:r>
      <w:r w:rsidR="00441A81">
        <w:rPr>
          <w:spacing w:val="-6"/>
          <w:sz w:val="28"/>
        </w:rPr>
        <w:t>10</w:t>
      </w:r>
      <w:r w:rsidR="004E1ABE">
        <w:rPr>
          <w:spacing w:val="-6"/>
          <w:sz w:val="28"/>
        </w:rPr>
        <w:t xml:space="preserve">. Часть </w:t>
      </w:r>
      <w:r w:rsidR="004E1ABE">
        <w:rPr>
          <w:spacing w:val="-6"/>
          <w:sz w:val="28"/>
          <w:lang w:val="en-US"/>
        </w:rPr>
        <w:t>I</w:t>
      </w:r>
    </w:p>
    <w:p w14:paraId="5A8A56D7" w14:textId="77777777" w:rsidR="00BE2EFD" w:rsidRPr="00636278" w:rsidRDefault="00BE2EFD" w:rsidP="00196C81">
      <w:pPr>
        <w:jc w:val="center"/>
        <w:rPr>
          <w:spacing w:val="-6"/>
          <w:sz w:val="28"/>
        </w:rPr>
      </w:pPr>
    </w:p>
    <w:p w14:paraId="08326753" w14:textId="77777777" w:rsidR="00BE2EFD" w:rsidRPr="00636278" w:rsidRDefault="00BE2EFD" w:rsidP="00196C81">
      <w:pPr>
        <w:jc w:val="center"/>
        <w:rPr>
          <w:spacing w:val="-6"/>
          <w:sz w:val="28"/>
        </w:rPr>
      </w:pPr>
      <w:r w:rsidRPr="00636278">
        <w:rPr>
          <w:spacing w:val="-6"/>
          <w:sz w:val="28"/>
        </w:rPr>
        <w:t>Тираж 2 экземпляра.</w:t>
      </w:r>
    </w:p>
    <w:p w14:paraId="10B2A03D" w14:textId="77777777" w:rsidR="00BE2EFD" w:rsidRPr="00636278" w:rsidRDefault="00BE2EFD" w:rsidP="00196C81">
      <w:pPr>
        <w:jc w:val="center"/>
        <w:rPr>
          <w:spacing w:val="-6"/>
          <w:sz w:val="28"/>
        </w:rPr>
      </w:pPr>
      <w:r w:rsidRPr="00636278">
        <w:rPr>
          <w:spacing w:val="-6"/>
          <w:sz w:val="28"/>
        </w:rPr>
        <w:t xml:space="preserve">Свободная цена. Правом распространения обладает </w:t>
      </w:r>
    </w:p>
    <w:p w14:paraId="2FBA09C5" w14:textId="77777777" w:rsidR="00BE2EFD" w:rsidRPr="00636278" w:rsidRDefault="00BE2EFD" w:rsidP="00196C81">
      <w:pPr>
        <w:jc w:val="center"/>
        <w:rPr>
          <w:spacing w:val="-6"/>
          <w:sz w:val="28"/>
        </w:rPr>
      </w:pPr>
      <w:r w:rsidRPr="00636278">
        <w:rPr>
          <w:spacing w:val="-6"/>
          <w:sz w:val="28"/>
        </w:rPr>
        <w:t>МБУ «Централизованная библиотечная система» Хасанского муниципального округа.</w:t>
      </w:r>
    </w:p>
    <w:p w14:paraId="0F159A98" w14:textId="77777777" w:rsidR="00BE2EFD" w:rsidRPr="00636278" w:rsidRDefault="00BE2EFD" w:rsidP="00196C81">
      <w:pPr>
        <w:jc w:val="center"/>
        <w:rPr>
          <w:spacing w:val="-6"/>
        </w:rPr>
      </w:pPr>
      <w:r w:rsidRPr="00636278">
        <w:rPr>
          <w:spacing w:val="-6"/>
          <w:sz w:val="28"/>
        </w:rPr>
        <w:t xml:space="preserve">Электронная версия издания размещена на официальном сайте </w:t>
      </w:r>
      <w:r w:rsidRPr="00636278">
        <w:rPr>
          <w:spacing w:val="-6"/>
          <w:sz w:val="28"/>
        </w:rPr>
        <w:br/>
        <w:t>Хасанского муниципального округа (https://xasanskij-r25.gosweb.gosuslugi.ru/).</w:t>
      </w:r>
    </w:p>
    <w:p w14:paraId="4AD86C65" w14:textId="77777777" w:rsidR="00BE2EFD" w:rsidRPr="00636278" w:rsidRDefault="00BE2EFD" w:rsidP="00196C81">
      <w:pPr>
        <w:rPr>
          <w:rFonts w:eastAsia="Calibri"/>
          <w:sz w:val="24"/>
          <w:szCs w:val="24"/>
          <w:lang w:eastAsia="ru-RU"/>
        </w:rPr>
      </w:pPr>
    </w:p>
    <w:p w14:paraId="6BC33ADA" w14:textId="77777777" w:rsidR="00BE2EFD" w:rsidRPr="00636278" w:rsidRDefault="00BE2EFD" w:rsidP="00196C81">
      <w:pPr>
        <w:rPr>
          <w:rFonts w:eastAsia="Calibri"/>
          <w:sz w:val="24"/>
          <w:szCs w:val="24"/>
          <w:lang w:eastAsia="ru-RU"/>
        </w:rPr>
      </w:pPr>
    </w:p>
    <w:p w14:paraId="3BB5A712" w14:textId="77777777" w:rsidR="00BE2EFD" w:rsidRPr="00636278" w:rsidRDefault="00BE2EFD" w:rsidP="00196C81">
      <w:pPr>
        <w:rPr>
          <w:rFonts w:eastAsia="Calibri"/>
          <w:sz w:val="24"/>
          <w:szCs w:val="24"/>
          <w:lang w:eastAsia="ru-RU"/>
        </w:rPr>
      </w:pPr>
    </w:p>
    <w:p w14:paraId="42D72A57" w14:textId="77777777" w:rsidR="00BE2EFD" w:rsidRPr="00636278" w:rsidRDefault="00BE2EFD" w:rsidP="00196C81">
      <w:pPr>
        <w:rPr>
          <w:rFonts w:eastAsia="Calibri"/>
          <w:sz w:val="24"/>
          <w:szCs w:val="24"/>
          <w:lang w:eastAsia="ru-RU"/>
        </w:rPr>
      </w:pPr>
    </w:p>
    <w:p w14:paraId="53802C69" w14:textId="77777777" w:rsidR="00BE2EFD" w:rsidRPr="00636278" w:rsidRDefault="00BE2EFD" w:rsidP="00196C81">
      <w:pPr>
        <w:rPr>
          <w:rFonts w:eastAsia="Calibri"/>
          <w:sz w:val="24"/>
          <w:szCs w:val="24"/>
          <w:lang w:eastAsia="ru-RU"/>
        </w:rPr>
      </w:pPr>
    </w:p>
    <w:p w14:paraId="7734AC0E" w14:textId="77777777" w:rsidR="00BE2EFD" w:rsidRPr="00636278" w:rsidRDefault="00BE2EFD" w:rsidP="00196C81">
      <w:pPr>
        <w:rPr>
          <w:rFonts w:eastAsia="Calibri"/>
          <w:sz w:val="24"/>
          <w:szCs w:val="24"/>
          <w:lang w:eastAsia="ru-RU"/>
        </w:rPr>
      </w:pPr>
    </w:p>
    <w:p w14:paraId="60BBF299" w14:textId="3BA3755C" w:rsidR="00B15A30" w:rsidRPr="00636278" w:rsidRDefault="00B15A30" w:rsidP="00196C81">
      <w:pPr>
        <w:jc w:val="center"/>
        <w:rPr>
          <w:rFonts w:eastAsia="Calibri"/>
          <w:sz w:val="24"/>
          <w:szCs w:val="24"/>
          <w:lang w:eastAsia="ru-RU"/>
        </w:rPr>
      </w:pPr>
    </w:p>
    <w:sectPr w:rsidR="00B15A30" w:rsidRPr="00636278" w:rsidSect="00196C81">
      <w:footerReference w:type="default" r:id="rId35"/>
      <w:type w:val="nextColumn"/>
      <w:pgSz w:w="11907" w:h="16840" w:code="9"/>
      <w:pgMar w:top="794" w:right="794" w:bottom="794" w:left="79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9D0ECE" w14:textId="77777777" w:rsidR="009B6ADD" w:rsidRDefault="009B6ADD">
      <w:r>
        <w:separator/>
      </w:r>
    </w:p>
  </w:endnote>
  <w:endnote w:type="continuationSeparator" w:id="0">
    <w:p w14:paraId="3B3B1D50" w14:textId="77777777" w:rsidR="009B6ADD" w:rsidRDefault="009B6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Calibri"/>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roid Sans Fallback">
    <w:altName w:val="MS Gothic"/>
    <w:charset w:val="80"/>
    <w:family w:val="auto"/>
    <w:pitch w:val="variable"/>
  </w:font>
  <w:font w:name="unifont">
    <w:altName w:val="MS Gothic"/>
    <w:charset w:val="80"/>
    <w:family w:val="auto"/>
    <w:pitch w:val="variable"/>
  </w:font>
  <w:font w:name="Franklin Gothic Demi Cond">
    <w:panose1 w:val="020B07060304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charset w:val="01"/>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Courier">
    <w:panose1 w:val="02070309020205020404"/>
    <w:charset w:val="00"/>
    <w:family w:val="modern"/>
    <w:pitch w:val="fixed"/>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5273D" w14:textId="77777777" w:rsidR="00546C5C" w:rsidRDefault="00546C5C" w:rsidP="00D540EF">
    <w:pPr>
      <w:framePr w:wrap="around" w:vAnchor="text" w:hAnchor="margin" w:xAlign="center" w:y="1"/>
    </w:pPr>
    <w:r>
      <w:fldChar w:fldCharType="begin"/>
    </w:r>
    <w:r>
      <w:instrText xml:space="preserve">PAGE  </w:instrText>
    </w:r>
    <w:r>
      <w:fldChar w:fldCharType="separate"/>
    </w:r>
    <w:r>
      <w:rPr>
        <w:noProof/>
      </w:rPr>
      <w:t>107</w:t>
    </w:r>
    <w:r>
      <w:fldChar w:fldCharType="end"/>
    </w:r>
  </w:p>
  <w:p w14:paraId="5DDF380F" w14:textId="77777777" w:rsidR="00546C5C" w:rsidRDefault="00546C5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8348014"/>
      <w:docPartObj>
        <w:docPartGallery w:val="Page Numbers (Bottom of Page)"/>
        <w:docPartUnique/>
      </w:docPartObj>
    </w:sdtPr>
    <w:sdtEndPr/>
    <w:sdtContent>
      <w:p w14:paraId="79EAD43F" w14:textId="72B398B2" w:rsidR="00824D5E" w:rsidRDefault="009B6ADD">
        <w:pPr>
          <w:pStyle w:val="a9"/>
          <w:jc w:val="center"/>
        </w:pPr>
      </w:p>
    </w:sdtContent>
  </w:sdt>
  <w:p w14:paraId="7799E1E5" w14:textId="77777777" w:rsidR="00546C5C" w:rsidRDefault="00546C5C" w:rsidP="005A4020">
    <w:pPr>
      <w:pStyle w:val="a9"/>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C5A00" w14:textId="52399FC2" w:rsidR="00081166" w:rsidRDefault="00081166">
    <w:pPr>
      <w:pStyle w:val="a9"/>
      <w:jc w:val="center"/>
    </w:pPr>
  </w:p>
  <w:p w14:paraId="48901C57" w14:textId="77777777" w:rsidR="00081166" w:rsidRDefault="00081166">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4420130"/>
      <w:docPartObj>
        <w:docPartGallery w:val="Page Numbers (Bottom of Page)"/>
        <w:docPartUnique/>
      </w:docPartObj>
    </w:sdtPr>
    <w:sdtEndPr/>
    <w:sdtContent>
      <w:p w14:paraId="3C71686F" w14:textId="1B85569F" w:rsidR="004A1810" w:rsidRDefault="004A1810">
        <w:pPr>
          <w:pStyle w:val="a9"/>
          <w:jc w:val="center"/>
        </w:pPr>
        <w:r>
          <w:fldChar w:fldCharType="begin"/>
        </w:r>
        <w:r>
          <w:instrText>PAGE   \* MERGEFORMAT</w:instrText>
        </w:r>
        <w:r>
          <w:fldChar w:fldCharType="separate"/>
        </w:r>
        <w:r>
          <w:rPr>
            <w:lang w:val="ru-RU"/>
          </w:rPr>
          <w:t>2</w:t>
        </w:r>
        <w:r>
          <w:fldChar w:fldCharType="end"/>
        </w:r>
      </w:p>
    </w:sdtContent>
  </w:sdt>
  <w:p w14:paraId="17F57C13" w14:textId="77777777" w:rsidR="004A1810" w:rsidRDefault="004A1810" w:rsidP="005A4020">
    <w:pPr>
      <w:pStyle w:val="a9"/>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324B7" w14:textId="1B0B7E31" w:rsidR="00B6761C" w:rsidRDefault="00B6761C">
    <w:pPr>
      <w:pStyle w:val="a9"/>
      <w:jc w:val="center"/>
    </w:pPr>
  </w:p>
  <w:p w14:paraId="3AA459F2" w14:textId="77777777" w:rsidR="00B6761C" w:rsidRDefault="00B6761C" w:rsidP="005A4020">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19238" w14:textId="77777777" w:rsidR="009B6ADD" w:rsidRDefault="009B6ADD">
      <w:r>
        <w:separator/>
      </w:r>
    </w:p>
  </w:footnote>
  <w:footnote w:type="continuationSeparator" w:id="0">
    <w:p w14:paraId="328DE4AD" w14:textId="77777777" w:rsidR="009B6ADD" w:rsidRDefault="009B6A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06E04" w14:textId="77777777" w:rsidR="00546C5C" w:rsidRDefault="00546C5C" w:rsidP="00EE33D7">
    <w:pPr>
      <w:framePr w:wrap="around" w:vAnchor="text" w:hAnchor="margin" w:xAlign="center" w:y="1"/>
    </w:pPr>
    <w:r>
      <w:fldChar w:fldCharType="begin"/>
    </w:r>
    <w:r>
      <w:instrText xml:space="preserve">PAGE  </w:instrText>
    </w:r>
    <w:r>
      <w:fldChar w:fldCharType="separate"/>
    </w:r>
    <w:r>
      <w:rPr>
        <w:noProof/>
      </w:rPr>
      <w:t>107</w:t>
    </w:r>
    <w:r>
      <w:fldChar w:fldCharType="end"/>
    </w:r>
  </w:p>
  <w:p w14:paraId="54C96A61" w14:textId="77777777" w:rsidR="00546C5C" w:rsidRDefault="00546C5C" w:rsidP="00EE33D7">
    <w:pP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F4BC6" w14:textId="08A0F914" w:rsidR="000D53EA" w:rsidRDefault="000D53EA">
    <w:pPr>
      <w:pStyle w:val="aff0"/>
      <w:jc w:val="center"/>
    </w:pPr>
  </w:p>
  <w:p w14:paraId="0E946582" w14:textId="77777777" w:rsidR="003E5DA8" w:rsidRDefault="003E5DA8">
    <w:pPr>
      <w:pStyle w:val="af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63368BA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0000005"/>
    <w:multiLevelType w:val="multilevel"/>
    <w:tmpl w:val="C47A28CC"/>
    <w:name w:val="WW8Num6"/>
    <w:lvl w:ilvl="0">
      <w:start w:val="1"/>
      <w:numFmt w:val="bullet"/>
      <w:lvlText w:val=""/>
      <w:lvlJc w:val="left"/>
      <w:pPr>
        <w:tabs>
          <w:tab w:val="num" w:pos="1353"/>
        </w:tabs>
        <w:ind w:left="1353" w:hanging="360"/>
      </w:pPr>
      <w:rPr>
        <w:rFonts w:ascii="Symbol" w:hAnsi="Symbol" w:hint="default"/>
      </w:rPr>
    </w:lvl>
    <w:lvl w:ilvl="1">
      <w:start w:val="1"/>
      <w:numFmt w:val="bullet"/>
      <w:lvlText w:val=""/>
      <w:lvlJc w:val="left"/>
      <w:pPr>
        <w:tabs>
          <w:tab w:val="num" w:pos="153"/>
        </w:tabs>
        <w:ind w:left="153" w:hanging="360"/>
      </w:pPr>
      <w:rPr>
        <w:rFonts w:ascii="Symbol" w:hAnsi="Symbol"/>
      </w:rPr>
    </w:lvl>
    <w:lvl w:ilvl="2">
      <w:start w:val="1"/>
      <w:numFmt w:val="bullet"/>
      <w:lvlText w:val=""/>
      <w:lvlJc w:val="left"/>
      <w:pPr>
        <w:tabs>
          <w:tab w:val="num" w:pos="513"/>
        </w:tabs>
        <w:ind w:left="513" w:hanging="360"/>
      </w:pPr>
      <w:rPr>
        <w:rFonts w:ascii="Symbol" w:hAnsi="Symbol"/>
      </w:rPr>
    </w:lvl>
    <w:lvl w:ilvl="3">
      <w:start w:val="1"/>
      <w:numFmt w:val="bullet"/>
      <w:lvlText w:val=""/>
      <w:lvlJc w:val="left"/>
      <w:pPr>
        <w:tabs>
          <w:tab w:val="num" w:pos="873"/>
        </w:tabs>
        <w:ind w:left="873" w:hanging="360"/>
      </w:pPr>
      <w:rPr>
        <w:rFonts w:ascii="Symbol" w:hAnsi="Symbol"/>
      </w:rPr>
    </w:lvl>
    <w:lvl w:ilvl="4">
      <w:start w:val="1"/>
      <w:numFmt w:val="bullet"/>
      <w:lvlText w:val=""/>
      <w:lvlJc w:val="left"/>
      <w:pPr>
        <w:tabs>
          <w:tab w:val="num" w:pos="1233"/>
        </w:tabs>
        <w:ind w:left="1233" w:hanging="360"/>
      </w:pPr>
      <w:rPr>
        <w:rFonts w:ascii="Symbol" w:hAnsi="Symbol"/>
      </w:rPr>
    </w:lvl>
    <w:lvl w:ilvl="5">
      <w:start w:val="1"/>
      <w:numFmt w:val="bullet"/>
      <w:lvlText w:val=""/>
      <w:lvlJc w:val="left"/>
      <w:pPr>
        <w:tabs>
          <w:tab w:val="num" w:pos="1593"/>
        </w:tabs>
        <w:ind w:left="1593" w:hanging="360"/>
      </w:pPr>
      <w:rPr>
        <w:rFonts w:ascii="Symbol" w:hAnsi="Symbol"/>
      </w:rPr>
    </w:lvl>
    <w:lvl w:ilvl="6">
      <w:start w:val="1"/>
      <w:numFmt w:val="bullet"/>
      <w:lvlText w:val=""/>
      <w:lvlJc w:val="left"/>
      <w:pPr>
        <w:tabs>
          <w:tab w:val="num" w:pos="1953"/>
        </w:tabs>
        <w:ind w:left="1953" w:hanging="360"/>
      </w:pPr>
      <w:rPr>
        <w:rFonts w:ascii="Symbol" w:hAnsi="Symbol"/>
      </w:rPr>
    </w:lvl>
    <w:lvl w:ilvl="7">
      <w:start w:val="1"/>
      <w:numFmt w:val="bullet"/>
      <w:lvlText w:val=""/>
      <w:lvlJc w:val="left"/>
      <w:pPr>
        <w:tabs>
          <w:tab w:val="num" w:pos="2313"/>
        </w:tabs>
        <w:ind w:left="2313" w:hanging="360"/>
      </w:pPr>
      <w:rPr>
        <w:rFonts w:ascii="Symbol" w:hAnsi="Symbol"/>
      </w:rPr>
    </w:lvl>
    <w:lvl w:ilvl="8">
      <w:start w:val="1"/>
      <w:numFmt w:val="bullet"/>
      <w:lvlText w:val=""/>
      <w:lvlJc w:val="left"/>
      <w:pPr>
        <w:tabs>
          <w:tab w:val="num" w:pos="2673"/>
        </w:tabs>
        <w:ind w:left="2673" w:hanging="360"/>
      </w:pPr>
      <w:rPr>
        <w:rFonts w:ascii="Symbol" w:hAnsi="Symbol"/>
      </w:rPr>
    </w:lvl>
  </w:abstractNum>
  <w:abstractNum w:abstractNumId="4" w15:restartNumberingAfterBreak="0">
    <w:nsid w:val="00000006"/>
    <w:multiLevelType w:val="singleLevel"/>
    <w:tmpl w:val="00000006"/>
    <w:name w:val="WW8Num8"/>
    <w:lvl w:ilvl="0">
      <w:start w:val="1"/>
      <w:numFmt w:val="upperRoman"/>
      <w:lvlText w:val="%1."/>
      <w:lvlJc w:val="left"/>
      <w:pPr>
        <w:tabs>
          <w:tab w:val="num" w:pos="1571"/>
        </w:tabs>
        <w:ind w:left="1571" w:hanging="720"/>
      </w:pPr>
    </w:lvl>
  </w:abstractNum>
  <w:abstractNum w:abstractNumId="5" w15:restartNumberingAfterBreak="0">
    <w:nsid w:val="00000007"/>
    <w:multiLevelType w:val="multilevel"/>
    <w:tmpl w:val="00000007"/>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6" w15:restartNumberingAfterBreak="0">
    <w:nsid w:val="00000011"/>
    <w:multiLevelType w:val="singleLevel"/>
    <w:tmpl w:val="00000011"/>
    <w:name w:val="WW8Num17"/>
    <w:lvl w:ilvl="0">
      <w:start w:val="1"/>
      <w:numFmt w:val="bullet"/>
      <w:lvlText w:val=""/>
      <w:lvlJc w:val="left"/>
      <w:pPr>
        <w:tabs>
          <w:tab w:val="num" w:pos="-10"/>
        </w:tabs>
        <w:ind w:left="710" w:hanging="360"/>
      </w:pPr>
      <w:rPr>
        <w:rFonts w:ascii="Symbol" w:hAnsi="Symbol"/>
      </w:rPr>
    </w:lvl>
  </w:abstractNum>
  <w:abstractNum w:abstractNumId="7" w15:restartNumberingAfterBreak="0">
    <w:nsid w:val="00000014"/>
    <w:multiLevelType w:val="multilevel"/>
    <w:tmpl w:val="00000014"/>
    <w:name w:val="WW8Num20"/>
    <w:lvl w:ilvl="0">
      <w:start w:val="4"/>
      <w:numFmt w:val="decimal"/>
      <w:lvlText w:val="%1."/>
      <w:lvlJc w:val="left"/>
      <w:pPr>
        <w:tabs>
          <w:tab w:val="num" w:pos="0"/>
        </w:tabs>
        <w:ind w:left="450" w:hanging="450"/>
      </w:pPr>
      <w:rPr>
        <w:rFonts w:cs="Times New Roman"/>
      </w:rPr>
    </w:lvl>
    <w:lvl w:ilvl="1">
      <w:start w:val="1"/>
      <w:numFmt w:val="decimal"/>
      <w:lvlText w:val="%1.%2."/>
      <w:lvlJc w:val="left"/>
      <w:pPr>
        <w:tabs>
          <w:tab w:val="num" w:pos="-469"/>
        </w:tabs>
        <w:ind w:left="1571" w:hanging="720"/>
      </w:pPr>
      <w:rPr>
        <w:rFonts w:cs="Times New Roman"/>
      </w:rPr>
    </w:lvl>
    <w:lvl w:ilvl="2">
      <w:start w:val="1"/>
      <w:numFmt w:val="decimal"/>
      <w:lvlText w:val="%1.%2.%3."/>
      <w:lvlJc w:val="left"/>
      <w:pPr>
        <w:tabs>
          <w:tab w:val="num" w:pos="0"/>
        </w:tabs>
        <w:ind w:left="3360" w:hanging="720"/>
      </w:pPr>
      <w:rPr>
        <w:rFonts w:cs="Times New Roman"/>
      </w:rPr>
    </w:lvl>
    <w:lvl w:ilvl="3">
      <w:start w:val="1"/>
      <w:numFmt w:val="decimal"/>
      <w:lvlText w:val="%1.%2.%3.%4."/>
      <w:lvlJc w:val="left"/>
      <w:pPr>
        <w:tabs>
          <w:tab w:val="num" w:pos="0"/>
        </w:tabs>
        <w:ind w:left="5040" w:hanging="1080"/>
      </w:pPr>
      <w:rPr>
        <w:rFonts w:cs="Times New Roman"/>
      </w:rPr>
    </w:lvl>
    <w:lvl w:ilvl="4">
      <w:start w:val="1"/>
      <w:numFmt w:val="decimal"/>
      <w:lvlText w:val="%1.%2.%3.%4.%5."/>
      <w:lvlJc w:val="left"/>
      <w:pPr>
        <w:tabs>
          <w:tab w:val="num" w:pos="0"/>
        </w:tabs>
        <w:ind w:left="6360" w:hanging="1080"/>
      </w:pPr>
      <w:rPr>
        <w:rFonts w:cs="Times New Roman"/>
      </w:rPr>
    </w:lvl>
    <w:lvl w:ilvl="5">
      <w:start w:val="1"/>
      <w:numFmt w:val="decimal"/>
      <w:lvlText w:val="%1.%2.%3.%4.%5.%6."/>
      <w:lvlJc w:val="left"/>
      <w:pPr>
        <w:tabs>
          <w:tab w:val="num" w:pos="0"/>
        </w:tabs>
        <w:ind w:left="8040" w:hanging="1440"/>
      </w:pPr>
      <w:rPr>
        <w:rFonts w:cs="Times New Roman"/>
      </w:rPr>
    </w:lvl>
    <w:lvl w:ilvl="6">
      <w:start w:val="1"/>
      <w:numFmt w:val="decimal"/>
      <w:lvlText w:val="%1.%2.%3.%4.%5.%6.%7."/>
      <w:lvlJc w:val="left"/>
      <w:pPr>
        <w:tabs>
          <w:tab w:val="num" w:pos="0"/>
        </w:tabs>
        <w:ind w:left="9720" w:hanging="1800"/>
      </w:pPr>
      <w:rPr>
        <w:rFonts w:cs="Times New Roman"/>
      </w:rPr>
    </w:lvl>
    <w:lvl w:ilvl="7">
      <w:start w:val="1"/>
      <w:numFmt w:val="decimal"/>
      <w:lvlText w:val="%1.%2.%3.%4.%5.%6.%7.%8."/>
      <w:lvlJc w:val="left"/>
      <w:pPr>
        <w:tabs>
          <w:tab w:val="num" w:pos="0"/>
        </w:tabs>
        <w:ind w:left="11040" w:hanging="1800"/>
      </w:pPr>
      <w:rPr>
        <w:rFonts w:cs="Times New Roman"/>
      </w:rPr>
    </w:lvl>
    <w:lvl w:ilvl="8">
      <w:start w:val="1"/>
      <w:numFmt w:val="decimal"/>
      <w:lvlText w:val="%1.%2.%3.%4.%5.%6.%7.%8.%9."/>
      <w:lvlJc w:val="left"/>
      <w:pPr>
        <w:tabs>
          <w:tab w:val="num" w:pos="0"/>
        </w:tabs>
        <w:ind w:left="12720" w:hanging="2160"/>
      </w:pPr>
      <w:rPr>
        <w:rFonts w:cs="Times New Roman"/>
      </w:rPr>
    </w:lvl>
  </w:abstractNum>
  <w:abstractNum w:abstractNumId="8"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9" w15:restartNumberingAfterBreak="0">
    <w:nsid w:val="00666D9A"/>
    <w:multiLevelType w:val="hybridMultilevel"/>
    <w:tmpl w:val="D7B4BCA6"/>
    <w:lvl w:ilvl="0" w:tplc="597C7E2C">
      <w:start w:val="1"/>
      <w:numFmt w:val="bullet"/>
      <w:pStyle w:val="smallitalic"/>
      <w:lvlText w:val=""/>
      <w:lvlJc w:val="left"/>
      <w:pPr>
        <w:tabs>
          <w:tab w:val="num" w:pos="680"/>
        </w:tabs>
        <w:ind w:left="680" w:hanging="68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7D46FD3"/>
    <w:multiLevelType w:val="multilevel"/>
    <w:tmpl w:val="99B06974"/>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91179FB"/>
    <w:multiLevelType w:val="hybridMultilevel"/>
    <w:tmpl w:val="B09A8C2E"/>
    <w:styleLink w:val="1111111"/>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C9E4B56"/>
    <w:multiLevelType w:val="multilevel"/>
    <w:tmpl w:val="1F2C4D3E"/>
    <w:styleLink w:val="6"/>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4" w15:restartNumberingAfterBreak="0">
    <w:nsid w:val="0CB8273E"/>
    <w:multiLevelType w:val="multilevel"/>
    <w:tmpl w:val="72FCCD1E"/>
    <w:styleLink w:val="4"/>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suff w:val="space"/>
      <w:lvlText w:val="3.%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5"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890017F"/>
    <w:multiLevelType w:val="hybridMultilevel"/>
    <w:tmpl w:val="B08EB336"/>
    <w:lvl w:ilvl="0" w:tplc="FFFFFFFF">
      <w:numFmt w:val="decimal"/>
      <w:lvlText w:val="-"/>
      <w:lvlJc w:val="left"/>
      <w:pPr>
        <w:tabs>
          <w:tab w:val="num" w:pos="900"/>
        </w:tabs>
        <w:ind w:left="900" w:hanging="360"/>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8" w15:restartNumberingAfterBreak="0">
    <w:nsid w:val="24337D73"/>
    <w:multiLevelType w:val="multilevel"/>
    <w:tmpl w:val="DBE806EC"/>
    <w:styleLink w:val="5"/>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lvlRestart w:val="1"/>
      <w:isLgl/>
      <w:suff w:val="space"/>
      <w:lvlText w:val="%1.%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9" w15:restartNumberingAfterBreak="0">
    <w:nsid w:val="2C557F61"/>
    <w:multiLevelType w:val="multilevel"/>
    <w:tmpl w:val="48F6531C"/>
    <w:styleLink w:val="11111111"/>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20"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1" w15:restartNumberingAfterBreak="0">
    <w:nsid w:val="37B444EB"/>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pStyle w:val="111"/>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0B403E5"/>
    <w:multiLevelType w:val="hybridMultilevel"/>
    <w:tmpl w:val="3AAA1D7A"/>
    <w:lvl w:ilvl="0" w:tplc="0419000F">
      <w:start w:val="1"/>
      <w:numFmt w:val="decimal"/>
      <w:lvlText w:val="%1."/>
      <w:lvlJc w:val="left"/>
      <w:pPr>
        <w:tabs>
          <w:tab w:val="num" w:pos="502"/>
        </w:tabs>
        <w:ind w:left="502" w:hanging="360"/>
      </w:pPr>
    </w:lvl>
    <w:lvl w:ilvl="1" w:tplc="DB9212FC">
      <w:start w:val="1"/>
      <w:numFmt w:val="bullet"/>
      <w:lvlText w:val="-"/>
      <w:lvlJc w:val="left"/>
      <w:pPr>
        <w:tabs>
          <w:tab w:val="num" w:pos="1222"/>
        </w:tabs>
        <w:ind w:left="1222" w:hanging="360"/>
      </w:pPr>
      <w:rPr>
        <w:rFonts w:ascii="Times New Roman" w:hAnsi="Times New Roman" w:cs="Times New Roman" w:hint="default"/>
      </w:r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23"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lvl w:ilvl="0" w:tplc="58D8B8CA">
      <w:start w:val="1"/>
      <w:numFmt w:val="decimal"/>
      <w:pStyle w:val="S"/>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176457"/>
    <w:multiLevelType w:val="hybridMultilevel"/>
    <w:tmpl w:val="2BCA65E8"/>
    <w:lvl w:ilvl="0" w:tplc="EE12C93C">
      <w:start w:val="1"/>
      <w:numFmt w:val="decimal"/>
      <w:pStyle w:val="a2"/>
      <w:lvlText w:val="%1."/>
      <w:lvlJc w:val="left"/>
      <w:pPr>
        <w:tabs>
          <w:tab w:val="num" w:pos="928"/>
        </w:tabs>
        <w:ind w:left="928" w:hanging="360"/>
      </w:pPr>
      <w:rPr>
        <w:rFonts w:cs="Times New Roman"/>
      </w:rPr>
    </w:lvl>
    <w:lvl w:ilvl="1" w:tplc="B3520464">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D7A19B7"/>
    <w:multiLevelType w:val="hybridMultilevel"/>
    <w:tmpl w:val="8ACC19AE"/>
    <w:lvl w:ilvl="0" w:tplc="312859CC">
      <w:start w:val="1"/>
      <w:numFmt w:val="russianLower"/>
      <w:lvlText w:val="%1)"/>
      <w:lvlJc w:val="left"/>
      <w:pPr>
        <w:ind w:left="1429" w:hanging="360"/>
      </w:pPr>
      <w:rPr>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8" w15:restartNumberingAfterBreak="0">
    <w:nsid w:val="4F3F7700"/>
    <w:multiLevelType w:val="multilevel"/>
    <w:tmpl w:val="52005730"/>
    <w:lvl w:ilvl="0">
      <w:start w:val="1"/>
      <w:numFmt w:val="decimal"/>
      <w:pStyle w:val="heading1normal"/>
      <w:suff w:val="space"/>
      <w:lvlText w:val="%1."/>
      <w:lvlJc w:val="left"/>
      <w:pPr>
        <w:ind w:left="0" w:firstLine="0"/>
      </w:pPr>
    </w:lvl>
    <w:lvl w:ilvl="1">
      <w:start w:val="1"/>
      <w:numFmt w:val="decimal"/>
      <w:pStyle w:val="heading2normal"/>
      <w:suff w:val="space"/>
      <w:lvlText w:val="%1.%2."/>
      <w:lvlJc w:val="left"/>
      <w:pPr>
        <w:ind w:left="0" w:firstLine="0"/>
      </w:pPr>
    </w:lvl>
    <w:lvl w:ilvl="2">
      <w:start w:val="1"/>
      <w:numFmt w:val="decimal"/>
      <w:pStyle w:val="heading3normal"/>
      <w:suff w:val="space"/>
      <w:lvlText w:val="%1.%2.%3."/>
      <w:lvlJc w:val="left"/>
      <w:pPr>
        <w:ind w:left="0" w:firstLine="0"/>
      </w:pPr>
    </w:lvl>
    <w:lvl w:ilvl="3">
      <w:start w:val="1"/>
      <w:numFmt w:val="decimal"/>
      <w:pStyle w:val="heading4normal"/>
      <w:suff w:val="space"/>
      <w:lvlText w:val="%1.%2.%3.%4."/>
      <w:lvlJc w:val="left"/>
      <w:pPr>
        <w:ind w:left="0" w:firstLine="0"/>
      </w:pPr>
    </w:lvl>
    <w:lvl w:ilvl="4">
      <w:start w:val="1"/>
      <w:numFmt w:val="decimal"/>
      <w:pStyle w:val="heading5normal"/>
      <w:suff w:val="space"/>
      <w:lvlText w:val="%1.%2.%3.%4.%5."/>
      <w:lvlJc w:val="left"/>
      <w:pPr>
        <w:ind w:left="0" w:firstLine="0"/>
      </w:pPr>
    </w:lvl>
    <w:lvl w:ilvl="5">
      <w:start w:val="1"/>
      <w:numFmt w:val="decimal"/>
      <w:pStyle w:val="heading6normal"/>
      <w:suff w:val="space"/>
      <w:lvlText w:val="%1.%2.%3.%4.%5.%6."/>
      <w:lvlJc w:val="left"/>
      <w:pPr>
        <w:ind w:left="0" w:firstLine="0"/>
      </w:pPr>
    </w:lvl>
    <w:lvl w:ilvl="6">
      <w:start w:val="1"/>
      <w:numFmt w:val="decimal"/>
      <w:pStyle w:val="heading7normal"/>
      <w:suff w:val="space"/>
      <w:lvlText w:val="%1.%2.%3.%4.%5.%6.%7."/>
      <w:lvlJc w:val="left"/>
      <w:pPr>
        <w:ind w:left="0" w:firstLine="0"/>
      </w:pPr>
    </w:lvl>
    <w:lvl w:ilvl="7">
      <w:start w:val="1"/>
      <w:numFmt w:val="decimal"/>
      <w:pStyle w:val="heading8normal"/>
      <w:suff w:val="space"/>
      <w:lvlText w:val="%1.%2.%3.%4.%5.%6.%7.%8."/>
      <w:lvlJc w:val="left"/>
      <w:pPr>
        <w:ind w:left="0" w:firstLine="0"/>
      </w:pPr>
    </w:lvl>
    <w:lvl w:ilvl="8">
      <w:start w:val="1"/>
      <w:numFmt w:val="decimal"/>
      <w:pStyle w:val="heading9normal"/>
      <w:suff w:val="space"/>
      <w:lvlText w:val="%1.%2.%3.%4.%5.%6.%7.%8.%9."/>
      <w:lvlJc w:val="left"/>
      <w:pPr>
        <w:ind w:left="0" w:firstLine="0"/>
      </w:pPr>
    </w:lvl>
  </w:abstractNum>
  <w:abstractNum w:abstractNumId="29" w15:restartNumberingAfterBreak="0">
    <w:nsid w:val="4F524598"/>
    <w:multiLevelType w:val="hybridMultilevel"/>
    <w:tmpl w:val="53322E88"/>
    <w:styleLink w:val="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1" w15:restartNumberingAfterBreak="0">
    <w:nsid w:val="5468695B"/>
    <w:multiLevelType w:val="multilevel"/>
    <w:tmpl w:val="B448E274"/>
    <w:lvl w:ilvl="0">
      <w:start w:val="1"/>
      <w:numFmt w:val="decimal"/>
      <w:lvlText w:val="%1."/>
      <w:lvlJc w:val="left"/>
      <w:pPr>
        <w:ind w:left="495" w:hanging="435"/>
      </w:pPr>
      <w:rPr>
        <w:b/>
      </w:rPr>
    </w:lvl>
    <w:lvl w:ilvl="1">
      <w:start w:val="1"/>
      <w:numFmt w:val="decimal"/>
      <w:isLgl/>
      <w:lvlText w:val="%1.%2."/>
      <w:lvlJc w:val="left"/>
      <w:pPr>
        <w:ind w:left="1428" w:hanging="720"/>
      </w:pPr>
    </w:lvl>
    <w:lvl w:ilvl="2">
      <w:start w:val="1"/>
      <w:numFmt w:val="decimal"/>
      <w:isLgl/>
      <w:lvlText w:val="%1.%2.%3."/>
      <w:lvlJc w:val="left"/>
      <w:pPr>
        <w:ind w:left="2076" w:hanging="720"/>
      </w:pPr>
    </w:lvl>
    <w:lvl w:ilvl="3">
      <w:start w:val="1"/>
      <w:numFmt w:val="decimal"/>
      <w:isLgl/>
      <w:lvlText w:val="%1.%2.%3.%4."/>
      <w:lvlJc w:val="left"/>
      <w:pPr>
        <w:ind w:left="3084" w:hanging="1080"/>
      </w:pPr>
    </w:lvl>
    <w:lvl w:ilvl="4">
      <w:start w:val="1"/>
      <w:numFmt w:val="decimal"/>
      <w:isLgl/>
      <w:lvlText w:val="%1.%2.%3.%4.%5."/>
      <w:lvlJc w:val="left"/>
      <w:pPr>
        <w:ind w:left="3732" w:hanging="1080"/>
      </w:pPr>
    </w:lvl>
    <w:lvl w:ilvl="5">
      <w:start w:val="1"/>
      <w:numFmt w:val="decimal"/>
      <w:isLgl/>
      <w:lvlText w:val="%1.%2.%3.%4.%5.%6."/>
      <w:lvlJc w:val="left"/>
      <w:pPr>
        <w:ind w:left="4740" w:hanging="1440"/>
      </w:pPr>
    </w:lvl>
    <w:lvl w:ilvl="6">
      <w:start w:val="1"/>
      <w:numFmt w:val="decimal"/>
      <w:isLgl/>
      <w:lvlText w:val="%1.%2.%3.%4.%5.%6.%7."/>
      <w:lvlJc w:val="left"/>
      <w:pPr>
        <w:ind w:left="5388" w:hanging="1440"/>
      </w:pPr>
    </w:lvl>
    <w:lvl w:ilvl="7">
      <w:start w:val="1"/>
      <w:numFmt w:val="decimal"/>
      <w:isLgl/>
      <w:lvlText w:val="%1.%2.%3.%4.%5.%6.%7.%8."/>
      <w:lvlJc w:val="left"/>
      <w:pPr>
        <w:ind w:left="6396" w:hanging="1800"/>
      </w:pPr>
    </w:lvl>
    <w:lvl w:ilvl="8">
      <w:start w:val="1"/>
      <w:numFmt w:val="decimal"/>
      <w:isLgl/>
      <w:lvlText w:val="%1.%2.%3.%4.%5.%6.%7.%8.%9."/>
      <w:lvlJc w:val="left"/>
      <w:pPr>
        <w:ind w:left="7044" w:hanging="1800"/>
      </w:pPr>
    </w:lvl>
  </w:abstractNum>
  <w:abstractNum w:abstractNumId="32" w15:restartNumberingAfterBreak="0">
    <w:nsid w:val="584C1824"/>
    <w:multiLevelType w:val="hybridMultilevel"/>
    <w:tmpl w:val="04208E48"/>
    <w:lvl w:ilvl="0" w:tplc="1E9A75A6">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3" w15:restartNumberingAfterBreak="0">
    <w:nsid w:val="59E60585"/>
    <w:multiLevelType w:val="hybridMultilevel"/>
    <w:tmpl w:val="38D6B882"/>
    <w:styleLink w:val="a3"/>
    <w:lvl w:ilvl="0" w:tplc="D8386870">
      <w:start w:val="1"/>
      <w:numFmt w:val="bullet"/>
      <w:pStyle w:val="13"/>
      <w:lvlText w:val=""/>
      <w:lvlJc w:val="left"/>
      <w:pPr>
        <w:tabs>
          <w:tab w:val="num" w:pos="360"/>
        </w:tabs>
        <w:ind w:left="360" w:hanging="360"/>
      </w:pPr>
      <w:rPr>
        <w:rFonts w:ascii="Symbol" w:hAnsi="Symbol" w:hint="default"/>
        <w:color w:val="auto"/>
      </w:rPr>
    </w:lvl>
    <w:lvl w:ilvl="1" w:tplc="04190003">
      <w:start w:val="1"/>
      <w:numFmt w:val="bullet"/>
      <w:pStyle w:val="20"/>
      <w:lvlText w:val=""/>
      <w:lvlJc w:val="left"/>
      <w:pPr>
        <w:tabs>
          <w:tab w:val="num" w:pos="1440"/>
        </w:tabs>
        <w:ind w:left="1440" w:hanging="360"/>
      </w:pPr>
      <w:rPr>
        <w:rFonts w:ascii="Symbol" w:hAnsi="Symbol" w:hint="default"/>
        <w:color w:val="auto"/>
      </w:rPr>
    </w:lvl>
    <w:lvl w:ilvl="2" w:tplc="04190005">
      <w:start w:val="1"/>
      <w:numFmt w:val="bullet"/>
      <w:pStyle w:val="3"/>
      <w:lvlText w:val=""/>
      <w:lvlJc w:val="left"/>
      <w:pPr>
        <w:tabs>
          <w:tab w:val="num" w:pos="2160"/>
        </w:tabs>
        <w:ind w:left="2160" w:hanging="360"/>
      </w:pPr>
      <w:rPr>
        <w:rFonts w:ascii="Wingdings" w:hAnsi="Wingdings" w:hint="default"/>
      </w:rPr>
    </w:lvl>
    <w:lvl w:ilvl="3" w:tplc="04190001" w:tentative="1">
      <w:start w:val="1"/>
      <w:numFmt w:val="bullet"/>
      <w:pStyle w:val="40"/>
      <w:lvlText w:val=""/>
      <w:lvlJc w:val="left"/>
      <w:pPr>
        <w:tabs>
          <w:tab w:val="num" w:pos="2880"/>
        </w:tabs>
        <w:ind w:left="2880" w:hanging="360"/>
      </w:pPr>
      <w:rPr>
        <w:rFonts w:ascii="Symbol" w:hAnsi="Symbol" w:hint="default"/>
      </w:rPr>
    </w:lvl>
    <w:lvl w:ilvl="4" w:tplc="04190003" w:tentative="1">
      <w:start w:val="1"/>
      <w:numFmt w:val="bullet"/>
      <w:pStyle w:val="50"/>
      <w:lvlText w:val="o"/>
      <w:lvlJc w:val="left"/>
      <w:pPr>
        <w:tabs>
          <w:tab w:val="num" w:pos="3600"/>
        </w:tabs>
        <w:ind w:left="3600" w:hanging="360"/>
      </w:pPr>
      <w:rPr>
        <w:rFonts w:ascii="Courier New" w:hAnsi="Courier New" w:cs="Courier New" w:hint="default"/>
      </w:rPr>
    </w:lvl>
    <w:lvl w:ilvl="5" w:tplc="04190005" w:tentative="1">
      <w:start w:val="1"/>
      <w:numFmt w:val="bullet"/>
      <w:pStyle w:val="60"/>
      <w:lvlText w:val=""/>
      <w:lvlJc w:val="left"/>
      <w:pPr>
        <w:tabs>
          <w:tab w:val="num" w:pos="4320"/>
        </w:tabs>
        <w:ind w:left="4320" w:hanging="360"/>
      </w:pPr>
      <w:rPr>
        <w:rFonts w:ascii="Wingdings" w:hAnsi="Wingdings" w:hint="default"/>
      </w:rPr>
    </w:lvl>
    <w:lvl w:ilvl="6" w:tplc="04190001" w:tentative="1">
      <w:start w:val="1"/>
      <w:numFmt w:val="bullet"/>
      <w:pStyle w:val="7"/>
      <w:lvlText w:val=""/>
      <w:lvlJc w:val="left"/>
      <w:pPr>
        <w:tabs>
          <w:tab w:val="num" w:pos="5040"/>
        </w:tabs>
        <w:ind w:left="5040" w:hanging="360"/>
      </w:pPr>
      <w:rPr>
        <w:rFonts w:ascii="Symbol" w:hAnsi="Symbol" w:hint="default"/>
      </w:rPr>
    </w:lvl>
    <w:lvl w:ilvl="7" w:tplc="04190003" w:tentative="1">
      <w:start w:val="1"/>
      <w:numFmt w:val="bullet"/>
      <w:pStyle w:val="8"/>
      <w:lvlText w:val="o"/>
      <w:lvlJc w:val="left"/>
      <w:pPr>
        <w:tabs>
          <w:tab w:val="num" w:pos="5760"/>
        </w:tabs>
        <w:ind w:left="5760" w:hanging="360"/>
      </w:pPr>
      <w:rPr>
        <w:rFonts w:ascii="Courier New" w:hAnsi="Courier New" w:cs="Courier New" w:hint="default"/>
      </w:rPr>
    </w:lvl>
    <w:lvl w:ilvl="8" w:tplc="04190005" w:tentative="1">
      <w:start w:val="1"/>
      <w:numFmt w:val="bullet"/>
      <w:pStyle w:val="9"/>
      <w:lvlText w:val=""/>
      <w:lvlJc w:val="left"/>
      <w:pPr>
        <w:tabs>
          <w:tab w:val="num" w:pos="6480"/>
        </w:tabs>
        <w:ind w:left="6480" w:hanging="360"/>
      </w:pPr>
      <w:rPr>
        <w:rFonts w:ascii="Wingdings" w:hAnsi="Wingdings" w:hint="default"/>
      </w:rPr>
    </w:lvl>
  </w:abstractNum>
  <w:abstractNum w:abstractNumId="34" w15:restartNumberingAfterBreak="0">
    <w:nsid w:val="5DAF3F4D"/>
    <w:multiLevelType w:val="hybridMultilevel"/>
    <w:tmpl w:val="D6CCF1D6"/>
    <w:lvl w:ilvl="0" w:tplc="47F02558">
      <w:start w:val="1"/>
      <w:numFmt w:val="decimal"/>
      <w:lvlText w:val="%1."/>
      <w:lvlJc w:val="left"/>
      <w:pPr>
        <w:tabs>
          <w:tab w:val="num" w:pos="660"/>
        </w:tabs>
        <w:ind w:left="660" w:hanging="360"/>
      </w:pPr>
    </w:lvl>
    <w:lvl w:ilvl="1" w:tplc="E93683B0">
      <w:numFmt w:val="none"/>
      <w:lvlText w:val=""/>
      <w:lvlJc w:val="left"/>
      <w:pPr>
        <w:tabs>
          <w:tab w:val="num" w:pos="360"/>
        </w:tabs>
        <w:ind w:left="0" w:firstLine="0"/>
      </w:pPr>
    </w:lvl>
    <w:lvl w:ilvl="2" w:tplc="63EE28D2">
      <w:numFmt w:val="none"/>
      <w:lvlText w:val=""/>
      <w:lvlJc w:val="left"/>
      <w:pPr>
        <w:tabs>
          <w:tab w:val="num" w:pos="360"/>
        </w:tabs>
        <w:ind w:left="0" w:firstLine="0"/>
      </w:pPr>
    </w:lvl>
    <w:lvl w:ilvl="3" w:tplc="6B76FAF2">
      <w:numFmt w:val="none"/>
      <w:lvlText w:val=""/>
      <w:lvlJc w:val="left"/>
      <w:pPr>
        <w:tabs>
          <w:tab w:val="num" w:pos="360"/>
        </w:tabs>
        <w:ind w:left="0" w:firstLine="0"/>
      </w:pPr>
    </w:lvl>
    <w:lvl w:ilvl="4" w:tplc="A74C8654">
      <w:numFmt w:val="none"/>
      <w:lvlText w:val=""/>
      <w:lvlJc w:val="left"/>
      <w:pPr>
        <w:tabs>
          <w:tab w:val="num" w:pos="360"/>
        </w:tabs>
        <w:ind w:left="0" w:firstLine="0"/>
      </w:pPr>
    </w:lvl>
    <w:lvl w:ilvl="5" w:tplc="BC6AC458">
      <w:numFmt w:val="none"/>
      <w:lvlText w:val=""/>
      <w:lvlJc w:val="left"/>
      <w:pPr>
        <w:tabs>
          <w:tab w:val="num" w:pos="360"/>
        </w:tabs>
        <w:ind w:left="0" w:firstLine="0"/>
      </w:pPr>
    </w:lvl>
    <w:lvl w:ilvl="6" w:tplc="0D4679EE">
      <w:numFmt w:val="none"/>
      <w:lvlText w:val=""/>
      <w:lvlJc w:val="left"/>
      <w:pPr>
        <w:tabs>
          <w:tab w:val="num" w:pos="360"/>
        </w:tabs>
        <w:ind w:left="0" w:firstLine="0"/>
      </w:pPr>
    </w:lvl>
    <w:lvl w:ilvl="7" w:tplc="1B56F88C">
      <w:numFmt w:val="none"/>
      <w:lvlText w:val=""/>
      <w:lvlJc w:val="left"/>
      <w:pPr>
        <w:tabs>
          <w:tab w:val="num" w:pos="360"/>
        </w:tabs>
        <w:ind w:left="0" w:firstLine="0"/>
      </w:pPr>
    </w:lvl>
    <w:lvl w:ilvl="8" w:tplc="A98E1A5A">
      <w:numFmt w:val="none"/>
      <w:lvlText w:val=""/>
      <w:lvlJc w:val="left"/>
      <w:pPr>
        <w:tabs>
          <w:tab w:val="num" w:pos="360"/>
        </w:tabs>
        <w:ind w:left="0" w:firstLine="0"/>
      </w:pPr>
    </w:lvl>
  </w:abstractNum>
  <w:abstractNum w:abstractNumId="35" w15:restartNumberingAfterBreak="0">
    <w:nsid w:val="6ABE4344"/>
    <w:multiLevelType w:val="multilevel"/>
    <w:tmpl w:val="FAE02B98"/>
    <w:lvl w:ilvl="0">
      <w:start w:val="1"/>
      <w:numFmt w:val="decimal"/>
      <w:lvlText w:val="%1."/>
      <w:lvlJc w:val="left"/>
      <w:pPr>
        <w:ind w:left="1075" w:hanging="360"/>
      </w:pPr>
    </w:lvl>
    <w:lvl w:ilvl="1">
      <w:start w:val="1"/>
      <w:numFmt w:val="decimal"/>
      <w:isLgl/>
      <w:lvlText w:val="%1.%2."/>
      <w:lvlJc w:val="left"/>
      <w:pPr>
        <w:ind w:left="1340" w:hanging="630"/>
      </w:pPr>
      <w:rPr>
        <w:rFonts w:ascii="Times New Roman" w:hAnsi="Times New Roman" w:cs="Times New Roman" w:hint="default"/>
        <w:sz w:val="24"/>
        <w:szCs w:val="24"/>
      </w:rPr>
    </w:lvl>
    <w:lvl w:ilvl="2">
      <w:start w:val="1"/>
      <w:numFmt w:val="decimal"/>
      <w:isLgl/>
      <w:lvlText w:val="%1.%2.%3."/>
      <w:lvlJc w:val="left"/>
      <w:pPr>
        <w:ind w:left="1435" w:hanging="720"/>
      </w:pPr>
    </w:lvl>
    <w:lvl w:ilvl="3">
      <w:start w:val="1"/>
      <w:numFmt w:val="decimal"/>
      <w:isLgl/>
      <w:lvlText w:val="%1.%2.%3.%4."/>
      <w:lvlJc w:val="left"/>
      <w:pPr>
        <w:ind w:left="1435" w:hanging="720"/>
      </w:pPr>
    </w:lvl>
    <w:lvl w:ilvl="4">
      <w:start w:val="1"/>
      <w:numFmt w:val="decimal"/>
      <w:isLgl/>
      <w:lvlText w:val="%1.%2.%3.%4.%5."/>
      <w:lvlJc w:val="left"/>
      <w:pPr>
        <w:ind w:left="1795" w:hanging="1080"/>
      </w:pPr>
    </w:lvl>
    <w:lvl w:ilvl="5">
      <w:start w:val="1"/>
      <w:numFmt w:val="decimal"/>
      <w:isLgl/>
      <w:lvlText w:val="%1.%2.%3.%4.%5.%6."/>
      <w:lvlJc w:val="left"/>
      <w:pPr>
        <w:ind w:left="1795" w:hanging="1080"/>
      </w:pPr>
    </w:lvl>
    <w:lvl w:ilvl="6">
      <w:start w:val="1"/>
      <w:numFmt w:val="decimal"/>
      <w:isLgl/>
      <w:lvlText w:val="%1.%2.%3.%4.%5.%6.%7."/>
      <w:lvlJc w:val="left"/>
      <w:pPr>
        <w:ind w:left="2155" w:hanging="1440"/>
      </w:pPr>
    </w:lvl>
    <w:lvl w:ilvl="7">
      <w:start w:val="1"/>
      <w:numFmt w:val="decimal"/>
      <w:isLgl/>
      <w:lvlText w:val="%1.%2.%3.%4.%5.%6.%7.%8."/>
      <w:lvlJc w:val="left"/>
      <w:pPr>
        <w:ind w:left="2155" w:hanging="1440"/>
      </w:pPr>
    </w:lvl>
    <w:lvl w:ilvl="8">
      <w:start w:val="1"/>
      <w:numFmt w:val="decimal"/>
      <w:isLgl/>
      <w:lvlText w:val="%1.%2.%3.%4.%5.%6.%7.%8.%9."/>
      <w:lvlJc w:val="left"/>
      <w:pPr>
        <w:ind w:left="2515" w:hanging="1800"/>
      </w:pPr>
    </w:lvl>
  </w:abstractNum>
  <w:abstractNum w:abstractNumId="36" w15:restartNumberingAfterBreak="0">
    <w:nsid w:val="6B1B3507"/>
    <w:multiLevelType w:val="hybridMultilevel"/>
    <w:tmpl w:val="11CE71FC"/>
    <w:lvl w:ilvl="0" w:tplc="1FA8D1F2">
      <w:start w:val="1"/>
      <w:numFmt w:val="decimal"/>
      <w:pStyle w:val="14"/>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6CF70BC1"/>
    <w:multiLevelType w:val="multilevel"/>
    <w:tmpl w:val="48D4745E"/>
    <w:lvl w:ilvl="0">
      <w:start w:val="1"/>
      <w:numFmt w:val="decimal"/>
      <w:pStyle w:val="15"/>
      <w:lvlText w:val="%1."/>
      <w:lvlJc w:val="left"/>
      <w:pPr>
        <w:tabs>
          <w:tab w:val="num" w:pos="0"/>
        </w:tabs>
        <w:ind w:left="432" w:hanging="432"/>
      </w:pPr>
      <w:rPr>
        <w:rFonts w:hint="default"/>
      </w:rPr>
    </w:lvl>
    <w:lvl w:ilvl="1">
      <w:start w:val="1"/>
      <w:numFmt w:val="decimal"/>
      <w:pStyle w:val="21"/>
      <w:lvlText w:val="%1.%2"/>
      <w:lvlJc w:val="left"/>
      <w:pPr>
        <w:tabs>
          <w:tab w:val="num" w:pos="1259"/>
        </w:tabs>
        <w:ind w:left="1836" w:hanging="576"/>
      </w:pPr>
      <w:rPr>
        <w:rFonts w:hint="default"/>
      </w:rPr>
    </w:lvl>
    <w:lvl w:ilvl="2">
      <w:start w:val="1"/>
      <w:numFmt w:val="decimal"/>
      <w:pStyle w:val="30"/>
      <w:lvlText w:val="%1.%2.%3"/>
      <w:lvlJc w:val="left"/>
      <w:pPr>
        <w:tabs>
          <w:tab w:val="num" w:pos="767"/>
        </w:tabs>
        <w:ind w:left="54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E505317"/>
    <w:multiLevelType w:val="hybridMultilevel"/>
    <w:tmpl w:val="FB9E7FE2"/>
    <w:lvl w:ilvl="0" w:tplc="0419000F">
      <w:start w:val="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0" w15:restartNumberingAfterBreak="0">
    <w:nsid w:val="741F15A2"/>
    <w:multiLevelType w:val="hybridMultilevel"/>
    <w:tmpl w:val="9DE2736E"/>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742170A3"/>
    <w:multiLevelType w:val="multilevel"/>
    <w:tmpl w:val="B68CA35C"/>
    <w:styleLink w:val="8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2" w15:restartNumberingAfterBreak="0">
    <w:nsid w:val="74F65A4D"/>
    <w:multiLevelType w:val="multilevel"/>
    <w:tmpl w:val="07DAA336"/>
    <w:styleLink w:val="7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num w:numId="1">
    <w:abstractNumId w:val="37"/>
  </w:num>
  <w:num w:numId="2">
    <w:abstractNumId w:val="25"/>
  </w:num>
  <w:num w:numId="3">
    <w:abstractNumId w:val="28"/>
  </w:num>
  <w:num w:numId="4">
    <w:abstractNumId w:val="17"/>
  </w:num>
  <w:num w:numId="5">
    <w:abstractNumId w:val="19"/>
  </w:num>
  <w:num w:numId="6">
    <w:abstractNumId w:val="30"/>
  </w:num>
  <w:num w:numId="7">
    <w:abstractNumId w:val="39"/>
  </w:num>
  <w:num w:numId="8">
    <w:abstractNumId w:val="8"/>
  </w:num>
  <w:num w:numId="9">
    <w:abstractNumId w:val="12"/>
  </w:num>
  <w:num w:numId="10">
    <w:abstractNumId w:val="26"/>
  </w:num>
  <w:num w:numId="11">
    <w:abstractNumId w:val="23"/>
  </w:num>
  <w:num w:numId="12">
    <w:abstractNumId w:val="15"/>
  </w:num>
  <w:num w:numId="13">
    <w:abstractNumId w:val="10"/>
  </w:num>
  <w:num w:numId="14">
    <w:abstractNumId w:val="33"/>
  </w:num>
  <w:num w:numId="15">
    <w:abstractNumId w:val="24"/>
  </w:num>
  <w:num w:numId="16">
    <w:abstractNumId w:val="32"/>
  </w:num>
  <w:num w:numId="17">
    <w:abstractNumId w:val="20"/>
  </w:num>
  <w:num w:numId="18">
    <w:abstractNumId w:val="29"/>
  </w:num>
  <w:num w:numId="19">
    <w:abstractNumId w:val="14"/>
  </w:num>
  <w:num w:numId="20">
    <w:abstractNumId w:val="18"/>
  </w:num>
  <w:num w:numId="21">
    <w:abstractNumId w:val="13"/>
  </w:num>
  <w:num w:numId="22">
    <w:abstractNumId w:val="42"/>
  </w:num>
  <w:num w:numId="23">
    <w:abstractNumId w:val="41"/>
  </w:num>
  <w:num w:numId="24">
    <w:abstractNumId w:val="21"/>
  </w:num>
  <w:num w:numId="25">
    <w:abstractNumId w:val="11"/>
  </w:num>
  <w:num w:numId="26">
    <w:abstractNumId w:val="36"/>
  </w:num>
  <w:num w:numId="27">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34"/>
    <w:lvlOverride w:ilvl="0">
      <w:startOverride w:val="1"/>
    </w:lvlOverride>
    <w:lvlOverride w:ilvl="1"/>
    <w:lvlOverride w:ilvl="2"/>
    <w:lvlOverride w:ilvl="3"/>
    <w:lvlOverride w:ilvl="4"/>
    <w:lvlOverride w:ilvl="5"/>
    <w:lvlOverride w:ilvl="6"/>
    <w:lvlOverride w:ilvl="7"/>
    <w:lvlOverride w:ilvl="8"/>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oNotHyphenateCaps/>
  <w:drawingGridHorizontalSpacing w:val="24"/>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447"/>
    <w:rsid w:val="0000033F"/>
    <w:rsid w:val="00000522"/>
    <w:rsid w:val="000012F0"/>
    <w:rsid w:val="000015D7"/>
    <w:rsid w:val="00001BAD"/>
    <w:rsid w:val="0000251C"/>
    <w:rsid w:val="00002603"/>
    <w:rsid w:val="0000275F"/>
    <w:rsid w:val="000028AF"/>
    <w:rsid w:val="00002E24"/>
    <w:rsid w:val="0000303B"/>
    <w:rsid w:val="000036C0"/>
    <w:rsid w:val="00003A7E"/>
    <w:rsid w:val="00003EF4"/>
    <w:rsid w:val="00004157"/>
    <w:rsid w:val="000043FC"/>
    <w:rsid w:val="00004848"/>
    <w:rsid w:val="00004FC9"/>
    <w:rsid w:val="0000530F"/>
    <w:rsid w:val="000053BC"/>
    <w:rsid w:val="000058D4"/>
    <w:rsid w:val="000062F9"/>
    <w:rsid w:val="000069F5"/>
    <w:rsid w:val="000070FF"/>
    <w:rsid w:val="0000749D"/>
    <w:rsid w:val="00007A07"/>
    <w:rsid w:val="00007E89"/>
    <w:rsid w:val="00007F41"/>
    <w:rsid w:val="000100E2"/>
    <w:rsid w:val="000103E1"/>
    <w:rsid w:val="00010455"/>
    <w:rsid w:val="000107EF"/>
    <w:rsid w:val="0001097E"/>
    <w:rsid w:val="00010A86"/>
    <w:rsid w:val="000110F8"/>
    <w:rsid w:val="0001124E"/>
    <w:rsid w:val="00011252"/>
    <w:rsid w:val="00011FDC"/>
    <w:rsid w:val="000122F3"/>
    <w:rsid w:val="0001258D"/>
    <w:rsid w:val="0001286C"/>
    <w:rsid w:val="00012C38"/>
    <w:rsid w:val="00012F53"/>
    <w:rsid w:val="0001340C"/>
    <w:rsid w:val="00013642"/>
    <w:rsid w:val="000137D2"/>
    <w:rsid w:val="00013C02"/>
    <w:rsid w:val="00013CE1"/>
    <w:rsid w:val="000141C0"/>
    <w:rsid w:val="00015134"/>
    <w:rsid w:val="000155FE"/>
    <w:rsid w:val="0001563A"/>
    <w:rsid w:val="00015FF8"/>
    <w:rsid w:val="0001623D"/>
    <w:rsid w:val="0001639F"/>
    <w:rsid w:val="000166AA"/>
    <w:rsid w:val="00016D84"/>
    <w:rsid w:val="000176AA"/>
    <w:rsid w:val="00020B6E"/>
    <w:rsid w:val="00021657"/>
    <w:rsid w:val="000221A9"/>
    <w:rsid w:val="000221AF"/>
    <w:rsid w:val="000222C8"/>
    <w:rsid w:val="000228BD"/>
    <w:rsid w:val="00022952"/>
    <w:rsid w:val="00022F37"/>
    <w:rsid w:val="00022F71"/>
    <w:rsid w:val="0002308B"/>
    <w:rsid w:val="00023154"/>
    <w:rsid w:val="0002321C"/>
    <w:rsid w:val="000238CF"/>
    <w:rsid w:val="00023A37"/>
    <w:rsid w:val="000240A3"/>
    <w:rsid w:val="00024458"/>
    <w:rsid w:val="00024ED1"/>
    <w:rsid w:val="00025168"/>
    <w:rsid w:val="0002527B"/>
    <w:rsid w:val="00025674"/>
    <w:rsid w:val="000257D7"/>
    <w:rsid w:val="00026EA8"/>
    <w:rsid w:val="00027465"/>
    <w:rsid w:val="0002778C"/>
    <w:rsid w:val="00027998"/>
    <w:rsid w:val="000279C9"/>
    <w:rsid w:val="00027AC0"/>
    <w:rsid w:val="00027AC7"/>
    <w:rsid w:val="000301BC"/>
    <w:rsid w:val="000302E4"/>
    <w:rsid w:val="00030510"/>
    <w:rsid w:val="00030A07"/>
    <w:rsid w:val="00030AC8"/>
    <w:rsid w:val="00030D4B"/>
    <w:rsid w:val="000314AF"/>
    <w:rsid w:val="000316BD"/>
    <w:rsid w:val="00031FFC"/>
    <w:rsid w:val="00032621"/>
    <w:rsid w:val="0003266E"/>
    <w:rsid w:val="00032C37"/>
    <w:rsid w:val="00032E2E"/>
    <w:rsid w:val="00032E37"/>
    <w:rsid w:val="00032FEA"/>
    <w:rsid w:val="000333D7"/>
    <w:rsid w:val="0003395D"/>
    <w:rsid w:val="00034445"/>
    <w:rsid w:val="0003447F"/>
    <w:rsid w:val="0003453E"/>
    <w:rsid w:val="00035228"/>
    <w:rsid w:val="00035880"/>
    <w:rsid w:val="00035962"/>
    <w:rsid w:val="00035983"/>
    <w:rsid w:val="00035B13"/>
    <w:rsid w:val="00035B7D"/>
    <w:rsid w:val="00035FAC"/>
    <w:rsid w:val="000362CF"/>
    <w:rsid w:val="00036644"/>
    <w:rsid w:val="00036936"/>
    <w:rsid w:val="00036F45"/>
    <w:rsid w:val="00037425"/>
    <w:rsid w:val="00037630"/>
    <w:rsid w:val="00037B72"/>
    <w:rsid w:val="00037B9D"/>
    <w:rsid w:val="00040122"/>
    <w:rsid w:val="00040163"/>
    <w:rsid w:val="000405BB"/>
    <w:rsid w:val="000408CA"/>
    <w:rsid w:val="00040AC7"/>
    <w:rsid w:val="00040B99"/>
    <w:rsid w:val="00040E1C"/>
    <w:rsid w:val="00040E5C"/>
    <w:rsid w:val="00041417"/>
    <w:rsid w:val="0004183A"/>
    <w:rsid w:val="00042676"/>
    <w:rsid w:val="00042F4A"/>
    <w:rsid w:val="0004334F"/>
    <w:rsid w:val="00043908"/>
    <w:rsid w:val="00043B1D"/>
    <w:rsid w:val="00043BF5"/>
    <w:rsid w:val="00043FFF"/>
    <w:rsid w:val="000441BC"/>
    <w:rsid w:val="000446D9"/>
    <w:rsid w:val="000447F6"/>
    <w:rsid w:val="00044D54"/>
    <w:rsid w:val="000453F4"/>
    <w:rsid w:val="0004585F"/>
    <w:rsid w:val="00045A31"/>
    <w:rsid w:val="00045E6D"/>
    <w:rsid w:val="00045F7E"/>
    <w:rsid w:val="000464C8"/>
    <w:rsid w:val="000467E8"/>
    <w:rsid w:val="00046AD8"/>
    <w:rsid w:val="00046CB3"/>
    <w:rsid w:val="0004716A"/>
    <w:rsid w:val="00047601"/>
    <w:rsid w:val="0004767A"/>
    <w:rsid w:val="000476EA"/>
    <w:rsid w:val="00047E84"/>
    <w:rsid w:val="0005036B"/>
    <w:rsid w:val="00050678"/>
    <w:rsid w:val="0005086D"/>
    <w:rsid w:val="00050A64"/>
    <w:rsid w:val="00050E51"/>
    <w:rsid w:val="00051BBC"/>
    <w:rsid w:val="00051F90"/>
    <w:rsid w:val="00051FC6"/>
    <w:rsid w:val="00052502"/>
    <w:rsid w:val="00052E3D"/>
    <w:rsid w:val="0005358E"/>
    <w:rsid w:val="000535CB"/>
    <w:rsid w:val="000536A0"/>
    <w:rsid w:val="00053725"/>
    <w:rsid w:val="000548B0"/>
    <w:rsid w:val="00054F34"/>
    <w:rsid w:val="000560B2"/>
    <w:rsid w:val="0005610E"/>
    <w:rsid w:val="00056674"/>
    <w:rsid w:val="0005695D"/>
    <w:rsid w:val="0005696C"/>
    <w:rsid w:val="00056AA7"/>
    <w:rsid w:val="00056CF4"/>
    <w:rsid w:val="0005719E"/>
    <w:rsid w:val="0005787F"/>
    <w:rsid w:val="00057B92"/>
    <w:rsid w:val="00060566"/>
    <w:rsid w:val="00060C5A"/>
    <w:rsid w:val="000621C2"/>
    <w:rsid w:val="0006261D"/>
    <w:rsid w:val="00062712"/>
    <w:rsid w:val="0006290D"/>
    <w:rsid w:val="00062BFF"/>
    <w:rsid w:val="00063544"/>
    <w:rsid w:val="00063580"/>
    <w:rsid w:val="00063A54"/>
    <w:rsid w:val="00063B10"/>
    <w:rsid w:val="00063E86"/>
    <w:rsid w:val="00064015"/>
    <w:rsid w:val="000645A5"/>
    <w:rsid w:val="00064965"/>
    <w:rsid w:val="00064A92"/>
    <w:rsid w:val="00064D53"/>
    <w:rsid w:val="0006504C"/>
    <w:rsid w:val="000652BD"/>
    <w:rsid w:val="00065AB4"/>
    <w:rsid w:val="0006721E"/>
    <w:rsid w:val="00067B20"/>
    <w:rsid w:val="00067F88"/>
    <w:rsid w:val="00070156"/>
    <w:rsid w:val="000706CC"/>
    <w:rsid w:val="00070786"/>
    <w:rsid w:val="00070AB7"/>
    <w:rsid w:val="0007141A"/>
    <w:rsid w:val="0007141C"/>
    <w:rsid w:val="00071A16"/>
    <w:rsid w:val="00071ED3"/>
    <w:rsid w:val="00071F7A"/>
    <w:rsid w:val="000723AE"/>
    <w:rsid w:val="000726EC"/>
    <w:rsid w:val="00072D9A"/>
    <w:rsid w:val="00073330"/>
    <w:rsid w:val="00073607"/>
    <w:rsid w:val="00073689"/>
    <w:rsid w:val="000736A2"/>
    <w:rsid w:val="00074135"/>
    <w:rsid w:val="00074211"/>
    <w:rsid w:val="00074564"/>
    <w:rsid w:val="0007523B"/>
    <w:rsid w:val="000756B3"/>
    <w:rsid w:val="00076033"/>
    <w:rsid w:val="00076613"/>
    <w:rsid w:val="00076799"/>
    <w:rsid w:val="00076846"/>
    <w:rsid w:val="0007697A"/>
    <w:rsid w:val="000769C2"/>
    <w:rsid w:val="00076CC5"/>
    <w:rsid w:val="00076CE8"/>
    <w:rsid w:val="00077147"/>
    <w:rsid w:val="0007716E"/>
    <w:rsid w:val="000773B6"/>
    <w:rsid w:val="000778C6"/>
    <w:rsid w:val="00077E8D"/>
    <w:rsid w:val="0008036D"/>
    <w:rsid w:val="00080A12"/>
    <w:rsid w:val="00081166"/>
    <w:rsid w:val="00081638"/>
    <w:rsid w:val="00081AFF"/>
    <w:rsid w:val="000821A2"/>
    <w:rsid w:val="000835C8"/>
    <w:rsid w:val="00083CAF"/>
    <w:rsid w:val="00083DA5"/>
    <w:rsid w:val="0008439D"/>
    <w:rsid w:val="0008470D"/>
    <w:rsid w:val="00084B40"/>
    <w:rsid w:val="00085296"/>
    <w:rsid w:val="00085DA4"/>
    <w:rsid w:val="000861CB"/>
    <w:rsid w:val="0008680E"/>
    <w:rsid w:val="00086B6D"/>
    <w:rsid w:val="00086E1B"/>
    <w:rsid w:val="00087149"/>
    <w:rsid w:val="00087333"/>
    <w:rsid w:val="00087864"/>
    <w:rsid w:val="0008788E"/>
    <w:rsid w:val="000879B4"/>
    <w:rsid w:val="00087C7B"/>
    <w:rsid w:val="000909F5"/>
    <w:rsid w:val="00091AA2"/>
    <w:rsid w:val="00091C1F"/>
    <w:rsid w:val="0009214F"/>
    <w:rsid w:val="00092311"/>
    <w:rsid w:val="00092373"/>
    <w:rsid w:val="000924F9"/>
    <w:rsid w:val="0009256E"/>
    <w:rsid w:val="000932A7"/>
    <w:rsid w:val="00093F03"/>
    <w:rsid w:val="000940D6"/>
    <w:rsid w:val="0009462C"/>
    <w:rsid w:val="000949DD"/>
    <w:rsid w:val="00094B5C"/>
    <w:rsid w:val="00094D2B"/>
    <w:rsid w:val="00094EBE"/>
    <w:rsid w:val="0009554D"/>
    <w:rsid w:val="000959B3"/>
    <w:rsid w:val="00096045"/>
    <w:rsid w:val="000963F2"/>
    <w:rsid w:val="00097073"/>
    <w:rsid w:val="0009774E"/>
    <w:rsid w:val="000977C8"/>
    <w:rsid w:val="000978B2"/>
    <w:rsid w:val="00097E03"/>
    <w:rsid w:val="000A0005"/>
    <w:rsid w:val="000A009F"/>
    <w:rsid w:val="000A01B9"/>
    <w:rsid w:val="000A03BA"/>
    <w:rsid w:val="000A0453"/>
    <w:rsid w:val="000A1086"/>
    <w:rsid w:val="000A13DB"/>
    <w:rsid w:val="000A14E2"/>
    <w:rsid w:val="000A1934"/>
    <w:rsid w:val="000A1951"/>
    <w:rsid w:val="000A1F41"/>
    <w:rsid w:val="000A20E7"/>
    <w:rsid w:val="000A229B"/>
    <w:rsid w:val="000A3A08"/>
    <w:rsid w:val="000A3DC6"/>
    <w:rsid w:val="000A3EEB"/>
    <w:rsid w:val="000A424D"/>
    <w:rsid w:val="000A4B11"/>
    <w:rsid w:val="000A4BDF"/>
    <w:rsid w:val="000A4DC3"/>
    <w:rsid w:val="000A4E93"/>
    <w:rsid w:val="000A6776"/>
    <w:rsid w:val="000A6BAC"/>
    <w:rsid w:val="000A751B"/>
    <w:rsid w:val="000A7975"/>
    <w:rsid w:val="000A7AAE"/>
    <w:rsid w:val="000B0496"/>
    <w:rsid w:val="000B0D6C"/>
    <w:rsid w:val="000B11C4"/>
    <w:rsid w:val="000B19B5"/>
    <w:rsid w:val="000B26C0"/>
    <w:rsid w:val="000B2701"/>
    <w:rsid w:val="000B36B9"/>
    <w:rsid w:val="000B3838"/>
    <w:rsid w:val="000B3A1B"/>
    <w:rsid w:val="000B3B07"/>
    <w:rsid w:val="000B4F51"/>
    <w:rsid w:val="000B5888"/>
    <w:rsid w:val="000B59A8"/>
    <w:rsid w:val="000B5B4F"/>
    <w:rsid w:val="000B6C01"/>
    <w:rsid w:val="000B741A"/>
    <w:rsid w:val="000B7570"/>
    <w:rsid w:val="000B7E36"/>
    <w:rsid w:val="000B7FD3"/>
    <w:rsid w:val="000C07FA"/>
    <w:rsid w:val="000C0860"/>
    <w:rsid w:val="000C0B5F"/>
    <w:rsid w:val="000C0D79"/>
    <w:rsid w:val="000C0DEC"/>
    <w:rsid w:val="000C1292"/>
    <w:rsid w:val="000C133A"/>
    <w:rsid w:val="000C13E3"/>
    <w:rsid w:val="000C1812"/>
    <w:rsid w:val="000C1C12"/>
    <w:rsid w:val="000C1E4F"/>
    <w:rsid w:val="000C25D4"/>
    <w:rsid w:val="000C26DD"/>
    <w:rsid w:val="000C3A0E"/>
    <w:rsid w:val="000C3CB6"/>
    <w:rsid w:val="000C3D31"/>
    <w:rsid w:val="000C3D4D"/>
    <w:rsid w:val="000C4230"/>
    <w:rsid w:val="000C470B"/>
    <w:rsid w:val="000C4966"/>
    <w:rsid w:val="000C4B76"/>
    <w:rsid w:val="000C536F"/>
    <w:rsid w:val="000C54A8"/>
    <w:rsid w:val="000C5975"/>
    <w:rsid w:val="000C5A6E"/>
    <w:rsid w:val="000C5B80"/>
    <w:rsid w:val="000C5E41"/>
    <w:rsid w:val="000C5E86"/>
    <w:rsid w:val="000C5F53"/>
    <w:rsid w:val="000C6747"/>
    <w:rsid w:val="000C6B17"/>
    <w:rsid w:val="000C708A"/>
    <w:rsid w:val="000C714E"/>
    <w:rsid w:val="000C7184"/>
    <w:rsid w:val="000C7965"/>
    <w:rsid w:val="000C7E16"/>
    <w:rsid w:val="000C7F09"/>
    <w:rsid w:val="000D002E"/>
    <w:rsid w:val="000D0A9D"/>
    <w:rsid w:val="000D0BE9"/>
    <w:rsid w:val="000D0C3C"/>
    <w:rsid w:val="000D194D"/>
    <w:rsid w:val="000D197E"/>
    <w:rsid w:val="000D19C8"/>
    <w:rsid w:val="000D1BDA"/>
    <w:rsid w:val="000D1CEC"/>
    <w:rsid w:val="000D1FF5"/>
    <w:rsid w:val="000D2100"/>
    <w:rsid w:val="000D2717"/>
    <w:rsid w:val="000D2779"/>
    <w:rsid w:val="000D2C6A"/>
    <w:rsid w:val="000D2F78"/>
    <w:rsid w:val="000D32E1"/>
    <w:rsid w:val="000D331B"/>
    <w:rsid w:val="000D352F"/>
    <w:rsid w:val="000D3604"/>
    <w:rsid w:val="000D3F3B"/>
    <w:rsid w:val="000D4283"/>
    <w:rsid w:val="000D4380"/>
    <w:rsid w:val="000D465D"/>
    <w:rsid w:val="000D4760"/>
    <w:rsid w:val="000D4AD2"/>
    <w:rsid w:val="000D4D1F"/>
    <w:rsid w:val="000D51D8"/>
    <w:rsid w:val="000D5329"/>
    <w:rsid w:val="000D53EA"/>
    <w:rsid w:val="000D5947"/>
    <w:rsid w:val="000D5978"/>
    <w:rsid w:val="000D5CD3"/>
    <w:rsid w:val="000D5D34"/>
    <w:rsid w:val="000D6095"/>
    <w:rsid w:val="000D6621"/>
    <w:rsid w:val="000D6DBB"/>
    <w:rsid w:val="000D748E"/>
    <w:rsid w:val="000D7516"/>
    <w:rsid w:val="000D7E4A"/>
    <w:rsid w:val="000D7EC9"/>
    <w:rsid w:val="000E0197"/>
    <w:rsid w:val="000E0590"/>
    <w:rsid w:val="000E07B3"/>
    <w:rsid w:val="000E0CB0"/>
    <w:rsid w:val="000E0D86"/>
    <w:rsid w:val="000E0EB7"/>
    <w:rsid w:val="000E1208"/>
    <w:rsid w:val="000E1685"/>
    <w:rsid w:val="000E18E7"/>
    <w:rsid w:val="000E19AF"/>
    <w:rsid w:val="000E1A60"/>
    <w:rsid w:val="000E2CA7"/>
    <w:rsid w:val="000E312D"/>
    <w:rsid w:val="000E3456"/>
    <w:rsid w:val="000E42CD"/>
    <w:rsid w:val="000E44D5"/>
    <w:rsid w:val="000E463C"/>
    <w:rsid w:val="000E4771"/>
    <w:rsid w:val="000E47AC"/>
    <w:rsid w:val="000E4EC2"/>
    <w:rsid w:val="000E4EE8"/>
    <w:rsid w:val="000E5827"/>
    <w:rsid w:val="000E59A4"/>
    <w:rsid w:val="000E5CA1"/>
    <w:rsid w:val="000E5F7D"/>
    <w:rsid w:val="000E6C3F"/>
    <w:rsid w:val="000E723B"/>
    <w:rsid w:val="000E72EF"/>
    <w:rsid w:val="000E7A3A"/>
    <w:rsid w:val="000F0116"/>
    <w:rsid w:val="000F0347"/>
    <w:rsid w:val="000F0367"/>
    <w:rsid w:val="000F0536"/>
    <w:rsid w:val="000F11F5"/>
    <w:rsid w:val="000F1776"/>
    <w:rsid w:val="000F22A5"/>
    <w:rsid w:val="000F2B08"/>
    <w:rsid w:val="000F2B5B"/>
    <w:rsid w:val="000F38E5"/>
    <w:rsid w:val="000F3926"/>
    <w:rsid w:val="000F3A67"/>
    <w:rsid w:val="000F3CA0"/>
    <w:rsid w:val="000F3DE6"/>
    <w:rsid w:val="000F3E18"/>
    <w:rsid w:val="000F5448"/>
    <w:rsid w:val="000F550E"/>
    <w:rsid w:val="000F5FFB"/>
    <w:rsid w:val="000F7C35"/>
    <w:rsid w:val="000F7C4D"/>
    <w:rsid w:val="001000D9"/>
    <w:rsid w:val="00100C9E"/>
    <w:rsid w:val="00100D71"/>
    <w:rsid w:val="001011C7"/>
    <w:rsid w:val="00101526"/>
    <w:rsid w:val="001015CB"/>
    <w:rsid w:val="0010176A"/>
    <w:rsid w:val="00101CA4"/>
    <w:rsid w:val="001022F1"/>
    <w:rsid w:val="00102481"/>
    <w:rsid w:val="001026BC"/>
    <w:rsid w:val="00103096"/>
    <w:rsid w:val="00105B18"/>
    <w:rsid w:val="001065D9"/>
    <w:rsid w:val="001065F3"/>
    <w:rsid w:val="00106BFD"/>
    <w:rsid w:val="00106F9E"/>
    <w:rsid w:val="001076FF"/>
    <w:rsid w:val="00107ADB"/>
    <w:rsid w:val="00107B62"/>
    <w:rsid w:val="00107B71"/>
    <w:rsid w:val="00107EAD"/>
    <w:rsid w:val="00110310"/>
    <w:rsid w:val="001106BE"/>
    <w:rsid w:val="001111EB"/>
    <w:rsid w:val="00111249"/>
    <w:rsid w:val="001114E7"/>
    <w:rsid w:val="00111879"/>
    <w:rsid w:val="00111C95"/>
    <w:rsid w:val="001123AF"/>
    <w:rsid w:val="00112935"/>
    <w:rsid w:val="001129B7"/>
    <w:rsid w:val="00112BF1"/>
    <w:rsid w:val="00112D2E"/>
    <w:rsid w:val="001130AE"/>
    <w:rsid w:val="00113228"/>
    <w:rsid w:val="00113513"/>
    <w:rsid w:val="001138CB"/>
    <w:rsid w:val="0011433F"/>
    <w:rsid w:val="00114632"/>
    <w:rsid w:val="001146D1"/>
    <w:rsid w:val="00114B15"/>
    <w:rsid w:val="00114B75"/>
    <w:rsid w:val="00114BA1"/>
    <w:rsid w:val="00114D14"/>
    <w:rsid w:val="00115528"/>
    <w:rsid w:val="00115792"/>
    <w:rsid w:val="00115D0E"/>
    <w:rsid w:val="001165CA"/>
    <w:rsid w:val="00116A59"/>
    <w:rsid w:val="00116BF7"/>
    <w:rsid w:val="00116BF8"/>
    <w:rsid w:val="00116F8E"/>
    <w:rsid w:val="001175F1"/>
    <w:rsid w:val="00117858"/>
    <w:rsid w:val="0012003C"/>
    <w:rsid w:val="00120B5A"/>
    <w:rsid w:val="00121C62"/>
    <w:rsid w:val="00121D67"/>
    <w:rsid w:val="00121D7B"/>
    <w:rsid w:val="00121D8B"/>
    <w:rsid w:val="001224A1"/>
    <w:rsid w:val="0012264D"/>
    <w:rsid w:val="00122D71"/>
    <w:rsid w:val="00123529"/>
    <w:rsid w:val="00123663"/>
    <w:rsid w:val="001238B1"/>
    <w:rsid w:val="001249FC"/>
    <w:rsid w:val="001258A9"/>
    <w:rsid w:val="00125E8C"/>
    <w:rsid w:val="001272D4"/>
    <w:rsid w:val="00127EF6"/>
    <w:rsid w:val="00127F74"/>
    <w:rsid w:val="001312A0"/>
    <w:rsid w:val="0013157A"/>
    <w:rsid w:val="001315A5"/>
    <w:rsid w:val="00131C18"/>
    <w:rsid w:val="00131C4E"/>
    <w:rsid w:val="00131FDE"/>
    <w:rsid w:val="00132CCC"/>
    <w:rsid w:val="00132D8B"/>
    <w:rsid w:val="00133177"/>
    <w:rsid w:val="0013341D"/>
    <w:rsid w:val="001334AF"/>
    <w:rsid w:val="00134208"/>
    <w:rsid w:val="00134734"/>
    <w:rsid w:val="001347D0"/>
    <w:rsid w:val="00134D74"/>
    <w:rsid w:val="001353BB"/>
    <w:rsid w:val="00135C11"/>
    <w:rsid w:val="00135D20"/>
    <w:rsid w:val="00135E7F"/>
    <w:rsid w:val="001371CB"/>
    <w:rsid w:val="0013755C"/>
    <w:rsid w:val="001413F8"/>
    <w:rsid w:val="00142CF6"/>
    <w:rsid w:val="00143172"/>
    <w:rsid w:val="001439CF"/>
    <w:rsid w:val="00143BF0"/>
    <w:rsid w:val="00143C3E"/>
    <w:rsid w:val="00143C9B"/>
    <w:rsid w:val="001448F3"/>
    <w:rsid w:val="0014495C"/>
    <w:rsid w:val="00144E7C"/>
    <w:rsid w:val="00144F3E"/>
    <w:rsid w:val="00145516"/>
    <w:rsid w:val="00145B54"/>
    <w:rsid w:val="001464CE"/>
    <w:rsid w:val="001464D1"/>
    <w:rsid w:val="001467B2"/>
    <w:rsid w:val="00146A8B"/>
    <w:rsid w:val="00146BA7"/>
    <w:rsid w:val="00146D12"/>
    <w:rsid w:val="0014729D"/>
    <w:rsid w:val="0014736C"/>
    <w:rsid w:val="0014753F"/>
    <w:rsid w:val="001500F1"/>
    <w:rsid w:val="001503B7"/>
    <w:rsid w:val="00150B98"/>
    <w:rsid w:val="00152639"/>
    <w:rsid w:val="001529DB"/>
    <w:rsid w:val="00152A85"/>
    <w:rsid w:val="00152F2F"/>
    <w:rsid w:val="00153125"/>
    <w:rsid w:val="00153B6A"/>
    <w:rsid w:val="00153B75"/>
    <w:rsid w:val="00153EFE"/>
    <w:rsid w:val="00154A66"/>
    <w:rsid w:val="00155238"/>
    <w:rsid w:val="001553B4"/>
    <w:rsid w:val="001557A5"/>
    <w:rsid w:val="001559D4"/>
    <w:rsid w:val="001567D1"/>
    <w:rsid w:val="001568A2"/>
    <w:rsid w:val="00156ACA"/>
    <w:rsid w:val="001571CD"/>
    <w:rsid w:val="001574BE"/>
    <w:rsid w:val="00157963"/>
    <w:rsid w:val="00157ADE"/>
    <w:rsid w:val="001600AD"/>
    <w:rsid w:val="00160A5B"/>
    <w:rsid w:val="00161363"/>
    <w:rsid w:val="001615B4"/>
    <w:rsid w:val="00161858"/>
    <w:rsid w:val="00161A06"/>
    <w:rsid w:val="00161BBE"/>
    <w:rsid w:val="00162108"/>
    <w:rsid w:val="001621B2"/>
    <w:rsid w:val="00162517"/>
    <w:rsid w:val="00162B4D"/>
    <w:rsid w:val="00162C68"/>
    <w:rsid w:val="00162E91"/>
    <w:rsid w:val="001639A5"/>
    <w:rsid w:val="00163A22"/>
    <w:rsid w:val="0016457E"/>
    <w:rsid w:val="00164D7C"/>
    <w:rsid w:val="00164E7F"/>
    <w:rsid w:val="0016505E"/>
    <w:rsid w:val="00165584"/>
    <w:rsid w:val="001656CB"/>
    <w:rsid w:val="001659FE"/>
    <w:rsid w:val="00165CD5"/>
    <w:rsid w:val="00165E2F"/>
    <w:rsid w:val="00165F14"/>
    <w:rsid w:val="0016634F"/>
    <w:rsid w:val="00166440"/>
    <w:rsid w:val="00166496"/>
    <w:rsid w:val="001668EF"/>
    <w:rsid w:val="00166DEF"/>
    <w:rsid w:val="00166E5C"/>
    <w:rsid w:val="0016710D"/>
    <w:rsid w:val="001676E9"/>
    <w:rsid w:val="00167C95"/>
    <w:rsid w:val="00170238"/>
    <w:rsid w:val="00170257"/>
    <w:rsid w:val="0017076D"/>
    <w:rsid w:val="00170F44"/>
    <w:rsid w:val="00170F94"/>
    <w:rsid w:val="00171568"/>
    <w:rsid w:val="00171922"/>
    <w:rsid w:val="00171CAA"/>
    <w:rsid w:val="0017278B"/>
    <w:rsid w:val="00172974"/>
    <w:rsid w:val="00172E6D"/>
    <w:rsid w:val="001730ED"/>
    <w:rsid w:val="0017354F"/>
    <w:rsid w:val="00174192"/>
    <w:rsid w:val="00174649"/>
    <w:rsid w:val="00175206"/>
    <w:rsid w:val="0017548A"/>
    <w:rsid w:val="00175565"/>
    <w:rsid w:val="00175691"/>
    <w:rsid w:val="0017577B"/>
    <w:rsid w:val="00175875"/>
    <w:rsid w:val="00176324"/>
    <w:rsid w:val="00176A7C"/>
    <w:rsid w:val="00176F93"/>
    <w:rsid w:val="00177695"/>
    <w:rsid w:val="0018057E"/>
    <w:rsid w:val="00180592"/>
    <w:rsid w:val="001805BE"/>
    <w:rsid w:val="001817D9"/>
    <w:rsid w:val="00181E54"/>
    <w:rsid w:val="0018206F"/>
    <w:rsid w:val="00182252"/>
    <w:rsid w:val="00182DE3"/>
    <w:rsid w:val="0018346B"/>
    <w:rsid w:val="001834FE"/>
    <w:rsid w:val="001836A3"/>
    <w:rsid w:val="00183722"/>
    <w:rsid w:val="0018423E"/>
    <w:rsid w:val="00184303"/>
    <w:rsid w:val="00184CAA"/>
    <w:rsid w:val="00184CB6"/>
    <w:rsid w:val="001855B0"/>
    <w:rsid w:val="00185C2B"/>
    <w:rsid w:val="00186721"/>
    <w:rsid w:val="001868E1"/>
    <w:rsid w:val="00186A83"/>
    <w:rsid w:val="00186C02"/>
    <w:rsid w:val="0018728C"/>
    <w:rsid w:val="00187998"/>
    <w:rsid w:val="00191AD9"/>
    <w:rsid w:val="00191DA8"/>
    <w:rsid w:val="00192C6B"/>
    <w:rsid w:val="00192C81"/>
    <w:rsid w:val="00193643"/>
    <w:rsid w:val="00193D47"/>
    <w:rsid w:val="00193EA2"/>
    <w:rsid w:val="00193FED"/>
    <w:rsid w:val="00194015"/>
    <w:rsid w:val="0019405D"/>
    <w:rsid w:val="001940A4"/>
    <w:rsid w:val="00195CB0"/>
    <w:rsid w:val="00195CEA"/>
    <w:rsid w:val="00195EDE"/>
    <w:rsid w:val="00196C81"/>
    <w:rsid w:val="00197216"/>
    <w:rsid w:val="0019754D"/>
    <w:rsid w:val="0019756B"/>
    <w:rsid w:val="001977E7"/>
    <w:rsid w:val="00197BA9"/>
    <w:rsid w:val="001A038B"/>
    <w:rsid w:val="001A10D0"/>
    <w:rsid w:val="001A2144"/>
    <w:rsid w:val="001A26DC"/>
    <w:rsid w:val="001A276A"/>
    <w:rsid w:val="001A3073"/>
    <w:rsid w:val="001A3492"/>
    <w:rsid w:val="001A41CA"/>
    <w:rsid w:val="001A4589"/>
    <w:rsid w:val="001A48CF"/>
    <w:rsid w:val="001A4993"/>
    <w:rsid w:val="001A5BE3"/>
    <w:rsid w:val="001A69BA"/>
    <w:rsid w:val="001A6E94"/>
    <w:rsid w:val="001A731C"/>
    <w:rsid w:val="001A7512"/>
    <w:rsid w:val="001A75BE"/>
    <w:rsid w:val="001A7855"/>
    <w:rsid w:val="001A7A9E"/>
    <w:rsid w:val="001B0955"/>
    <w:rsid w:val="001B0A14"/>
    <w:rsid w:val="001B0D11"/>
    <w:rsid w:val="001B1381"/>
    <w:rsid w:val="001B148D"/>
    <w:rsid w:val="001B151E"/>
    <w:rsid w:val="001B1743"/>
    <w:rsid w:val="001B1AE7"/>
    <w:rsid w:val="001B20D8"/>
    <w:rsid w:val="001B25DF"/>
    <w:rsid w:val="001B2719"/>
    <w:rsid w:val="001B2984"/>
    <w:rsid w:val="001B526E"/>
    <w:rsid w:val="001B581B"/>
    <w:rsid w:val="001B58FC"/>
    <w:rsid w:val="001B598D"/>
    <w:rsid w:val="001B68C2"/>
    <w:rsid w:val="001B690C"/>
    <w:rsid w:val="001B6D0C"/>
    <w:rsid w:val="001B6EF3"/>
    <w:rsid w:val="001B77F8"/>
    <w:rsid w:val="001B7A99"/>
    <w:rsid w:val="001C008C"/>
    <w:rsid w:val="001C01EF"/>
    <w:rsid w:val="001C0369"/>
    <w:rsid w:val="001C038B"/>
    <w:rsid w:val="001C0B45"/>
    <w:rsid w:val="001C0BEF"/>
    <w:rsid w:val="001C1014"/>
    <w:rsid w:val="001C25C5"/>
    <w:rsid w:val="001C2642"/>
    <w:rsid w:val="001C2862"/>
    <w:rsid w:val="001C2FA9"/>
    <w:rsid w:val="001C31BF"/>
    <w:rsid w:val="001C3256"/>
    <w:rsid w:val="001C32AF"/>
    <w:rsid w:val="001C3438"/>
    <w:rsid w:val="001C35F1"/>
    <w:rsid w:val="001C3F69"/>
    <w:rsid w:val="001C450A"/>
    <w:rsid w:val="001C491B"/>
    <w:rsid w:val="001C5A56"/>
    <w:rsid w:val="001C62AA"/>
    <w:rsid w:val="001C62DE"/>
    <w:rsid w:val="001C6A0B"/>
    <w:rsid w:val="001C778D"/>
    <w:rsid w:val="001C7860"/>
    <w:rsid w:val="001C7E6A"/>
    <w:rsid w:val="001D0445"/>
    <w:rsid w:val="001D0B3D"/>
    <w:rsid w:val="001D0E84"/>
    <w:rsid w:val="001D0F5D"/>
    <w:rsid w:val="001D0F8A"/>
    <w:rsid w:val="001D1004"/>
    <w:rsid w:val="001D1349"/>
    <w:rsid w:val="001D1665"/>
    <w:rsid w:val="001D1D8D"/>
    <w:rsid w:val="001D1F29"/>
    <w:rsid w:val="001D206E"/>
    <w:rsid w:val="001D214D"/>
    <w:rsid w:val="001D28CE"/>
    <w:rsid w:val="001D336B"/>
    <w:rsid w:val="001D3988"/>
    <w:rsid w:val="001D3A8B"/>
    <w:rsid w:val="001D3DE4"/>
    <w:rsid w:val="001D3FCD"/>
    <w:rsid w:val="001D430C"/>
    <w:rsid w:val="001D4436"/>
    <w:rsid w:val="001D48A2"/>
    <w:rsid w:val="001D5056"/>
    <w:rsid w:val="001D5939"/>
    <w:rsid w:val="001D5EF6"/>
    <w:rsid w:val="001D5F05"/>
    <w:rsid w:val="001D71F5"/>
    <w:rsid w:val="001D7EB1"/>
    <w:rsid w:val="001E01EB"/>
    <w:rsid w:val="001E0419"/>
    <w:rsid w:val="001E0E6A"/>
    <w:rsid w:val="001E110E"/>
    <w:rsid w:val="001E1671"/>
    <w:rsid w:val="001E175C"/>
    <w:rsid w:val="001E2770"/>
    <w:rsid w:val="001E28A7"/>
    <w:rsid w:val="001E293D"/>
    <w:rsid w:val="001E2D70"/>
    <w:rsid w:val="001E2F7E"/>
    <w:rsid w:val="001E3DAD"/>
    <w:rsid w:val="001E3F5A"/>
    <w:rsid w:val="001E4652"/>
    <w:rsid w:val="001E4B59"/>
    <w:rsid w:val="001E4EDB"/>
    <w:rsid w:val="001E5A01"/>
    <w:rsid w:val="001E5CAD"/>
    <w:rsid w:val="001E66E7"/>
    <w:rsid w:val="001E6B7B"/>
    <w:rsid w:val="001E7282"/>
    <w:rsid w:val="001E745B"/>
    <w:rsid w:val="001E767A"/>
    <w:rsid w:val="001E777F"/>
    <w:rsid w:val="001E77C0"/>
    <w:rsid w:val="001E7890"/>
    <w:rsid w:val="001F0049"/>
    <w:rsid w:val="001F018E"/>
    <w:rsid w:val="001F0A76"/>
    <w:rsid w:val="001F17EF"/>
    <w:rsid w:val="001F263B"/>
    <w:rsid w:val="001F2C0C"/>
    <w:rsid w:val="001F33F0"/>
    <w:rsid w:val="001F3A6F"/>
    <w:rsid w:val="001F3FE1"/>
    <w:rsid w:val="001F4D95"/>
    <w:rsid w:val="001F4DA1"/>
    <w:rsid w:val="001F4E72"/>
    <w:rsid w:val="001F500D"/>
    <w:rsid w:val="001F5382"/>
    <w:rsid w:val="001F66BC"/>
    <w:rsid w:val="001F6798"/>
    <w:rsid w:val="001F73E3"/>
    <w:rsid w:val="001F7C11"/>
    <w:rsid w:val="0020006C"/>
    <w:rsid w:val="00200242"/>
    <w:rsid w:val="00200BB2"/>
    <w:rsid w:val="00201299"/>
    <w:rsid w:val="00201B27"/>
    <w:rsid w:val="0020276E"/>
    <w:rsid w:val="00202B5C"/>
    <w:rsid w:val="00202CB0"/>
    <w:rsid w:val="0020311E"/>
    <w:rsid w:val="0020377A"/>
    <w:rsid w:val="00203930"/>
    <w:rsid w:val="00203EF4"/>
    <w:rsid w:val="0020427B"/>
    <w:rsid w:val="0020442B"/>
    <w:rsid w:val="0020488B"/>
    <w:rsid w:val="00204B48"/>
    <w:rsid w:val="00204E13"/>
    <w:rsid w:val="002058E2"/>
    <w:rsid w:val="00206190"/>
    <w:rsid w:val="00206499"/>
    <w:rsid w:val="002068C5"/>
    <w:rsid w:val="002068DB"/>
    <w:rsid w:val="00206C31"/>
    <w:rsid w:val="00206D57"/>
    <w:rsid w:val="00206F3B"/>
    <w:rsid w:val="002074DF"/>
    <w:rsid w:val="0020769B"/>
    <w:rsid w:val="00207A68"/>
    <w:rsid w:val="00207CAA"/>
    <w:rsid w:val="0021011B"/>
    <w:rsid w:val="00210E76"/>
    <w:rsid w:val="002112E0"/>
    <w:rsid w:val="00211A62"/>
    <w:rsid w:val="002121BC"/>
    <w:rsid w:val="00212526"/>
    <w:rsid w:val="0021287C"/>
    <w:rsid w:val="00212BC5"/>
    <w:rsid w:val="00212C92"/>
    <w:rsid w:val="00212D40"/>
    <w:rsid w:val="00213203"/>
    <w:rsid w:val="002135C6"/>
    <w:rsid w:val="00213732"/>
    <w:rsid w:val="002138ED"/>
    <w:rsid w:val="00214043"/>
    <w:rsid w:val="002140B4"/>
    <w:rsid w:val="002140CD"/>
    <w:rsid w:val="0021467A"/>
    <w:rsid w:val="00215357"/>
    <w:rsid w:val="00215475"/>
    <w:rsid w:val="0021604C"/>
    <w:rsid w:val="0021651A"/>
    <w:rsid w:val="00217A9D"/>
    <w:rsid w:val="0022051A"/>
    <w:rsid w:val="00220DD4"/>
    <w:rsid w:val="00221223"/>
    <w:rsid w:val="0022135C"/>
    <w:rsid w:val="00221C11"/>
    <w:rsid w:val="00221C4E"/>
    <w:rsid w:val="00222060"/>
    <w:rsid w:val="0022255F"/>
    <w:rsid w:val="002225A2"/>
    <w:rsid w:val="00222853"/>
    <w:rsid w:val="00222EC9"/>
    <w:rsid w:val="002233E3"/>
    <w:rsid w:val="00223B6E"/>
    <w:rsid w:val="00223BAB"/>
    <w:rsid w:val="002246D7"/>
    <w:rsid w:val="00224DE1"/>
    <w:rsid w:val="002254CC"/>
    <w:rsid w:val="002256C3"/>
    <w:rsid w:val="00225ACA"/>
    <w:rsid w:val="00225B78"/>
    <w:rsid w:val="00225DA1"/>
    <w:rsid w:val="00225EB4"/>
    <w:rsid w:val="002268C3"/>
    <w:rsid w:val="00226A76"/>
    <w:rsid w:val="0022756F"/>
    <w:rsid w:val="00227806"/>
    <w:rsid w:val="00230334"/>
    <w:rsid w:val="002309B2"/>
    <w:rsid w:val="00230EBA"/>
    <w:rsid w:val="00231396"/>
    <w:rsid w:val="002313A4"/>
    <w:rsid w:val="0023189D"/>
    <w:rsid w:val="00231A21"/>
    <w:rsid w:val="00231CFF"/>
    <w:rsid w:val="00231F58"/>
    <w:rsid w:val="002324E6"/>
    <w:rsid w:val="00232903"/>
    <w:rsid w:val="00233483"/>
    <w:rsid w:val="00233DE6"/>
    <w:rsid w:val="00234343"/>
    <w:rsid w:val="002346E7"/>
    <w:rsid w:val="002349F4"/>
    <w:rsid w:val="00234EC4"/>
    <w:rsid w:val="0023527A"/>
    <w:rsid w:val="00235447"/>
    <w:rsid w:val="00235627"/>
    <w:rsid w:val="00235F15"/>
    <w:rsid w:val="002363B2"/>
    <w:rsid w:val="0023663D"/>
    <w:rsid w:val="00236662"/>
    <w:rsid w:val="00236941"/>
    <w:rsid w:val="00236963"/>
    <w:rsid w:val="00236A0D"/>
    <w:rsid w:val="00236A5E"/>
    <w:rsid w:val="002379D2"/>
    <w:rsid w:val="00237CD6"/>
    <w:rsid w:val="00237DCE"/>
    <w:rsid w:val="0024060A"/>
    <w:rsid w:val="002408D9"/>
    <w:rsid w:val="00240D92"/>
    <w:rsid w:val="002414E0"/>
    <w:rsid w:val="00241913"/>
    <w:rsid w:val="00241CF1"/>
    <w:rsid w:val="00241EF9"/>
    <w:rsid w:val="00242166"/>
    <w:rsid w:val="002435C4"/>
    <w:rsid w:val="00243604"/>
    <w:rsid w:val="00243C77"/>
    <w:rsid w:val="002444D6"/>
    <w:rsid w:val="002446D3"/>
    <w:rsid w:val="002446E2"/>
    <w:rsid w:val="0024475E"/>
    <w:rsid w:val="0024493C"/>
    <w:rsid w:val="00244EE5"/>
    <w:rsid w:val="00244FCB"/>
    <w:rsid w:val="002450A1"/>
    <w:rsid w:val="002454DE"/>
    <w:rsid w:val="00245550"/>
    <w:rsid w:val="00245674"/>
    <w:rsid w:val="00246932"/>
    <w:rsid w:val="00246AB1"/>
    <w:rsid w:val="00246F86"/>
    <w:rsid w:val="002472D1"/>
    <w:rsid w:val="002476C1"/>
    <w:rsid w:val="00247735"/>
    <w:rsid w:val="00250CA5"/>
    <w:rsid w:val="00250FCB"/>
    <w:rsid w:val="002512D5"/>
    <w:rsid w:val="00251424"/>
    <w:rsid w:val="002515F8"/>
    <w:rsid w:val="00251ABE"/>
    <w:rsid w:val="00251CDD"/>
    <w:rsid w:val="00251D34"/>
    <w:rsid w:val="00251DA8"/>
    <w:rsid w:val="00252124"/>
    <w:rsid w:val="00252BFB"/>
    <w:rsid w:val="00252D7D"/>
    <w:rsid w:val="002533FD"/>
    <w:rsid w:val="00253813"/>
    <w:rsid w:val="00253D4D"/>
    <w:rsid w:val="002545C8"/>
    <w:rsid w:val="00254BF9"/>
    <w:rsid w:val="00254D42"/>
    <w:rsid w:val="00254DB1"/>
    <w:rsid w:val="0025526F"/>
    <w:rsid w:val="0025585F"/>
    <w:rsid w:val="00255896"/>
    <w:rsid w:val="00255A3B"/>
    <w:rsid w:val="00255EE6"/>
    <w:rsid w:val="002562E6"/>
    <w:rsid w:val="002565A8"/>
    <w:rsid w:val="00256C75"/>
    <w:rsid w:val="002570FD"/>
    <w:rsid w:val="00257432"/>
    <w:rsid w:val="00257FE2"/>
    <w:rsid w:val="0026002F"/>
    <w:rsid w:val="00260376"/>
    <w:rsid w:val="002603E6"/>
    <w:rsid w:val="0026057C"/>
    <w:rsid w:val="002606DF"/>
    <w:rsid w:val="0026099B"/>
    <w:rsid w:val="00260B45"/>
    <w:rsid w:val="00260BB8"/>
    <w:rsid w:val="002611C2"/>
    <w:rsid w:val="00261302"/>
    <w:rsid w:val="002613A6"/>
    <w:rsid w:val="0026156E"/>
    <w:rsid w:val="00261570"/>
    <w:rsid w:val="002616E2"/>
    <w:rsid w:val="00261A7D"/>
    <w:rsid w:val="00261CC2"/>
    <w:rsid w:val="002622D7"/>
    <w:rsid w:val="002623F4"/>
    <w:rsid w:val="0026304A"/>
    <w:rsid w:val="00263125"/>
    <w:rsid w:val="00263554"/>
    <w:rsid w:val="0026371A"/>
    <w:rsid w:val="0026377A"/>
    <w:rsid w:val="002639C8"/>
    <w:rsid w:val="002640B3"/>
    <w:rsid w:val="00266391"/>
    <w:rsid w:val="002667A4"/>
    <w:rsid w:val="00266EA2"/>
    <w:rsid w:val="00267D0A"/>
    <w:rsid w:val="00270187"/>
    <w:rsid w:val="00270590"/>
    <w:rsid w:val="00270C43"/>
    <w:rsid w:val="00270F63"/>
    <w:rsid w:val="00271168"/>
    <w:rsid w:val="00271190"/>
    <w:rsid w:val="002713A5"/>
    <w:rsid w:val="0027183F"/>
    <w:rsid w:val="0027196B"/>
    <w:rsid w:val="00271E44"/>
    <w:rsid w:val="0027260C"/>
    <w:rsid w:val="00272AC3"/>
    <w:rsid w:val="002735DD"/>
    <w:rsid w:val="0027384B"/>
    <w:rsid w:val="0027418A"/>
    <w:rsid w:val="00274281"/>
    <w:rsid w:val="00274550"/>
    <w:rsid w:val="0027499E"/>
    <w:rsid w:val="00275BA7"/>
    <w:rsid w:val="00276130"/>
    <w:rsid w:val="00276147"/>
    <w:rsid w:val="002765A6"/>
    <w:rsid w:val="0027665E"/>
    <w:rsid w:val="0027702E"/>
    <w:rsid w:val="002772F1"/>
    <w:rsid w:val="002779AB"/>
    <w:rsid w:val="0028009B"/>
    <w:rsid w:val="00280454"/>
    <w:rsid w:val="00281A30"/>
    <w:rsid w:val="0028209B"/>
    <w:rsid w:val="00282132"/>
    <w:rsid w:val="00282178"/>
    <w:rsid w:val="00283561"/>
    <w:rsid w:val="00283F34"/>
    <w:rsid w:val="00284445"/>
    <w:rsid w:val="0028502E"/>
    <w:rsid w:val="0028567D"/>
    <w:rsid w:val="002856F7"/>
    <w:rsid w:val="00285D95"/>
    <w:rsid w:val="00286415"/>
    <w:rsid w:val="0028643C"/>
    <w:rsid w:val="00286516"/>
    <w:rsid w:val="0028768B"/>
    <w:rsid w:val="0028778E"/>
    <w:rsid w:val="002879E4"/>
    <w:rsid w:val="00287E7F"/>
    <w:rsid w:val="002900E5"/>
    <w:rsid w:val="00291CD5"/>
    <w:rsid w:val="00291FC4"/>
    <w:rsid w:val="002924F8"/>
    <w:rsid w:val="00292628"/>
    <w:rsid w:val="00293D38"/>
    <w:rsid w:val="00293FE5"/>
    <w:rsid w:val="00293FFF"/>
    <w:rsid w:val="00294132"/>
    <w:rsid w:val="002943EC"/>
    <w:rsid w:val="00294BE2"/>
    <w:rsid w:val="00295835"/>
    <w:rsid w:val="00295C3B"/>
    <w:rsid w:val="00295E3A"/>
    <w:rsid w:val="00295F58"/>
    <w:rsid w:val="00296094"/>
    <w:rsid w:val="00296AC2"/>
    <w:rsid w:val="00296D3E"/>
    <w:rsid w:val="00296D7C"/>
    <w:rsid w:val="002970A3"/>
    <w:rsid w:val="002977AE"/>
    <w:rsid w:val="002979EA"/>
    <w:rsid w:val="00297C60"/>
    <w:rsid w:val="00297DAF"/>
    <w:rsid w:val="002A02CB"/>
    <w:rsid w:val="002A06CB"/>
    <w:rsid w:val="002A0831"/>
    <w:rsid w:val="002A0865"/>
    <w:rsid w:val="002A0BDE"/>
    <w:rsid w:val="002A0E8F"/>
    <w:rsid w:val="002A12D9"/>
    <w:rsid w:val="002A1602"/>
    <w:rsid w:val="002A2370"/>
    <w:rsid w:val="002A2D8E"/>
    <w:rsid w:val="002A3167"/>
    <w:rsid w:val="002A349C"/>
    <w:rsid w:val="002A35B5"/>
    <w:rsid w:val="002A3F0D"/>
    <w:rsid w:val="002A459A"/>
    <w:rsid w:val="002A4782"/>
    <w:rsid w:val="002A4803"/>
    <w:rsid w:val="002A4F61"/>
    <w:rsid w:val="002A52F4"/>
    <w:rsid w:val="002A5440"/>
    <w:rsid w:val="002A552C"/>
    <w:rsid w:val="002A5591"/>
    <w:rsid w:val="002A576B"/>
    <w:rsid w:val="002A58D3"/>
    <w:rsid w:val="002A5FA4"/>
    <w:rsid w:val="002A6D91"/>
    <w:rsid w:val="002A6EDC"/>
    <w:rsid w:val="002A6F88"/>
    <w:rsid w:val="002A6F9D"/>
    <w:rsid w:val="002A7339"/>
    <w:rsid w:val="002A78BE"/>
    <w:rsid w:val="002A7C27"/>
    <w:rsid w:val="002B0704"/>
    <w:rsid w:val="002B10B3"/>
    <w:rsid w:val="002B1181"/>
    <w:rsid w:val="002B1EC1"/>
    <w:rsid w:val="002B1F62"/>
    <w:rsid w:val="002B21FC"/>
    <w:rsid w:val="002B2615"/>
    <w:rsid w:val="002B2DC7"/>
    <w:rsid w:val="002B3777"/>
    <w:rsid w:val="002B37F5"/>
    <w:rsid w:val="002B3F8D"/>
    <w:rsid w:val="002B455A"/>
    <w:rsid w:val="002B4B8A"/>
    <w:rsid w:val="002B4CA4"/>
    <w:rsid w:val="002B55C6"/>
    <w:rsid w:val="002B5D21"/>
    <w:rsid w:val="002B5EEF"/>
    <w:rsid w:val="002B612C"/>
    <w:rsid w:val="002B6239"/>
    <w:rsid w:val="002B66C6"/>
    <w:rsid w:val="002B6A83"/>
    <w:rsid w:val="002B6AF7"/>
    <w:rsid w:val="002B6C78"/>
    <w:rsid w:val="002B7083"/>
    <w:rsid w:val="002B76FF"/>
    <w:rsid w:val="002B7CAB"/>
    <w:rsid w:val="002C0142"/>
    <w:rsid w:val="002C1D38"/>
    <w:rsid w:val="002C20BF"/>
    <w:rsid w:val="002C2C36"/>
    <w:rsid w:val="002C2C96"/>
    <w:rsid w:val="002C32E2"/>
    <w:rsid w:val="002C454F"/>
    <w:rsid w:val="002C47BA"/>
    <w:rsid w:val="002C55B1"/>
    <w:rsid w:val="002C560B"/>
    <w:rsid w:val="002C5766"/>
    <w:rsid w:val="002C5AF7"/>
    <w:rsid w:val="002C5D58"/>
    <w:rsid w:val="002C5E2C"/>
    <w:rsid w:val="002C6073"/>
    <w:rsid w:val="002C626C"/>
    <w:rsid w:val="002C6EF8"/>
    <w:rsid w:val="002C713E"/>
    <w:rsid w:val="002C77DC"/>
    <w:rsid w:val="002C7E36"/>
    <w:rsid w:val="002C7F56"/>
    <w:rsid w:val="002D0006"/>
    <w:rsid w:val="002D011D"/>
    <w:rsid w:val="002D034D"/>
    <w:rsid w:val="002D0832"/>
    <w:rsid w:val="002D099D"/>
    <w:rsid w:val="002D0A6C"/>
    <w:rsid w:val="002D167D"/>
    <w:rsid w:val="002D1BC2"/>
    <w:rsid w:val="002D289C"/>
    <w:rsid w:val="002D2C4C"/>
    <w:rsid w:val="002D2E79"/>
    <w:rsid w:val="002D324A"/>
    <w:rsid w:val="002D440B"/>
    <w:rsid w:val="002D4CB5"/>
    <w:rsid w:val="002D4E35"/>
    <w:rsid w:val="002D51D4"/>
    <w:rsid w:val="002D5335"/>
    <w:rsid w:val="002D5B42"/>
    <w:rsid w:val="002D5E57"/>
    <w:rsid w:val="002D5EF3"/>
    <w:rsid w:val="002D6519"/>
    <w:rsid w:val="002D6569"/>
    <w:rsid w:val="002D672F"/>
    <w:rsid w:val="002D71BD"/>
    <w:rsid w:val="002D77A8"/>
    <w:rsid w:val="002D7960"/>
    <w:rsid w:val="002D7D69"/>
    <w:rsid w:val="002E0248"/>
    <w:rsid w:val="002E05DC"/>
    <w:rsid w:val="002E0687"/>
    <w:rsid w:val="002E11D5"/>
    <w:rsid w:val="002E1B35"/>
    <w:rsid w:val="002E1D4D"/>
    <w:rsid w:val="002E1EB0"/>
    <w:rsid w:val="002E2BDB"/>
    <w:rsid w:val="002E2C6A"/>
    <w:rsid w:val="002E2D89"/>
    <w:rsid w:val="002E3172"/>
    <w:rsid w:val="002E3C8C"/>
    <w:rsid w:val="002E4A68"/>
    <w:rsid w:val="002E4C5E"/>
    <w:rsid w:val="002E4F1A"/>
    <w:rsid w:val="002E4F23"/>
    <w:rsid w:val="002E581C"/>
    <w:rsid w:val="002E5A81"/>
    <w:rsid w:val="002E5BD9"/>
    <w:rsid w:val="002E638C"/>
    <w:rsid w:val="002E644D"/>
    <w:rsid w:val="002E65C0"/>
    <w:rsid w:val="002E6C0B"/>
    <w:rsid w:val="002E6FD6"/>
    <w:rsid w:val="002E721D"/>
    <w:rsid w:val="002E7881"/>
    <w:rsid w:val="002E7E03"/>
    <w:rsid w:val="002E7F1E"/>
    <w:rsid w:val="002F0AB9"/>
    <w:rsid w:val="002F0DBA"/>
    <w:rsid w:val="002F0E50"/>
    <w:rsid w:val="002F0FDB"/>
    <w:rsid w:val="002F104B"/>
    <w:rsid w:val="002F10C2"/>
    <w:rsid w:val="002F1645"/>
    <w:rsid w:val="002F1D48"/>
    <w:rsid w:val="002F2762"/>
    <w:rsid w:val="002F2773"/>
    <w:rsid w:val="002F2A6B"/>
    <w:rsid w:val="002F2FD5"/>
    <w:rsid w:val="002F30A1"/>
    <w:rsid w:val="002F3394"/>
    <w:rsid w:val="002F40ED"/>
    <w:rsid w:val="002F4E33"/>
    <w:rsid w:val="002F5204"/>
    <w:rsid w:val="002F5283"/>
    <w:rsid w:val="002F52D4"/>
    <w:rsid w:val="002F53B1"/>
    <w:rsid w:val="002F5883"/>
    <w:rsid w:val="002F5F90"/>
    <w:rsid w:val="002F63AF"/>
    <w:rsid w:val="002F6662"/>
    <w:rsid w:val="002F6A17"/>
    <w:rsid w:val="0030034F"/>
    <w:rsid w:val="00300407"/>
    <w:rsid w:val="0030118B"/>
    <w:rsid w:val="00301196"/>
    <w:rsid w:val="00302489"/>
    <w:rsid w:val="003029C8"/>
    <w:rsid w:val="003041F5"/>
    <w:rsid w:val="003044C1"/>
    <w:rsid w:val="003044D6"/>
    <w:rsid w:val="00304912"/>
    <w:rsid w:val="00304B01"/>
    <w:rsid w:val="00304E1A"/>
    <w:rsid w:val="00305415"/>
    <w:rsid w:val="003062B4"/>
    <w:rsid w:val="003064AF"/>
    <w:rsid w:val="00306510"/>
    <w:rsid w:val="00306A14"/>
    <w:rsid w:val="003074D2"/>
    <w:rsid w:val="00307752"/>
    <w:rsid w:val="00307773"/>
    <w:rsid w:val="00310187"/>
    <w:rsid w:val="0031034E"/>
    <w:rsid w:val="0031086F"/>
    <w:rsid w:val="00310ADA"/>
    <w:rsid w:val="00310D5B"/>
    <w:rsid w:val="003114E9"/>
    <w:rsid w:val="0031186E"/>
    <w:rsid w:val="00311D6B"/>
    <w:rsid w:val="00311F0B"/>
    <w:rsid w:val="00311FCF"/>
    <w:rsid w:val="003122E3"/>
    <w:rsid w:val="00312666"/>
    <w:rsid w:val="003129F2"/>
    <w:rsid w:val="00313095"/>
    <w:rsid w:val="003138A4"/>
    <w:rsid w:val="003138DE"/>
    <w:rsid w:val="0031446F"/>
    <w:rsid w:val="0031477B"/>
    <w:rsid w:val="0031497E"/>
    <w:rsid w:val="00315A79"/>
    <w:rsid w:val="003166F0"/>
    <w:rsid w:val="00316B72"/>
    <w:rsid w:val="00316C8F"/>
    <w:rsid w:val="0031714F"/>
    <w:rsid w:val="00317A21"/>
    <w:rsid w:val="00317FAD"/>
    <w:rsid w:val="003200C4"/>
    <w:rsid w:val="00320884"/>
    <w:rsid w:val="003208C5"/>
    <w:rsid w:val="00320BC6"/>
    <w:rsid w:val="00320DAD"/>
    <w:rsid w:val="00320FC6"/>
    <w:rsid w:val="0032153D"/>
    <w:rsid w:val="00321F2A"/>
    <w:rsid w:val="003225C2"/>
    <w:rsid w:val="00322628"/>
    <w:rsid w:val="003228DD"/>
    <w:rsid w:val="00322942"/>
    <w:rsid w:val="003230F3"/>
    <w:rsid w:val="00323392"/>
    <w:rsid w:val="00323F75"/>
    <w:rsid w:val="003248AF"/>
    <w:rsid w:val="003249D6"/>
    <w:rsid w:val="00324B51"/>
    <w:rsid w:val="00325542"/>
    <w:rsid w:val="00326667"/>
    <w:rsid w:val="00326871"/>
    <w:rsid w:val="00327327"/>
    <w:rsid w:val="00327377"/>
    <w:rsid w:val="00327A17"/>
    <w:rsid w:val="00327E3B"/>
    <w:rsid w:val="00327F09"/>
    <w:rsid w:val="00330558"/>
    <w:rsid w:val="00330815"/>
    <w:rsid w:val="00330EF1"/>
    <w:rsid w:val="0033118D"/>
    <w:rsid w:val="00331236"/>
    <w:rsid w:val="0033241C"/>
    <w:rsid w:val="003325C6"/>
    <w:rsid w:val="003338D6"/>
    <w:rsid w:val="00333AE2"/>
    <w:rsid w:val="00334314"/>
    <w:rsid w:val="00334997"/>
    <w:rsid w:val="00334C63"/>
    <w:rsid w:val="00334DDD"/>
    <w:rsid w:val="0033528D"/>
    <w:rsid w:val="003352FC"/>
    <w:rsid w:val="003357C8"/>
    <w:rsid w:val="0033584D"/>
    <w:rsid w:val="003359AD"/>
    <w:rsid w:val="00335EAF"/>
    <w:rsid w:val="00335FF3"/>
    <w:rsid w:val="0033677C"/>
    <w:rsid w:val="00336D83"/>
    <w:rsid w:val="00337087"/>
    <w:rsid w:val="00337549"/>
    <w:rsid w:val="00337EC1"/>
    <w:rsid w:val="00340336"/>
    <w:rsid w:val="00340347"/>
    <w:rsid w:val="00340650"/>
    <w:rsid w:val="0034082F"/>
    <w:rsid w:val="0034092E"/>
    <w:rsid w:val="0034117E"/>
    <w:rsid w:val="00341206"/>
    <w:rsid w:val="00341C02"/>
    <w:rsid w:val="003425E8"/>
    <w:rsid w:val="0034279D"/>
    <w:rsid w:val="00342B73"/>
    <w:rsid w:val="0034362B"/>
    <w:rsid w:val="0034362D"/>
    <w:rsid w:val="00343FCE"/>
    <w:rsid w:val="00344053"/>
    <w:rsid w:val="00344371"/>
    <w:rsid w:val="0034461A"/>
    <w:rsid w:val="0034517B"/>
    <w:rsid w:val="00345548"/>
    <w:rsid w:val="00346C7E"/>
    <w:rsid w:val="003471E0"/>
    <w:rsid w:val="003476D0"/>
    <w:rsid w:val="00347ABD"/>
    <w:rsid w:val="00347F80"/>
    <w:rsid w:val="0035031D"/>
    <w:rsid w:val="00350635"/>
    <w:rsid w:val="00350C73"/>
    <w:rsid w:val="00350EE9"/>
    <w:rsid w:val="00351087"/>
    <w:rsid w:val="00351114"/>
    <w:rsid w:val="0035217C"/>
    <w:rsid w:val="00352A0B"/>
    <w:rsid w:val="0035323B"/>
    <w:rsid w:val="00353687"/>
    <w:rsid w:val="00354418"/>
    <w:rsid w:val="00354FEE"/>
    <w:rsid w:val="003552FD"/>
    <w:rsid w:val="0035548D"/>
    <w:rsid w:val="003556B6"/>
    <w:rsid w:val="00355C85"/>
    <w:rsid w:val="0035694F"/>
    <w:rsid w:val="00356A95"/>
    <w:rsid w:val="00356C41"/>
    <w:rsid w:val="00360CB9"/>
    <w:rsid w:val="00363CBF"/>
    <w:rsid w:val="00363CE5"/>
    <w:rsid w:val="00363EC7"/>
    <w:rsid w:val="00364D78"/>
    <w:rsid w:val="0036549B"/>
    <w:rsid w:val="003658CF"/>
    <w:rsid w:val="00365FB5"/>
    <w:rsid w:val="00366CBA"/>
    <w:rsid w:val="00366D8E"/>
    <w:rsid w:val="00366EC3"/>
    <w:rsid w:val="00366F3E"/>
    <w:rsid w:val="00366F76"/>
    <w:rsid w:val="003670D4"/>
    <w:rsid w:val="003673D8"/>
    <w:rsid w:val="00367601"/>
    <w:rsid w:val="003676B5"/>
    <w:rsid w:val="003678A2"/>
    <w:rsid w:val="00370642"/>
    <w:rsid w:val="00370F48"/>
    <w:rsid w:val="00371103"/>
    <w:rsid w:val="00372A28"/>
    <w:rsid w:val="00372DE7"/>
    <w:rsid w:val="00372ECB"/>
    <w:rsid w:val="00373089"/>
    <w:rsid w:val="003736B8"/>
    <w:rsid w:val="00373725"/>
    <w:rsid w:val="00373A36"/>
    <w:rsid w:val="00373C19"/>
    <w:rsid w:val="00374010"/>
    <w:rsid w:val="00374040"/>
    <w:rsid w:val="003744DA"/>
    <w:rsid w:val="00374EBE"/>
    <w:rsid w:val="003753A0"/>
    <w:rsid w:val="00375876"/>
    <w:rsid w:val="00375B05"/>
    <w:rsid w:val="00375B72"/>
    <w:rsid w:val="00375E56"/>
    <w:rsid w:val="00376534"/>
    <w:rsid w:val="00376969"/>
    <w:rsid w:val="0037698E"/>
    <w:rsid w:val="00377040"/>
    <w:rsid w:val="00377A97"/>
    <w:rsid w:val="00377CC3"/>
    <w:rsid w:val="00381332"/>
    <w:rsid w:val="00381369"/>
    <w:rsid w:val="00381463"/>
    <w:rsid w:val="0038146D"/>
    <w:rsid w:val="00381C38"/>
    <w:rsid w:val="00381EF7"/>
    <w:rsid w:val="00382160"/>
    <w:rsid w:val="0038248F"/>
    <w:rsid w:val="00382546"/>
    <w:rsid w:val="00382BD9"/>
    <w:rsid w:val="00383007"/>
    <w:rsid w:val="00383736"/>
    <w:rsid w:val="00383ACD"/>
    <w:rsid w:val="00383B2F"/>
    <w:rsid w:val="00383E17"/>
    <w:rsid w:val="0038459D"/>
    <w:rsid w:val="00384D90"/>
    <w:rsid w:val="00385278"/>
    <w:rsid w:val="00385941"/>
    <w:rsid w:val="00385DE9"/>
    <w:rsid w:val="003863FB"/>
    <w:rsid w:val="00386421"/>
    <w:rsid w:val="003869E7"/>
    <w:rsid w:val="00386CC4"/>
    <w:rsid w:val="0038788D"/>
    <w:rsid w:val="0039035C"/>
    <w:rsid w:val="003903A0"/>
    <w:rsid w:val="003906B7"/>
    <w:rsid w:val="003909CB"/>
    <w:rsid w:val="00391612"/>
    <w:rsid w:val="0039167F"/>
    <w:rsid w:val="00391A9A"/>
    <w:rsid w:val="003921AC"/>
    <w:rsid w:val="003922B0"/>
    <w:rsid w:val="00392916"/>
    <w:rsid w:val="0039296E"/>
    <w:rsid w:val="00392ECA"/>
    <w:rsid w:val="0039360D"/>
    <w:rsid w:val="0039399B"/>
    <w:rsid w:val="003942F9"/>
    <w:rsid w:val="00394371"/>
    <w:rsid w:val="003949E6"/>
    <w:rsid w:val="00394D9A"/>
    <w:rsid w:val="0039547D"/>
    <w:rsid w:val="0039558E"/>
    <w:rsid w:val="00395B0A"/>
    <w:rsid w:val="00395DB3"/>
    <w:rsid w:val="00395DD9"/>
    <w:rsid w:val="00396535"/>
    <w:rsid w:val="0039657C"/>
    <w:rsid w:val="003967BB"/>
    <w:rsid w:val="003967D1"/>
    <w:rsid w:val="00396BE3"/>
    <w:rsid w:val="00396D3B"/>
    <w:rsid w:val="00396DC2"/>
    <w:rsid w:val="0039745E"/>
    <w:rsid w:val="003975E1"/>
    <w:rsid w:val="003979E9"/>
    <w:rsid w:val="00397B7E"/>
    <w:rsid w:val="00397BBC"/>
    <w:rsid w:val="003A0B9A"/>
    <w:rsid w:val="003A111E"/>
    <w:rsid w:val="003A141C"/>
    <w:rsid w:val="003A184D"/>
    <w:rsid w:val="003A1DBB"/>
    <w:rsid w:val="003A1E2C"/>
    <w:rsid w:val="003A1FD9"/>
    <w:rsid w:val="003A2152"/>
    <w:rsid w:val="003A2728"/>
    <w:rsid w:val="003A2C34"/>
    <w:rsid w:val="003A2F38"/>
    <w:rsid w:val="003A2FE4"/>
    <w:rsid w:val="003A3F0C"/>
    <w:rsid w:val="003A4EA1"/>
    <w:rsid w:val="003A5012"/>
    <w:rsid w:val="003A5913"/>
    <w:rsid w:val="003A5CB8"/>
    <w:rsid w:val="003A63F9"/>
    <w:rsid w:val="003A6579"/>
    <w:rsid w:val="003A6815"/>
    <w:rsid w:val="003A7B2C"/>
    <w:rsid w:val="003B0AA4"/>
    <w:rsid w:val="003B0B0D"/>
    <w:rsid w:val="003B0D65"/>
    <w:rsid w:val="003B10A3"/>
    <w:rsid w:val="003B15F0"/>
    <w:rsid w:val="003B2D0F"/>
    <w:rsid w:val="003B2DD8"/>
    <w:rsid w:val="003B2E0B"/>
    <w:rsid w:val="003B314A"/>
    <w:rsid w:val="003B3E2B"/>
    <w:rsid w:val="003B3FFE"/>
    <w:rsid w:val="003B427B"/>
    <w:rsid w:val="003B49FF"/>
    <w:rsid w:val="003B4F10"/>
    <w:rsid w:val="003B4F5F"/>
    <w:rsid w:val="003B50AD"/>
    <w:rsid w:val="003B56B4"/>
    <w:rsid w:val="003B5A9A"/>
    <w:rsid w:val="003B5D81"/>
    <w:rsid w:val="003B5E87"/>
    <w:rsid w:val="003B629E"/>
    <w:rsid w:val="003B6EC0"/>
    <w:rsid w:val="003B7294"/>
    <w:rsid w:val="003B75E5"/>
    <w:rsid w:val="003B77DA"/>
    <w:rsid w:val="003B7999"/>
    <w:rsid w:val="003B79CA"/>
    <w:rsid w:val="003C0331"/>
    <w:rsid w:val="003C0791"/>
    <w:rsid w:val="003C0829"/>
    <w:rsid w:val="003C0AA7"/>
    <w:rsid w:val="003C0B49"/>
    <w:rsid w:val="003C138A"/>
    <w:rsid w:val="003C14F3"/>
    <w:rsid w:val="003C1C48"/>
    <w:rsid w:val="003C2167"/>
    <w:rsid w:val="003C2CBD"/>
    <w:rsid w:val="003C2E51"/>
    <w:rsid w:val="003C3BBC"/>
    <w:rsid w:val="003C4208"/>
    <w:rsid w:val="003C4494"/>
    <w:rsid w:val="003C4888"/>
    <w:rsid w:val="003C48F7"/>
    <w:rsid w:val="003C4A6B"/>
    <w:rsid w:val="003C4C13"/>
    <w:rsid w:val="003C4DF6"/>
    <w:rsid w:val="003C55F2"/>
    <w:rsid w:val="003C57C6"/>
    <w:rsid w:val="003C6162"/>
    <w:rsid w:val="003C653F"/>
    <w:rsid w:val="003C6DE9"/>
    <w:rsid w:val="003C757A"/>
    <w:rsid w:val="003C7BD1"/>
    <w:rsid w:val="003C7E3C"/>
    <w:rsid w:val="003C7E97"/>
    <w:rsid w:val="003D0566"/>
    <w:rsid w:val="003D07CE"/>
    <w:rsid w:val="003D11AD"/>
    <w:rsid w:val="003D125A"/>
    <w:rsid w:val="003D1443"/>
    <w:rsid w:val="003D166B"/>
    <w:rsid w:val="003D1BB9"/>
    <w:rsid w:val="003D2202"/>
    <w:rsid w:val="003D23A8"/>
    <w:rsid w:val="003D24B4"/>
    <w:rsid w:val="003D2785"/>
    <w:rsid w:val="003D2C7B"/>
    <w:rsid w:val="003D2CAA"/>
    <w:rsid w:val="003D3023"/>
    <w:rsid w:val="003D3AA8"/>
    <w:rsid w:val="003D3C38"/>
    <w:rsid w:val="003D3FD6"/>
    <w:rsid w:val="003D4735"/>
    <w:rsid w:val="003D4770"/>
    <w:rsid w:val="003D49B4"/>
    <w:rsid w:val="003D508C"/>
    <w:rsid w:val="003D541A"/>
    <w:rsid w:val="003D64C0"/>
    <w:rsid w:val="003D6503"/>
    <w:rsid w:val="003D6A0E"/>
    <w:rsid w:val="003D6B42"/>
    <w:rsid w:val="003D6FB4"/>
    <w:rsid w:val="003D73DF"/>
    <w:rsid w:val="003D77A8"/>
    <w:rsid w:val="003D7BD7"/>
    <w:rsid w:val="003E01B1"/>
    <w:rsid w:val="003E0C1F"/>
    <w:rsid w:val="003E0D8B"/>
    <w:rsid w:val="003E0F63"/>
    <w:rsid w:val="003E106E"/>
    <w:rsid w:val="003E122F"/>
    <w:rsid w:val="003E17B0"/>
    <w:rsid w:val="003E1D47"/>
    <w:rsid w:val="003E1ECF"/>
    <w:rsid w:val="003E271D"/>
    <w:rsid w:val="003E2AF4"/>
    <w:rsid w:val="003E2DA5"/>
    <w:rsid w:val="003E374B"/>
    <w:rsid w:val="003E377F"/>
    <w:rsid w:val="003E3C35"/>
    <w:rsid w:val="003E4292"/>
    <w:rsid w:val="003E4312"/>
    <w:rsid w:val="003E4389"/>
    <w:rsid w:val="003E57C5"/>
    <w:rsid w:val="003E5DA8"/>
    <w:rsid w:val="003E5E64"/>
    <w:rsid w:val="003E5ED7"/>
    <w:rsid w:val="003E6470"/>
    <w:rsid w:val="003E6A15"/>
    <w:rsid w:val="003E6C8A"/>
    <w:rsid w:val="003E6CCD"/>
    <w:rsid w:val="003F025C"/>
    <w:rsid w:val="003F02B5"/>
    <w:rsid w:val="003F02F3"/>
    <w:rsid w:val="003F0F05"/>
    <w:rsid w:val="003F0F94"/>
    <w:rsid w:val="003F16DD"/>
    <w:rsid w:val="003F1AA4"/>
    <w:rsid w:val="003F204B"/>
    <w:rsid w:val="003F232E"/>
    <w:rsid w:val="003F2FCE"/>
    <w:rsid w:val="003F311A"/>
    <w:rsid w:val="003F3655"/>
    <w:rsid w:val="003F37DE"/>
    <w:rsid w:val="003F3E62"/>
    <w:rsid w:val="003F4205"/>
    <w:rsid w:val="003F459D"/>
    <w:rsid w:val="003F45C1"/>
    <w:rsid w:val="003F4D04"/>
    <w:rsid w:val="003F56BB"/>
    <w:rsid w:val="003F56D3"/>
    <w:rsid w:val="003F592E"/>
    <w:rsid w:val="003F5B5B"/>
    <w:rsid w:val="003F5C48"/>
    <w:rsid w:val="003F5EB9"/>
    <w:rsid w:val="003F60BF"/>
    <w:rsid w:val="003F63F4"/>
    <w:rsid w:val="003F6890"/>
    <w:rsid w:val="003F6BC2"/>
    <w:rsid w:val="003F732B"/>
    <w:rsid w:val="003F764D"/>
    <w:rsid w:val="003F7D11"/>
    <w:rsid w:val="0040068E"/>
    <w:rsid w:val="004014E4"/>
    <w:rsid w:val="00401D96"/>
    <w:rsid w:val="00401DB2"/>
    <w:rsid w:val="00402021"/>
    <w:rsid w:val="00402439"/>
    <w:rsid w:val="00402644"/>
    <w:rsid w:val="004028B3"/>
    <w:rsid w:val="00402B8B"/>
    <w:rsid w:val="00402EDE"/>
    <w:rsid w:val="0040317A"/>
    <w:rsid w:val="00404373"/>
    <w:rsid w:val="0040476D"/>
    <w:rsid w:val="00404A8F"/>
    <w:rsid w:val="00404E65"/>
    <w:rsid w:val="004052C2"/>
    <w:rsid w:val="0040530A"/>
    <w:rsid w:val="0040599F"/>
    <w:rsid w:val="004059F6"/>
    <w:rsid w:val="00405C80"/>
    <w:rsid w:val="004061D5"/>
    <w:rsid w:val="00406403"/>
    <w:rsid w:val="004070A8"/>
    <w:rsid w:val="00407119"/>
    <w:rsid w:val="00407902"/>
    <w:rsid w:val="004079F1"/>
    <w:rsid w:val="00407EB1"/>
    <w:rsid w:val="0041013C"/>
    <w:rsid w:val="004101D3"/>
    <w:rsid w:val="00410BA2"/>
    <w:rsid w:val="00410EB5"/>
    <w:rsid w:val="00411115"/>
    <w:rsid w:val="00411177"/>
    <w:rsid w:val="004112F5"/>
    <w:rsid w:val="00411DA6"/>
    <w:rsid w:val="004123A7"/>
    <w:rsid w:val="00412461"/>
    <w:rsid w:val="0041271D"/>
    <w:rsid w:val="00412863"/>
    <w:rsid w:val="00412AAA"/>
    <w:rsid w:val="00412B4A"/>
    <w:rsid w:val="00412BC2"/>
    <w:rsid w:val="00413D52"/>
    <w:rsid w:val="00413ED2"/>
    <w:rsid w:val="00414092"/>
    <w:rsid w:val="00414303"/>
    <w:rsid w:val="00414CE0"/>
    <w:rsid w:val="004150A6"/>
    <w:rsid w:val="00415978"/>
    <w:rsid w:val="00415B95"/>
    <w:rsid w:val="00416671"/>
    <w:rsid w:val="00416801"/>
    <w:rsid w:val="0041735E"/>
    <w:rsid w:val="00417765"/>
    <w:rsid w:val="00417997"/>
    <w:rsid w:val="00421041"/>
    <w:rsid w:val="004212ED"/>
    <w:rsid w:val="0042157F"/>
    <w:rsid w:val="004215CF"/>
    <w:rsid w:val="00421950"/>
    <w:rsid w:val="004219FD"/>
    <w:rsid w:val="004225D2"/>
    <w:rsid w:val="004226D2"/>
    <w:rsid w:val="00422C2D"/>
    <w:rsid w:val="00422F8E"/>
    <w:rsid w:val="0042301C"/>
    <w:rsid w:val="00423112"/>
    <w:rsid w:val="0042330F"/>
    <w:rsid w:val="00423833"/>
    <w:rsid w:val="00423C49"/>
    <w:rsid w:val="00424131"/>
    <w:rsid w:val="004245B7"/>
    <w:rsid w:val="00424919"/>
    <w:rsid w:val="00424B3F"/>
    <w:rsid w:val="00425A87"/>
    <w:rsid w:val="004265CA"/>
    <w:rsid w:val="004278DD"/>
    <w:rsid w:val="00427ABC"/>
    <w:rsid w:val="00427D10"/>
    <w:rsid w:val="00430310"/>
    <w:rsid w:val="00430A07"/>
    <w:rsid w:val="00431791"/>
    <w:rsid w:val="00431897"/>
    <w:rsid w:val="00431A0B"/>
    <w:rsid w:val="004321BF"/>
    <w:rsid w:val="0043351F"/>
    <w:rsid w:val="00433572"/>
    <w:rsid w:val="00434446"/>
    <w:rsid w:val="004346A2"/>
    <w:rsid w:val="0043582F"/>
    <w:rsid w:val="0043624B"/>
    <w:rsid w:val="004363F0"/>
    <w:rsid w:val="00437345"/>
    <w:rsid w:val="004373A6"/>
    <w:rsid w:val="0043780F"/>
    <w:rsid w:val="00437903"/>
    <w:rsid w:val="00440041"/>
    <w:rsid w:val="004400C1"/>
    <w:rsid w:val="004400E3"/>
    <w:rsid w:val="0044103B"/>
    <w:rsid w:val="004414E3"/>
    <w:rsid w:val="00441715"/>
    <w:rsid w:val="00441A81"/>
    <w:rsid w:val="0044211B"/>
    <w:rsid w:val="00442963"/>
    <w:rsid w:val="004429F4"/>
    <w:rsid w:val="00442EA8"/>
    <w:rsid w:val="00442F53"/>
    <w:rsid w:val="004431E6"/>
    <w:rsid w:val="004438BC"/>
    <w:rsid w:val="00444C93"/>
    <w:rsid w:val="004455FB"/>
    <w:rsid w:val="004457E2"/>
    <w:rsid w:val="00445AA0"/>
    <w:rsid w:val="0044692E"/>
    <w:rsid w:val="00446E94"/>
    <w:rsid w:val="00446F75"/>
    <w:rsid w:val="004474E5"/>
    <w:rsid w:val="00447F73"/>
    <w:rsid w:val="0045025B"/>
    <w:rsid w:val="0045056D"/>
    <w:rsid w:val="00450F10"/>
    <w:rsid w:val="00451218"/>
    <w:rsid w:val="0045126F"/>
    <w:rsid w:val="00451E0F"/>
    <w:rsid w:val="0045261B"/>
    <w:rsid w:val="00452AD6"/>
    <w:rsid w:val="00452FCC"/>
    <w:rsid w:val="004532E2"/>
    <w:rsid w:val="00453961"/>
    <w:rsid w:val="0045398F"/>
    <w:rsid w:val="0045400A"/>
    <w:rsid w:val="004541E7"/>
    <w:rsid w:val="004546CF"/>
    <w:rsid w:val="00454D98"/>
    <w:rsid w:val="0045537A"/>
    <w:rsid w:val="00455533"/>
    <w:rsid w:val="00455922"/>
    <w:rsid w:val="00455E1B"/>
    <w:rsid w:val="00456306"/>
    <w:rsid w:val="00456C04"/>
    <w:rsid w:val="004578F2"/>
    <w:rsid w:val="004579AC"/>
    <w:rsid w:val="004601EE"/>
    <w:rsid w:val="00460270"/>
    <w:rsid w:val="0046048E"/>
    <w:rsid w:val="00460837"/>
    <w:rsid w:val="00460883"/>
    <w:rsid w:val="00460CB0"/>
    <w:rsid w:val="00460ECC"/>
    <w:rsid w:val="0046144B"/>
    <w:rsid w:val="004616CA"/>
    <w:rsid w:val="00461716"/>
    <w:rsid w:val="00461BF0"/>
    <w:rsid w:val="00461D1F"/>
    <w:rsid w:val="0046219A"/>
    <w:rsid w:val="0046281F"/>
    <w:rsid w:val="00462AAC"/>
    <w:rsid w:val="004636BB"/>
    <w:rsid w:val="00463B1B"/>
    <w:rsid w:val="00463FF3"/>
    <w:rsid w:val="0046441C"/>
    <w:rsid w:val="004645F9"/>
    <w:rsid w:val="00464DE0"/>
    <w:rsid w:val="0046503C"/>
    <w:rsid w:val="004653E3"/>
    <w:rsid w:val="0046619C"/>
    <w:rsid w:val="0046670B"/>
    <w:rsid w:val="0046684B"/>
    <w:rsid w:val="0046692A"/>
    <w:rsid w:val="0046695B"/>
    <w:rsid w:val="00466A41"/>
    <w:rsid w:val="00466B46"/>
    <w:rsid w:val="00467428"/>
    <w:rsid w:val="0046742B"/>
    <w:rsid w:val="00467C09"/>
    <w:rsid w:val="00467E46"/>
    <w:rsid w:val="004700A1"/>
    <w:rsid w:val="004715FF"/>
    <w:rsid w:val="00471A0B"/>
    <w:rsid w:val="00471C58"/>
    <w:rsid w:val="00471F86"/>
    <w:rsid w:val="004722B1"/>
    <w:rsid w:val="00472686"/>
    <w:rsid w:val="0047295C"/>
    <w:rsid w:val="00472F5F"/>
    <w:rsid w:val="0047307D"/>
    <w:rsid w:val="00473A0C"/>
    <w:rsid w:val="00473B42"/>
    <w:rsid w:val="00474462"/>
    <w:rsid w:val="004744EA"/>
    <w:rsid w:val="0047496E"/>
    <w:rsid w:val="00474A0D"/>
    <w:rsid w:val="00474B79"/>
    <w:rsid w:val="00474DA9"/>
    <w:rsid w:val="00474DBA"/>
    <w:rsid w:val="00474EEE"/>
    <w:rsid w:val="00474F05"/>
    <w:rsid w:val="00475435"/>
    <w:rsid w:val="00475DF9"/>
    <w:rsid w:val="00475ED9"/>
    <w:rsid w:val="004761FA"/>
    <w:rsid w:val="004765B8"/>
    <w:rsid w:val="00476862"/>
    <w:rsid w:val="00476A26"/>
    <w:rsid w:val="0047760B"/>
    <w:rsid w:val="00477766"/>
    <w:rsid w:val="00477F24"/>
    <w:rsid w:val="00480790"/>
    <w:rsid w:val="00480BB1"/>
    <w:rsid w:val="004810C9"/>
    <w:rsid w:val="00482472"/>
    <w:rsid w:val="00482545"/>
    <w:rsid w:val="00482AA4"/>
    <w:rsid w:val="004830CB"/>
    <w:rsid w:val="00483B84"/>
    <w:rsid w:val="0048423C"/>
    <w:rsid w:val="00484351"/>
    <w:rsid w:val="00484A5C"/>
    <w:rsid w:val="00485400"/>
    <w:rsid w:val="004854D8"/>
    <w:rsid w:val="0048586C"/>
    <w:rsid w:val="004864ED"/>
    <w:rsid w:val="004867ED"/>
    <w:rsid w:val="004875A1"/>
    <w:rsid w:val="00487C8C"/>
    <w:rsid w:val="00487FE2"/>
    <w:rsid w:val="00490212"/>
    <w:rsid w:val="004902AB"/>
    <w:rsid w:val="00490A54"/>
    <w:rsid w:val="00490ED2"/>
    <w:rsid w:val="004916EE"/>
    <w:rsid w:val="00491CAC"/>
    <w:rsid w:val="00491D33"/>
    <w:rsid w:val="004922E0"/>
    <w:rsid w:val="00492304"/>
    <w:rsid w:val="00492AAA"/>
    <w:rsid w:val="004937FF"/>
    <w:rsid w:val="00493FCD"/>
    <w:rsid w:val="00494372"/>
    <w:rsid w:val="004949BC"/>
    <w:rsid w:val="00495CDC"/>
    <w:rsid w:val="00496012"/>
    <w:rsid w:val="0049667E"/>
    <w:rsid w:val="00496C08"/>
    <w:rsid w:val="00496DC4"/>
    <w:rsid w:val="00496E23"/>
    <w:rsid w:val="004970FB"/>
    <w:rsid w:val="00497CA5"/>
    <w:rsid w:val="004A00BE"/>
    <w:rsid w:val="004A10D6"/>
    <w:rsid w:val="004A1394"/>
    <w:rsid w:val="004A1459"/>
    <w:rsid w:val="004A1810"/>
    <w:rsid w:val="004A18C3"/>
    <w:rsid w:val="004A1C67"/>
    <w:rsid w:val="004A1EDE"/>
    <w:rsid w:val="004A240A"/>
    <w:rsid w:val="004A2655"/>
    <w:rsid w:val="004A2799"/>
    <w:rsid w:val="004A2A2F"/>
    <w:rsid w:val="004A2A51"/>
    <w:rsid w:val="004A3119"/>
    <w:rsid w:val="004A3606"/>
    <w:rsid w:val="004A3C58"/>
    <w:rsid w:val="004A3CCF"/>
    <w:rsid w:val="004A3D26"/>
    <w:rsid w:val="004A3D2E"/>
    <w:rsid w:val="004A461F"/>
    <w:rsid w:val="004A489F"/>
    <w:rsid w:val="004A493D"/>
    <w:rsid w:val="004A49F2"/>
    <w:rsid w:val="004A49F9"/>
    <w:rsid w:val="004A4B4E"/>
    <w:rsid w:val="004A518B"/>
    <w:rsid w:val="004A5D8E"/>
    <w:rsid w:val="004A5E04"/>
    <w:rsid w:val="004A6191"/>
    <w:rsid w:val="004A6F25"/>
    <w:rsid w:val="004A71B6"/>
    <w:rsid w:val="004A73E2"/>
    <w:rsid w:val="004A79AC"/>
    <w:rsid w:val="004A7C57"/>
    <w:rsid w:val="004A7D70"/>
    <w:rsid w:val="004B04C8"/>
    <w:rsid w:val="004B057D"/>
    <w:rsid w:val="004B0981"/>
    <w:rsid w:val="004B0ECA"/>
    <w:rsid w:val="004B3106"/>
    <w:rsid w:val="004B3528"/>
    <w:rsid w:val="004B3729"/>
    <w:rsid w:val="004B395A"/>
    <w:rsid w:val="004B3ADC"/>
    <w:rsid w:val="004B3B18"/>
    <w:rsid w:val="004B3C05"/>
    <w:rsid w:val="004B3FE3"/>
    <w:rsid w:val="004B42AF"/>
    <w:rsid w:val="004B4324"/>
    <w:rsid w:val="004B44D6"/>
    <w:rsid w:val="004B46B1"/>
    <w:rsid w:val="004B4725"/>
    <w:rsid w:val="004B4991"/>
    <w:rsid w:val="004B4C02"/>
    <w:rsid w:val="004B4FCB"/>
    <w:rsid w:val="004B5297"/>
    <w:rsid w:val="004B5389"/>
    <w:rsid w:val="004B66DB"/>
    <w:rsid w:val="004B67C1"/>
    <w:rsid w:val="004B71F4"/>
    <w:rsid w:val="004B73AB"/>
    <w:rsid w:val="004B74F3"/>
    <w:rsid w:val="004C0282"/>
    <w:rsid w:val="004C03BC"/>
    <w:rsid w:val="004C0998"/>
    <w:rsid w:val="004C10B3"/>
    <w:rsid w:val="004C11C4"/>
    <w:rsid w:val="004C1416"/>
    <w:rsid w:val="004C2253"/>
    <w:rsid w:val="004C2EDA"/>
    <w:rsid w:val="004C2F5A"/>
    <w:rsid w:val="004C30E5"/>
    <w:rsid w:val="004C33D5"/>
    <w:rsid w:val="004C3DC2"/>
    <w:rsid w:val="004C420B"/>
    <w:rsid w:val="004C4285"/>
    <w:rsid w:val="004C4835"/>
    <w:rsid w:val="004C4EF8"/>
    <w:rsid w:val="004C507B"/>
    <w:rsid w:val="004C50D4"/>
    <w:rsid w:val="004C5537"/>
    <w:rsid w:val="004C5EA0"/>
    <w:rsid w:val="004C65F2"/>
    <w:rsid w:val="004C67E0"/>
    <w:rsid w:val="004C6C32"/>
    <w:rsid w:val="004C6E8B"/>
    <w:rsid w:val="004C7182"/>
    <w:rsid w:val="004C7CE4"/>
    <w:rsid w:val="004D0117"/>
    <w:rsid w:val="004D015C"/>
    <w:rsid w:val="004D0B2A"/>
    <w:rsid w:val="004D0F45"/>
    <w:rsid w:val="004D0FBC"/>
    <w:rsid w:val="004D1077"/>
    <w:rsid w:val="004D16EC"/>
    <w:rsid w:val="004D1A5B"/>
    <w:rsid w:val="004D1B9C"/>
    <w:rsid w:val="004D1C34"/>
    <w:rsid w:val="004D1C8C"/>
    <w:rsid w:val="004D2428"/>
    <w:rsid w:val="004D25D0"/>
    <w:rsid w:val="004D334E"/>
    <w:rsid w:val="004D33DD"/>
    <w:rsid w:val="004D34CE"/>
    <w:rsid w:val="004D3A47"/>
    <w:rsid w:val="004D442F"/>
    <w:rsid w:val="004D4731"/>
    <w:rsid w:val="004D4B76"/>
    <w:rsid w:val="004D50F7"/>
    <w:rsid w:val="004D59CF"/>
    <w:rsid w:val="004D5F98"/>
    <w:rsid w:val="004D659E"/>
    <w:rsid w:val="004D677A"/>
    <w:rsid w:val="004D681A"/>
    <w:rsid w:val="004D6CB0"/>
    <w:rsid w:val="004D70CD"/>
    <w:rsid w:val="004D7437"/>
    <w:rsid w:val="004D7AF8"/>
    <w:rsid w:val="004D7CA2"/>
    <w:rsid w:val="004D7D52"/>
    <w:rsid w:val="004E0021"/>
    <w:rsid w:val="004E0237"/>
    <w:rsid w:val="004E0928"/>
    <w:rsid w:val="004E096A"/>
    <w:rsid w:val="004E0A52"/>
    <w:rsid w:val="004E0AC9"/>
    <w:rsid w:val="004E0AF0"/>
    <w:rsid w:val="004E0FB1"/>
    <w:rsid w:val="004E1661"/>
    <w:rsid w:val="004E1ABE"/>
    <w:rsid w:val="004E1E34"/>
    <w:rsid w:val="004E2538"/>
    <w:rsid w:val="004E2681"/>
    <w:rsid w:val="004E310A"/>
    <w:rsid w:val="004E4376"/>
    <w:rsid w:val="004E4640"/>
    <w:rsid w:val="004E4673"/>
    <w:rsid w:val="004E496D"/>
    <w:rsid w:val="004E4F0F"/>
    <w:rsid w:val="004E50A6"/>
    <w:rsid w:val="004E5196"/>
    <w:rsid w:val="004E5279"/>
    <w:rsid w:val="004E54B1"/>
    <w:rsid w:val="004E5B57"/>
    <w:rsid w:val="004E5DB8"/>
    <w:rsid w:val="004E5FBF"/>
    <w:rsid w:val="004E6085"/>
    <w:rsid w:val="004E6D17"/>
    <w:rsid w:val="004E73BD"/>
    <w:rsid w:val="004E7402"/>
    <w:rsid w:val="004E7728"/>
    <w:rsid w:val="004E7DAF"/>
    <w:rsid w:val="004F023E"/>
    <w:rsid w:val="004F1152"/>
    <w:rsid w:val="004F1392"/>
    <w:rsid w:val="004F1506"/>
    <w:rsid w:val="004F16AA"/>
    <w:rsid w:val="004F1C03"/>
    <w:rsid w:val="004F1D7D"/>
    <w:rsid w:val="004F258A"/>
    <w:rsid w:val="004F36C6"/>
    <w:rsid w:val="004F3B4C"/>
    <w:rsid w:val="004F41C2"/>
    <w:rsid w:val="004F42ED"/>
    <w:rsid w:val="004F4429"/>
    <w:rsid w:val="004F4538"/>
    <w:rsid w:val="004F4E10"/>
    <w:rsid w:val="004F5754"/>
    <w:rsid w:val="004F5808"/>
    <w:rsid w:val="004F5BC6"/>
    <w:rsid w:val="004F5D1E"/>
    <w:rsid w:val="004F629E"/>
    <w:rsid w:val="004F634E"/>
    <w:rsid w:val="004F6409"/>
    <w:rsid w:val="004F7183"/>
    <w:rsid w:val="004F76C1"/>
    <w:rsid w:val="00500A70"/>
    <w:rsid w:val="00500AD0"/>
    <w:rsid w:val="00500B10"/>
    <w:rsid w:val="00500C45"/>
    <w:rsid w:val="00500C75"/>
    <w:rsid w:val="005019CF"/>
    <w:rsid w:val="00501C1E"/>
    <w:rsid w:val="005020C3"/>
    <w:rsid w:val="00502146"/>
    <w:rsid w:val="00502443"/>
    <w:rsid w:val="005025E7"/>
    <w:rsid w:val="00502787"/>
    <w:rsid w:val="00502921"/>
    <w:rsid w:val="00502B46"/>
    <w:rsid w:val="00502D85"/>
    <w:rsid w:val="00503532"/>
    <w:rsid w:val="005038B5"/>
    <w:rsid w:val="00503A17"/>
    <w:rsid w:val="005042D1"/>
    <w:rsid w:val="005045AC"/>
    <w:rsid w:val="00504E88"/>
    <w:rsid w:val="00504EB2"/>
    <w:rsid w:val="00505000"/>
    <w:rsid w:val="0050515D"/>
    <w:rsid w:val="00505E23"/>
    <w:rsid w:val="0050658F"/>
    <w:rsid w:val="0050675C"/>
    <w:rsid w:val="0050683D"/>
    <w:rsid w:val="005068A6"/>
    <w:rsid w:val="00506B67"/>
    <w:rsid w:val="005071E1"/>
    <w:rsid w:val="00507BE2"/>
    <w:rsid w:val="00507E52"/>
    <w:rsid w:val="00507F35"/>
    <w:rsid w:val="00510C2D"/>
    <w:rsid w:val="00510D33"/>
    <w:rsid w:val="005115E3"/>
    <w:rsid w:val="00511756"/>
    <w:rsid w:val="00511993"/>
    <w:rsid w:val="005123A4"/>
    <w:rsid w:val="00512877"/>
    <w:rsid w:val="0051292E"/>
    <w:rsid w:val="005129EF"/>
    <w:rsid w:val="00512AF3"/>
    <w:rsid w:val="00512D92"/>
    <w:rsid w:val="005130E2"/>
    <w:rsid w:val="005137C1"/>
    <w:rsid w:val="005144A6"/>
    <w:rsid w:val="00514509"/>
    <w:rsid w:val="00514524"/>
    <w:rsid w:val="00514536"/>
    <w:rsid w:val="005149AE"/>
    <w:rsid w:val="00514C02"/>
    <w:rsid w:val="00514C60"/>
    <w:rsid w:val="00514DC3"/>
    <w:rsid w:val="00515534"/>
    <w:rsid w:val="00515D9F"/>
    <w:rsid w:val="00515E1A"/>
    <w:rsid w:val="00515F76"/>
    <w:rsid w:val="00516658"/>
    <w:rsid w:val="0051679A"/>
    <w:rsid w:val="00517B5F"/>
    <w:rsid w:val="00517E91"/>
    <w:rsid w:val="00520455"/>
    <w:rsid w:val="005204A2"/>
    <w:rsid w:val="00520584"/>
    <w:rsid w:val="0052088E"/>
    <w:rsid w:val="005214F7"/>
    <w:rsid w:val="00521F5C"/>
    <w:rsid w:val="005220A5"/>
    <w:rsid w:val="00522781"/>
    <w:rsid w:val="0052349A"/>
    <w:rsid w:val="005234D7"/>
    <w:rsid w:val="00523E55"/>
    <w:rsid w:val="00524398"/>
    <w:rsid w:val="00524A8D"/>
    <w:rsid w:val="00524AA6"/>
    <w:rsid w:val="00524FA7"/>
    <w:rsid w:val="005250F1"/>
    <w:rsid w:val="0052573C"/>
    <w:rsid w:val="005261E1"/>
    <w:rsid w:val="0052644A"/>
    <w:rsid w:val="00526CCF"/>
    <w:rsid w:val="00526DCA"/>
    <w:rsid w:val="005273F5"/>
    <w:rsid w:val="00527569"/>
    <w:rsid w:val="00527F07"/>
    <w:rsid w:val="00530213"/>
    <w:rsid w:val="0053023F"/>
    <w:rsid w:val="00530433"/>
    <w:rsid w:val="005306D0"/>
    <w:rsid w:val="00530FFD"/>
    <w:rsid w:val="00531389"/>
    <w:rsid w:val="005318AF"/>
    <w:rsid w:val="00531AF5"/>
    <w:rsid w:val="0053213A"/>
    <w:rsid w:val="00532381"/>
    <w:rsid w:val="00532BBA"/>
    <w:rsid w:val="005334F7"/>
    <w:rsid w:val="005336DF"/>
    <w:rsid w:val="0053378A"/>
    <w:rsid w:val="005337B6"/>
    <w:rsid w:val="00533A8A"/>
    <w:rsid w:val="00533EA8"/>
    <w:rsid w:val="005341B1"/>
    <w:rsid w:val="005343B4"/>
    <w:rsid w:val="005343C0"/>
    <w:rsid w:val="00534544"/>
    <w:rsid w:val="0053455D"/>
    <w:rsid w:val="00534904"/>
    <w:rsid w:val="00534E10"/>
    <w:rsid w:val="00534EAC"/>
    <w:rsid w:val="0053521D"/>
    <w:rsid w:val="00535491"/>
    <w:rsid w:val="005354A7"/>
    <w:rsid w:val="00535CC1"/>
    <w:rsid w:val="00535D4E"/>
    <w:rsid w:val="00536C53"/>
    <w:rsid w:val="00536E83"/>
    <w:rsid w:val="005375F0"/>
    <w:rsid w:val="005378F9"/>
    <w:rsid w:val="00537AEC"/>
    <w:rsid w:val="00537F7F"/>
    <w:rsid w:val="00540159"/>
    <w:rsid w:val="005409FE"/>
    <w:rsid w:val="00540A71"/>
    <w:rsid w:val="00540C41"/>
    <w:rsid w:val="00540EBF"/>
    <w:rsid w:val="005411D1"/>
    <w:rsid w:val="005414C9"/>
    <w:rsid w:val="00541B45"/>
    <w:rsid w:val="00541EFD"/>
    <w:rsid w:val="00542446"/>
    <w:rsid w:val="00542932"/>
    <w:rsid w:val="00542A27"/>
    <w:rsid w:val="00542C52"/>
    <w:rsid w:val="00542EB4"/>
    <w:rsid w:val="00543A27"/>
    <w:rsid w:val="00543A6A"/>
    <w:rsid w:val="00543B28"/>
    <w:rsid w:val="005441D1"/>
    <w:rsid w:val="00544C48"/>
    <w:rsid w:val="005451CD"/>
    <w:rsid w:val="005455B3"/>
    <w:rsid w:val="00545A96"/>
    <w:rsid w:val="00546492"/>
    <w:rsid w:val="00546556"/>
    <w:rsid w:val="0054671F"/>
    <w:rsid w:val="00546C5C"/>
    <w:rsid w:val="00546D3D"/>
    <w:rsid w:val="00546DFA"/>
    <w:rsid w:val="00546F89"/>
    <w:rsid w:val="0054700F"/>
    <w:rsid w:val="005472B7"/>
    <w:rsid w:val="005473F1"/>
    <w:rsid w:val="0054793C"/>
    <w:rsid w:val="00547CB1"/>
    <w:rsid w:val="00547FF1"/>
    <w:rsid w:val="005501C5"/>
    <w:rsid w:val="0055053E"/>
    <w:rsid w:val="00550565"/>
    <w:rsid w:val="00550D52"/>
    <w:rsid w:val="00550EAB"/>
    <w:rsid w:val="00551462"/>
    <w:rsid w:val="005516E3"/>
    <w:rsid w:val="00551E93"/>
    <w:rsid w:val="005525E9"/>
    <w:rsid w:val="00552A29"/>
    <w:rsid w:val="00552FFB"/>
    <w:rsid w:val="00553713"/>
    <w:rsid w:val="00553772"/>
    <w:rsid w:val="0055384A"/>
    <w:rsid w:val="00553E8F"/>
    <w:rsid w:val="00554041"/>
    <w:rsid w:val="00554360"/>
    <w:rsid w:val="00555175"/>
    <w:rsid w:val="00556CBC"/>
    <w:rsid w:val="00556D01"/>
    <w:rsid w:val="00556F80"/>
    <w:rsid w:val="00557060"/>
    <w:rsid w:val="0055757D"/>
    <w:rsid w:val="005577C7"/>
    <w:rsid w:val="00560C39"/>
    <w:rsid w:val="0056149E"/>
    <w:rsid w:val="00561AC2"/>
    <w:rsid w:val="00561BBB"/>
    <w:rsid w:val="00561D84"/>
    <w:rsid w:val="00561DF7"/>
    <w:rsid w:val="00561E61"/>
    <w:rsid w:val="00562249"/>
    <w:rsid w:val="00562350"/>
    <w:rsid w:val="00562DFD"/>
    <w:rsid w:val="00562ED3"/>
    <w:rsid w:val="00563982"/>
    <w:rsid w:val="00564334"/>
    <w:rsid w:val="005647AB"/>
    <w:rsid w:val="00564832"/>
    <w:rsid w:val="00564847"/>
    <w:rsid w:val="005649C6"/>
    <w:rsid w:val="00564F48"/>
    <w:rsid w:val="00565470"/>
    <w:rsid w:val="00565952"/>
    <w:rsid w:val="00565C76"/>
    <w:rsid w:val="00565D06"/>
    <w:rsid w:val="00565D29"/>
    <w:rsid w:val="00565DD4"/>
    <w:rsid w:val="00565EA9"/>
    <w:rsid w:val="0056603C"/>
    <w:rsid w:val="00566788"/>
    <w:rsid w:val="00566C3B"/>
    <w:rsid w:val="00567143"/>
    <w:rsid w:val="00567BB5"/>
    <w:rsid w:val="005702B7"/>
    <w:rsid w:val="005710B1"/>
    <w:rsid w:val="00571BB4"/>
    <w:rsid w:val="00571D84"/>
    <w:rsid w:val="00571E33"/>
    <w:rsid w:val="005725A0"/>
    <w:rsid w:val="0057261D"/>
    <w:rsid w:val="005726E6"/>
    <w:rsid w:val="00572906"/>
    <w:rsid w:val="00572AFE"/>
    <w:rsid w:val="00572BBD"/>
    <w:rsid w:val="00572E47"/>
    <w:rsid w:val="005731DF"/>
    <w:rsid w:val="00573387"/>
    <w:rsid w:val="00573768"/>
    <w:rsid w:val="00573A90"/>
    <w:rsid w:val="00574B20"/>
    <w:rsid w:val="00574B98"/>
    <w:rsid w:val="00574EF6"/>
    <w:rsid w:val="0057513E"/>
    <w:rsid w:val="00575804"/>
    <w:rsid w:val="005762F1"/>
    <w:rsid w:val="00576A1C"/>
    <w:rsid w:val="00576E32"/>
    <w:rsid w:val="00577374"/>
    <w:rsid w:val="00577446"/>
    <w:rsid w:val="0057744A"/>
    <w:rsid w:val="00577945"/>
    <w:rsid w:val="005779F4"/>
    <w:rsid w:val="00577B42"/>
    <w:rsid w:val="00577CB9"/>
    <w:rsid w:val="005800D9"/>
    <w:rsid w:val="00580DEF"/>
    <w:rsid w:val="00581481"/>
    <w:rsid w:val="005815B0"/>
    <w:rsid w:val="005816E5"/>
    <w:rsid w:val="00581EC7"/>
    <w:rsid w:val="00582690"/>
    <w:rsid w:val="00582AE3"/>
    <w:rsid w:val="005845EC"/>
    <w:rsid w:val="00584B3D"/>
    <w:rsid w:val="00584F75"/>
    <w:rsid w:val="0058605F"/>
    <w:rsid w:val="00587CD1"/>
    <w:rsid w:val="00590694"/>
    <w:rsid w:val="00590C1F"/>
    <w:rsid w:val="00590EB0"/>
    <w:rsid w:val="005911B1"/>
    <w:rsid w:val="005912B3"/>
    <w:rsid w:val="00591326"/>
    <w:rsid w:val="0059161D"/>
    <w:rsid w:val="0059171F"/>
    <w:rsid w:val="00591D78"/>
    <w:rsid w:val="0059237B"/>
    <w:rsid w:val="00592827"/>
    <w:rsid w:val="00593C5B"/>
    <w:rsid w:val="0059451C"/>
    <w:rsid w:val="00595240"/>
    <w:rsid w:val="0059579B"/>
    <w:rsid w:val="00595BB6"/>
    <w:rsid w:val="00595F14"/>
    <w:rsid w:val="005968F9"/>
    <w:rsid w:val="00596DEC"/>
    <w:rsid w:val="00596DF7"/>
    <w:rsid w:val="0059738C"/>
    <w:rsid w:val="00597AA6"/>
    <w:rsid w:val="00597FFA"/>
    <w:rsid w:val="005A0651"/>
    <w:rsid w:val="005A1551"/>
    <w:rsid w:val="005A1608"/>
    <w:rsid w:val="005A249A"/>
    <w:rsid w:val="005A279F"/>
    <w:rsid w:val="005A2801"/>
    <w:rsid w:val="005A2D35"/>
    <w:rsid w:val="005A2DB4"/>
    <w:rsid w:val="005A2E39"/>
    <w:rsid w:val="005A347E"/>
    <w:rsid w:val="005A3DDE"/>
    <w:rsid w:val="005A4020"/>
    <w:rsid w:val="005A40EF"/>
    <w:rsid w:val="005A4669"/>
    <w:rsid w:val="005A4948"/>
    <w:rsid w:val="005A4EF9"/>
    <w:rsid w:val="005A5B62"/>
    <w:rsid w:val="005A5D73"/>
    <w:rsid w:val="005A5F90"/>
    <w:rsid w:val="005A6915"/>
    <w:rsid w:val="005A6A50"/>
    <w:rsid w:val="005A6DBD"/>
    <w:rsid w:val="005A78EC"/>
    <w:rsid w:val="005A7C36"/>
    <w:rsid w:val="005B0366"/>
    <w:rsid w:val="005B0609"/>
    <w:rsid w:val="005B0793"/>
    <w:rsid w:val="005B07C2"/>
    <w:rsid w:val="005B0B9D"/>
    <w:rsid w:val="005B1008"/>
    <w:rsid w:val="005B12E8"/>
    <w:rsid w:val="005B1F05"/>
    <w:rsid w:val="005B2AF2"/>
    <w:rsid w:val="005B2E8C"/>
    <w:rsid w:val="005B350A"/>
    <w:rsid w:val="005B3B49"/>
    <w:rsid w:val="005B3D01"/>
    <w:rsid w:val="005B3EB4"/>
    <w:rsid w:val="005B4120"/>
    <w:rsid w:val="005B44F8"/>
    <w:rsid w:val="005B4755"/>
    <w:rsid w:val="005B48C2"/>
    <w:rsid w:val="005B4C1C"/>
    <w:rsid w:val="005B5759"/>
    <w:rsid w:val="005B58ED"/>
    <w:rsid w:val="005B5A04"/>
    <w:rsid w:val="005B6062"/>
    <w:rsid w:val="005B6648"/>
    <w:rsid w:val="005B79AC"/>
    <w:rsid w:val="005B7E3F"/>
    <w:rsid w:val="005C026E"/>
    <w:rsid w:val="005C08CD"/>
    <w:rsid w:val="005C10AA"/>
    <w:rsid w:val="005C18A0"/>
    <w:rsid w:val="005C1AAC"/>
    <w:rsid w:val="005C2187"/>
    <w:rsid w:val="005C2271"/>
    <w:rsid w:val="005C24AC"/>
    <w:rsid w:val="005C265F"/>
    <w:rsid w:val="005C2AD3"/>
    <w:rsid w:val="005C3AD3"/>
    <w:rsid w:val="005C3AD5"/>
    <w:rsid w:val="005C42E1"/>
    <w:rsid w:val="005C457C"/>
    <w:rsid w:val="005C4608"/>
    <w:rsid w:val="005C4815"/>
    <w:rsid w:val="005C4C72"/>
    <w:rsid w:val="005C50A6"/>
    <w:rsid w:val="005C5A5B"/>
    <w:rsid w:val="005C62FF"/>
    <w:rsid w:val="005C6408"/>
    <w:rsid w:val="005C67FF"/>
    <w:rsid w:val="005C6942"/>
    <w:rsid w:val="005C6BDE"/>
    <w:rsid w:val="005C7A3B"/>
    <w:rsid w:val="005C7BB7"/>
    <w:rsid w:val="005D08C4"/>
    <w:rsid w:val="005D103E"/>
    <w:rsid w:val="005D15F1"/>
    <w:rsid w:val="005D24CC"/>
    <w:rsid w:val="005D2DEA"/>
    <w:rsid w:val="005D327E"/>
    <w:rsid w:val="005D361A"/>
    <w:rsid w:val="005D3755"/>
    <w:rsid w:val="005D3AED"/>
    <w:rsid w:val="005D474B"/>
    <w:rsid w:val="005D4B71"/>
    <w:rsid w:val="005D4E57"/>
    <w:rsid w:val="005D576C"/>
    <w:rsid w:val="005D59DF"/>
    <w:rsid w:val="005D617F"/>
    <w:rsid w:val="005D664E"/>
    <w:rsid w:val="005D754C"/>
    <w:rsid w:val="005D7F42"/>
    <w:rsid w:val="005E055E"/>
    <w:rsid w:val="005E0A01"/>
    <w:rsid w:val="005E0D4F"/>
    <w:rsid w:val="005E10E3"/>
    <w:rsid w:val="005E1272"/>
    <w:rsid w:val="005E13F0"/>
    <w:rsid w:val="005E151D"/>
    <w:rsid w:val="005E1CFC"/>
    <w:rsid w:val="005E1FB2"/>
    <w:rsid w:val="005E20B7"/>
    <w:rsid w:val="005E221C"/>
    <w:rsid w:val="005E239C"/>
    <w:rsid w:val="005E2B35"/>
    <w:rsid w:val="005E31F5"/>
    <w:rsid w:val="005E326D"/>
    <w:rsid w:val="005E33CD"/>
    <w:rsid w:val="005E4080"/>
    <w:rsid w:val="005E42B1"/>
    <w:rsid w:val="005E42F0"/>
    <w:rsid w:val="005E4493"/>
    <w:rsid w:val="005E492D"/>
    <w:rsid w:val="005E4C1D"/>
    <w:rsid w:val="005E50C6"/>
    <w:rsid w:val="005E5260"/>
    <w:rsid w:val="005E56F0"/>
    <w:rsid w:val="005E5845"/>
    <w:rsid w:val="005E58C4"/>
    <w:rsid w:val="005E58D2"/>
    <w:rsid w:val="005E5A85"/>
    <w:rsid w:val="005E6540"/>
    <w:rsid w:val="005E688C"/>
    <w:rsid w:val="005E7248"/>
    <w:rsid w:val="005E760D"/>
    <w:rsid w:val="005E77D7"/>
    <w:rsid w:val="005E7DE5"/>
    <w:rsid w:val="005E7ECB"/>
    <w:rsid w:val="005F02E1"/>
    <w:rsid w:val="005F0621"/>
    <w:rsid w:val="005F0D6F"/>
    <w:rsid w:val="005F2F3C"/>
    <w:rsid w:val="005F301D"/>
    <w:rsid w:val="005F48DD"/>
    <w:rsid w:val="005F4B28"/>
    <w:rsid w:val="005F5459"/>
    <w:rsid w:val="005F5814"/>
    <w:rsid w:val="005F5C70"/>
    <w:rsid w:val="005F5FDC"/>
    <w:rsid w:val="005F64D1"/>
    <w:rsid w:val="005F67D9"/>
    <w:rsid w:val="005F6DEC"/>
    <w:rsid w:val="005F6E9A"/>
    <w:rsid w:val="005F74A6"/>
    <w:rsid w:val="005F7F39"/>
    <w:rsid w:val="006002EC"/>
    <w:rsid w:val="00600742"/>
    <w:rsid w:val="00600771"/>
    <w:rsid w:val="00600773"/>
    <w:rsid w:val="00600F87"/>
    <w:rsid w:val="00601337"/>
    <w:rsid w:val="00601E5B"/>
    <w:rsid w:val="00602082"/>
    <w:rsid w:val="00602174"/>
    <w:rsid w:val="006030B9"/>
    <w:rsid w:val="00603180"/>
    <w:rsid w:val="00603B22"/>
    <w:rsid w:val="00603FDA"/>
    <w:rsid w:val="00604267"/>
    <w:rsid w:val="00604297"/>
    <w:rsid w:val="00604336"/>
    <w:rsid w:val="00604FCD"/>
    <w:rsid w:val="0060509E"/>
    <w:rsid w:val="00605169"/>
    <w:rsid w:val="006055AD"/>
    <w:rsid w:val="00605976"/>
    <w:rsid w:val="00605BEA"/>
    <w:rsid w:val="00605E39"/>
    <w:rsid w:val="0060627A"/>
    <w:rsid w:val="00606522"/>
    <w:rsid w:val="00606C68"/>
    <w:rsid w:val="00607686"/>
    <w:rsid w:val="00607B91"/>
    <w:rsid w:val="0061081E"/>
    <w:rsid w:val="00611459"/>
    <w:rsid w:val="006117F8"/>
    <w:rsid w:val="00611A01"/>
    <w:rsid w:val="00611FE0"/>
    <w:rsid w:val="00612494"/>
    <w:rsid w:val="0061253F"/>
    <w:rsid w:val="00612A6C"/>
    <w:rsid w:val="00612BAD"/>
    <w:rsid w:val="00612DE7"/>
    <w:rsid w:val="00613369"/>
    <w:rsid w:val="00613735"/>
    <w:rsid w:val="00613DFA"/>
    <w:rsid w:val="00613F18"/>
    <w:rsid w:val="006140FC"/>
    <w:rsid w:val="00614896"/>
    <w:rsid w:val="00614B08"/>
    <w:rsid w:val="0061553A"/>
    <w:rsid w:val="00615DBB"/>
    <w:rsid w:val="00615E31"/>
    <w:rsid w:val="0061627F"/>
    <w:rsid w:val="00616BF0"/>
    <w:rsid w:val="00616C05"/>
    <w:rsid w:val="00616DCA"/>
    <w:rsid w:val="00617197"/>
    <w:rsid w:val="0061729F"/>
    <w:rsid w:val="006173B7"/>
    <w:rsid w:val="00617432"/>
    <w:rsid w:val="00617FC3"/>
    <w:rsid w:val="00620485"/>
    <w:rsid w:val="00620618"/>
    <w:rsid w:val="00620924"/>
    <w:rsid w:val="006209E8"/>
    <w:rsid w:val="006213BD"/>
    <w:rsid w:val="00621CAD"/>
    <w:rsid w:val="00621D78"/>
    <w:rsid w:val="00622C1C"/>
    <w:rsid w:val="00622F6F"/>
    <w:rsid w:val="00622FD6"/>
    <w:rsid w:val="00623163"/>
    <w:rsid w:val="00623FBB"/>
    <w:rsid w:val="00624372"/>
    <w:rsid w:val="00624429"/>
    <w:rsid w:val="0062465F"/>
    <w:rsid w:val="00624DE3"/>
    <w:rsid w:val="0062533D"/>
    <w:rsid w:val="00625939"/>
    <w:rsid w:val="006263BB"/>
    <w:rsid w:val="00627AC3"/>
    <w:rsid w:val="00627BAF"/>
    <w:rsid w:val="00630CAA"/>
    <w:rsid w:val="00631387"/>
    <w:rsid w:val="006316C7"/>
    <w:rsid w:val="00631A70"/>
    <w:rsid w:val="00631D72"/>
    <w:rsid w:val="00632515"/>
    <w:rsid w:val="00632561"/>
    <w:rsid w:val="00632A1A"/>
    <w:rsid w:val="00632A4A"/>
    <w:rsid w:val="00632F51"/>
    <w:rsid w:val="0063325A"/>
    <w:rsid w:val="006334E2"/>
    <w:rsid w:val="0063366B"/>
    <w:rsid w:val="00633955"/>
    <w:rsid w:val="00633B4B"/>
    <w:rsid w:val="006344CE"/>
    <w:rsid w:val="006344EE"/>
    <w:rsid w:val="006347AB"/>
    <w:rsid w:val="006347BD"/>
    <w:rsid w:val="00634AFE"/>
    <w:rsid w:val="00634BA3"/>
    <w:rsid w:val="00635A4E"/>
    <w:rsid w:val="00635AC9"/>
    <w:rsid w:val="00636278"/>
    <w:rsid w:val="006365A0"/>
    <w:rsid w:val="00636685"/>
    <w:rsid w:val="006367E9"/>
    <w:rsid w:val="00636ADF"/>
    <w:rsid w:val="0063718B"/>
    <w:rsid w:val="00637293"/>
    <w:rsid w:val="006378FA"/>
    <w:rsid w:val="0064016F"/>
    <w:rsid w:val="006405F9"/>
    <w:rsid w:val="00641345"/>
    <w:rsid w:val="006414C2"/>
    <w:rsid w:val="00641BFE"/>
    <w:rsid w:val="00641FF3"/>
    <w:rsid w:val="0064203B"/>
    <w:rsid w:val="00642344"/>
    <w:rsid w:val="0064283F"/>
    <w:rsid w:val="00642AEB"/>
    <w:rsid w:val="00642B11"/>
    <w:rsid w:val="00642BCC"/>
    <w:rsid w:val="00642C26"/>
    <w:rsid w:val="00644312"/>
    <w:rsid w:val="00644598"/>
    <w:rsid w:val="00644939"/>
    <w:rsid w:val="00644A13"/>
    <w:rsid w:val="00644AA6"/>
    <w:rsid w:val="00644DCA"/>
    <w:rsid w:val="00644FF4"/>
    <w:rsid w:val="006451EC"/>
    <w:rsid w:val="00645BBE"/>
    <w:rsid w:val="00646435"/>
    <w:rsid w:val="0064648D"/>
    <w:rsid w:val="00646ADF"/>
    <w:rsid w:val="00646E44"/>
    <w:rsid w:val="00646E9D"/>
    <w:rsid w:val="006477CF"/>
    <w:rsid w:val="00647875"/>
    <w:rsid w:val="006502C7"/>
    <w:rsid w:val="00650F97"/>
    <w:rsid w:val="006517F2"/>
    <w:rsid w:val="006520D3"/>
    <w:rsid w:val="006523C8"/>
    <w:rsid w:val="00652422"/>
    <w:rsid w:val="006528E4"/>
    <w:rsid w:val="00653223"/>
    <w:rsid w:val="00653FE9"/>
    <w:rsid w:val="00654157"/>
    <w:rsid w:val="00654170"/>
    <w:rsid w:val="006541EB"/>
    <w:rsid w:val="00655621"/>
    <w:rsid w:val="006559C2"/>
    <w:rsid w:val="006559E9"/>
    <w:rsid w:val="00655A9F"/>
    <w:rsid w:val="00655CE3"/>
    <w:rsid w:val="00655EB3"/>
    <w:rsid w:val="00656074"/>
    <w:rsid w:val="006569DE"/>
    <w:rsid w:val="00656C98"/>
    <w:rsid w:val="00656F3B"/>
    <w:rsid w:val="00657BAF"/>
    <w:rsid w:val="00657C78"/>
    <w:rsid w:val="00657E5F"/>
    <w:rsid w:val="00660A02"/>
    <w:rsid w:val="00660F50"/>
    <w:rsid w:val="00661453"/>
    <w:rsid w:val="00661B00"/>
    <w:rsid w:val="00661B61"/>
    <w:rsid w:val="00661C1E"/>
    <w:rsid w:val="00662065"/>
    <w:rsid w:val="006628E2"/>
    <w:rsid w:val="00662AC5"/>
    <w:rsid w:val="00663810"/>
    <w:rsid w:val="006643B5"/>
    <w:rsid w:val="00664EE2"/>
    <w:rsid w:val="00664F31"/>
    <w:rsid w:val="00665025"/>
    <w:rsid w:val="006650B3"/>
    <w:rsid w:val="006651B7"/>
    <w:rsid w:val="0066585E"/>
    <w:rsid w:val="00665E4B"/>
    <w:rsid w:val="00665F62"/>
    <w:rsid w:val="00665F96"/>
    <w:rsid w:val="006660EA"/>
    <w:rsid w:val="006669C0"/>
    <w:rsid w:val="00666ACB"/>
    <w:rsid w:val="006676C8"/>
    <w:rsid w:val="006707F2"/>
    <w:rsid w:val="00670C82"/>
    <w:rsid w:val="00670CD2"/>
    <w:rsid w:val="00670CE5"/>
    <w:rsid w:val="00671340"/>
    <w:rsid w:val="00671365"/>
    <w:rsid w:val="0067158D"/>
    <w:rsid w:val="00671692"/>
    <w:rsid w:val="00671C2B"/>
    <w:rsid w:val="00672718"/>
    <w:rsid w:val="00672758"/>
    <w:rsid w:val="00672E40"/>
    <w:rsid w:val="00673C7C"/>
    <w:rsid w:val="00673E81"/>
    <w:rsid w:val="0067420C"/>
    <w:rsid w:val="00674ACA"/>
    <w:rsid w:val="00674B73"/>
    <w:rsid w:val="00674EB3"/>
    <w:rsid w:val="0067587A"/>
    <w:rsid w:val="00675949"/>
    <w:rsid w:val="00675D5E"/>
    <w:rsid w:val="00675E52"/>
    <w:rsid w:val="006767C4"/>
    <w:rsid w:val="0067685A"/>
    <w:rsid w:val="00676BC7"/>
    <w:rsid w:val="00676C54"/>
    <w:rsid w:val="00676DC8"/>
    <w:rsid w:val="006776BF"/>
    <w:rsid w:val="00677B13"/>
    <w:rsid w:val="00677B93"/>
    <w:rsid w:val="00680288"/>
    <w:rsid w:val="00680873"/>
    <w:rsid w:val="00680C56"/>
    <w:rsid w:val="006817B1"/>
    <w:rsid w:val="0068198E"/>
    <w:rsid w:val="00681A61"/>
    <w:rsid w:val="00681C1E"/>
    <w:rsid w:val="00681F06"/>
    <w:rsid w:val="00681FDD"/>
    <w:rsid w:val="0068265C"/>
    <w:rsid w:val="006827DD"/>
    <w:rsid w:val="00682994"/>
    <w:rsid w:val="00682C8A"/>
    <w:rsid w:val="0068328F"/>
    <w:rsid w:val="006836B1"/>
    <w:rsid w:val="00683922"/>
    <w:rsid w:val="006839F6"/>
    <w:rsid w:val="006842BF"/>
    <w:rsid w:val="00684583"/>
    <w:rsid w:val="00684A02"/>
    <w:rsid w:val="00684D43"/>
    <w:rsid w:val="0068523E"/>
    <w:rsid w:val="006859C9"/>
    <w:rsid w:val="00685A6C"/>
    <w:rsid w:val="00685B1C"/>
    <w:rsid w:val="00685B9E"/>
    <w:rsid w:val="00685C9B"/>
    <w:rsid w:val="00685F7B"/>
    <w:rsid w:val="00686438"/>
    <w:rsid w:val="00686613"/>
    <w:rsid w:val="00686A90"/>
    <w:rsid w:val="00686ACE"/>
    <w:rsid w:val="00687113"/>
    <w:rsid w:val="00687218"/>
    <w:rsid w:val="00687561"/>
    <w:rsid w:val="006878D9"/>
    <w:rsid w:val="00690212"/>
    <w:rsid w:val="00690AE6"/>
    <w:rsid w:val="00690BD6"/>
    <w:rsid w:val="00690E03"/>
    <w:rsid w:val="006915F2"/>
    <w:rsid w:val="0069190D"/>
    <w:rsid w:val="00692042"/>
    <w:rsid w:val="00692388"/>
    <w:rsid w:val="006929E4"/>
    <w:rsid w:val="00692F49"/>
    <w:rsid w:val="006934E9"/>
    <w:rsid w:val="0069376A"/>
    <w:rsid w:val="00693BB8"/>
    <w:rsid w:val="00694822"/>
    <w:rsid w:val="00694E10"/>
    <w:rsid w:val="0069531C"/>
    <w:rsid w:val="006953E7"/>
    <w:rsid w:val="0069549F"/>
    <w:rsid w:val="0069569F"/>
    <w:rsid w:val="00695ADC"/>
    <w:rsid w:val="00695F4D"/>
    <w:rsid w:val="006961DF"/>
    <w:rsid w:val="00696A64"/>
    <w:rsid w:val="00696C2C"/>
    <w:rsid w:val="00696CF5"/>
    <w:rsid w:val="00696EBC"/>
    <w:rsid w:val="0069700B"/>
    <w:rsid w:val="006A0103"/>
    <w:rsid w:val="006A03AC"/>
    <w:rsid w:val="006A145D"/>
    <w:rsid w:val="006A1AAD"/>
    <w:rsid w:val="006A20AF"/>
    <w:rsid w:val="006A21BE"/>
    <w:rsid w:val="006A2222"/>
    <w:rsid w:val="006A28ED"/>
    <w:rsid w:val="006A2AB9"/>
    <w:rsid w:val="006A339F"/>
    <w:rsid w:val="006A5973"/>
    <w:rsid w:val="006A5CDE"/>
    <w:rsid w:val="006A6790"/>
    <w:rsid w:val="006A6D38"/>
    <w:rsid w:val="006A78DD"/>
    <w:rsid w:val="006A7994"/>
    <w:rsid w:val="006A7B88"/>
    <w:rsid w:val="006B0439"/>
    <w:rsid w:val="006B04B9"/>
    <w:rsid w:val="006B0748"/>
    <w:rsid w:val="006B160B"/>
    <w:rsid w:val="006B18E2"/>
    <w:rsid w:val="006B1D88"/>
    <w:rsid w:val="006B275A"/>
    <w:rsid w:val="006B283E"/>
    <w:rsid w:val="006B2BFE"/>
    <w:rsid w:val="006B2FD7"/>
    <w:rsid w:val="006B3151"/>
    <w:rsid w:val="006B3594"/>
    <w:rsid w:val="006B35BC"/>
    <w:rsid w:val="006B378F"/>
    <w:rsid w:val="006B3C35"/>
    <w:rsid w:val="006B4207"/>
    <w:rsid w:val="006B43FD"/>
    <w:rsid w:val="006B5987"/>
    <w:rsid w:val="006B5A43"/>
    <w:rsid w:val="006B6359"/>
    <w:rsid w:val="006B6565"/>
    <w:rsid w:val="006B6B7E"/>
    <w:rsid w:val="006B6D0D"/>
    <w:rsid w:val="006B6F15"/>
    <w:rsid w:val="006C0338"/>
    <w:rsid w:val="006C04CA"/>
    <w:rsid w:val="006C05ED"/>
    <w:rsid w:val="006C0702"/>
    <w:rsid w:val="006C071B"/>
    <w:rsid w:val="006C0864"/>
    <w:rsid w:val="006C1066"/>
    <w:rsid w:val="006C1349"/>
    <w:rsid w:val="006C134B"/>
    <w:rsid w:val="006C140D"/>
    <w:rsid w:val="006C1499"/>
    <w:rsid w:val="006C1BC1"/>
    <w:rsid w:val="006C22BB"/>
    <w:rsid w:val="006C28EE"/>
    <w:rsid w:val="006C2E30"/>
    <w:rsid w:val="006C30BB"/>
    <w:rsid w:val="006C3BDD"/>
    <w:rsid w:val="006C4892"/>
    <w:rsid w:val="006C49AA"/>
    <w:rsid w:val="006C4E7A"/>
    <w:rsid w:val="006C4F5B"/>
    <w:rsid w:val="006C5113"/>
    <w:rsid w:val="006C5681"/>
    <w:rsid w:val="006C598E"/>
    <w:rsid w:val="006C5AB6"/>
    <w:rsid w:val="006C60B1"/>
    <w:rsid w:val="006C680E"/>
    <w:rsid w:val="006C6CEA"/>
    <w:rsid w:val="006C6F95"/>
    <w:rsid w:val="006C7467"/>
    <w:rsid w:val="006C7729"/>
    <w:rsid w:val="006C7E86"/>
    <w:rsid w:val="006D0390"/>
    <w:rsid w:val="006D0D7D"/>
    <w:rsid w:val="006D0D9D"/>
    <w:rsid w:val="006D1090"/>
    <w:rsid w:val="006D1965"/>
    <w:rsid w:val="006D1B8E"/>
    <w:rsid w:val="006D2803"/>
    <w:rsid w:val="006D2D7C"/>
    <w:rsid w:val="006D3015"/>
    <w:rsid w:val="006D31DF"/>
    <w:rsid w:val="006D347D"/>
    <w:rsid w:val="006D3D24"/>
    <w:rsid w:val="006D454A"/>
    <w:rsid w:val="006D47C7"/>
    <w:rsid w:val="006D5EFB"/>
    <w:rsid w:val="006D5F8A"/>
    <w:rsid w:val="006D611F"/>
    <w:rsid w:val="006D67D6"/>
    <w:rsid w:val="006D6959"/>
    <w:rsid w:val="006D6FF6"/>
    <w:rsid w:val="006D70B2"/>
    <w:rsid w:val="006D7C28"/>
    <w:rsid w:val="006E06B5"/>
    <w:rsid w:val="006E17E6"/>
    <w:rsid w:val="006E2141"/>
    <w:rsid w:val="006E26F0"/>
    <w:rsid w:val="006E3167"/>
    <w:rsid w:val="006E324A"/>
    <w:rsid w:val="006E32A7"/>
    <w:rsid w:val="006E32CA"/>
    <w:rsid w:val="006E3498"/>
    <w:rsid w:val="006E35DA"/>
    <w:rsid w:val="006E3734"/>
    <w:rsid w:val="006E3ADD"/>
    <w:rsid w:val="006E3E1F"/>
    <w:rsid w:val="006E4BCD"/>
    <w:rsid w:val="006E5188"/>
    <w:rsid w:val="006E581A"/>
    <w:rsid w:val="006E65C3"/>
    <w:rsid w:val="006E6F7B"/>
    <w:rsid w:val="006E7D01"/>
    <w:rsid w:val="006F022A"/>
    <w:rsid w:val="006F0517"/>
    <w:rsid w:val="006F05E0"/>
    <w:rsid w:val="006F0625"/>
    <w:rsid w:val="006F0D08"/>
    <w:rsid w:val="006F11C6"/>
    <w:rsid w:val="006F12B0"/>
    <w:rsid w:val="006F131F"/>
    <w:rsid w:val="006F2228"/>
    <w:rsid w:val="006F22DF"/>
    <w:rsid w:val="006F2352"/>
    <w:rsid w:val="006F23F8"/>
    <w:rsid w:val="006F2C37"/>
    <w:rsid w:val="006F3C86"/>
    <w:rsid w:val="006F40A0"/>
    <w:rsid w:val="006F4291"/>
    <w:rsid w:val="006F42B8"/>
    <w:rsid w:val="006F48E2"/>
    <w:rsid w:val="006F4E6A"/>
    <w:rsid w:val="006F512D"/>
    <w:rsid w:val="006F5817"/>
    <w:rsid w:val="006F5B40"/>
    <w:rsid w:val="006F5C06"/>
    <w:rsid w:val="006F6125"/>
    <w:rsid w:val="006F6684"/>
    <w:rsid w:val="006F6F7A"/>
    <w:rsid w:val="006F6FA8"/>
    <w:rsid w:val="006F7000"/>
    <w:rsid w:val="006F7238"/>
    <w:rsid w:val="006F74EB"/>
    <w:rsid w:val="006F7AFD"/>
    <w:rsid w:val="006F7DF2"/>
    <w:rsid w:val="006F7F8A"/>
    <w:rsid w:val="00700748"/>
    <w:rsid w:val="00700974"/>
    <w:rsid w:val="00700CED"/>
    <w:rsid w:val="00701215"/>
    <w:rsid w:val="00701584"/>
    <w:rsid w:val="00701835"/>
    <w:rsid w:val="00701885"/>
    <w:rsid w:val="00701C47"/>
    <w:rsid w:val="007020FE"/>
    <w:rsid w:val="00702788"/>
    <w:rsid w:val="007029FC"/>
    <w:rsid w:val="00702B6C"/>
    <w:rsid w:val="00702D3D"/>
    <w:rsid w:val="0070394B"/>
    <w:rsid w:val="00703B3F"/>
    <w:rsid w:val="00703DA4"/>
    <w:rsid w:val="00704E02"/>
    <w:rsid w:val="00705016"/>
    <w:rsid w:val="007057AB"/>
    <w:rsid w:val="00705AC2"/>
    <w:rsid w:val="00705CBC"/>
    <w:rsid w:val="007062F9"/>
    <w:rsid w:val="0070646B"/>
    <w:rsid w:val="0070653B"/>
    <w:rsid w:val="00706656"/>
    <w:rsid w:val="0070699D"/>
    <w:rsid w:val="00706C4B"/>
    <w:rsid w:val="00707410"/>
    <w:rsid w:val="00707466"/>
    <w:rsid w:val="007108F3"/>
    <w:rsid w:val="007119B1"/>
    <w:rsid w:val="00711BBC"/>
    <w:rsid w:val="00711F95"/>
    <w:rsid w:val="00712282"/>
    <w:rsid w:val="007122D0"/>
    <w:rsid w:val="00712918"/>
    <w:rsid w:val="00712BD5"/>
    <w:rsid w:val="00713304"/>
    <w:rsid w:val="007141C6"/>
    <w:rsid w:val="0071464A"/>
    <w:rsid w:val="00714C18"/>
    <w:rsid w:val="00715222"/>
    <w:rsid w:val="00715403"/>
    <w:rsid w:val="00715D79"/>
    <w:rsid w:val="00716015"/>
    <w:rsid w:val="0071619C"/>
    <w:rsid w:val="007166D6"/>
    <w:rsid w:val="007167B4"/>
    <w:rsid w:val="00716D0D"/>
    <w:rsid w:val="00716EB8"/>
    <w:rsid w:val="00716ECA"/>
    <w:rsid w:val="00717102"/>
    <w:rsid w:val="0071715D"/>
    <w:rsid w:val="0071752A"/>
    <w:rsid w:val="00717660"/>
    <w:rsid w:val="0072003E"/>
    <w:rsid w:val="00720203"/>
    <w:rsid w:val="00720580"/>
    <w:rsid w:val="007205E3"/>
    <w:rsid w:val="00721195"/>
    <w:rsid w:val="00721D18"/>
    <w:rsid w:val="0072237D"/>
    <w:rsid w:val="0072264A"/>
    <w:rsid w:val="00723410"/>
    <w:rsid w:val="0072345A"/>
    <w:rsid w:val="00723502"/>
    <w:rsid w:val="007236B2"/>
    <w:rsid w:val="00723D43"/>
    <w:rsid w:val="00723D4E"/>
    <w:rsid w:val="00724253"/>
    <w:rsid w:val="00724436"/>
    <w:rsid w:val="00724920"/>
    <w:rsid w:val="00724993"/>
    <w:rsid w:val="007249F0"/>
    <w:rsid w:val="00724CF2"/>
    <w:rsid w:val="007255E7"/>
    <w:rsid w:val="00725773"/>
    <w:rsid w:val="007272CF"/>
    <w:rsid w:val="00727557"/>
    <w:rsid w:val="00727D06"/>
    <w:rsid w:val="007300F7"/>
    <w:rsid w:val="0073060F"/>
    <w:rsid w:val="00730C03"/>
    <w:rsid w:val="00732098"/>
    <w:rsid w:val="007323D6"/>
    <w:rsid w:val="00732500"/>
    <w:rsid w:val="00732F19"/>
    <w:rsid w:val="0073301C"/>
    <w:rsid w:val="00733160"/>
    <w:rsid w:val="007335C1"/>
    <w:rsid w:val="0073391F"/>
    <w:rsid w:val="00733A69"/>
    <w:rsid w:val="00734430"/>
    <w:rsid w:val="00734683"/>
    <w:rsid w:val="00734AE0"/>
    <w:rsid w:val="00734CFA"/>
    <w:rsid w:val="0073691D"/>
    <w:rsid w:val="00736BFE"/>
    <w:rsid w:val="0073702B"/>
    <w:rsid w:val="00737B8C"/>
    <w:rsid w:val="00740124"/>
    <w:rsid w:val="00740675"/>
    <w:rsid w:val="00740966"/>
    <w:rsid w:val="00740AF0"/>
    <w:rsid w:val="0074112D"/>
    <w:rsid w:val="007416FA"/>
    <w:rsid w:val="007417A4"/>
    <w:rsid w:val="00741817"/>
    <w:rsid w:val="00741B50"/>
    <w:rsid w:val="00742090"/>
    <w:rsid w:val="00742C0B"/>
    <w:rsid w:val="00742FA1"/>
    <w:rsid w:val="00743040"/>
    <w:rsid w:val="00743B9C"/>
    <w:rsid w:val="00743DC5"/>
    <w:rsid w:val="0074400B"/>
    <w:rsid w:val="00744F5C"/>
    <w:rsid w:val="0074578B"/>
    <w:rsid w:val="00745A62"/>
    <w:rsid w:val="00745EFA"/>
    <w:rsid w:val="007461C8"/>
    <w:rsid w:val="00746D30"/>
    <w:rsid w:val="00746FC1"/>
    <w:rsid w:val="007476F5"/>
    <w:rsid w:val="00747772"/>
    <w:rsid w:val="0075051E"/>
    <w:rsid w:val="00750E6E"/>
    <w:rsid w:val="00750FA0"/>
    <w:rsid w:val="00751268"/>
    <w:rsid w:val="0075170A"/>
    <w:rsid w:val="00751E0C"/>
    <w:rsid w:val="007525B9"/>
    <w:rsid w:val="007526AF"/>
    <w:rsid w:val="00752BD5"/>
    <w:rsid w:val="007532E0"/>
    <w:rsid w:val="00753315"/>
    <w:rsid w:val="00753772"/>
    <w:rsid w:val="0075399F"/>
    <w:rsid w:val="00754408"/>
    <w:rsid w:val="00754AF7"/>
    <w:rsid w:val="00756220"/>
    <w:rsid w:val="007565F8"/>
    <w:rsid w:val="00756DAC"/>
    <w:rsid w:val="0075717F"/>
    <w:rsid w:val="00757751"/>
    <w:rsid w:val="00757ABD"/>
    <w:rsid w:val="00757E52"/>
    <w:rsid w:val="00760319"/>
    <w:rsid w:val="00760406"/>
    <w:rsid w:val="007604DF"/>
    <w:rsid w:val="00760851"/>
    <w:rsid w:val="00760D54"/>
    <w:rsid w:val="00762370"/>
    <w:rsid w:val="0076373A"/>
    <w:rsid w:val="0076453B"/>
    <w:rsid w:val="00764685"/>
    <w:rsid w:val="00764A7D"/>
    <w:rsid w:val="00764EE5"/>
    <w:rsid w:val="00765996"/>
    <w:rsid w:val="00765C7A"/>
    <w:rsid w:val="00765DC5"/>
    <w:rsid w:val="00765F83"/>
    <w:rsid w:val="00766B82"/>
    <w:rsid w:val="00766D50"/>
    <w:rsid w:val="0076754D"/>
    <w:rsid w:val="00767A65"/>
    <w:rsid w:val="00767BA5"/>
    <w:rsid w:val="00767F13"/>
    <w:rsid w:val="00770361"/>
    <w:rsid w:val="0077061E"/>
    <w:rsid w:val="007707B6"/>
    <w:rsid w:val="00770ED0"/>
    <w:rsid w:val="00771666"/>
    <w:rsid w:val="00771994"/>
    <w:rsid w:val="00771C06"/>
    <w:rsid w:val="00772F78"/>
    <w:rsid w:val="00773516"/>
    <w:rsid w:val="00773CAC"/>
    <w:rsid w:val="00773E5B"/>
    <w:rsid w:val="007741B7"/>
    <w:rsid w:val="007741B9"/>
    <w:rsid w:val="0077471C"/>
    <w:rsid w:val="00774F44"/>
    <w:rsid w:val="00775584"/>
    <w:rsid w:val="00776399"/>
    <w:rsid w:val="007763A4"/>
    <w:rsid w:val="007764F2"/>
    <w:rsid w:val="007765D6"/>
    <w:rsid w:val="00776724"/>
    <w:rsid w:val="00776795"/>
    <w:rsid w:val="0077699B"/>
    <w:rsid w:val="00777711"/>
    <w:rsid w:val="0078035D"/>
    <w:rsid w:val="00781256"/>
    <w:rsid w:val="00781A1E"/>
    <w:rsid w:val="00781DA5"/>
    <w:rsid w:val="00782069"/>
    <w:rsid w:val="007825DA"/>
    <w:rsid w:val="007828C1"/>
    <w:rsid w:val="007829FA"/>
    <w:rsid w:val="0078328E"/>
    <w:rsid w:val="007833EC"/>
    <w:rsid w:val="00783465"/>
    <w:rsid w:val="00783678"/>
    <w:rsid w:val="00783855"/>
    <w:rsid w:val="007838EA"/>
    <w:rsid w:val="00783AFF"/>
    <w:rsid w:val="0078442A"/>
    <w:rsid w:val="00784E8B"/>
    <w:rsid w:val="00785695"/>
    <w:rsid w:val="00785829"/>
    <w:rsid w:val="00785D48"/>
    <w:rsid w:val="00786034"/>
    <w:rsid w:val="00786B2F"/>
    <w:rsid w:val="007873C6"/>
    <w:rsid w:val="007873CA"/>
    <w:rsid w:val="00790188"/>
    <w:rsid w:val="007901AD"/>
    <w:rsid w:val="00790637"/>
    <w:rsid w:val="00790655"/>
    <w:rsid w:val="00790ACD"/>
    <w:rsid w:val="007916A2"/>
    <w:rsid w:val="00791C5C"/>
    <w:rsid w:val="0079240C"/>
    <w:rsid w:val="007924D7"/>
    <w:rsid w:val="00793224"/>
    <w:rsid w:val="00793A1D"/>
    <w:rsid w:val="00793E2A"/>
    <w:rsid w:val="00794398"/>
    <w:rsid w:val="007944F9"/>
    <w:rsid w:val="00794C81"/>
    <w:rsid w:val="00794DC0"/>
    <w:rsid w:val="00794EB2"/>
    <w:rsid w:val="0079528B"/>
    <w:rsid w:val="007952C6"/>
    <w:rsid w:val="007958C8"/>
    <w:rsid w:val="007959BC"/>
    <w:rsid w:val="0079607D"/>
    <w:rsid w:val="00797358"/>
    <w:rsid w:val="007977B9"/>
    <w:rsid w:val="007978A2"/>
    <w:rsid w:val="00797A02"/>
    <w:rsid w:val="00797C06"/>
    <w:rsid w:val="00797C8C"/>
    <w:rsid w:val="007A081D"/>
    <w:rsid w:val="007A0848"/>
    <w:rsid w:val="007A099B"/>
    <w:rsid w:val="007A0B21"/>
    <w:rsid w:val="007A0ED6"/>
    <w:rsid w:val="007A1A2D"/>
    <w:rsid w:val="007A1DFA"/>
    <w:rsid w:val="007A1FAD"/>
    <w:rsid w:val="007A227C"/>
    <w:rsid w:val="007A24B8"/>
    <w:rsid w:val="007A28A9"/>
    <w:rsid w:val="007A3390"/>
    <w:rsid w:val="007A3447"/>
    <w:rsid w:val="007A34E5"/>
    <w:rsid w:val="007A3C50"/>
    <w:rsid w:val="007A3CBE"/>
    <w:rsid w:val="007A44C1"/>
    <w:rsid w:val="007A50B1"/>
    <w:rsid w:val="007A59B3"/>
    <w:rsid w:val="007A5A7D"/>
    <w:rsid w:val="007A5ABD"/>
    <w:rsid w:val="007A5F81"/>
    <w:rsid w:val="007A67CC"/>
    <w:rsid w:val="007A6A47"/>
    <w:rsid w:val="007A6D87"/>
    <w:rsid w:val="007A7293"/>
    <w:rsid w:val="007A7A26"/>
    <w:rsid w:val="007A7E71"/>
    <w:rsid w:val="007A7FCA"/>
    <w:rsid w:val="007A7FD7"/>
    <w:rsid w:val="007B0182"/>
    <w:rsid w:val="007B03A7"/>
    <w:rsid w:val="007B071C"/>
    <w:rsid w:val="007B0C86"/>
    <w:rsid w:val="007B1029"/>
    <w:rsid w:val="007B11C1"/>
    <w:rsid w:val="007B16A5"/>
    <w:rsid w:val="007B19E7"/>
    <w:rsid w:val="007B2EA8"/>
    <w:rsid w:val="007B30B4"/>
    <w:rsid w:val="007B3C73"/>
    <w:rsid w:val="007B3F2F"/>
    <w:rsid w:val="007B465D"/>
    <w:rsid w:val="007B474D"/>
    <w:rsid w:val="007B4C50"/>
    <w:rsid w:val="007B4CA6"/>
    <w:rsid w:val="007B5918"/>
    <w:rsid w:val="007B5DC7"/>
    <w:rsid w:val="007B61B4"/>
    <w:rsid w:val="007B62BA"/>
    <w:rsid w:val="007B6531"/>
    <w:rsid w:val="007B6825"/>
    <w:rsid w:val="007B6EEF"/>
    <w:rsid w:val="007B7641"/>
    <w:rsid w:val="007B7C25"/>
    <w:rsid w:val="007C040B"/>
    <w:rsid w:val="007C17D8"/>
    <w:rsid w:val="007C1D67"/>
    <w:rsid w:val="007C219D"/>
    <w:rsid w:val="007C2876"/>
    <w:rsid w:val="007C2EED"/>
    <w:rsid w:val="007C36C5"/>
    <w:rsid w:val="007C3892"/>
    <w:rsid w:val="007C3A05"/>
    <w:rsid w:val="007C3F11"/>
    <w:rsid w:val="007C3FE2"/>
    <w:rsid w:val="007C4115"/>
    <w:rsid w:val="007C416B"/>
    <w:rsid w:val="007C4BA9"/>
    <w:rsid w:val="007C5099"/>
    <w:rsid w:val="007C57BD"/>
    <w:rsid w:val="007C5873"/>
    <w:rsid w:val="007C6F15"/>
    <w:rsid w:val="007C795F"/>
    <w:rsid w:val="007C79D5"/>
    <w:rsid w:val="007C7CE4"/>
    <w:rsid w:val="007C7FE7"/>
    <w:rsid w:val="007D0073"/>
    <w:rsid w:val="007D05C1"/>
    <w:rsid w:val="007D0714"/>
    <w:rsid w:val="007D0E95"/>
    <w:rsid w:val="007D10E4"/>
    <w:rsid w:val="007D1139"/>
    <w:rsid w:val="007D1506"/>
    <w:rsid w:val="007D1786"/>
    <w:rsid w:val="007D1F74"/>
    <w:rsid w:val="007D2911"/>
    <w:rsid w:val="007D2B6A"/>
    <w:rsid w:val="007D2F52"/>
    <w:rsid w:val="007D33FC"/>
    <w:rsid w:val="007D39A0"/>
    <w:rsid w:val="007D418D"/>
    <w:rsid w:val="007D457E"/>
    <w:rsid w:val="007D4ABC"/>
    <w:rsid w:val="007D4D1A"/>
    <w:rsid w:val="007D4D64"/>
    <w:rsid w:val="007D53BD"/>
    <w:rsid w:val="007D582E"/>
    <w:rsid w:val="007D5FEF"/>
    <w:rsid w:val="007D618A"/>
    <w:rsid w:val="007D69E0"/>
    <w:rsid w:val="007D6BD6"/>
    <w:rsid w:val="007D70F1"/>
    <w:rsid w:val="007D79E0"/>
    <w:rsid w:val="007D7B4B"/>
    <w:rsid w:val="007D7E2B"/>
    <w:rsid w:val="007D7E56"/>
    <w:rsid w:val="007E03BD"/>
    <w:rsid w:val="007E0F3D"/>
    <w:rsid w:val="007E12D0"/>
    <w:rsid w:val="007E1488"/>
    <w:rsid w:val="007E15CB"/>
    <w:rsid w:val="007E1666"/>
    <w:rsid w:val="007E178A"/>
    <w:rsid w:val="007E1B10"/>
    <w:rsid w:val="007E217F"/>
    <w:rsid w:val="007E2326"/>
    <w:rsid w:val="007E232E"/>
    <w:rsid w:val="007E2407"/>
    <w:rsid w:val="007E29A2"/>
    <w:rsid w:val="007E30C8"/>
    <w:rsid w:val="007E364E"/>
    <w:rsid w:val="007E380A"/>
    <w:rsid w:val="007E3AEA"/>
    <w:rsid w:val="007E3FF9"/>
    <w:rsid w:val="007E413A"/>
    <w:rsid w:val="007E4E8E"/>
    <w:rsid w:val="007E4F60"/>
    <w:rsid w:val="007E5337"/>
    <w:rsid w:val="007E577B"/>
    <w:rsid w:val="007E60A7"/>
    <w:rsid w:val="007E7565"/>
    <w:rsid w:val="007E7583"/>
    <w:rsid w:val="007E7786"/>
    <w:rsid w:val="007E7BB8"/>
    <w:rsid w:val="007E7C87"/>
    <w:rsid w:val="007F06A4"/>
    <w:rsid w:val="007F07D5"/>
    <w:rsid w:val="007F0AB3"/>
    <w:rsid w:val="007F0F39"/>
    <w:rsid w:val="007F14A8"/>
    <w:rsid w:val="007F1D36"/>
    <w:rsid w:val="007F1DFA"/>
    <w:rsid w:val="007F246C"/>
    <w:rsid w:val="007F3993"/>
    <w:rsid w:val="007F48C8"/>
    <w:rsid w:val="007F48D6"/>
    <w:rsid w:val="007F573A"/>
    <w:rsid w:val="007F5AB9"/>
    <w:rsid w:val="007F5D3E"/>
    <w:rsid w:val="007F6146"/>
    <w:rsid w:val="007F641C"/>
    <w:rsid w:val="007F65A3"/>
    <w:rsid w:val="007F6ECE"/>
    <w:rsid w:val="007F7A92"/>
    <w:rsid w:val="007F7CB4"/>
    <w:rsid w:val="007F7EB3"/>
    <w:rsid w:val="008001BD"/>
    <w:rsid w:val="0080059F"/>
    <w:rsid w:val="00800655"/>
    <w:rsid w:val="00801073"/>
    <w:rsid w:val="008020BB"/>
    <w:rsid w:val="008021E3"/>
    <w:rsid w:val="00802273"/>
    <w:rsid w:val="00802D17"/>
    <w:rsid w:val="00803060"/>
    <w:rsid w:val="008033C5"/>
    <w:rsid w:val="00805CA4"/>
    <w:rsid w:val="00806000"/>
    <w:rsid w:val="00806294"/>
    <w:rsid w:val="00806508"/>
    <w:rsid w:val="00806C22"/>
    <w:rsid w:val="00806C85"/>
    <w:rsid w:val="00807343"/>
    <w:rsid w:val="00807DF8"/>
    <w:rsid w:val="00810790"/>
    <w:rsid w:val="00810B95"/>
    <w:rsid w:val="00810BBB"/>
    <w:rsid w:val="0081110B"/>
    <w:rsid w:val="00811622"/>
    <w:rsid w:val="00811672"/>
    <w:rsid w:val="008117B0"/>
    <w:rsid w:val="00811D62"/>
    <w:rsid w:val="00811F1E"/>
    <w:rsid w:val="00812443"/>
    <w:rsid w:val="0081309B"/>
    <w:rsid w:val="00813362"/>
    <w:rsid w:val="00813D0B"/>
    <w:rsid w:val="008141E0"/>
    <w:rsid w:val="00814443"/>
    <w:rsid w:val="00814BBC"/>
    <w:rsid w:val="00815143"/>
    <w:rsid w:val="00815573"/>
    <w:rsid w:val="0081578F"/>
    <w:rsid w:val="0081591F"/>
    <w:rsid w:val="00815DD5"/>
    <w:rsid w:val="008161FD"/>
    <w:rsid w:val="008165EB"/>
    <w:rsid w:val="00816889"/>
    <w:rsid w:val="00816E4A"/>
    <w:rsid w:val="00816F27"/>
    <w:rsid w:val="00817267"/>
    <w:rsid w:val="00817426"/>
    <w:rsid w:val="00817453"/>
    <w:rsid w:val="0081774F"/>
    <w:rsid w:val="008200FB"/>
    <w:rsid w:val="00820FFE"/>
    <w:rsid w:val="0082143F"/>
    <w:rsid w:val="008218E5"/>
    <w:rsid w:val="00821913"/>
    <w:rsid w:val="00822021"/>
    <w:rsid w:val="0082217E"/>
    <w:rsid w:val="008221DE"/>
    <w:rsid w:val="00822F29"/>
    <w:rsid w:val="008231D8"/>
    <w:rsid w:val="0082346E"/>
    <w:rsid w:val="00823A9D"/>
    <w:rsid w:val="00823CA9"/>
    <w:rsid w:val="00823CF8"/>
    <w:rsid w:val="00823DD6"/>
    <w:rsid w:val="008244A6"/>
    <w:rsid w:val="008246E8"/>
    <w:rsid w:val="0082486E"/>
    <w:rsid w:val="00824CB0"/>
    <w:rsid w:val="00824D5E"/>
    <w:rsid w:val="00824F23"/>
    <w:rsid w:val="008250FD"/>
    <w:rsid w:val="00825319"/>
    <w:rsid w:val="00825EA7"/>
    <w:rsid w:val="008261CC"/>
    <w:rsid w:val="0082624F"/>
    <w:rsid w:val="008262BC"/>
    <w:rsid w:val="0082635D"/>
    <w:rsid w:val="00826928"/>
    <w:rsid w:val="00826A91"/>
    <w:rsid w:val="0082774B"/>
    <w:rsid w:val="00827F79"/>
    <w:rsid w:val="00827F82"/>
    <w:rsid w:val="008305B7"/>
    <w:rsid w:val="0083096F"/>
    <w:rsid w:val="0083099D"/>
    <w:rsid w:val="00831584"/>
    <w:rsid w:val="008316A5"/>
    <w:rsid w:val="0083188C"/>
    <w:rsid w:val="00831AA8"/>
    <w:rsid w:val="00831C11"/>
    <w:rsid w:val="00831C2B"/>
    <w:rsid w:val="00831E31"/>
    <w:rsid w:val="00832537"/>
    <w:rsid w:val="00832589"/>
    <w:rsid w:val="0083272B"/>
    <w:rsid w:val="0083444C"/>
    <w:rsid w:val="0083450A"/>
    <w:rsid w:val="008346CF"/>
    <w:rsid w:val="00834817"/>
    <w:rsid w:val="00834A3E"/>
    <w:rsid w:val="00834BA9"/>
    <w:rsid w:val="00834F29"/>
    <w:rsid w:val="008352AB"/>
    <w:rsid w:val="008353CE"/>
    <w:rsid w:val="00835D16"/>
    <w:rsid w:val="00836264"/>
    <w:rsid w:val="0083631E"/>
    <w:rsid w:val="00837659"/>
    <w:rsid w:val="0083776F"/>
    <w:rsid w:val="008379A5"/>
    <w:rsid w:val="00837C16"/>
    <w:rsid w:val="00837FAB"/>
    <w:rsid w:val="008400BC"/>
    <w:rsid w:val="0084032E"/>
    <w:rsid w:val="008403D4"/>
    <w:rsid w:val="008404F7"/>
    <w:rsid w:val="008406BB"/>
    <w:rsid w:val="0084095B"/>
    <w:rsid w:val="00840FB9"/>
    <w:rsid w:val="008411A0"/>
    <w:rsid w:val="0084144C"/>
    <w:rsid w:val="0084153D"/>
    <w:rsid w:val="008419E5"/>
    <w:rsid w:val="00841B10"/>
    <w:rsid w:val="00841B64"/>
    <w:rsid w:val="0084242C"/>
    <w:rsid w:val="008427B4"/>
    <w:rsid w:val="008427DB"/>
    <w:rsid w:val="00842B3C"/>
    <w:rsid w:val="0084307B"/>
    <w:rsid w:val="00843108"/>
    <w:rsid w:val="0084363D"/>
    <w:rsid w:val="008438E0"/>
    <w:rsid w:val="00844102"/>
    <w:rsid w:val="0084430A"/>
    <w:rsid w:val="00844812"/>
    <w:rsid w:val="00844B76"/>
    <w:rsid w:val="00844BB8"/>
    <w:rsid w:val="00844DC0"/>
    <w:rsid w:val="00845EC2"/>
    <w:rsid w:val="00846057"/>
    <w:rsid w:val="008463CF"/>
    <w:rsid w:val="00846540"/>
    <w:rsid w:val="008465F3"/>
    <w:rsid w:val="00846CF4"/>
    <w:rsid w:val="00847309"/>
    <w:rsid w:val="00847E09"/>
    <w:rsid w:val="00847E0C"/>
    <w:rsid w:val="008504E1"/>
    <w:rsid w:val="00850634"/>
    <w:rsid w:val="00851487"/>
    <w:rsid w:val="008514B3"/>
    <w:rsid w:val="008519A4"/>
    <w:rsid w:val="00851C71"/>
    <w:rsid w:val="00852750"/>
    <w:rsid w:val="0085295C"/>
    <w:rsid w:val="00852BB6"/>
    <w:rsid w:val="00852C98"/>
    <w:rsid w:val="00853026"/>
    <w:rsid w:val="00853367"/>
    <w:rsid w:val="00853504"/>
    <w:rsid w:val="00853D20"/>
    <w:rsid w:val="00853E03"/>
    <w:rsid w:val="00855162"/>
    <w:rsid w:val="00855332"/>
    <w:rsid w:val="0085533F"/>
    <w:rsid w:val="00855458"/>
    <w:rsid w:val="008558E1"/>
    <w:rsid w:val="00856168"/>
    <w:rsid w:val="0085696A"/>
    <w:rsid w:val="00856D97"/>
    <w:rsid w:val="00856DF2"/>
    <w:rsid w:val="00857128"/>
    <w:rsid w:val="008571E3"/>
    <w:rsid w:val="00857411"/>
    <w:rsid w:val="0085781F"/>
    <w:rsid w:val="008579AA"/>
    <w:rsid w:val="00857EC4"/>
    <w:rsid w:val="00860E4B"/>
    <w:rsid w:val="008621F2"/>
    <w:rsid w:val="008629DA"/>
    <w:rsid w:val="00862E71"/>
    <w:rsid w:val="008633CD"/>
    <w:rsid w:val="00863831"/>
    <w:rsid w:val="00863939"/>
    <w:rsid w:val="0086399D"/>
    <w:rsid w:val="008639FB"/>
    <w:rsid w:val="00863EFB"/>
    <w:rsid w:val="00864476"/>
    <w:rsid w:val="008648D1"/>
    <w:rsid w:val="00864905"/>
    <w:rsid w:val="00864FFC"/>
    <w:rsid w:val="00865211"/>
    <w:rsid w:val="008652D6"/>
    <w:rsid w:val="0086541C"/>
    <w:rsid w:val="00865F2E"/>
    <w:rsid w:val="0086645E"/>
    <w:rsid w:val="008664A9"/>
    <w:rsid w:val="0086664A"/>
    <w:rsid w:val="00866B01"/>
    <w:rsid w:val="00866D2B"/>
    <w:rsid w:val="008675B8"/>
    <w:rsid w:val="00867638"/>
    <w:rsid w:val="008679F6"/>
    <w:rsid w:val="00867EAF"/>
    <w:rsid w:val="0087051C"/>
    <w:rsid w:val="008709B9"/>
    <w:rsid w:val="00870E3B"/>
    <w:rsid w:val="00871026"/>
    <w:rsid w:val="0087170F"/>
    <w:rsid w:val="008718A9"/>
    <w:rsid w:val="00872223"/>
    <w:rsid w:val="008728AB"/>
    <w:rsid w:val="008732D5"/>
    <w:rsid w:val="008738E8"/>
    <w:rsid w:val="00873B46"/>
    <w:rsid w:val="00874559"/>
    <w:rsid w:val="008746AD"/>
    <w:rsid w:val="008747DE"/>
    <w:rsid w:val="008748AA"/>
    <w:rsid w:val="00874D33"/>
    <w:rsid w:val="0087552A"/>
    <w:rsid w:val="008758D6"/>
    <w:rsid w:val="00876D85"/>
    <w:rsid w:val="008776F8"/>
    <w:rsid w:val="00880149"/>
    <w:rsid w:val="008806E7"/>
    <w:rsid w:val="00880D96"/>
    <w:rsid w:val="00880D9C"/>
    <w:rsid w:val="008812DB"/>
    <w:rsid w:val="00881BA8"/>
    <w:rsid w:val="00881C1C"/>
    <w:rsid w:val="00881F1A"/>
    <w:rsid w:val="00881FF7"/>
    <w:rsid w:val="008821E0"/>
    <w:rsid w:val="008825CA"/>
    <w:rsid w:val="00882D6A"/>
    <w:rsid w:val="00883ACD"/>
    <w:rsid w:val="00883BED"/>
    <w:rsid w:val="00883DCE"/>
    <w:rsid w:val="00883F2F"/>
    <w:rsid w:val="00883F5C"/>
    <w:rsid w:val="00884267"/>
    <w:rsid w:val="008843C0"/>
    <w:rsid w:val="00884545"/>
    <w:rsid w:val="0088474C"/>
    <w:rsid w:val="00884D3B"/>
    <w:rsid w:val="00884F8F"/>
    <w:rsid w:val="00884FB7"/>
    <w:rsid w:val="00885AF2"/>
    <w:rsid w:val="008863C6"/>
    <w:rsid w:val="008874CA"/>
    <w:rsid w:val="00887729"/>
    <w:rsid w:val="00887798"/>
    <w:rsid w:val="00887D50"/>
    <w:rsid w:val="00890300"/>
    <w:rsid w:val="008903DA"/>
    <w:rsid w:val="00890EC7"/>
    <w:rsid w:val="0089133B"/>
    <w:rsid w:val="0089139F"/>
    <w:rsid w:val="008916D6"/>
    <w:rsid w:val="00891AED"/>
    <w:rsid w:val="00891B78"/>
    <w:rsid w:val="00892128"/>
    <w:rsid w:val="008926A6"/>
    <w:rsid w:val="00892C1B"/>
    <w:rsid w:val="008936B0"/>
    <w:rsid w:val="00893BF3"/>
    <w:rsid w:val="00893E9C"/>
    <w:rsid w:val="0089445A"/>
    <w:rsid w:val="00894547"/>
    <w:rsid w:val="008945A5"/>
    <w:rsid w:val="00894A8C"/>
    <w:rsid w:val="00894F78"/>
    <w:rsid w:val="00895BF1"/>
    <w:rsid w:val="00895EDA"/>
    <w:rsid w:val="00896815"/>
    <w:rsid w:val="00896FAF"/>
    <w:rsid w:val="00897F44"/>
    <w:rsid w:val="008A0080"/>
    <w:rsid w:val="008A0186"/>
    <w:rsid w:val="008A0246"/>
    <w:rsid w:val="008A0541"/>
    <w:rsid w:val="008A081B"/>
    <w:rsid w:val="008A1299"/>
    <w:rsid w:val="008A16EA"/>
    <w:rsid w:val="008A1E18"/>
    <w:rsid w:val="008A1F0B"/>
    <w:rsid w:val="008A1F2D"/>
    <w:rsid w:val="008A235A"/>
    <w:rsid w:val="008A280A"/>
    <w:rsid w:val="008A2E24"/>
    <w:rsid w:val="008A3459"/>
    <w:rsid w:val="008A3AFB"/>
    <w:rsid w:val="008A4271"/>
    <w:rsid w:val="008A4418"/>
    <w:rsid w:val="008A4463"/>
    <w:rsid w:val="008A4578"/>
    <w:rsid w:val="008A4A16"/>
    <w:rsid w:val="008A4C90"/>
    <w:rsid w:val="008A52E1"/>
    <w:rsid w:val="008A59C2"/>
    <w:rsid w:val="008A5A4E"/>
    <w:rsid w:val="008A620C"/>
    <w:rsid w:val="008A639F"/>
    <w:rsid w:val="008A65BA"/>
    <w:rsid w:val="008A66EE"/>
    <w:rsid w:val="008A6EC9"/>
    <w:rsid w:val="008A7206"/>
    <w:rsid w:val="008A74DF"/>
    <w:rsid w:val="008B038B"/>
    <w:rsid w:val="008B050E"/>
    <w:rsid w:val="008B0BB0"/>
    <w:rsid w:val="008B0EBE"/>
    <w:rsid w:val="008B0F3F"/>
    <w:rsid w:val="008B1245"/>
    <w:rsid w:val="008B193B"/>
    <w:rsid w:val="008B1B75"/>
    <w:rsid w:val="008B1DD9"/>
    <w:rsid w:val="008B233B"/>
    <w:rsid w:val="008B271E"/>
    <w:rsid w:val="008B2BB5"/>
    <w:rsid w:val="008B2CEC"/>
    <w:rsid w:val="008B2E77"/>
    <w:rsid w:val="008B2E95"/>
    <w:rsid w:val="008B2F88"/>
    <w:rsid w:val="008B3186"/>
    <w:rsid w:val="008B350B"/>
    <w:rsid w:val="008B3E56"/>
    <w:rsid w:val="008B44F2"/>
    <w:rsid w:val="008B454D"/>
    <w:rsid w:val="008B4BFD"/>
    <w:rsid w:val="008B573A"/>
    <w:rsid w:val="008B58B6"/>
    <w:rsid w:val="008B5C16"/>
    <w:rsid w:val="008B66E8"/>
    <w:rsid w:val="008B67AB"/>
    <w:rsid w:val="008B68BF"/>
    <w:rsid w:val="008B6C83"/>
    <w:rsid w:val="008B72B7"/>
    <w:rsid w:val="008B794C"/>
    <w:rsid w:val="008C0335"/>
    <w:rsid w:val="008C0FA2"/>
    <w:rsid w:val="008C215B"/>
    <w:rsid w:val="008C2315"/>
    <w:rsid w:val="008C2B4B"/>
    <w:rsid w:val="008C2F79"/>
    <w:rsid w:val="008C3224"/>
    <w:rsid w:val="008C3E7D"/>
    <w:rsid w:val="008C46BE"/>
    <w:rsid w:val="008C474A"/>
    <w:rsid w:val="008C47D6"/>
    <w:rsid w:val="008C4E8A"/>
    <w:rsid w:val="008C51B9"/>
    <w:rsid w:val="008C58F8"/>
    <w:rsid w:val="008C696C"/>
    <w:rsid w:val="008C6C02"/>
    <w:rsid w:val="008C6FBE"/>
    <w:rsid w:val="008C752B"/>
    <w:rsid w:val="008C79D5"/>
    <w:rsid w:val="008C7ECA"/>
    <w:rsid w:val="008C7FDD"/>
    <w:rsid w:val="008D03E3"/>
    <w:rsid w:val="008D083A"/>
    <w:rsid w:val="008D1FF1"/>
    <w:rsid w:val="008D23BC"/>
    <w:rsid w:val="008D2922"/>
    <w:rsid w:val="008D33FD"/>
    <w:rsid w:val="008D3A7B"/>
    <w:rsid w:val="008D3BB1"/>
    <w:rsid w:val="008D3D99"/>
    <w:rsid w:val="008D3E4B"/>
    <w:rsid w:val="008D4153"/>
    <w:rsid w:val="008D459E"/>
    <w:rsid w:val="008D4AA5"/>
    <w:rsid w:val="008D4C51"/>
    <w:rsid w:val="008D5AD4"/>
    <w:rsid w:val="008D5E3A"/>
    <w:rsid w:val="008D624E"/>
    <w:rsid w:val="008D6972"/>
    <w:rsid w:val="008D6E7B"/>
    <w:rsid w:val="008D700C"/>
    <w:rsid w:val="008D7075"/>
    <w:rsid w:val="008D7718"/>
    <w:rsid w:val="008D7ED1"/>
    <w:rsid w:val="008E0727"/>
    <w:rsid w:val="008E0733"/>
    <w:rsid w:val="008E07B5"/>
    <w:rsid w:val="008E0883"/>
    <w:rsid w:val="008E1303"/>
    <w:rsid w:val="008E142E"/>
    <w:rsid w:val="008E2180"/>
    <w:rsid w:val="008E2656"/>
    <w:rsid w:val="008E26B2"/>
    <w:rsid w:val="008E28E8"/>
    <w:rsid w:val="008E2973"/>
    <w:rsid w:val="008E3CBC"/>
    <w:rsid w:val="008E3FC0"/>
    <w:rsid w:val="008E4134"/>
    <w:rsid w:val="008E440C"/>
    <w:rsid w:val="008E4542"/>
    <w:rsid w:val="008E483F"/>
    <w:rsid w:val="008E4A2B"/>
    <w:rsid w:val="008E58A8"/>
    <w:rsid w:val="008E614C"/>
    <w:rsid w:val="008E6C75"/>
    <w:rsid w:val="008E6F4B"/>
    <w:rsid w:val="008E7B1F"/>
    <w:rsid w:val="008E7C19"/>
    <w:rsid w:val="008F087D"/>
    <w:rsid w:val="008F0ABD"/>
    <w:rsid w:val="008F11FE"/>
    <w:rsid w:val="008F166A"/>
    <w:rsid w:val="008F18EE"/>
    <w:rsid w:val="008F1A0C"/>
    <w:rsid w:val="008F216C"/>
    <w:rsid w:val="008F2562"/>
    <w:rsid w:val="008F2A12"/>
    <w:rsid w:val="008F3662"/>
    <w:rsid w:val="008F391F"/>
    <w:rsid w:val="008F4CFA"/>
    <w:rsid w:val="008F4F3B"/>
    <w:rsid w:val="008F568E"/>
    <w:rsid w:val="008F5CCB"/>
    <w:rsid w:val="008F5F0F"/>
    <w:rsid w:val="008F5F9B"/>
    <w:rsid w:val="008F5FD0"/>
    <w:rsid w:val="008F62B0"/>
    <w:rsid w:val="008F6F8D"/>
    <w:rsid w:val="008F74B8"/>
    <w:rsid w:val="008F78A2"/>
    <w:rsid w:val="008F7F0C"/>
    <w:rsid w:val="009001CD"/>
    <w:rsid w:val="00900265"/>
    <w:rsid w:val="00900897"/>
    <w:rsid w:val="00900EAF"/>
    <w:rsid w:val="00900F5F"/>
    <w:rsid w:val="009017F3"/>
    <w:rsid w:val="00901A42"/>
    <w:rsid w:val="0090278A"/>
    <w:rsid w:val="009029D4"/>
    <w:rsid w:val="00902B63"/>
    <w:rsid w:val="00902B7F"/>
    <w:rsid w:val="009032C2"/>
    <w:rsid w:val="009033BA"/>
    <w:rsid w:val="00903A77"/>
    <w:rsid w:val="0090403E"/>
    <w:rsid w:val="00904076"/>
    <w:rsid w:val="009044C1"/>
    <w:rsid w:val="00904808"/>
    <w:rsid w:val="0090506E"/>
    <w:rsid w:val="00905FB6"/>
    <w:rsid w:val="009065D4"/>
    <w:rsid w:val="0090765C"/>
    <w:rsid w:val="00910027"/>
    <w:rsid w:val="00910391"/>
    <w:rsid w:val="00910C2F"/>
    <w:rsid w:val="00910E52"/>
    <w:rsid w:val="009113B8"/>
    <w:rsid w:val="009114EC"/>
    <w:rsid w:val="009115E1"/>
    <w:rsid w:val="00911A4A"/>
    <w:rsid w:val="00911D0F"/>
    <w:rsid w:val="00911F97"/>
    <w:rsid w:val="00911FFF"/>
    <w:rsid w:val="0091206C"/>
    <w:rsid w:val="00912239"/>
    <w:rsid w:val="00913360"/>
    <w:rsid w:val="00913AFA"/>
    <w:rsid w:val="00913D0C"/>
    <w:rsid w:val="0091414F"/>
    <w:rsid w:val="00914386"/>
    <w:rsid w:val="00914BE8"/>
    <w:rsid w:val="00914F2C"/>
    <w:rsid w:val="009151E2"/>
    <w:rsid w:val="009154E7"/>
    <w:rsid w:val="0091566D"/>
    <w:rsid w:val="00915F6B"/>
    <w:rsid w:val="00916047"/>
    <w:rsid w:val="009167BB"/>
    <w:rsid w:val="00916C89"/>
    <w:rsid w:val="00917A94"/>
    <w:rsid w:val="00917B5D"/>
    <w:rsid w:val="00920238"/>
    <w:rsid w:val="009205EF"/>
    <w:rsid w:val="00920A49"/>
    <w:rsid w:val="00921016"/>
    <w:rsid w:val="009213C4"/>
    <w:rsid w:val="009215FC"/>
    <w:rsid w:val="00921653"/>
    <w:rsid w:val="009220F1"/>
    <w:rsid w:val="009229CA"/>
    <w:rsid w:val="009229E2"/>
    <w:rsid w:val="00923064"/>
    <w:rsid w:val="00923134"/>
    <w:rsid w:val="00923344"/>
    <w:rsid w:val="009234F7"/>
    <w:rsid w:val="00923EF6"/>
    <w:rsid w:val="00925474"/>
    <w:rsid w:val="0092564A"/>
    <w:rsid w:val="00925B06"/>
    <w:rsid w:val="00925C20"/>
    <w:rsid w:val="00925ED3"/>
    <w:rsid w:val="00925FFE"/>
    <w:rsid w:val="00926667"/>
    <w:rsid w:val="00926A93"/>
    <w:rsid w:val="00926B2B"/>
    <w:rsid w:val="00926D64"/>
    <w:rsid w:val="00926EC5"/>
    <w:rsid w:val="00926F6D"/>
    <w:rsid w:val="00927B5D"/>
    <w:rsid w:val="009303B1"/>
    <w:rsid w:val="009308DE"/>
    <w:rsid w:val="00931692"/>
    <w:rsid w:val="0093193C"/>
    <w:rsid w:val="009322FD"/>
    <w:rsid w:val="00932662"/>
    <w:rsid w:val="00932DE5"/>
    <w:rsid w:val="00933052"/>
    <w:rsid w:val="00933837"/>
    <w:rsid w:val="009338F9"/>
    <w:rsid w:val="009341CF"/>
    <w:rsid w:val="009341D0"/>
    <w:rsid w:val="00934226"/>
    <w:rsid w:val="00934747"/>
    <w:rsid w:val="00934D52"/>
    <w:rsid w:val="009358D7"/>
    <w:rsid w:val="00935B75"/>
    <w:rsid w:val="00935D3E"/>
    <w:rsid w:val="0093678C"/>
    <w:rsid w:val="00936B72"/>
    <w:rsid w:val="00937181"/>
    <w:rsid w:val="009371E0"/>
    <w:rsid w:val="009375EB"/>
    <w:rsid w:val="0094009E"/>
    <w:rsid w:val="0094026A"/>
    <w:rsid w:val="0094082F"/>
    <w:rsid w:val="00940E51"/>
    <w:rsid w:val="00941059"/>
    <w:rsid w:val="00941DDE"/>
    <w:rsid w:val="0094229B"/>
    <w:rsid w:val="00942966"/>
    <w:rsid w:val="00943555"/>
    <w:rsid w:val="00943F97"/>
    <w:rsid w:val="00944879"/>
    <w:rsid w:val="00944A61"/>
    <w:rsid w:val="0094628E"/>
    <w:rsid w:val="009468A8"/>
    <w:rsid w:val="00947274"/>
    <w:rsid w:val="00947294"/>
    <w:rsid w:val="00947343"/>
    <w:rsid w:val="009479FF"/>
    <w:rsid w:val="00947B67"/>
    <w:rsid w:val="00947D64"/>
    <w:rsid w:val="00951112"/>
    <w:rsid w:val="00951569"/>
    <w:rsid w:val="00951B08"/>
    <w:rsid w:val="00951F99"/>
    <w:rsid w:val="00952070"/>
    <w:rsid w:val="0095231F"/>
    <w:rsid w:val="009525C9"/>
    <w:rsid w:val="00952621"/>
    <w:rsid w:val="00952ADD"/>
    <w:rsid w:val="009537CB"/>
    <w:rsid w:val="00953ED9"/>
    <w:rsid w:val="00954955"/>
    <w:rsid w:val="00954B55"/>
    <w:rsid w:val="00954EB5"/>
    <w:rsid w:val="00955642"/>
    <w:rsid w:val="00955928"/>
    <w:rsid w:val="00955E1A"/>
    <w:rsid w:val="00956477"/>
    <w:rsid w:val="009568F7"/>
    <w:rsid w:val="00956B1D"/>
    <w:rsid w:val="00957774"/>
    <w:rsid w:val="00957944"/>
    <w:rsid w:val="00960A6D"/>
    <w:rsid w:val="00961C29"/>
    <w:rsid w:val="00961C97"/>
    <w:rsid w:val="00961ED2"/>
    <w:rsid w:val="009620FD"/>
    <w:rsid w:val="00962384"/>
    <w:rsid w:val="009623E0"/>
    <w:rsid w:val="00962873"/>
    <w:rsid w:val="009628D2"/>
    <w:rsid w:val="00962BBA"/>
    <w:rsid w:val="00962FE0"/>
    <w:rsid w:val="00963619"/>
    <w:rsid w:val="009639C3"/>
    <w:rsid w:val="00964065"/>
    <w:rsid w:val="00964636"/>
    <w:rsid w:val="0096471C"/>
    <w:rsid w:val="0096498A"/>
    <w:rsid w:val="00964A6B"/>
    <w:rsid w:val="009651E1"/>
    <w:rsid w:val="00965C12"/>
    <w:rsid w:val="00965E60"/>
    <w:rsid w:val="00966B68"/>
    <w:rsid w:val="00966EAD"/>
    <w:rsid w:val="009670CE"/>
    <w:rsid w:val="0096745E"/>
    <w:rsid w:val="009675B6"/>
    <w:rsid w:val="00967617"/>
    <w:rsid w:val="00967C0D"/>
    <w:rsid w:val="00967D7F"/>
    <w:rsid w:val="00967E6E"/>
    <w:rsid w:val="00967F4F"/>
    <w:rsid w:val="00970B3C"/>
    <w:rsid w:val="00971473"/>
    <w:rsid w:val="00971FC4"/>
    <w:rsid w:val="0097278B"/>
    <w:rsid w:val="00973166"/>
    <w:rsid w:val="00973DB7"/>
    <w:rsid w:val="00973E85"/>
    <w:rsid w:val="0097408F"/>
    <w:rsid w:val="009740EC"/>
    <w:rsid w:val="0097435A"/>
    <w:rsid w:val="009743D7"/>
    <w:rsid w:val="0097441F"/>
    <w:rsid w:val="0097478E"/>
    <w:rsid w:val="0097496E"/>
    <w:rsid w:val="0097497A"/>
    <w:rsid w:val="009749F5"/>
    <w:rsid w:val="00974EA9"/>
    <w:rsid w:val="00975559"/>
    <w:rsid w:val="00975CC9"/>
    <w:rsid w:val="00976458"/>
    <w:rsid w:val="009764E7"/>
    <w:rsid w:val="009771D4"/>
    <w:rsid w:val="00977960"/>
    <w:rsid w:val="00977CAA"/>
    <w:rsid w:val="00977FE6"/>
    <w:rsid w:val="00980097"/>
    <w:rsid w:val="009802F8"/>
    <w:rsid w:val="00980B25"/>
    <w:rsid w:val="00980D96"/>
    <w:rsid w:val="0098123A"/>
    <w:rsid w:val="009818A1"/>
    <w:rsid w:val="00981938"/>
    <w:rsid w:val="00981DBF"/>
    <w:rsid w:val="00982BC5"/>
    <w:rsid w:val="009832A3"/>
    <w:rsid w:val="0098366D"/>
    <w:rsid w:val="00983955"/>
    <w:rsid w:val="009845EF"/>
    <w:rsid w:val="00984E31"/>
    <w:rsid w:val="00985298"/>
    <w:rsid w:val="0098544E"/>
    <w:rsid w:val="009855E4"/>
    <w:rsid w:val="00985BB7"/>
    <w:rsid w:val="009866AA"/>
    <w:rsid w:val="0098699C"/>
    <w:rsid w:val="00987784"/>
    <w:rsid w:val="00987AE3"/>
    <w:rsid w:val="00987EF5"/>
    <w:rsid w:val="00990545"/>
    <w:rsid w:val="009905BB"/>
    <w:rsid w:val="00991242"/>
    <w:rsid w:val="009919E3"/>
    <w:rsid w:val="00991AD3"/>
    <w:rsid w:val="00991B49"/>
    <w:rsid w:val="00991E3D"/>
    <w:rsid w:val="00991F7B"/>
    <w:rsid w:val="00992770"/>
    <w:rsid w:val="00992B5D"/>
    <w:rsid w:val="00992D5B"/>
    <w:rsid w:val="0099302B"/>
    <w:rsid w:val="0099353C"/>
    <w:rsid w:val="0099380C"/>
    <w:rsid w:val="00993833"/>
    <w:rsid w:val="00993B3D"/>
    <w:rsid w:val="00993DF6"/>
    <w:rsid w:val="00993F4A"/>
    <w:rsid w:val="009943DC"/>
    <w:rsid w:val="00994431"/>
    <w:rsid w:val="0099522A"/>
    <w:rsid w:val="009954AC"/>
    <w:rsid w:val="00995532"/>
    <w:rsid w:val="0099590C"/>
    <w:rsid w:val="00995DEC"/>
    <w:rsid w:val="00996151"/>
    <w:rsid w:val="009961DF"/>
    <w:rsid w:val="0099671F"/>
    <w:rsid w:val="00996C17"/>
    <w:rsid w:val="00996C97"/>
    <w:rsid w:val="00996E4D"/>
    <w:rsid w:val="00996E5F"/>
    <w:rsid w:val="0099717C"/>
    <w:rsid w:val="00997504"/>
    <w:rsid w:val="00997C92"/>
    <w:rsid w:val="00997D0A"/>
    <w:rsid w:val="009A01D6"/>
    <w:rsid w:val="009A01E5"/>
    <w:rsid w:val="009A03B7"/>
    <w:rsid w:val="009A06A4"/>
    <w:rsid w:val="009A0D00"/>
    <w:rsid w:val="009A1FA6"/>
    <w:rsid w:val="009A31E2"/>
    <w:rsid w:val="009A373E"/>
    <w:rsid w:val="009A3E65"/>
    <w:rsid w:val="009A3E75"/>
    <w:rsid w:val="009A4006"/>
    <w:rsid w:val="009A443F"/>
    <w:rsid w:val="009A4DF3"/>
    <w:rsid w:val="009A4FC8"/>
    <w:rsid w:val="009A5449"/>
    <w:rsid w:val="009A545E"/>
    <w:rsid w:val="009A578B"/>
    <w:rsid w:val="009A584B"/>
    <w:rsid w:val="009A5B41"/>
    <w:rsid w:val="009A5F84"/>
    <w:rsid w:val="009A6129"/>
    <w:rsid w:val="009A7306"/>
    <w:rsid w:val="009A7AE0"/>
    <w:rsid w:val="009A7AE8"/>
    <w:rsid w:val="009A7BA5"/>
    <w:rsid w:val="009A7C6E"/>
    <w:rsid w:val="009B1202"/>
    <w:rsid w:val="009B1D87"/>
    <w:rsid w:val="009B20BE"/>
    <w:rsid w:val="009B2B46"/>
    <w:rsid w:val="009B2BA0"/>
    <w:rsid w:val="009B2C2E"/>
    <w:rsid w:val="009B2CAA"/>
    <w:rsid w:val="009B2D23"/>
    <w:rsid w:val="009B2F19"/>
    <w:rsid w:val="009B3445"/>
    <w:rsid w:val="009B3AF3"/>
    <w:rsid w:val="009B3EB5"/>
    <w:rsid w:val="009B41F3"/>
    <w:rsid w:val="009B427B"/>
    <w:rsid w:val="009B4545"/>
    <w:rsid w:val="009B4AF1"/>
    <w:rsid w:val="009B5534"/>
    <w:rsid w:val="009B570C"/>
    <w:rsid w:val="009B61B0"/>
    <w:rsid w:val="009B621D"/>
    <w:rsid w:val="009B67B6"/>
    <w:rsid w:val="009B69FD"/>
    <w:rsid w:val="009B6A17"/>
    <w:rsid w:val="009B6A91"/>
    <w:rsid w:val="009B6ADD"/>
    <w:rsid w:val="009B6B85"/>
    <w:rsid w:val="009B6EF7"/>
    <w:rsid w:val="009B740F"/>
    <w:rsid w:val="009C01C4"/>
    <w:rsid w:val="009C024D"/>
    <w:rsid w:val="009C0415"/>
    <w:rsid w:val="009C0582"/>
    <w:rsid w:val="009C06C2"/>
    <w:rsid w:val="009C12A2"/>
    <w:rsid w:val="009C13BC"/>
    <w:rsid w:val="009C1F08"/>
    <w:rsid w:val="009C2567"/>
    <w:rsid w:val="009C26FD"/>
    <w:rsid w:val="009C2D4F"/>
    <w:rsid w:val="009C35F7"/>
    <w:rsid w:val="009C395E"/>
    <w:rsid w:val="009C4011"/>
    <w:rsid w:val="009C42E7"/>
    <w:rsid w:val="009C4325"/>
    <w:rsid w:val="009C4794"/>
    <w:rsid w:val="009C47DF"/>
    <w:rsid w:val="009C4946"/>
    <w:rsid w:val="009C4A2E"/>
    <w:rsid w:val="009C4A81"/>
    <w:rsid w:val="009C4B71"/>
    <w:rsid w:val="009C4DB3"/>
    <w:rsid w:val="009C5570"/>
    <w:rsid w:val="009C591E"/>
    <w:rsid w:val="009C59E8"/>
    <w:rsid w:val="009C5B3E"/>
    <w:rsid w:val="009C5CBD"/>
    <w:rsid w:val="009C5E4E"/>
    <w:rsid w:val="009C6227"/>
    <w:rsid w:val="009C6475"/>
    <w:rsid w:val="009C69F1"/>
    <w:rsid w:val="009C6A49"/>
    <w:rsid w:val="009C6C48"/>
    <w:rsid w:val="009C6D42"/>
    <w:rsid w:val="009C6E09"/>
    <w:rsid w:val="009C6F48"/>
    <w:rsid w:val="009C7561"/>
    <w:rsid w:val="009C7737"/>
    <w:rsid w:val="009C7F13"/>
    <w:rsid w:val="009D0212"/>
    <w:rsid w:val="009D0592"/>
    <w:rsid w:val="009D0B48"/>
    <w:rsid w:val="009D0D47"/>
    <w:rsid w:val="009D0DA9"/>
    <w:rsid w:val="009D1383"/>
    <w:rsid w:val="009D1677"/>
    <w:rsid w:val="009D16AE"/>
    <w:rsid w:val="009D2229"/>
    <w:rsid w:val="009D2C0C"/>
    <w:rsid w:val="009D30ED"/>
    <w:rsid w:val="009D32D2"/>
    <w:rsid w:val="009D41EC"/>
    <w:rsid w:val="009D4381"/>
    <w:rsid w:val="009D4525"/>
    <w:rsid w:val="009D489D"/>
    <w:rsid w:val="009D4D18"/>
    <w:rsid w:val="009D5044"/>
    <w:rsid w:val="009D51B2"/>
    <w:rsid w:val="009D51C8"/>
    <w:rsid w:val="009D69B1"/>
    <w:rsid w:val="009D6BB2"/>
    <w:rsid w:val="009D70E7"/>
    <w:rsid w:val="009D7313"/>
    <w:rsid w:val="009D760D"/>
    <w:rsid w:val="009D7685"/>
    <w:rsid w:val="009D78CD"/>
    <w:rsid w:val="009D7909"/>
    <w:rsid w:val="009E003A"/>
    <w:rsid w:val="009E0F17"/>
    <w:rsid w:val="009E1483"/>
    <w:rsid w:val="009E15E7"/>
    <w:rsid w:val="009E1DF4"/>
    <w:rsid w:val="009E1E13"/>
    <w:rsid w:val="009E2001"/>
    <w:rsid w:val="009E2017"/>
    <w:rsid w:val="009E2E72"/>
    <w:rsid w:val="009E2F16"/>
    <w:rsid w:val="009E30F4"/>
    <w:rsid w:val="009E3CD8"/>
    <w:rsid w:val="009E3D8D"/>
    <w:rsid w:val="009E3DEA"/>
    <w:rsid w:val="009E4B2C"/>
    <w:rsid w:val="009E4E32"/>
    <w:rsid w:val="009E4F05"/>
    <w:rsid w:val="009E5576"/>
    <w:rsid w:val="009E6A86"/>
    <w:rsid w:val="009E73F6"/>
    <w:rsid w:val="009E7B26"/>
    <w:rsid w:val="009E7BB9"/>
    <w:rsid w:val="009E7C8D"/>
    <w:rsid w:val="009E7D6A"/>
    <w:rsid w:val="009F0250"/>
    <w:rsid w:val="009F0277"/>
    <w:rsid w:val="009F0429"/>
    <w:rsid w:val="009F0726"/>
    <w:rsid w:val="009F0BC7"/>
    <w:rsid w:val="009F16B0"/>
    <w:rsid w:val="009F1D78"/>
    <w:rsid w:val="009F209B"/>
    <w:rsid w:val="009F292F"/>
    <w:rsid w:val="009F2966"/>
    <w:rsid w:val="009F2C79"/>
    <w:rsid w:val="009F2D9E"/>
    <w:rsid w:val="009F2FEB"/>
    <w:rsid w:val="009F3183"/>
    <w:rsid w:val="009F3257"/>
    <w:rsid w:val="009F3BBC"/>
    <w:rsid w:val="009F3EE8"/>
    <w:rsid w:val="009F4193"/>
    <w:rsid w:val="009F4335"/>
    <w:rsid w:val="009F47BF"/>
    <w:rsid w:val="009F4825"/>
    <w:rsid w:val="009F4E86"/>
    <w:rsid w:val="009F504F"/>
    <w:rsid w:val="009F5D58"/>
    <w:rsid w:val="009F63FB"/>
    <w:rsid w:val="009F6707"/>
    <w:rsid w:val="009F685B"/>
    <w:rsid w:val="009F78C7"/>
    <w:rsid w:val="00A000E1"/>
    <w:rsid w:val="00A024BC"/>
    <w:rsid w:val="00A02CF7"/>
    <w:rsid w:val="00A02DC3"/>
    <w:rsid w:val="00A03555"/>
    <w:rsid w:val="00A052D5"/>
    <w:rsid w:val="00A05568"/>
    <w:rsid w:val="00A06063"/>
    <w:rsid w:val="00A066D1"/>
    <w:rsid w:val="00A06BC9"/>
    <w:rsid w:val="00A073C0"/>
    <w:rsid w:val="00A07434"/>
    <w:rsid w:val="00A079A9"/>
    <w:rsid w:val="00A07B79"/>
    <w:rsid w:val="00A07F56"/>
    <w:rsid w:val="00A106D4"/>
    <w:rsid w:val="00A10CFD"/>
    <w:rsid w:val="00A10DE6"/>
    <w:rsid w:val="00A10DEE"/>
    <w:rsid w:val="00A1126A"/>
    <w:rsid w:val="00A115DC"/>
    <w:rsid w:val="00A11C6E"/>
    <w:rsid w:val="00A11D61"/>
    <w:rsid w:val="00A11FC1"/>
    <w:rsid w:val="00A125C7"/>
    <w:rsid w:val="00A128A0"/>
    <w:rsid w:val="00A12E50"/>
    <w:rsid w:val="00A13EE8"/>
    <w:rsid w:val="00A14066"/>
    <w:rsid w:val="00A1549A"/>
    <w:rsid w:val="00A15AAE"/>
    <w:rsid w:val="00A16300"/>
    <w:rsid w:val="00A16747"/>
    <w:rsid w:val="00A17130"/>
    <w:rsid w:val="00A17E1C"/>
    <w:rsid w:val="00A20666"/>
    <w:rsid w:val="00A2069B"/>
    <w:rsid w:val="00A212D4"/>
    <w:rsid w:val="00A2142E"/>
    <w:rsid w:val="00A2188A"/>
    <w:rsid w:val="00A21E45"/>
    <w:rsid w:val="00A221C1"/>
    <w:rsid w:val="00A226FA"/>
    <w:rsid w:val="00A23030"/>
    <w:rsid w:val="00A230DA"/>
    <w:rsid w:val="00A23148"/>
    <w:rsid w:val="00A235E3"/>
    <w:rsid w:val="00A23F5B"/>
    <w:rsid w:val="00A2400F"/>
    <w:rsid w:val="00A2431B"/>
    <w:rsid w:val="00A243AD"/>
    <w:rsid w:val="00A243E0"/>
    <w:rsid w:val="00A25116"/>
    <w:rsid w:val="00A251CD"/>
    <w:rsid w:val="00A251E7"/>
    <w:rsid w:val="00A2522A"/>
    <w:rsid w:val="00A25365"/>
    <w:rsid w:val="00A25456"/>
    <w:rsid w:val="00A25555"/>
    <w:rsid w:val="00A257F9"/>
    <w:rsid w:val="00A25973"/>
    <w:rsid w:val="00A259BB"/>
    <w:rsid w:val="00A259CA"/>
    <w:rsid w:val="00A25B1A"/>
    <w:rsid w:val="00A25F7C"/>
    <w:rsid w:val="00A2638D"/>
    <w:rsid w:val="00A26E77"/>
    <w:rsid w:val="00A27207"/>
    <w:rsid w:val="00A27FAC"/>
    <w:rsid w:val="00A3034C"/>
    <w:rsid w:val="00A30393"/>
    <w:rsid w:val="00A305B1"/>
    <w:rsid w:val="00A306C1"/>
    <w:rsid w:val="00A31409"/>
    <w:rsid w:val="00A31D11"/>
    <w:rsid w:val="00A323CC"/>
    <w:rsid w:val="00A325F9"/>
    <w:rsid w:val="00A3394D"/>
    <w:rsid w:val="00A33A4A"/>
    <w:rsid w:val="00A33F03"/>
    <w:rsid w:val="00A33F9C"/>
    <w:rsid w:val="00A34480"/>
    <w:rsid w:val="00A34959"/>
    <w:rsid w:val="00A34A09"/>
    <w:rsid w:val="00A34A69"/>
    <w:rsid w:val="00A34D9B"/>
    <w:rsid w:val="00A34E6A"/>
    <w:rsid w:val="00A352CA"/>
    <w:rsid w:val="00A35B8E"/>
    <w:rsid w:val="00A35BEA"/>
    <w:rsid w:val="00A35C28"/>
    <w:rsid w:val="00A363D9"/>
    <w:rsid w:val="00A369AA"/>
    <w:rsid w:val="00A36C11"/>
    <w:rsid w:val="00A3716B"/>
    <w:rsid w:val="00A37A9B"/>
    <w:rsid w:val="00A4007B"/>
    <w:rsid w:val="00A40437"/>
    <w:rsid w:val="00A40DF2"/>
    <w:rsid w:val="00A40EF5"/>
    <w:rsid w:val="00A4160C"/>
    <w:rsid w:val="00A41996"/>
    <w:rsid w:val="00A41BC7"/>
    <w:rsid w:val="00A42C51"/>
    <w:rsid w:val="00A42F53"/>
    <w:rsid w:val="00A43528"/>
    <w:rsid w:val="00A43712"/>
    <w:rsid w:val="00A438B9"/>
    <w:rsid w:val="00A43DC3"/>
    <w:rsid w:val="00A44089"/>
    <w:rsid w:val="00A4429E"/>
    <w:rsid w:val="00A44D3B"/>
    <w:rsid w:val="00A44DF9"/>
    <w:rsid w:val="00A44E31"/>
    <w:rsid w:val="00A44FF7"/>
    <w:rsid w:val="00A454A2"/>
    <w:rsid w:val="00A45CC1"/>
    <w:rsid w:val="00A4649D"/>
    <w:rsid w:val="00A464A9"/>
    <w:rsid w:val="00A467CC"/>
    <w:rsid w:val="00A46813"/>
    <w:rsid w:val="00A46925"/>
    <w:rsid w:val="00A4692D"/>
    <w:rsid w:val="00A46BDF"/>
    <w:rsid w:val="00A4792E"/>
    <w:rsid w:val="00A47DC1"/>
    <w:rsid w:val="00A47E5A"/>
    <w:rsid w:val="00A504F7"/>
    <w:rsid w:val="00A50B92"/>
    <w:rsid w:val="00A5187E"/>
    <w:rsid w:val="00A52358"/>
    <w:rsid w:val="00A523CE"/>
    <w:rsid w:val="00A52984"/>
    <w:rsid w:val="00A52AEF"/>
    <w:rsid w:val="00A52E70"/>
    <w:rsid w:val="00A53117"/>
    <w:rsid w:val="00A53B42"/>
    <w:rsid w:val="00A53D9C"/>
    <w:rsid w:val="00A5453A"/>
    <w:rsid w:val="00A54D53"/>
    <w:rsid w:val="00A55123"/>
    <w:rsid w:val="00A55257"/>
    <w:rsid w:val="00A55334"/>
    <w:rsid w:val="00A55450"/>
    <w:rsid w:val="00A5551A"/>
    <w:rsid w:val="00A55AB6"/>
    <w:rsid w:val="00A55DE8"/>
    <w:rsid w:val="00A56056"/>
    <w:rsid w:val="00A56222"/>
    <w:rsid w:val="00A564D8"/>
    <w:rsid w:val="00A56B83"/>
    <w:rsid w:val="00A56CE1"/>
    <w:rsid w:val="00A56D7C"/>
    <w:rsid w:val="00A56FAD"/>
    <w:rsid w:val="00A56FAE"/>
    <w:rsid w:val="00A56FDC"/>
    <w:rsid w:val="00A57267"/>
    <w:rsid w:val="00A5740F"/>
    <w:rsid w:val="00A579F1"/>
    <w:rsid w:val="00A603BB"/>
    <w:rsid w:val="00A60A68"/>
    <w:rsid w:val="00A60FA7"/>
    <w:rsid w:val="00A6123C"/>
    <w:rsid w:val="00A615CF"/>
    <w:rsid w:val="00A6181C"/>
    <w:rsid w:val="00A61E2A"/>
    <w:rsid w:val="00A61FA7"/>
    <w:rsid w:val="00A620D9"/>
    <w:rsid w:val="00A6294D"/>
    <w:rsid w:val="00A62C5A"/>
    <w:rsid w:val="00A630F7"/>
    <w:rsid w:val="00A63173"/>
    <w:rsid w:val="00A638BB"/>
    <w:rsid w:val="00A63A3A"/>
    <w:rsid w:val="00A63B48"/>
    <w:rsid w:val="00A6531C"/>
    <w:rsid w:val="00A65987"/>
    <w:rsid w:val="00A65CC2"/>
    <w:rsid w:val="00A65EA8"/>
    <w:rsid w:val="00A6627B"/>
    <w:rsid w:val="00A668C8"/>
    <w:rsid w:val="00A66C5A"/>
    <w:rsid w:val="00A67348"/>
    <w:rsid w:val="00A70047"/>
    <w:rsid w:val="00A70182"/>
    <w:rsid w:val="00A71B5B"/>
    <w:rsid w:val="00A72210"/>
    <w:rsid w:val="00A7226C"/>
    <w:rsid w:val="00A722C5"/>
    <w:rsid w:val="00A72481"/>
    <w:rsid w:val="00A72693"/>
    <w:rsid w:val="00A72772"/>
    <w:rsid w:val="00A72EAF"/>
    <w:rsid w:val="00A72FFC"/>
    <w:rsid w:val="00A7333C"/>
    <w:rsid w:val="00A734FD"/>
    <w:rsid w:val="00A73524"/>
    <w:rsid w:val="00A73B54"/>
    <w:rsid w:val="00A73C4A"/>
    <w:rsid w:val="00A73F1C"/>
    <w:rsid w:val="00A73F2D"/>
    <w:rsid w:val="00A74B9A"/>
    <w:rsid w:val="00A74BB1"/>
    <w:rsid w:val="00A7597B"/>
    <w:rsid w:val="00A768D4"/>
    <w:rsid w:val="00A76A6A"/>
    <w:rsid w:val="00A774B8"/>
    <w:rsid w:val="00A77711"/>
    <w:rsid w:val="00A77A18"/>
    <w:rsid w:val="00A77AD3"/>
    <w:rsid w:val="00A80144"/>
    <w:rsid w:val="00A809CC"/>
    <w:rsid w:val="00A80A53"/>
    <w:rsid w:val="00A80EB3"/>
    <w:rsid w:val="00A81089"/>
    <w:rsid w:val="00A81323"/>
    <w:rsid w:val="00A8162C"/>
    <w:rsid w:val="00A82048"/>
    <w:rsid w:val="00A821CF"/>
    <w:rsid w:val="00A82ABE"/>
    <w:rsid w:val="00A83378"/>
    <w:rsid w:val="00A835C2"/>
    <w:rsid w:val="00A835FB"/>
    <w:rsid w:val="00A838D2"/>
    <w:rsid w:val="00A83AF7"/>
    <w:rsid w:val="00A83B8B"/>
    <w:rsid w:val="00A843C2"/>
    <w:rsid w:val="00A84409"/>
    <w:rsid w:val="00A84A09"/>
    <w:rsid w:val="00A84DEC"/>
    <w:rsid w:val="00A84EC3"/>
    <w:rsid w:val="00A85132"/>
    <w:rsid w:val="00A855B5"/>
    <w:rsid w:val="00A85B8B"/>
    <w:rsid w:val="00A85E20"/>
    <w:rsid w:val="00A85EDB"/>
    <w:rsid w:val="00A874F1"/>
    <w:rsid w:val="00A90077"/>
    <w:rsid w:val="00A9048F"/>
    <w:rsid w:val="00A90659"/>
    <w:rsid w:val="00A90A7D"/>
    <w:rsid w:val="00A910E2"/>
    <w:rsid w:val="00A911C4"/>
    <w:rsid w:val="00A91211"/>
    <w:rsid w:val="00A9149A"/>
    <w:rsid w:val="00A91932"/>
    <w:rsid w:val="00A91EA9"/>
    <w:rsid w:val="00A92CCB"/>
    <w:rsid w:val="00A92D84"/>
    <w:rsid w:val="00A93358"/>
    <w:rsid w:val="00A93763"/>
    <w:rsid w:val="00A9395E"/>
    <w:rsid w:val="00A939C9"/>
    <w:rsid w:val="00A947FD"/>
    <w:rsid w:val="00A94C6A"/>
    <w:rsid w:val="00A94D7D"/>
    <w:rsid w:val="00A94D7E"/>
    <w:rsid w:val="00A950B7"/>
    <w:rsid w:val="00A955F7"/>
    <w:rsid w:val="00A95699"/>
    <w:rsid w:val="00A9582F"/>
    <w:rsid w:val="00A95BAC"/>
    <w:rsid w:val="00A95BAF"/>
    <w:rsid w:val="00A962FD"/>
    <w:rsid w:val="00A96466"/>
    <w:rsid w:val="00A96E32"/>
    <w:rsid w:val="00A97673"/>
    <w:rsid w:val="00A97771"/>
    <w:rsid w:val="00A97826"/>
    <w:rsid w:val="00AA02ED"/>
    <w:rsid w:val="00AA032A"/>
    <w:rsid w:val="00AA0A8B"/>
    <w:rsid w:val="00AA0BCD"/>
    <w:rsid w:val="00AA10E3"/>
    <w:rsid w:val="00AA130B"/>
    <w:rsid w:val="00AA1C01"/>
    <w:rsid w:val="00AA2CF3"/>
    <w:rsid w:val="00AA3147"/>
    <w:rsid w:val="00AA338E"/>
    <w:rsid w:val="00AA3972"/>
    <w:rsid w:val="00AA4F02"/>
    <w:rsid w:val="00AA53C8"/>
    <w:rsid w:val="00AA5833"/>
    <w:rsid w:val="00AA5D07"/>
    <w:rsid w:val="00AA6BA9"/>
    <w:rsid w:val="00AA74B6"/>
    <w:rsid w:val="00AA7555"/>
    <w:rsid w:val="00AA7FCB"/>
    <w:rsid w:val="00AB00B2"/>
    <w:rsid w:val="00AB03DD"/>
    <w:rsid w:val="00AB0B2A"/>
    <w:rsid w:val="00AB0DA4"/>
    <w:rsid w:val="00AB0EBD"/>
    <w:rsid w:val="00AB1ED5"/>
    <w:rsid w:val="00AB1F6C"/>
    <w:rsid w:val="00AB22B5"/>
    <w:rsid w:val="00AB2AC1"/>
    <w:rsid w:val="00AB2D43"/>
    <w:rsid w:val="00AB30BD"/>
    <w:rsid w:val="00AB3485"/>
    <w:rsid w:val="00AB3CD2"/>
    <w:rsid w:val="00AB3D53"/>
    <w:rsid w:val="00AB3E92"/>
    <w:rsid w:val="00AB43F1"/>
    <w:rsid w:val="00AB459F"/>
    <w:rsid w:val="00AB4848"/>
    <w:rsid w:val="00AB561B"/>
    <w:rsid w:val="00AB5EB8"/>
    <w:rsid w:val="00AB647E"/>
    <w:rsid w:val="00AB6BA0"/>
    <w:rsid w:val="00AB7F23"/>
    <w:rsid w:val="00AC0679"/>
    <w:rsid w:val="00AC0907"/>
    <w:rsid w:val="00AC0A66"/>
    <w:rsid w:val="00AC0B2B"/>
    <w:rsid w:val="00AC0EA7"/>
    <w:rsid w:val="00AC18D6"/>
    <w:rsid w:val="00AC1C5D"/>
    <w:rsid w:val="00AC2246"/>
    <w:rsid w:val="00AC25A5"/>
    <w:rsid w:val="00AC2605"/>
    <w:rsid w:val="00AC2B54"/>
    <w:rsid w:val="00AC364A"/>
    <w:rsid w:val="00AC40EC"/>
    <w:rsid w:val="00AC40ED"/>
    <w:rsid w:val="00AC456A"/>
    <w:rsid w:val="00AC4722"/>
    <w:rsid w:val="00AC4BA7"/>
    <w:rsid w:val="00AC4C6A"/>
    <w:rsid w:val="00AC53DC"/>
    <w:rsid w:val="00AC5695"/>
    <w:rsid w:val="00AC6765"/>
    <w:rsid w:val="00AC67DF"/>
    <w:rsid w:val="00AC6B77"/>
    <w:rsid w:val="00AC6D80"/>
    <w:rsid w:val="00AC6D9F"/>
    <w:rsid w:val="00AC6DE0"/>
    <w:rsid w:val="00AC70F3"/>
    <w:rsid w:val="00AC716B"/>
    <w:rsid w:val="00AC7259"/>
    <w:rsid w:val="00AD0424"/>
    <w:rsid w:val="00AD04ED"/>
    <w:rsid w:val="00AD0CC1"/>
    <w:rsid w:val="00AD1BA2"/>
    <w:rsid w:val="00AD1C19"/>
    <w:rsid w:val="00AD232F"/>
    <w:rsid w:val="00AD23F8"/>
    <w:rsid w:val="00AD2453"/>
    <w:rsid w:val="00AD2ECF"/>
    <w:rsid w:val="00AD3297"/>
    <w:rsid w:val="00AD3B12"/>
    <w:rsid w:val="00AD3D1C"/>
    <w:rsid w:val="00AD4211"/>
    <w:rsid w:val="00AD43BE"/>
    <w:rsid w:val="00AD4660"/>
    <w:rsid w:val="00AD472D"/>
    <w:rsid w:val="00AD475B"/>
    <w:rsid w:val="00AD4CF0"/>
    <w:rsid w:val="00AD57FC"/>
    <w:rsid w:val="00AD63B6"/>
    <w:rsid w:val="00AD64FF"/>
    <w:rsid w:val="00AD6A7D"/>
    <w:rsid w:val="00AD7086"/>
    <w:rsid w:val="00AD7428"/>
    <w:rsid w:val="00AD7767"/>
    <w:rsid w:val="00AD7887"/>
    <w:rsid w:val="00AD7A46"/>
    <w:rsid w:val="00AE0D34"/>
    <w:rsid w:val="00AE0DDA"/>
    <w:rsid w:val="00AE1151"/>
    <w:rsid w:val="00AE127F"/>
    <w:rsid w:val="00AE13AD"/>
    <w:rsid w:val="00AE2068"/>
    <w:rsid w:val="00AE2237"/>
    <w:rsid w:val="00AE2682"/>
    <w:rsid w:val="00AE2B63"/>
    <w:rsid w:val="00AE2E01"/>
    <w:rsid w:val="00AE2FDB"/>
    <w:rsid w:val="00AE3313"/>
    <w:rsid w:val="00AE3AB3"/>
    <w:rsid w:val="00AE3E64"/>
    <w:rsid w:val="00AE3FE7"/>
    <w:rsid w:val="00AE4110"/>
    <w:rsid w:val="00AE49B7"/>
    <w:rsid w:val="00AE590E"/>
    <w:rsid w:val="00AE5D6B"/>
    <w:rsid w:val="00AE5DC3"/>
    <w:rsid w:val="00AE691A"/>
    <w:rsid w:val="00AE6AA8"/>
    <w:rsid w:val="00AE6B97"/>
    <w:rsid w:val="00AE6FDB"/>
    <w:rsid w:val="00AE7663"/>
    <w:rsid w:val="00AE770F"/>
    <w:rsid w:val="00AE7BA8"/>
    <w:rsid w:val="00AF0140"/>
    <w:rsid w:val="00AF02C7"/>
    <w:rsid w:val="00AF0955"/>
    <w:rsid w:val="00AF0E8D"/>
    <w:rsid w:val="00AF0EF1"/>
    <w:rsid w:val="00AF1771"/>
    <w:rsid w:val="00AF1B03"/>
    <w:rsid w:val="00AF1C58"/>
    <w:rsid w:val="00AF1E98"/>
    <w:rsid w:val="00AF218D"/>
    <w:rsid w:val="00AF2267"/>
    <w:rsid w:val="00AF228B"/>
    <w:rsid w:val="00AF27D5"/>
    <w:rsid w:val="00AF2934"/>
    <w:rsid w:val="00AF2B53"/>
    <w:rsid w:val="00AF2BCF"/>
    <w:rsid w:val="00AF30BB"/>
    <w:rsid w:val="00AF3241"/>
    <w:rsid w:val="00AF3260"/>
    <w:rsid w:val="00AF36A7"/>
    <w:rsid w:val="00AF3FE7"/>
    <w:rsid w:val="00AF412A"/>
    <w:rsid w:val="00AF4751"/>
    <w:rsid w:val="00AF493D"/>
    <w:rsid w:val="00AF4CBB"/>
    <w:rsid w:val="00AF4DCF"/>
    <w:rsid w:val="00AF51BE"/>
    <w:rsid w:val="00AF55E3"/>
    <w:rsid w:val="00AF57D0"/>
    <w:rsid w:val="00AF5990"/>
    <w:rsid w:val="00AF5A0C"/>
    <w:rsid w:val="00AF5CF9"/>
    <w:rsid w:val="00AF5EF7"/>
    <w:rsid w:val="00AF6336"/>
    <w:rsid w:val="00AF6871"/>
    <w:rsid w:val="00AF6A45"/>
    <w:rsid w:val="00AF6C30"/>
    <w:rsid w:val="00AF70AD"/>
    <w:rsid w:val="00AF784E"/>
    <w:rsid w:val="00AF7B5C"/>
    <w:rsid w:val="00AF7E7A"/>
    <w:rsid w:val="00AF7FDA"/>
    <w:rsid w:val="00B002E7"/>
    <w:rsid w:val="00B00D92"/>
    <w:rsid w:val="00B0152B"/>
    <w:rsid w:val="00B01650"/>
    <w:rsid w:val="00B01C04"/>
    <w:rsid w:val="00B02013"/>
    <w:rsid w:val="00B02190"/>
    <w:rsid w:val="00B02539"/>
    <w:rsid w:val="00B0254E"/>
    <w:rsid w:val="00B02D4C"/>
    <w:rsid w:val="00B02DEE"/>
    <w:rsid w:val="00B030D0"/>
    <w:rsid w:val="00B03543"/>
    <w:rsid w:val="00B035D4"/>
    <w:rsid w:val="00B036D2"/>
    <w:rsid w:val="00B03A53"/>
    <w:rsid w:val="00B03A6E"/>
    <w:rsid w:val="00B0433E"/>
    <w:rsid w:val="00B0483C"/>
    <w:rsid w:val="00B04BF3"/>
    <w:rsid w:val="00B05758"/>
    <w:rsid w:val="00B05A9C"/>
    <w:rsid w:val="00B05BB6"/>
    <w:rsid w:val="00B06F4C"/>
    <w:rsid w:val="00B07CCB"/>
    <w:rsid w:val="00B07D55"/>
    <w:rsid w:val="00B10663"/>
    <w:rsid w:val="00B10C5E"/>
    <w:rsid w:val="00B10DF6"/>
    <w:rsid w:val="00B1136D"/>
    <w:rsid w:val="00B113A4"/>
    <w:rsid w:val="00B1157A"/>
    <w:rsid w:val="00B1167F"/>
    <w:rsid w:val="00B119BD"/>
    <w:rsid w:val="00B12373"/>
    <w:rsid w:val="00B12381"/>
    <w:rsid w:val="00B12A20"/>
    <w:rsid w:val="00B13E91"/>
    <w:rsid w:val="00B13F3D"/>
    <w:rsid w:val="00B13F40"/>
    <w:rsid w:val="00B13FB3"/>
    <w:rsid w:val="00B13FE2"/>
    <w:rsid w:val="00B14A42"/>
    <w:rsid w:val="00B151F8"/>
    <w:rsid w:val="00B15A30"/>
    <w:rsid w:val="00B15EBA"/>
    <w:rsid w:val="00B15F3B"/>
    <w:rsid w:val="00B162D2"/>
    <w:rsid w:val="00B164D4"/>
    <w:rsid w:val="00B17105"/>
    <w:rsid w:val="00B176AB"/>
    <w:rsid w:val="00B1775C"/>
    <w:rsid w:val="00B2019D"/>
    <w:rsid w:val="00B20C20"/>
    <w:rsid w:val="00B212EA"/>
    <w:rsid w:val="00B21392"/>
    <w:rsid w:val="00B215A4"/>
    <w:rsid w:val="00B217D9"/>
    <w:rsid w:val="00B21A8D"/>
    <w:rsid w:val="00B21D35"/>
    <w:rsid w:val="00B21DC2"/>
    <w:rsid w:val="00B22006"/>
    <w:rsid w:val="00B22692"/>
    <w:rsid w:val="00B22A02"/>
    <w:rsid w:val="00B22BC9"/>
    <w:rsid w:val="00B23171"/>
    <w:rsid w:val="00B232A6"/>
    <w:rsid w:val="00B2355B"/>
    <w:rsid w:val="00B23CB8"/>
    <w:rsid w:val="00B245A6"/>
    <w:rsid w:val="00B2496C"/>
    <w:rsid w:val="00B249CB"/>
    <w:rsid w:val="00B24A4A"/>
    <w:rsid w:val="00B25054"/>
    <w:rsid w:val="00B25458"/>
    <w:rsid w:val="00B26429"/>
    <w:rsid w:val="00B3047B"/>
    <w:rsid w:val="00B30520"/>
    <w:rsid w:val="00B30ECA"/>
    <w:rsid w:val="00B31326"/>
    <w:rsid w:val="00B31780"/>
    <w:rsid w:val="00B3190C"/>
    <w:rsid w:val="00B319BB"/>
    <w:rsid w:val="00B31E20"/>
    <w:rsid w:val="00B329EA"/>
    <w:rsid w:val="00B3356F"/>
    <w:rsid w:val="00B33697"/>
    <w:rsid w:val="00B337DE"/>
    <w:rsid w:val="00B33F1F"/>
    <w:rsid w:val="00B34D38"/>
    <w:rsid w:val="00B351DB"/>
    <w:rsid w:val="00B35806"/>
    <w:rsid w:val="00B35F1B"/>
    <w:rsid w:val="00B366B5"/>
    <w:rsid w:val="00B36AD0"/>
    <w:rsid w:val="00B36C31"/>
    <w:rsid w:val="00B3712A"/>
    <w:rsid w:val="00B40087"/>
    <w:rsid w:val="00B415AE"/>
    <w:rsid w:val="00B415E0"/>
    <w:rsid w:val="00B4164D"/>
    <w:rsid w:val="00B41F2B"/>
    <w:rsid w:val="00B41FEC"/>
    <w:rsid w:val="00B42445"/>
    <w:rsid w:val="00B432E1"/>
    <w:rsid w:val="00B433D7"/>
    <w:rsid w:val="00B438BE"/>
    <w:rsid w:val="00B44007"/>
    <w:rsid w:val="00B440D8"/>
    <w:rsid w:val="00B44567"/>
    <w:rsid w:val="00B44774"/>
    <w:rsid w:val="00B44BCF"/>
    <w:rsid w:val="00B44E63"/>
    <w:rsid w:val="00B459D1"/>
    <w:rsid w:val="00B45C25"/>
    <w:rsid w:val="00B45FC4"/>
    <w:rsid w:val="00B46193"/>
    <w:rsid w:val="00B46481"/>
    <w:rsid w:val="00B46DCB"/>
    <w:rsid w:val="00B46FF9"/>
    <w:rsid w:val="00B476FE"/>
    <w:rsid w:val="00B47745"/>
    <w:rsid w:val="00B4777D"/>
    <w:rsid w:val="00B4799D"/>
    <w:rsid w:val="00B50C0A"/>
    <w:rsid w:val="00B51118"/>
    <w:rsid w:val="00B516A6"/>
    <w:rsid w:val="00B51867"/>
    <w:rsid w:val="00B53718"/>
    <w:rsid w:val="00B54A6F"/>
    <w:rsid w:val="00B55984"/>
    <w:rsid w:val="00B563AF"/>
    <w:rsid w:val="00B565D9"/>
    <w:rsid w:val="00B56A1C"/>
    <w:rsid w:val="00B56FDC"/>
    <w:rsid w:val="00B57E10"/>
    <w:rsid w:val="00B60258"/>
    <w:rsid w:val="00B602AB"/>
    <w:rsid w:val="00B60668"/>
    <w:rsid w:val="00B60714"/>
    <w:rsid w:val="00B60D68"/>
    <w:rsid w:val="00B6184A"/>
    <w:rsid w:val="00B61A71"/>
    <w:rsid w:val="00B62776"/>
    <w:rsid w:val="00B63174"/>
    <w:rsid w:val="00B63203"/>
    <w:rsid w:val="00B63667"/>
    <w:rsid w:val="00B63FD7"/>
    <w:rsid w:val="00B641D1"/>
    <w:rsid w:val="00B6425B"/>
    <w:rsid w:val="00B649C9"/>
    <w:rsid w:val="00B64A3E"/>
    <w:rsid w:val="00B64A84"/>
    <w:rsid w:val="00B64EE2"/>
    <w:rsid w:val="00B65278"/>
    <w:rsid w:val="00B65610"/>
    <w:rsid w:val="00B6562F"/>
    <w:rsid w:val="00B65C31"/>
    <w:rsid w:val="00B65F54"/>
    <w:rsid w:val="00B66033"/>
    <w:rsid w:val="00B6624D"/>
    <w:rsid w:val="00B66255"/>
    <w:rsid w:val="00B6629C"/>
    <w:rsid w:val="00B671B1"/>
    <w:rsid w:val="00B67251"/>
    <w:rsid w:val="00B6737C"/>
    <w:rsid w:val="00B67433"/>
    <w:rsid w:val="00B67619"/>
    <w:rsid w:val="00B6761C"/>
    <w:rsid w:val="00B70272"/>
    <w:rsid w:val="00B70643"/>
    <w:rsid w:val="00B70DDA"/>
    <w:rsid w:val="00B71100"/>
    <w:rsid w:val="00B71162"/>
    <w:rsid w:val="00B7118B"/>
    <w:rsid w:val="00B7149F"/>
    <w:rsid w:val="00B7154F"/>
    <w:rsid w:val="00B71646"/>
    <w:rsid w:val="00B71687"/>
    <w:rsid w:val="00B717F6"/>
    <w:rsid w:val="00B724F1"/>
    <w:rsid w:val="00B7264D"/>
    <w:rsid w:val="00B73614"/>
    <w:rsid w:val="00B73A3D"/>
    <w:rsid w:val="00B740DE"/>
    <w:rsid w:val="00B750FF"/>
    <w:rsid w:val="00B75DED"/>
    <w:rsid w:val="00B760AA"/>
    <w:rsid w:val="00B76132"/>
    <w:rsid w:val="00B7627F"/>
    <w:rsid w:val="00B7687E"/>
    <w:rsid w:val="00B76F81"/>
    <w:rsid w:val="00B77386"/>
    <w:rsid w:val="00B8046D"/>
    <w:rsid w:val="00B813FE"/>
    <w:rsid w:val="00B81989"/>
    <w:rsid w:val="00B819F8"/>
    <w:rsid w:val="00B81F39"/>
    <w:rsid w:val="00B8211F"/>
    <w:rsid w:val="00B8215F"/>
    <w:rsid w:val="00B822CB"/>
    <w:rsid w:val="00B823F7"/>
    <w:rsid w:val="00B825A1"/>
    <w:rsid w:val="00B82E72"/>
    <w:rsid w:val="00B83856"/>
    <w:rsid w:val="00B83BF4"/>
    <w:rsid w:val="00B83F7D"/>
    <w:rsid w:val="00B849EB"/>
    <w:rsid w:val="00B84A48"/>
    <w:rsid w:val="00B84C38"/>
    <w:rsid w:val="00B85251"/>
    <w:rsid w:val="00B85632"/>
    <w:rsid w:val="00B85B45"/>
    <w:rsid w:val="00B85C7F"/>
    <w:rsid w:val="00B85EB9"/>
    <w:rsid w:val="00B85F49"/>
    <w:rsid w:val="00B861E7"/>
    <w:rsid w:val="00B8690D"/>
    <w:rsid w:val="00B8748E"/>
    <w:rsid w:val="00B874D6"/>
    <w:rsid w:val="00B87DF0"/>
    <w:rsid w:val="00B87FCC"/>
    <w:rsid w:val="00B900E9"/>
    <w:rsid w:val="00B907D5"/>
    <w:rsid w:val="00B90874"/>
    <w:rsid w:val="00B90F52"/>
    <w:rsid w:val="00B91A7E"/>
    <w:rsid w:val="00B91E5E"/>
    <w:rsid w:val="00B92312"/>
    <w:rsid w:val="00B924BB"/>
    <w:rsid w:val="00B92BC4"/>
    <w:rsid w:val="00B93101"/>
    <w:rsid w:val="00B93139"/>
    <w:rsid w:val="00B9366C"/>
    <w:rsid w:val="00B9404B"/>
    <w:rsid w:val="00B9464E"/>
    <w:rsid w:val="00B94AB1"/>
    <w:rsid w:val="00B94DD8"/>
    <w:rsid w:val="00B95E13"/>
    <w:rsid w:val="00B96121"/>
    <w:rsid w:val="00B96583"/>
    <w:rsid w:val="00B967DB"/>
    <w:rsid w:val="00B975EA"/>
    <w:rsid w:val="00BA0782"/>
    <w:rsid w:val="00BA0987"/>
    <w:rsid w:val="00BA09D9"/>
    <w:rsid w:val="00BA1016"/>
    <w:rsid w:val="00BA1D52"/>
    <w:rsid w:val="00BA2A2B"/>
    <w:rsid w:val="00BA2B39"/>
    <w:rsid w:val="00BA3374"/>
    <w:rsid w:val="00BA3E8B"/>
    <w:rsid w:val="00BA47F9"/>
    <w:rsid w:val="00BA4CDC"/>
    <w:rsid w:val="00BA4D41"/>
    <w:rsid w:val="00BA4F02"/>
    <w:rsid w:val="00BA55D7"/>
    <w:rsid w:val="00BA5CE9"/>
    <w:rsid w:val="00BA6720"/>
    <w:rsid w:val="00BA68CC"/>
    <w:rsid w:val="00BA7DFB"/>
    <w:rsid w:val="00BA7E79"/>
    <w:rsid w:val="00BB03F5"/>
    <w:rsid w:val="00BB1019"/>
    <w:rsid w:val="00BB2063"/>
    <w:rsid w:val="00BB2192"/>
    <w:rsid w:val="00BB21D5"/>
    <w:rsid w:val="00BB2E09"/>
    <w:rsid w:val="00BB3AFD"/>
    <w:rsid w:val="00BB3B98"/>
    <w:rsid w:val="00BB3BB5"/>
    <w:rsid w:val="00BB4045"/>
    <w:rsid w:val="00BB4577"/>
    <w:rsid w:val="00BB46BB"/>
    <w:rsid w:val="00BB47F3"/>
    <w:rsid w:val="00BB4A6F"/>
    <w:rsid w:val="00BB4B03"/>
    <w:rsid w:val="00BB4CC2"/>
    <w:rsid w:val="00BB4E47"/>
    <w:rsid w:val="00BB51CD"/>
    <w:rsid w:val="00BB5246"/>
    <w:rsid w:val="00BB5476"/>
    <w:rsid w:val="00BB55E7"/>
    <w:rsid w:val="00BB57AD"/>
    <w:rsid w:val="00BB58D8"/>
    <w:rsid w:val="00BB5C01"/>
    <w:rsid w:val="00BB5F05"/>
    <w:rsid w:val="00BB61DB"/>
    <w:rsid w:val="00BB69B3"/>
    <w:rsid w:val="00BB69F9"/>
    <w:rsid w:val="00BB6B6B"/>
    <w:rsid w:val="00BB708C"/>
    <w:rsid w:val="00BB70A4"/>
    <w:rsid w:val="00BB74BD"/>
    <w:rsid w:val="00BB766B"/>
    <w:rsid w:val="00BB77BA"/>
    <w:rsid w:val="00BB7F75"/>
    <w:rsid w:val="00BC04E6"/>
    <w:rsid w:val="00BC0CDD"/>
    <w:rsid w:val="00BC1A82"/>
    <w:rsid w:val="00BC1C52"/>
    <w:rsid w:val="00BC1CDF"/>
    <w:rsid w:val="00BC1E83"/>
    <w:rsid w:val="00BC1EF2"/>
    <w:rsid w:val="00BC2260"/>
    <w:rsid w:val="00BC235A"/>
    <w:rsid w:val="00BC2499"/>
    <w:rsid w:val="00BC2757"/>
    <w:rsid w:val="00BC294C"/>
    <w:rsid w:val="00BC304C"/>
    <w:rsid w:val="00BC30B3"/>
    <w:rsid w:val="00BC321B"/>
    <w:rsid w:val="00BC3331"/>
    <w:rsid w:val="00BC33CA"/>
    <w:rsid w:val="00BC34BE"/>
    <w:rsid w:val="00BC37E8"/>
    <w:rsid w:val="00BC3820"/>
    <w:rsid w:val="00BC38E6"/>
    <w:rsid w:val="00BC3E05"/>
    <w:rsid w:val="00BC42D0"/>
    <w:rsid w:val="00BC450B"/>
    <w:rsid w:val="00BC47DB"/>
    <w:rsid w:val="00BC527B"/>
    <w:rsid w:val="00BC5596"/>
    <w:rsid w:val="00BC59D3"/>
    <w:rsid w:val="00BC5BFF"/>
    <w:rsid w:val="00BC60FD"/>
    <w:rsid w:val="00BC6517"/>
    <w:rsid w:val="00BC65AA"/>
    <w:rsid w:val="00BC6716"/>
    <w:rsid w:val="00BC6A84"/>
    <w:rsid w:val="00BC72DF"/>
    <w:rsid w:val="00BC76BC"/>
    <w:rsid w:val="00BC78B1"/>
    <w:rsid w:val="00BD01D4"/>
    <w:rsid w:val="00BD02EF"/>
    <w:rsid w:val="00BD0676"/>
    <w:rsid w:val="00BD1030"/>
    <w:rsid w:val="00BD12DF"/>
    <w:rsid w:val="00BD1430"/>
    <w:rsid w:val="00BD149A"/>
    <w:rsid w:val="00BD15D3"/>
    <w:rsid w:val="00BD1646"/>
    <w:rsid w:val="00BD19C2"/>
    <w:rsid w:val="00BD21E3"/>
    <w:rsid w:val="00BD28DC"/>
    <w:rsid w:val="00BD308A"/>
    <w:rsid w:val="00BD3224"/>
    <w:rsid w:val="00BD3659"/>
    <w:rsid w:val="00BD380B"/>
    <w:rsid w:val="00BD3D15"/>
    <w:rsid w:val="00BD3DFB"/>
    <w:rsid w:val="00BD435B"/>
    <w:rsid w:val="00BD477D"/>
    <w:rsid w:val="00BD588F"/>
    <w:rsid w:val="00BD5C3A"/>
    <w:rsid w:val="00BD619E"/>
    <w:rsid w:val="00BD6599"/>
    <w:rsid w:val="00BD670E"/>
    <w:rsid w:val="00BD6EF6"/>
    <w:rsid w:val="00BD777F"/>
    <w:rsid w:val="00BD7912"/>
    <w:rsid w:val="00BE02AE"/>
    <w:rsid w:val="00BE038B"/>
    <w:rsid w:val="00BE1937"/>
    <w:rsid w:val="00BE1D5D"/>
    <w:rsid w:val="00BE2403"/>
    <w:rsid w:val="00BE290A"/>
    <w:rsid w:val="00BE294B"/>
    <w:rsid w:val="00BE2B12"/>
    <w:rsid w:val="00BE2EFD"/>
    <w:rsid w:val="00BE2FD2"/>
    <w:rsid w:val="00BE3C1F"/>
    <w:rsid w:val="00BE3E5E"/>
    <w:rsid w:val="00BE4179"/>
    <w:rsid w:val="00BE421D"/>
    <w:rsid w:val="00BE44C9"/>
    <w:rsid w:val="00BE4629"/>
    <w:rsid w:val="00BE4890"/>
    <w:rsid w:val="00BE4EB4"/>
    <w:rsid w:val="00BE5F1D"/>
    <w:rsid w:val="00BE66C6"/>
    <w:rsid w:val="00BE688D"/>
    <w:rsid w:val="00BE6A21"/>
    <w:rsid w:val="00BE7259"/>
    <w:rsid w:val="00BE74E9"/>
    <w:rsid w:val="00BE7AA2"/>
    <w:rsid w:val="00BE7BE2"/>
    <w:rsid w:val="00BF0B6D"/>
    <w:rsid w:val="00BF0B95"/>
    <w:rsid w:val="00BF0E1B"/>
    <w:rsid w:val="00BF1BB7"/>
    <w:rsid w:val="00BF2730"/>
    <w:rsid w:val="00BF2B58"/>
    <w:rsid w:val="00BF339E"/>
    <w:rsid w:val="00BF356E"/>
    <w:rsid w:val="00BF3C00"/>
    <w:rsid w:val="00BF3DAB"/>
    <w:rsid w:val="00BF40DF"/>
    <w:rsid w:val="00BF4274"/>
    <w:rsid w:val="00BF43FC"/>
    <w:rsid w:val="00BF498D"/>
    <w:rsid w:val="00BF50B6"/>
    <w:rsid w:val="00BF51BB"/>
    <w:rsid w:val="00BF52E6"/>
    <w:rsid w:val="00BF640C"/>
    <w:rsid w:val="00BF6C92"/>
    <w:rsid w:val="00BF7217"/>
    <w:rsid w:val="00C007FB"/>
    <w:rsid w:val="00C008C7"/>
    <w:rsid w:val="00C00958"/>
    <w:rsid w:val="00C0095A"/>
    <w:rsid w:val="00C015D4"/>
    <w:rsid w:val="00C01B70"/>
    <w:rsid w:val="00C01D6A"/>
    <w:rsid w:val="00C02124"/>
    <w:rsid w:val="00C025B1"/>
    <w:rsid w:val="00C0293F"/>
    <w:rsid w:val="00C02AAD"/>
    <w:rsid w:val="00C034A0"/>
    <w:rsid w:val="00C03574"/>
    <w:rsid w:val="00C03BFF"/>
    <w:rsid w:val="00C03DE0"/>
    <w:rsid w:val="00C04C09"/>
    <w:rsid w:val="00C04D24"/>
    <w:rsid w:val="00C0550A"/>
    <w:rsid w:val="00C05A49"/>
    <w:rsid w:val="00C05BFF"/>
    <w:rsid w:val="00C05F07"/>
    <w:rsid w:val="00C05F1A"/>
    <w:rsid w:val="00C05F99"/>
    <w:rsid w:val="00C0611E"/>
    <w:rsid w:val="00C06127"/>
    <w:rsid w:val="00C06B18"/>
    <w:rsid w:val="00C075B2"/>
    <w:rsid w:val="00C07B0C"/>
    <w:rsid w:val="00C07E0E"/>
    <w:rsid w:val="00C07FEA"/>
    <w:rsid w:val="00C10373"/>
    <w:rsid w:val="00C10534"/>
    <w:rsid w:val="00C10D19"/>
    <w:rsid w:val="00C114CA"/>
    <w:rsid w:val="00C11AD2"/>
    <w:rsid w:val="00C1207F"/>
    <w:rsid w:val="00C12636"/>
    <w:rsid w:val="00C126A9"/>
    <w:rsid w:val="00C1282A"/>
    <w:rsid w:val="00C12D89"/>
    <w:rsid w:val="00C132F0"/>
    <w:rsid w:val="00C1383F"/>
    <w:rsid w:val="00C1387B"/>
    <w:rsid w:val="00C13B78"/>
    <w:rsid w:val="00C13D42"/>
    <w:rsid w:val="00C13FCD"/>
    <w:rsid w:val="00C14164"/>
    <w:rsid w:val="00C14A5C"/>
    <w:rsid w:val="00C14AD4"/>
    <w:rsid w:val="00C14BAA"/>
    <w:rsid w:val="00C15714"/>
    <w:rsid w:val="00C1573B"/>
    <w:rsid w:val="00C15800"/>
    <w:rsid w:val="00C159BF"/>
    <w:rsid w:val="00C15B2C"/>
    <w:rsid w:val="00C15DE0"/>
    <w:rsid w:val="00C16886"/>
    <w:rsid w:val="00C1767A"/>
    <w:rsid w:val="00C1771A"/>
    <w:rsid w:val="00C17A0D"/>
    <w:rsid w:val="00C17F13"/>
    <w:rsid w:val="00C201D5"/>
    <w:rsid w:val="00C20416"/>
    <w:rsid w:val="00C20BE7"/>
    <w:rsid w:val="00C20D8F"/>
    <w:rsid w:val="00C20E02"/>
    <w:rsid w:val="00C21524"/>
    <w:rsid w:val="00C217B7"/>
    <w:rsid w:val="00C21819"/>
    <w:rsid w:val="00C2182F"/>
    <w:rsid w:val="00C21A46"/>
    <w:rsid w:val="00C21D32"/>
    <w:rsid w:val="00C221FA"/>
    <w:rsid w:val="00C22665"/>
    <w:rsid w:val="00C235A1"/>
    <w:rsid w:val="00C23C55"/>
    <w:rsid w:val="00C24529"/>
    <w:rsid w:val="00C24731"/>
    <w:rsid w:val="00C24BD2"/>
    <w:rsid w:val="00C24BED"/>
    <w:rsid w:val="00C25105"/>
    <w:rsid w:val="00C2536F"/>
    <w:rsid w:val="00C2566D"/>
    <w:rsid w:val="00C262B3"/>
    <w:rsid w:val="00C26470"/>
    <w:rsid w:val="00C27A55"/>
    <w:rsid w:val="00C30012"/>
    <w:rsid w:val="00C30536"/>
    <w:rsid w:val="00C306FA"/>
    <w:rsid w:val="00C30795"/>
    <w:rsid w:val="00C30B31"/>
    <w:rsid w:val="00C31477"/>
    <w:rsid w:val="00C3311A"/>
    <w:rsid w:val="00C331BB"/>
    <w:rsid w:val="00C332D0"/>
    <w:rsid w:val="00C33EFF"/>
    <w:rsid w:val="00C33FC1"/>
    <w:rsid w:val="00C341CC"/>
    <w:rsid w:val="00C34231"/>
    <w:rsid w:val="00C34421"/>
    <w:rsid w:val="00C34C29"/>
    <w:rsid w:val="00C35317"/>
    <w:rsid w:val="00C35537"/>
    <w:rsid w:val="00C35F44"/>
    <w:rsid w:val="00C3697A"/>
    <w:rsid w:val="00C37478"/>
    <w:rsid w:val="00C37686"/>
    <w:rsid w:val="00C377A8"/>
    <w:rsid w:val="00C37B26"/>
    <w:rsid w:val="00C37B4F"/>
    <w:rsid w:val="00C37B88"/>
    <w:rsid w:val="00C4002B"/>
    <w:rsid w:val="00C406FC"/>
    <w:rsid w:val="00C4071A"/>
    <w:rsid w:val="00C408F3"/>
    <w:rsid w:val="00C40B3D"/>
    <w:rsid w:val="00C40F0A"/>
    <w:rsid w:val="00C41084"/>
    <w:rsid w:val="00C4110A"/>
    <w:rsid w:val="00C41436"/>
    <w:rsid w:val="00C41A3E"/>
    <w:rsid w:val="00C41E15"/>
    <w:rsid w:val="00C41FF9"/>
    <w:rsid w:val="00C420D5"/>
    <w:rsid w:val="00C4211E"/>
    <w:rsid w:val="00C422EB"/>
    <w:rsid w:val="00C423AE"/>
    <w:rsid w:val="00C4314D"/>
    <w:rsid w:val="00C43631"/>
    <w:rsid w:val="00C43A32"/>
    <w:rsid w:val="00C43B2D"/>
    <w:rsid w:val="00C43D5E"/>
    <w:rsid w:val="00C43D81"/>
    <w:rsid w:val="00C44123"/>
    <w:rsid w:val="00C44966"/>
    <w:rsid w:val="00C4680E"/>
    <w:rsid w:val="00C46A34"/>
    <w:rsid w:val="00C4761C"/>
    <w:rsid w:val="00C501D4"/>
    <w:rsid w:val="00C50A57"/>
    <w:rsid w:val="00C50A5E"/>
    <w:rsid w:val="00C519AC"/>
    <w:rsid w:val="00C52830"/>
    <w:rsid w:val="00C52B06"/>
    <w:rsid w:val="00C52B75"/>
    <w:rsid w:val="00C544BD"/>
    <w:rsid w:val="00C54609"/>
    <w:rsid w:val="00C566D7"/>
    <w:rsid w:val="00C56723"/>
    <w:rsid w:val="00C569D2"/>
    <w:rsid w:val="00C570E0"/>
    <w:rsid w:val="00C57972"/>
    <w:rsid w:val="00C60FE1"/>
    <w:rsid w:val="00C61692"/>
    <w:rsid w:val="00C61B10"/>
    <w:rsid w:val="00C61BA7"/>
    <w:rsid w:val="00C61DCF"/>
    <w:rsid w:val="00C621AB"/>
    <w:rsid w:val="00C62227"/>
    <w:rsid w:val="00C6227E"/>
    <w:rsid w:val="00C62298"/>
    <w:rsid w:val="00C62D0C"/>
    <w:rsid w:val="00C62DA0"/>
    <w:rsid w:val="00C62EC7"/>
    <w:rsid w:val="00C632B6"/>
    <w:rsid w:val="00C6365D"/>
    <w:rsid w:val="00C63BD9"/>
    <w:rsid w:val="00C6406B"/>
    <w:rsid w:val="00C64A28"/>
    <w:rsid w:val="00C64B8C"/>
    <w:rsid w:val="00C64DAF"/>
    <w:rsid w:val="00C65C21"/>
    <w:rsid w:val="00C6675C"/>
    <w:rsid w:val="00C66B45"/>
    <w:rsid w:val="00C66BAC"/>
    <w:rsid w:val="00C66F6F"/>
    <w:rsid w:val="00C67187"/>
    <w:rsid w:val="00C7069C"/>
    <w:rsid w:val="00C70FC9"/>
    <w:rsid w:val="00C71164"/>
    <w:rsid w:val="00C71483"/>
    <w:rsid w:val="00C718BB"/>
    <w:rsid w:val="00C71FCD"/>
    <w:rsid w:val="00C72692"/>
    <w:rsid w:val="00C72BA9"/>
    <w:rsid w:val="00C72EE6"/>
    <w:rsid w:val="00C733AD"/>
    <w:rsid w:val="00C73773"/>
    <w:rsid w:val="00C73A55"/>
    <w:rsid w:val="00C73C3F"/>
    <w:rsid w:val="00C74027"/>
    <w:rsid w:val="00C74154"/>
    <w:rsid w:val="00C7419D"/>
    <w:rsid w:val="00C74248"/>
    <w:rsid w:val="00C74993"/>
    <w:rsid w:val="00C74AE4"/>
    <w:rsid w:val="00C74D4C"/>
    <w:rsid w:val="00C74D51"/>
    <w:rsid w:val="00C75271"/>
    <w:rsid w:val="00C75729"/>
    <w:rsid w:val="00C75FB1"/>
    <w:rsid w:val="00C76062"/>
    <w:rsid w:val="00C76899"/>
    <w:rsid w:val="00C768DC"/>
    <w:rsid w:val="00C773F5"/>
    <w:rsid w:val="00C80615"/>
    <w:rsid w:val="00C80B49"/>
    <w:rsid w:val="00C80D3C"/>
    <w:rsid w:val="00C817AD"/>
    <w:rsid w:val="00C81AD5"/>
    <w:rsid w:val="00C820C5"/>
    <w:rsid w:val="00C82469"/>
    <w:rsid w:val="00C82735"/>
    <w:rsid w:val="00C82B34"/>
    <w:rsid w:val="00C82CD8"/>
    <w:rsid w:val="00C82E48"/>
    <w:rsid w:val="00C82F16"/>
    <w:rsid w:val="00C831CD"/>
    <w:rsid w:val="00C8328B"/>
    <w:rsid w:val="00C83529"/>
    <w:rsid w:val="00C83E86"/>
    <w:rsid w:val="00C840C9"/>
    <w:rsid w:val="00C842A0"/>
    <w:rsid w:val="00C84CD0"/>
    <w:rsid w:val="00C853A5"/>
    <w:rsid w:val="00C853FF"/>
    <w:rsid w:val="00C854F4"/>
    <w:rsid w:val="00C861EC"/>
    <w:rsid w:val="00C86600"/>
    <w:rsid w:val="00C869A0"/>
    <w:rsid w:val="00C86A8A"/>
    <w:rsid w:val="00C871EB"/>
    <w:rsid w:val="00C875B5"/>
    <w:rsid w:val="00C87CF4"/>
    <w:rsid w:val="00C9092E"/>
    <w:rsid w:val="00C90A99"/>
    <w:rsid w:val="00C90AAD"/>
    <w:rsid w:val="00C90E37"/>
    <w:rsid w:val="00C910DB"/>
    <w:rsid w:val="00C91592"/>
    <w:rsid w:val="00C915A4"/>
    <w:rsid w:val="00C92AB7"/>
    <w:rsid w:val="00C9304D"/>
    <w:rsid w:val="00C93576"/>
    <w:rsid w:val="00C937A6"/>
    <w:rsid w:val="00C94340"/>
    <w:rsid w:val="00C95D8C"/>
    <w:rsid w:val="00C9689B"/>
    <w:rsid w:val="00C97FA1"/>
    <w:rsid w:val="00CA047F"/>
    <w:rsid w:val="00CA0C68"/>
    <w:rsid w:val="00CA0E06"/>
    <w:rsid w:val="00CA1168"/>
    <w:rsid w:val="00CA15B7"/>
    <w:rsid w:val="00CA1644"/>
    <w:rsid w:val="00CA1E01"/>
    <w:rsid w:val="00CA20FA"/>
    <w:rsid w:val="00CA23E2"/>
    <w:rsid w:val="00CA27A0"/>
    <w:rsid w:val="00CA3415"/>
    <w:rsid w:val="00CA3C1F"/>
    <w:rsid w:val="00CA3C94"/>
    <w:rsid w:val="00CA4690"/>
    <w:rsid w:val="00CA475C"/>
    <w:rsid w:val="00CA4794"/>
    <w:rsid w:val="00CA490F"/>
    <w:rsid w:val="00CA4E14"/>
    <w:rsid w:val="00CA4FCB"/>
    <w:rsid w:val="00CA58F2"/>
    <w:rsid w:val="00CA5CD6"/>
    <w:rsid w:val="00CA5FAF"/>
    <w:rsid w:val="00CA666A"/>
    <w:rsid w:val="00CA67B1"/>
    <w:rsid w:val="00CA70EB"/>
    <w:rsid w:val="00CA7A6F"/>
    <w:rsid w:val="00CB0162"/>
    <w:rsid w:val="00CB04FD"/>
    <w:rsid w:val="00CB0CD9"/>
    <w:rsid w:val="00CB1058"/>
    <w:rsid w:val="00CB1AC9"/>
    <w:rsid w:val="00CB3229"/>
    <w:rsid w:val="00CB4097"/>
    <w:rsid w:val="00CB4B21"/>
    <w:rsid w:val="00CB4F15"/>
    <w:rsid w:val="00CB5610"/>
    <w:rsid w:val="00CB58D5"/>
    <w:rsid w:val="00CB5AE8"/>
    <w:rsid w:val="00CB5CC2"/>
    <w:rsid w:val="00CB5D8B"/>
    <w:rsid w:val="00CB5E2A"/>
    <w:rsid w:val="00CB64F9"/>
    <w:rsid w:val="00CB6611"/>
    <w:rsid w:val="00CB69D1"/>
    <w:rsid w:val="00CB6AA2"/>
    <w:rsid w:val="00CB6E6F"/>
    <w:rsid w:val="00CB72A7"/>
    <w:rsid w:val="00CB78CC"/>
    <w:rsid w:val="00CB7B38"/>
    <w:rsid w:val="00CB7B6F"/>
    <w:rsid w:val="00CB7F7A"/>
    <w:rsid w:val="00CC0113"/>
    <w:rsid w:val="00CC0288"/>
    <w:rsid w:val="00CC0404"/>
    <w:rsid w:val="00CC044E"/>
    <w:rsid w:val="00CC05C8"/>
    <w:rsid w:val="00CC0662"/>
    <w:rsid w:val="00CC0C8A"/>
    <w:rsid w:val="00CC1527"/>
    <w:rsid w:val="00CC20F2"/>
    <w:rsid w:val="00CC278C"/>
    <w:rsid w:val="00CC293C"/>
    <w:rsid w:val="00CC2A50"/>
    <w:rsid w:val="00CC2CD2"/>
    <w:rsid w:val="00CC3321"/>
    <w:rsid w:val="00CC3441"/>
    <w:rsid w:val="00CC3668"/>
    <w:rsid w:val="00CC418E"/>
    <w:rsid w:val="00CC427D"/>
    <w:rsid w:val="00CC43BB"/>
    <w:rsid w:val="00CC4421"/>
    <w:rsid w:val="00CC4445"/>
    <w:rsid w:val="00CC455D"/>
    <w:rsid w:val="00CC4A5E"/>
    <w:rsid w:val="00CC55DB"/>
    <w:rsid w:val="00CC5847"/>
    <w:rsid w:val="00CC6062"/>
    <w:rsid w:val="00CC63F4"/>
    <w:rsid w:val="00CC64EC"/>
    <w:rsid w:val="00CC6541"/>
    <w:rsid w:val="00CC6D91"/>
    <w:rsid w:val="00CC6FE3"/>
    <w:rsid w:val="00CC75D0"/>
    <w:rsid w:val="00CD0181"/>
    <w:rsid w:val="00CD0531"/>
    <w:rsid w:val="00CD0A6B"/>
    <w:rsid w:val="00CD0C16"/>
    <w:rsid w:val="00CD0CD2"/>
    <w:rsid w:val="00CD19FA"/>
    <w:rsid w:val="00CD1D3D"/>
    <w:rsid w:val="00CD2A0C"/>
    <w:rsid w:val="00CD2C15"/>
    <w:rsid w:val="00CD2D3C"/>
    <w:rsid w:val="00CD2F46"/>
    <w:rsid w:val="00CD3415"/>
    <w:rsid w:val="00CD3662"/>
    <w:rsid w:val="00CD3942"/>
    <w:rsid w:val="00CD3C3F"/>
    <w:rsid w:val="00CD3F82"/>
    <w:rsid w:val="00CD403E"/>
    <w:rsid w:val="00CD4424"/>
    <w:rsid w:val="00CD47EE"/>
    <w:rsid w:val="00CD4802"/>
    <w:rsid w:val="00CD573D"/>
    <w:rsid w:val="00CD5818"/>
    <w:rsid w:val="00CD5BFB"/>
    <w:rsid w:val="00CD5C50"/>
    <w:rsid w:val="00CD6DDA"/>
    <w:rsid w:val="00CD70A1"/>
    <w:rsid w:val="00CD7607"/>
    <w:rsid w:val="00CD7AF0"/>
    <w:rsid w:val="00CD7E43"/>
    <w:rsid w:val="00CE0281"/>
    <w:rsid w:val="00CE02AD"/>
    <w:rsid w:val="00CE0A03"/>
    <w:rsid w:val="00CE0C0E"/>
    <w:rsid w:val="00CE0C34"/>
    <w:rsid w:val="00CE1BDC"/>
    <w:rsid w:val="00CE1C6F"/>
    <w:rsid w:val="00CE1F58"/>
    <w:rsid w:val="00CE2353"/>
    <w:rsid w:val="00CE2C6C"/>
    <w:rsid w:val="00CE2F13"/>
    <w:rsid w:val="00CE3112"/>
    <w:rsid w:val="00CE3661"/>
    <w:rsid w:val="00CE38AF"/>
    <w:rsid w:val="00CE3B82"/>
    <w:rsid w:val="00CE3DF7"/>
    <w:rsid w:val="00CE3FD0"/>
    <w:rsid w:val="00CE4D7B"/>
    <w:rsid w:val="00CE574B"/>
    <w:rsid w:val="00CE5B88"/>
    <w:rsid w:val="00CE5D70"/>
    <w:rsid w:val="00CE5F48"/>
    <w:rsid w:val="00CE6270"/>
    <w:rsid w:val="00CE6C6C"/>
    <w:rsid w:val="00CE6DF3"/>
    <w:rsid w:val="00CE7758"/>
    <w:rsid w:val="00CF0015"/>
    <w:rsid w:val="00CF00F8"/>
    <w:rsid w:val="00CF04BB"/>
    <w:rsid w:val="00CF0733"/>
    <w:rsid w:val="00CF11F4"/>
    <w:rsid w:val="00CF19FD"/>
    <w:rsid w:val="00CF1E94"/>
    <w:rsid w:val="00CF3038"/>
    <w:rsid w:val="00CF3385"/>
    <w:rsid w:val="00CF35DB"/>
    <w:rsid w:val="00CF367C"/>
    <w:rsid w:val="00CF36D6"/>
    <w:rsid w:val="00CF3B0E"/>
    <w:rsid w:val="00CF44D7"/>
    <w:rsid w:val="00CF486E"/>
    <w:rsid w:val="00CF4EFC"/>
    <w:rsid w:val="00CF51BC"/>
    <w:rsid w:val="00CF58DE"/>
    <w:rsid w:val="00CF688E"/>
    <w:rsid w:val="00CF6D63"/>
    <w:rsid w:val="00CF6DD8"/>
    <w:rsid w:val="00CF6E3E"/>
    <w:rsid w:val="00CF73C5"/>
    <w:rsid w:val="00D00C08"/>
    <w:rsid w:val="00D00FC8"/>
    <w:rsid w:val="00D01244"/>
    <w:rsid w:val="00D01267"/>
    <w:rsid w:val="00D0147F"/>
    <w:rsid w:val="00D01704"/>
    <w:rsid w:val="00D01735"/>
    <w:rsid w:val="00D0192A"/>
    <w:rsid w:val="00D01B3F"/>
    <w:rsid w:val="00D02122"/>
    <w:rsid w:val="00D02163"/>
    <w:rsid w:val="00D026D3"/>
    <w:rsid w:val="00D02AA5"/>
    <w:rsid w:val="00D02B93"/>
    <w:rsid w:val="00D02C81"/>
    <w:rsid w:val="00D02EE8"/>
    <w:rsid w:val="00D02EEF"/>
    <w:rsid w:val="00D02F45"/>
    <w:rsid w:val="00D03158"/>
    <w:rsid w:val="00D03388"/>
    <w:rsid w:val="00D03859"/>
    <w:rsid w:val="00D0389D"/>
    <w:rsid w:val="00D03959"/>
    <w:rsid w:val="00D039F6"/>
    <w:rsid w:val="00D03ABC"/>
    <w:rsid w:val="00D04041"/>
    <w:rsid w:val="00D04551"/>
    <w:rsid w:val="00D04685"/>
    <w:rsid w:val="00D04C34"/>
    <w:rsid w:val="00D04C37"/>
    <w:rsid w:val="00D05517"/>
    <w:rsid w:val="00D0586B"/>
    <w:rsid w:val="00D058DB"/>
    <w:rsid w:val="00D0590F"/>
    <w:rsid w:val="00D05CB5"/>
    <w:rsid w:val="00D06265"/>
    <w:rsid w:val="00D06928"/>
    <w:rsid w:val="00D06D0F"/>
    <w:rsid w:val="00D073F4"/>
    <w:rsid w:val="00D07932"/>
    <w:rsid w:val="00D07AB1"/>
    <w:rsid w:val="00D1010C"/>
    <w:rsid w:val="00D102AA"/>
    <w:rsid w:val="00D102D3"/>
    <w:rsid w:val="00D10ACE"/>
    <w:rsid w:val="00D10C96"/>
    <w:rsid w:val="00D10E35"/>
    <w:rsid w:val="00D110D2"/>
    <w:rsid w:val="00D11C49"/>
    <w:rsid w:val="00D12222"/>
    <w:rsid w:val="00D12A00"/>
    <w:rsid w:val="00D12EF5"/>
    <w:rsid w:val="00D13015"/>
    <w:rsid w:val="00D13831"/>
    <w:rsid w:val="00D13AEE"/>
    <w:rsid w:val="00D13D7E"/>
    <w:rsid w:val="00D14196"/>
    <w:rsid w:val="00D14484"/>
    <w:rsid w:val="00D14BAE"/>
    <w:rsid w:val="00D150A4"/>
    <w:rsid w:val="00D15D0C"/>
    <w:rsid w:val="00D16561"/>
    <w:rsid w:val="00D165A5"/>
    <w:rsid w:val="00D1679A"/>
    <w:rsid w:val="00D16A25"/>
    <w:rsid w:val="00D16BBF"/>
    <w:rsid w:val="00D175CA"/>
    <w:rsid w:val="00D177ED"/>
    <w:rsid w:val="00D17D8C"/>
    <w:rsid w:val="00D20298"/>
    <w:rsid w:val="00D20709"/>
    <w:rsid w:val="00D20893"/>
    <w:rsid w:val="00D20A6C"/>
    <w:rsid w:val="00D20EBA"/>
    <w:rsid w:val="00D21936"/>
    <w:rsid w:val="00D21D71"/>
    <w:rsid w:val="00D22F19"/>
    <w:rsid w:val="00D23367"/>
    <w:rsid w:val="00D2347A"/>
    <w:rsid w:val="00D238F7"/>
    <w:rsid w:val="00D23BC8"/>
    <w:rsid w:val="00D247AB"/>
    <w:rsid w:val="00D248EB"/>
    <w:rsid w:val="00D2507B"/>
    <w:rsid w:val="00D25096"/>
    <w:rsid w:val="00D250EF"/>
    <w:rsid w:val="00D252B1"/>
    <w:rsid w:val="00D25404"/>
    <w:rsid w:val="00D254C5"/>
    <w:rsid w:val="00D25F25"/>
    <w:rsid w:val="00D263F0"/>
    <w:rsid w:val="00D265B8"/>
    <w:rsid w:val="00D26750"/>
    <w:rsid w:val="00D2680A"/>
    <w:rsid w:val="00D26DBB"/>
    <w:rsid w:val="00D27152"/>
    <w:rsid w:val="00D27B95"/>
    <w:rsid w:val="00D27D1D"/>
    <w:rsid w:val="00D27E15"/>
    <w:rsid w:val="00D27E29"/>
    <w:rsid w:val="00D27E7A"/>
    <w:rsid w:val="00D303C6"/>
    <w:rsid w:val="00D30AA6"/>
    <w:rsid w:val="00D31A5C"/>
    <w:rsid w:val="00D31EC5"/>
    <w:rsid w:val="00D322A7"/>
    <w:rsid w:val="00D32583"/>
    <w:rsid w:val="00D3337F"/>
    <w:rsid w:val="00D3365E"/>
    <w:rsid w:val="00D3399A"/>
    <w:rsid w:val="00D33C38"/>
    <w:rsid w:val="00D34A76"/>
    <w:rsid w:val="00D352EB"/>
    <w:rsid w:val="00D3595E"/>
    <w:rsid w:val="00D35E23"/>
    <w:rsid w:val="00D35E9B"/>
    <w:rsid w:val="00D3698F"/>
    <w:rsid w:val="00D36B01"/>
    <w:rsid w:val="00D36E8F"/>
    <w:rsid w:val="00D40657"/>
    <w:rsid w:val="00D406EC"/>
    <w:rsid w:val="00D407C7"/>
    <w:rsid w:val="00D4086E"/>
    <w:rsid w:val="00D40B71"/>
    <w:rsid w:val="00D40F72"/>
    <w:rsid w:val="00D410FA"/>
    <w:rsid w:val="00D41139"/>
    <w:rsid w:val="00D41600"/>
    <w:rsid w:val="00D419E5"/>
    <w:rsid w:val="00D41EDA"/>
    <w:rsid w:val="00D4232E"/>
    <w:rsid w:val="00D4235D"/>
    <w:rsid w:val="00D424DA"/>
    <w:rsid w:val="00D433E8"/>
    <w:rsid w:val="00D43644"/>
    <w:rsid w:val="00D43AAA"/>
    <w:rsid w:val="00D43AFB"/>
    <w:rsid w:val="00D444A5"/>
    <w:rsid w:val="00D44AD1"/>
    <w:rsid w:val="00D4531C"/>
    <w:rsid w:val="00D454C0"/>
    <w:rsid w:val="00D45570"/>
    <w:rsid w:val="00D455F7"/>
    <w:rsid w:val="00D45C48"/>
    <w:rsid w:val="00D45D29"/>
    <w:rsid w:val="00D4677C"/>
    <w:rsid w:val="00D467AB"/>
    <w:rsid w:val="00D46B97"/>
    <w:rsid w:val="00D47417"/>
    <w:rsid w:val="00D47D87"/>
    <w:rsid w:val="00D47F8A"/>
    <w:rsid w:val="00D507A4"/>
    <w:rsid w:val="00D516FD"/>
    <w:rsid w:val="00D51AE7"/>
    <w:rsid w:val="00D51B30"/>
    <w:rsid w:val="00D5223A"/>
    <w:rsid w:val="00D52346"/>
    <w:rsid w:val="00D52480"/>
    <w:rsid w:val="00D526E2"/>
    <w:rsid w:val="00D52B9E"/>
    <w:rsid w:val="00D52BFD"/>
    <w:rsid w:val="00D52DB1"/>
    <w:rsid w:val="00D535A9"/>
    <w:rsid w:val="00D53D0E"/>
    <w:rsid w:val="00D540EF"/>
    <w:rsid w:val="00D54544"/>
    <w:rsid w:val="00D548C6"/>
    <w:rsid w:val="00D54BBA"/>
    <w:rsid w:val="00D55295"/>
    <w:rsid w:val="00D55C7F"/>
    <w:rsid w:val="00D55D07"/>
    <w:rsid w:val="00D55D51"/>
    <w:rsid w:val="00D561BE"/>
    <w:rsid w:val="00D561DD"/>
    <w:rsid w:val="00D561F5"/>
    <w:rsid w:val="00D5640C"/>
    <w:rsid w:val="00D5686E"/>
    <w:rsid w:val="00D569FB"/>
    <w:rsid w:val="00D56DE6"/>
    <w:rsid w:val="00D56FD5"/>
    <w:rsid w:val="00D570E7"/>
    <w:rsid w:val="00D57218"/>
    <w:rsid w:val="00D57274"/>
    <w:rsid w:val="00D573AE"/>
    <w:rsid w:val="00D57576"/>
    <w:rsid w:val="00D57DB1"/>
    <w:rsid w:val="00D60872"/>
    <w:rsid w:val="00D611EC"/>
    <w:rsid w:val="00D612AF"/>
    <w:rsid w:val="00D61603"/>
    <w:rsid w:val="00D62022"/>
    <w:rsid w:val="00D6217D"/>
    <w:rsid w:val="00D623D6"/>
    <w:rsid w:val="00D62738"/>
    <w:rsid w:val="00D62ABD"/>
    <w:rsid w:val="00D63144"/>
    <w:rsid w:val="00D6381F"/>
    <w:rsid w:val="00D649EE"/>
    <w:rsid w:val="00D64BE4"/>
    <w:rsid w:val="00D64C09"/>
    <w:rsid w:val="00D64C72"/>
    <w:rsid w:val="00D64DE2"/>
    <w:rsid w:val="00D651EF"/>
    <w:rsid w:val="00D6568E"/>
    <w:rsid w:val="00D65C6A"/>
    <w:rsid w:val="00D668B7"/>
    <w:rsid w:val="00D674C5"/>
    <w:rsid w:val="00D67661"/>
    <w:rsid w:val="00D67DED"/>
    <w:rsid w:val="00D70758"/>
    <w:rsid w:val="00D70A0F"/>
    <w:rsid w:val="00D713BA"/>
    <w:rsid w:val="00D719C4"/>
    <w:rsid w:val="00D71B89"/>
    <w:rsid w:val="00D71DDA"/>
    <w:rsid w:val="00D7208F"/>
    <w:rsid w:val="00D723CE"/>
    <w:rsid w:val="00D72951"/>
    <w:rsid w:val="00D72B0E"/>
    <w:rsid w:val="00D73C76"/>
    <w:rsid w:val="00D74206"/>
    <w:rsid w:val="00D744D6"/>
    <w:rsid w:val="00D745EB"/>
    <w:rsid w:val="00D74DA9"/>
    <w:rsid w:val="00D7585A"/>
    <w:rsid w:val="00D76A78"/>
    <w:rsid w:val="00D76F67"/>
    <w:rsid w:val="00D770FF"/>
    <w:rsid w:val="00D7720E"/>
    <w:rsid w:val="00D7726F"/>
    <w:rsid w:val="00D779B9"/>
    <w:rsid w:val="00D779E7"/>
    <w:rsid w:val="00D77B5F"/>
    <w:rsid w:val="00D77D9D"/>
    <w:rsid w:val="00D77E67"/>
    <w:rsid w:val="00D77EEC"/>
    <w:rsid w:val="00D8114A"/>
    <w:rsid w:val="00D81432"/>
    <w:rsid w:val="00D81727"/>
    <w:rsid w:val="00D819C9"/>
    <w:rsid w:val="00D821F5"/>
    <w:rsid w:val="00D8235B"/>
    <w:rsid w:val="00D8248C"/>
    <w:rsid w:val="00D82646"/>
    <w:rsid w:val="00D828CF"/>
    <w:rsid w:val="00D82A30"/>
    <w:rsid w:val="00D82B26"/>
    <w:rsid w:val="00D83060"/>
    <w:rsid w:val="00D8319E"/>
    <w:rsid w:val="00D833B6"/>
    <w:rsid w:val="00D83408"/>
    <w:rsid w:val="00D834BA"/>
    <w:rsid w:val="00D83CAC"/>
    <w:rsid w:val="00D843A3"/>
    <w:rsid w:val="00D848B8"/>
    <w:rsid w:val="00D84FD0"/>
    <w:rsid w:val="00D85C3B"/>
    <w:rsid w:val="00D862AF"/>
    <w:rsid w:val="00D8637E"/>
    <w:rsid w:val="00D8660E"/>
    <w:rsid w:val="00D86C33"/>
    <w:rsid w:val="00D87159"/>
    <w:rsid w:val="00D87636"/>
    <w:rsid w:val="00D879F8"/>
    <w:rsid w:val="00D87B1B"/>
    <w:rsid w:val="00D900AE"/>
    <w:rsid w:val="00D90227"/>
    <w:rsid w:val="00D9088B"/>
    <w:rsid w:val="00D90D0C"/>
    <w:rsid w:val="00D90D0F"/>
    <w:rsid w:val="00D90E2D"/>
    <w:rsid w:val="00D917A5"/>
    <w:rsid w:val="00D9186E"/>
    <w:rsid w:val="00D9190F"/>
    <w:rsid w:val="00D91911"/>
    <w:rsid w:val="00D92552"/>
    <w:rsid w:val="00D92849"/>
    <w:rsid w:val="00D932EB"/>
    <w:rsid w:val="00D93C77"/>
    <w:rsid w:val="00D9403E"/>
    <w:rsid w:val="00D944C9"/>
    <w:rsid w:val="00D944F5"/>
    <w:rsid w:val="00D95024"/>
    <w:rsid w:val="00D95A5D"/>
    <w:rsid w:val="00D964BF"/>
    <w:rsid w:val="00D96503"/>
    <w:rsid w:val="00D96613"/>
    <w:rsid w:val="00D96FFC"/>
    <w:rsid w:val="00D974B4"/>
    <w:rsid w:val="00D9799F"/>
    <w:rsid w:val="00D97AA5"/>
    <w:rsid w:val="00D97B31"/>
    <w:rsid w:val="00D97EB8"/>
    <w:rsid w:val="00DA01EB"/>
    <w:rsid w:val="00DA06AB"/>
    <w:rsid w:val="00DA08AF"/>
    <w:rsid w:val="00DA0F6F"/>
    <w:rsid w:val="00DA1227"/>
    <w:rsid w:val="00DA1903"/>
    <w:rsid w:val="00DA2230"/>
    <w:rsid w:val="00DA275B"/>
    <w:rsid w:val="00DA2C5E"/>
    <w:rsid w:val="00DA33CF"/>
    <w:rsid w:val="00DA3725"/>
    <w:rsid w:val="00DA3DCE"/>
    <w:rsid w:val="00DA441F"/>
    <w:rsid w:val="00DA4752"/>
    <w:rsid w:val="00DA4B38"/>
    <w:rsid w:val="00DA50C0"/>
    <w:rsid w:val="00DA531C"/>
    <w:rsid w:val="00DA56D2"/>
    <w:rsid w:val="00DA58B2"/>
    <w:rsid w:val="00DA6005"/>
    <w:rsid w:val="00DA60AB"/>
    <w:rsid w:val="00DA6123"/>
    <w:rsid w:val="00DA655B"/>
    <w:rsid w:val="00DA73F9"/>
    <w:rsid w:val="00DA7B25"/>
    <w:rsid w:val="00DA7C9B"/>
    <w:rsid w:val="00DA7DF7"/>
    <w:rsid w:val="00DB0290"/>
    <w:rsid w:val="00DB04D0"/>
    <w:rsid w:val="00DB0575"/>
    <w:rsid w:val="00DB1134"/>
    <w:rsid w:val="00DB15B1"/>
    <w:rsid w:val="00DB1872"/>
    <w:rsid w:val="00DB1D4A"/>
    <w:rsid w:val="00DB2386"/>
    <w:rsid w:val="00DB23C2"/>
    <w:rsid w:val="00DB2AFA"/>
    <w:rsid w:val="00DB2B71"/>
    <w:rsid w:val="00DB31AA"/>
    <w:rsid w:val="00DB3368"/>
    <w:rsid w:val="00DB3744"/>
    <w:rsid w:val="00DB3802"/>
    <w:rsid w:val="00DB3806"/>
    <w:rsid w:val="00DB3A46"/>
    <w:rsid w:val="00DB44A0"/>
    <w:rsid w:val="00DB47DC"/>
    <w:rsid w:val="00DB48CA"/>
    <w:rsid w:val="00DB4B8A"/>
    <w:rsid w:val="00DB5404"/>
    <w:rsid w:val="00DB5C3F"/>
    <w:rsid w:val="00DB5FDB"/>
    <w:rsid w:val="00DB6150"/>
    <w:rsid w:val="00DB61BF"/>
    <w:rsid w:val="00DB6774"/>
    <w:rsid w:val="00DB6E6B"/>
    <w:rsid w:val="00DB7386"/>
    <w:rsid w:val="00DB7D2A"/>
    <w:rsid w:val="00DB7FA3"/>
    <w:rsid w:val="00DB7FEB"/>
    <w:rsid w:val="00DC0382"/>
    <w:rsid w:val="00DC0674"/>
    <w:rsid w:val="00DC1311"/>
    <w:rsid w:val="00DC17F5"/>
    <w:rsid w:val="00DC30F4"/>
    <w:rsid w:val="00DC35F9"/>
    <w:rsid w:val="00DC3683"/>
    <w:rsid w:val="00DC3A35"/>
    <w:rsid w:val="00DC3CA5"/>
    <w:rsid w:val="00DC3EE4"/>
    <w:rsid w:val="00DC42BA"/>
    <w:rsid w:val="00DC43E5"/>
    <w:rsid w:val="00DC4442"/>
    <w:rsid w:val="00DC4C95"/>
    <w:rsid w:val="00DC4CB1"/>
    <w:rsid w:val="00DC5B4D"/>
    <w:rsid w:val="00DC6850"/>
    <w:rsid w:val="00DC6B49"/>
    <w:rsid w:val="00DC6D69"/>
    <w:rsid w:val="00DC6E41"/>
    <w:rsid w:val="00DC7742"/>
    <w:rsid w:val="00DC7755"/>
    <w:rsid w:val="00DC786E"/>
    <w:rsid w:val="00DD09AA"/>
    <w:rsid w:val="00DD0B2C"/>
    <w:rsid w:val="00DD18D8"/>
    <w:rsid w:val="00DD19C6"/>
    <w:rsid w:val="00DD1D41"/>
    <w:rsid w:val="00DD2B11"/>
    <w:rsid w:val="00DD317A"/>
    <w:rsid w:val="00DD3A01"/>
    <w:rsid w:val="00DD3CD4"/>
    <w:rsid w:val="00DD3E35"/>
    <w:rsid w:val="00DD3EA6"/>
    <w:rsid w:val="00DD4287"/>
    <w:rsid w:val="00DD497E"/>
    <w:rsid w:val="00DD56A7"/>
    <w:rsid w:val="00DD64AA"/>
    <w:rsid w:val="00DD6A86"/>
    <w:rsid w:val="00DD70B6"/>
    <w:rsid w:val="00DE018E"/>
    <w:rsid w:val="00DE059A"/>
    <w:rsid w:val="00DE0FF2"/>
    <w:rsid w:val="00DE1470"/>
    <w:rsid w:val="00DE15C6"/>
    <w:rsid w:val="00DE1608"/>
    <w:rsid w:val="00DE185F"/>
    <w:rsid w:val="00DE229F"/>
    <w:rsid w:val="00DE23D8"/>
    <w:rsid w:val="00DE2A31"/>
    <w:rsid w:val="00DE356F"/>
    <w:rsid w:val="00DE36C7"/>
    <w:rsid w:val="00DE370B"/>
    <w:rsid w:val="00DE3ECD"/>
    <w:rsid w:val="00DE3ED0"/>
    <w:rsid w:val="00DE4263"/>
    <w:rsid w:val="00DE42B6"/>
    <w:rsid w:val="00DE4CF1"/>
    <w:rsid w:val="00DE5BB6"/>
    <w:rsid w:val="00DE5F32"/>
    <w:rsid w:val="00DE6370"/>
    <w:rsid w:val="00DE64CC"/>
    <w:rsid w:val="00DE6DD4"/>
    <w:rsid w:val="00DE7129"/>
    <w:rsid w:val="00DE7662"/>
    <w:rsid w:val="00DE7971"/>
    <w:rsid w:val="00DE7CB7"/>
    <w:rsid w:val="00DE7E6D"/>
    <w:rsid w:val="00DF08EC"/>
    <w:rsid w:val="00DF0E5E"/>
    <w:rsid w:val="00DF123F"/>
    <w:rsid w:val="00DF1274"/>
    <w:rsid w:val="00DF1491"/>
    <w:rsid w:val="00DF17BD"/>
    <w:rsid w:val="00DF195F"/>
    <w:rsid w:val="00DF1C64"/>
    <w:rsid w:val="00DF2DFD"/>
    <w:rsid w:val="00DF3DDD"/>
    <w:rsid w:val="00DF3E3D"/>
    <w:rsid w:val="00DF3E58"/>
    <w:rsid w:val="00DF40CE"/>
    <w:rsid w:val="00DF4278"/>
    <w:rsid w:val="00DF42EB"/>
    <w:rsid w:val="00DF47C9"/>
    <w:rsid w:val="00DF4B38"/>
    <w:rsid w:val="00DF5080"/>
    <w:rsid w:val="00DF5BE8"/>
    <w:rsid w:val="00DF5D20"/>
    <w:rsid w:val="00DF6305"/>
    <w:rsid w:val="00DF66C9"/>
    <w:rsid w:val="00DF679C"/>
    <w:rsid w:val="00DF6D0A"/>
    <w:rsid w:val="00DF71CC"/>
    <w:rsid w:val="00DF7AE8"/>
    <w:rsid w:val="00DF7B0B"/>
    <w:rsid w:val="00DF7D58"/>
    <w:rsid w:val="00E00086"/>
    <w:rsid w:val="00E0030C"/>
    <w:rsid w:val="00E00C89"/>
    <w:rsid w:val="00E01BCB"/>
    <w:rsid w:val="00E01D88"/>
    <w:rsid w:val="00E03080"/>
    <w:rsid w:val="00E032A3"/>
    <w:rsid w:val="00E0369E"/>
    <w:rsid w:val="00E03C1E"/>
    <w:rsid w:val="00E03D35"/>
    <w:rsid w:val="00E0493D"/>
    <w:rsid w:val="00E05A2F"/>
    <w:rsid w:val="00E05A6B"/>
    <w:rsid w:val="00E0657F"/>
    <w:rsid w:val="00E066DA"/>
    <w:rsid w:val="00E06871"/>
    <w:rsid w:val="00E06CBC"/>
    <w:rsid w:val="00E06D42"/>
    <w:rsid w:val="00E06DCC"/>
    <w:rsid w:val="00E071AF"/>
    <w:rsid w:val="00E07533"/>
    <w:rsid w:val="00E07598"/>
    <w:rsid w:val="00E07FC8"/>
    <w:rsid w:val="00E1053D"/>
    <w:rsid w:val="00E10559"/>
    <w:rsid w:val="00E106EE"/>
    <w:rsid w:val="00E11168"/>
    <w:rsid w:val="00E1146A"/>
    <w:rsid w:val="00E12A22"/>
    <w:rsid w:val="00E12D8E"/>
    <w:rsid w:val="00E1330C"/>
    <w:rsid w:val="00E13A6E"/>
    <w:rsid w:val="00E13B0B"/>
    <w:rsid w:val="00E13C5D"/>
    <w:rsid w:val="00E13C6D"/>
    <w:rsid w:val="00E13E99"/>
    <w:rsid w:val="00E13F54"/>
    <w:rsid w:val="00E14B66"/>
    <w:rsid w:val="00E14BEA"/>
    <w:rsid w:val="00E14C02"/>
    <w:rsid w:val="00E14D4F"/>
    <w:rsid w:val="00E14E88"/>
    <w:rsid w:val="00E158B2"/>
    <w:rsid w:val="00E15AF4"/>
    <w:rsid w:val="00E1604B"/>
    <w:rsid w:val="00E1623D"/>
    <w:rsid w:val="00E164C3"/>
    <w:rsid w:val="00E1657F"/>
    <w:rsid w:val="00E16631"/>
    <w:rsid w:val="00E16F23"/>
    <w:rsid w:val="00E17142"/>
    <w:rsid w:val="00E1736F"/>
    <w:rsid w:val="00E17530"/>
    <w:rsid w:val="00E17BD7"/>
    <w:rsid w:val="00E17E0B"/>
    <w:rsid w:val="00E20420"/>
    <w:rsid w:val="00E20861"/>
    <w:rsid w:val="00E209DC"/>
    <w:rsid w:val="00E21605"/>
    <w:rsid w:val="00E2164D"/>
    <w:rsid w:val="00E21CCF"/>
    <w:rsid w:val="00E21E2C"/>
    <w:rsid w:val="00E22041"/>
    <w:rsid w:val="00E22708"/>
    <w:rsid w:val="00E22A98"/>
    <w:rsid w:val="00E22DC0"/>
    <w:rsid w:val="00E23BB2"/>
    <w:rsid w:val="00E23CEB"/>
    <w:rsid w:val="00E23DE4"/>
    <w:rsid w:val="00E23F1F"/>
    <w:rsid w:val="00E24A8E"/>
    <w:rsid w:val="00E24B22"/>
    <w:rsid w:val="00E24E94"/>
    <w:rsid w:val="00E254D7"/>
    <w:rsid w:val="00E25C9D"/>
    <w:rsid w:val="00E264E6"/>
    <w:rsid w:val="00E26508"/>
    <w:rsid w:val="00E271FD"/>
    <w:rsid w:val="00E2725F"/>
    <w:rsid w:val="00E2781D"/>
    <w:rsid w:val="00E27D05"/>
    <w:rsid w:val="00E27F78"/>
    <w:rsid w:val="00E30657"/>
    <w:rsid w:val="00E30840"/>
    <w:rsid w:val="00E3105F"/>
    <w:rsid w:val="00E31B9D"/>
    <w:rsid w:val="00E31C3E"/>
    <w:rsid w:val="00E32241"/>
    <w:rsid w:val="00E3269A"/>
    <w:rsid w:val="00E32D7B"/>
    <w:rsid w:val="00E3332A"/>
    <w:rsid w:val="00E333B4"/>
    <w:rsid w:val="00E3363D"/>
    <w:rsid w:val="00E33E43"/>
    <w:rsid w:val="00E348F4"/>
    <w:rsid w:val="00E34B54"/>
    <w:rsid w:val="00E351C7"/>
    <w:rsid w:val="00E35666"/>
    <w:rsid w:val="00E35C49"/>
    <w:rsid w:val="00E35C6D"/>
    <w:rsid w:val="00E36E62"/>
    <w:rsid w:val="00E36F80"/>
    <w:rsid w:val="00E37107"/>
    <w:rsid w:val="00E37258"/>
    <w:rsid w:val="00E37329"/>
    <w:rsid w:val="00E37AC2"/>
    <w:rsid w:val="00E37C3F"/>
    <w:rsid w:val="00E40199"/>
    <w:rsid w:val="00E408A8"/>
    <w:rsid w:val="00E40CFF"/>
    <w:rsid w:val="00E40DCF"/>
    <w:rsid w:val="00E416A1"/>
    <w:rsid w:val="00E42BB3"/>
    <w:rsid w:val="00E42FBF"/>
    <w:rsid w:val="00E430D7"/>
    <w:rsid w:val="00E433F1"/>
    <w:rsid w:val="00E43D69"/>
    <w:rsid w:val="00E43FA6"/>
    <w:rsid w:val="00E44537"/>
    <w:rsid w:val="00E44767"/>
    <w:rsid w:val="00E45090"/>
    <w:rsid w:val="00E452D1"/>
    <w:rsid w:val="00E45E36"/>
    <w:rsid w:val="00E46352"/>
    <w:rsid w:val="00E46899"/>
    <w:rsid w:val="00E46A6A"/>
    <w:rsid w:val="00E510CB"/>
    <w:rsid w:val="00E5134B"/>
    <w:rsid w:val="00E51A02"/>
    <w:rsid w:val="00E51C23"/>
    <w:rsid w:val="00E51CC9"/>
    <w:rsid w:val="00E51E54"/>
    <w:rsid w:val="00E5256D"/>
    <w:rsid w:val="00E527A1"/>
    <w:rsid w:val="00E5299F"/>
    <w:rsid w:val="00E52A6F"/>
    <w:rsid w:val="00E533BE"/>
    <w:rsid w:val="00E53D8D"/>
    <w:rsid w:val="00E53E53"/>
    <w:rsid w:val="00E54042"/>
    <w:rsid w:val="00E542CC"/>
    <w:rsid w:val="00E54870"/>
    <w:rsid w:val="00E54AA5"/>
    <w:rsid w:val="00E550ED"/>
    <w:rsid w:val="00E552D7"/>
    <w:rsid w:val="00E55308"/>
    <w:rsid w:val="00E55806"/>
    <w:rsid w:val="00E55B06"/>
    <w:rsid w:val="00E56A0C"/>
    <w:rsid w:val="00E570B6"/>
    <w:rsid w:val="00E57465"/>
    <w:rsid w:val="00E5793F"/>
    <w:rsid w:val="00E60110"/>
    <w:rsid w:val="00E605B1"/>
    <w:rsid w:val="00E60664"/>
    <w:rsid w:val="00E606B1"/>
    <w:rsid w:val="00E607A4"/>
    <w:rsid w:val="00E61369"/>
    <w:rsid w:val="00E6190C"/>
    <w:rsid w:val="00E61B1D"/>
    <w:rsid w:val="00E623F3"/>
    <w:rsid w:val="00E626A1"/>
    <w:rsid w:val="00E62EB7"/>
    <w:rsid w:val="00E6342A"/>
    <w:rsid w:val="00E637F2"/>
    <w:rsid w:val="00E653F0"/>
    <w:rsid w:val="00E6581E"/>
    <w:rsid w:val="00E65D94"/>
    <w:rsid w:val="00E65E5B"/>
    <w:rsid w:val="00E66375"/>
    <w:rsid w:val="00E665BE"/>
    <w:rsid w:val="00E667D2"/>
    <w:rsid w:val="00E66EA6"/>
    <w:rsid w:val="00E67029"/>
    <w:rsid w:val="00E67DDA"/>
    <w:rsid w:val="00E7085D"/>
    <w:rsid w:val="00E70AA0"/>
    <w:rsid w:val="00E70C28"/>
    <w:rsid w:val="00E71203"/>
    <w:rsid w:val="00E7171C"/>
    <w:rsid w:val="00E719A1"/>
    <w:rsid w:val="00E71F9A"/>
    <w:rsid w:val="00E7235D"/>
    <w:rsid w:val="00E725FA"/>
    <w:rsid w:val="00E72972"/>
    <w:rsid w:val="00E72B19"/>
    <w:rsid w:val="00E72EFE"/>
    <w:rsid w:val="00E72F8C"/>
    <w:rsid w:val="00E73401"/>
    <w:rsid w:val="00E736E0"/>
    <w:rsid w:val="00E748E3"/>
    <w:rsid w:val="00E756F5"/>
    <w:rsid w:val="00E7579D"/>
    <w:rsid w:val="00E759DE"/>
    <w:rsid w:val="00E7602C"/>
    <w:rsid w:val="00E7614E"/>
    <w:rsid w:val="00E764C0"/>
    <w:rsid w:val="00E76A41"/>
    <w:rsid w:val="00E76B02"/>
    <w:rsid w:val="00E76B27"/>
    <w:rsid w:val="00E7794E"/>
    <w:rsid w:val="00E8027C"/>
    <w:rsid w:val="00E80735"/>
    <w:rsid w:val="00E80851"/>
    <w:rsid w:val="00E811D4"/>
    <w:rsid w:val="00E81452"/>
    <w:rsid w:val="00E81466"/>
    <w:rsid w:val="00E8157A"/>
    <w:rsid w:val="00E81E70"/>
    <w:rsid w:val="00E82189"/>
    <w:rsid w:val="00E82210"/>
    <w:rsid w:val="00E82431"/>
    <w:rsid w:val="00E826C4"/>
    <w:rsid w:val="00E8284B"/>
    <w:rsid w:val="00E828DB"/>
    <w:rsid w:val="00E83BD5"/>
    <w:rsid w:val="00E83C70"/>
    <w:rsid w:val="00E83D53"/>
    <w:rsid w:val="00E83E0D"/>
    <w:rsid w:val="00E84190"/>
    <w:rsid w:val="00E84A39"/>
    <w:rsid w:val="00E84AD6"/>
    <w:rsid w:val="00E85032"/>
    <w:rsid w:val="00E85343"/>
    <w:rsid w:val="00E8558D"/>
    <w:rsid w:val="00E85674"/>
    <w:rsid w:val="00E85690"/>
    <w:rsid w:val="00E85F20"/>
    <w:rsid w:val="00E86639"/>
    <w:rsid w:val="00E86941"/>
    <w:rsid w:val="00E86A7B"/>
    <w:rsid w:val="00E86D4D"/>
    <w:rsid w:val="00E873D9"/>
    <w:rsid w:val="00E87AB4"/>
    <w:rsid w:val="00E906FD"/>
    <w:rsid w:val="00E90BDA"/>
    <w:rsid w:val="00E90DCD"/>
    <w:rsid w:val="00E90DD4"/>
    <w:rsid w:val="00E917A3"/>
    <w:rsid w:val="00E91AE6"/>
    <w:rsid w:val="00E91EAF"/>
    <w:rsid w:val="00E92128"/>
    <w:rsid w:val="00E926F4"/>
    <w:rsid w:val="00E93206"/>
    <w:rsid w:val="00E932C1"/>
    <w:rsid w:val="00E9431D"/>
    <w:rsid w:val="00E94B37"/>
    <w:rsid w:val="00E94EEC"/>
    <w:rsid w:val="00E95401"/>
    <w:rsid w:val="00E95952"/>
    <w:rsid w:val="00E959E1"/>
    <w:rsid w:val="00E960B0"/>
    <w:rsid w:val="00E969CF"/>
    <w:rsid w:val="00E97446"/>
    <w:rsid w:val="00E97525"/>
    <w:rsid w:val="00E97AA5"/>
    <w:rsid w:val="00E97BD4"/>
    <w:rsid w:val="00EA0916"/>
    <w:rsid w:val="00EA0DAA"/>
    <w:rsid w:val="00EA0EA6"/>
    <w:rsid w:val="00EA1219"/>
    <w:rsid w:val="00EA1235"/>
    <w:rsid w:val="00EA2265"/>
    <w:rsid w:val="00EA28AF"/>
    <w:rsid w:val="00EA2AE1"/>
    <w:rsid w:val="00EA361E"/>
    <w:rsid w:val="00EA37B3"/>
    <w:rsid w:val="00EA38A2"/>
    <w:rsid w:val="00EA3B9E"/>
    <w:rsid w:val="00EA45F4"/>
    <w:rsid w:val="00EA46B9"/>
    <w:rsid w:val="00EA4D21"/>
    <w:rsid w:val="00EA5F20"/>
    <w:rsid w:val="00EA5FAC"/>
    <w:rsid w:val="00EA630A"/>
    <w:rsid w:val="00EA660B"/>
    <w:rsid w:val="00EA6C3B"/>
    <w:rsid w:val="00EA6E1B"/>
    <w:rsid w:val="00EA703F"/>
    <w:rsid w:val="00EA7134"/>
    <w:rsid w:val="00EA78A5"/>
    <w:rsid w:val="00EA79E8"/>
    <w:rsid w:val="00EA7AE1"/>
    <w:rsid w:val="00EA7E5E"/>
    <w:rsid w:val="00EB0308"/>
    <w:rsid w:val="00EB077A"/>
    <w:rsid w:val="00EB0920"/>
    <w:rsid w:val="00EB1851"/>
    <w:rsid w:val="00EB1CC7"/>
    <w:rsid w:val="00EB2887"/>
    <w:rsid w:val="00EB2FEA"/>
    <w:rsid w:val="00EB394E"/>
    <w:rsid w:val="00EB3B56"/>
    <w:rsid w:val="00EB3EDE"/>
    <w:rsid w:val="00EB3F12"/>
    <w:rsid w:val="00EB42C1"/>
    <w:rsid w:val="00EB46FA"/>
    <w:rsid w:val="00EB542D"/>
    <w:rsid w:val="00EB5441"/>
    <w:rsid w:val="00EB5907"/>
    <w:rsid w:val="00EB5A0F"/>
    <w:rsid w:val="00EB5C4C"/>
    <w:rsid w:val="00EB5DB5"/>
    <w:rsid w:val="00EB60B8"/>
    <w:rsid w:val="00EB6751"/>
    <w:rsid w:val="00EB67AD"/>
    <w:rsid w:val="00EB6DAF"/>
    <w:rsid w:val="00EB6DBD"/>
    <w:rsid w:val="00EB7168"/>
    <w:rsid w:val="00EB7281"/>
    <w:rsid w:val="00EB73FB"/>
    <w:rsid w:val="00EB74A6"/>
    <w:rsid w:val="00EB78D7"/>
    <w:rsid w:val="00EB7A93"/>
    <w:rsid w:val="00EB7BC7"/>
    <w:rsid w:val="00EB7F1D"/>
    <w:rsid w:val="00EC09CC"/>
    <w:rsid w:val="00EC0CDF"/>
    <w:rsid w:val="00EC134E"/>
    <w:rsid w:val="00EC17E0"/>
    <w:rsid w:val="00EC1D99"/>
    <w:rsid w:val="00EC1DA3"/>
    <w:rsid w:val="00EC1E72"/>
    <w:rsid w:val="00EC25C3"/>
    <w:rsid w:val="00EC26D8"/>
    <w:rsid w:val="00EC2712"/>
    <w:rsid w:val="00EC2923"/>
    <w:rsid w:val="00EC296E"/>
    <w:rsid w:val="00EC30A6"/>
    <w:rsid w:val="00EC3142"/>
    <w:rsid w:val="00EC4851"/>
    <w:rsid w:val="00EC4ABA"/>
    <w:rsid w:val="00EC4BCA"/>
    <w:rsid w:val="00EC5069"/>
    <w:rsid w:val="00EC5856"/>
    <w:rsid w:val="00EC5EBE"/>
    <w:rsid w:val="00EC6059"/>
    <w:rsid w:val="00EC6482"/>
    <w:rsid w:val="00EC66A3"/>
    <w:rsid w:val="00EC691C"/>
    <w:rsid w:val="00EC69AD"/>
    <w:rsid w:val="00EC6DD7"/>
    <w:rsid w:val="00EC760E"/>
    <w:rsid w:val="00EC78EA"/>
    <w:rsid w:val="00EC7A92"/>
    <w:rsid w:val="00EC7DE1"/>
    <w:rsid w:val="00ED0B57"/>
    <w:rsid w:val="00ED0DAB"/>
    <w:rsid w:val="00ED17EF"/>
    <w:rsid w:val="00ED2072"/>
    <w:rsid w:val="00ED26F9"/>
    <w:rsid w:val="00ED2796"/>
    <w:rsid w:val="00ED296D"/>
    <w:rsid w:val="00ED3458"/>
    <w:rsid w:val="00ED3B39"/>
    <w:rsid w:val="00ED3CAD"/>
    <w:rsid w:val="00ED46E7"/>
    <w:rsid w:val="00ED48DB"/>
    <w:rsid w:val="00ED4C98"/>
    <w:rsid w:val="00ED51C6"/>
    <w:rsid w:val="00ED5268"/>
    <w:rsid w:val="00ED556F"/>
    <w:rsid w:val="00ED5708"/>
    <w:rsid w:val="00ED5715"/>
    <w:rsid w:val="00ED5B11"/>
    <w:rsid w:val="00ED5BCC"/>
    <w:rsid w:val="00ED5D70"/>
    <w:rsid w:val="00ED6406"/>
    <w:rsid w:val="00ED7058"/>
    <w:rsid w:val="00ED734A"/>
    <w:rsid w:val="00ED740A"/>
    <w:rsid w:val="00ED7575"/>
    <w:rsid w:val="00ED7EBF"/>
    <w:rsid w:val="00EE0A3B"/>
    <w:rsid w:val="00EE0B9D"/>
    <w:rsid w:val="00EE1AD6"/>
    <w:rsid w:val="00EE20F9"/>
    <w:rsid w:val="00EE24D5"/>
    <w:rsid w:val="00EE25EF"/>
    <w:rsid w:val="00EE28F9"/>
    <w:rsid w:val="00EE3168"/>
    <w:rsid w:val="00EE3212"/>
    <w:rsid w:val="00EE33D7"/>
    <w:rsid w:val="00EE3811"/>
    <w:rsid w:val="00EE419C"/>
    <w:rsid w:val="00EE4D1F"/>
    <w:rsid w:val="00EE4D3C"/>
    <w:rsid w:val="00EE4E77"/>
    <w:rsid w:val="00EE4FBF"/>
    <w:rsid w:val="00EE56D5"/>
    <w:rsid w:val="00EE5B0E"/>
    <w:rsid w:val="00EE6881"/>
    <w:rsid w:val="00EE69D0"/>
    <w:rsid w:val="00EE6CB7"/>
    <w:rsid w:val="00EE6FBA"/>
    <w:rsid w:val="00EE7053"/>
    <w:rsid w:val="00EE7526"/>
    <w:rsid w:val="00EE7738"/>
    <w:rsid w:val="00EF074E"/>
    <w:rsid w:val="00EF0FC2"/>
    <w:rsid w:val="00EF0FDD"/>
    <w:rsid w:val="00EF1530"/>
    <w:rsid w:val="00EF1624"/>
    <w:rsid w:val="00EF19B0"/>
    <w:rsid w:val="00EF1E0C"/>
    <w:rsid w:val="00EF1E30"/>
    <w:rsid w:val="00EF222B"/>
    <w:rsid w:val="00EF2583"/>
    <w:rsid w:val="00EF289B"/>
    <w:rsid w:val="00EF28CB"/>
    <w:rsid w:val="00EF2E55"/>
    <w:rsid w:val="00EF30B3"/>
    <w:rsid w:val="00EF3370"/>
    <w:rsid w:val="00EF354D"/>
    <w:rsid w:val="00EF5024"/>
    <w:rsid w:val="00EF5194"/>
    <w:rsid w:val="00EF545B"/>
    <w:rsid w:val="00EF5575"/>
    <w:rsid w:val="00EF5B28"/>
    <w:rsid w:val="00EF636E"/>
    <w:rsid w:val="00EF6C51"/>
    <w:rsid w:val="00EF6F74"/>
    <w:rsid w:val="00EF7359"/>
    <w:rsid w:val="00EF7663"/>
    <w:rsid w:val="00EF7819"/>
    <w:rsid w:val="00EF78E9"/>
    <w:rsid w:val="00EF7E56"/>
    <w:rsid w:val="00EF7FB0"/>
    <w:rsid w:val="00F002E3"/>
    <w:rsid w:val="00F00C9B"/>
    <w:rsid w:val="00F00FC8"/>
    <w:rsid w:val="00F014F6"/>
    <w:rsid w:val="00F0156B"/>
    <w:rsid w:val="00F021FA"/>
    <w:rsid w:val="00F02376"/>
    <w:rsid w:val="00F03092"/>
    <w:rsid w:val="00F03356"/>
    <w:rsid w:val="00F034DF"/>
    <w:rsid w:val="00F03D26"/>
    <w:rsid w:val="00F04D32"/>
    <w:rsid w:val="00F06652"/>
    <w:rsid w:val="00F0693F"/>
    <w:rsid w:val="00F077F6"/>
    <w:rsid w:val="00F07A51"/>
    <w:rsid w:val="00F07D4F"/>
    <w:rsid w:val="00F10500"/>
    <w:rsid w:val="00F105D9"/>
    <w:rsid w:val="00F1063F"/>
    <w:rsid w:val="00F10F87"/>
    <w:rsid w:val="00F112F2"/>
    <w:rsid w:val="00F11AF6"/>
    <w:rsid w:val="00F11EAB"/>
    <w:rsid w:val="00F12212"/>
    <w:rsid w:val="00F12824"/>
    <w:rsid w:val="00F1287A"/>
    <w:rsid w:val="00F1352A"/>
    <w:rsid w:val="00F13DDC"/>
    <w:rsid w:val="00F1403D"/>
    <w:rsid w:val="00F14270"/>
    <w:rsid w:val="00F14391"/>
    <w:rsid w:val="00F1446D"/>
    <w:rsid w:val="00F144D2"/>
    <w:rsid w:val="00F1467F"/>
    <w:rsid w:val="00F15509"/>
    <w:rsid w:val="00F15788"/>
    <w:rsid w:val="00F167FA"/>
    <w:rsid w:val="00F17246"/>
    <w:rsid w:val="00F173F1"/>
    <w:rsid w:val="00F2017B"/>
    <w:rsid w:val="00F209CA"/>
    <w:rsid w:val="00F20A31"/>
    <w:rsid w:val="00F20CD8"/>
    <w:rsid w:val="00F20DCA"/>
    <w:rsid w:val="00F211F4"/>
    <w:rsid w:val="00F2126C"/>
    <w:rsid w:val="00F216B1"/>
    <w:rsid w:val="00F219E2"/>
    <w:rsid w:val="00F21D80"/>
    <w:rsid w:val="00F21E2D"/>
    <w:rsid w:val="00F22129"/>
    <w:rsid w:val="00F2235B"/>
    <w:rsid w:val="00F223E1"/>
    <w:rsid w:val="00F22429"/>
    <w:rsid w:val="00F22734"/>
    <w:rsid w:val="00F228AF"/>
    <w:rsid w:val="00F233AC"/>
    <w:rsid w:val="00F23C7B"/>
    <w:rsid w:val="00F23CBD"/>
    <w:rsid w:val="00F23DDD"/>
    <w:rsid w:val="00F23E26"/>
    <w:rsid w:val="00F245BC"/>
    <w:rsid w:val="00F24DA6"/>
    <w:rsid w:val="00F24E00"/>
    <w:rsid w:val="00F254D5"/>
    <w:rsid w:val="00F25D28"/>
    <w:rsid w:val="00F25DF3"/>
    <w:rsid w:val="00F26575"/>
    <w:rsid w:val="00F26590"/>
    <w:rsid w:val="00F269F8"/>
    <w:rsid w:val="00F26E70"/>
    <w:rsid w:val="00F27834"/>
    <w:rsid w:val="00F278EB"/>
    <w:rsid w:val="00F301A4"/>
    <w:rsid w:val="00F3048A"/>
    <w:rsid w:val="00F309D0"/>
    <w:rsid w:val="00F30EE1"/>
    <w:rsid w:val="00F31B88"/>
    <w:rsid w:val="00F31D37"/>
    <w:rsid w:val="00F32048"/>
    <w:rsid w:val="00F32110"/>
    <w:rsid w:val="00F32E21"/>
    <w:rsid w:val="00F32F15"/>
    <w:rsid w:val="00F32FC7"/>
    <w:rsid w:val="00F3353F"/>
    <w:rsid w:val="00F33A27"/>
    <w:rsid w:val="00F3504B"/>
    <w:rsid w:val="00F350C1"/>
    <w:rsid w:val="00F351AA"/>
    <w:rsid w:val="00F35577"/>
    <w:rsid w:val="00F3622F"/>
    <w:rsid w:val="00F362AB"/>
    <w:rsid w:val="00F36319"/>
    <w:rsid w:val="00F3690E"/>
    <w:rsid w:val="00F369A2"/>
    <w:rsid w:val="00F36A97"/>
    <w:rsid w:val="00F36D04"/>
    <w:rsid w:val="00F374AE"/>
    <w:rsid w:val="00F376B5"/>
    <w:rsid w:val="00F37ACB"/>
    <w:rsid w:val="00F37B4D"/>
    <w:rsid w:val="00F4043D"/>
    <w:rsid w:val="00F40618"/>
    <w:rsid w:val="00F41A8E"/>
    <w:rsid w:val="00F41B48"/>
    <w:rsid w:val="00F41DAD"/>
    <w:rsid w:val="00F4251E"/>
    <w:rsid w:val="00F4280A"/>
    <w:rsid w:val="00F42F72"/>
    <w:rsid w:val="00F4325D"/>
    <w:rsid w:val="00F43609"/>
    <w:rsid w:val="00F43C01"/>
    <w:rsid w:val="00F43FB2"/>
    <w:rsid w:val="00F4487F"/>
    <w:rsid w:val="00F44ADD"/>
    <w:rsid w:val="00F45255"/>
    <w:rsid w:val="00F45EC4"/>
    <w:rsid w:val="00F4626E"/>
    <w:rsid w:val="00F46508"/>
    <w:rsid w:val="00F4657A"/>
    <w:rsid w:val="00F46897"/>
    <w:rsid w:val="00F46B02"/>
    <w:rsid w:val="00F46BC1"/>
    <w:rsid w:val="00F470E6"/>
    <w:rsid w:val="00F47245"/>
    <w:rsid w:val="00F47289"/>
    <w:rsid w:val="00F4747A"/>
    <w:rsid w:val="00F4755D"/>
    <w:rsid w:val="00F47657"/>
    <w:rsid w:val="00F47A49"/>
    <w:rsid w:val="00F47C75"/>
    <w:rsid w:val="00F47EB6"/>
    <w:rsid w:val="00F5041C"/>
    <w:rsid w:val="00F504B9"/>
    <w:rsid w:val="00F50A8F"/>
    <w:rsid w:val="00F50FA2"/>
    <w:rsid w:val="00F50FD5"/>
    <w:rsid w:val="00F510FE"/>
    <w:rsid w:val="00F5117F"/>
    <w:rsid w:val="00F51544"/>
    <w:rsid w:val="00F516BE"/>
    <w:rsid w:val="00F5174C"/>
    <w:rsid w:val="00F52056"/>
    <w:rsid w:val="00F52C37"/>
    <w:rsid w:val="00F52E60"/>
    <w:rsid w:val="00F530B6"/>
    <w:rsid w:val="00F5377D"/>
    <w:rsid w:val="00F54918"/>
    <w:rsid w:val="00F54C84"/>
    <w:rsid w:val="00F54D20"/>
    <w:rsid w:val="00F54D62"/>
    <w:rsid w:val="00F5523D"/>
    <w:rsid w:val="00F55FDC"/>
    <w:rsid w:val="00F5640C"/>
    <w:rsid w:val="00F5660A"/>
    <w:rsid w:val="00F570F0"/>
    <w:rsid w:val="00F571EF"/>
    <w:rsid w:val="00F5749D"/>
    <w:rsid w:val="00F5774B"/>
    <w:rsid w:val="00F5787E"/>
    <w:rsid w:val="00F57A61"/>
    <w:rsid w:val="00F57E66"/>
    <w:rsid w:val="00F601B4"/>
    <w:rsid w:val="00F6048E"/>
    <w:rsid w:val="00F60AB9"/>
    <w:rsid w:val="00F60DCB"/>
    <w:rsid w:val="00F61198"/>
    <w:rsid w:val="00F61314"/>
    <w:rsid w:val="00F6144E"/>
    <w:rsid w:val="00F618C9"/>
    <w:rsid w:val="00F621D3"/>
    <w:rsid w:val="00F62AF7"/>
    <w:rsid w:val="00F62CA9"/>
    <w:rsid w:val="00F62D2C"/>
    <w:rsid w:val="00F62DF7"/>
    <w:rsid w:val="00F62FEE"/>
    <w:rsid w:val="00F631F9"/>
    <w:rsid w:val="00F6372B"/>
    <w:rsid w:val="00F6415D"/>
    <w:rsid w:val="00F646CA"/>
    <w:rsid w:val="00F64D0A"/>
    <w:rsid w:val="00F654C8"/>
    <w:rsid w:val="00F6584B"/>
    <w:rsid w:val="00F65BD4"/>
    <w:rsid w:val="00F65E6D"/>
    <w:rsid w:val="00F67F26"/>
    <w:rsid w:val="00F70416"/>
    <w:rsid w:val="00F70813"/>
    <w:rsid w:val="00F70B20"/>
    <w:rsid w:val="00F70DA2"/>
    <w:rsid w:val="00F71784"/>
    <w:rsid w:val="00F71875"/>
    <w:rsid w:val="00F71B0C"/>
    <w:rsid w:val="00F73054"/>
    <w:rsid w:val="00F73338"/>
    <w:rsid w:val="00F735D4"/>
    <w:rsid w:val="00F73C6F"/>
    <w:rsid w:val="00F74E54"/>
    <w:rsid w:val="00F74F0C"/>
    <w:rsid w:val="00F7524F"/>
    <w:rsid w:val="00F755FA"/>
    <w:rsid w:val="00F7572D"/>
    <w:rsid w:val="00F760BA"/>
    <w:rsid w:val="00F761EA"/>
    <w:rsid w:val="00F7753F"/>
    <w:rsid w:val="00F77E78"/>
    <w:rsid w:val="00F80FB5"/>
    <w:rsid w:val="00F80FF6"/>
    <w:rsid w:val="00F81060"/>
    <w:rsid w:val="00F815BB"/>
    <w:rsid w:val="00F81998"/>
    <w:rsid w:val="00F82345"/>
    <w:rsid w:val="00F82592"/>
    <w:rsid w:val="00F82AA3"/>
    <w:rsid w:val="00F82BFD"/>
    <w:rsid w:val="00F82E87"/>
    <w:rsid w:val="00F830E1"/>
    <w:rsid w:val="00F8397F"/>
    <w:rsid w:val="00F84A88"/>
    <w:rsid w:val="00F84D08"/>
    <w:rsid w:val="00F84D9E"/>
    <w:rsid w:val="00F8562B"/>
    <w:rsid w:val="00F857A5"/>
    <w:rsid w:val="00F871B7"/>
    <w:rsid w:val="00F873A2"/>
    <w:rsid w:val="00F873A4"/>
    <w:rsid w:val="00F87919"/>
    <w:rsid w:val="00F9077D"/>
    <w:rsid w:val="00F90BD6"/>
    <w:rsid w:val="00F90BFB"/>
    <w:rsid w:val="00F90CF6"/>
    <w:rsid w:val="00F925D6"/>
    <w:rsid w:val="00F92988"/>
    <w:rsid w:val="00F92CDE"/>
    <w:rsid w:val="00F93107"/>
    <w:rsid w:val="00F94230"/>
    <w:rsid w:val="00F9434F"/>
    <w:rsid w:val="00F9455C"/>
    <w:rsid w:val="00F94957"/>
    <w:rsid w:val="00F94A96"/>
    <w:rsid w:val="00F951F9"/>
    <w:rsid w:val="00F9530F"/>
    <w:rsid w:val="00F966D8"/>
    <w:rsid w:val="00F96927"/>
    <w:rsid w:val="00F96BB8"/>
    <w:rsid w:val="00F9745C"/>
    <w:rsid w:val="00F975A1"/>
    <w:rsid w:val="00F9789F"/>
    <w:rsid w:val="00F97A67"/>
    <w:rsid w:val="00F97D3F"/>
    <w:rsid w:val="00FA0DBB"/>
    <w:rsid w:val="00FA134A"/>
    <w:rsid w:val="00FA1573"/>
    <w:rsid w:val="00FA1642"/>
    <w:rsid w:val="00FA1960"/>
    <w:rsid w:val="00FA1FF3"/>
    <w:rsid w:val="00FA23A4"/>
    <w:rsid w:val="00FA2724"/>
    <w:rsid w:val="00FA2741"/>
    <w:rsid w:val="00FA2860"/>
    <w:rsid w:val="00FA3BEC"/>
    <w:rsid w:val="00FA4103"/>
    <w:rsid w:val="00FA4233"/>
    <w:rsid w:val="00FA47BD"/>
    <w:rsid w:val="00FA4BE2"/>
    <w:rsid w:val="00FA4C67"/>
    <w:rsid w:val="00FA4DD5"/>
    <w:rsid w:val="00FA4E8E"/>
    <w:rsid w:val="00FA5006"/>
    <w:rsid w:val="00FA549B"/>
    <w:rsid w:val="00FA553B"/>
    <w:rsid w:val="00FA678F"/>
    <w:rsid w:val="00FA690F"/>
    <w:rsid w:val="00FB00AD"/>
    <w:rsid w:val="00FB028D"/>
    <w:rsid w:val="00FB07EB"/>
    <w:rsid w:val="00FB0C3E"/>
    <w:rsid w:val="00FB0E9B"/>
    <w:rsid w:val="00FB11E1"/>
    <w:rsid w:val="00FB11F4"/>
    <w:rsid w:val="00FB1468"/>
    <w:rsid w:val="00FB164B"/>
    <w:rsid w:val="00FB1D5D"/>
    <w:rsid w:val="00FB286A"/>
    <w:rsid w:val="00FB2A9F"/>
    <w:rsid w:val="00FB3218"/>
    <w:rsid w:val="00FB3322"/>
    <w:rsid w:val="00FB3772"/>
    <w:rsid w:val="00FB3CE8"/>
    <w:rsid w:val="00FB3E8C"/>
    <w:rsid w:val="00FB44BA"/>
    <w:rsid w:val="00FB4A7B"/>
    <w:rsid w:val="00FB4AB1"/>
    <w:rsid w:val="00FB4E2A"/>
    <w:rsid w:val="00FB50FA"/>
    <w:rsid w:val="00FB5271"/>
    <w:rsid w:val="00FB6196"/>
    <w:rsid w:val="00FB6215"/>
    <w:rsid w:val="00FB67FE"/>
    <w:rsid w:val="00FC008F"/>
    <w:rsid w:val="00FC02CC"/>
    <w:rsid w:val="00FC1793"/>
    <w:rsid w:val="00FC1A92"/>
    <w:rsid w:val="00FC1C95"/>
    <w:rsid w:val="00FC21C3"/>
    <w:rsid w:val="00FC2272"/>
    <w:rsid w:val="00FC29EE"/>
    <w:rsid w:val="00FC2DAC"/>
    <w:rsid w:val="00FC2E6C"/>
    <w:rsid w:val="00FC2EA4"/>
    <w:rsid w:val="00FC2FBE"/>
    <w:rsid w:val="00FC3700"/>
    <w:rsid w:val="00FC3BD3"/>
    <w:rsid w:val="00FC3C69"/>
    <w:rsid w:val="00FC3F6B"/>
    <w:rsid w:val="00FC410E"/>
    <w:rsid w:val="00FC4131"/>
    <w:rsid w:val="00FC44E0"/>
    <w:rsid w:val="00FC4B2B"/>
    <w:rsid w:val="00FC4C56"/>
    <w:rsid w:val="00FC4F3C"/>
    <w:rsid w:val="00FC5179"/>
    <w:rsid w:val="00FC5255"/>
    <w:rsid w:val="00FC57D2"/>
    <w:rsid w:val="00FC62EF"/>
    <w:rsid w:val="00FC7F65"/>
    <w:rsid w:val="00FC7F79"/>
    <w:rsid w:val="00FD0261"/>
    <w:rsid w:val="00FD0BD7"/>
    <w:rsid w:val="00FD1509"/>
    <w:rsid w:val="00FD21FE"/>
    <w:rsid w:val="00FD227B"/>
    <w:rsid w:val="00FD23C5"/>
    <w:rsid w:val="00FD2867"/>
    <w:rsid w:val="00FD2BFD"/>
    <w:rsid w:val="00FD2F82"/>
    <w:rsid w:val="00FD3767"/>
    <w:rsid w:val="00FD39C5"/>
    <w:rsid w:val="00FD3B22"/>
    <w:rsid w:val="00FD3D76"/>
    <w:rsid w:val="00FD42D6"/>
    <w:rsid w:val="00FD5331"/>
    <w:rsid w:val="00FD5590"/>
    <w:rsid w:val="00FD5A54"/>
    <w:rsid w:val="00FD5D1D"/>
    <w:rsid w:val="00FD6120"/>
    <w:rsid w:val="00FD6340"/>
    <w:rsid w:val="00FD71F7"/>
    <w:rsid w:val="00FD7DC3"/>
    <w:rsid w:val="00FE017E"/>
    <w:rsid w:val="00FE02E3"/>
    <w:rsid w:val="00FE0601"/>
    <w:rsid w:val="00FE088C"/>
    <w:rsid w:val="00FE0AFB"/>
    <w:rsid w:val="00FE0C32"/>
    <w:rsid w:val="00FE1799"/>
    <w:rsid w:val="00FE1C55"/>
    <w:rsid w:val="00FE27B6"/>
    <w:rsid w:val="00FE27D2"/>
    <w:rsid w:val="00FE27F5"/>
    <w:rsid w:val="00FE28A6"/>
    <w:rsid w:val="00FE2AD0"/>
    <w:rsid w:val="00FE2B21"/>
    <w:rsid w:val="00FE2D16"/>
    <w:rsid w:val="00FE2D78"/>
    <w:rsid w:val="00FE3541"/>
    <w:rsid w:val="00FE364D"/>
    <w:rsid w:val="00FE37A0"/>
    <w:rsid w:val="00FE3AF3"/>
    <w:rsid w:val="00FE415E"/>
    <w:rsid w:val="00FE41C1"/>
    <w:rsid w:val="00FE49CF"/>
    <w:rsid w:val="00FE4BD0"/>
    <w:rsid w:val="00FE627A"/>
    <w:rsid w:val="00FE6569"/>
    <w:rsid w:val="00FE72B7"/>
    <w:rsid w:val="00FE7501"/>
    <w:rsid w:val="00FE7D55"/>
    <w:rsid w:val="00FE7DC4"/>
    <w:rsid w:val="00FF03F1"/>
    <w:rsid w:val="00FF054C"/>
    <w:rsid w:val="00FF0750"/>
    <w:rsid w:val="00FF1051"/>
    <w:rsid w:val="00FF1A0D"/>
    <w:rsid w:val="00FF2252"/>
    <w:rsid w:val="00FF2606"/>
    <w:rsid w:val="00FF289F"/>
    <w:rsid w:val="00FF2CCD"/>
    <w:rsid w:val="00FF30A3"/>
    <w:rsid w:val="00FF3147"/>
    <w:rsid w:val="00FF33FD"/>
    <w:rsid w:val="00FF3468"/>
    <w:rsid w:val="00FF3B58"/>
    <w:rsid w:val="00FF3E00"/>
    <w:rsid w:val="00FF4031"/>
    <w:rsid w:val="00FF40AF"/>
    <w:rsid w:val="00FF451B"/>
    <w:rsid w:val="00FF483A"/>
    <w:rsid w:val="00FF49BE"/>
    <w:rsid w:val="00FF50EA"/>
    <w:rsid w:val="00FF58BC"/>
    <w:rsid w:val="00FF5CE9"/>
    <w:rsid w:val="00FF5F18"/>
    <w:rsid w:val="00FF6299"/>
    <w:rsid w:val="00FF63DD"/>
    <w:rsid w:val="00FF6C6C"/>
    <w:rsid w:val="00FF6E2A"/>
    <w:rsid w:val="00FF75D4"/>
    <w:rsid w:val="00FF77CD"/>
    <w:rsid w:val="00FF7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3D861E"/>
  <w15:docId w15:val="{DDDD5419-DBA7-454E-A1E6-F5EEDB57E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qFormat="1"/>
    <w:lsdException w:name="toc 3" w:semiHidden="1" w:uiPriority="9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iPriority="99"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99"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E54870"/>
    <w:rPr>
      <w:rFonts w:eastAsia="MS Mincho"/>
      <w:lang w:eastAsia="ja-JP"/>
    </w:rPr>
  </w:style>
  <w:style w:type="paragraph" w:styleId="13">
    <w:name w:val="heading 1"/>
    <w:aliases w:val="Заголовок 1 Знак Знак,Заголовок 1 Знак Знак Знак,Заголовок 1-1"/>
    <w:basedOn w:val="a5"/>
    <w:next w:val="a5"/>
    <w:link w:val="16"/>
    <w:qFormat/>
    <w:rsid w:val="00C43D5E"/>
    <w:pPr>
      <w:keepNext/>
      <w:pageBreakBefore/>
      <w:numPr>
        <w:numId w:val="14"/>
      </w:numPr>
      <w:spacing w:after="240"/>
      <w:outlineLvl w:val="0"/>
    </w:pPr>
    <w:rPr>
      <w:rFonts w:ascii="Calibri" w:hAnsi="Calibri"/>
      <w:caps/>
      <w:kern w:val="28"/>
      <w:lang w:val="x-none"/>
    </w:rPr>
  </w:style>
  <w:style w:type="paragraph" w:styleId="20">
    <w:name w:val="heading 2"/>
    <w:aliases w:val=" Знак2, Знак2 Знак Знак Знак, Знак2 Знак1,Знак2 Знак Знак Знак,Знак2 Знак1,ГЛАВА,Заголовок 2 Знак1,Заголовок 2 Знак Знак,Заголовок 21"/>
    <w:basedOn w:val="a5"/>
    <w:next w:val="a5"/>
    <w:link w:val="22"/>
    <w:uiPriority w:val="9"/>
    <w:qFormat/>
    <w:rsid w:val="000070FF"/>
    <w:pPr>
      <w:keepNext/>
      <w:numPr>
        <w:ilvl w:val="1"/>
        <w:numId w:val="14"/>
      </w:numPr>
      <w:spacing w:before="240" w:after="240"/>
      <w:jc w:val="center"/>
      <w:outlineLvl w:val="1"/>
    </w:pPr>
    <w:rPr>
      <w:rFonts w:ascii="Arial" w:hAnsi="Arial"/>
      <w:sz w:val="22"/>
      <w:lang w:val="x-none"/>
    </w:rPr>
  </w:style>
  <w:style w:type="paragraph" w:styleId="3">
    <w:name w:val="heading 3"/>
    <w:aliases w:val="Знак3 Знак,Знак3,Знак3 Знак Знак Знак,ПодЗаголовок,Заголовок 31,Знак14, Знак3 Знак Знак Знак"/>
    <w:basedOn w:val="a5"/>
    <w:next w:val="a5"/>
    <w:link w:val="31"/>
    <w:qFormat/>
    <w:rsid w:val="000070FF"/>
    <w:pPr>
      <w:keepNext/>
      <w:numPr>
        <w:ilvl w:val="2"/>
        <w:numId w:val="14"/>
      </w:numPr>
      <w:spacing w:before="120" w:after="120"/>
      <w:jc w:val="center"/>
      <w:outlineLvl w:val="2"/>
    </w:pPr>
    <w:rPr>
      <w:b/>
      <w:sz w:val="22"/>
      <w:lang w:val="x-none"/>
    </w:rPr>
  </w:style>
  <w:style w:type="paragraph" w:styleId="40">
    <w:name w:val="heading 4"/>
    <w:aliases w:val="ПОДЗАГОЛОВКИ"/>
    <w:basedOn w:val="a5"/>
    <w:next w:val="a5"/>
    <w:link w:val="41"/>
    <w:qFormat/>
    <w:rsid w:val="000070FF"/>
    <w:pPr>
      <w:keepNext/>
      <w:numPr>
        <w:ilvl w:val="3"/>
        <w:numId w:val="14"/>
      </w:numPr>
      <w:spacing w:before="120" w:after="120"/>
      <w:jc w:val="center"/>
      <w:outlineLvl w:val="3"/>
    </w:pPr>
    <w:rPr>
      <w:b/>
      <w:bCs/>
      <w:szCs w:val="28"/>
      <w:lang w:val="x-none"/>
    </w:rPr>
  </w:style>
  <w:style w:type="paragraph" w:styleId="50">
    <w:name w:val="heading 5"/>
    <w:basedOn w:val="a5"/>
    <w:next w:val="a5"/>
    <w:link w:val="51"/>
    <w:qFormat/>
    <w:rsid w:val="000070FF"/>
    <w:pPr>
      <w:keepNext/>
      <w:numPr>
        <w:ilvl w:val="4"/>
        <w:numId w:val="14"/>
      </w:numPr>
      <w:spacing w:before="120" w:after="120"/>
      <w:jc w:val="center"/>
      <w:outlineLvl w:val="4"/>
    </w:pPr>
    <w:rPr>
      <w:bCs/>
      <w:i/>
      <w:iCs/>
      <w:lang w:val="x-none"/>
    </w:rPr>
  </w:style>
  <w:style w:type="paragraph" w:styleId="60">
    <w:name w:val="heading 6"/>
    <w:basedOn w:val="a5"/>
    <w:next w:val="a5"/>
    <w:link w:val="61"/>
    <w:qFormat/>
    <w:rsid w:val="00A243E0"/>
    <w:pPr>
      <w:keepNext/>
      <w:numPr>
        <w:ilvl w:val="5"/>
        <w:numId w:val="14"/>
      </w:numPr>
      <w:spacing w:after="240"/>
      <w:jc w:val="center"/>
      <w:outlineLvl w:val="5"/>
    </w:pPr>
    <w:rPr>
      <w:rFonts w:ascii="Arial" w:hAnsi="Arial"/>
      <w:b/>
      <w:sz w:val="24"/>
      <w:szCs w:val="24"/>
      <w:lang w:val="x-none"/>
    </w:rPr>
  </w:style>
  <w:style w:type="paragraph" w:styleId="7">
    <w:name w:val="heading 7"/>
    <w:aliases w:val="Заголовок x.x"/>
    <w:basedOn w:val="a5"/>
    <w:next w:val="a5"/>
    <w:link w:val="71"/>
    <w:uiPriority w:val="99"/>
    <w:qFormat/>
    <w:rsid w:val="00235447"/>
    <w:pPr>
      <w:keepNext/>
      <w:numPr>
        <w:ilvl w:val="6"/>
        <w:numId w:val="14"/>
      </w:numPr>
      <w:pBdr>
        <w:top w:val="single" w:sz="4" w:space="31" w:color="auto"/>
        <w:left w:val="single" w:sz="4" w:space="4" w:color="auto"/>
        <w:bottom w:val="single" w:sz="4" w:space="0" w:color="auto"/>
        <w:right w:val="single" w:sz="4" w:space="0" w:color="auto"/>
      </w:pBdr>
      <w:tabs>
        <w:tab w:val="left" w:pos="1540"/>
      </w:tabs>
      <w:jc w:val="center"/>
      <w:outlineLvl w:val="6"/>
    </w:pPr>
    <w:rPr>
      <w:b/>
      <w:bCs/>
      <w:sz w:val="16"/>
      <w:lang w:val="x-none"/>
    </w:rPr>
  </w:style>
  <w:style w:type="paragraph" w:styleId="8">
    <w:name w:val="heading 8"/>
    <w:basedOn w:val="a5"/>
    <w:next w:val="a5"/>
    <w:link w:val="81"/>
    <w:uiPriority w:val="99"/>
    <w:qFormat/>
    <w:rsid w:val="00235447"/>
    <w:pPr>
      <w:keepNext/>
      <w:numPr>
        <w:ilvl w:val="7"/>
        <w:numId w:val="14"/>
      </w:numPr>
      <w:outlineLvl w:val="7"/>
    </w:pPr>
    <w:rPr>
      <w:bCs/>
      <w:lang w:val="x-none"/>
    </w:rPr>
  </w:style>
  <w:style w:type="paragraph" w:styleId="9">
    <w:name w:val="heading 9"/>
    <w:basedOn w:val="a5"/>
    <w:next w:val="a5"/>
    <w:link w:val="90"/>
    <w:uiPriority w:val="99"/>
    <w:qFormat/>
    <w:rsid w:val="00235447"/>
    <w:pPr>
      <w:keepNext/>
      <w:widowControl w:val="0"/>
      <w:numPr>
        <w:ilvl w:val="8"/>
        <w:numId w:val="14"/>
      </w:numPr>
      <w:outlineLvl w:val="8"/>
    </w:pPr>
    <w:rPr>
      <w:b/>
      <w:snapToGrid w:val="0"/>
      <w:sz w:val="22"/>
      <w:lang w:val="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footer"/>
    <w:aliases w:val=" Знак6, Знак14"/>
    <w:basedOn w:val="a5"/>
    <w:link w:val="aa"/>
    <w:uiPriority w:val="99"/>
    <w:rsid w:val="000070FF"/>
    <w:pPr>
      <w:tabs>
        <w:tab w:val="center" w:pos="4677"/>
        <w:tab w:val="right" w:pos="9355"/>
      </w:tabs>
    </w:pPr>
    <w:rPr>
      <w:lang w:val="x-none"/>
    </w:rPr>
  </w:style>
  <w:style w:type="character" w:styleId="ab">
    <w:name w:val="page number"/>
    <w:basedOn w:val="a6"/>
    <w:rsid w:val="000070FF"/>
  </w:style>
  <w:style w:type="paragraph" w:customStyle="1" w:styleId="ac">
    <w:name w:val="Нормальный"/>
    <w:basedOn w:val="a5"/>
    <w:rsid w:val="000070FF"/>
    <w:pPr>
      <w:spacing w:line="250" w:lineRule="exact"/>
    </w:pPr>
  </w:style>
  <w:style w:type="paragraph" w:customStyle="1" w:styleId="ad">
    <w:name w:val="таблица"/>
    <w:basedOn w:val="13"/>
    <w:rsid w:val="000070FF"/>
    <w:pPr>
      <w:pageBreakBefore w:val="0"/>
      <w:spacing w:before="120" w:after="120"/>
    </w:pPr>
    <w:rPr>
      <w:rFonts w:ascii="Times New Roman" w:hAnsi="Times New Roman"/>
      <w:b/>
      <w:caps w:val="0"/>
    </w:rPr>
  </w:style>
  <w:style w:type="paragraph" w:customStyle="1" w:styleId="ae">
    <w:name w:val="табл."/>
    <w:basedOn w:val="ad"/>
    <w:rsid w:val="000070FF"/>
    <w:pPr>
      <w:keepNext w:val="0"/>
      <w:spacing w:before="60" w:after="60"/>
    </w:pPr>
    <w:rPr>
      <w:b w:val="0"/>
      <w:bCs/>
      <w:sz w:val="18"/>
    </w:rPr>
  </w:style>
  <w:style w:type="paragraph" w:customStyle="1" w:styleId="af">
    <w:name w:val="Рис."/>
    <w:basedOn w:val="ae"/>
    <w:rsid w:val="000070FF"/>
    <w:pPr>
      <w:spacing w:after="240"/>
      <w:jc w:val="center"/>
    </w:pPr>
    <w:rPr>
      <w:sz w:val="20"/>
    </w:rPr>
  </w:style>
  <w:style w:type="paragraph" w:customStyle="1" w:styleId="af0">
    <w:name w:val="рисунок"/>
    <w:basedOn w:val="af"/>
    <w:rsid w:val="000070FF"/>
    <w:pPr>
      <w:spacing w:before="240" w:after="120"/>
    </w:pPr>
  </w:style>
  <w:style w:type="paragraph" w:customStyle="1" w:styleId="17">
    <w:name w:val="табл1"/>
    <w:basedOn w:val="a5"/>
    <w:uiPriority w:val="99"/>
    <w:rsid w:val="000070FF"/>
    <w:pPr>
      <w:keepNext/>
      <w:spacing w:before="120" w:after="120"/>
      <w:jc w:val="center"/>
    </w:pPr>
    <w:rPr>
      <w:sz w:val="18"/>
    </w:rPr>
  </w:style>
  <w:style w:type="paragraph" w:customStyle="1" w:styleId="af1">
    <w:name w:val="табличный"/>
    <w:basedOn w:val="ae"/>
    <w:rsid w:val="000070FF"/>
    <w:pPr>
      <w:spacing w:before="120" w:after="120"/>
      <w:jc w:val="right"/>
    </w:pPr>
    <w:rPr>
      <w:rFonts w:ascii="Arial" w:hAnsi="Arial" w:cs="Arial"/>
      <w:sz w:val="20"/>
    </w:rPr>
  </w:style>
  <w:style w:type="paragraph" w:customStyle="1" w:styleId="af2">
    <w:name w:val="формула"/>
    <w:basedOn w:val="a5"/>
    <w:rsid w:val="000070FF"/>
    <w:pPr>
      <w:spacing w:before="80" w:after="80"/>
      <w:jc w:val="center"/>
    </w:pPr>
    <w:rPr>
      <w:snapToGrid w:val="0"/>
    </w:rPr>
  </w:style>
  <w:style w:type="paragraph" w:customStyle="1" w:styleId="af3">
    <w:name w:val="эпиграф"/>
    <w:basedOn w:val="af0"/>
    <w:rsid w:val="000070FF"/>
    <w:pPr>
      <w:spacing w:before="0"/>
      <w:ind w:left="3119" w:firstLine="425"/>
      <w:jc w:val="both"/>
    </w:pPr>
    <w:rPr>
      <w:i/>
      <w:iCs/>
    </w:rPr>
  </w:style>
  <w:style w:type="paragraph" w:customStyle="1" w:styleId="af4">
    <w:name w:val="эпиграф_подп."/>
    <w:basedOn w:val="af3"/>
    <w:rsid w:val="000070FF"/>
    <w:pPr>
      <w:spacing w:before="120"/>
      <w:ind w:firstLine="1"/>
      <w:jc w:val="right"/>
    </w:pPr>
  </w:style>
  <w:style w:type="table" w:styleId="af5">
    <w:name w:val="Table Grid"/>
    <w:basedOn w:val="a7"/>
    <w:uiPriority w:val="39"/>
    <w:rsid w:val="0046441C"/>
    <w:pPr>
      <w:ind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toc 2"/>
    <w:basedOn w:val="a5"/>
    <w:next w:val="a5"/>
    <w:autoRedefine/>
    <w:qFormat/>
    <w:rsid w:val="00EF1E0C"/>
    <w:pPr>
      <w:tabs>
        <w:tab w:val="right" w:leader="dot" w:pos="10206"/>
      </w:tabs>
      <w:spacing w:before="120" w:after="120"/>
      <w:ind w:left="397" w:right="1558"/>
      <w:jc w:val="both"/>
    </w:pPr>
    <w:rPr>
      <w:rFonts w:eastAsia="Times New Roman"/>
      <w:bCs/>
      <w:noProof/>
      <w:sz w:val="28"/>
      <w:szCs w:val="30"/>
      <w:lang w:eastAsia="ru-RU"/>
    </w:rPr>
  </w:style>
  <w:style w:type="paragraph" w:styleId="32">
    <w:name w:val="toc 3"/>
    <w:basedOn w:val="a5"/>
    <w:next w:val="a5"/>
    <w:autoRedefine/>
    <w:uiPriority w:val="99"/>
    <w:qFormat/>
    <w:rsid w:val="009B3AF3"/>
    <w:pPr>
      <w:tabs>
        <w:tab w:val="right" w:leader="dot" w:pos="10206"/>
      </w:tabs>
      <w:ind w:right="34"/>
    </w:pPr>
    <w:rPr>
      <w:sz w:val="28"/>
      <w:lang w:eastAsia="ru-RU"/>
    </w:rPr>
  </w:style>
  <w:style w:type="character" w:styleId="af6">
    <w:name w:val="Hyperlink"/>
    <w:link w:val="18"/>
    <w:uiPriority w:val="99"/>
    <w:rsid w:val="009A7AE8"/>
    <w:rPr>
      <w:color w:val="0000FF"/>
      <w:u w:val="single"/>
    </w:rPr>
  </w:style>
  <w:style w:type="paragraph" w:styleId="af7">
    <w:name w:val="TOC Heading"/>
    <w:basedOn w:val="13"/>
    <w:next w:val="a5"/>
    <w:uiPriority w:val="39"/>
    <w:unhideWhenUsed/>
    <w:qFormat/>
    <w:rsid w:val="00D97B31"/>
    <w:pPr>
      <w:keepLines/>
      <w:pageBreakBefore w:val="0"/>
      <w:spacing w:before="480" w:after="0" w:line="276" w:lineRule="auto"/>
      <w:outlineLvl w:val="9"/>
    </w:pPr>
    <w:rPr>
      <w:rFonts w:ascii="Cambria" w:eastAsia="Times New Roman" w:hAnsi="Cambria"/>
      <w:b/>
      <w:bCs/>
      <w:caps w:val="0"/>
      <w:color w:val="365F91"/>
      <w:kern w:val="0"/>
      <w:sz w:val="28"/>
      <w:szCs w:val="28"/>
      <w:lang w:eastAsia="ru-RU"/>
    </w:rPr>
  </w:style>
  <w:style w:type="paragraph" w:styleId="19">
    <w:name w:val="toc 1"/>
    <w:basedOn w:val="a5"/>
    <w:next w:val="a5"/>
    <w:autoRedefine/>
    <w:uiPriority w:val="39"/>
    <w:unhideWhenUsed/>
    <w:qFormat/>
    <w:rsid w:val="00B44007"/>
    <w:pPr>
      <w:tabs>
        <w:tab w:val="right" w:leader="dot" w:pos="10206"/>
      </w:tabs>
      <w:spacing w:after="100" w:line="276" w:lineRule="auto"/>
      <w:ind w:right="424"/>
      <w:jc w:val="both"/>
    </w:pPr>
    <w:rPr>
      <w:rFonts w:eastAsia="Times New Roman"/>
      <w:noProof/>
      <w:sz w:val="32"/>
      <w:szCs w:val="22"/>
      <w:lang w:eastAsia="en-US"/>
    </w:rPr>
  </w:style>
  <w:style w:type="paragraph" w:styleId="af8">
    <w:name w:val="Balloon Text"/>
    <w:aliases w:val=" Знак5"/>
    <w:basedOn w:val="a5"/>
    <w:link w:val="af9"/>
    <w:uiPriority w:val="99"/>
    <w:unhideWhenUsed/>
    <w:qFormat/>
    <w:rsid w:val="00D97B31"/>
    <w:rPr>
      <w:rFonts w:ascii="Tahoma" w:hAnsi="Tahoma"/>
      <w:sz w:val="16"/>
      <w:szCs w:val="16"/>
      <w:lang w:val="x-none"/>
    </w:rPr>
  </w:style>
  <w:style w:type="character" w:customStyle="1" w:styleId="af9">
    <w:name w:val="Текст выноски Знак"/>
    <w:aliases w:val=" Знак5 Знак"/>
    <w:link w:val="af8"/>
    <w:uiPriority w:val="99"/>
    <w:qFormat/>
    <w:rsid w:val="00D97B31"/>
    <w:rPr>
      <w:rFonts w:ascii="Tahoma" w:eastAsia="MS Mincho" w:hAnsi="Tahoma" w:cs="Tahoma"/>
      <w:sz w:val="16"/>
      <w:szCs w:val="16"/>
      <w:lang w:eastAsia="ja-JP"/>
    </w:rPr>
  </w:style>
  <w:style w:type="paragraph" w:styleId="afa">
    <w:name w:val="List Paragraph"/>
    <w:basedOn w:val="a5"/>
    <w:link w:val="afb"/>
    <w:uiPriority w:val="99"/>
    <w:qFormat/>
    <w:rsid w:val="004457E2"/>
    <w:pPr>
      <w:spacing w:after="200" w:line="276" w:lineRule="auto"/>
      <w:ind w:left="720"/>
      <w:contextualSpacing/>
    </w:pPr>
    <w:rPr>
      <w:rFonts w:ascii="Calibri" w:eastAsia="Times New Roman" w:hAnsi="Calibri"/>
      <w:sz w:val="22"/>
      <w:szCs w:val="22"/>
      <w:lang w:eastAsia="ru-RU"/>
    </w:rPr>
  </w:style>
  <w:style w:type="paragraph" w:customStyle="1" w:styleId="ConsPlusNonformat">
    <w:name w:val="ConsPlusNonformat"/>
    <w:rsid w:val="004457E2"/>
    <w:pPr>
      <w:autoSpaceDE w:val="0"/>
      <w:autoSpaceDN w:val="0"/>
      <w:adjustRightInd w:val="0"/>
      <w:jc w:val="both"/>
    </w:pPr>
    <w:rPr>
      <w:rFonts w:ascii="Courier New" w:hAnsi="Courier New" w:cs="Courier New"/>
    </w:rPr>
  </w:style>
  <w:style w:type="paragraph" w:customStyle="1" w:styleId="ConsPlusNormal">
    <w:name w:val="ConsPlusNormal"/>
    <w:link w:val="ConsPlusNormal0"/>
    <w:qFormat/>
    <w:rsid w:val="005C5A5B"/>
    <w:pPr>
      <w:widowControl w:val="0"/>
      <w:autoSpaceDE w:val="0"/>
      <w:autoSpaceDN w:val="0"/>
      <w:adjustRightInd w:val="0"/>
      <w:ind w:firstLine="720"/>
      <w:jc w:val="both"/>
    </w:pPr>
    <w:rPr>
      <w:rFonts w:ascii="Arial" w:hAnsi="Arial" w:cs="Arial"/>
    </w:rPr>
  </w:style>
  <w:style w:type="paragraph" w:customStyle="1" w:styleId="ConsPlusCell">
    <w:name w:val="ConsPlusCell"/>
    <w:uiPriority w:val="99"/>
    <w:rsid w:val="005C5A5B"/>
    <w:pPr>
      <w:autoSpaceDE w:val="0"/>
      <w:autoSpaceDN w:val="0"/>
      <w:adjustRightInd w:val="0"/>
      <w:jc w:val="both"/>
    </w:pPr>
    <w:rPr>
      <w:rFonts w:ascii="Arial" w:hAnsi="Arial" w:cs="Arial"/>
    </w:rPr>
  </w:style>
  <w:style w:type="paragraph" w:styleId="afc">
    <w:name w:val="Title"/>
    <w:basedOn w:val="a5"/>
    <w:link w:val="afd"/>
    <w:qFormat/>
    <w:rsid w:val="00307773"/>
    <w:pPr>
      <w:ind w:firstLine="708"/>
      <w:jc w:val="center"/>
    </w:pPr>
    <w:rPr>
      <w:rFonts w:eastAsia="Times New Roman"/>
      <w:sz w:val="32"/>
      <w:szCs w:val="24"/>
      <w:lang w:val="x-none" w:eastAsia="x-none"/>
    </w:rPr>
  </w:style>
  <w:style w:type="character" w:customStyle="1" w:styleId="afd">
    <w:name w:val="Заголовок Знак"/>
    <w:link w:val="afc"/>
    <w:rsid w:val="00307773"/>
    <w:rPr>
      <w:sz w:val="32"/>
      <w:szCs w:val="24"/>
    </w:rPr>
  </w:style>
  <w:style w:type="paragraph" w:styleId="afe">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
    <w:unhideWhenUsed/>
    <w:qFormat/>
    <w:rsid w:val="00307773"/>
    <w:pPr>
      <w:jc w:val="both"/>
    </w:pPr>
    <w:rPr>
      <w:rFonts w:eastAsia="Times New Roman"/>
      <w:sz w:val="24"/>
      <w:szCs w:val="24"/>
      <w:lang w:val="x-none" w:eastAsia="x-none"/>
    </w:rPr>
  </w:style>
  <w:style w:type="character" w:customStyle="1" w:styleId="aff">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e"/>
    <w:rsid w:val="00307773"/>
    <w:rPr>
      <w:sz w:val="24"/>
      <w:szCs w:val="24"/>
    </w:rPr>
  </w:style>
  <w:style w:type="paragraph" w:styleId="aff0">
    <w:name w:val="header"/>
    <w:aliases w:val=" Знак4, Знак8,ВерхКолонтитул"/>
    <w:basedOn w:val="a5"/>
    <w:link w:val="aff1"/>
    <w:unhideWhenUsed/>
    <w:rsid w:val="006140FC"/>
    <w:pPr>
      <w:tabs>
        <w:tab w:val="center" w:pos="4677"/>
        <w:tab w:val="right" w:pos="9355"/>
      </w:tabs>
    </w:pPr>
    <w:rPr>
      <w:lang w:val="x-none"/>
    </w:rPr>
  </w:style>
  <w:style w:type="character" w:customStyle="1" w:styleId="aff1">
    <w:name w:val="Верхний колонтитул Знак"/>
    <w:aliases w:val=" Знак4 Знак, Знак8 Знак,ВерхКолонтитул Знак"/>
    <w:link w:val="aff0"/>
    <w:rsid w:val="006140FC"/>
    <w:rPr>
      <w:rFonts w:eastAsia="MS Mincho"/>
      <w:lang w:eastAsia="ja-JP"/>
    </w:rPr>
  </w:style>
  <w:style w:type="paragraph" w:customStyle="1" w:styleId="aff2">
    <w:name w:val="Нормальный (таблица)"/>
    <w:basedOn w:val="a5"/>
    <w:next w:val="a5"/>
    <w:uiPriority w:val="99"/>
    <w:rsid w:val="00D651EF"/>
    <w:pPr>
      <w:widowControl w:val="0"/>
      <w:autoSpaceDE w:val="0"/>
      <w:autoSpaceDN w:val="0"/>
      <w:adjustRightInd w:val="0"/>
      <w:jc w:val="both"/>
    </w:pPr>
    <w:rPr>
      <w:rFonts w:ascii="Arial" w:eastAsia="Times New Roman" w:hAnsi="Arial" w:cs="Arial"/>
      <w:sz w:val="22"/>
      <w:szCs w:val="22"/>
      <w:lang w:eastAsia="ru-RU"/>
    </w:rPr>
  </w:style>
  <w:style w:type="paragraph" w:styleId="aff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5"/>
    <w:link w:val="aff4"/>
    <w:unhideWhenUsed/>
    <w:rsid w:val="00AF228B"/>
    <w:pPr>
      <w:spacing w:before="100" w:beforeAutospacing="1" w:after="100" w:afterAutospacing="1"/>
    </w:pPr>
    <w:rPr>
      <w:rFonts w:eastAsia="Calibri"/>
      <w:sz w:val="24"/>
      <w:szCs w:val="24"/>
      <w:lang w:val="x-none" w:eastAsia="x-none"/>
    </w:rPr>
  </w:style>
  <w:style w:type="character" w:customStyle="1" w:styleId="apple-converted-space">
    <w:name w:val="apple-converted-space"/>
    <w:rsid w:val="00AF228B"/>
    <w:rPr>
      <w:rFonts w:ascii="Times New Roman" w:hAnsi="Times New Roman" w:cs="Times New Roman" w:hint="default"/>
    </w:rPr>
  </w:style>
  <w:style w:type="character" w:customStyle="1" w:styleId="aa">
    <w:name w:val="Нижний колонтитул Знак"/>
    <w:aliases w:val=" Знак6 Знак, Знак14 Знак"/>
    <w:link w:val="a9"/>
    <w:uiPriority w:val="99"/>
    <w:rsid w:val="00025168"/>
    <w:rPr>
      <w:rFonts w:eastAsia="MS Mincho"/>
      <w:lang w:eastAsia="ja-JP"/>
    </w:rPr>
  </w:style>
  <w:style w:type="paragraph" w:styleId="33">
    <w:name w:val="Body Text 3"/>
    <w:basedOn w:val="a5"/>
    <w:link w:val="34"/>
    <w:unhideWhenUsed/>
    <w:rsid w:val="00C67187"/>
    <w:pPr>
      <w:spacing w:after="120"/>
    </w:pPr>
    <w:rPr>
      <w:sz w:val="16"/>
      <w:szCs w:val="16"/>
      <w:lang w:val="x-none"/>
    </w:rPr>
  </w:style>
  <w:style w:type="character" w:customStyle="1" w:styleId="34">
    <w:name w:val="Основной текст 3 Знак"/>
    <w:link w:val="33"/>
    <w:rsid w:val="00C67187"/>
    <w:rPr>
      <w:rFonts w:eastAsia="MS Mincho"/>
      <w:sz w:val="16"/>
      <w:szCs w:val="16"/>
      <w:lang w:eastAsia="ja-JP"/>
    </w:rPr>
  </w:style>
  <w:style w:type="paragraph" w:styleId="aff5">
    <w:name w:val="Body Text Indent"/>
    <w:aliases w:val="Основной текст 1,Основной текст 11"/>
    <w:basedOn w:val="a5"/>
    <w:link w:val="aff6"/>
    <w:unhideWhenUsed/>
    <w:rsid w:val="00C67187"/>
    <w:pPr>
      <w:spacing w:after="120"/>
      <w:ind w:left="283"/>
    </w:pPr>
    <w:rPr>
      <w:lang w:val="x-none"/>
    </w:rPr>
  </w:style>
  <w:style w:type="character" w:customStyle="1" w:styleId="aff6">
    <w:name w:val="Основной текст с отступом Знак"/>
    <w:aliases w:val="Основной текст 1 Знак,Основной текст 11 Знак"/>
    <w:link w:val="aff5"/>
    <w:rsid w:val="00C67187"/>
    <w:rPr>
      <w:rFonts w:eastAsia="MS Mincho"/>
      <w:lang w:eastAsia="ja-JP"/>
    </w:rPr>
  </w:style>
  <w:style w:type="numbering" w:customStyle="1" w:styleId="1a">
    <w:name w:val="Нет списка1"/>
    <w:next w:val="a8"/>
    <w:uiPriority w:val="99"/>
    <w:semiHidden/>
    <w:unhideWhenUsed/>
    <w:rsid w:val="00320DAD"/>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4"/>
    <w:uiPriority w:val="99"/>
    <w:unhideWhenUsed/>
    <w:qFormat/>
    <w:rsid w:val="00320DAD"/>
    <w:pPr>
      <w:tabs>
        <w:tab w:val="left" w:pos="9720"/>
        <w:tab w:val="right" w:pos="15138"/>
      </w:tabs>
      <w:jc w:val="center"/>
      <w:outlineLvl w:val="0"/>
    </w:pPr>
    <w:rPr>
      <w:rFonts w:eastAsia="Times New Roman"/>
      <w:b/>
      <w:bCs/>
      <w:sz w:val="26"/>
      <w:szCs w:val="26"/>
      <w:lang w:eastAsia="ru-RU"/>
    </w:rPr>
  </w:style>
  <w:style w:type="table" w:customStyle="1" w:styleId="1b">
    <w:name w:val="Сетка таблицы1"/>
    <w:basedOn w:val="a7"/>
    <w:next w:val="af5"/>
    <w:uiPriority w:val="39"/>
    <w:rsid w:val="00320DAD"/>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
    <w:name w:val="Нет списка2"/>
    <w:next w:val="a8"/>
    <w:uiPriority w:val="99"/>
    <w:semiHidden/>
    <w:unhideWhenUsed/>
    <w:rsid w:val="005E688C"/>
  </w:style>
  <w:style w:type="character" w:customStyle="1" w:styleId="FontStyle12">
    <w:name w:val="Font Style12"/>
    <w:rsid w:val="005E688C"/>
    <w:rPr>
      <w:rFonts w:ascii="Cambria" w:eastAsia="Times New Roman" w:hAnsi="Cambria" w:cs="Cambria"/>
      <w:lang w:bidi="hi-IN"/>
    </w:rPr>
  </w:style>
  <w:style w:type="paragraph" w:customStyle="1" w:styleId="Style8">
    <w:name w:val="Style8"/>
    <w:basedOn w:val="a5"/>
    <w:uiPriority w:val="99"/>
    <w:rsid w:val="005E688C"/>
    <w:pPr>
      <w:widowControl w:val="0"/>
      <w:autoSpaceDE w:val="0"/>
      <w:autoSpaceDN w:val="0"/>
      <w:adjustRightInd w:val="0"/>
      <w:spacing w:line="320" w:lineRule="exact"/>
      <w:ind w:hanging="360"/>
    </w:pPr>
    <w:rPr>
      <w:rFonts w:ascii="Cambria" w:eastAsia="Times New Roman" w:hAnsi="Cambria" w:cs="Cambria"/>
      <w:sz w:val="24"/>
      <w:szCs w:val="24"/>
      <w:lang w:eastAsia="ru-RU" w:bidi="hi-IN"/>
    </w:rPr>
  </w:style>
  <w:style w:type="character" w:customStyle="1" w:styleId="blk">
    <w:name w:val="blk"/>
    <w:basedOn w:val="a6"/>
    <w:rsid w:val="005E688C"/>
  </w:style>
  <w:style w:type="table" w:customStyle="1" w:styleId="26">
    <w:name w:val="Сетка таблицы2"/>
    <w:basedOn w:val="a7"/>
    <w:next w:val="af5"/>
    <w:uiPriority w:val="59"/>
    <w:rsid w:val="005E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Strong"/>
    <w:uiPriority w:val="22"/>
    <w:qFormat/>
    <w:rsid w:val="005E688C"/>
    <w:rPr>
      <w:b/>
      <w:bCs/>
    </w:rPr>
  </w:style>
  <w:style w:type="paragraph" w:styleId="27">
    <w:name w:val="Body Text Indent 2"/>
    <w:basedOn w:val="a5"/>
    <w:link w:val="28"/>
    <w:unhideWhenUsed/>
    <w:rsid w:val="00091AA2"/>
    <w:pPr>
      <w:spacing w:after="120" w:line="480" w:lineRule="auto"/>
      <w:ind w:left="283"/>
    </w:pPr>
    <w:rPr>
      <w:lang w:val="x-none"/>
    </w:rPr>
  </w:style>
  <w:style w:type="character" w:customStyle="1" w:styleId="28">
    <w:name w:val="Основной текст с отступом 2 Знак"/>
    <w:link w:val="27"/>
    <w:rsid w:val="00091AA2"/>
    <w:rPr>
      <w:rFonts w:eastAsia="MS Mincho"/>
      <w:lang w:eastAsia="ja-JP"/>
    </w:rPr>
  </w:style>
  <w:style w:type="numbering" w:customStyle="1" w:styleId="35">
    <w:name w:val="Нет списка3"/>
    <w:next w:val="a8"/>
    <w:semiHidden/>
    <w:rsid w:val="0035694F"/>
  </w:style>
  <w:style w:type="table" w:customStyle="1" w:styleId="36">
    <w:name w:val="Сетка таблицы3"/>
    <w:basedOn w:val="a7"/>
    <w:next w:val="af5"/>
    <w:rsid w:val="00356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
    <w:name w:val="consplusnormal"/>
    <w:basedOn w:val="a5"/>
    <w:uiPriority w:val="99"/>
    <w:rsid w:val="0035694F"/>
    <w:pPr>
      <w:spacing w:before="100" w:beforeAutospacing="1" w:after="100" w:afterAutospacing="1"/>
    </w:pPr>
    <w:rPr>
      <w:rFonts w:eastAsia="Calibri"/>
      <w:sz w:val="24"/>
      <w:szCs w:val="24"/>
      <w:lang w:eastAsia="ru-RU"/>
    </w:rPr>
  </w:style>
  <w:style w:type="character" w:customStyle="1" w:styleId="31">
    <w:name w:val="Заголовок 3 Знак"/>
    <w:aliases w:val="Знак3 Знак Знак,Знак3 Знак1,Знак3 Знак Знак Знак Знак,ПодЗаголовок Знак,Заголовок 31 Знак,Знак14 Знак, Знак3 Знак Знак Знак Знак"/>
    <w:link w:val="3"/>
    <w:locked/>
    <w:rsid w:val="0035694F"/>
    <w:rPr>
      <w:rFonts w:eastAsia="MS Mincho"/>
      <w:b/>
      <w:sz w:val="22"/>
      <w:lang w:val="x-none" w:eastAsia="ja-JP"/>
    </w:rPr>
  </w:style>
  <w:style w:type="character" w:customStyle="1" w:styleId="aff4">
    <w:name w:val="Обычный (Интернет)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f3"/>
    <w:locked/>
    <w:rsid w:val="0035694F"/>
    <w:rPr>
      <w:rFonts w:eastAsia="Calibri"/>
      <w:sz w:val="24"/>
      <w:szCs w:val="24"/>
    </w:rPr>
  </w:style>
  <w:style w:type="paragraph" w:customStyle="1" w:styleId="fr1">
    <w:name w:val="fr1"/>
    <w:basedOn w:val="a5"/>
    <w:rsid w:val="0035694F"/>
    <w:pPr>
      <w:spacing w:before="100" w:beforeAutospacing="1" w:after="100" w:afterAutospacing="1"/>
    </w:pPr>
    <w:rPr>
      <w:rFonts w:eastAsia="Calibri"/>
      <w:sz w:val="24"/>
      <w:szCs w:val="24"/>
      <w:lang w:eastAsia="ru-RU"/>
    </w:rPr>
  </w:style>
  <w:style w:type="paragraph" w:customStyle="1" w:styleId="1c">
    <w:name w:val="Абзац списка1"/>
    <w:basedOn w:val="a5"/>
    <w:qFormat/>
    <w:rsid w:val="0035694F"/>
    <w:pPr>
      <w:spacing w:after="200" w:line="276" w:lineRule="auto"/>
      <w:ind w:left="720"/>
    </w:pPr>
    <w:rPr>
      <w:rFonts w:ascii="Calibri" w:eastAsia="Times New Roman" w:hAnsi="Calibri"/>
      <w:sz w:val="22"/>
      <w:szCs w:val="22"/>
      <w:lang w:eastAsia="en-US"/>
    </w:rPr>
  </w:style>
  <w:style w:type="table" w:customStyle="1" w:styleId="42">
    <w:name w:val="Сетка таблицы4"/>
    <w:basedOn w:val="a7"/>
    <w:next w:val="af5"/>
    <w:uiPriority w:val="59"/>
    <w:rsid w:val="00194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8"/>
    <w:uiPriority w:val="99"/>
    <w:semiHidden/>
    <w:unhideWhenUsed/>
    <w:rsid w:val="00BF640C"/>
  </w:style>
  <w:style w:type="table" w:customStyle="1" w:styleId="52">
    <w:name w:val="Сетка таблицы5"/>
    <w:basedOn w:val="a7"/>
    <w:next w:val="af5"/>
    <w:uiPriority w:val="99"/>
    <w:rsid w:val="00BF640C"/>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semiHidden/>
    <w:rsid w:val="00A05568"/>
  </w:style>
  <w:style w:type="paragraph" w:customStyle="1" w:styleId="aff9">
    <w:name w:val="Стиль в законе"/>
    <w:basedOn w:val="a5"/>
    <w:rsid w:val="00A05568"/>
    <w:pPr>
      <w:spacing w:before="120" w:line="360" w:lineRule="auto"/>
      <w:ind w:firstLine="851"/>
    </w:pPr>
    <w:rPr>
      <w:rFonts w:eastAsia="Times New Roman"/>
      <w:snapToGrid w:val="0"/>
      <w:sz w:val="28"/>
      <w:lang w:eastAsia="ru-RU"/>
    </w:rPr>
  </w:style>
  <w:style w:type="table" w:customStyle="1" w:styleId="62">
    <w:name w:val="Сетка таблицы6"/>
    <w:basedOn w:val="a7"/>
    <w:next w:val="af5"/>
    <w:rsid w:val="00A05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5"/>
    <w:uiPriority w:val="99"/>
    <w:rsid w:val="00A05568"/>
    <w:pPr>
      <w:overflowPunct w:val="0"/>
      <w:autoSpaceDE w:val="0"/>
      <w:autoSpaceDN w:val="0"/>
      <w:adjustRightInd w:val="0"/>
      <w:textAlignment w:val="baseline"/>
    </w:pPr>
    <w:rPr>
      <w:rFonts w:eastAsia="Times New Roman"/>
      <w:sz w:val="28"/>
      <w:lang w:eastAsia="ru-RU"/>
    </w:rPr>
  </w:style>
  <w:style w:type="character" w:customStyle="1" w:styleId="16">
    <w:name w:val="Заголовок 1 Знак"/>
    <w:aliases w:val="Заголовок 1 Знак Знак Знак1,Заголовок 1 Знак Знак Знак Знак,Заголовок 1-1 Знак"/>
    <w:link w:val="13"/>
    <w:locked/>
    <w:rsid w:val="00A05568"/>
    <w:rPr>
      <w:rFonts w:ascii="Calibri" w:eastAsia="MS Mincho" w:hAnsi="Calibri"/>
      <w:caps/>
      <w:kern w:val="28"/>
      <w:lang w:val="x-none" w:eastAsia="ja-JP"/>
    </w:rPr>
  </w:style>
  <w:style w:type="character" w:customStyle="1" w:styleId="22">
    <w:name w:val="Заголовок 2 Знак"/>
    <w:aliases w:val=" Знак2 Знак, Знак2 Знак Знак Знак Знак, Знак2 Знак1 Знак,Знак2 Знак Знак Знак Знак,Знак2 Знак1 Знак,ГЛАВА Знак,Заголовок 2 Знак1 Знак,Заголовок 2 Знак Знак Знак,Заголовок 21 Знак"/>
    <w:link w:val="20"/>
    <w:uiPriority w:val="9"/>
    <w:locked/>
    <w:rsid w:val="00A05568"/>
    <w:rPr>
      <w:rFonts w:ascii="Arial" w:eastAsia="MS Mincho" w:hAnsi="Arial"/>
      <w:sz w:val="22"/>
      <w:lang w:val="x-none" w:eastAsia="ja-JP"/>
    </w:rPr>
  </w:style>
  <w:style w:type="character" w:customStyle="1" w:styleId="41">
    <w:name w:val="Заголовок 4 Знак"/>
    <w:aliases w:val="ПОДЗАГОЛОВКИ Знак"/>
    <w:link w:val="40"/>
    <w:locked/>
    <w:rsid w:val="00A05568"/>
    <w:rPr>
      <w:rFonts w:eastAsia="MS Mincho"/>
      <w:b/>
      <w:bCs/>
      <w:szCs w:val="28"/>
      <w:lang w:val="x-none" w:eastAsia="ja-JP"/>
    </w:rPr>
  </w:style>
  <w:style w:type="paragraph" w:customStyle="1" w:styleId="211">
    <w:name w:val="Основной текст 211"/>
    <w:basedOn w:val="a5"/>
    <w:rsid w:val="00A05568"/>
    <w:pPr>
      <w:overflowPunct w:val="0"/>
      <w:autoSpaceDE w:val="0"/>
      <w:autoSpaceDN w:val="0"/>
      <w:adjustRightInd w:val="0"/>
      <w:textAlignment w:val="baseline"/>
    </w:pPr>
    <w:rPr>
      <w:rFonts w:eastAsia="Calibri"/>
      <w:sz w:val="28"/>
      <w:lang w:eastAsia="ru-RU"/>
    </w:rPr>
  </w:style>
  <w:style w:type="paragraph" w:styleId="affa">
    <w:name w:val="Subtitle"/>
    <w:basedOn w:val="a5"/>
    <w:next w:val="a5"/>
    <w:link w:val="affb"/>
    <w:uiPriority w:val="99"/>
    <w:qFormat/>
    <w:rsid w:val="00A05568"/>
    <w:pPr>
      <w:spacing w:after="60"/>
      <w:jc w:val="center"/>
      <w:outlineLvl w:val="1"/>
    </w:pPr>
    <w:rPr>
      <w:rFonts w:ascii="Cambria" w:eastAsia="Calibri" w:hAnsi="Cambria"/>
      <w:sz w:val="24"/>
      <w:szCs w:val="24"/>
      <w:lang w:val="x-none" w:eastAsia="x-none"/>
    </w:rPr>
  </w:style>
  <w:style w:type="character" w:customStyle="1" w:styleId="affb">
    <w:name w:val="Подзаголовок Знак"/>
    <w:link w:val="affa"/>
    <w:uiPriority w:val="99"/>
    <w:rsid w:val="00A05568"/>
    <w:rPr>
      <w:rFonts w:ascii="Cambria" w:eastAsia="Calibri" w:hAnsi="Cambria"/>
      <w:sz w:val="24"/>
      <w:szCs w:val="24"/>
    </w:rPr>
  </w:style>
  <w:style w:type="paragraph" w:styleId="37">
    <w:name w:val="Body Text Indent 3"/>
    <w:basedOn w:val="a5"/>
    <w:link w:val="38"/>
    <w:unhideWhenUsed/>
    <w:rsid w:val="00EC30A6"/>
    <w:pPr>
      <w:spacing w:after="120"/>
      <w:ind w:left="283"/>
    </w:pPr>
    <w:rPr>
      <w:sz w:val="16"/>
      <w:szCs w:val="16"/>
      <w:lang w:val="x-none"/>
    </w:rPr>
  </w:style>
  <w:style w:type="character" w:customStyle="1" w:styleId="38">
    <w:name w:val="Основной текст с отступом 3 Знак"/>
    <w:link w:val="37"/>
    <w:rsid w:val="00EC30A6"/>
    <w:rPr>
      <w:rFonts w:eastAsia="MS Mincho"/>
      <w:sz w:val="16"/>
      <w:szCs w:val="16"/>
      <w:lang w:eastAsia="ja-JP"/>
    </w:rPr>
  </w:style>
  <w:style w:type="table" w:customStyle="1" w:styleId="72">
    <w:name w:val="Сетка таблицы7"/>
    <w:basedOn w:val="a7"/>
    <w:next w:val="af5"/>
    <w:uiPriority w:val="59"/>
    <w:rsid w:val="00AF5CF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
    <w:name w:val="Сетка таблицы8"/>
    <w:basedOn w:val="a7"/>
    <w:next w:val="af5"/>
    <w:uiPriority w:val="59"/>
    <w:rsid w:val="008C47D6"/>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
    <w:name w:val="Сетка таблицы9"/>
    <w:basedOn w:val="a7"/>
    <w:next w:val="af5"/>
    <w:rsid w:val="00837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7"/>
    <w:next w:val="af5"/>
    <w:uiPriority w:val="59"/>
    <w:rsid w:val="00DA01EB"/>
    <w:rPr>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
    <w:name w:val="Нет списка6"/>
    <w:next w:val="a8"/>
    <w:semiHidden/>
    <w:unhideWhenUsed/>
    <w:rsid w:val="003F7D11"/>
  </w:style>
  <w:style w:type="table" w:customStyle="1" w:styleId="110">
    <w:name w:val="Сетка таблицы11"/>
    <w:basedOn w:val="a7"/>
    <w:next w:val="af5"/>
    <w:rsid w:val="003F7D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3F7D11"/>
    <w:pPr>
      <w:widowControl w:val="0"/>
      <w:autoSpaceDE w:val="0"/>
      <w:autoSpaceDN w:val="0"/>
      <w:adjustRightInd w:val="0"/>
    </w:pPr>
    <w:rPr>
      <w:b/>
      <w:bCs/>
      <w:sz w:val="24"/>
      <w:szCs w:val="24"/>
    </w:rPr>
  </w:style>
  <w:style w:type="paragraph" w:customStyle="1" w:styleId="44">
    <w:name w:val="заголовок 4"/>
    <w:basedOn w:val="a5"/>
    <w:next w:val="a5"/>
    <w:rsid w:val="003F7D11"/>
    <w:pPr>
      <w:keepNext/>
      <w:autoSpaceDE w:val="0"/>
      <w:autoSpaceDN w:val="0"/>
      <w:jc w:val="center"/>
    </w:pPr>
    <w:rPr>
      <w:rFonts w:eastAsia="Times New Roman"/>
      <w:sz w:val="28"/>
      <w:szCs w:val="28"/>
      <w:lang w:eastAsia="ru-RU"/>
    </w:rPr>
  </w:style>
  <w:style w:type="paragraph" w:customStyle="1" w:styleId="Normal1">
    <w:name w:val="Normal1"/>
    <w:rsid w:val="003F7D11"/>
    <w:rPr>
      <w:sz w:val="24"/>
      <w:szCs w:val="22"/>
    </w:rPr>
  </w:style>
  <w:style w:type="paragraph" w:customStyle="1" w:styleId="272">
    <w:name w:val="Стиль Заголовок 2 + 72 пт"/>
    <w:basedOn w:val="20"/>
    <w:rsid w:val="003F7D11"/>
    <w:pPr>
      <w:spacing w:after="60"/>
      <w:jc w:val="left"/>
    </w:pPr>
    <w:rPr>
      <w:rFonts w:eastAsia="Times New Roman"/>
      <w:b/>
      <w:bCs/>
      <w:i/>
      <w:iCs/>
      <w:sz w:val="300"/>
      <w:szCs w:val="300"/>
      <w:lang w:eastAsia="x-none"/>
    </w:rPr>
  </w:style>
  <w:style w:type="paragraph" w:styleId="HTML">
    <w:name w:val="HTML Preformatted"/>
    <w:aliases w:val="Знак2"/>
    <w:basedOn w:val="a5"/>
    <w:link w:val="HTML0"/>
    <w:rsid w:val="003F7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val="x-none" w:eastAsia="x-none"/>
    </w:rPr>
  </w:style>
  <w:style w:type="character" w:customStyle="1" w:styleId="HTML0">
    <w:name w:val="Стандартный HTML Знак"/>
    <w:aliases w:val="Знак2 Знак"/>
    <w:link w:val="HTML"/>
    <w:rsid w:val="003F7D11"/>
    <w:rPr>
      <w:rFonts w:ascii="Courier New" w:hAnsi="Courier New"/>
      <w:lang w:val="x-none" w:eastAsia="x-none"/>
    </w:rPr>
  </w:style>
  <w:style w:type="paragraph" w:styleId="29">
    <w:name w:val="Body Text 2"/>
    <w:aliases w:val=" Знак1"/>
    <w:basedOn w:val="a5"/>
    <w:link w:val="2a"/>
    <w:rsid w:val="003F7D11"/>
    <w:pPr>
      <w:spacing w:after="120" w:line="480" w:lineRule="auto"/>
    </w:pPr>
    <w:rPr>
      <w:sz w:val="24"/>
      <w:lang w:val="x-none" w:eastAsia="x-none"/>
    </w:rPr>
  </w:style>
  <w:style w:type="character" w:customStyle="1" w:styleId="2a">
    <w:name w:val="Основной текст 2 Знак"/>
    <w:aliases w:val=" Знак1 Знак"/>
    <w:link w:val="29"/>
    <w:rsid w:val="003F7D11"/>
    <w:rPr>
      <w:rFonts w:eastAsia="MS Mincho"/>
      <w:sz w:val="24"/>
      <w:lang w:val="x-none" w:eastAsia="x-none"/>
    </w:rPr>
  </w:style>
  <w:style w:type="character" w:customStyle="1" w:styleId="83">
    <w:name w:val="Знак Знак8"/>
    <w:locked/>
    <w:rsid w:val="003F7D11"/>
    <w:rPr>
      <w:rFonts w:eastAsia="MS Mincho"/>
      <w:sz w:val="24"/>
      <w:lang w:val="ru-RU" w:eastAsia="ru-RU"/>
    </w:rPr>
  </w:style>
  <w:style w:type="paragraph" w:customStyle="1" w:styleId="ConsNonformat">
    <w:name w:val="ConsNonformat"/>
    <w:link w:val="ConsNonformat0"/>
    <w:rsid w:val="003F7D11"/>
    <w:pPr>
      <w:widowControl w:val="0"/>
      <w:autoSpaceDE w:val="0"/>
      <w:autoSpaceDN w:val="0"/>
      <w:adjustRightInd w:val="0"/>
    </w:pPr>
    <w:rPr>
      <w:rFonts w:ascii="Courier New" w:hAnsi="Courier New" w:cs="Courier New"/>
      <w:sz w:val="24"/>
      <w:szCs w:val="22"/>
    </w:rPr>
  </w:style>
  <w:style w:type="paragraph" w:customStyle="1" w:styleId="affc">
    <w:name w:val="Знак Знак"/>
    <w:basedOn w:val="a5"/>
    <w:rsid w:val="003F7D11"/>
    <w:rPr>
      <w:rFonts w:ascii="Verdana" w:eastAsia="Times New Roman" w:hAnsi="Verdana" w:cs="Verdana"/>
      <w:lang w:val="en-US" w:eastAsia="ru-RU"/>
    </w:rPr>
  </w:style>
  <w:style w:type="paragraph" w:customStyle="1" w:styleId="affd">
    <w:name w:val="Знак Знак Знак Знак Знак Знак Знак Знак"/>
    <w:basedOn w:val="a5"/>
    <w:rsid w:val="003F7D11"/>
    <w:rPr>
      <w:rFonts w:ascii="Verdana" w:eastAsia="Times New Roman" w:hAnsi="Verdana" w:cs="Verdana"/>
      <w:lang w:val="en-US" w:eastAsia="ru-RU"/>
    </w:rPr>
  </w:style>
  <w:style w:type="paragraph" w:customStyle="1" w:styleId="ConsTitle">
    <w:name w:val="ConsTitle"/>
    <w:rsid w:val="003F7D11"/>
    <w:pPr>
      <w:widowControl w:val="0"/>
      <w:autoSpaceDE w:val="0"/>
      <w:autoSpaceDN w:val="0"/>
      <w:adjustRightInd w:val="0"/>
    </w:pPr>
    <w:rPr>
      <w:rFonts w:ascii="Arial" w:hAnsi="Arial" w:cs="Arial"/>
      <w:b/>
      <w:bCs/>
      <w:sz w:val="24"/>
      <w:szCs w:val="22"/>
    </w:rPr>
  </w:style>
  <w:style w:type="character" w:customStyle="1" w:styleId="affe">
    <w:name w:val="Текст примечания Знак"/>
    <w:link w:val="afff"/>
    <w:uiPriority w:val="99"/>
    <w:rsid w:val="003F7D11"/>
    <w:rPr>
      <w:lang w:val="x-none" w:eastAsia="en-US"/>
    </w:rPr>
  </w:style>
  <w:style w:type="paragraph" w:styleId="afff">
    <w:name w:val="annotation text"/>
    <w:basedOn w:val="a5"/>
    <w:link w:val="affe"/>
    <w:uiPriority w:val="99"/>
    <w:unhideWhenUsed/>
    <w:rsid w:val="003F7D11"/>
    <w:pPr>
      <w:spacing w:after="200" w:line="276" w:lineRule="auto"/>
    </w:pPr>
    <w:rPr>
      <w:rFonts w:eastAsia="Times New Roman"/>
      <w:lang w:val="x-none" w:eastAsia="en-US"/>
    </w:rPr>
  </w:style>
  <w:style w:type="character" w:customStyle="1" w:styleId="1d">
    <w:name w:val="Текст примечания Знак1"/>
    <w:uiPriority w:val="99"/>
    <w:semiHidden/>
    <w:rsid w:val="003F7D11"/>
    <w:rPr>
      <w:rFonts w:eastAsia="MS Mincho"/>
      <w:lang w:eastAsia="ja-JP"/>
    </w:rPr>
  </w:style>
  <w:style w:type="character" w:customStyle="1" w:styleId="afff0">
    <w:name w:val="Тема примечания Знак"/>
    <w:link w:val="afff1"/>
    <w:uiPriority w:val="99"/>
    <w:semiHidden/>
    <w:rsid w:val="003F7D11"/>
    <w:rPr>
      <w:b/>
      <w:bCs/>
      <w:lang w:val="x-none" w:eastAsia="en-US"/>
    </w:rPr>
  </w:style>
  <w:style w:type="paragraph" w:styleId="afff1">
    <w:name w:val="annotation subject"/>
    <w:basedOn w:val="afff"/>
    <w:next w:val="afff"/>
    <w:link w:val="afff0"/>
    <w:uiPriority w:val="99"/>
    <w:semiHidden/>
    <w:unhideWhenUsed/>
    <w:rsid w:val="003F7D11"/>
    <w:rPr>
      <w:b/>
      <w:bCs/>
    </w:rPr>
  </w:style>
  <w:style w:type="character" w:customStyle="1" w:styleId="1e">
    <w:name w:val="Тема примечания Знак1"/>
    <w:uiPriority w:val="99"/>
    <w:semiHidden/>
    <w:rsid w:val="003F7D11"/>
    <w:rPr>
      <w:rFonts w:eastAsia="MS Mincho"/>
      <w:b/>
      <w:bCs/>
      <w:lang w:eastAsia="ja-JP"/>
    </w:rPr>
  </w:style>
  <w:style w:type="paragraph" w:customStyle="1" w:styleId="Default">
    <w:name w:val="Default"/>
    <w:qFormat/>
    <w:rsid w:val="003F7D11"/>
    <w:pPr>
      <w:autoSpaceDE w:val="0"/>
      <w:autoSpaceDN w:val="0"/>
      <w:adjustRightInd w:val="0"/>
    </w:pPr>
    <w:rPr>
      <w:rFonts w:eastAsia="Calibri"/>
      <w:color w:val="000000"/>
      <w:sz w:val="24"/>
      <w:szCs w:val="24"/>
    </w:rPr>
  </w:style>
  <w:style w:type="paragraph" w:customStyle="1" w:styleId="afff2">
    <w:name w:val="Знак"/>
    <w:basedOn w:val="a5"/>
    <w:rsid w:val="003F7D11"/>
    <w:pPr>
      <w:spacing w:after="160" w:line="240" w:lineRule="exact"/>
    </w:pPr>
    <w:rPr>
      <w:rFonts w:ascii="Verdana" w:eastAsia="Times New Roman" w:hAnsi="Verdana"/>
      <w:lang w:val="en-US" w:eastAsia="ru-RU"/>
    </w:rPr>
  </w:style>
  <w:style w:type="character" w:customStyle="1" w:styleId="FontStyle51">
    <w:name w:val="Font Style51"/>
    <w:rsid w:val="003F7D11"/>
    <w:rPr>
      <w:rFonts w:ascii="Times New Roman" w:hAnsi="Times New Roman" w:cs="Times New Roman"/>
      <w:sz w:val="22"/>
      <w:szCs w:val="22"/>
    </w:rPr>
  </w:style>
  <w:style w:type="character" w:customStyle="1" w:styleId="FontStyle48">
    <w:name w:val="Font Style48"/>
    <w:rsid w:val="003F7D11"/>
    <w:rPr>
      <w:rFonts w:ascii="Times New Roman" w:hAnsi="Times New Roman" w:cs="Times New Roman"/>
      <w:sz w:val="22"/>
      <w:szCs w:val="22"/>
    </w:rPr>
  </w:style>
  <w:style w:type="character" w:customStyle="1" w:styleId="FontStyle62">
    <w:name w:val="Font Style62"/>
    <w:rsid w:val="003F7D11"/>
    <w:rPr>
      <w:rFonts w:ascii="Sylfaen" w:hAnsi="Sylfaen" w:cs="Sylfaen"/>
      <w:i/>
      <w:iCs/>
      <w:sz w:val="28"/>
      <w:szCs w:val="28"/>
    </w:rPr>
  </w:style>
  <w:style w:type="numbering" w:customStyle="1" w:styleId="112">
    <w:name w:val="Нет списка11"/>
    <w:next w:val="a8"/>
    <w:semiHidden/>
    <w:rsid w:val="003F7D11"/>
  </w:style>
  <w:style w:type="character" w:customStyle="1" w:styleId="FontStyle26">
    <w:name w:val="Font Style26"/>
    <w:rsid w:val="003F7D11"/>
    <w:rPr>
      <w:rFonts w:ascii="Times New Roman" w:hAnsi="Times New Roman" w:cs="Times New Roman"/>
      <w:sz w:val="20"/>
      <w:szCs w:val="20"/>
    </w:rPr>
  </w:style>
  <w:style w:type="character" w:customStyle="1" w:styleId="text">
    <w:name w:val="text"/>
    <w:rsid w:val="003F7D11"/>
    <w:rPr>
      <w:rFonts w:cs="Times New Roman"/>
    </w:rPr>
  </w:style>
  <w:style w:type="character" w:styleId="afff3">
    <w:name w:val="annotation reference"/>
    <w:rsid w:val="003F7D11"/>
    <w:rPr>
      <w:rFonts w:cs="Times New Roman"/>
      <w:sz w:val="16"/>
      <w:szCs w:val="16"/>
    </w:rPr>
  </w:style>
  <w:style w:type="character" w:customStyle="1" w:styleId="bold1">
    <w:name w:val="bold1"/>
    <w:rsid w:val="003F7D11"/>
    <w:rPr>
      <w:rFonts w:cs="Times New Roman"/>
      <w:b/>
      <w:bCs/>
    </w:rPr>
  </w:style>
  <w:style w:type="paragraph" w:customStyle="1" w:styleId="1f">
    <w:name w:val="Рецензия1"/>
    <w:hidden/>
    <w:semiHidden/>
    <w:rsid w:val="003F7D11"/>
    <w:rPr>
      <w:rFonts w:ascii="Calibri" w:hAnsi="Calibri"/>
      <w:sz w:val="22"/>
      <w:szCs w:val="22"/>
    </w:rPr>
  </w:style>
  <w:style w:type="paragraph" w:customStyle="1" w:styleId="113">
    <w:name w:val="Абзац списка11"/>
    <w:basedOn w:val="a5"/>
    <w:qFormat/>
    <w:rsid w:val="003F7D11"/>
    <w:pPr>
      <w:autoSpaceDN w:val="0"/>
      <w:spacing w:after="200" w:line="276" w:lineRule="auto"/>
      <w:ind w:left="720"/>
      <w:textAlignment w:val="baseline"/>
    </w:pPr>
    <w:rPr>
      <w:rFonts w:ascii="Calibri" w:eastAsia="Times New Roman" w:hAnsi="Calibri"/>
      <w:sz w:val="22"/>
      <w:szCs w:val="22"/>
      <w:lang w:eastAsia="en-US"/>
    </w:rPr>
  </w:style>
  <w:style w:type="character" w:customStyle="1" w:styleId="apple-style-span">
    <w:name w:val="apple-style-span"/>
    <w:rsid w:val="003F7D11"/>
  </w:style>
  <w:style w:type="numbering" w:customStyle="1" w:styleId="73">
    <w:name w:val="Нет списка7"/>
    <w:next w:val="a8"/>
    <w:uiPriority w:val="99"/>
    <w:semiHidden/>
    <w:unhideWhenUsed/>
    <w:rsid w:val="00AA0BCD"/>
  </w:style>
  <w:style w:type="table" w:customStyle="1" w:styleId="120">
    <w:name w:val="Сетка таблицы12"/>
    <w:basedOn w:val="a7"/>
    <w:next w:val="af5"/>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
    <w:name w:val="Нет списка8"/>
    <w:next w:val="a8"/>
    <w:uiPriority w:val="99"/>
    <w:semiHidden/>
    <w:unhideWhenUsed/>
    <w:rsid w:val="00AA0BCD"/>
  </w:style>
  <w:style w:type="table" w:customStyle="1" w:styleId="130">
    <w:name w:val="Сетка таблицы13"/>
    <w:basedOn w:val="a7"/>
    <w:next w:val="af5"/>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8"/>
    <w:semiHidden/>
    <w:rsid w:val="00AD63B6"/>
  </w:style>
  <w:style w:type="paragraph" w:customStyle="1" w:styleId="15">
    <w:name w:val="Стиль1"/>
    <w:basedOn w:val="a5"/>
    <w:rsid w:val="00AD63B6"/>
    <w:pPr>
      <w:keepNext/>
      <w:keepLines/>
      <w:widowControl w:val="0"/>
      <w:numPr>
        <w:numId w:val="1"/>
      </w:numPr>
      <w:suppressLineNumbers/>
      <w:suppressAutoHyphens/>
      <w:spacing w:after="60"/>
    </w:pPr>
    <w:rPr>
      <w:rFonts w:eastAsia="Times New Roman"/>
      <w:b/>
      <w:sz w:val="28"/>
      <w:szCs w:val="24"/>
      <w:lang w:eastAsia="ru-RU"/>
    </w:rPr>
  </w:style>
  <w:style w:type="paragraph" w:customStyle="1" w:styleId="21">
    <w:name w:val="Стиль2"/>
    <w:basedOn w:val="2b"/>
    <w:qFormat/>
    <w:rsid w:val="00AD63B6"/>
    <w:pPr>
      <w:keepNext/>
      <w:keepLines/>
      <w:widowControl w:val="0"/>
      <w:numPr>
        <w:ilvl w:val="1"/>
        <w:numId w:val="1"/>
      </w:numPr>
      <w:suppressLineNumbers/>
      <w:suppressAutoHyphens/>
    </w:pPr>
    <w:rPr>
      <w:b/>
      <w:szCs w:val="20"/>
    </w:rPr>
  </w:style>
  <w:style w:type="paragraph" w:customStyle="1" w:styleId="30">
    <w:name w:val="Стиль3"/>
    <w:basedOn w:val="27"/>
    <w:link w:val="39"/>
    <w:rsid w:val="00AD63B6"/>
    <w:pPr>
      <w:widowControl w:val="0"/>
      <w:numPr>
        <w:ilvl w:val="2"/>
        <w:numId w:val="1"/>
      </w:numPr>
      <w:adjustRightInd w:val="0"/>
      <w:spacing w:after="0" w:line="240" w:lineRule="auto"/>
      <w:textAlignment w:val="baseline"/>
    </w:pPr>
    <w:rPr>
      <w:rFonts w:eastAsia="Times New Roman"/>
      <w:sz w:val="24"/>
      <w:lang w:val="ru-RU" w:eastAsia="ru-RU"/>
    </w:rPr>
  </w:style>
  <w:style w:type="paragraph" w:customStyle="1" w:styleId="2-11">
    <w:name w:val="содержание2-11"/>
    <w:basedOn w:val="a5"/>
    <w:rsid w:val="00AD63B6"/>
    <w:pPr>
      <w:spacing w:after="60"/>
    </w:pPr>
    <w:rPr>
      <w:rFonts w:eastAsia="Times New Roman"/>
      <w:sz w:val="24"/>
      <w:szCs w:val="24"/>
      <w:lang w:eastAsia="ru-RU"/>
    </w:rPr>
  </w:style>
  <w:style w:type="paragraph" w:styleId="2b">
    <w:name w:val="List Number 2"/>
    <w:basedOn w:val="a5"/>
    <w:rsid w:val="00AD63B6"/>
    <w:pPr>
      <w:tabs>
        <w:tab w:val="num" w:pos="0"/>
      </w:tabs>
      <w:spacing w:after="60"/>
      <w:ind w:left="432" w:hanging="432"/>
    </w:pPr>
    <w:rPr>
      <w:rFonts w:eastAsia="Times New Roman"/>
      <w:sz w:val="24"/>
      <w:szCs w:val="24"/>
      <w:lang w:eastAsia="ru-RU"/>
    </w:rPr>
  </w:style>
  <w:style w:type="table" w:customStyle="1" w:styleId="140">
    <w:name w:val="Сетка таблицы14"/>
    <w:basedOn w:val="a7"/>
    <w:next w:val="af5"/>
    <w:rsid w:val="00AD63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footnote reference"/>
    <w:aliases w:val="Знак сноски-FN,Знак сноски 1,Ciae niinee-FN,Referencia nota al pie,Ссылка на сноску 45,Appel note de bas de page"/>
    <w:rsid w:val="00AD63B6"/>
    <w:rPr>
      <w:rFonts w:ascii="Times New Roman" w:hAnsi="Times New Roman"/>
      <w:vertAlign w:val="superscript"/>
    </w:rPr>
  </w:style>
  <w:style w:type="paragraph" w:styleId="afff5">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6"/>
    <w:rsid w:val="00AD63B6"/>
    <w:pPr>
      <w:spacing w:after="60"/>
    </w:pPr>
    <w:rPr>
      <w:rFonts w:eastAsia="Times New Roman"/>
      <w:lang w:eastAsia="ru-RU"/>
    </w:rPr>
  </w:style>
  <w:style w:type="character" w:customStyle="1" w:styleId="afff6">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5"/>
    <w:rsid w:val="00AD63B6"/>
  </w:style>
  <w:style w:type="character" w:customStyle="1" w:styleId="afff7">
    <w:name w:val="Основной шрифт"/>
    <w:rsid w:val="00AD63B6"/>
  </w:style>
  <w:style w:type="paragraph" w:customStyle="1" w:styleId="Iauiue">
    <w:name w:val="Iau?iue"/>
    <w:rsid w:val="00AD63B6"/>
    <w:rPr>
      <w:lang w:val="en-US"/>
    </w:rPr>
  </w:style>
  <w:style w:type="character" w:customStyle="1" w:styleId="FontStyle25">
    <w:name w:val="Font Style25"/>
    <w:uiPriority w:val="99"/>
    <w:rsid w:val="00AD63B6"/>
    <w:rPr>
      <w:rFonts w:ascii="Times New Roman" w:hAnsi="Times New Roman" w:cs="Times New Roman"/>
      <w:sz w:val="26"/>
      <w:szCs w:val="26"/>
    </w:rPr>
  </w:style>
  <w:style w:type="paragraph" w:customStyle="1" w:styleId="Style6">
    <w:name w:val="Style6"/>
    <w:basedOn w:val="a5"/>
    <w:rsid w:val="00AD63B6"/>
    <w:pPr>
      <w:widowControl w:val="0"/>
      <w:autoSpaceDE w:val="0"/>
      <w:autoSpaceDN w:val="0"/>
      <w:adjustRightInd w:val="0"/>
      <w:spacing w:line="321" w:lineRule="exact"/>
      <w:ind w:firstLine="446"/>
    </w:pPr>
    <w:rPr>
      <w:rFonts w:eastAsia="Times New Roman"/>
      <w:sz w:val="24"/>
      <w:szCs w:val="24"/>
      <w:lang w:eastAsia="ru-RU"/>
    </w:rPr>
  </w:style>
  <w:style w:type="paragraph" w:customStyle="1" w:styleId="310">
    <w:name w:val="Основной текст 31"/>
    <w:basedOn w:val="a5"/>
    <w:uiPriority w:val="99"/>
    <w:rsid w:val="00AD63B6"/>
    <w:pPr>
      <w:keepNext/>
      <w:keepLines/>
    </w:pPr>
    <w:rPr>
      <w:rFonts w:eastAsia="Times New Roman"/>
      <w:sz w:val="24"/>
      <w:lang w:eastAsia="ar-SA"/>
    </w:rPr>
  </w:style>
  <w:style w:type="table" w:customStyle="1" w:styleId="150">
    <w:name w:val="Сетка таблицы15"/>
    <w:basedOn w:val="a7"/>
    <w:next w:val="af5"/>
    <w:rsid w:val="00AD63B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8"/>
    <w:uiPriority w:val="99"/>
    <w:semiHidden/>
    <w:unhideWhenUsed/>
    <w:rsid w:val="00AF1E98"/>
  </w:style>
  <w:style w:type="table" w:customStyle="1" w:styleId="160">
    <w:name w:val="Сетка таблицы16"/>
    <w:basedOn w:val="a7"/>
    <w:next w:val="af5"/>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0">
    <w:name w:val="Знак Знак Знак1 Знак Знак Знак Знак"/>
    <w:basedOn w:val="a5"/>
    <w:semiHidden/>
    <w:rsid w:val="00AF1E98"/>
    <w:pPr>
      <w:spacing w:before="100" w:beforeAutospacing="1" w:after="100" w:afterAutospacing="1"/>
    </w:pPr>
    <w:rPr>
      <w:rFonts w:ascii="Tahoma" w:eastAsia="Times New Roman" w:hAnsi="Tahoma"/>
      <w:lang w:val="en-US" w:eastAsia="en-US"/>
    </w:rPr>
  </w:style>
  <w:style w:type="table" w:customStyle="1" w:styleId="170">
    <w:name w:val="Сетка таблицы17"/>
    <w:basedOn w:val="a7"/>
    <w:next w:val="af5"/>
    <w:uiPriority w:val="59"/>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
    <w:name w:val="Нет списка12"/>
    <w:next w:val="a8"/>
    <w:uiPriority w:val="99"/>
    <w:semiHidden/>
    <w:unhideWhenUsed/>
    <w:rsid w:val="00B67251"/>
  </w:style>
  <w:style w:type="character" w:customStyle="1" w:styleId="51">
    <w:name w:val="Заголовок 5 Знак"/>
    <w:link w:val="50"/>
    <w:rsid w:val="00B67251"/>
    <w:rPr>
      <w:rFonts w:eastAsia="MS Mincho"/>
      <w:bCs/>
      <w:i/>
      <w:iCs/>
      <w:lang w:val="x-none" w:eastAsia="ja-JP"/>
    </w:rPr>
  </w:style>
  <w:style w:type="character" w:customStyle="1" w:styleId="61">
    <w:name w:val="Заголовок 6 Знак"/>
    <w:link w:val="60"/>
    <w:rsid w:val="00B67251"/>
    <w:rPr>
      <w:rFonts w:ascii="Arial" w:eastAsia="MS Mincho" w:hAnsi="Arial"/>
      <w:b/>
      <w:sz w:val="24"/>
      <w:szCs w:val="24"/>
      <w:lang w:val="x-none" w:eastAsia="ja-JP"/>
    </w:rPr>
  </w:style>
  <w:style w:type="character" w:customStyle="1" w:styleId="71">
    <w:name w:val="Заголовок 7 Знак"/>
    <w:aliases w:val="Заголовок x.x Знак"/>
    <w:link w:val="7"/>
    <w:uiPriority w:val="99"/>
    <w:rsid w:val="00B67251"/>
    <w:rPr>
      <w:rFonts w:eastAsia="MS Mincho"/>
      <w:b/>
      <w:bCs/>
      <w:sz w:val="16"/>
      <w:lang w:val="x-none" w:eastAsia="ja-JP"/>
    </w:rPr>
  </w:style>
  <w:style w:type="character" w:customStyle="1" w:styleId="81">
    <w:name w:val="Заголовок 8 Знак"/>
    <w:link w:val="8"/>
    <w:uiPriority w:val="99"/>
    <w:rsid w:val="00B67251"/>
    <w:rPr>
      <w:rFonts w:eastAsia="MS Mincho"/>
      <w:bCs/>
      <w:lang w:val="x-none" w:eastAsia="ja-JP"/>
    </w:rPr>
  </w:style>
  <w:style w:type="character" w:customStyle="1" w:styleId="90">
    <w:name w:val="Заголовок 9 Знак"/>
    <w:link w:val="9"/>
    <w:uiPriority w:val="99"/>
    <w:rsid w:val="00B67251"/>
    <w:rPr>
      <w:rFonts w:eastAsia="MS Mincho"/>
      <w:b/>
      <w:snapToGrid w:val="0"/>
      <w:sz w:val="22"/>
      <w:lang w:val="x-none" w:eastAsia="ja-JP"/>
    </w:rPr>
  </w:style>
  <w:style w:type="character" w:customStyle="1" w:styleId="1f1">
    <w:name w:val="Просмотренная гиперссылка1"/>
    <w:uiPriority w:val="99"/>
    <w:semiHidden/>
    <w:unhideWhenUsed/>
    <w:rsid w:val="00B67251"/>
    <w:rPr>
      <w:color w:val="800080"/>
      <w:u w:val="single"/>
    </w:rPr>
  </w:style>
  <w:style w:type="character" w:customStyle="1" w:styleId="afff8">
    <w:name w:val="Без интервала Знак"/>
    <w:link w:val="afff9"/>
    <w:uiPriority w:val="1"/>
    <w:locked/>
    <w:rsid w:val="00B67251"/>
    <w:rPr>
      <w:rFonts w:ascii="Calibri" w:eastAsia="Calibri" w:hAnsi="Calibri"/>
      <w:sz w:val="28"/>
      <w:szCs w:val="22"/>
      <w:lang w:val="ru-RU" w:eastAsia="ru-RU" w:bidi="ar-SA"/>
    </w:rPr>
  </w:style>
  <w:style w:type="paragraph" w:styleId="afff9">
    <w:name w:val="No Spacing"/>
    <w:link w:val="afff8"/>
    <w:uiPriority w:val="1"/>
    <w:qFormat/>
    <w:rsid w:val="00B67251"/>
    <w:pPr>
      <w:jc w:val="both"/>
    </w:pPr>
    <w:rPr>
      <w:rFonts w:ascii="Calibri" w:eastAsia="Calibri" w:hAnsi="Calibri"/>
      <w:sz w:val="28"/>
      <w:szCs w:val="22"/>
    </w:rPr>
  </w:style>
  <w:style w:type="paragraph" w:customStyle="1" w:styleId="afffa">
    <w:name w:val="Стиль Бюллетень"/>
    <w:basedOn w:val="13"/>
    <w:next w:val="20"/>
    <w:qFormat/>
    <w:rsid w:val="00B67251"/>
    <w:pPr>
      <w:spacing w:line="276" w:lineRule="auto"/>
      <w:jc w:val="center"/>
    </w:pPr>
    <w:rPr>
      <w:rFonts w:ascii="Times New Roman" w:eastAsia="Times New Roman" w:hAnsi="Times New Roman"/>
      <w:b/>
      <w:sz w:val="36"/>
      <w:szCs w:val="36"/>
      <w:lang w:eastAsia="ru-RU"/>
    </w:rPr>
  </w:style>
  <w:style w:type="table" w:customStyle="1" w:styleId="180">
    <w:name w:val="Сетка таблицы18"/>
    <w:basedOn w:val="a7"/>
    <w:next w:val="af5"/>
    <w:uiPriority w:val="59"/>
    <w:rsid w:val="00B67251"/>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b">
    <w:name w:val="FollowedHyperlink"/>
    <w:uiPriority w:val="99"/>
    <w:unhideWhenUsed/>
    <w:rsid w:val="00B67251"/>
    <w:rPr>
      <w:color w:val="800080"/>
      <w:u w:val="single"/>
    </w:rPr>
  </w:style>
  <w:style w:type="table" w:customStyle="1" w:styleId="190">
    <w:name w:val="Сетка таблицы19"/>
    <w:basedOn w:val="a7"/>
    <w:next w:val="af5"/>
    <w:uiPriority w:val="59"/>
    <w:rsid w:val="00D570E7"/>
    <w:rPr>
      <w:rFonts w:ascii="Calibri" w:eastAsia="Arial Unicode MS"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c">
    <w:name w:val="toa heading"/>
    <w:basedOn w:val="a5"/>
    <w:next w:val="a5"/>
    <w:semiHidden/>
    <w:unhideWhenUsed/>
    <w:rsid w:val="00F2235B"/>
    <w:pPr>
      <w:spacing w:before="120"/>
    </w:pPr>
    <w:rPr>
      <w:rFonts w:ascii="Cambria" w:eastAsia="Times New Roman" w:hAnsi="Cambria"/>
      <w:b/>
      <w:bCs/>
      <w:sz w:val="24"/>
      <w:szCs w:val="24"/>
    </w:rPr>
  </w:style>
  <w:style w:type="numbering" w:customStyle="1" w:styleId="131">
    <w:name w:val="Нет списка13"/>
    <w:next w:val="a8"/>
    <w:semiHidden/>
    <w:rsid w:val="00CD3C3F"/>
  </w:style>
  <w:style w:type="paragraph" w:customStyle="1" w:styleId="122">
    <w:name w:val="12"/>
    <w:basedOn w:val="a5"/>
    <w:rsid w:val="00CD3C3F"/>
    <w:rPr>
      <w:rFonts w:eastAsia="Times New Roman"/>
      <w:sz w:val="24"/>
      <w:szCs w:val="24"/>
      <w:lang w:eastAsia="ru-RU"/>
    </w:rPr>
  </w:style>
  <w:style w:type="numbering" w:customStyle="1" w:styleId="141">
    <w:name w:val="Нет списка14"/>
    <w:next w:val="a8"/>
    <w:semiHidden/>
    <w:rsid w:val="00CD3C3F"/>
  </w:style>
  <w:style w:type="paragraph" w:customStyle="1" w:styleId="311">
    <w:name w:val="Знак31"/>
    <w:basedOn w:val="a5"/>
    <w:rsid w:val="00CD3C3F"/>
    <w:pPr>
      <w:spacing w:after="160" w:line="240" w:lineRule="exact"/>
    </w:pPr>
    <w:rPr>
      <w:rFonts w:ascii="Verdana" w:eastAsia="Times New Roman" w:hAnsi="Verdana"/>
      <w:lang w:val="en-US" w:eastAsia="en-US"/>
    </w:rPr>
  </w:style>
  <w:style w:type="table" w:customStyle="1" w:styleId="200">
    <w:name w:val="Сетка таблицы20"/>
    <w:basedOn w:val="a7"/>
    <w:next w:val="af5"/>
    <w:rsid w:val="00CD3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5"/>
    <w:rsid w:val="00CD3C3F"/>
    <w:pPr>
      <w:spacing w:before="100" w:beforeAutospacing="1" w:after="100" w:afterAutospacing="1"/>
    </w:pPr>
    <w:rPr>
      <w:rFonts w:eastAsia="Times New Roman"/>
      <w:sz w:val="24"/>
      <w:szCs w:val="24"/>
      <w:lang w:eastAsia="ru-RU"/>
    </w:rPr>
  </w:style>
  <w:style w:type="paragraph" w:customStyle="1" w:styleId="s13">
    <w:name w:val="s_13"/>
    <w:basedOn w:val="a5"/>
    <w:rsid w:val="00CD3C3F"/>
    <w:pPr>
      <w:ind w:firstLine="720"/>
    </w:pPr>
    <w:rPr>
      <w:rFonts w:eastAsia="Times New Roman"/>
      <w:lang w:eastAsia="ru-RU"/>
    </w:rPr>
  </w:style>
  <w:style w:type="numbering" w:customStyle="1" w:styleId="151">
    <w:name w:val="Нет списка15"/>
    <w:next w:val="a8"/>
    <w:uiPriority w:val="99"/>
    <w:semiHidden/>
    <w:unhideWhenUsed/>
    <w:rsid w:val="00377A97"/>
  </w:style>
  <w:style w:type="numbering" w:customStyle="1" w:styleId="161">
    <w:name w:val="Нет списка16"/>
    <w:next w:val="a8"/>
    <w:uiPriority w:val="99"/>
    <w:semiHidden/>
    <w:unhideWhenUsed/>
    <w:rsid w:val="00377A97"/>
  </w:style>
  <w:style w:type="table" w:customStyle="1" w:styleId="212">
    <w:name w:val="Сетка таблицы21"/>
    <w:basedOn w:val="a7"/>
    <w:next w:val="af5"/>
    <w:rsid w:val="00B92BC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5"/>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5"/>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8"/>
    <w:uiPriority w:val="99"/>
    <w:semiHidden/>
    <w:unhideWhenUsed/>
    <w:rsid w:val="006D1090"/>
  </w:style>
  <w:style w:type="paragraph" w:customStyle="1" w:styleId="ConsNormal">
    <w:name w:val="ConsNormal"/>
    <w:rsid w:val="006D1090"/>
    <w:pPr>
      <w:widowControl w:val="0"/>
      <w:autoSpaceDE w:val="0"/>
      <w:autoSpaceDN w:val="0"/>
      <w:adjustRightInd w:val="0"/>
      <w:ind w:firstLine="720"/>
    </w:pPr>
    <w:rPr>
      <w:rFonts w:ascii="Arial" w:hAnsi="Arial" w:cs="Arial"/>
    </w:rPr>
  </w:style>
  <w:style w:type="character" w:customStyle="1" w:styleId="BodyTextIndentChar">
    <w:name w:val="Body Text Indent Char"/>
    <w:link w:val="1f2"/>
    <w:locked/>
    <w:rsid w:val="006D1090"/>
    <w:rPr>
      <w:lang w:val="x-none"/>
    </w:rPr>
  </w:style>
  <w:style w:type="paragraph" w:customStyle="1" w:styleId="1f2">
    <w:name w:val="Основной текст с отступом1"/>
    <w:basedOn w:val="a5"/>
    <w:link w:val="BodyTextIndentChar"/>
    <w:rsid w:val="006D1090"/>
    <w:pPr>
      <w:spacing w:after="120" w:line="480" w:lineRule="auto"/>
    </w:pPr>
    <w:rPr>
      <w:rFonts w:eastAsia="Times New Roman"/>
      <w:lang w:val="x-none" w:eastAsia="x-none"/>
    </w:rPr>
  </w:style>
  <w:style w:type="character" w:customStyle="1" w:styleId="Bodytext">
    <w:name w:val="Body text_"/>
    <w:link w:val="1f3"/>
    <w:uiPriority w:val="99"/>
    <w:locked/>
    <w:rsid w:val="006D1090"/>
    <w:rPr>
      <w:sz w:val="27"/>
      <w:szCs w:val="27"/>
      <w:shd w:val="clear" w:color="auto" w:fill="FFFFFF"/>
    </w:rPr>
  </w:style>
  <w:style w:type="paragraph" w:customStyle="1" w:styleId="1f3">
    <w:name w:val="Основной текст1"/>
    <w:basedOn w:val="a5"/>
    <w:link w:val="Bodytext"/>
    <w:rsid w:val="006D1090"/>
    <w:pPr>
      <w:shd w:val="clear" w:color="auto" w:fill="FFFFFF"/>
      <w:spacing w:after="600" w:line="322" w:lineRule="exact"/>
      <w:ind w:hanging="840"/>
      <w:jc w:val="right"/>
    </w:pPr>
    <w:rPr>
      <w:rFonts w:eastAsia="Times New Roman"/>
      <w:sz w:val="27"/>
      <w:szCs w:val="27"/>
      <w:lang w:val="x-none" w:eastAsia="x-none"/>
    </w:rPr>
  </w:style>
  <w:style w:type="character" w:customStyle="1" w:styleId="Bodytext3">
    <w:name w:val="Body text (3)_"/>
    <w:link w:val="Bodytext30"/>
    <w:uiPriority w:val="99"/>
    <w:locked/>
    <w:rsid w:val="006D1090"/>
    <w:rPr>
      <w:sz w:val="23"/>
      <w:szCs w:val="23"/>
      <w:shd w:val="clear" w:color="auto" w:fill="FFFFFF"/>
    </w:rPr>
  </w:style>
  <w:style w:type="paragraph" w:customStyle="1" w:styleId="Bodytext30">
    <w:name w:val="Body text (3)"/>
    <w:basedOn w:val="a5"/>
    <w:link w:val="Bodytext3"/>
    <w:uiPriority w:val="99"/>
    <w:rsid w:val="006D1090"/>
    <w:pPr>
      <w:shd w:val="clear" w:color="auto" w:fill="FFFFFF"/>
      <w:spacing w:line="317" w:lineRule="exact"/>
    </w:pPr>
    <w:rPr>
      <w:rFonts w:eastAsia="Times New Roman"/>
      <w:sz w:val="23"/>
      <w:szCs w:val="23"/>
      <w:lang w:val="x-none" w:eastAsia="x-none"/>
    </w:rPr>
  </w:style>
  <w:style w:type="paragraph" w:customStyle="1" w:styleId="afffd">
    <w:name w:val="Таблицы (моноширинный)"/>
    <w:basedOn w:val="a5"/>
    <w:next w:val="a5"/>
    <w:qFormat/>
    <w:rsid w:val="006D1090"/>
    <w:pPr>
      <w:widowControl w:val="0"/>
      <w:suppressAutoHyphens/>
      <w:autoSpaceDE w:val="0"/>
      <w:jc w:val="both"/>
    </w:pPr>
    <w:rPr>
      <w:rFonts w:ascii="Courier New" w:eastAsia="Times New Roman" w:hAnsi="Courier New" w:cs="Courier New"/>
      <w:lang w:eastAsia="ar-SA"/>
    </w:rPr>
  </w:style>
  <w:style w:type="paragraph" w:customStyle="1" w:styleId="left">
    <w:name w:val="left"/>
    <w:basedOn w:val="a5"/>
    <w:uiPriority w:val="99"/>
    <w:rsid w:val="006D1090"/>
    <w:pPr>
      <w:spacing w:before="100" w:after="100"/>
    </w:pPr>
    <w:rPr>
      <w:rFonts w:eastAsia="Times New Roman"/>
      <w:sz w:val="24"/>
      <w:szCs w:val="24"/>
      <w:lang w:eastAsia="ru-RU"/>
    </w:rPr>
  </w:style>
  <w:style w:type="character" w:customStyle="1" w:styleId="410">
    <w:name w:val="Заголовок 4 Знак1"/>
    <w:uiPriority w:val="99"/>
    <w:semiHidden/>
    <w:locked/>
    <w:rsid w:val="006D1090"/>
    <w:rPr>
      <w:sz w:val="28"/>
      <w:szCs w:val="28"/>
      <w:lang w:val="x-none"/>
    </w:rPr>
  </w:style>
  <w:style w:type="character" w:customStyle="1" w:styleId="74">
    <w:name w:val="Знак7"/>
    <w:rsid w:val="006D1090"/>
    <w:rPr>
      <w:rFonts w:ascii="Times New Roman" w:hAnsi="Times New Roman" w:cs="Times New Roman" w:hint="default"/>
      <w:sz w:val="16"/>
      <w:szCs w:val="16"/>
      <w:lang w:val="ru-RU" w:eastAsia="ru-RU"/>
    </w:rPr>
  </w:style>
  <w:style w:type="character" w:customStyle="1" w:styleId="2c">
    <w:name w:val="Основной текст2"/>
    <w:rsid w:val="006D1090"/>
    <w:rPr>
      <w:rFonts w:ascii="Times New Roman" w:hAnsi="Times New Roman" w:cs="Times New Roman" w:hint="default"/>
      <w:strike w:val="0"/>
      <w:dstrike w:val="0"/>
      <w:color w:val="000000"/>
      <w:spacing w:val="0"/>
      <w:w w:val="100"/>
      <w:position w:val="0"/>
      <w:sz w:val="26"/>
      <w:szCs w:val="26"/>
      <w:u w:val="none"/>
      <w:effect w:val="none"/>
      <w:lang w:val="ru-RU"/>
    </w:rPr>
  </w:style>
  <w:style w:type="character" w:customStyle="1" w:styleId="1f4">
    <w:name w:val="Верхний колонтитул Знак1"/>
    <w:aliases w:val="Знак4 Знак1"/>
    <w:semiHidden/>
    <w:rsid w:val="006D1090"/>
    <w:rPr>
      <w:rFonts w:ascii="Times New Roman" w:eastAsia="Times New Roman" w:hAnsi="Times New Roman" w:cs="Times New Roman" w:hint="default"/>
      <w:sz w:val="24"/>
      <w:szCs w:val="24"/>
    </w:rPr>
  </w:style>
  <w:style w:type="character" w:customStyle="1" w:styleId="afffe">
    <w:name w:val="Гипертекстовая ссылка"/>
    <w:uiPriority w:val="99"/>
    <w:rsid w:val="006D1090"/>
    <w:rPr>
      <w:color w:val="008000"/>
    </w:rPr>
  </w:style>
  <w:style w:type="character" w:customStyle="1" w:styleId="11pt">
    <w:name w:val="Основной текст + 11 pt"/>
    <w:aliases w:val="Интервал 0 pt"/>
    <w:rsid w:val="006D1090"/>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60">
    <w:name w:val="Сетка таблицы26"/>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
    <w:name w:val="Emphasis"/>
    <w:uiPriority w:val="99"/>
    <w:qFormat/>
    <w:rsid w:val="006D1090"/>
    <w:rPr>
      <w:i/>
      <w:iCs/>
    </w:rPr>
  </w:style>
  <w:style w:type="numbering" w:customStyle="1" w:styleId="181">
    <w:name w:val="Нет списка18"/>
    <w:next w:val="a8"/>
    <w:uiPriority w:val="99"/>
    <w:semiHidden/>
    <w:unhideWhenUsed/>
    <w:rsid w:val="006D1090"/>
  </w:style>
  <w:style w:type="paragraph" w:customStyle="1" w:styleId="Style3">
    <w:name w:val="Style3"/>
    <w:uiPriority w:val="99"/>
    <w:rsid w:val="006D1090"/>
    <w:pPr>
      <w:widowControl w:val="0"/>
      <w:suppressAutoHyphens/>
      <w:jc w:val="center"/>
    </w:pPr>
    <w:rPr>
      <w:rFonts w:ascii="Arial" w:eastAsia="Droid Sans Fallback" w:hAnsi="Arial" w:cs="unifont"/>
      <w:kern w:val="2"/>
      <w:sz w:val="24"/>
      <w:szCs w:val="24"/>
      <w:lang w:bidi="hi-IN"/>
    </w:rPr>
  </w:style>
  <w:style w:type="character" w:customStyle="1" w:styleId="FontStyle23">
    <w:name w:val="Font Style23"/>
    <w:rsid w:val="006D1090"/>
    <w:rPr>
      <w:rFonts w:ascii="Courier New" w:hAnsi="Courier New" w:cs="Courier New" w:hint="default"/>
      <w:sz w:val="18"/>
    </w:rPr>
  </w:style>
  <w:style w:type="table" w:customStyle="1" w:styleId="270">
    <w:name w:val="Сетка таблицы27"/>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5">
    <w:name w:val="toc 4"/>
    <w:basedOn w:val="a5"/>
    <w:next w:val="a5"/>
    <w:autoRedefine/>
    <w:uiPriority w:val="39"/>
    <w:unhideWhenUsed/>
    <w:rsid w:val="00027465"/>
    <w:pPr>
      <w:spacing w:after="100" w:line="276" w:lineRule="auto"/>
      <w:ind w:left="660"/>
    </w:pPr>
    <w:rPr>
      <w:rFonts w:ascii="Calibri" w:eastAsia="Times New Roman" w:hAnsi="Calibri"/>
      <w:sz w:val="22"/>
      <w:szCs w:val="22"/>
      <w:lang w:eastAsia="ru-RU"/>
    </w:rPr>
  </w:style>
  <w:style w:type="paragraph" w:styleId="54">
    <w:name w:val="toc 5"/>
    <w:basedOn w:val="a5"/>
    <w:next w:val="a5"/>
    <w:autoRedefine/>
    <w:uiPriority w:val="39"/>
    <w:unhideWhenUsed/>
    <w:rsid w:val="00027465"/>
    <w:pPr>
      <w:spacing w:after="100" w:line="276" w:lineRule="auto"/>
      <w:ind w:left="880"/>
    </w:pPr>
    <w:rPr>
      <w:rFonts w:ascii="Calibri" w:eastAsia="Times New Roman" w:hAnsi="Calibri"/>
      <w:sz w:val="22"/>
      <w:szCs w:val="22"/>
      <w:lang w:eastAsia="ru-RU"/>
    </w:rPr>
  </w:style>
  <w:style w:type="paragraph" w:styleId="64">
    <w:name w:val="toc 6"/>
    <w:basedOn w:val="a5"/>
    <w:next w:val="a5"/>
    <w:autoRedefine/>
    <w:uiPriority w:val="39"/>
    <w:unhideWhenUsed/>
    <w:rsid w:val="00027465"/>
    <w:pPr>
      <w:spacing w:after="100" w:line="276" w:lineRule="auto"/>
      <w:ind w:left="1100"/>
    </w:pPr>
    <w:rPr>
      <w:rFonts w:ascii="Calibri" w:eastAsia="Times New Roman" w:hAnsi="Calibri"/>
      <w:sz w:val="22"/>
      <w:szCs w:val="22"/>
      <w:lang w:eastAsia="ru-RU"/>
    </w:rPr>
  </w:style>
  <w:style w:type="paragraph" w:styleId="75">
    <w:name w:val="toc 7"/>
    <w:basedOn w:val="a5"/>
    <w:next w:val="a5"/>
    <w:autoRedefine/>
    <w:uiPriority w:val="39"/>
    <w:unhideWhenUsed/>
    <w:rsid w:val="00027465"/>
    <w:pPr>
      <w:spacing w:after="100" w:line="276" w:lineRule="auto"/>
      <w:ind w:left="1320"/>
    </w:pPr>
    <w:rPr>
      <w:rFonts w:ascii="Calibri" w:eastAsia="Times New Roman" w:hAnsi="Calibri"/>
      <w:sz w:val="22"/>
      <w:szCs w:val="22"/>
      <w:lang w:eastAsia="ru-RU"/>
    </w:rPr>
  </w:style>
  <w:style w:type="paragraph" w:styleId="85">
    <w:name w:val="toc 8"/>
    <w:basedOn w:val="a5"/>
    <w:next w:val="a5"/>
    <w:autoRedefine/>
    <w:uiPriority w:val="39"/>
    <w:unhideWhenUsed/>
    <w:rsid w:val="00027465"/>
    <w:pPr>
      <w:spacing w:after="100" w:line="276" w:lineRule="auto"/>
      <w:ind w:left="1540"/>
    </w:pPr>
    <w:rPr>
      <w:rFonts w:ascii="Calibri" w:eastAsia="Times New Roman" w:hAnsi="Calibri"/>
      <w:sz w:val="22"/>
      <w:szCs w:val="22"/>
      <w:lang w:eastAsia="ru-RU"/>
    </w:rPr>
  </w:style>
  <w:style w:type="paragraph" w:styleId="93">
    <w:name w:val="toc 9"/>
    <w:basedOn w:val="a5"/>
    <w:next w:val="a5"/>
    <w:autoRedefine/>
    <w:uiPriority w:val="39"/>
    <w:unhideWhenUsed/>
    <w:rsid w:val="00027465"/>
    <w:pPr>
      <w:spacing w:after="100" w:line="276" w:lineRule="auto"/>
      <w:ind w:left="1760"/>
    </w:pPr>
    <w:rPr>
      <w:rFonts w:ascii="Calibri" w:eastAsia="Times New Roman" w:hAnsi="Calibri"/>
      <w:sz w:val="22"/>
      <w:szCs w:val="22"/>
      <w:lang w:eastAsia="ru-RU"/>
    </w:rPr>
  </w:style>
  <w:style w:type="paragraph" w:customStyle="1" w:styleId="Style5">
    <w:name w:val="Style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7">
    <w:name w:val="Style7"/>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9">
    <w:name w:val="Style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1">
    <w:name w:val="Style11"/>
    <w:basedOn w:val="a5"/>
    <w:uiPriority w:val="99"/>
    <w:rsid w:val="0084430A"/>
    <w:pPr>
      <w:widowControl w:val="0"/>
      <w:autoSpaceDE w:val="0"/>
      <w:autoSpaceDN w:val="0"/>
      <w:adjustRightInd w:val="0"/>
      <w:spacing w:line="274" w:lineRule="exact"/>
      <w:ind w:firstLine="331"/>
    </w:pPr>
    <w:rPr>
      <w:rFonts w:eastAsia="Times New Roman"/>
      <w:sz w:val="24"/>
      <w:szCs w:val="24"/>
      <w:lang w:eastAsia="ru-RU"/>
    </w:rPr>
  </w:style>
  <w:style w:type="paragraph" w:customStyle="1" w:styleId="Style12">
    <w:name w:val="Style1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3">
    <w:name w:val="Style13"/>
    <w:basedOn w:val="a5"/>
    <w:uiPriority w:val="99"/>
    <w:rsid w:val="0084430A"/>
    <w:pPr>
      <w:widowControl w:val="0"/>
      <w:autoSpaceDE w:val="0"/>
      <w:autoSpaceDN w:val="0"/>
      <w:adjustRightInd w:val="0"/>
      <w:spacing w:line="274" w:lineRule="exact"/>
      <w:jc w:val="center"/>
    </w:pPr>
    <w:rPr>
      <w:rFonts w:eastAsia="Times New Roman"/>
      <w:sz w:val="24"/>
      <w:szCs w:val="24"/>
      <w:lang w:eastAsia="ru-RU"/>
    </w:rPr>
  </w:style>
  <w:style w:type="paragraph" w:customStyle="1" w:styleId="Style14">
    <w:name w:val="Style14"/>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5">
    <w:name w:val="Style1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6">
    <w:name w:val="Style16"/>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7">
    <w:name w:val="Style17"/>
    <w:basedOn w:val="a5"/>
    <w:uiPriority w:val="99"/>
    <w:rsid w:val="0084430A"/>
    <w:pPr>
      <w:widowControl w:val="0"/>
      <w:autoSpaceDE w:val="0"/>
      <w:autoSpaceDN w:val="0"/>
      <w:adjustRightInd w:val="0"/>
      <w:spacing w:line="274" w:lineRule="exact"/>
    </w:pPr>
    <w:rPr>
      <w:rFonts w:eastAsia="Times New Roman"/>
      <w:sz w:val="24"/>
      <w:szCs w:val="24"/>
      <w:lang w:eastAsia="ru-RU"/>
    </w:rPr>
  </w:style>
  <w:style w:type="paragraph" w:customStyle="1" w:styleId="Style18">
    <w:name w:val="Style18"/>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9">
    <w:name w:val="Style1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0">
    <w:name w:val="Style20"/>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1">
    <w:name w:val="Style21"/>
    <w:basedOn w:val="a5"/>
    <w:uiPriority w:val="99"/>
    <w:rsid w:val="0084430A"/>
    <w:pPr>
      <w:widowControl w:val="0"/>
      <w:autoSpaceDE w:val="0"/>
      <w:autoSpaceDN w:val="0"/>
      <w:adjustRightInd w:val="0"/>
      <w:spacing w:line="288" w:lineRule="exact"/>
      <w:ind w:hanging="346"/>
    </w:pPr>
    <w:rPr>
      <w:rFonts w:eastAsia="Times New Roman"/>
      <w:sz w:val="24"/>
      <w:szCs w:val="24"/>
      <w:lang w:eastAsia="ru-RU"/>
    </w:rPr>
  </w:style>
  <w:style w:type="paragraph" w:customStyle="1" w:styleId="Style22">
    <w:name w:val="Style2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
    <w:name w:val="Style1"/>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
    <w:name w:val="Style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4">
    <w:name w:val="Style4"/>
    <w:basedOn w:val="a5"/>
    <w:uiPriority w:val="99"/>
    <w:rsid w:val="0084430A"/>
    <w:pPr>
      <w:widowControl w:val="0"/>
      <w:autoSpaceDE w:val="0"/>
      <w:autoSpaceDN w:val="0"/>
      <w:adjustRightInd w:val="0"/>
      <w:spacing w:line="182" w:lineRule="exact"/>
      <w:ind w:firstLine="168"/>
    </w:pPr>
    <w:rPr>
      <w:rFonts w:eastAsia="Times New Roman"/>
      <w:sz w:val="24"/>
      <w:szCs w:val="24"/>
      <w:lang w:eastAsia="ru-RU"/>
    </w:rPr>
  </w:style>
  <w:style w:type="character" w:customStyle="1" w:styleId="FontStyle30">
    <w:name w:val="Font Style30"/>
    <w:uiPriority w:val="99"/>
    <w:rsid w:val="0084430A"/>
    <w:rPr>
      <w:rFonts w:ascii="Times New Roman" w:hAnsi="Times New Roman" w:cs="Times New Roman" w:hint="default"/>
      <w:sz w:val="22"/>
      <w:szCs w:val="22"/>
    </w:rPr>
  </w:style>
  <w:style w:type="character" w:customStyle="1" w:styleId="FontStyle27">
    <w:name w:val="Font Style27"/>
    <w:uiPriority w:val="99"/>
    <w:rsid w:val="0084430A"/>
    <w:rPr>
      <w:rFonts w:ascii="Franklin Gothic Demi Cond" w:hAnsi="Franklin Gothic Demi Cond" w:cs="Franklin Gothic Demi Cond" w:hint="default"/>
      <w:sz w:val="26"/>
      <w:szCs w:val="26"/>
    </w:rPr>
  </w:style>
  <w:style w:type="character" w:customStyle="1" w:styleId="FontStyle28">
    <w:name w:val="Font Style28"/>
    <w:uiPriority w:val="99"/>
    <w:rsid w:val="0084430A"/>
    <w:rPr>
      <w:rFonts w:ascii="Times New Roman" w:hAnsi="Times New Roman" w:cs="Times New Roman" w:hint="default"/>
      <w:b/>
      <w:bCs/>
      <w:spacing w:val="20"/>
      <w:sz w:val="10"/>
      <w:szCs w:val="10"/>
    </w:rPr>
  </w:style>
  <w:style w:type="character" w:customStyle="1" w:styleId="FontStyle29">
    <w:name w:val="Font Style29"/>
    <w:uiPriority w:val="99"/>
    <w:rsid w:val="0084430A"/>
    <w:rPr>
      <w:rFonts w:ascii="Times New Roman" w:hAnsi="Times New Roman" w:cs="Times New Roman" w:hint="default"/>
      <w:sz w:val="32"/>
      <w:szCs w:val="32"/>
    </w:rPr>
  </w:style>
  <w:style w:type="character" w:customStyle="1" w:styleId="FontStyle31">
    <w:name w:val="Font Style31"/>
    <w:uiPriority w:val="99"/>
    <w:rsid w:val="0084430A"/>
    <w:rPr>
      <w:rFonts w:ascii="Times New Roman" w:hAnsi="Times New Roman" w:cs="Times New Roman" w:hint="default"/>
      <w:b/>
      <w:bCs/>
      <w:sz w:val="8"/>
      <w:szCs w:val="8"/>
    </w:rPr>
  </w:style>
  <w:style w:type="character" w:customStyle="1" w:styleId="FontStyle32">
    <w:name w:val="Font Style32"/>
    <w:uiPriority w:val="99"/>
    <w:rsid w:val="0084430A"/>
    <w:rPr>
      <w:rFonts w:ascii="Times New Roman" w:hAnsi="Times New Roman" w:cs="Times New Roman" w:hint="default"/>
      <w:b/>
      <w:bCs/>
      <w:sz w:val="16"/>
      <w:szCs w:val="16"/>
    </w:rPr>
  </w:style>
  <w:style w:type="character" w:customStyle="1" w:styleId="FontStyle33">
    <w:name w:val="Font Style33"/>
    <w:uiPriority w:val="99"/>
    <w:rsid w:val="0084430A"/>
    <w:rPr>
      <w:rFonts w:ascii="Times New Roman" w:hAnsi="Times New Roman" w:cs="Times New Roman" w:hint="default"/>
      <w:b/>
      <w:bCs/>
      <w:i/>
      <w:iCs/>
      <w:sz w:val="30"/>
      <w:szCs w:val="30"/>
    </w:rPr>
  </w:style>
  <w:style w:type="character" w:customStyle="1" w:styleId="FontStyle34">
    <w:name w:val="Font Style34"/>
    <w:uiPriority w:val="99"/>
    <w:rsid w:val="0084430A"/>
    <w:rPr>
      <w:rFonts w:ascii="Times New Roman" w:hAnsi="Times New Roman" w:cs="Times New Roman" w:hint="default"/>
      <w:b/>
      <w:bCs/>
      <w:sz w:val="20"/>
      <w:szCs w:val="20"/>
    </w:rPr>
  </w:style>
  <w:style w:type="character" w:customStyle="1" w:styleId="FontStyle35">
    <w:name w:val="Font Style35"/>
    <w:uiPriority w:val="99"/>
    <w:rsid w:val="0084430A"/>
    <w:rPr>
      <w:rFonts w:ascii="Times New Roman" w:hAnsi="Times New Roman" w:cs="Times New Roman" w:hint="default"/>
      <w:sz w:val="16"/>
      <w:szCs w:val="16"/>
    </w:rPr>
  </w:style>
  <w:style w:type="character" w:customStyle="1" w:styleId="FontStyle36">
    <w:name w:val="Font Style36"/>
    <w:uiPriority w:val="99"/>
    <w:rsid w:val="0084430A"/>
    <w:rPr>
      <w:rFonts w:ascii="Palatino Linotype" w:hAnsi="Palatino Linotype" w:cs="Palatino Linotype" w:hint="default"/>
      <w:b/>
      <w:bCs/>
      <w:sz w:val="16"/>
      <w:szCs w:val="16"/>
    </w:rPr>
  </w:style>
  <w:style w:type="character" w:customStyle="1" w:styleId="FontStyle37">
    <w:name w:val="Font Style37"/>
    <w:uiPriority w:val="99"/>
    <w:rsid w:val="0084430A"/>
    <w:rPr>
      <w:rFonts w:ascii="Times New Roman" w:hAnsi="Times New Roman" w:cs="Times New Roman" w:hint="default"/>
      <w:b/>
      <w:bCs/>
      <w:sz w:val="8"/>
      <w:szCs w:val="8"/>
    </w:rPr>
  </w:style>
  <w:style w:type="character" w:customStyle="1" w:styleId="FontStyle11">
    <w:name w:val="Font Style11"/>
    <w:uiPriority w:val="99"/>
    <w:rsid w:val="0084430A"/>
    <w:rPr>
      <w:rFonts w:ascii="Times New Roman" w:hAnsi="Times New Roman" w:cs="Times New Roman" w:hint="default"/>
      <w:sz w:val="16"/>
      <w:szCs w:val="16"/>
    </w:rPr>
  </w:style>
  <w:style w:type="numbering" w:customStyle="1" w:styleId="191">
    <w:name w:val="Нет списка19"/>
    <w:next w:val="a8"/>
    <w:uiPriority w:val="99"/>
    <w:semiHidden/>
    <w:unhideWhenUsed/>
    <w:rsid w:val="0084430A"/>
  </w:style>
  <w:style w:type="table" w:customStyle="1" w:styleId="280">
    <w:name w:val="Сетка таблицы28"/>
    <w:basedOn w:val="a7"/>
    <w:next w:val="af5"/>
    <w:uiPriority w:val="59"/>
    <w:rsid w:val="0084430A"/>
    <w:rPr>
      <w:rFonts w:eastAsia="Calibri"/>
      <w:sz w:val="28"/>
      <w:szCs w:val="26"/>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8"/>
    <w:uiPriority w:val="99"/>
    <w:semiHidden/>
    <w:unhideWhenUsed/>
    <w:rsid w:val="00536E83"/>
  </w:style>
  <w:style w:type="paragraph" w:customStyle="1" w:styleId="affff0">
    <w:name w:val="заглавие"/>
    <w:basedOn w:val="a5"/>
    <w:uiPriority w:val="99"/>
    <w:rsid w:val="00536E83"/>
    <w:pPr>
      <w:autoSpaceDE w:val="0"/>
      <w:autoSpaceDN w:val="0"/>
    </w:pPr>
    <w:rPr>
      <w:rFonts w:eastAsia="Times New Roman"/>
      <w:sz w:val="28"/>
      <w:szCs w:val="28"/>
      <w:lang w:eastAsia="ru-RU"/>
    </w:rPr>
  </w:style>
  <w:style w:type="paragraph" w:customStyle="1" w:styleId="1f5">
    <w:name w:val="Обычный1"/>
    <w:rsid w:val="00536E83"/>
    <w:pPr>
      <w:snapToGrid w:val="0"/>
    </w:pPr>
  </w:style>
  <w:style w:type="character" w:styleId="affff1">
    <w:name w:val="Placeholder Text"/>
    <w:uiPriority w:val="99"/>
    <w:semiHidden/>
    <w:rsid w:val="00536E83"/>
    <w:rPr>
      <w:color w:val="808080"/>
    </w:rPr>
  </w:style>
  <w:style w:type="table" w:customStyle="1" w:styleId="300">
    <w:name w:val="Сетка таблицы30"/>
    <w:basedOn w:val="a7"/>
    <w:next w:val="af5"/>
    <w:uiPriority w:val="59"/>
    <w:rsid w:val="00536E8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7"/>
    <w:next w:val="af5"/>
    <w:rsid w:val="008745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8"/>
    <w:uiPriority w:val="99"/>
    <w:semiHidden/>
    <w:unhideWhenUsed/>
    <w:rsid w:val="0099671F"/>
  </w:style>
  <w:style w:type="table" w:customStyle="1" w:styleId="320">
    <w:name w:val="Сетка таблицы32"/>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8"/>
    <w:uiPriority w:val="99"/>
    <w:semiHidden/>
    <w:unhideWhenUsed/>
    <w:rsid w:val="0099671F"/>
  </w:style>
  <w:style w:type="table" w:customStyle="1" w:styleId="330">
    <w:name w:val="Сетка таблицы33"/>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8"/>
    <w:uiPriority w:val="99"/>
    <w:semiHidden/>
    <w:unhideWhenUsed/>
    <w:rsid w:val="003552FD"/>
  </w:style>
  <w:style w:type="table" w:customStyle="1" w:styleId="340">
    <w:name w:val="Сетка таблицы34"/>
    <w:basedOn w:val="a7"/>
    <w:next w:val="af5"/>
    <w:rsid w:val="003552F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7"/>
    <w:next w:val="af5"/>
    <w:uiPriority w:val="59"/>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8"/>
    <w:uiPriority w:val="99"/>
    <w:semiHidden/>
    <w:unhideWhenUsed/>
    <w:rsid w:val="006C2E30"/>
  </w:style>
  <w:style w:type="paragraph" w:customStyle="1" w:styleId="s14">
    <w:name w:val="s_14"/>
    <w:basedOn w:val="a5"/>
    <w:uiPriority w:val="99"/>
    <w:rsid w:val="006C2E30"/>
    <w:pPr>
      <w:ind w:firstLine="720"/>
    </w:pPr>
    <w:rPr>
      <w:rFonts w:eastAsia="Times New Roman"/>
      <w:lang w:eastAsia="ru-RU"/>
    </w:rPr>
  </w:style>
  <w:style w:type="paragraph" w:customStyle="1" w:styleId="affff2">
    <w:name w:val="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affff3">
    <w:name w:val="Знак Знак Знак Знак 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std">
    <w:name w:val="std"/>
    <w:basedOn w:val="a5"/>
    <w:uiPriority w:val="99"/>
    <w:rsid w:val="006C2E30"/>
    <w:rPr>
      <w:rFonts w:eastAsia="Times New Roman"/>
      <w:sz w:val="24"/>
      <w:szCs w:val="24"/>
      <w:lang w:eastAsia="ru-RU"/>
    </w:rPr>
  </w:style>
  <w:style w:type="paragraph" w:customStyle="1" w:styleId="affff4">
    <w:name w:val="Содержимое таблицы"/>
    <w:basedOn w:val="a5"/>
    <w:rsid w:val="006C2E30"/>
    <w:pPr>
      <w:suppressLineNumbers/>
      <w:suppressAutoHyphens/>
    </w:pPr>
    <w:rPr>
      <w:rFonts w:eastAsia="Calibri"/>
      <w:sz w:val="24"/>
      <w:szCs w:val="24"/>
      <w:lang w:eastAsia="ar-SA"/>
    </w:rPr>
  </w:style>
  <w:style w:type="character" w:customStyle="1" w:styleId="94">
    <w:name w:val="Знак Знак9"/>
    <w:rsid w:val="006C2E30"/>
    <w:rPr>
      <w:sz w:val="26"/>
    </w:rPr>
  </w:style>
  <w:style w:type="character" w:customStyle="1" w:styleId="142">
    <w:name w:val="Знак Знак14"/>
    <w:rsid w:val="006C2E30"/>
    <w:rPr>
      <w:rFonts w:ascii="Cambria" w:eastAsia="Times New Roman" w:hAnsi="Cambria" w:cs="Times New Roman" w:hint="default"/>
      <w:b/>
      <w:bCs/>
      <w:kern w:val="32"/>
      <w:sz w:val="32"/>
      <w:szCs w:val="32"/>
    </w:rPr>
  </w:style>
  <w:style w:type="table" w:customStyle="1" w:styleId="360">
    <w:name w:val="Сетка таблицы36"/>
    <w:basedOn w:val="a7"/>
    <w:next w:val="af5"/>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8"/>
    <w:uiPriority w:val="99"/>
    <w:semiHidden/>
    <w:unhideWhenUsed/>
    <w:rsid w:val="00797358"/>
  </w:style>
  <w:style w:type="paragraph" w:customStyle="1" w:styleId="xl65">
    <w:name w:val="xl65"/>
    <w:basedOn w:val="a5"/>
    <w:rsid w:val="00797358"/>
    <w:pPr>
      <w:spacing w:before="100" w:beforeAutospacing="1" w:after="100" w:afterAutospacing="1"/>
    </w:pPr>
    <w:rPr>
      <w:rFonts w:eastAsia="Times New Roman"/>
      <w:color w:val="000000"/>
      <w:sz w:val="24"/>
      <w:szCs w:val="24"/>
      <w:lang w:eastAsia="ru-RU"/>
    </w:rPr>
  </w:style>
  <w:style w:type="paragraph" w:customStyle="1" w:styleId="xl66">
    <w:name w:val="xl66"/>
    <w:basedOn w:val="a5"/>
    <w:rsid w:val="00797358"/>
    <w:pPr>
      <w:spacing w:before="100" w:beforeAutospacing="1" w:after="100" w:afterAutospacing="1"/>
    </w:pPr>
    <w:rPr>
      <w:rFonts w:eastAsia="Times New Roman"/>
      <w:color w:val="000000"/>
      <w:sz w:val="24"/>
      <w:szCs w:val="24"/>
      <w:lang w:eastAsia="ru-RU"/>
    </w:rPr>
  </w:style>
  <w:style w:type="paragraph" w:customStyle="1" w:styleId="xl67">
    <w:name w:val="xl67"/>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8">
    <w:name w:val="xl68"/>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9">
    <w:name w:val="xl69"/>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70">
    <w:name w:val="xl7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1">
    <w:name w:val="xl71"/>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2">
    <w:name w:val="xl72"/>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3">
    <w:name w:val="xl73"/>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4">
    <w:name w:val="xl74"/>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5">
    <w:name w:val="xl75"/>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6">
    <w:name w:val="xl7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77">
    <w:name w:val="xl7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78">
    <w:name w:val="xl78"/>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b/>
      <w:bCs/>
      <w:color w:val="000000"/>
      <w:sz w:val="24"/>
      <w:szCs w:val="24"/>
      <w:lang w:eastAsia="ru-RU"/>
    </w:rPr>
  </w:style>
  <w:style w:type="paragraph" w:customStyle="1" w:styleId="xl79">
    <w:name w:val="xl79"/>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0">
    <w:name w:val="xl80"/>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olor w:val="000000"/>
      <w:sz w:val="24"/>
      <w:szCs w:val="24"/>
      <w:lang w:eastAsia="ru-RU"/>
    </w:rPr>
  </w:style>
  <w:style w:type="paragraph" w:customStyle="1" w:styleId="xl81">
    <w:name w:val="xl81"/>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2">
    <w:name w:val="xl82"/>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3">
    <w:name w:val="xl83"/>
    <w:basedOn w:val="a5"/>
    <w:rsid w:val="00797358"/>
    <w:pPr>
      <w:shd w:val="clear" w:color="000000" w:fill="FFFFFF"/>
      <w:spacing w:before="100" w:beforeAutospacing="1" w:after="100" w:afterAutospacing="1"/>
    </w:pPr>
    <w:rPr>
      <w:rFonts w:eastAsia="Times New Roman"/>
      <w:sz w:val="24"/>
      <w:szCs w:val="24"/>
      <w:lang w:eastAsia="ru-RU"/>
    </w:rPr>
  </w:style>
  <w:style w:type="paragraph" w:customStyle="1" w:styleId="xl84">
    <w:name w:val="xl84"/>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olor w:val="000000"/>
      <w:sz w:val="24"/>
      <w:szCs w:val="24"/>
      <w:lang w:eastAsia="ru-RU"/>
    </w:rPr>
  </w:style>
  <w:style w:type="paragraph" w:customStyle="1" w:styleId="xl85">
    <w:name w:val="xl85"/>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6">
    <w:name w:val="xl86"/>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7">
    <w:name w:val="xl87"/>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8">
    <w:name w:val="xl88"/>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9">
    <w:name w:val="xl89"/>
    <w:basedOn w:val="a5"/>
    <w:rsid w:val="00797358"/>
    <w:pPr>
      <w:spacing w:before="100" w:beforeAutospacing="1" w:after="100" w:afterAutospacing="1"/>
    </w:pPr>
    <w:rPr>
      <w:rFonts w:eastAsia="Times New Roman"/>
      <w:b/>
      <w:bCs/>
      <w:sz w:val="24"/>
      <w:szCs w:val="24"/>
      <w:lang w:eastAsia="ru-RU"/>
    </w:rPr>
  </w:style>
  <w:style w:type="paragraph" w:customStyle="1" w:styleId="xl90">
    <w:name w:val="xl9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91">
    <w:name w:val="xl91"/>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92">
    <w:name w:val="xl92"/>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3">
    <w:name w:val="xl93"/>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4">
    <w:name w:val="xl94"/>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5">
    <w:name w:val="xl95"/>
    <w:basedOn w:val="a5"/>
    <w:rsid w:val="00797358"/>
    <w:pPr>
      <w:spacing w:before="100" w:beforeAutospacing="1" w:after="100" w:afterAutospacing="1"/>
    </w:pPr>
    <w:rPr>
      <w:rFonts w:eastAsia="Times New Roman"/>
      <w:sz w:val="24"/>
      <w:szCs w:val="24"/>
      <w:lang w:eastAsia="ru-RU"/>
    </w:rPr>
  </w:style>
  <w:style w:type="paragraph" w:customStyle="1" w:styleId="xl96">
    <w:name w:val="xl9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97">
    <w:name w:val="xl9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 w:val="24"/>
      <w:szCs w:val="24"/>
      <w:lang w:eastAsia="ru-RU"/>
    </w:rPr>
  </w:style>
  <w:style w:type="paragraph" w:customStyle="1" w:styleId="xl98">
    <w:name w:val="xl98"/>
    <w:basedOn w:val="a5"/>
    <w:rsid w:val="0079735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9">
    <w:name w:val="xl99"/>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5"/>
    <w:rsid w:val="0079735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1">
    <w:name w:val="xl101"/>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2">
    <w:name w:val="xl102"/>
    <w:basedOn w:val="a5"/>
    <w:rsid w:val="00797358"/>
    <w:pPr>
      <w:pBdr>
        <w:bottom w:val="single" w:sz="4" w:space="0" w:color="auto"/>
      </w:pBdr>
      <w:spacing w:before="100" w:beforeAutospacing="1" w:after="100" w:afterAutospacing="1"/>
      <w:jc w:val="right"/>
    </w:pPr>
    <w:rPr>
      <w:rFonts w:eastAsia="Times New Roman"/>
      <w:color w:val="000000"/>
      <w:sz w:val="24"/>
      <w:szCs w:val="24"/>
      <w:lang w:eastAsia="ru-RU"/>
    </w:rPr>
  </w:style>
  <w:style w:type="paragraph" w:customStyle="1" w:styleId="xl103">
    <w:name w:val="xl103"/>
    <w:basedOn w:val="a5"/>
    <w:rsid w:val="00797358"/>
    <w:pPr>
      <w:spacing w:before="100" w:beforeAutospacing="1" w:after="100" w:afterAutospacing="1"/>
      <w:jc w:val="center"/>
    </w:pPr>
    <w:rPr>
      <w:rFonts w:eastAsia="Times New Roman"/>
      <w:b/>
      <w:bCs/>
      <w:sz w:val="24"/>
      <w:szCs w:val="24"/>
      <w:lang w:eastAsia="ru-RU"/>
    </w:rPr>
  </w:style>
  <w:style w:type="paragraph" w:customStyle="1" w:styleId="xl104">
    <w:name w:val="xl104"/>
    <w:basedOn w:val="a5"/>
    <w:rsid w:val="00797358"/>
    <w:pPr>
      <w:pBdr>
        <w:top w:val="single" w:sz="4" w:space="0" w:color="auto"/>
        <w:left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5">
    <w:name w:val="xl105"/>
    <w:basedOn w:val="a5"/>
    <w:rsid w:val="00797358"/>
    <w:pPr>
      <w:pBdr>
        <w:top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6">
    <w:name w:val="xl106"/>
    <w:basedOn w:val="a5"/>
    <w:rsid w:val="00797358"/>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 w:val="24"/>
      <w:szCs w:val="24"/>
      <w:lang w:eastAsia="ru-RU"/>
    </w:rPr>
  </w:style>
  <w:style w:type="numbering" w:customStyle="1" w:styleId="261">
    <w:name w:val="Нет списка26"/>
    <w:next w:val="a8"/>
    <w:uiPriority w:val="99"/>
    <w:semiHidden/>
    <w:unhideWhenUsed/>
    <w:rsid w:val="00797358"/>
  </w:style>
  <w:style w:type="numbering" w:customStyle="1" w:styleId="271">
    <w:name w:val="Нет списка27"/>
    <w:next w:val="a8"/>
    <w:uiPriority w:val="99"/>
    <w:semiHidden/>
    <w:unhideWhenUsed/>
    <w:rsid w:val="00FD42D6"/>
  </w:style>
  <w:style w:type="table" w:customStyle="1" w:styleId="370">
    <w:name w:val="Сетка таблицы37"/>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
    <w:name w:val="Нет списка28"/>
    <w:next w:val="a8"/>
    <w:uiPriority w:val="99"/>
    <w:semiHidden/>
    <w:unhideWhenUsed/>
    <w:rsid w:val="00FD42D6"/>
  </w:style>
  <w:style w:type="table" w:customStyle="1" w:styleId="380">
    <w:name w:val="Сетка таблицы38"/>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8"/>
    <w:uiPriority w:val="99"/>
    <w:semiHidden/>
    <w:unhideWhenUsed/>
    <w:rsid w:val="002640B3"/>
  </w:style>
  <w:style w:type="numbering" w:customStyle="1" w:styleId="301">
    <w:name w:val="Нет списка30"/>
    <w:next w:val="a8"/>
    <w:uiPriority w:val="99"/>
    <w:semiHidden/>
    <w:unhideWhenUsed/>
    <w:rsid w:val="00AE2237"/>
  </w:style>
  <w:style w:type="paragraph" w:customStyle="1" w:styleId="font5">
    <w:name w:val="font5"/>
    <w:basedOn w:val="a5"/>
    <w:rsid w:val="00AE2237"/>
    <w:pPr>
      <w:spacing w:before="100" w:beforeAutospacing="1" w:after="100" w:afterAutospacing="1"/>
    </w:pPr>
    <w:rPr>
      <w:rFonts w:eastAsia="Times New Roman"/>
      <w:color w:val="000000"/>
      <w:sz w:val="28"/>
      <w:szCs w:val="28"/>
      <w:lang w:eastAsia="ru-RU"/>
    </w:rPr>
  </w:style>
  <w:style w:type="table" w:customStyle="1" w:styleId="390">
    <w:name w:val="Сетка таблицы39"/>
    <w:basedOn w:val="a7"/>
    <w:next w:val="af5"/>
    <w:uiPriority w:val="59"/>
    <w:rsid w:val="0052088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
    <w:name w:val="Нет списка31"/>
    <w:next w:val="a8"/>
    <w:uiPriority w:val="99"/>
    <w:semiHidden/>
    <w:unhideWhenUsed/>
    <w:rsid w:val="0052088E"/>
  </w:style>
  <w:style w:type="paragraph" w:customStyle="1" w:styleId="font6">
    <w:name w:val="font6"/>
    <w:basedOn w:val="a5"/>
    <w:rsid w:val="0052088E"/>
    <w:pPr>
      <w:spacing w:before="100" w:beforeAutospacing="1" w:after="100" w:afterAutospacing="1"/>
    </w:pPr>
    <w:rPr>
      <w:rFonts w:ascii="Tahoma" w:eastAsia="Times New Roman" w:hAnsi="Tahoma" w:cs="Tahoma"/>
      <w:color w:val="000000"/>
      <w:sz w:val="18"/>
      <w:szCs w:val="18"/>
      <w:lang w:eastAsia="ru-RU"/>
    </w:rPr>
  </w:style>
  <w:style w:type="paragraph" w:customStyle="1" w:styleId="xl107">
    <w:name w:val="xl10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eastAsia="ru-RU"/>
    </w:rPr>
  </w:style>
  <w:style w:type="paragraph" w:customStyle="1" w:styleId="xl108">
    <w:name w:val="xl108"/>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09">
    <w:name w:val="xl109"/>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0">
    <w:name w:val="xl110"/>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2">
    <w:name w:val="xl112"/>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13">
    <w:name w:val="xl113"/>
    <w:basedOn w:val="a5"/>
    <w:rsid w:val="0052088E"/>
    <w:pPr>
      <w:spacing w:before="100" w:beforeAutospacing="1" w:after="100" w:afterAutospacing="1"/>
      <w:textAlignment w:val="center"/>
    </w:pPr>
    <w:rPr>
      <w:rFonts w:eastAsia="Times New Roman"/>
      <w:color w:val="FFFFFF"/>
      <w:sz w:val="24"/>
      <w:szCs w:val="24"/>
      <w:lang w:eastAsia="ru-RU"/>
    </w:rPr>
  </w:style>
  <w:style w:type="paragraph" w:customStyle="1" w:styleId="xl114">
    <w:name w:val="xl114"/>
    <w:basedOn w:val="a5"/>
    <w:rsid w:val="0052088E"/>
    <w:pPr>
      <w:spacing w:before="100" w:beforeAutospacing="1" w:after="100" w:afterAutospacing="1"/>
    </w:pPr>
    <w:rPr>
      <w:rFonts w:eastAsia="Times New Roman"/>
      <w:color w:val="FFFFFF"/>
      <w:sz w:val="24"/>
      <w:szCs w:val="24"/>
      <w:lang w:eastAsia="ru-RU"/>
    </w:rPr>
  </w:style>
  <w:style w:type="paragraph" w:customStyle="1" w:styleId="xl115">
    <w:name w:val="xl115"/>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7">
    <w:name w:val="xl11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8">
    <w:name w:val="xl118"/>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5"/>
    <w:rsid w:val="0052088E"/>
    <w:pPr>
      <w:spacing w:before="100" w:beforeAutospacing="1" w:after="100" w:afterAutospacing="1"/>
    </w:pPr>
    <w:rPr>
      <w:rFonts w:eastAsia="Times New Roman"/>
      <w:sz w:val="24"/>
      <w:szCs w:val="24"/>
      <w:lang w:eastAsia="ru-RU"/>
    </w:rPr>
  </w:style>
  <w:style w:type="paragraph" w:customStyle="1" w:styleId="xl120">
    <w:name w:val="xl120"/>
    <w:basedOn w:val="a5"/>
    <w:rsid w:val="0052088E"/>
    <w:pPr>
      <w:spacing w:before="100" w:beforeAutospacing="1" w:after="100" w:afterAutospacing="1"/>
      <w:jc w:val="right"/>
    </w:pPr>
    <w:rPr>
      <w:rFonts w:eastAsia="Times New Roman"/>
      <w:sz w:val="24"/>
      <w:szCs w:val="24"/>
      <w:lang w:eastAsia="ru-RU"/>
    </w:rPr>
  </w:style>
  <w:style w:type="paragraph" w:customStyle="1" w:styleId="xl121">
    <w:name w:val="xl121"/>
    <w:basedOn w:val="a5"/>
    <w:rsid w:val="0052088E"/>
    <w:pPr>
      <w:spacing w:before="100" w:beforeAutospacing="1" w:after="100" w:afterAutospacing="1"/>
      <w:jc w:val="center"/>
    </w:pPr>
    <w:rPr>
      <w:rFonts w:eastAsia="Times New Roman"/>
      <w:b/>
      <w:bCs/>
      <w:sz w:val="28"/>
      <w:szCs w:val="28"/>
      <w:lang w:eastAsia="ru-RU"/>
    </w:rPr>
  </w:style>
  <w:style w:type="paragraph" w:customStyle="1" w:styleId="xl122">
    <w:name w:val="xl122"/>
    <w:basedOn w:val="a5"/>
    <w:rsid w:val="0052088E"/>
    <w:pPr>
      <w:spacing w:before="100" w:beforeAutospacing="1" w:after="100" w:afterAutospacing="1"/>
      <w:jc w:val="right"/>
    </w:pPr>
    <w:rPr>
      <w:rFonts w:eastAsia="Times New Roman"/>
      <w:color w:val="FFFFFF"/>
      <w:sz w:val="24"/>
      <w:szCs w:val="24"/>
      <w:lang w:eastAsia="ru-RU"/>
    </w:rPr>
  </w:style>
  <w:style w:type="numbering" w:customStyle="1" w:styleId="321">
    <w:name w:val="Нет списка32"/>
    <w:next w:val="a8"/>
    <w:uiPriority w:val="99"/>
    <w:semiHidden/>
    <w:unhideWhenUsed/>
    <w:rsid w:val="00A56CE1"/>
  </w:style>
  <w:style w:type="paragraph" w:customStyle="1" w:styleId="1f6">
    <w:name w:val="Без интервала1"/>
    <w:rsid w:val="00A56CE1"/>
    <w:rPr>
      <w:rFonts w:ascii="Calibri" w:hAnsi="Calibri" w:cs="Calibri"/>
      <w:sz w:val="22"/>
      <w:szCs w:val="22"/>
      <w:lang w:eastAsia="en-US"/>
    </w:rPr>
  </w:style>
  <w:style w:type="paragraph" w:customStyle="1" w:styleId="affff5">
    <w:name w:val="Прижатый влево"/>
    <w:basedOn w:val="a5"/>
    <w:next w:val="a5"/>
    <w:uiPriority w:val="99"/>
    <w:rsid w:val="00A56CE1"/>
    <w:pPr>
      <w:widowControl w:val="0"/>
      <w:autoSpaceDE w:val="0"/>
      <w:autoSpaceDN w:val="0"/>
      <w:adjustRightInd w:val="0"/>
    </w:pPr>
    <w:rPr>
      <w:rFonts w:ascii="Arial" w:eastAsia="Times New Roman" w:hAnsi="Arial" w:cs="Arial"/>
      <w:sz w:val="24"/>
      <w:szCs w:val="24"/>
      <w:lang w:eastAsia="ru-RU"/>
    </w:rPr>
  </w:style>
  <w:style w:type="paragraph" w:customStyle="1" w:styleId="tekstob">
    <w:name w:val="tekstob"/>
    <w:basedOn w:val="a5"/>
    <w:rsid w:val="00A56CE1"/>
    <w:pPr>
      <w:spacing w:before="100" w:beforeAutospacing="1" w:after="100" w:afterAutospacing="1"/>
    </w:pPr>
    <w:rPr>
      <w:rFonts w:eastAsia="Times New Roman"/>
      <w:sz w:val="24"/>
      <w:szCs w:val="24"/>
      <w:lang w:eastAsia="ru-RU"/>
    </w:rPr>
  </w:style>
  <w:style w:type="paragraph" w:customStyle="1" w:styleId="affff6">
    <w:name w:val="Знак Знак Знак Знак Знак Знак Знак Знак Знак Знак Знак Знак"/>
    <w:basedOn w:val="a5"/>
    <w:rsid w:val="00A56CE1"/>
    <w:pPr>
      <w:spacing w:after="160" w:line="240" w:lineRule="exact"/>
    </w:pPr>
    <w:rPr>
      <w:rFonts w:ascii="Verdana" w:eastAsia="Times New Roman" w:hAnsi="Verdana" w:cs="Verdana"/>
      <w:lang w:val="en-US" w:eastAsia="en-US"/>
    </w:rPr>
  </w:style>
  <w:style w:type="paragraph" w:customStyle="1" w:styleId="xl63">
    <w:name w:val="xl63"/>
    <w:basedOn w:val="a5"/>
    <w:uiPriority w:val="99"/>
    <w:rsid w:val="00A56C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5"/>
    <w:uiPriority w:val="99"/>
    <w:rsid w:val="00A56CE1"/>
    <w:pPr>
      <w:pBdr>
        <w:top w:val="single" w:sz="4" w:space="0" w:color="auto"/>
        <w:left w:val="single" w:sz="4" w:space="0" w:color="auto"/>
        <w:right w:val="single" w:sz="4" w:space="0" w:color="auto"/>
      </w:pBdr>
      <w:spacing w:before="100" w:beforeAutospacing="1" w:after="100" w:afterAutospacing="1"/>
    </w:pPr>
    <w:rPr>
      <w:rFonts w:eastAsia="Times New Roman"/>
      <w:sz w:val="24"/>
      <w:szCs w:val="24"/>
      <w:lang w:eastAsia="ru-RU"/>
    </w:rPr>
  </w:style>
  <w:style w:type="character" w:customStyle="1" w:styleId="FooterChar">
    <w:name w:val="Footer Char"/>
    <w:semiHidden/>
    <w:rsid w:val="00A56CE1"/>
    <w:rPr>
      <w:rFonts w:ascii="Times New Roman" w:hAnsi="Times New Roman" w:cs="Times New Roman" w:hint="default"/>
      <w:sz w:val="24"/>
      <w:szCs w:val="24"/>
    </w:rPr>
  </w:style>
  <w:style w:type="character" w:customStyle="1" w:styleId="65">
    <w:name w:val="Знак6"/>
    <w:rsid w:val="00A56CE1"/>
    <w:rPr>
      <w:rFonts w:ascii="Cambria" w:hAnsi="Cambria" w:hint="default"/>
      <w:b/>
      <w:bCs w:val="0"/>
      <w:kern w:val="32"/>
      <w:sz w:val="32"/>
    </w:rPr>
  </w:style>
  <w:style w:type="character" w:customStyle="1" w:styleId="55">
    <w:name w:val="Знак5"/>
    <w:rsid w:val="00A56CE1"/>
    <w:rPr>
      <w:rFonts w:ascii="Times New Roman" w:eastAsia="Times New Roman" w:hAnsi="Times New Roman" w:cs="Times New Roman" w:hint="default"/>
      <w:b/>
      <w:bCs w:val="0"/>
      <w:lang w:val="x-none" w:eastAsia="ru-RU"/>
    </w:rPr>
  </w:style>
  <w:style w:type="character" w:customStyle="1" w:styleId="46">
    <w:name w:val="Знак4"/>
    <w:rsid w:val="00A56CE1"/>
    <w:rPr>
      <w:rFonts w:ascii="Calibri" w:hAnsi="Calibri" w:hint="default"/>
      <w:sz w:val="22"/>
    </w:rPr>
  </w:style>
  <w:style w:type="character" w:customStyle="1" w:styleId="SubtitleChar">
    <w:name w:val="Subtitle Char"/>
    <w:rsid w:val="00A56CE1"/>
    <w:rPr>
      <w:rFonts w:ascii="Cambria" w:hAnsi="Cambria" w:cs="Cambria" w:hint="default"/>
      <w:sz w:val="24"/>
      <w:szCs w:val="24"/>
    </w:rPr>
  </w:style>
  <w:style w:type="character" w:customStyle="1" w:styleId="1f7">
    <w:name w:val="Знак1"/>
    <w:semiHidden/>
    <w:rsid w:val="00A56CE1"/>
    <w:rPr>
      <w:rFonts w:ascii="Tahoma" w:hAnsi="Tahoma" w:cs="Tahoma" w:hint="default"/>
      <w:sz w:val="16"/>
    </w:rPr>
  </w:style>
  <w:style w:type="table" w:customStyle="1" w:styleId="400">
    <w:name w:val="Сетка таблицы40"/>
    <w:basedOn w:val="a7"/>
    <w:next w:val="af5"/>
    <w:rsid w:val="00A56C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8"/>
    <w:semiHidden/>
    <w:rsid w:val="00A90A7D"/>
  </w:style>
  <w:style w:type="table" w:customStyle="1" w:styleId="411">
    <w:name w:val="Сетка таблицы41"/>
    <w:basedOn w:val="a7"/>
    <w:next w:val="af5"/>
    <w:rsid w:val="00A90A7D"/>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3">
    <w:name w:val="ConsPlusNormal + 13 пт"/>
    <w:aliases w:val="По центру,Слева:  9,89 см"/>
    <w:basedOn w:val="a5"/>
    <w:rsid w:val="00A90A7D"/>
    <w:pPr>
      <w:suppressAutoHyphens/>
      <w:jc w:val="center"/>
    </w:pPr>
    <w:rPr>
      <w:rFonts w:eastAsia="Times New Roman"/>
      <w:sz w:val="28"/>
      <w:szCs w:val="28"/>
      <w:lang w:eastAsia="ru-RU"/>
    </w:rPr>
  </w:style>
  <w:style w:type="character" w:customStyle="1" w:styleId="s10">
    <w:name w:val="s_10"/>
    <w:rsid w:val="00A90A7D"/>
  </w:style>
  <w:style w:type="paragraph" w:customStyle="1" w:styleId="s1">
    <w:name w:val="s_1"/>
    <w:basedOn w:val="a5"/>
    <w:rsid w:val="00A90A7D"/>
    <w:pPr>
      <w:spacing w:before="100" w:beforeAutospacing="1" w:after="100" w:afterAutospacing="1"/>
    </w:pPr>
    <w:rPr>
      <w:rFonts w:eastAsia="Times New Roman"/>
      <w:sz w:val="24"/>
      <w:szCs w:val="24"/>
      <w:lang w:eastAsia="ru-RU"/>
    </w:rPr>
  </w:style>
  <w:style w:type="table" w:customStyle="1" w:styleId="420">
    <w:name w:val="Сетка таблицы42"/>
    <w:basedOn w:val="a7"/>
    <w:next w:val="af5"/>
    <w:rsid w:val="000F55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7"/>
    <w:next w:val="af5"/>
    <w:rsid w:val="000F550E"/>
    <w:pPr>
      <w:widowControl w:val="0"/>
      <w:autoSpaceDE w:val="0"/>
      <w:autoSpaceDN w:val="0"/>
      <w:adjustRightInd w:val="0"/>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7"/>
    <w:next w:val="af5"/>
    <w:rsid w:val="0069238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7"/>
    <w:next w:val="af5"/>
    <w:rsid w:val="00F571E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8"/>
    <w:uiPriority w:val="99"/>
    <w:semiHidden/>
    <w:unhideWhenUsed/>
    <w:rsid w:val="00D03859"/>
  </w:style>
  <w:style w:type="numbering" w:customStyle="1" w:styleId="351">
    <w:name w:val="Нет списка35"/>
    <w:next w:val="a8"/>
    <w:uiPriority w:val="99"/>
    <w:semiHidden/>
    <w:unhideWhenUsed/>
    <w:rsid w:val="00D03859"/>
  </w:style>
  <w:style w:type="numbering" w:customStyle="1" w:styleId="361">
    <w:name w:val="Нет списка36"/>
    <w:next w:val="a8"/>
    <w:uiPriority w:val="99"/>
    <w:semiHidden/>
    <w:unhideWhenUsed/>
    <w:rsid w:val="00A34A09"/>
  </w:style>
  <w:style w:type="paragraph" w:customStyle="1" w:styleId="ConsPlusDocList">
    <w:name w:val="ConsPlusDocList"/>
    <w:uiPriority w:val="99"/>
    <w:rsid w:val="00A34A09"/>
    <w:pPr>
      <w:widowControl w:val="0"/>
      <w:autoSpaceDE w:val="0"/>
      <w:autoSpaceDN w:val="0"/>
      <w:adjustRightInd w:val="0"/>
    </w:pPr>
    <w:rPr>
      <w:rFonts w:ascii="Courier New" w:hAnsi="Courier New" w:cs="Courier New"/>
    </w:rPr>
  </w:style>
  <w:style w:type="table" w:customStyle="1" w:styleId="460">
    <w:name w:val="Сетка таблицы46"/>
    <w:basedOn w:val="a7"/>
    <w:next w:val="af5"/>
    <w:rsid w:val="00A34A09"/>
    <w:pPr>
      <w:spacing w:after="200" w:line="276"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7"/>
    <w:next w:val="af5"/>
    <w:uiPriority w:val="39"/>
    <w:rsid w:val="00DA122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8"/>
    <w:uiPriority w:val="99"/>
    <w:semiHidden/>
    <w:unhideWhenUsed/>
    <w:rsid w:val="00D03ABC"/>
  </w:style>
  <w:style w:type="table" w:customStyle="1" w:styleId="48">
    <w:name w:val="Сетка таблицы48"/>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8"/>
    <w:uiPriority w:val="99"/>
    <w:semiHidden/>
    <w:unhideWhenUsed/>
    <w:rsid w:val="00D03ABC"/>
  </w:style>
  <w:style w:type="table" w:customStyle="1" w:styleId="49">
    <w:name w:val="Сетка таблицы49"/>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1">
    <w:name w:val="Нет списка39"/>
    <w:next w:val="a8"/>
    <w:uiPriority w:val="99"/>
    <w:semiHidden/>
    <w:unhideWhenUsed/>
    <w:rsid w:val="0082624F"/>
  </w:style>
  <w:style w:type="paragraph" w:customStyle="1" w:styleId="affff7">
    <w:name w:val="табл"/>
    <w:basedOn w:val="a5"/>
    <w:uiPriority w:val="99"/>
    <w:rsid w:val="0082624F"/>
    <w:pPr>
      <w:spacing w:before="60" w:after="60"/>
    </w:pPr>
    <w:rPr>
      <w:rFonts w:eastAsia="Times New Roman"/>
      <w:sz w:val="18"/>
      <w:szCs w:val="22"/>
      <w:lang w:eastAsia="en-US"/>
    </w:rPr>
  </w:style>
  <w:style w:type="paragraph" w:customStyle="1" w:styleId="affff8">
    <w:name w:val="Табличный"/>
    <w:basedOn w:val="a5"/>
    <w:uiPriority w:val="99"/>
    <w:rsid w:val="0082624F"/>
    <w:pPr>
      <w:spacing w:before="120" w:after="120"/>
      <w:jc w:val="center"/>
    </w:pPr>
    <w:rPr>
      <w:rFonts w:eastAsia="Times New Roman"/>
      <w:b/>
      <w:lang w:eastAsia="en-US"/>
    </w:rPr>
  </w:style>
  <w:style w:type="character" w:customStyle="1" w:styleId="FontStyle73">
    <w:name w:val="Font Style73"/>
    <w:rsid w:val="0082624F"/>
    <w:rPr>
      <w:rFonts w:ascii="Arial" w:hAnsi="Arial" w:cs="Arial" w:hint="default"/>
      <w:sz w:val="22"/>
      <w:szCs w:val="22"/>
    </w:rPr>
  </w:style>
  <w:style w:type="numbering" w:customStyle="1" w:styleId="401">
    <w:name w:val="Нет списка40"/>
    <w:next w:val="a8"/>
    <w:uiPriority w:val="99"/>
    <w:semiHidden/>
    <w:unhideWhenUsed/>
    <w:rsid w:val="001A26DC"/>
  </w:style>
  <w:style w:type="numbering" w:customStyle="1" w:styleId="412">
    <w:name w:val="Нет списка41"/>
    <w:next w:val="a8"/>
    <w:uiPriority w:val="99"/>
    <w:semiHidden/>
    <w:unhideWhenUsed/>
    <w:rsid w:val="001A26DC"/>
  </w:style>
  <w:style w:type="table" w:customStyle="1" w:styleId="500">
    <w:name w:val="Сетка таблицы50"/>
    <w:basedOn w:val="a7"/>
    <w:next w:val="af5"/>
    <w:rsid w:val="001A26D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8"/>
    <w:uiPriority w:val="99"/>
    <w:semiHidden/>
    <w:unhideWhenUsed/>
    <w:rsid w:val="00337EC1"/>
  </w:style>
  <w:style w:type="table" w:customStyle="1" w:styleId="510">
    <w:name w:val="Сетка таблицы51"/>
    <w:basedOn w:val="a7"/>
    <w:next w:val="af5"/>
    <w:uiPriority w:val="59"/>
    <w:rsid w:val="00337EC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8"/>
    <w:uiPriority w:val="99"/>
    <w:semiHidden/>
    <w:unhideWhenUsed/>
    <w:rsid w:val="001000D9"/>
  </w:style>
  <w:style w:type="table" w:customStyle="1" w:styleId="520">
    <w:name w:val="Сетка таблицы52"/>
    <w:basedOn w:val="a7"/>
    <w:next w:val="af5"/>
    <w:uiPriority w:val="59"/>
    <w:rsid w:val="001000D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8"/>
    <w:uiPriority w:val="99"/>
    <w:semiHidden/>
    <w:unhideWhenUsed/>
    <w:rsid w:val="00AC53DC"/>
  </w:style>
  <w:style w:type="table" w:customStyle="1" w:styleId="530">
    <w:name w:val="Сетка таблицы53"/>
    <w:basedOn w:val="a7"/>
    <w:next w:val="af5"/>
    <w:uiPriority w:val="59"/>
    <w:rsid w:val="00AC53DC"/>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
    <w:name w:val="Нет списка45"/>
    <w:next w:val="a8"/>
    <w:uiPriority w:val="99"/>
    <w:semiHidden/>
    <w:unhideWhenUsed/>
    <w:rsid w:val="00AC53DC"/>
  </w:style>
  <w:style w:type="table" w:customStyle="1" w:styleId="540">
    <w:name w:val="Сетка таблицы54"/>
    <w:basedOn w:val="a7"/>
    <w:next w:val="af5"/>
    <w:rsid w:val="00AC53D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1">
    <w:name w:val="Нет списка46"/>
    <w:next w:val="a8"/>
    <w:uiPriority w:val="99"/>
    <w:semiHidden/>
    <w:unhideWhenUsed/>
    <w:rsid w:val="0001623D"/>
  </w:style>
  <w:style w:type="paragraph" w:customStyle="1" w:styleId="1f8">
    <w:name w:val="Знак1 Знак Знак Знак"/>
    <w:basedOn w:val="a5"/>
    <w:rsid w:val="0001623D"/>
    <w:rPr>
      <w:rFonts w:ascii="Verdana" w:eastAsia="Times New Roman" w:hAnsi="Verdana" w:cs="Verdana"/>
      <w:lang w:val="en-US" w:eastAsia="en-US"/>
    </w:rPr>
  </w:style>
  <w:style w:type="table" w:customStyle="1" w:styleId="550">
    <w:name w:val="Сетка таблицы55"/>
    <w:basedOn w:val="a7"/>
    <w:next w:val="af5"/>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70">
    <w:name w:val="Нет списка47"/>
    <w:next w:val="a8"/>
    <w:uiPriority w:val="99"/>
    <w:semiHidden/>
    <w:unhideWhenUsed/>
    <w:rsid w:val="0001623D"/>
  </w:style>
  <w:style w:type="character" w:customStyle="1" w:styleId="314">
    <w:name w:val="Заголовок 3 Знак1"/>
    <w:aliases w:val="Знак Знак1"/>
    <w:semiHidden/>
    <w:rsid w:val="0001623D"/>
    <w:rPr>
      <w:rFonts w:ascii="Cambria" w:eastAsia="Times New Roman" w:hAnsi="Cambria" w:cs="Times New Roman"/>
      <w:b/>
      <w:bCs/>
      <w:color w:val="4F81BD"/>
      <w:sz w:val="24"/>
      <w:szCs w:val="24"/>
      <w:lang w:eastAsia="ru-RU"/>
    </w:rPr>
  </w:style>
  <w:style w:type="paragraph" w:customStyle="1" w:styleId="114">
    <w:name w:val="Заголовок 11"/>
    <w:basedOn w:val="a5"/>
    <w:next w:val="a5"/>
    <w:rsid w:val="0001623D"/>
    <w:pPr>
      <w:widowControl w:val="0"/>
      <w:suppressAutoHyphens/>
      <w:autoSpaceDE w:val="0"/>
      <w:autoSpaceDN w:val="0"/>
      <w:spacing w:before="108" w:after="108"/>
      <w:jc w:val="center"/>
      <w:outlineLvl w:val="0"/>
    </w:pPr>
    <w:rPr>
      <w:rFonts w:ascii="Arial" w:eastAsia="Times New Roman" w:hAnsi="Arial" w:cs="Arial"/>
      <w:b/>
      <w:bCs/>
      <w:color w:val="26282F"/>
      <w:kern w:val="3"/>
      <w:sz w:val="24"/>
      <w:szCs w:val="24"/>
      <w:lang w:eastAsia="zh-CN"/>
    </w:rPr>
  </w:style>
  <w:style w:type="table" w:customStyle="1" w:styleId="56">
    <w:name w:val="Сетка таблицы56"/>
    <w:basedOn w:val="a7"/>
    <w:next w:val="af5"/>
    <w:uiPriority w:val="59"/>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23">
    <w:name w:val="xl123"/>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4">
    <w:name w:val="xl124"/>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5">
    <w:name w:val="xl125"/>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6">
    <w:name w:val="xl126"/>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7">
    <w:name w:val="xl127"/>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8">
    <w:name w:val="xl128"/>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9">
    <w:name w:val="xl129"/>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0">
    <w:name w:val="xl130"/>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1">
    <w:name w:val="xl131"/>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2">
    <w:name w:val="xl132"/>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3">
    <w:name w:val="xl133"/>
    <w:basedOn w:val="a5"/>
    <w:rsid w:val="00DA275B"/>
    <w:pPr>
      <w:pBdr>
        <w:top w:val="single" w:sz="8"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34">
    <w:name w:val="xl134"/>
    <w:basedOn w:val="a5"/>
    <w:rsid w:val="00DA275B"/>
    <w:pPr>
      <w:shd w:val="clear" w:color="000000" w:fill="FFFFFF"/>
      <w:spacing w:before="100" w:beforeAutospacing="1" w:after="100" w:afterAutospacing="1"/>
      <w:jc w:val="center"/>
    </w:pPr>
    <w:rPr>
      <w:rFonts w:ascii="Calibri" w:eastAsia="Times New Roman" w:hAnsi="Calibri" w:cs="Calibri"/>
      <w:b/>
      <w:bCs/>
      <w:sz w:val="28"/>
      <w:szCs w:val="28"/>
      <w:lang w:eastAsia="ru-RU"/>
    </w:rPr>
  </w:style>
  <w:style w:type="paragraph" w:customStyle="1" w:styleId="xl135">
    <w:name w:val="xl135"/>
    <w:basedOn w:val="a5"/>
    <w:rsid w:val="00DA275B"/>
    <w:pPr>
      <w:pBdr>
        <w:bottom w:val="single" w:sz="8"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136">
    <w:name w:val="xl136"/>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7">
    <w:name w:val="xl137"/>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8">
    <w:name w:val="xl138"/>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39">
    <w:name w:val="xl139"/>
    <w:basedOn w:val="a5"/>
    <w:uiPriority w:val="99"/>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0">
    <w:name w:val="xl140"/>
    <w:basedOn w:val="a5"/>
    <w:uiPriority w:val="99"/>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1">
    <w:name w:val="xl141"/>
    <w:basedOn w:val="a5"/>
    <w:uiPriority w:val="99"/>
    <w:rsid w:val="00DA275B"/>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2">
    <w:name w:val="xl142"/>
    <w:basedOn w:val="a5"/>
    <w:uiPriority w:val="99"/>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3">
    <w:name w:val="xl143"/>
    <w:basedOn w:val="a5"/>
    <w:uiPriority w:val="99"/>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4">
    <w:name w:val="xl144"/>
    <w:basedOn w:val="a5"/>
    <w:uiPriority w:val="99"/>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5">
    <w:name w:val="xl145"/>
    <w:basedOn w:val="a5"/>
    <w:uiPriority w:val="99"/>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6">
    <w:name w:val="xl146"/>
    <w:basedOn w:val="a5"/>
    <w:uiPriority w:val="99"/>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7">
    <w:name w:val="xl147"/>
    <w:basedOn w:val="a5"/>
    <w:uiPriority w:val="99"/>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8">
    <w:name w:val="xl148"/>
    <w:basedOn w:val="a5"/>
    <w:uiPriority w:val="99"/>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9">
    <w:name w:val="xl149"/>
    <w:basedOn w:val="a5"/>
    <w:uiPriority w:val="99"/>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numbering" w:customStyle="1" w:styleId="480">
    <w:name w:val="Нет списка48"/>
    <w:next w:val="a8"/>
    <w:uiPriority w:val="99"/>
    <w:semiHidden/>
    <w:unhideWhenUsed/>
    <w:rsid w:val="00605E39"/>
  </w:style>
  <w:style w:type="table" w:customStyle="1" w:styleId="57">
    <w:name w:val="Сетка таблицы57"/>
    <w:basedOn w:val="a7"/>
    <w:next w:val="af5"/>
    <w:uiPriority w:val="99"/>
    <w:rsid w:val="00605E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8"/>
    <w:uiPriority w:val="99"/>
    <w:semiHidden/>
    <w:unhideWhenUsed/>
    <w:rsid w:val="008404F7"/>
  </w:style>
  <w:style w:type="table" w:customStyle="1" w:styleId="58">
    <w:name w:val="Сетка таблицы58"/>
    <w:basedOn w:val="a7"/>
    <w:next w:val="af5"/>
    <w:uiPriority w:val="99"/>
    <w:rsid w:val="008404F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1">
    <w:name w:val="Нет списка50"/>
    <w:next w:val="a8"/>
    <w:uiPriority w:val="99"/>
    <w:semiHidden/>
    <w:unhideWhenUsed/>
    <w:rsid w:val="00A90659"/>
  </w:style>
  <w:style w:type="table" w:customStyle="1" w:styleId="59">
    <w:name w:val="Сетка таблицы59"/>
    <w:basedOn w:val="a7"/>
    <w:next w:val="af5"/>
    <w:uiPriority w:val="99"/>
    <w:rsid w:val="00A90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8"/>
    <w:uiPriority w:val="99"/>
    <w:semiHidden/>
    <w:unhideWhenUsed/>
    <w:rsid w:val="003F6BC2"/>
  </w:style>
  <w:style w:type="table" w:customStyle="1" w:styleId="600">
    <w:name w:val="Сетка таблицы60"/>
    <w:basedOn w:val="a7"/>
    <w:next w:val="af5"/>
    <w:uiPriority w:val="99"/>
    <w:rsid w:val="003F6BC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7"/>
    <w:next w:val="af5"/>
    <w:rsid w:val="00F0693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9">
    <w:name w:val="List"/>
    <w:basedOn w:val="a5"/>
    <w:link w:val="affffa"/>
    <w:unhideWhenUsed/>
    <w:rsid w:val="000B26C0"/>
    <w:pPr>
      <w:ind w:left="283" w:hanging="283"/>
      <w:contextualSpacing/>
    </w:pPr>
  </w:style>
  <w:style w:type="numbering" w:customStyle="1" w:styleId="521">
    <w:name w:val="Нет списка52"/>
    <w:next w:val="a8"/>
    <w:uiPriority w:val="99"/>
    <w:semiHidden/>
    <w:unhideWhenUsed/>
    <w:rsid w:val="00ED3CAD"/>
  </w:style>
  <w:style w:type="numbering" w:customStyle="1" w:styleId="531">
    <w:name w:val="Нет списка53"/>
    <w:next w:val="a8"/>
    <w:uiPriority w:val="99"/>
    <w:semiHidden/>
    <w:unhideWhenUsed/>
    <w:rsid w:val="00ED3CAD"/>
  </w:style>
  <w:style w:type="character" w:customStyle="1" w:styleId="ConsPlusNormal0">
    <w:name w:val="ConsPlusNormal Знак"/>
    <w:link w:val="ConsPlusNormal"/>
    <w:locked/>
    <w:rsid w:val="00ED3CAD"/>
    <w:rPr>
      <w:rFonts w:ascii="Arial" w:hAnsi="Arial" w:cs="Arial"/>
    </w:rPr>
  </w:style>
  <w:style w:type="paragraph" w:customStyle="1" w:styleId="listparagraph">
    <w:name w:val="listparagraph"/>
    <w:basedOn w:val="a5"/>
    <w:rsid w:val="00ED3CAD"/>
    <w:pPr>
      <w:spacing w:before="100" w:beforeAutospacing="1" w:after="100" w:afterAutospacing="1"/>
    </w:pPr>
    <w:rPr>
      <w:rFonts w:eastAsia="Times New Roman"/>
      <w:sz w:val="24"/>
      <w:szCs w:val="24"/>
      <w:lang w:eastAsia="ru-RU"/>
    </w:rPr>
  </w:style>
  <w:style w:type="paragraph" w:customStyle="1" w:styleId="formattext">
    <w:name w:val="formattext"/>
    <w:basedOn w:val="a5"/>
    <w:rsid w:val="00ED3CAD"/>
    <w:pPr>
      <w:spacing w:before="100" w:beforeAutospacing="1" w:after="100" w:afterAutospacing="1"/>
    </w:pPr>
    <w:rPr>
      <w:rFonts w:eastAsia="Times New Roman"/>
      <w:sz w:val="24"/>
      <w:szCs w:val="24"/>
      <w:lang w:eastAsia="ru-RU"/>
    </w:rPr>
  </w:style>
  <w:style w:type="paragraph" w:customStyle="1" w:styleId="headertext">
    <w:name w:val="headertext"/>
    <w:basedOn w:val="a5"/>
    <w:rsid w:val="00ED3CAD"/>
    <w:pPr>
      <w:spacing w:before="100" w:beforeAutospacing="1" w:after="100" w:afterAutospacing="1"/>
    </w:pPr>
    <w:rPr>
      <w:rFonts w:eastAsia="Times New Roman"/>
      <w:sz w:val="24"/>
      <w:szCs w:val="24"/>
      <w:lang w:eastAsia="ru-RU"/>
    </w:rPr>
  </w:style>
  <w:style w:type="paragraph" w:customStyle="1" w:styleId="unformattext">
    <w:name w:val="unformattext"/>
    <w:basedOn w:val="a5"/>
    <w:rsid w:val="00ED3CAD"/>
    <w:pPr>
      <w:spacing w:before="100" w:beforeAutospacing="1" w:after="100" w:afterAutospacing="1"/>
    </w:pPr>
    <w:rPr>
      <w:rFonts w:eastAsia="Times New Roman"/>
      <w:sz w:val="24"/>
      <w:szCs w:val="24"/>
      <w:lang w:eastAsia="ru-RU"/>
    </w:rPr>
  </w:style>
  <w:style w:type="paragraph" w:customStyle="1" w:styleId="justifyfull">
    <w:name w:val="justifyfull"/>
    <w:basedOn w:val="a5"/>
    <w:rsid w:val="00ED3CAD"/>
    <w:pPr>
      <w:spacing w:before="100" w:beforeAutospacing="1" w:after="100" w:afterAutospacing="1"/>
    </w:pPr>
    <w:rPr>
      <w:rFonts w:eastAsia="Times New Roman"/>
      <w:sz w:val="24"/>
      <w:szCs w:val="24"/>
      <w:lang w:eastAsia="ru-RU"/>
    </w:rPr>
  </w:style>
  <w:style w:type="character" w:customStyle="1" w:styleId="affffb">
    <w:name w:val="Цветовое выделение"/>
    <w:uiPriority w:val="99"/>
    <w:qFormat/>
    <w:rsid w:val="00ED3CAD"/>
    <w:rPr>
      <w:b/>
      <w:bCs/>
      <w:color w:val="000080"/>
    </w:rPr>
  </w:style>
  <w:style w:type="character" w:customStyle="1" w:styleId="FontStyle84">
    <w:name w:val="Font Style84"/>
    <w:rsid w:val="00ED3CAD"/>
    <w:rPr>
      <w:rFonts w:ascii="Times New Roman" w:hAnsi="Times New Roman" w:cs="Times New Roman" w:hint="default"/>
      <w:b/>
      <w:bCs/>
      <w:sz w:val="28"/>
      <w:szCs w:val="28"/>
    </w:rPr>
  </w:style>
  <w:style w:type="numbering" w:customStyle="1" w:styleId="541">
    <w:name w:val="Нет списка54"/>
    <w:next w:val="a8"/>
    <w:uiPriority w:val="99"/>
    <w:semiHidden/>
    <w:unhideWhenUsed/>
    <w:rsid w:val="00ED3CAD"/>
  </w:style>
  <w:style w:type="table" w:customStyle="1" w:styleId="620">
    <w:name w:val="Сетка таблицы62"/>
    <w:basedOn w:val="a7"/>
    <w:next w:val="af5"/>
    <w:rsid w:val="00ED3CA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8"/>
    <w:uiPriority w:val="99"/>
    <w:semiHidden/>
    <w:unhideWhenUsed/>
    <w:rsid w:val="007D0714"/>
  </w:style>
  <w:style w:type="table" w:customStyle="1" w:styleId="630">
    <w:name w:val="Сетка таблицы63"/>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8"/>
    <w:uiPriority w:val="99"/>
    <w:semiHidden/>
    <w:unhideWhenUsed/>
    <w:rsid w:val="007D0714"/>
  </w:style>
  <w:style w:type="table" w:customStyle="1" w:styleId="640">
    <w:name w:val="Сетка таблицы64"/>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8"/>
    <w:semiHidden/>
    <w:rsid w:val="00C80D3C"/>
  </w:style>
  <w:style w:type="numbering" w:customStyle="1" w:styleId="1101">
    <w:name w:val="Нет списка110"/>
    <w:next w:val="a8"/>
    <w:semiHidden/>
    <w:rsid w:val="00C80D3C"/>
  </w:style>
  <w:style w:type="table" w:customStyle="1" w:styleId="66">
    <w:name w:val="Сетка таблицы66"/>
    <w:basedOn w:val="a7"/>
    <w:next w:val="af5"/>
    <w:rsid w:val="00C80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8"/>
    <w:uiPriority w:val="99"/>
    <w:semiHidden/>
    <w:unhideWhenUsed/>
    <w:rsid w:val="000A6776"/>
  </w:style>
  <w:style w:type="table" w:customStyle="1" w:styleId="67">
    <w:name w:val="Сетка таблицы67"/>
    <w:basedOn w:val="a7"/>
    <w:next w:val="af5"/>
    <w:uiPriority w:val="59"/>
    <w:rsid w:val="000A677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8"/>
    <w:uiPriority w:val="99"/>
    <w:semiHidden/>
    <w:unhideWhenUsed/>
    <w:rsid w:val="000A6776"/>
  </w:style>
  <w:style w:type="paragraph" w:customStyle="1" w:styleId="constitle0">
    <w:name w:val="constitle"/>
    <w:basedOn w:val="a5"/>
    <w:rsid w:val="000A6776"/>
    <w:pPr>
      <w:spacing w:before="100" w:beforeAutospacing="1" w:after="100" w:afterAutospacing="1"/>
    </w:pPr>
    <w:rPr>
      <w:rFonts w:eastAsia="Times New Roman"/>
      <w:sz w:val="24"/>
      <w:szCs w:val="24"/>
      <w:lang w:eastAsia="ru-RU"/>
    </w:rPr>
  </w:style>
  <w:style w:type="paragraph" w:customStyle="1" w:styleId="consnormal0">
    <w:name w:val="consnormal"/>
    <w:basedOn w:val="a5"/>
    <w:rsid w:val="000A6776"/>
    <w:pPr>
      <w:spacing w:before="100" w:beforeAutospacing="1" w:after="100" w:afterAutospacing="1"/>
    </w:pPr>
    <w:rPr>
      <w:rFonts w:eastAsia="Times New Roman"/>
      <w:sz w:val="24"/>
      <w:szCs w:val="24"/>
      <w:lang w:eastAsia="ru-RU"/>
    </w:rPr>
  </w:style>
  <w:style w:type="numbering" w:customStyle="1" w:styleId="601">
    <w:name w:val="Нет списка60"/>
    <w:next w:val="a8"/>
    <w:uiPriority w:val="99"/>
    <w:semiHidden/>
    <w:unhideWhenUsed/>
    <w:rsid w:val="000A6776"/>
  </w:style>
  <w:style w:type="numbering" w:customStyle="1" w:styleId="611">
    <w:name w:val="Нет списка61"/>
    <w:next w:val="a8"/>
    <w:uiPriority w:val="99"/>
    <w:semiHidden/>
    <w:unhideWhenUsed/>
    <w:rsid w:val="001B1AE7"/>
  </w:style>
  <w:style w:type="table" w:customStyle="1" w:styleId="68">
    <w:name w:val="Сетка таблицы68"/>
    <w:basedOn w:val="a7"/>
    <w:next w:val="af5"/>
    <w:rsid w:val="001B1AE7"/>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8"/>
    <w:uiPriority w:val="99"/>
    <w:semiHidden/>
    <w:unhideWhenUsed/>
    <w:rsid w:val="00FD23C5"/>
  </w:style>
  <w:style w:type="table" w:customStyle="1" w:styleId="69">
    <w:name w:val="Сетка таблицы69"/>
    <w:basedOn w:val="a7"/>
    <w:next w:val="af5"/>
    <w:rsid w:val="00FD23C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8"/>
    <w:uiPriority w:val="99"/>
    <w:semiHidden/>
    <w:unhideWhenUsed/>
    <w:rsid w:val="00FD23C5"/>
  </w:style>
  <w:style w:type="table" w:customStyle="1" w:styleId="700">
    <w:name w:val="Сетка таблицы70"/>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8"/>
    <w:uiPriority w:val="99"/>
    <w:semiHidden/>
    <w:unhideWhenUsed/>
    <w:rsid w:val="00FD23C5"/>
  </w:style>
  <w:style w:type="table" w:customStyle="1" w:styleId="710">
    <w:name w:val="Сетка таблицы71"/>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8"/>
    <w:uiPriority w:val="99"/>
    <w:semiHidden/>
    <w:unhideWhenUsed/>
    <w:rsid w:val="00D944F5"/>
  </w:style>
  <w:style w:type="table" w:customStyle="1" w:styleId="720">
    <w:name w:val="Сетка таблицы72"/>
    <w:basedOn w:val="a7"/>
    <w:next w:val="af5"/>
    <w:rsid w:val="00D944F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0">
    <w:name w:val="Нет списка66"/>
    <w:next w:val="a8"/>
    <w:uiPriority w:val="99"/>
    <w:semiHidden/>
    <w:unhideWhenUsed/>
    <w:rsid w:val="00D944F5"/>
  </w:style>
  <w:style w:type="paragraph" w:customStyle="1" w:styleId="202">
    <w:name w:val="20"/>
    <w:basedOn w:val="a5"/>
    <w:uiPriority w:val="99"/>
    <w:rsid w:val="00D944F5"/>
    <w:pPr>
      <w:spacing w:before="100" w:beforeAutospacing="1" w:after="100" w:afterAutospacing="1"/>
    </w:pPr>
    <w:rPr>
      <w:rFonts w:eastAsia="Times New Roman"/>
      <w:sz w:val="24"/>
      <w:szCs w:val="24"/>
      <w:lang w:eastAsia="ru-RU"/>
    </w:rPr>
  </w:style>
  <w:style w:type="character" w:customStyle="1" w:styleId="2d">
    <w:name w:val="Основной текст (2)_"/>
    <w:link w:val="2e"/>
    <w:locked/>
    <w:rsid w:val="00D944F5"/>
    <w:rPr>
      <w:sz w:val="28"/>
      <w:shd w:val="clear" w:color="auto" w:fill="FFFFFF"/>
    </w:rPr>
  </w:style>
  <w:style w:type="paragraph" w:customStyle="1" w:styleId="2e">
    <w:name w:val="Основной текст (2)"/>
    <w:basedOn w:val="a5"/>
    <w:link w:val="2d"/>
    <w:rsid w:val="00D944F5"/>
    <w:pPr>
      <w:widowControl w:val="0"/>
      <w:shd w:val="clear" w:color="auto" w:fill="FFFFFF"/>
      <w:spacing w:after="660" w:line="322" w:lineRule="exact"/>
    </w:pPr>
    <w:rPr>
      <w:rFonts w:eastAsia="Times New Roman"/>
      <w:sz w:val="28"/>
      <w:lang w:eastAsia="ru-RU"/>
    </w:rPr>
  </w:style>
  <w:style w:type="character" w:customStyle="1" w:styleId="FontStyle13">
    <w:name w:val="Font Style13"/>
    <w:rsid w:val="00D944F5"/>
    <w:rPr>
      <w:rFonts w:ascii="Arial" w:hAnsi="Arial" w:cs="Arial" w:hint="default"/>
      <w:sz w:val="20"/>
    </w:rPr>
  </w:style>
  <w:style w:type="character" w:customStyle="1" w:styleId="FontStyle15">
    <w:name w:val="Font Style15"/>
    <w:rsid w:val="00D944F5"/>
    <w:rPr>
      <w:rFonts w:ascii="Arial" w:hAnsi="Arial" w:cs="Arial" w:hint="default"/>
      <w:sz w:val="18"/>
    </w:rPr>
  </w:style>
  <w:style w:type="character" w:customStyle="1" w:styleId="2f">
    <w:name w:val="Основной текст Знак2"/>
    <w:uiPriority w:val="99"/>
    <w:locked/>
    <w:rsid w:val="00D944F5"/>
    <w:rPr>
      <w:rFonts w:ascii="Batang" w:eastAsia="Batang" w:hint="eastAsia"/>
      <w:lang w:val="x-none" w:eastAsia="ko-KR"/>
    </w:rPr>
  </w:style>
  <w:style w:type="character" w:customStyle="1" w:styleId="1f9">
    <w:name w:val="Основной текст Знак1"/>
    <w:aliases w:val="Знак1 Знак Знак Знак Знак Знак1,Знак1 Знак Знак Знак Знак2,body text Знак1"/>
    <w:rsid w:val="00D944F5"/>
    <w:rPr>
      <w:rFonts w:ascii="Times New Roman" w:eastAsia="Times New Roman" w:hAnsi="Times New Roman" w:cs="Times New Roman" w:hint="default"/>
      <w:sz w:val="28"/>
    </w:rPr>
  </w:style>
  <w:style w:type="character" w:customStyle="1" w:styleId="FontStyle67">
    <w:name w:val="Font Style67"/>
    <w:uiPriority w:val="99"/>
    <w:rsid w:val="00D944F5"/>
    <w:rPr>
      <w:rFonts w:ascii="Times New Roman" w:hAnsi="Times New Roman" w:cs="Times New Roman" w:hint="default"/>
      <w:sz w:val="26"/>
    </w:rPr>
  </w:style>
  <w:style w:type="character" w:customStyle="1" w:styleId="FontStyle68">
    <w:name w:val="Font Style68"/>
    <w:uiPriority w:val="99"/>
    <w:rsid w:val="00D944F5"/>
    <w:rPr>
      <w:rFonts w:ascii="Times New Roman" w:hAnsi="Times New Roman" w:cs="Times New Roman" w:hint="default"/>
      <w:b/>
      <w:bCs w:val="0"/>
      <w:sz w:val="26"/>
    </w:rPr>
  </w:style>
  <w:style w:type="table" w:customStyle="1" w:styleId="730">
    <w:name w:val="Сетка таблицы73"/>
    <w:basedOn w:val="a7"/>
    <w:next w:val="af5"/>
    <w:uiPriority w:val="59"/>
    <w:rsid w:val="00D944F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0">
    <w:name w:val="Нет списка67"/>
    <w:next w:val="a8"/>
    <w:uiPriority w:val="99"/>
    <w:semiHidden/>
    <w:unhideWhenUsed/>
    <w:rsid w:val="00D944F5"/>
  </w:style>
  <w:style w:type="numbering" w:customStyle="1" w:styleId="680">
    <w:name w:val="Нет списка68"/>
    <w:next w:val="a8"/>
    <w:uiPriority w:val="99"/>
    <w:semiHidden/>
    <w:unhideWhenUsed/>
    <w:rsid w:val="00CF36D6"/>
  </w:style>
  <w:style w:type="paragraph" w:styleId="affffc">
    <w:name w:val="Block Text"/>
    <w:basedOn w:val="a5"/>
    <w:uiPriority w:val="99"/>
    <w:unhideWhenUsed/>
    <w:rsid w:val="00CF36D6"/>
    <w:pPr>
      <w:ind w:left="1134" w:right="608" w:firstLine="426"/>
      <w:jc w:val="both"/>
    </w:pPr>
    <w:rPr>
      <w:rFonts w:eastAsia="Times New Roman"/>
      <w:sz w:val="24"/>
      <w:lang w:eastAsia="ru-RU"/>
    </w:rPr>
  </w:style>
  <w:style w:type="character" w:customStyle="1" w:styleId="1fa">
    <w:name w:val="Основной текст с отступом Знак1"/>
    <w:semiHidden/>
    <w:locked/>
    <w:rsid w:val="00CF36D6"/>
    <w:rPr>
      <w:sz w:val="24"/>
    </w:rPr>
  </w:style>
  <w:style w:type="table" w:customStyle="1" w:styleId="740">
    <w:name w:val="Сетка таблицы74"/>
    <w:basedOn w:val="a7"/>
    <w:next w:val="af5"/>
    <w:rsid w:val="00CF36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8"/>
    <w:semiHidden/>
    <w:unhideWhenUsed/>
    <w:rsid w:val="00D01B3F"/>
  </w:style>
  <w:style w:type="table" w:customStyle="1" w:styleId="750">
    <w:name w:val="Сетка таблицы75"/>
    <w:basedOn w:val="a7"/>
    <w:next w:val="af5"/>
    <w:rsid w:val="00D01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5"/>
    <w:uiPriority w:val="99"/>
    <w:rsid w:val="00D01B3F"/>
    <w:pPr>
      <w:suppressAutoHyphens/>
      <w:spacing w:before="28" w:after="28"/>
    </w:pPr>
    <w:rPr>
      <w:rFonts w:eastAsia="Lucida Sans Unicode" w:cs="Mangal"/>
      <w:kern w:val="1"/>
      <w:sz w:val="24"/>
      <w:szCs w:val="24"/>
      <w:lang w:eastAsia="hi-IN" w:bidi="hi-IN"/>
    </w:rPr>
  </w:style>
  <w:style w:type="numbering" w:customStyle="1" w:styleId="701">
    <w:name w:val="Нет списка70"/>
    <w:next w:val="a8"/>
    <w:uiPriority w:val="99"/>
    <w:semiHidden/>
    <w:unhideWhenUsed/>
    <w:rsid w:val="00F22129"/>
  </w:style>
  <w:style w:type="character" w:customStyle="1" w:styleId="Exact">
    <w:name w:val="Основной текст Exact"/>
    <w:rsid w:val="00F22129"/>
    <w:rPr>
      <w:rFonts w:ascii="Times New Roman" w:eastAsia="Times New Roman" w:hAnsi="Times New Roman" w:cs="Times New Roman"/>
      <w:b w:val="0"/>
      <w:bCs w:val="0"/>
      <w:i w:val="0"/>
      <w:iCs w:val="0"/>
      <w:smallCaps w:val="0"/>
      <w:strike w:val="0"/>
      <w:sz w:val="26"/>
      <w:szCs w:val="26"/>
      <w:u w:val="none"/>
    </w:rPr>
  </w:style>
  <w:style w:type="character" w:customStyle="1" w:styleId="affffd">
    <w:name w:val="Основной текст_"/>
    <w:link w:val="3a"/>
    <w:rsid w:val="00F22129"/>
    <w:rPr>
      <w:sz w:val="27"/>
      <w:szCs w:val="27"/>
      <w:shd w:val="clear" w:color="auto" w:fill="FFFFFF"/>
    </w:rPr>
  </w:style>
  <w:style w:type="character" w:customStyle="1" w:styleId="1fb">
    <w:name w:val="Заголовок №1_"/>
    <w:link w:val="1fc"/>
    <w:rsid w:val="00F22129"/>
    <w:rPr>
      <w:b/>
      <w:bCs/>
      <w:sz w:val="27"/>
      <w:szCs w:val="27"/>
      <w:shd w:val="clear" w:color="auto" w:fill="FFFFFF"/>
    </w:rPr>
  </w:style>
  <w:style w:type="character" w:customStyle="1" w:styleId="affffe">
    <w:name w:val="Основной текст + Полужирный"/>
    <w:rsid w:val="00F22129"/>
    <w:rPr>
      <w:b/>
      <w:bCs/>
      <w:color w:val="000000"/>
      <w:spacing w:val="0"/>
      <w:w w:val="100"/>
      <w:position w:val="0"/>
      <w:sz w:val="27"/>
      <w:szCs w:val="27"/>
      <w:shd w:val="clear" w:color="auto" w:fill="FFFFFF"/>
      <w:lang w:val="ru-RU"/>
    </w:rPr>
  </w:style>
  <w:style w:type="paragraph" w:customStyle="1" w:styleId="3a">
    <w:name w:val="Основной текст3"/>
    <w:basedOn w:val="a5"/>
    <w:link w:val="affffd"/>
    <w:rsid w:val="00F22129"/>
    <w:pPr>
      <w:widowControl w:val="0"/>
      <w:shd w:val="clear" w:color="auto" w:fill="FFFFFF"/>
      <w:spacing w:after="600" w:line="0" w:lineRule="atLeast"/>
      <w:jc w:val="right"/>
    </w:pPr>
    <w:rPr>
      <w:rFonts w:eastAsia="Times New Roman"/>
      <w:sz w:val="27"/>
      <w:szCs w:val="27"/>
      <w:lang w:eastAsia="ru-RU"/>
    </w:rPr>
  </w:style>
  <w:style w:type="paragraph" w:customStyle="1" w:styleId="1fc">
    <w:name w:val="Заголовок №1"/>
    <w:basedOn w:val="a5"/>
    <w:link w:val="1fb"/>
    <w:rsid w:val="00F22129"/>
    <w:pPr>
      <w:widowControl w:val="0"/>
      <w:shd w:val="clear" w:color="auto" w:fill="FFFFFF"/>
      <w:spacing w:before="540" w:after="60" w:line="0" w:lineRule="atLeast"/>
      <w:jc w:val="both"/>
      <w:outlineLvl w:val="0"/>
    </w:pPr>
    <w:rPr>
      <w:rFonts w:eastAsia="Times New Roman"/>
      <w:b/>
      <w:bCs/>
      <w:sz w:val="27"/>
      <w:szCs w:val="27"/>
      <w:lang w:eastAsia="ru-RU"/>
    </w:rPr>
  </w:style>
  <w:style w:type="table" w:customStyle="1" w:styleId="76">
    <w:name w:val="Сетка таблицы76"/>
    <w:basedOn w:val="a7"/>
    <w:next w:val="af5"/>
    <w:uiPriority w:val="59"/>
    <w:rsid w:val="00F22129"/>
    <w:rPr>
      <w:rFonts w:ascii="Courier New" w:eastAsia="SimSun"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44">
    <w:name w:val="Style44"/>
    <w:basedOn w:val="a5"/>
    <w:uiPriority w:val="99"/>
    <w:rsid w:val="00F22129"/>
    <w:pPr>
      <w:widowControl w:val="0"/>
      <w:autoSpaceDE w:val="0"/>
      <w:autoSpaceDN w:val="0"/>
      <w:adjustRightInd w:val="0"/>
      <w:spacing w:line="278" w:lineRule="exact"/>
      <w:ind w:firstLine="682"/>
      <w:jc w:val="both"/>
    </w:pPr>
    <w:rPr>
      <w:rFonts w:eastAsia="SimSun"/>
      <w:sz w:val="24"/>
      <w:szCs w:val="24"/>
      <w:lang w:eastAsia="ru-RU"/>
    </w:rPr>
  </w:style>
  <w:style w:type="paragraph" w:customStyle="1" w:styleId="headdoc">
    <w:name w:val="headdoc"/>
    <w:basedOn w:val="a5"/>
    <w:rsid w:val="00F22129"/>
    <w:pPr>
      <w:spacing w:before="100" w:beforeAutospacing="1" w:after="100" w:afterAutospacing="1"/>
    </w:pPr>
    <w:rPr>
      <w:rFonts w:eastAsia="Times New Roman"/>
      <w:sz w:val="24"/>
      <w:szCs w:val="24"/>
      <w:lang w:eastAsia="zh-CN"/>
    </w:rPr>
  </w:style>
  <w:style w:type="character" w:customStyle="1" w:styleId="5a">
    <w:name w:val="Основной текст (5)_"/>
    <w:link w:val="512"/>
    <w:rsid w:val="00F22129"/>
    <w:rPr>
      <w:sz w:val="27"/>
      <w:szCs w:val="27"/>
      <w:shd w:val="clear" w:color="auto" w:fill="FFFFFF"/>
    </w:rPr>
  </w:style>
  <w:style w:type="paragraph" w:customStyle="1" w:styleId="512">
    <w:name w:val="Основной текст (5)1"/>
    <w:basedOn w:val="a5"/>
    <w:link w:val="5a"/>
    <w:rsid w:val="00F22129"/>
    <w:pPr>
      <w:shd w:val="clear" w:color="auto" w:fill="FFFFFF"/>
      <w:spacing w:after="900" w:line="317" w:lineRule="exact"/>
      <w:jc w:val="both"/>
    </w:pPr>
    <w:rPr>
      <w:rFonts w:eastAsia="Times New Roman"/>
      <w:sz w:val="27"/>
      <w:szCs w:val="27"/>
      <w:lang w:eastAsia="ru-RU"/>
    </w:rPr>
  </w:style>
  <w:style w:type="numbering" w:customStyle="1" w:styleId="711">
    <w:name w:val="Нет списка71"/>
    <w:next w:val="a8"/>
    <w:semiHidden/>
    <w:unhideWhenUsed/>
    <w:rsid w:val="00CC6541"/>
  </w:style>
  <w:style w:type="table" w:customStyle="1" w:styleId="77">
    <w:name w:val="Сетка таблицы77"/>
    <w:basedOn w:val="a7"/>
    <w:next w:val="af5"/>
    <w:rsid w:val="00CC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8"/>
    <w:uiPriority w:val="99"/>
    <w:semiHidden/>
    <w:unhideWhenUsed/>
    <w:rsid w:val="00F24DA6"/>
  </w:style>
  <w:style w:type="table" w:customStyle="1" w:styleId="78">
    <w:name w:val="Сетка таблицы78"/>
    <w:basedOn w:val="a7"/>
    <w:next w:val="af5"/>
    <w:rsid w:val="00F24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7"/>
    <w:next w:val="af5"/>
    <w:uiPriority w:val="59"/>
    <w:rsid w:val="009017F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31">
    <w:name w:val="Нет списка73"/>
    <w:next w:val="a8"/>
    <w:uiPriority w:val="99"/>
    <w:semiHidden/>
    <w:unhideWhenUsed/>
    <w:rsid w:val="009017F3"/>
  </w:style>
  <w:style w:type="table" w:customStyle="1" w:styleId="800">
    <w:name w:val="Сетка таблицы80"/>
    <w:basedOn w:val="a7"/>
    <w:next w:val="af5"/>
    <w:rsid w:val="009017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8"/>
    <w:uiPriority w:val="99"/>
    <w:semiHidden/>
    <w:unhideWhenUsed/>
    <w:rsid w:val="005042D1"/>
  </w:style>
  <w:style w:type="table" w:customStyle="1" w:styleId="810">
    <w:name w:val="Сетка таблицы81"/>
    <w:basedOn w:val="a7"/>
    <w:next w:val="af5"/>
    <w:rsid w:val="005042D1"/>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1">
    <w:name w:val="Нет списка75"/>
    <w:next w:val="a8"/>
    <w:uiPriority w:val="99"/>
    <w:semiHidden/>
    <w:unhideWhenUsed/>
    <w:rsid w:val="002414E0"/>
  </w:style>
  <w:style w:type="table" w:customStyle="1" w:styleId="820">
    <w:name w:val="Сетка таблицы82"/>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8"/>
    <w:semiHidden/>
    <w:rsid w:val="003C55F2"/>
  </w:style>
  <w:style w:type="table" w:customStyle="1" w:styleId="840">
    <w:name w:val="Сетка таблицы84"/>
    <w:basedOn w:val="a7"/>
    <w:next w:val="af5"/>
    <w:uiPriority w:val="59"/>
    <w:rsid w:val="00046AD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70">
    <w:name w:val="Нет списка77"/>
    <w:next w:val="a8"/>
    <w:uiPriority w:val="99"/>
    <w:semiHidden/>
    <w:unhideWhenUsed/>
    <w:rsid w:val="00046AD8"/>
  </w:style>
  <w:style w:type="table" w:customStyle="1" w:styleId="850">
    <w:name w:val="Сетка таблицы85"/>
    <w:basedOn w:val="a7"/>
    <w:next w:val="af5"/>
    <w:rsid w:val="001F3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8"/>
    <w:uiPriority w:val="99"/>
    <w:semiHidden/>
    <w:unhideWhenUsed/>
    <w:rsid w:val="00E43FA6"/>
  </w:style>
  <w:style w:type="numbering" w:customStyle="1" w:styleId="790">
    <w:name w:val="Нет списка79"/>
    <w:next w:val="a8"/>
    <w:uiPriority w:val="99"/>
    <w:semiHidden/>
    <w:unhideWhenUsed/>
    <w:rsid w:val="00524398"/>
  </w:style>
  <w:style w:type="numbering" w:customStyle="1" w:styleId="801">
    <w:name w:val="Нет списка80"/>
    <w:next w:val="a8"/>
    <w:uiPriority w:val="99"/>
    <w:semiHidden/>
    <w:unhideWhenUsed/>
    <w:rsid w:val="00524398"/>
  </w:style>
  <w:style w:type="table" w:customStyle="1" w:styleId="86">
    <w:name w:val="Сетка таблицы86"/>
    <w:basedOn w:val="a7"/>
    <w:next w:val="af5"/>
    <w:rsid w:val="00524398"/>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
    <w:name w:val="Нет списка81"/>
    <w:next w:val="a8"/>
    <w:uiPriority w:val="99"/>
    <w:semiHidden/>
    <w:unhideWhenUsed/>
    <w:rsid w:val="0044692E"/>
  </w:style>
  <w:style w:type="numbering" w:customStyle="1" w:styleId="821">
    <w:name w:val="Нет списка82"/>
    <w:next w:val="a8"/>
    <w:uiPriority w:val="99"/>
    <w:semiHidden/>
    <w:unhideWhenUsed/>
    <w:rsid w:val="0044692E"/>
  </w:style>
  <w:style w:type="table" w:customStyle="1" w:styleId="87">
    <w:name w:val="Сетка таблицы87"/>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8"/>
    <w:uiPriority w:val="99"/>
    <w:semiHidden/>
    <w:unhideWhenUsed/>
    <w:rsid w:val="0044692E"/>
  </w:style>
  <w:style w:type="numbering" w:customStyle="1" w:styleId="1110">
    <w:name w:val="Нет списка111"/>
    <w:next w:val="a8"/>
    <w:uiPriority w:val="99"/>
    <w:semiHidden/>
    <w:unhideWhenUsed/>
    <w:rsid w:val="0044692E"/>
  </w:style>
  <w:style w:type="table" w:customStyle="1" w:styleId="88">
    <w:name w:val="Сетка таблицы88"/>
    <w:basedOn w:val="a7"/>
    <w:next w:val="af5"/>
    <w:rsid w:val="00446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Сетка таблицы89"/>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7"/>
    <w:next w:val="af5"/>
    <w:uiPriority w:val="59"/>
    <w:rsid w:val="00B2642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8"/>
    <w:semiHidden/>
    <w:rsid w:val="00883DCE"/>
  </w:style>
  <w:style w:type="table" w:customStyle="1" w:styleId="910">
    <w:name w:val="Сетка таблицы91"/>
    <w:basedOn w:val="a7"/>
    <w:next w:val="af5"/>
    <w:rsid w:val="00883DCE"/>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8"/>
    <w:semiHidden/>
    <w:rsid w:val="0088474C"/>
  </w:style>
  <w:style w:type="character" w:customStyle="1" w:styleId="8a">
    <w:name w:val="Основной текст (8)_"/>
    <w:link w:val="8b"/>
    <w:uiPriority w:val="99"/>
    <w:rsid w:val="0088474C"/>
    <w:rPr>
      <w:i/>
      <w:iCs/>
      <w:sz w:val="13"/>
      <w:szCs w:val="13"/>
      <w:shd w:val="clear" w:color="auto" w:fill="FFFFFF"/>
    </w:rPr>
  </w:style>
  <w:style w:type="character" w:customStyle="1" w:styleId="95">
    <w:name w:val="Основной текст (9)_"/>
    <w:link w:val="96"/>
    <w:uiPriority w:val="99"/>
    <w:rsid w:val="0088474C"/>
    <w:rPr>
      <w:sz w:val="13"/>
      <w:szCs w:val="13"/>
      <w:shd w:val="clear" w:color="auto" w:fill="FFFFFF"/>
    </w:rPr>
  </w:style>
  <w:style w:type="character" w:customStyle="1" w:styleId="103">
    <w:name w:val="Основной текст (10)_"/>
    <w:link w:val="104"/>
    <w:rsid w:val="0088474C"/>
    <w:rPr>
      <w:rFonts w:ascii="Calibri" w:eastAsia="Calibri" w:hAnsi="Calibri"/>
      <w:i/>
      <w:iCs/>
      <w:sz w:val="12"/>
      <w:szCs w:val="12"/>
      <w:shd w:val="clear" w:color="auto" w:fill="FFFFFF"/>
    </w:rPr>
  </w:style>
  <w:style w:type="character" w:customStyle="1" w:styleId="115">
    <w:name w:val="Основной текст (11)_"/>
    <w:link w:val="116"/>
    <w:uiPriority w:val="99"/>
    <w:rsid w:val="0088474C"/>
    <w:rPr>
      <w:i/>
      <w:iCs/>
      <w:sz w:val="15"/>
      <w:szCs w:val="15"/>
      <w:shd w:val="clear" w:color="auto" w:fill="FFFFFF"/>
    </w:rPr>
  </w:style>
  <w:style w:type="paragraph" w:customStyle="1" w:styleId="8b">
    <w:name w:val="Основной текст (8)"/>
    <w:basedOn w:val="a5"/>
    <w:link w:val="8a"/>
    <w:uiPriority w:val="99"/>
    <w:rsid w:val="0088474C"/>
    <w:pPr>
      <w:widowControl w:val="0"/>
      <w:shd w:val="clear" w:color="auto" w:fill="FFFFFF"/>
      <w:spacing w:before="60" w:after="240" w:line="0" w:lineRule="atLeast"/>
    </w:pPr>
    <w:rPr>
      <w:rFonts w:eastAsia="Times New Roman"/>
      <w:i/>
      <w:iCs/>
      <w:sz w:val="13"/>
      <w:szCs w:val="13"/>
      <w:lang w:eastAsia="ru-RU"/>
    </w:rPr>
  </w:style>
  <w:style w:type="paragraph" w:customStyle="1" w:styleId="96">
    <w:name w:val="Основной текст (9)"/>
    <w:basedOn w:val="a5"/>
    <w:link w:val="95"/>
    <w:uiPriority w:val="99"/>
    <w:rsid w:val="0088474C"/>
    <w:pPr>
      <w:widowControl w:val="0"/>
      <w:shd w:val="clear" w:color="auto" w:fill="FFFFFF"/>
      <w:spacing w:before="360" w:after="240" w:line="0" w:lineRule="atLeast"/>
    </w:pPr>
    <w:rPr>
      <w:rFonts w:eastAsia="Times New Roman"/>
      <w:sz w:val="13"/>
      <w:szCs w:val="13"/>
      <w:lang w:eastAsia="ru-RU"/>
    </w:rPr>
  </w:style>
  <w:style w:type="paragraph" w:customStyle="1" w:styleId="104">
    <w:name w:val="Основной текст (10)"/>
    <w:basedOn w:val="a5"/>
    <w:link w:val="103"/>
    <w:rsid w:val="0088474C"/>
    <w:pPr>
      <w:widowControl w:val="0"/>
      <w:shd w:val="clear" w:color="auto" w:fill="FFFFFF"/>
      <w:spacing w:before="60" w:after="240" w:line="0" w:lineRule="atLeast"/>
    </w:pPr>
    <w:rPr>
      <w:rFonts w:ascii="Calibri" w:eastAsia="Calibri" w:hAnsi="Calibri"/>
      <w:i/>
      <w:iCs/>
      <w:sz w:val="12"/>
      <w:szCs w:val="12"/>
      <w:lang w:eastAsia="ru-RU"/>
    </w:rPr>
  </w:style>
  <w:style w:type="paragraph" w:customStyle="1" w:styleId="116">
    <w:name w:val="Основной текст (11)"/>
    <w:basedOn w:val="a5"/>
    <w:link w:val="115"/>
    <w:rsid w:val="0088474C"/>
    <w:pPr>
      <w:widowControl w:val="0"/>
      <w:shd w:val="clear" w:color="auto" w:fill="FFFFFF"/>
      <w:spacing w:before="180" w:line="0" w:lineRule="atLeast"/>
    </w:pPr>
    <w:rPr>
      <w:rFonts w:eastAsia="Times New Roman"/>
      <w:i/>
      <w:iCs/>
      <w:sz w:val="15"/>
      <w:szCs w:val="15"/>
      <w:lang w:eastAsia="ru-RU"/>
    </w:rPr>
  </w:style>
  <w:style w:type="numbering" w:customStyle="1" w:styleId="860">
    <w:name w:val="Нет списка86"/>
    <w:next w:val="a8"/>
    <w:uiPriority w:val="99"/>
    <w:semiHidden/>
    <w:unhideWhenUsed/>
    <w:rsid w:val="00A638BB"/>
  </w:style>
  <w:style w:type="character" w:customStyle="1" w:styleId="2f0">
    <w:name w:val="Заголовок №2_"/>
    <w:link w:val="2f1"/>
    <w:locked/>
    <w:rsid w:val="00A638BB"/>
    <w:rPr>
      <w:b/>
      <w:bCs/>
      <w:sz w:val="28"/>
      <w:szCs w:val="28"/>
      <w:shd w:val="clear" w:color="auto" w:fill="FFFFFF"/>
    </w:rPr>
  </w:style>
  <w:style w:type="paragraph" w:customStyle="1" w:styleId="2f1">
    <w:name w:val="Заголовок №2"/>
    <w:basedOn w:val="a5"/>
    <w:link w:val="2f0"/>
    <w:rsid w:val="00A638BB"/>
    <w:pPr>
      <w:widowControl w:val="0"/>
      <w:shd w:val="clear" w:color="auto" w:fill="FFFFFF"/>
      <w:spacing w:before="420" w:line="322" w:lineRule="exact"/>
      <w:jc w:val="center"/>
      <w:outlineLvl w:val="1"/>
    </w:pPr>
    <w:rPr>
      <w:rFonts w:eastAsia="Times New Roman"/>
      <w:b/>
      <w:bCs/>
      <w:sz w:val="28"/>
      <w:szCs w:val="28"/>
      <w:lang w:eastAsia="ru-RU"/>
    </w:rPr>
  </w:style>
  <w:style w:type="character" w:customStyle="1" w:styleId="152">
    <w:name w:val="Основной текст (15)_"/>
    <w:link w:val="153"/>
    <w:locked/>
    <w:rsid w:val="00A638BB"/>
    <w:rPr>
      <w:rFonts w:ascii="Arial Narrow" w:eastAsia="Arial Narrow" w:hAnsi="Arial Narrow" w:cs="Arial Narrow"/>
      <w:spacing w:val="-20"/>
      <w:sz w:val="36"/>
      <w:szCs w:val="36"/>
      <w:shd w:val="clear" w:color="auto" w:fill="FFFFFF"/>
      <w:lang w:val="en-US" w:eastAsia="en-US" w:bidi="en-US"/>
    </w:rPr>
  </w:style>
  <w:style w:type="paragraph" w:customStyle="1" w:styleId="153">
    <w:name w:val="Основной текст (15)"/>
    <w:basedOn w:val="a5"/>
    <w:link w:val="152"/>
    <w:rsid w:val="00A638BB"/>
    <w:pPr>
      <w:widowControl w:val="0"/>
      <w:shd w:val="clear" w:color="auto" w:fill="FFFFFF"/>
      <w:spacing w:line="0" w:lineRule="atLeast"/>
    </w:pPr>
    <w:rPr>
      <w:rFonts w:ascii="Arial Narrow" w:eastAsia="Arial Narrow" w:hAnsi="Arial Narrow" w:cs="Arial Narrow"/>
      <w:spacing w:val="-20"/>
      <w:sz w:val="36"/>
      <w:szCs w:val="36"/>
      <w:lang w:val="en-US" w:eastAsia="en-US" w:bidi="en-US"/>
    </w:rPr>
  </w:style>
  <w:style w:type="numbering" w:customStyle="1" w:styleId="870">
    <w:name w:val="Нет списка87"/>
    <w:next w:val="a8"/>
    <w:semiHidden/>
    <w:rsid w:val="00A638BB"/>
  </w:style>
  <w:style w:type="table" w:customStyle="1" w:styleId="920">
    <w:name w:val="Сетка таблицы92"/>
    <w:basedOn w:val="a7"/>
    <w:next w:val="af5"/>
    <w:rsid w:val="00A638B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8"/>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Сетка таблицы99"/>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0">
    <w:name w:val="Сетка таблицы100"/>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0">
    <w:name w:val="Нет списка88"/>
    <w:next w:val="a8"/>
    <w:uiPriority w:val="99"/>
    <w:semiHidden/>
    <w:unhideWhenUsed/>
    <w:rsid w:val="00B329EA"/>
  </w:style>
  <w:style w:type="table" w:customStyle="1" w:styleId="1010">
    <w:name w:val="Сетка таблицы101"/>
    <w:basedOn w:val="a7"/>
    <w:next w:val="af5"/>
    <w:uiPriority w:val="59"/>
    <w:rsid w:val="00B329E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90">
    <w:name w:val="Нет списка89"/>
    <w:next w:val="a8"/>
    <w:semiHidden/>
    <w:rsid w:val="00B329EA"/>
  </w:style>
  <w:style w:type="paragraph" w:customStyle="1" w:styleId="ConsPlusTitlePage">
    <w:name w:val="ConsPlusTitlePage"/>
    <w:rsid w:val="00B329EA"/>
    <w:pPr>
      <w:widowControl w:val="0"/>
      <w:autoSpaceDE w:val="0"/>
      <w:autoSpaceDN w:val="0"/>
      <w:adjustRightInd w:val="0"/>
    </w:pPr>
    <w:rPr>
      <w:rFonts w:ascii="Tahoma" w:hAnsi="Tahoma" w:cs="Tahoma"/>
      <w:sz w:val="16"/>
      <w:szCs w:val="16"/>
    </w:rPr>
  </w:style>
  <w:style w:type="paragraph" w:customStyle="1" w:styleId="ConsPlusJurTerm">
    <w:name w:val="ConsPlusJurTerm"/>
    <w:uiPriority w:val="99"/>
    <w:rsid w:val="00B329EA"/>
    <w:pPr>
      <w:widowControl w:val="0"/>
      <w:autoSpaceDE w:val="0"/>
      <w:autoSpaceDN w:val="0"/>
      <w:adjustRightInd w:val="0"/>
    </w:pPr>
    <w:rPr>
      <w:rFonts w:ascii="Tahoma" w:hAnsi="Tahoma" w:cs="Tahoma"/>
      <w:sz w:val="26"/>
      <w:szCs w:val="26"/>
    </w:rPr>
  </w:style>
  <w:style w:type="numbering" w:customStyle="1" w:styleId="901">
    <w:name w:val="Нет списка90"/>
    <w:next w:val="a8"/>
    <w:uiPriority w:val="99"/>
    <w:semiHidden/>
    <w:unhideWhenUsed/>
    <w:rsid w:val="001E175C"/>
  </w:style>
  <w:style w:type="numbering" w:customStyle="1" w:styleId="911">
    <w:name w:val="Нет списка91"/>
    <w:next w:val="a8"/>
    <w:uiPriority w:val="99"/>
    <w:semiHidden/>
    <w:unhideWhenUsed/>
    <w:rsid w:val="00744F5C"/>
  </w:style>
  <w:style w:type="table" w:customStyle="1" w:styleId="1020">
    <w:name w:val="Сетка таблицы102"/>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0">
    <w:name w:val="Сетка таблицы104"/>
    <w:basedOn w:val="a7"/>
    <w:next w:val="af5"/>
    <w:uiPriority w:val="59"/>
    <w:rsid w:val="009C59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8"/>
    <w:uiPriority w:val="99"/>
    <w:semiHidden/>
    <w:unhideWhenUsed/>
    <w:rsid w:val="009C59E8"/>
  </w:style>
  <w:style w:type="numbering" w:customStyle="1" w:styleId="931">
    <w:name w:val="Нет списка93"/>
    <w:next w:val="a8"/>
    <w:uiPriority w:val="99"/>
    <w:semiHidden/>
    <w:unhideWhenUsed/>
    <w:rsid w:val="009C59E8"/>
  </w:style>
  <w:style w:type="numbering" w:customStyle="1" w:styleId="941">
    <w:name w:val="Нет списка94"/>
    <w:next w:val="a8"/>
    <w:uiPriority w:val="99"/>
    <w:semiHidden/>
    <w:unhideWhenUsed/>
    <w:rsid w:val="009C59E8"/>
  </w:style>
  <w:style w:type="table" w:customStyle="1" w:styleId="105">
    <w:name w:val="Сетка таблицы105"/>
    <w:basedOn w:val="a7"/>
    <w:next w:val="af5"/>
    <w:uiPriority w:val="99"/>
    <w:rsid w:val="009C5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center">
    <w:name w:val="rtecenter"/>
    <w:basedOn w:val="a5"/>
    <w:uiPriority w:val="99"/>
    <w:rsid w:val="009C59E8"/>
    <w:pPr>
      <w:spacing w:before="100" w:beforeAutospacing="1" w:after="100" w:afterAutospacing="1"/>
    </w:pPr>
    <w:rPr>
      <w:rFonts w:eastAsia="Times New Roman"/>
      <w:sz w:val="24"/>
      <w:szCs w:val="24"/>
      <w:lang w:eastAsia="ru-RU"/>
    </w:rPr>
  </w:style>
  <w:style w:type="paragraph" w:customStyle="1" w:styleId="a2">
    <w:name w:val="заголов"/>
    <w:basedOn w:val="a5"/>
    <w:uiPriority w:val="99"/>
    <w:rsid w:val="009C59E8"/>
    <w:pPr>
      <w:numPr>
        <w:numId w:val="2"/>
      </w:numPr>
      <w:tabs>
        <w:tab w:val="num" w:pos="720"/>
      </w:tabs>
      <w:spacing w:before="120" w:after="240"/>
      <w:ind w:left="720"/>
      <w:jc w:val="both"/>
      <w:outlineLvl w:val="0"/>
    </w:pPr>
    <w:rPr>
      <w:rFonts w:ascii="Arial" w:eastAsia="Times New Roman" w:hAnsi="Arial" w:cs="Arial"/>
      <w:sz w:val="28"/>
      <w:szCs w:val="28"/>
      <w:lang w:eastAsia="ru-RU"/>
    </w:rPr>
  </w:style>
  <w:style w:type="numbering" w:customStyle="1" w:styleId="951">
    <w:name w:val="Нет списка95"/>
    <w:next w:val="a8"/>
    <w:uiPriority w:val="99"/>
    <w:semiHidden/>
    <w:unhideWhenUsed/>
    <w:rsid w:val="00D039F6"/>
  </w:style>
  <w:style w:type="table" w:customStyle="1" w:styleId="106">
    <w:name w:val="Сетка таблицы106"/>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
    <w:name w:val="Сетка таблицы107"/>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7"/>
    <w:next w:val="af5"/>
    <w:uiPriority w:val="3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8"/>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1">
    <w:name w:val="Нет списка96"/>
    <w:next w:val="a8"/>
    <w:uiPriority w:val="99"/>
    <w:semiHidden/>
    <w:unhideWhenUsed/>
    <w:rsid w:val="00D039F6"/>
  </w:style>
  <w:style w:type="character" w:customStyle="1" w:styleId="143">
    <w:name w:val="Стиль 14 пт"/>
    <w:uiPriority w:val="99"/>
    <w:rsid w:val="00D039F6"/>
    <w:rPr>
      <w:rFonts w:ascii="Times New Roman" w:hAnsi="Times New Roman" w:cs="Times New Roman"/>
      <w:sz w:val="24"/>
      <w:lang w:val="en-US" w:eastAsia="ar-SA" w:bidi="ar-SA"/>
    </w:rPr>
  </w:style>
  <w:style w:type="paragraph" w:customStyle="1" w:styleId="afffff">
    <w:name w:val="Знак Знак Знак Знак Знак Знак Знак"/>
    <w:basedOn w:val="a5"/>
    <w:uiPriority w:val="99"/>
    <w:rsid w:val="00D039F6"/>
    <w:pPr>
      <w:spacing w:after="160" w:line="240" w:lineRule="exact"/>
      <w:ind w:firstLine="567"/>
      <w:jc w:val="right"/>
    </w:pPr>
    <w:rPr>
      <w:rFonts w:ascii="Arial" w:eastAsia="Times New Roman" w:hAnsi="Arial"/>
      <w:sz w:val="24"/>
      <w:szCs w:val="24"/>
      <w:lang w:val="en-GB" w:eastAsia="en-US"/>
    </w:rPr>
  </w:style>
  <w:style w:type="table" w:customStyle="1" w:styleId="109">
    <w:name w:val="Сетка таблицы109"/>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3">
    <w:name w:val="Font Style83"/>
    <w:uiPriority w:val="99"/>
    <w:rsid w:val="00D039F6"/>
    <w:rPr>
      <w:rFonts w:ascii="Times New Roman" w:hAnsi="Times New Roman" w:cs="Times New Roman"/>
      <w:sz w:val="28"/>
      <w:szCs w:val="28"/>
    </w:rPr>
  </w:style>
  <w:style w:type="paragraph" w:styleId="afffff0">
    <w:name w:val="Revision"/>
    <w:hidden/>
    <w:uiPriority w:val="99"/>
    <w:semiHidden/>
    <w:rsid w:val="00D039F6"/>
    <w:rPr>
      <w:rFonts w:ascii="Calibri" w:eastAsia="Calibri" w:hAnsi="Calibri"/>
      <w:sz w:val="22"/>
      <w:szCs w:val="22"/>
      <w:lang w:eastAsia="en-US"/>
    </w:rPr>
  </w:style>
  <w:style w:type="character" w:customStyle="1" w:styleId="ng-binding">
    <w:name w:val="ng-binding"/>
    <w:rsid w:val="00D039F6"/>
  </w:style>
  <w:style w:type="table" w:customStyle="1" w:styleId="1120">
    <w:name w:val="Сетка таблицы112"/>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8"/>
    <w:uiPriority w:val="99"/>
    <w:semiHidden/>
    <w:unhideWhenUsed/>
    <w:rsid w:val="002F30A1"/>
  </w:style>
  <w:style w:type="table" w:customStyle="1" w:styleId="1140">
    <w:name w:val="Сетка таблицы114"/>
    <w:basedOn w:val="a7"/>
    <w:next w:val="af5"/>
    <w:uiPriority w:val="59"/>
    <w:rsid w:val="002F30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7"/>
    <w:next w:val="af5"/>
    <w:uiPriority w:val="59"/>
    <w:rsid w:val="00A564D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0">
    <w:name w:val="Сетка таблицы116"/>
    <w:basedOn w:val="a7"/>
    <w:next w:val="af5"/>
    <w:rsid w:val="00D17D8C"/>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
    <w:name w:val="Сетка таблицы118"/>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
    <w:name w:val="Сетка таблицы119"/>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80">
    <w:name w:val="Нет списка98"/>
    <w:next w:val="a8"/>
    <w:uiPriority w:val="99"/>
    <w:semiHidden/>
    <w:unhideWhenUsed/>
    <w:rsid w:val="004700A1"/>
  </w:style>
  <w:style w:type="table" w:customStyle="1" w:styleId="1200">
    <w:name w:val="Сетка таблицы120"/>
    <w:basedOn w:val="a7"/>
    <w:next w:val="af5"/>
    <w:qFormat/>
    <w:rsid w:val="004700A1"/>
    <w:pPr>
      <w:widowControl w:val="0"/>
      <w:spacing w:after="160" w:line="256" w:lineRule="auto"/>
      <w:jc w:val="both"/>
    </w:pPr>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7"/>
    <w:next w:val="af5"/>
    <w:uiPriority w:val="59"/>
    <w:rsid w:val="0077471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90">
    <w:name w:val="Нет списка99"/>
    <w:next w:val="a8"/>
    <w:uiPriority w:val="99"/>
    <w:semiHidden/>
    <w:rsid w:val="0077471C"/>
  </w:style>
  <w:style w:type="table" w:customStyle="1" w:styleId="1220">
    <w:name w:val="Сетка таблицы122"/>
    <w:basedOn w:val="a7"/>
    <w:next w:val="af5"/>
    <w:uiPriority w:val="59"/>
    <w:rsid w:val="00774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7"/>
    <w:next w:val="af5"/>
    <w:uiPriority w:val="59"/>
    <w:rsid w:val="00EF7FB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1">
    <w:name w:val="Нет списка100"/>
    <w:next w:val="a8"/>
    <w:uiPriority w:val="99"/>
    <w:semiHidden/>
    <w:rsid w:val="00EF7FB0"/>
  </w:style>
  <w:style w:type="table" w:customStyle="1" w:styleId="124">
    <w:name w:val="Сетка таблицы124"/>
    <w:basedOn w:val="a7"/>
    <w:next w:val="af5"/>
    <w:uiPriority w:val="59"/>
    <w:rsid w:val="00EF7F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8"/>
    <w:uiPriority w:val="99"/>
    <w:semiHidden/>
    <w:unhideWhenUsed/>
    <w:rsid w:val="00EF7FB0"/>
  </w:style>
  <w:style w:type="table" w:customStyle="1" w:styleId="125">
    <w:name w:val="Сетка таблицы125"/>
    <w:basedOn w:val="a7"/>
    <w:next w:val="af5"/>
    <w:uiPriority w:val="99"/>
    <w:rsid w:val="00EF7FB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6"/>
    <w:basedOn w:val="a7"/>
    <w:next w:val="af5"/>
    <w:uiPriority w:val="59"/>
    <w:rsid w:val="008B124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1">
    <w:name w:val="Нет списка102"/>
    <w:next w:val="a8"/>
    <w:uiPriority w:val="99"/>
    <w:semiHidden/>
    <w:unhideWhenUsed/>
    <w:rsid w:val="008B1245"/>
  </w:style>
  <w:style w:type="table" w:customStyle="1" w:styleId="127">
    <w:name w:val="Сетка таблицы127"/>
    <w:basedOn w:val="a7"/>
    <w:next w:val="af5"/>
    <w:uiPriority w:val="59"/>
    <w:rsid w:val="008B124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1">
    <w:name w:val="Нет списка103"/>
    <w:next w:val="a8"/>
    <w:uiPriority w:val="99"/>
    <w:semiHidden/>
    <w:unhideWhenUsed/>
    <w:rsid w:val="008B1245"/>
  </w:style>
  <w:style w:type="table" w:customStyle="1" w:styleId="128">
    <w:name w:val="Сетка таблицы128"/>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8"/>
    <w:uiPriority w:val="99"/>
    <w:semiHidden/>
    <w:unhideWhenUsed/>
    <w:rsid w:val="008B1245"/>
  </w:style>
  <w:style w:type="table" w:customStyle="1" w:styleId="129">
    <w:name w:val="Сетка таблицы129"/>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1">
    <w:name w:val="a"/>
    <w:basedOn w:val="a5"/>
    <w:uiPriority w:val="99"/>
    <w:rsid w:val="008B1245"/>
    <w:pPr>
      <w:spacing w:before="100" w:beforeAutospacing="1" w:after="100" w:afterAutospacing="1"/>
    </w:pPr>
    <w:rPr>
      <w:rFonts w:eastAsia="Times New Roman"/>
      <w:sz w:val="24"/>
      <w:szCs w:val="24"/>
      <w:lang w:eastAsia="ru-RU"/>
    </w:rPr>
  </w:style>
  <w:style w:type="paragraph" w:customStyle="1" w:styleId="1fd">
    <w:name w:val="1"/>
    <w:basedOn w:val="a5"/>
    <w:rsid w:val="008B1245"/>
    <w:pPr>
      <w:spacing w:before="100" w:beforeAutospacing="1" w:after="100" w:afterAutospacing="1"/>
    </w:pPr>
    <w:rPr>
      <w:rFonts w:eastAsia="Times New Roman"/>
      <w:sz w:val="24"/>
      <w:szCs w:val="24"/>
      <w:lang w:eastAsia="ru-RU"/>
    </w:rPr>
  </w:style>
  <w:style w:type="character" w:customStyle="1" w:styleId="ng-scope">
    <w:name w:val="ng-scope"/>
    <w:uiPriority w:val="99"/>
    <w:rsid w:val="008B1245"/>
    <w:rPr>
      <w:rFonts w:cs="Times New Roman"/>
    </w:rPr>
  </w:style>
  <w:style w:type="paragraph" w:customStyle="1" w:styleId="consplusdoclist0">
    <w:name w:val="consplusdoclist"/>
    <w:basedOn w:val="a5"/>
    <w:uiPriority w:val="99"/>
    <w:rsid w:val="008B1245"/>
    <w:pPr>
      <w:spacing w:before="100" w:beforeAutospacing="1" w:after="100" w:afterAutospacing="1"/>
    </w:pPr>
    <w:rPr>
      <w:rFonts w:eastAsia="Times New Roman"/>
      <w:sz w:val="24"/>
      <w:szCs w:val="24"/>
      <w:lang w:eastAsia="ru-RU"/>
    </w:rPr>
  </w:style>
  <w:style w:type="paragraph" w:styleId="afffff2">
    <w:name w:val="endnote text"/>
    <w:basedOn w:val="a5"/>
    <w:link w:val="afffff3"/>
    <w:uiPriority w:val="99"/>
    <w:unhideWhenUsed/>
    <w:rsid w:val="008B1245"/>
    <w:rPr>
      <w:rFonts w:ascii="Calibri" w:eastAsia="Calibri" w:hAnsi="Calibri"/>
      <w:lang w:eastAsia="en-US"/>
    </w:rPr>
  </w:style>
  <w:style w:type="character" w:customStyle="1" w:styleId="afffff3">
    <w:name w:val="Текст концевой сноски Знак"/>
    <w:link w:val="afffff2"/>
    <w:uiPriority w:val="99"/>
    <w:rsid w:val="008B1245"/>
    <w:rPr>
      <w:rFonts w:ascii="Calibri" w:eastAsia="Calibri" w:hAnsi="Calibri"/>
      <w:lang w:eastAsia="en-US"/>
    </w:rPr>
  </w:style>
  <w:style w:type="character" w:styleId="afffff4">
    <w:name w:val="endnote reference"/>
    <w:unhideWhenUsed/>
    <w:rsid w:val="008B1245"/>
    <w:rPr>
      <w:vertAlign w:val="superscript"/>
    </w:rPr>
  </w:style>
  <w:style w:type="character" w:customStyle="1" w:styleId="extended-textfull">
    <w:name w:val="extended-text__full"/>
    <w:rsid w:val="008B1245"/>
  </w:style>
  <w:style w:type="numbering" w:customStyle="1" w:styleId="2101">
    <w:name w:val="Нет списка210"/>
    <w:next w:val="a8"/>
    <w:uiPriority w:val="99"/>
    <w:semiHidden/>
    <w:unhideWhenUsed/>
    <w:rsid w:val="008B1245"/>
  </w:style>
  <w:style w:type="table" w:customStyle="1" w:styleId="2110">
    <w:name w:val="Сетка таблицы211"/>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e">
    <w:name w:val="Неразрешенное упоминание1"/>
    <w:uiPriority w:val="99"/>
    <w:semiHidden/>
    <w:unhideWhenUsed/>
    <w:rsid w:val="008B1245"/>
    <w:rPr>
      <w:color w:val="605E5C"/>
      <w:shd w:val="clear" w:color="auto" w:fill="E1DFDD"/>
    </w:rPr>
  </w:style>
  <w:style w:type="table" w:customStyle="1" w:styleId="1300">
    <w:name w:val="Сетка таблицы130"/>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7"/>
    <w:next w:val="af5"/>
    <w:uiPriority w:val="59"/>
    <w:rsid w:val="009E4B2C"/>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
    <w:name w:val="Сетка таблицы134"/>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
    <w:name w:val="Сетка таблицы135"/>
    <w:basedOn w:val="a7"/>
    <w:next w:val="af5"/>
    <w:uiPriority w:val="59"/>
    <w:rsid w:val="00CC75D0"/>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1">
    <w:name w:val="Нет списка104"/>
    <w:next w:val="a8"/>
    <w:uiPriority w:val="99"/>
    <w:semiHidden/>
    <w:unhideWhenUsed/>
    <w:rsid w:val="00CC75D0"/>
  </w:style>
  <w:style w:type="paragraph" w:customStyle="1" w:styleId="ImportWordListStyleDefinition3">
    <w:name w:val="Import Word List Style Definition 3"/>
    <w:rsid w:val="00CC75D0"/>
    <w:pPr>
      <w:ind w:left="1438" w:hanging="870"/>
    </w:pPr>
  </w:style>
  <w:style w:type="paragraph" w:customStyle="1" w:styleId="ImportWordListStyleDefinition6">
    <w:name w:val="Import Word List Style Definition 6"/>
    <w:rsid w:val="00CC75D0"/>
    <w:pPr>
      <w:tabs>
        <w:tab w:val="num" w:pos="349"/>
      </w:tabs>
      <w:ind w:left="349" w:firstLine="360"/>
    </w:pPr>
  </w:style>
  <w:style w:type="paragraph" w:customStyle="1" w:styleId="ImportWordListStyleDefinition8">
    <w:name w:val="Import Word List Style Definition 8"/>
    <w:autoRedefine/>
    <w:rsid w:val="00CC75D0"/>
  </w:style>
  <w:style w:type="paragraph" w:customStyle="1" w:styleId="afffff5">
    <w:name w:val="Готовый"/>
    <w:basedOn w:val="a5"/>
    <w:rsid w:val="00CC75D0"/>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Times New Roman" w:hAnsi="Courier New"/>
      <w:lang w:eastAsia="ru-RU"/>
    </w:rPr>
  </w:style>
  <w:style w:type="paragraph" w:customStyle="1" w:styleId="Normalunindented">
    <w:name w:val="Normal unindented"/>
    <w:aliases w:val="Обычный Без отступа"/>
    <w:uiPriority w:val="99"/>
    <w:qFormat/>
    <w:rsid w:val="00CC75D0"/>
    <w:pPr>
      <w:spacing w:before="120" w:after="120" w:line="276" w:lineRule="auto"/>
      <w:jc w:val="both"/>
    </w:pPr>
    <w:rPr>
      <w:sz w:val="22"/>
      <w:szCs w:val="22"/>
    </w:rPr>
  </w:style>
  <w:style w:type="paragraph" w:customStyle="1" w:styleId="heading1normal">
    <w:name w:val="heading 1 normal"/>
    <w:aliases w:val="Заголовок 1 Обычный"/>
    <w:basedOn w:val="a5"/>
    <w:next w:val="a5"/>
    <w:uiPriority w:val="9"/>
    <w:qFormat/>
    <w:rsid w:val="00CC75D0"/>
    <w:pPr>
      <w:numPr>
        <w:numId w:val="3"/>
      </w:numPr>
      <w:spacing w:before="120" w:after="120" w:line="276" w:lineRule="auto"/>
      <w:ind w:firstLine="482"/>
      <w:jc w:val="both"/>
      <w:outlineLvl w:val="0"/>
    </w:pPr>
    <w:rPr>
      <w:rFonts w:eastAsia="Times New Roman"/>
      <w:sz w:val="22"/>
      <w:szCs w:val="22"/>
      <w:lang w:eastAsia="ru-RU"/>
    </w:rPr>
  </w:style>
  <w:style w:type="paragraph" w:customStyle="1" w:styleId="heading2normal">
    <w:name w:val="heading 2 normal"/>
    <w:aliases w:val="Заголовок 2 Обычный"/>
    <w:basedOn w:val="a5"/>
    <w:next w:val="a5"/>
    <w:uiPriority w:val="9"/>
    <w:qFormat/>
    <w:rsid w:val="00CC75D0"/>
    <w:pPr>
      <w:numPr>
        <w:ilvl w:val="1"/>
        <w:numId w:val="3"/>
      </w:numPr>
      <w:spacing w:before="120" w:after="120" w:line="276" w:lineRule="auto"/>
      <w:ind w:firstLine="482"/>
      <w:jc w:val="both"/>
      <w:outlineLvl w:val="1"/>
    </w:pPr>
    <w:rPr>
      <w:rFonts w:eastAsia="Times New Roman"/>
      <w:sz w:val="22"/>
      <w:szCs w:val="22"/>
      <w:lang w:eastAsia="ru-RU"/>
    </w:rPr>
  </w:style>
  <w:style w:type="paragraph" w:customStyle="1" w:styleId="heading3normal">
    <w:name w:val="heading 3 normal"/>
    <w:aliases w:val="Заголовок 3 Обычный"/>
    <w:basedOn w:val="a5"/>
    <w:next w:val="a5"/>
    <w:uiPriority w:val="9"/>
    <w:qFormat/>
    <w:rsid w:val="00CC75D0"/>
    <w:pPr>
      <w:numPr>
        <w:ilvl w:val="2"/>
        <w:numId w:val="3"/>
      </w:numPr>
      <w:spacing w:before="120" w:after="120" w:line="276" w:lineRule="auto"/>
      <w:ind w:firstLine="482"/>
      <w:jc w:val="both"/>
      <w:outlineLvl w:val="2"/>
    </w:pPr>
    <w:rPr>
      <w:rFonts w:eastAsia="Times New Roman"/>
      <w:sz w:val="22"/>
      <w:szCs w:val="22"/>
      <w:lang w:eastAsia="ru-RU"/>
    </w:rPr>
  </w:style>
  <w:style w:type="paragraph" w:customStyle="1" w:styleId="heading4normal">
    <w:name w:val="heading 4 normal"/>
    <w:aliases w:val="Заголовок 4 Обычный"/>
    <w:basedOn w:val="a5"/>
    <w:next w:val="a5"/>
    <w:uiPriority w:val="9"/>
    <w:qFormat/>
    <w:rsid w:val="00CC75D0"/>
    <w:pPr>
      <w:numPr>
        <w:ilvl w:val="3"/>
        <w:numId w:val="3"/>
      </w:numPr>
      <w:spacing w:before="120" w:after="120" w:line="276" w:lineRule="auto"/>
      <w:ind w:firstLine="482"/>
      <w:jc w:val="both"/>
      <w:outlineLvl w:val="3"/>
    </w:pPr>
    <w:rPr>
      <w:rFonts w:eastAsia="Times New Roman"/>
      <w:sz w:val="22"/>
      <w:szCs w:val="22"/>
      <w:lang w:eastAsia="ru-RU"/>
    </w:rPr>
  </w:style>
  <w:style w:type="paragraph" w:customStyle="1" w:styleId="heading5normal">
    <w:name w:val="heading 5 normal"/>
    <w:aliases w:val="Заголовок 5 Обычный"/>
    <w:basedOn w:val="a5"/>
    <w:next w:val="a5"/>
    <w:uiPriority w:val="9"/>
    <w:qFormat/>
    <w:rsid w:val="00CC75D0"/>
    <w:pPr>
      <w:numPr>
        <w:ilvl w:val="4"/>
        <w:numId w:val="3"/>
      </w:numPr>
      <w:spacing w:before="120" w:after="120" w:line="276" w:lineRule="auto"/>
      <w:ind w:firstLine="482"/>
      <w:jc w:val="both"/>
      <w:outlineLvl w:val="4"/>
    </w:pPr>
    <w:rPr>
      <w:rFonts w:eastAsia="Times New Roman"/>
      <w:sz w:val="22"/>
      <w:szCs w:val="22"/>
      <w:lang w:eastAsia="ru-RU"/>
    </w:rPr>
  </w:style>
  <w:style w:type="paragraph" w:customStyle="1" w:styleId="heading6normal">
    <w:name w:val="heading 6 normal"/>
    <w:aliases w:val="Заголовок 6 Обычный"/>
    <w:basedOn w:val="a5"/>
    <w:next w:val="a5"/>
    <w:uiPriority w:val="9"/>
    <w:qFormat/>
    <w:rsid w:val="00CC75D0"/>
    <w:pPr>
      <w:numPr>
        <w:ilvl w:val="5"/>
        <w:numId w:val="3"/>
      </w:numPr>
      <w:spacing w:before="120" w:after="120" w:line="276" w:lineRule="auto"/>
      <w:ind w:firstLine="482"/>
      <w:jc w:val="both"/>
      <w:outlineLvl w:val="5"/>
    </w:pPr>
    <w:rPr>
      <w:rFonts w:eastAsia="Times New Roman"/>
      <w:sz w:val="22"/>
      <w:szCs w:val="22"/>
      <w:lang w:eastAsia="ru-RU"/>
    </w:rPr>
  </w:style>
  <w:style w:type="paragraph" w:customStyle="1" w:styleId="heading7normal">
    <w:name w:val="heading 7 normal"/>
    <w:aliases w:val="Заголовок 7 Обычный"/>
    <w:basedOn w:val="a5"/>
    <w:next w:val="a5"/>
    <w:uiPriority w:val="9"/>
    <w:qFormat/>
    <w:rsid w:val="00CC75D0"/>
    <w:pPr>
      <w:numPr>
        <w:ilvl w:val="6"/>
        <w:numId w:val="3"/>
      </w:numPr>
      <w:spacing w:before="120" w:after="120" w:line="276" w:lineRule="auto"/>
      <w:ind w:firstLine="482"/>
      <w:jc w:val="both"/>
      <w:outlineLvl w:val="6"/>
    </w:pPr>
    <w:rPr>
      <w:rFonts w:eastAsia="Times New Roman"/>
      <w:sz w:val="22"/>
      <w:szCs w:val="22"/>
      <w:lang w:eastAsia="ru-RU"/>
    </w:rPr>
  </w:style>
  <w:style w:type="paragraph" w:customStyle="1" w:styleId="heading8normal">
    <w:name w:val="heading 8 normal"/>
    <w:aliases w:val="Заголовок 8 Обычный"/>
    <w:basedOn w:val="a5"/>
    <w:next w:val="a5"/>
    <w:uiPriority w:val="9"/>
    <w:qFormat/>
    <w:rsid w:val="00CC75D0"/>
    <w:pPr>
      <w:numPr>
        <w:ilvl w:val="7"/>
        <w:numId w:val="3"/>
      </w:numPr>
      <w:spacing w:before="120" w:after="120" w:line="276" w:lineRule="auto"/>
      <w:ind w:firstLine="482"/>
      <w:jc w:val="both"/>
      <w:outlineLvl w:val="7"/>
    </w:pPr>
    <w:rPr>
      <w:rFonts w:eastAsia="Times New Roman"/>
      <w:sz w:val="22"/>
      <w:szCs w:val="22"/>
      <w:lang w:eastAsia="ru-RU"/>
    </w:rPr>
  </w:style>
  <w:style w:type="paragraph" w:customStyle="1" w:styleId="heading9normal">
    <w:name w:val="heading 9 normal"/>
    <w:aliases w:val="Заголовок 9 Обычный"/>
    <w:basedOn w:val="a5"/>
    <w:next w:val="a5"/>
    <w:uiPriority w:val="9"/>
    <w:qFormat/>
    <w:rsid w:val="00CC75D0"/>
    <w:pPr>
      <w:numPr>
        <w:ilvl w:val="8"/>
        <w:numId w:val="3"/>
      </w:numPr>
      <w:spacing w:before="120" w:after="120" w:line="276" w:lineRule="auto"/>
      <w:ind w:firstLine="482"/>
      <w:jc w:val="both"/>
      <w:outlineLvl w:val="8"/>
    </w:pPr>
    <w:rPr>
      <w:rFonts w:eastAsia="Times New Roman"/>
      <w:sz w:val="22"/>
      <w:szCs w:val="22"/>
      <w:lang w:eastAsia="ru-RU"/>
    </w:rPr>
  </w:style>
  <w:style w:type="table" w:customStyle="1" w:styleId="136">
    <w:name w:val="Сетка таблицы136"/>
    <w:basedOn w:val="a7"/>
    <w:next w:val="af5"/>
    <w:rsid w:val="00CC75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0">
    <w:name w:val="List 0"/>
    <w:basedOn w:val="ImportWordListStyleDefinition3"/>
    <w:semiHidden/>
    <w:rsid w:val="00CC75D0"/>
  </w:style>
  <w:style w:type="paragraph" w:customStyle="1" w:styleId="List1">
    <w:name w:val="List 1"/>
    <w:basedOn w:val="ImportWordListStyleDefinition6"/>
    <w:semiHidden/>
    <w:rsid w:val="00CC75D0"/>
    <w:pPr>
      <w:tabs>
        <w:tab w:val="clear" w:pos="349"/>
      </w:tabs>
      <w:ind w:left="0" w:firstLine="349"/>
    </w:pPr>
  </w:style>
  <w:style w:type="paragraph" w:customStyle="1" w:styleId="214">
    <w:name w:val="Список 21"/>
    <w:basedOn w:val="ImportWordListStyleDefinition8"/>
    <w:semiHidden/>
    <w:rsid w:val="00CC75D0"/>
    <w:pPr>
      <w:ind w:firstLine="170"/>
    </w:pPr>
  </w:style>
  <w:style w:type="table" w:customStyle="1" w:styleId="137">
    <w:name w:val="Сетка таблицы137"/>
    <w:basedOn w:val="a7"/>
    <w:next w:val="af5"/>
    <w:uiPriority w:val="59"/>
    <w:rsid w:val="008F166A"/>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8">
    <w:name w:val="Сетка таблицы138"/>
    <w:basedOn w:val="a7"/>
    <w:next w:val="af5"/>
    <w:uiPriority w:val="59"/>
    <w:rsid w:val="008F166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50">
    <w:name w:val="Нет списка105"/>
    <w:next w:val="a8"/>
    <w:uiPriority w:val="99"/>
    <w:semiHidden/>
    <w:unhideWhenUsed/>
    <w:rsid w:val="00BD5C3A"/>
  </w:style>
  <w:style w:type="table" w:customStyle="1" w:styleId="139">
    <w:name w:val="Сетка таблицы139"/>
    <w:basedOn w:val="a7"/>
    <w:next w:val="af5"/>
    <w:uiPriority w:val="59"/>
    <w:rsid w:val="00BD5C3A"/>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0">
    <w:name w:val="Сетка таблицы140"/>
    <w:basedOn w:val="a7"/>
    <w:next w:val="af5"/>
    <w:uiPriority w:val="59"/>
    <w:rsid w:val="00BD5C3A"/>
    <w:rPr>
      <w:rFonts w:eastAsia="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7"/>
    <w:next w:val="af5"/>
    <w:uiPriority w:val="59"/>
    <w:rsid w:val="003F592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7"/>
    <w:next w:val="af5"/>
    <w:uiPriority w:val="59"/>
    <w:rsid w:val="0006354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7"/>
    <w:next w:val="af5"/>
    <w:uiPriority w:val="59"/>
    <w:rsid w:val="00FF33FD"/>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60">
    <w:name w:val="Нет списка106"/>
    <w:next w:val="a8"/>
    <w:uiPriority w:val="99"/>
    <w:semiHidden/>
    <w:unhideWhenUsed/>
    <w:rsid w:val="001B2719"/>
  </w:style>
  <w:style w:type="paragraph" w:customStyle="1" w:styleId="xl150">
    <w:name w:val="xl150"/>
    <w:basedOn w:val="a5"/>
    <w:uiPriority w:val="99"/>
    <w:rsid w:val="001B2719"/>
    <w:pPr>
      <w:pBdr>
        <w:top w:val="single" w:sz="4" w:space="0" w:color="000000"/>
        <w:bottom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1">
    <w:name w:val="xl151"/>
    <w:basedOn w:val="a5"/>
    <w:uiPriority w:val="99"/>
    <w:rsid w:val="001B2719"/>
    <w:pPr>
      <w:pBdr>
        <w:top w:val="single" w:sz="4" w:space="0" w:color="000000"/>
        <w:bottom w:val="single" w:sz="4" w:space="0" w:color="auto"/>
        <w:righ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2">
    <w:name w:val="xl152"/>
    <w:basedOn w:val="a5"/>
    <w:uiPriority w:val="99"/>
    <w:rsid w:val="001B2719"/>
    <w:pPr>
      <w:pBdr>
        <w:lef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3">
    <w:name w:val="xl153"/>
    <w:basedOn w:val="a5"/>
    <w:uiPriority w:val="99"/>
    <w:rsid w:val="001B2719"/>
    <w:pPr>
      <w:spacing w:before="100" w:beforeAutospacing="1" w:after="100" w:afterAutospacing="1"/>
      <w:textAlignment w:val="top"/>
    </w:pPr>
    <w:rPr>
      <w:rFonts w:ascii="Arial" w:eastAsia="Times New Roman" w:hAnsi="Arial" w:cs="Arial"/>
      <w:b/>
      <w:bCs/>
      <w:lang w:eastAsia="ru-RU"/>
    </w:rPr>
  </w:style>
  <w:style w:type="paragraph" w:customStyle="1" w:styleId="xl154">
    <w:name w:val="xl154"/>
    <w:basedOn w:val="a5"/>
    <w:uiPriority w:val="99"/>
    <w:rsid w:val="001B2719"/>
    <w:pPr>
      <w:pBdr>
        <w:right w:val="single" w:sz="4" w:space="0" w:color="000000"/>
      </w:pBdr>
      <w:spacing w:before="100" w:beforeAutospacing="1" w:after="100" w:afterAutospacing="1"/>
      <w:textAlignment w:val="top"/>
    </w:pPr>
    <w:rPr>
      <w:rFonts w:ascii="Arial" w:eastAsia="Times New Roman" w:hAnsi="Arial" w:cs="Arial"/>
      <w:b/>
      <w:bCs/>
      <w:lang w:eastAsia="ru-RU"/>
    </w:rPr>
  </w:style>
  <w:style w:type="paragraph" w:customStyle="1" w:styleId="xl155">
    <w:name w:val="xl155"/>
    <w:basedOn w:val="a5"/>
    <w:uiPriority w:val="99"/>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6">
    <w:name w:val="xl156"/>
    <w:basedOn w:val="a5"/>
    <w:uiPriority w:val="99"/>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7">
    <w:name w:val="xl157"/>
    <w:basedOn w:val="a5"/>
    <w:uiPriority w:val="99"/>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8">
    <w:name w:val="xl158"/>
    <w:basedOn w:val="a5"/>
    <w:uiPriority w:val="99"/>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9">
    <w:name w:val="xl159"/>
    <w:basedOn w:val="a5"/>
    <w:uiPriority w:val="99"/>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70">
    <w:name w:val="Нет списка107"/>
    <w:next w:val="a8"/>
    <w:uiPriority w:val="99"/>
    <w:semiHidden/>
    <w:unhideWhenUsed/>
    <w:rsid w:val="001B2719"/>
  </w:style>
  <w:style w:type="paragraph" w:customStyle="1" w:styleId="xl160">
    <w:name w:val="xl16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1">
    <w:name w:val="xl16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2">
    <w:name w:val="xl162"/>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3">
    <w:name w:val="xl163"/>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4">
    <w:name w:val="xl164"/>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80">
    <w:name w:val="Нет списка108"/>
    <w:next w:val="a8"/>
    <w:uiPriority w:val="99"/>
    <w:semiHidden/>
    <w:unhideWhenUsed/>
    <w:rsid w:val="001B2719"/>
  </w:style>
  <w:style w:type="paragraph" w:customStyle="1" w:styleId="xl165">
    <w:name w:val="xl16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90">
    <w:name w:val="Нет списка109"/>
    <w:next w:val="a8"/>
    <w:uiPriority w:val="99"/>
    <w:semiHidden/>
    <w:unhideWhenUsed/>
    <w:rsid w:val="001B2719"/>
  </w:style>
  <w:style w:type="numbering" w:customStyle="1" w:styleId="1131">
    <w:name w:val="Нет списка113"/>
    <w:next w:val="a8"/>
    <w:uiPriority w:val="99"/>
    <w:semiHidden/>
    <w:unhideWhenUsed/>
    <w:rsid w:val="001B2719"/>
  </w:style>
  <w:style w:type="paragraph" w:customStyle="1" w:styleId="xl172">
    <w:name w:val="xl172"/>
    <w:basedOn w:val="a5"/>
    <w:rsid w:val="001B2719"/>
    <w:pPr>
      <w:spacing w:before="100" w:beforeAutospacing="1" w:after="100" w:afterAutospacing="1"/>
      <w:jc w:val="center"/>
    </w:pPr>
    <w:rPr>
      <w:rFonts w:eastAsia="Times New Roman"/>
      <w:color w:val="000000"/>
      <w:lang w:eastAsia="ru-RU"/>
    </w:rPr>
  </w:style>
  <w:style w:type="paragraph" w:customStyle="1" w:styleId="xl173">
    <w:name w:val="xl173"/>
    <w:basedOn w:val="a5"/>
    <w:rsid w:val="001B2719"/>
    <w:pPr>
      <w:spacing w:before="100" w:beforeAutospacing="1" w:after="100" w:afterAutospacing="1"/>
      <w:jc w:val="right"/>
    </w:pPr>
    <w:rPr>
      <w:rFonts w:eastAsia="Times New Roman"/>
      <w:i/>
      <w:iCs/>
      <w:color w:val="000000"/>
      <w:lang w:eastAsia="ru-RU"/>
    </w:rPr>
  </w:style>
  <w:style w:type="paragraph" w:customStyle="1" w:styleId="xl174">
    <w:name w:val="xl174"/>
    <w:basedOn w:val="a5"/>
    <w:rsid w:val="001B2719"/>
    <w:pPr>
      <w:spacing w:before="100" w:beforeAutospacing="1" w:after="100" w:afterAutospacing="1"/>
      <w:jc w:val="right"/>
    </w:pPr>
    <w:rPr>
      <w:rFonts w:eastAsia="Times New Roman"/>
      <w:color w:val="000000"/>
      <w:lang w:eastAsia="ru-RU"/>
    </w:rPr>
  </w:style>
  <w:style w:type="paragraph" w:customStyle="1" w:styleId="xl175">
    <w:name w:val="xl175"/>
    <w:basedOn w:val="a5"/>
    <w:rsid w:val="001B2719"/>
    <w:pPr>
      <w:spacing w:before="100" w:beforeAutospacing="1" w:after="100" w:afterAutospacing="1"/>
      <w:jc w:val="center"/>
    </w:pPr>
    <w:rPr>
      <w:rFonts w:eastAsia="Times New Roman"/>
      <w:color w:val="000000"/>
      <w:lang w:eastAsia="ru-RU"/>
    </w:rPr>
  </w:style>
  <w:style w:type="paragraph" w:customStyle="1" w:styleId="xl176">
    <w:name w:val="xl176"/>
    <w:basedOn w:val="a5"/>
    <w:rsid w:val="001B2719"/>
    <w:pPr>
      <w:spacing w:before="100" w:beforeAutospacing="1" w:after="100" w:afterAutospacing="1"/>
    </w:pPr>
    <w:rPr>
      <w:rFonts w:eastAsia="Times New Roman"/>
      <w:color w:val="000000"/>
      <w:lang w:eastAsia="ru-RU"/>
    </w:rPr>
  </w:style>
  <w:style w:type="paragraph" w:customStyle="1" w:styleId="xl177">
    <w:name w:val="xl177"/>
    <w:basedOn w:val="a5"/>
    <w:rsid w:val="001B2719"/>
    <w:pPr>
      <w:spacing w:before="100" w:beforeAutospacing="1" w:after="100" w:afterAutospacing="1"/>
      <w:jc w:val="center"/>
    </w:pPr>
    <w:rPr>
      <w:rFonts w:eastAsia="Times New Roman"/>
      <w:color w:val="000000"/>
      <w:sz w:val="18"/>
      <w:szCs w:val="18"/>
      <w:lang w:eastAsia="ru-RU"/>
    </w:rPr>
  </w:style>
  <w:style w:type="paragraph" w:customStyle="1" w:styleId="xl178">
    <w:name w:val="xl178"/>
    <w:basedOn w:val="a5"/>
    <w:rsid w:val="001B2719"/>
    <w:pPr>
      <w:spacing w:before="100" w:beforeAutospacing="1" w:after="100" w:afterAutospacing="1"/>
      <w:jc w:val="right"/>
    </w:pPr>
    <w:rPr>
      <w:rFonts w:eastAsia="Times New Roman"/>
      <w:color w:val="000000"/>
      <w:sz w:val="18"/>
      <w:szCs w:val="18"/>
      <w:lang w:eastAsia="ru-RU"/>
    </w:rPr>
  </w:style>
  <w:style w:type="paragraph" w:customStyle="1" w:styleId="xl179">
    <w:name w:val="xl179"/>
    <w:basedOn w:val="a5"/>
    <w:rsid w:val="001B2719"/>
    <w:pPr>
      <w:spacing w:before="100" w:beforeAutospacing="1" w:after="100" w:afterAutospacing="1"/>
    </w:pPr>
    <w:rPr>
      <w:rFonts w:eastAsia="Times New Roman"/>
      <w:i/>
      <w:iCs/>
      <w:color w:val="000000"/>
      <w:lang w:eastAsia="ru-RU"/>
    </w:rPr>
  </w:style>
  <w:style w:type="paragraph" w:customStyle="1" w:styleId="xl180">
    <w:name w:val="xl180"/>
    <w:basedOn w:val="a5"/>
    <w:rsid w:val="001B2719"/>
    <w:pPr>
      <w:spacing w:before="100" w:beforeAutospacing="1" w:after="100" w:afterAutospacing="1"/>
      <w:jc w:val="center"/>
      <w:textAlignment w:val="center"/>
    </w:pPr>
    <w:rPr>
      <w:rFonts w:eastAsia="Times New Roman"/>
      <w:color w:val="000000"/>
      <w:sz w:val="18"/>
      <w:szCs w:val="18"/>
      <w:lang w:eastAsia="ru-RU"/>
    </w:rPr>
  </w:style>
  <w:style w:type="paragraph" w:customStyle="1" w:styleId="xl181">
    <w:name w:val="xl181"/>
    <w:basedOn w:val="a5"/>
    <w:rsid w:val="001B2719"/>
    <w:pPr>
      <w:spacing w:before="100" w:beforeAutospacing="1" w:after="100" w:afterAutospacing="1"/>
      <w:jc w:val="right"/>
      <w:textAlignment w:val="center"/>
    </w:pPr>
    <w:rPr>
      <w:rFonts w:eastAsia="Times New Roman"/>
      <w:color w:val="000000"/>
      <w:sz w:val="18"/>
      <w:szCs w:val="18"/>
      <w:lang w:eastAsia="ru-RU"/>
    </w:rPr>
  </w:style>
  <w:style w:type="paragraph" w:customStyle="1" w:styleId="xl182">
    <w:name w:val="xl182"/>
    <w:basedOn w:val="a5"/>
    <w:rsid w:val="001B2719"/>
    <w:pPr>
      <w:spacing w:before="100" w:beforeAutospacing="1" w:after="100" w:afterAutospacing="1"/>
      <w:jc w:val="center"/>
    </w:pPr>
    <w:rPr>
      <w:rFonts w:eastAsia="Times New Roman"/>
      <w:color w:val="000000"/>
      <w:lang w:eastAsia="ru-RU"/>
    </w:rPr>
  </w:style>
  <w:style w:type="paragraph" w:customStyle="1" w:styleId="xl183">
    <w:name w:val="xl183"/>
    <w:basedOn w:val="a5"/>
    <w:rsid w:val="001B2719"/>
    <w:pPr>
      <w:spacing w:before="100" w:beforeAutospacing="1" w:after="100" w:afterAutospacing="1"/>
    </w:pPr>
    <w:rPr>
      <w:rFonts w:eastAsia="Times New Roman"/>
      <w:color w:val="000000"/>
      <w:lang w:eastAsia="ru-RU"/>
    </w:rPr>
  </w:style>
  <w:style w:type="paragraph" w:customStyle="1" w:styleId="xl184">
    <w:name w:val="xl184"/>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185">
    <w:name w:val="xl185"/>
    <w:basedOn w:val="a5"/>
    <w:rsid w:val="001B2719"/>
    <w:pPr>
      <w:pBdr>
        <w:bottom w:val="single" w:sz="4" w:space="0" w:color="000000"/>
      </w:pBdr>
      <w:spacing w:before="100" w:beforeAutospacing="1" w:after="100" w:afterAutospacing="1"/>
    </w:pPr>
    <w:rPr>
      <w:rFonts w:eastAsia="Times New Roman"/>
      <w:i/>
      <w:iCs/>
      <w:color w:val="000000"/>
      <w:lang w:eastAsia="ru-RU"/>
    </w:rPr>
  </w:style>
  <w:style w:type="paragraph" w:customStyle="1" w:styleId="xl186">
    <w:name w:val="xl186"/>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187">
    <w:name w:val="xl187"/>
    <w:basedOn w:val="a5"/>
    <w:rsid w:val="001B2719"/>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8">
    <w:name w:val="xl188"/>
    <w:basedOn w:val="a5"/>
    <w:rsid w:val="001B2719"/>
    <w:pPr>
      <w:pBdr>
        <w:top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9">
    <w:name w:val="xl189"/>
    <w:basedOn w:val="a5"/>
    <w:rsid w:val="001B2719"/>
    <w:pPr>
      <w:pBdr>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0">
    <w:name w:val="xl190"/>
    <w:basedOn w:val="a5"/>
    <w:rsid w:val="001B2719"/>
    <w:pPr>
      <w:pBdr>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1">
    <w:name w:val="xl191"/>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2">
    <w:name w:val="xl192"/>
    <w:basedOn w:val="a5"/>
    <w:rsid w:val="001B2719"/>
    <w:pPr>
      <w:pBdr>
        <w:top w:val="single" w:sz="4" w:space="0" w:color="000000"/>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3">
    <w:name w:val="xl193"/>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4">
    <w:name w:val="xl194"/>
    <w:basedOn w:val="a5"/>
    <w:rsid w:val="001B2719"/>
    <w:pPr>
      <w:pBdr>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5">
    <w:name w:val="xl19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6">
    <w:name w:val="xl19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7">
    <w:name w:val="xl197"/>
    <w:basedOn w:val="a5"/>
    <w:rsid w:val="001B2719"/>
    <w:pPr>
      <w:pBdr>
        <w:left w:val="single" w:sz="4" w:space="0" w:color="000000"/>
        <w:bottom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8">
    <w:name w:val="xl1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9">
    <w:name w:val="xl199"/>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200">
    <w:name w:val="xl200"/>
    <w:basedOn w:val="a5"/>
    <w:rsid w:val="001B2719"/>
    <w:pPr>
      <w:pBdr>
        <w:top w:val="single" w:sz="4" w:space="0" w:color="000000"/>
      </w:pBdr>
      <w:spacing w:before="100" w:beforeAutospacing="1" w:after="100" w:afterAutospacing="1"/>
      <w:jc w:val="center"/>
    </w:pPr>
    <w:rPr>
      <w:rFonts w:eastAsia="Times New Roman"/>
      <w:color w:val="000000"/>
      <w:sz w:val="14"/>
      <w:szCs w:val="14"/>
      <w:lang w:eastAsia="ru-RU"/>
    </w:rPr>
  </w:style>
  <w:style w:type="paragraph" w:customStyle="1" w:styleId="xl201">
    <w:name w:val="xl201"/>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02">
    <w:name w:val="xl202"/>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3">
    <w:name w:val="xl203"/>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4">
    <w:name w:val="xl204"/>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5">
    <w:name w:val="xl205"/>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6">
    <w:name w:val="xl206"/>
    <w:basedOn w:val="a5"/>
    <w:rsid w:val="001B2719"/>
    <w:pPr>
      <w:pBdr>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07">
    <w:name w:val="xl207"/>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8">
    <w:name w:val="xl20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9">
    <w:name w:val="xl20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10">
    <w:name w:val="xl210"/>
    <w:basedOn w:val="a5"/>
    <w:rsid w:val="001B2719"/>
    <w:pPr>
      <w:pBdr>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1">
    <w:name w:val="xl211"/>
    <w:basedOn w:val="a5"/>
    <w:rsid w:val="001B2719"/>
    <w:pPr>
      <w:pBdr>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2">
    <w:name w:val="xl212"/>
    <w:basedOn w:val="a5"/>
    <w:rsid w:val="001B2719"/>
    <w:pPr>
      <w:pBdr>
        <w:top w:val="single" w:sz="4" w:space="0" w:color="000000"/>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3">
    <w:name w:val="xl21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4">
    <w:name w:val="xl214"/>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5">
    <w:name w:val="xl215"/>
    <w:basedOn w:val="a5"/>
    <w:rsid w:val="001B2719"/>
    <w:pPr>
      <w:pBdr>
        <w:top w:val="single" w:sz="4" w:space="0" w:color="000000"/>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6">
    <w:name w:val="xl216"/>
    <w:basedOn w:val="a5"/>
    <w:rsid w:val="001B2719"/>
    <w:pPr>
      <w:pBdr>
        <w:top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17">
    <w:name w:val="xl217"/>
    <w:basedOn w:val="a5"/>
    <w:rsid w:val="001B2719"/>
    <w:pPr>
      <w:pBdr>
        <w:top w:val="single" w:sz="4" w:space="0" w:color="000000"/>
      </w:pBdr>
      <w:spacing w:before="100" w:beforeAutospacing="1" w:after="100" w:afterAutospacing="1"/>
    </w:pPr>
    <w:rPr>
      <w:rFonts w:eastAsia="Times New Roman"/>
      <w:i/>
      <w:iCs/>
      <w:color w:val="000000"/>
      <w:lang w:eastAsia="ru-RU"/>
    </w:rPr>
  </w:style>
  <w:style w:type="paragraph" w:customStyle="1" w:styleId="xl218">
    <w:name w:val="xl218"/>
    <w:basedOn w:val="a5"/>
    <w:rsid w:val="001B2719"/>
    <w:pPr>
      <w:spacing w:before="100" w:beforeAutospacing="1" w:after="100" w:afterAutospacing="1"/>
      <w:ind w:firstLineChars="100" w:firstLine="100"/>
    </w:pPr>
    <w:rPr>
      <w:rFonts w:eastAsia="Times New Roman"/>
      <w:color w:val="000000"/>
      <w:lang w:eastAsia="ru-RU"/>
    </w:rPr>
  </w:style>
  <w:style w:type="paragraph" w:customStyle="1" w:styleId="xl219">
    <w:name w:val="xl219"/>
    <w:basedOn w:val="a5"/>
    <w:rsid w:val="001B2719"/>
    <w:pPr>
      <w:pBdr>
        <w:bottom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0">
    <w:name w:val="xl220"/>
    <w:basedOn w:val="a5"/>
    <w:rsid w:val="001B2719"/>
    <w:pPr>
      <w:pBdr>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1">
    <w:name w:val="xl221"/>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22">
    <w:name w:val="xl222"/>
    <w:basedOn w:val="a5"/>
    <w:rsid w:val="001B2719"/>
    <w:pPr>
      <w:pBdr>
        <w:top w:val="single" w:sz="4" w:space="0" w:color="000000"/>
      </w:pBdr>
      <w:spacing w:before="100" w:beforeAutospacing="1" w:after="100" w:afterAutospacing="1"/>
    </w:pPr>
    <w:rPr>
      <w:rFonts w:eastAsia="Times New Roman"/>
      <w:b/>
      <w:bCs/>
      <w:color w:val="000000"/>
      <w:lang w:eastAsia="ru-RU"/>
    </w:rPr>
  </w:style>
  <w:style w:type="paragraph" w:customStyle="1" w:styleId="xl223">
    <w:name w:val="xl223"/>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24">
    <w:name w:val="xl224"/>
    <w:basedOn w:val="a5"/>
    <w:rsid w:val="001B2719"/>
    <w:pPr>
      <w:pBdr>
        <w:top w:val="single" w:sz="4" w:space="0" w:color="000000"/>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5">
    <w:name w:val="xl225"/>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6">
    <w:name w:val="xl226"/>
    <w:basedOn w:val="a5"/>
    <w:rsid w:val="001B2719"/>
    <w:pPr>
      <w:pBdr>
        <w:top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7">
    <w:name w:val="xl227"/>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8">
    <w:name w:val="xl228"/>
    <w:basedOn w:val="a5"/>
    <w:rsid w:val="001B2719"/>
    <w:pPr>
      <w:pBdr>
        <w:top w:val="single" w:sz="4" w:space="0" w:color="000000"/>
        <w:right w:val="single" w:sz="8" w:space="0" w:color="000000"/>
      </w:pBdr>
      <w:spacing w:before="100" w:beforeAutospacing="1" w:after="100" w:afterAutospacing="1"/>
    </w:pPr>
    <w:rPr>
      <w:rFonts w:eastAsia="Times New Roman"/>
      <w:i/>
      <w:iCs/>
      <w:color w:val="000000"/>
      <w:lang w:eastAsia="ru-RU"/>
    </w:rPr>
  </w:style>
  <w:style w:type="paragraph" w:customStyle="1" w:styleId="xl229">
    <w:name w:val="xl229"/>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sz w:val="18"/>
      <w:szCs w:val="18"/>
      <w:lang w:eastAsia="ru-RU"/>
    </w:rPr>
  </w:style>
  <w:style w:type="paragraph" w:customStyle="1" w:styleId="xl230">
    <w:name w:val="xl230"/>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1">
    <w:name w:val="xl23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sz w:val="18"/>
      <w:szCs w:val="18"/>
      <w:lang w:eastAsia="ru-RU"/>
    </w:rPr>
  </w:style>
  <w:style w:type="paragraph" w:customStyle="1" w:styleId="xl232">
    <w:name w:val="xl232"/>
    <w:basedOn w:val="a5"/>
    <w:rsid w:val="001B2719"/>
    <w:pPr>
      <w:pBdr>
        <w:top w:val="single" w:sz="8" w:space="0" w:color="000000"/>
      </w:pBdr>
      <w:spacing w:before="100" w:beforeAutospacing="1" w:after="100" w:afterAutospacing="1"/>
      <w:jc w:val="right"/>
    </w:pPr>
    <w:rPr>
      <w:rFonts w:eastAsia="Times New Roman"/>
      <w:color w:val="000000"/>
      <w:lang w:eastAsia="ru-RU"/>
    </w:rPr>
  </w:style>
  <w:style w:type="paragraph" w:customStyle="1" w:styleId="xl233">
    <w:name w:val="xl233"/>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4">
    <w:name w:val="xl234"/>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5">
    <w:name w:val="xl235"/>
    <w:basedOn w:val="a5"/>
    <w:rsid w:val="001B2719"/>
    <w:pPr>
      <w:pBdr>
        <w:top w:val="single" w:sz="4" w:space="0" w:color="000000"/>
        <w:left w:val="single" w:sz="4" w:space="0" w:color="000000"/>
        <w:bottom w:val="single" w:sz="8" w:space="0" w:color="000000"/>
      </w:pBdr>
      <w:spacing w:before="100" w:beforeAutospacing="1" w:after="100" w:afterAutospacing="1"/>
      <w:jc w:val="center"/>
      <w:textAlignment w:val="center"/>
    </w:pPr>
    <w:rPr>
      <w:rFonts w:eastAsia="Times New Roman"/>
      <w:color w:val="000000"/>
      <w:lang w:eastAsia="ru-RU"/>
    </w:rPr>
  </w:style>
  <w:style w:type="paragraph" w:customStyle="1" w:styleId="xl236">
    <w:name w:val="xl23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37">
    <w:name w:val="xl237"/>
    <w:basedOn w:val="a5"/>
    <w:rsid w:val="001B2719"/>
    <w:pP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238">
    <w:name w:val="xl238"/>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39">
    <w:name w:val="xl239"/>
    <w:basedOn w:val="a5"/>
    <w:rsid w:val="001B2719"/>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0">
    <w:name w:val="xl240"/>
    <w:basedOn w:val="a5"/>
    <w:rsid w:val="001B2719"/>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1">
    <w:name w:val="xl241"/>
    <w:basedOn w:val="a5"/>
    <w:rsid w:val="001B2719"/>
    <w:pPr>
      <w:pBdr>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2">
    <w:name w:val="xl242"/>
    <w:basedOn w:val="a5"/>
    <w:rsid w:val="001B2719"/>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3">
    <w:name w:val="xl243"/>
    <w:basedOn w:val="a5"/>
    <w:rsid w:val="001B2719"/>
    <w:pPr>
      <w:pBdr>
        <w:top w:val="single" w:sz="4" w:space="0" w:color="000000"/>
        <w:bottom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44">
    <w:name w:val="xl244"/>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245">
    <w:name w:val="xl245"/>
    <w:basedOn w:val="a5"/>
    <w:rsid w:val="001B2719"/>
    <w:pPr>
      <w:pBdr>
        <w:bottom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46">
    <w:name w:val="xl246"/>
    <w:basedOn w:val="a5"/>
    <w:rsid w:val="001B2719"/>
    <w:pPr>
      <w:pBdr>
        <w:top w:val="single" w:sz="4" w:space="0" w:color="000000"/>
        <w:bottom w:val="single" w:sz="4" w:space="0" w:color="000000"/>
      </w:pBdr>
      <w:spacing w:before="100" w:beforeAutospacing="1" w:after="100" w:afterAutospacing="1"/>
      <w:jc w:val="center"/>
    </w:pPr>
    <w:rPr>
      <w:rFonts w:eastAsia="Times New Roman"/>
      <w:b/>
      <w:bCs/>
      <w:color w:val="000000"/>
      <w:lang w:eastAsia="ru-RU"/>
    </w:rPr>
  </w:style>
  <w:style w:type="paragraph" w:customStyle="1" w:styleId="xl247">
    <w:name w:val="xl247"/>
    <w:basedOn w:val="a5"/>
    <w:rsid w:val="001B2719"/>
    <w:pPr>
      <w:pBdr>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8">
    <w:name w:val="xl248"/>
    <w:basedOn w:val="a5"/>
    <w:rsid w:val="001B2719"/>
    <w:pPr>
      <w:pBdr>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9">
    <w:name w:val="xl249"/>
    <w:basedOn w:val="a5"/>
    <w:rsid w:val="001B2719"/>
    <w:pPr>
      <w:pBdr>
        <w:top w:val="single" w:sz="8" w:space="0" w:color="000000"/>
      </w:pBdr>
      <w:spacing w:before="100" w:beforeAutospacing="1" w:after="100" w:afterAutospacing="1"/>
      <w:jc w:val="center"/>
    </w:pPr>
    <w:rPr>
      <w:rFonts w:eastAsia="Times New Roman"/>
      <w:color w:val="000000"/>
      <w:lang w:eastAsia="ru-RU"/>
    </w:rPr>
  </w:style>
  <w:style w:type="paragraph" w:customStyle="1" w:styleId="xl250">
    <w:name w:val="xl250"/>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51">
    <w:name w:val="xl251"/>
    <w:basedOn w:val="a5"/>
    <w:rsid w:val="001B2719"/>
    <w:pPr>
      <w:pBdr>
        <w:top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52">
    <w:name w:val="xl252"/>
    <w:basedOn w:val="a5"/>
    <w:rsid w:val="001B2719"/>
    <w:pPr>
      <w:spacing w:before="100" w:beforeAutospacing="1" w:after="100" w:afterAutospacing="1"/>
      <w:jc w:val="center"/>
    </w:pPr>
    <w:rPr>
      <w:rFonts w:eastAsia="Times New Roman"/>
      <w:color w:val="000000"/>
      <w:lang w:eastAsia="ru-RU"/>
    </w:rPr>
  </w:style>
  <w:style w:type="paragraph" w:customStyle="1" w:styleId="xl253">
    <w:name w:val="xl253"/>
    <w:basedOn w:val="a5"/>
    <w:rsid w:val="001B2719"/>
    <w:pPr>
      <w:spacing w:before="100" w:beforeAutospacing="1" w:after="100" w:afterAutospacing="1"/>
      <w:jc w:val="center"/>
    </w:pPr>
    <w:rPr>
      <w:rFonts w:eastAsia="Times New Roman"/>
      <w:color w:val="000000"/>
      <w:lang w:eastAsia="ru-RU"/>
    </w:rPr>
  </w:style>
  <w:style w:type="paragraph" w:customStyle="1" w:styleId="xl254">
    <w:name w:val="xl254"/>
    <w:basedOn w:val="a5"/>
    <w:rsid w:val="001B2719"/>
    <w:pPr>
      <w:spacing w:before="100" w:beforeAutospacing="1" w:after="100" w:afterAutospacing="1"/>
      <w:jc w:val="center"/>
    </w:pPr>
    <w:rPr>
      <w:rFonts w:eastAsia="Times New Roman"/>
      <w:sz w:val="24"/>
      <w:szCs w:val="24"/>
      <w:lang w:eastAsia="ru-RU"/>
    </w:rPr>
  </w:style>
  <w:style w:type="paragraph" w:customStyle="1" w:styleId="xl255">
    <w:name w:val="xl255"/>
    <w:basedOn w:val="a5"/>
    <w:rsid w:val="001B2719"/>
    <w:pPr>
      <w:pBdr>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6">
    <w:name w:val="xl256"/>
    <w:basedOn w:val="a5"/>
    <w:rsid w:val="001B2719"/>
    <w:pPr>
      <w:pBdr>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7">
    <w:name w:val="xl257"/>
    <w:basedOn w:val="a5"/>
    <w:rsid w:val="001B2719"/>
    <w:pPr>
      <w:pBdr>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numbering" w:customStyle="1" w:styleId="1141">
    <w:name w:val="Нет списка114"/>
    <w:next w:val="a8"/>
    <w:uiPriority w:val="99"/>
    <w:semiHidden/>
    <w:unhideWhenUsed/>
    <w:rsid w:val="001B2719"/>
  </w:style>
  <w:style w:type="paragraph" w:customStyle="1" w:styleId="xl299">
    <w:name w:val="xl299"/>
    <w:basedOn w:val="a5"/>
    <w:rsid w:val="001B2719"/>
    <w:pPr>
      <w:spacing w:before="100" w:beforeAutospacing="1" w:after="100" w:afterAutospacing="1"/>
    </w:pPr>
    <w:rPr>
      <w:rFonts w:ascii="Calibri" w:eastAsia="Times New Roman" w:hAnsi="Calibri" w:cs="Calibri"/>
      <w:color w:val="000000"/>
      <w:sz w:val="24"/>
      <w:szCs w:val="24"/>
      <w:lang w:eastAsia="ru-RU"/>
    </w:rPr>
  </w:style>
  <w:style w:type="paragraph" w:customStyle="1" w:styleId="xl300">
    <w:name w:val="xl300"/>
    <w:basedOn w:val="a5"/>
    <w:rsid w:val="001B271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01">
    <w:name w:val="xl301"/>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2">
    <w:name w:val="xl302"/>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3">
    <w:name w:val="xl30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4">
    <w:name w:val="xl304"/>
    <w:basedOn w:val="a5"/>
    <w:rsid w:val="001B271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05">
    <w:name w:val="xl305"/>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06">
    <w:name w:val="xl306"/>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7">
    <w:name w:val="xl307"/>
    <w:basedOn w:val="a5"/>
    <w:rsid w:val="001B2719"/>
    <w:pPr>
      <w:spacing w:before="100" w:beforeAutospacing="1" w:after="100" w:afterAutospacing="1"/>
    </w:pPr>
    <w:rPr>
      <w:rFonts w:ascii="Arial" w:eastAsia="Times New Roman" w:hAnsi="Arial" w:cs="Arial"/>
      <w:color w:val="000000"/>
      <w:lang w:eastAsia="ru-RU"/>
    </w:rPr>
  </w:style>
  <w:style w:type="paragraph" w:customStyle="1" w:styleId="xl308">
    <w:name w:val="xl308"/>
    <w:basedOn w:val="a5"/>
    <w:rsid w:val="001B271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309">
    <w:name w:val="xl309"/>
    <w:basedOn w:val="a5"/>
    <w:rsid w:val="001B271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0">
    <w:name w:val="xl310"/>
    <w:basedOn w:val="a5"/>
    <w:rsid w:val="001B271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1">
    <w:name w:val="xl311"/>
    <w:basedOn w:val="a5"/>
    <w:rsid w:val="001B271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2">
    <w:name w:val="xl312"/>
    <w:basedOn w:val="a5"/>
    <w:rsid w:val="001B2719"/>
    <w:pPr>
      <w:pBdr>
        <w:top w:val="single" w:sz="8" w:space="0" w:color="000000"/>
      </w:pBdr>
      <w:spacing w:before="100" w:beforeAutospacing="1" w:after="100" w:afterAutospacing="1"/>
    </w:pPr>
    <w:rPr>
      <w:rFonts w:ascii="Arial" w:eastAsia="Times New Roman" w:hAnsi="Arial" w:cs="Arial"/>
      <w:color w:val="000000"/>
      <w:lang w:eastAsia="ru-RU"/>
    </w:rPr>
  </w:style>
  <w:style w:type="paragraph" w:customStyle="1" w:styleId="xl313">
    <w:name w:val="xl313"/>
    <w:basedOn w:val="a5"/>
    <w:rsid w:val="001B2719"/>
    <w:pPr>
      <w:pBdr>
        <w:top w:val="single" w:sz="4" w:space="0" w:color="000000"/>
        <w:bottom w:val="single" w:sz="4" w:space="0" w:color="7F7F7F"/>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4">
    <w:name w:val="xl314"/>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5">
    <w:name w:val="xl31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6">
    <w:name w:val="xl31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7">
    <w:name w:val="xl317"/>
    <w:basedOn w:val="a5"/>
    <w:rsid w:val="001B2719"/>
    <w:pPr>
      <w:pBdr>
        <w:top w:val="single" w:sz="4" w:space="0" w:color="7F7F7F"/>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8">
    <w:name w:val="xl318"/>
    <w:basedOn w:val="a5"/>
    <w:rsid w:val="001B2719"/>
    <w:pPr>
      <w:pBdr>
        <w:top w:val="single" w:sz="4" w:space="0" w:color="D9D9D9"/>
      </w:pBdr>
      <w:spacing w:before="100" w:beforeAutospacing="1" w:after="100" w:afterAutospacing="1"/>
    </w:pPr>
    <w:rPr>
      <w:rFonts w:ascii="Arial" w:eastAsia="Times New Roman" w:hAnsi="Arial" w:cs="Arial"/>
      <w:color w:val="000000"/>
      <w:lang w:eastAsia="ru-RU"/>
    </w:rPr>
  </w:style>
  <w:style w:type="paragraph" w:customStyle="1" w:styleId="xl319">
    <w:name w:val="xl319"/>
    <w:basedOn w:val="a5"/>
    <w:rsid w:val="001B2719"/>
    <w:pPr>
      <w:shd w:val="clear" w:color="000000" w:fill="FFFFFF"/>
      <w:spacing w:before="100" w:beforeAutospacing="1" w:after="100" w:afterAutospacing="1"/>
    </w:pPr>
    <w:rPr>
      <w:rFonts w:ascii="Arial" w:eastAsia="Times New Roman" w:hAnsi="Arial" w:cs="Arial"/>
      <w:b/>
      <w:bCs/>
      <w:color w:val="000000"/>
      <w:sz w:val="16"/>
      <w:szCs w:val="16"/>
      <w:lang w:eastAsia="ru-RU"/>
    </w:rPr>
  </w:style>
  <w:style w:type="paragraph" w:customStyle="1" w:styleId="xl320">
    <w:name w:val="xl320"/>
    <w:basedOn w:val="a5"/>
    <w:rsid w:val="001B2719"/>
    <w:pPr>
      <w:shd w:val="clear" w:color="000000" w:fill="FFFFFF"/>
      <w:spacing w:before="100" w:beforeAutospacing="1" w:after="100" w:afterAutospacing="1"/>
      <w:jc w:val="right"/>
    </w:pPr>
    <w:rPr>
      <w:rFonts w:ascii="Arial" w:eastAsia="Times New Roman" w:hAnsi="Arial" w:cs="Arial"/>
      <w:color w:val="000000"/>
      <w:sz w:val="16"/>
      <w:szCs w:val="16"/>
      <w:lang w:eastAsia="ru-RU"/>
    </w:rPr>
  </w:style>
  <w:style w:type="paragraph" w:customStyle="1" w:styleId="xl321">
    <w:name w:val="xl321"/>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2">
    <w:name w:val="xl322"/>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3">
    <w:name w:val="xl323"/>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4">
    <w:name w:val="xl324"/>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5">
    <w:name w:val="xl325"/>
    <w:basedOn w:val="a5"/>
    <w:rsid w:val="001B2719"/>
    <w:pPr>
      <w:pBdr>
        <w:top w:val="single" w:sz="4" w:space="0" w:color="000000"/>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26">
    <w:name w:val="xl326"/>
    <w:basedOn w:val="a5"/>
    <w:rsid w:val="001B2719"/>
    <w:pPr>
      <w:pBdr>
        <w:top w:val="single" w:sz="4" w:space="0" w:color="D9D9D9"/>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27">
    <w:name w:val="xl327"/>
    <w:basedOn w:val="a5"/>
    <w:rsid w:val="001B271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28">
    <w:name w:val="xl328"/>
    <w:basedOn w:val="a5"/>
    <w:rsid w:val="001B2719"/>
    <w:pPr>
      <w:pBdr>
        <w:top w:val="single" w:sz="4" w:space="0" w:color="7F7F7F"/>
        <w:bottom w:val="single" w:sz="4" w:space="0" w:color="7F7F7F"/>
        <w:right w:val="single" w:sz="8"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29">
    <w:name w:val="xl329"/>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0">
    <w:name w:val="xl33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1">
    <w:name w:val="xl33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2">
    <w:name w:val="xl332"/>
    <w:basedOn w:val="a5"/>
    <w:rsid w:val="001B2719"/>
    <w:pPr>
      <w:pBdr>
        <w:top w:val="single" w:sz="8" w:space="0" w:color="000000"/>
      </w:pBdr>
      <w:spacing w:before="100" w:beforeAutospacing="1" w:after="100" w:afterAutospacing="1"/>
    </w:pPr>
    <w:rPr>
      <w:rFonts w:ascii="Calibri" w:eastAsia="Times New Roman" w:hAnsi="Calibri" w:cs="Calibri"/>
      <w:color w:val="000000"/>
      <w:sz w:val="24"/>
      <w:szCs w:val="24"/>
      <w:lang w:eastAsia="ru-RU"/>
    </w:rPr>
  </w:style>
  <w:style w:type="paragraph" w:customStyle="1" w:styleId="xl333">
    <w:name w:val="xl333"/>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34">
    <w:name w:val="xl334"/>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5">
    <w:name w:val="xl335"/>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6">
    <w:name w:val="xl336"/>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7">
    <w:name w:val="xl337"/>
    <w:basedOn w:val="a5"/>
    <w:rsid w:val="001B27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8">
    <w:name w:val="xl338"/>
    <w:basedOn w:val="a5"/>
    <w:rsid w:val="001B271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9">
    <w:name w:val="xl339"/>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40">
    <w:name w:val="xl340"/>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1">
    <w:name w:val="xl341"/>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2">
    <w:name w:val="xl342"/>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3">
    <w:name w:val="xl343"/>
    <w:basedOn w:val="a5"/>
    <w:rsid w:val="001B2719"/>
    <w:pPr>
      <w:pBdr>
        <w:bottom w:val="single" w:sz="4" w:space="0" w:color="000000"/>
      </w:pBdr>
      <w:spacing w:before="100" w:beforeAutospacing="1" w:after="100" w:afterAutospacing="1"/>
      <w:textAlignment w:val="top"/>
    </w:pPr>
    <w:rPr>
      <w:rFonts w:ascii="Arial" w:eastAsia="Times New Roman" w:hAnsi="Arial" w:cs="Arial"/>
      <w:color w:val="000000"/>
      <w:sz w:val="18"/>
      <w:szCs w:val="18"/>
      <w:lang w:eastAsia="ru-RU"/>
    </w:rPr>
  </w:style>
  <w:style w:type="paragraph" w:customStyle="1" w:styleId="xl344">
    <w:name w:val="xl344"/>
    <w:basedOn w:val="a5"/>
    <w:rsid w:val="001B2719"/>
    <w:pPr>
      <w:pBdr>
        <w:top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5">
    <w:name w:val="xl345"/>
    <w:basedOn w:val="a5"/>
    <w:rsid w:val="001B2719"/>
    <w:pPr>
      <w:pBdr>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6">
    <w:name w:val="xl346"/>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7">
    <w:name w:val="xl347"/>
    <w:basedOn w:val="a5"/>
    <w:rsid w:val="001B2719"/>
    <w:pPr>
      <w:pBdr>
        <w:top w:val="single" w:sz="4" w:space="0" w:color="000000"/>
        <w:left w:val="single" w:sz="4" w:space="0" w:color="000000"/>
        <w:bottom w:val="single" w:sz="8"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numbering" w:customStyle="1" w:styleId="1151">
    <w:name w:val="Нет списка115"/>
    <w:next w:val="a8"/>
    <w:uiPriority w:val="99"/>
    <w:semiHidden/>
    <w:unhideWhenUsed/>
    <w:rsid w:val="001B2719"/>
  </w:style>
  <w:style w:type="paragraph" w:customStyle="1" w:styleId="xl258">
    <w:name w:val="xl258"/>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59">
    <w:name w:val="xl259"/>
    <w:basedOn w:val="a5"/>
    <w:rsid w:val="001B2719"/>
    <w:pPr>
      <w:pBdr>
        <w:top w:val="single" w:sz="4"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60">
    <w:name w:val="xl260"/>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1">
    <w:name w:val="xl26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2">
    <w:name w:val="xl262"/>
    <w:basedOn w:val="a5"/>
    <w:rsid w:val="001B2719"/>
    <w:pPr>
      <w:pBdr>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3">
    <w:name w:val="xl263"/>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4">
    <w:name w:val="xl264"/>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5">
    <w:name w:val="xl265"/>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6">
    <w:name w:val="xl266"/>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7">
    <w:name w:val="xl26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68">
    <w:name w:val="xl268"/>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69">
    <w:name w:val="xl269"/>
    <w:basedOn w:val="a5"/>
    <w:rsid w:val="001B2719"/>
    <w:pPr>
      <w:pBdr>
        <w:top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0">
    <w:name w:val="xl270"/>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1">
    <w:name w:val="xl271"/>
    <w:basedOn w:val="a5"/>
    <w:rsid w:val="001B2719"/>
    <w:pPr>
      <w:pBdr>
        <w:top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2">
    <w:name w:val="xl272"/>
    <w:basedOn w:val="a5"/>
    <w:rsid w:val="001B2719"/>
    <w:pPr>
      <w:pBdr>
        <w:top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73">
    <w:name w:val="xl273"/>
    <w:basedOn w:val="a5"/>
    <w:rsid w:val="001B2719"/>
    <w:pP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74">
    <w:name w:val="xl274"/>
    <w:basedOn w:val="a5"/>
    <w:rsid w:val="001B2719"/>
    <w:pP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5">
    <w:name w:val="xl275"/>
    <w:basedOn w:val="a5"/>
    <w:rsid w:val="001B2719"/>
    <w:pP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6">
    <w:name w:val="xl276"/>
    <w:basedOn w:val="a5"/>
    <w:rsid w:val="001B2719"/>
    <w:pP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7">
    <w:name w:val="xl277"/>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78">
    <w:name w:val="xl278"/>
    <w:basedOn w:val="a5"/>
    <w:rsid w:val="001B2719"/>
    <w:pPr>
      <w:pBdr>
        <w:bottom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9">
    <w:name w:val="xl279"/>
    <w:basedOn w:val="a5"/>
    <w:rsid w:val="001B2719"/>
    <w:pPr>
      <w:pBdr>
        <w:bottom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0">
    <w:name w:val="xl280"/>
    <w:basedOn w:val="a5"/>
    <w:rsid w:val="001B2719"/>
    <w:pPr>
      <w:pBdr>
        <w:bottom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1">
    <w:name w:val="xl281"/>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2">
    <w:name w:val="xl282"/>
    <w:basedOn w:val="a5"/>
    <w:rsid w:val="001B2719"/>
    <w:pPr>
      <w:pBdr>
        <w:top w:val="single" w:sz="4" w:space="0" w:color="000000"/>
        <w:left w:val="single" w:sz="4" w:space="0" w:color="000000"/>
        <w:right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3">
    <w:name w:val="xl283"/>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4">
    <w:name w:val="xl284"/>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5">
    <w:name w:val="xl285"/>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6">
    <w:name w:val="xl286"/>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7">
    <w:name w:val="xl28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88">
    <w:name w:val="xl288"/>
    <w:basedOn w:val="a5"/>
    <w:rsid w:val="001B2719"/>
    <w:pPr>
      <w:pBdr>
        <w:top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9">
    <w:name w:val="xl289"/>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0">
    <w:name w:val="xl290"/>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1">
    <w:name w:val="xl291"/>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2">
    <w:name w:val="xl292"/>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3">
    <w:name w:val="xl293"/>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4">
    <w:name w:val="xl294"/>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5">
    <w:name w:val="xl29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96">
    <w:name w:val="xl29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7">
    <w:name w:val="xl29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8">
    <w:name w:val="xl2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numbering" w:customStyle="1" w:styleId="1161">
    <w:name w:val="Нет списка116"/>
    <w:next w:val="a8"/>
    <w:uiPriority w:val="99"/>
    <w:semiHidden/>
    <w:unhideWhenUsed/>
    <w:rsid w:val="00D16BBF"/>
  </w:style>
  <w:style w:type="character" w:customStyle="1" w:styleId="285pt">
    <w:name w:val="Основной текст (2) + 8;5 pt;Полужирный"/>
    <w:rsid w:val="0056149E"/>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Курсив"/>
    <w:rsid w:val="0056149E"/>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paragraph" w:customStyle="1" w:styleId="xl348">
    <w:name w:val="xl348"/>
    <w:basedOn w:val="a5"/>
    <w:rsid w:val="005B5759"/>
    <w:pPr>
      <w:pBdr>
        <w:top w:val="single" w:sz="4" w:space="0" w:color="000000"/>
        <w:lef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9">
    <w:name w:val="xl349"/>
    <w:basedOn w:val="a5"/>
    <w:rsid w:val="005B5759"/>
    <w:pPr>
      <w:pBdr>
        <w:bottom w:val="single" w:sz="4"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50">
    <w:name w:val="xl350"/>
    <w:basedOn w:val="a5"/>
    <w:rsid w:val="005B5759"/>
    <w:pPr>
      <w:pBdr>
        <w:top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1">
    <w:name w:val="xl351"/>
    <w:basedOn w:val="a5"/>
    <w:rsid w:val="005B5759"/>
    <w:pPr>
      <w:pBdr>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2">
    <w:name w:val="xl352"/>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53">
    <w:name w:val="xl353"/>
    <w:basedOn w:val="a5"/>
    <w:rsid w:val="005B575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4">
    <w:name w:val="xl354"/>
    <w:basedOn w:val="a5"/>
    <w:rsid w:val="005B5759"/>
    <w:pPr>
      <w:pBdr>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5">
    <w:name w:val="xl355"/>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6">
    <w:name w:val="xl356"/>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7">
    <w:name w:val="xl357"/>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8">
    <w:name w:val="xl358"/>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59">
    <w:name w:val="xl359"/>
    <w:basedOn w:val="a5"/>
    <w:rsid w:val="005B5759"/>
    <w:pP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0">
    <w:name w:val="xl360"/>
    <w:basedOn w:val="a5"/>
    <w:rsid w:val="005B5759"/>
    <w:pPr>
      <w:pBdr>
        <w:top w:val="single" w:sz="4"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1">
    <w:name w:val="xl361"/>
    <w:basedOn w:val="a5"/>
    <w:rsid w:val="005B5759"/>
    <w:pPr>
      <w:pBdr>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2">
    <w:name w:val="xl362"/>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3">
    <w:name w:val="xl363"/>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4">
    <w:name w:val="xl364"/>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65">
    <w:name w:val="xl365"/>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66">
    <w:name w:val="xl366"/>
    <w:basedOn w:val="a5"/>
    <w:rsid w:val="005B5759"/>
    <w:pPr>
      <w:shd w:val="clear" w:color="000000" w:fill="FFFFFF"/>
      <w:spacing w:before="100" w:beforeAutospacing="1" w:after="100" w:afterAutospacing="1"/>
      <w:jc w:val="center"/>
      <w:textAlignment w:val="center"/>
    </w:pPr>
    <w:rPr>
      <w:rFonts w:ascii="Arial" w:eastAsia="Times New Roman" w:hAnsi="Arial" w:cs="Arial"/>
      <w:b/>
      <w:bCs/>
      <w:color w:val="000000"/>
      <w:sz w:val="18"/>
      <w:szCs w:val="18"/>
      <w:lang w:eastAsia="ru-RU"/>
    </w:rPr>
  </w:style>
  <w:style w:type="paragraph" w:customStyle="1" w:styleId="xl367">
    <w:name w:val="xl367"/>
    <w:basedOn w:val="a5"/>
    <w:rsid w:val="005B5759"/>
    <w:pP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8">
    <w:name w:val="xl368"/>
    <w:basedOn w:val="a5"/>
    <w:rsid w:val="005B5759"/>
    <w:pPr>
      <w:pBdr>
        <w:top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9">
    <w:name w:val="xl369"/>
    <w:basedOn w:val="a5"/>
    <w:rsid w:val="005B575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0">
    <w:name w:val="xl370"/>
    <w:basedOn w:val="a5"/>
    <w:rsid w:val="005B575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1">
    <w:name w:val="xl371"/>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72">
    <w:name w:val="xl372"/>
    <w:basedOn w:val="a5"/>
    <w:rsid w:val="005B575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3">
    <w:name w:val="xl373"/>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4">
    <w:name w:val="xl374"/>
    <w:basedOn w:val="a5"/>
    <w:rsid w:val="005B5759"/>
    <w:pPr>
      <w:pBdr>
        <w:bottom w:val="single" w:sz="4" w:space="0" w:color="BFC5D2"/>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75">
    <w:name w:val="xl375"/>
    <w:basedOn w:val="a5"/>
    <w:rsid w:val="005B5759"/>
    <w:pPr>
      <w:pBdr>
        <w:top w:val="single" w:sz="4" w:space="0" w:color="000000"/>
        <w:left w:val="single" w:sz="8"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6">
    <w:name w:val="xl376"/>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7">
    <w:name w:val="xl377"/>
    <w:basedOn w:val="a5"/>
    <w:rsid w:val="005B5759"/>
    <w:pPr>
      <w:pBdr>
        <w:left w:val="single" w:sz="8" w:space="0" w:color="000000"/>
        <w:bottom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8">
    <w:name w:val="xl378"/>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9">
    <w:name w:val="xl379"/>
    <w:basedOn w:val="a5"/>
    <w:rsid w:val="005B5759"/>
    <w:pPr>
      <w:pBdr>
        <w:top w:val="single" w:sz="4" w:space="0" w:color="000000"/>
        <w:left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0">
    <w:name w:val="xl380"/>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1">
    <w:name w:val="xl381"/>
    <w:basedOn w:val="a5"/>
    <w:rsid w:val="005B5759"/>
    <w:pPr>
      <w:pBdr>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2">
    <w:name w:val="xl382"/>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3">
    <w:name w:val="xl383"/>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4">
    <w:name w:val="xl384"/>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5">
    <w:name w:val="xl385"/>
    <w:basedOn w:val="a5"/>
    <w:rsid w:val="005B575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6">
    <w:name w:val="xl386"/>
    <w:basedOn w:val="a5"/>
    <w:rsid w:val="005B575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7">
    <w:name w:val="xl387"/>
    <w:basedOn w:val="a5"/>
    <w:rsid w:val="005B5759"/>
    <w:pP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88">
    <w:name w:val="xl388"/>
    <w:basedOn w:val="a5"/>
    <w:rsid w:val="005B5759"/>
    <w:pP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89">
    <w:name w:val="xl389"/>
    <w:basedOn w:val="a5"/>
    <w:rsid w:val="005B5759"/>
    <w:pP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0">
    <w:name w:val="xl390"/>
    <w:basedOn w:val="a5"/>
    <w:rsid w:val="005B575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91">
    <w:name w:val="xl391"/>
    <w:basedOn w:val="a5"/>
    <w:rsid w:val="005B5759"/>
    <w:pPr>
      <w:pBdr>
        <w:top w:val="single" w:sz="4"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92">
    <w:name w:val="xl392"/>
    <w:basedOn w:val="a5"/>
    <w:rsid w:val="005B5759"/>
    <w:pPr>
      <w:pBdr>
        <w:top w:val="single" w:sz="8" w:space="0" w:color="000000"/>
        <w:left w:val="single" w:sz="8"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3">
    <w:name w:val="xl393"/>
    <w:basedOn w:val="a5"/>
    <w:rsid w:val="005B5759"/>
    <w:pPr>
      <w:pBdr>
        <w:top w:val="single" w:sz="8"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4">
    <w:name w:val="xl394"/>
    <w:basedOn w:val="a5"/>
    <w:rsid w:val="005B5759"/>
    <w:pPr>
      <w:pBdr>
        <w:top w:val="single" w:sz="8"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95">
    <w:name w:val="xl395"/>
    <w:basedOn w:val="a5"/>
    <w:rsid w:val="005B5759"/>
    <w:pPr>
      <w:pBdr>
        <w:bottom w:val="single" w:sz="4" w:space="0" w:color="000000"/>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6">
    <w:name w:val="xl396"/>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7">
    <w:name w:val="xl397"/>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8">
    <w:name w:val="xl398"/>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99">
    <w:name w:val="xl399"/>
    <w:basedOn w:val="a5"/>
    <w:rsid w:val="005B5759"/>
    <w:pPr>
      <w:pBdr>
        <w:bottom w:val="single" w:sz="4" w:space="0" w:color="000000"/>
      </w:pBdr>
      <w:shd w:val="clear" w:color="000000" w:fill="FFFFFF"/>
      <w:spacing w:before="100" w:beforeAutospacing="1" w:after="100" w:afterAutospacing="1"/>
      <w:jc w:val="right"/>
      <w:textAlignment w:val="top"/>
    </w:pPr>
    <w:rPr>
      <w:rFonts w:ascii="Arial" w:eastAsia="Times New Roman" w:hAnsi="Arial" w:cs="Arial"/>
      <w:color w:val="000000"/>
      <w:sz w:val="18"/>
      <w:szCs w:val="18"/>
      <w:lang w:eastAsia="ru-RU"/>
    </w:rPr>
  </w:style>
  <w:style w:type="paragraph" w:customStyle="1" w:styleId="xl400">
    <w:name w:val="xl400"/>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1">
    <w:name w:val="xl401"/>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2">
    <w:name w:val="xl402"/>
    <w:basedOn w:val="a5"/>
    <w:rsid w:val="005B5759"/>
    <w:pP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3">
    <w:name w:val="xl403"/>
    <w:basedOn w:val="a5"/>
    <w:rsid w:val="005B5759"/>
    <w:pP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4">
    <w:name w:val="xl404"/>
    <w:basedOn w:val="a5"/>
    <w:rsid w:val="005B5759"/>
    <w:pPr>
      <w:pBdr>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5">
    <w:name w:val="xl405"/>
    <w:basedOn w:val="a5"/>
    <w:rsid w:val="005B5759"/>
    <w:pPr>
      <w:pBdr>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6">
    <w:name w:val="xl40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7">
    <w:name w:val="xl407"/>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8">
    <w:name w:val="xl408"/>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9">
    <w:name w:val="xl409"/>
    <w:basedOn w:val="a5"/>
    <w:rsid w:val="005B5759"/>
    <w:pPr>
      <w:pBdr>
        <w:lef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10">
    <w:name w:val="xl410"/>
    <w:basedOn w:val="a5"/>
    <w:rsid w:val="005B5759"/>
    <w:pPr>
      <w:pBdr>
        <w:bottom w:val="single" w:sz="4" w:space="0" w:color="7F7F7F"/>
        <w:right w:val="single" w:sz="8"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1">
    <w:name w:val="xl411"/>
    <w:basedOn w:val="a5"/>
    <w:rsid w:val="005B5759"/>
    <w:pPr>
      <w:pBdr>
        <w:left w:val="single" w:sz="8"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2">
    <w:name w:val="xl412"/>
    <w:basedOn w:val="a5"/>
    <w:rsid w:val="005B5759"/>
    <w:pPr>
      <w:pBdr>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3">
    <w:name w:val="xl413"/>
    <w:basedOn w:val="a5"/>
    <w:rsid w:val="005B5759"/>
    <w:pPr>
      <w:pBdr>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14">
    <w:name w:val="xl414"/>
    <w:basedOn w:val="a5"/>
    <w:rsid w:val="005B5759"/>
    <w:pP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5">
    <w:name w:val="xl415"/>
    <w:basedOn w:val="a5"/>
    <w:rsid w:val="005B5759"/>
    <w:pPr>
      <w:pBdr>
        <w:bottom w:val="single" w:sz="4"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6">
    <w:name w:val="xl416"/>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7">
    <w:name w:val="xl417"/>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8">
    <w:name w:val="xl418"/>
    <w:basedOn w:val="a5"/>
    <w:rsid w:val="005B5759"/>
    <w:pPr>
      <w:pBdr>
        <w:top w:val="single" w:sz="4" w:space="0" w:color="000000"/>
        <w:right w:val="single" w:sz="8"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419">
    <w:name w:val="xl419"/>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0">
    <w:name w:val="xl420"/>
    <w:basedOn w:val="a5"/>
    <w:rsid w:val="005B5759"/>
    <w:pPr>
      <w:pBdr>
        <w:top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1">
    <w:name w:val="xl421"/>
    <w:basedOn w:val="a5"/>
    <w:rsid w:val="005B5759"/>
    <w:pPr>
      <w:pBdr>
        <w:bottom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2">
    <w:name w:val="xl422"/>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3">
    <w:name w:val="xl423"/>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4">
    <w:name w:val="xl424"/>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5">
    <w:name w:val="xl425"/>
    <w:basedOn w:val="a5"/>
    <w:rsid w:val="005B5759"/>
    <w:pPr>
      <w:pBdr>
        <w:top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26">
    <w:name w:val="xl426"/>
    <w:basedOn w:val="a5"/>
    <w:rsid w:val="005B5759"/>
    <w:pPr>
      <w:pBdr>
        <w:bottom w:val="single" w:sz="4" w:space="0" w:color="000000"/>
      </w:pBdr>
      <w:shd w:val="clear" w:color="000000" w:fill="FFFFFF"/>
      <w:spacing w:before="100" w:beforeAutospacing="1" w:after="100" w:afterAutospacing="1"/>
      <w:jc w:val="right"/>
      <w:textAlignment w:val="center"/>
    </w:pPr>
    <w:rPr>
      <w:rFonts w:ascii="Arial" w:eastAsia="Times New Roman" w:hAnsi="Arial" w:cs="Arial"/>
      <w:color w:val="000000"/>
      <w:sz w:val="18"/>
      <w:szCs w:val="18"/>
      <w:lang w:eastAsia="ru-RU"/>
    </w:rPr>
  </w:style>
  <w:style w:type="paragraph" w:customStyle="1" w:styleId="xl427">
    <w:name w:val="xl427"/>
    <w:basedOn w:val="a5"/>
    <w:rsid w:val="005B5759"/>
    <w:pPr>
      <w:pBdr>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28">
    <w:name w:val="xl428"/>
    <w:basedOn w:val="a5"/>
    <w:rsid w:val="005B575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429">
    <w:name w:val="xl429"/>
    <w:basedOn w:val="a5"/>
    <w:rsid w:val="005B5759"/>
    <w:pPr>
      <w:spacing w:before="100" w:beforeAutospacing="1" w:after="100" w:afterAutospacing="1"/>
    </w:pPr>
    <w:rPr>
      <w:rFonts w:ascii="Arial" w:eastAsia="Times New Roman" w:hAnsi="Arial" w:cs="Arial"/>
      <w:color w:val="000000"/>
      <w:sz w:val="24"/>
      <w:szCs w:val="24"/>
      <w:lang w:eastAsia="ru-RU"/>
    </w:rPr>
  </w:style>
  <w:style w:type="paragraph" w:customStyle="1" w:styleId="xl430">
    <w:name w:val="xl430"/>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1">
    <w:name w:val="xl431"/>
    <w:basedOn w:val="a5"/>
    <w:rsid w:val="005B5759"/>
    <w:pPr>
      <w:pBdr>
        <w:top w:val="single" w:sz="4" w:space="0" w:color="000000"/>
        <w:bottom w:val="single" w:sz="4" w:space="0" w:color="D9D9D9"/>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2">
    <w:name w:val="xl432"/>
    <w:basedOn w:val="a5"/>
    <w:rsid w:val="005B575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3">
    <w:name w:val="xl433"/>
    <w:basedOn w:val="a5"/>
    <w:rsid w:val="005B575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4">
    <w:name w:val="xl434"/>
    <w:basedOn w:val="a5"/>
    <w:rsid w:val="005B5759"/>
    <w:pPr>
      <w:pBdr>
        <w:top w:val="single" w:sz="8" w:space="0" w:color="000000"/>
        <w:left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5">
    <w:name w:val="xl435"/>
    <w:basedOn w:val="a5"/>
    <w:rsid w:val="005B5759"/>
    <w:pPr>
      <w:pBdr>
        <w:top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6">
    <w:name w:val="xl43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7">
    <w:name w:val="xl437"/>
    <w:basedOn w:val="a5"/>
    <w:rsid w:val="005B5759"/>
    <w:pPr>
      <w:pBdr>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8">
    <w:name w:val="xl438"/>
    <w:basedOn w:val="a5"/>
    <w:rsid w:val="005B575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9">
    <w:name w:val="xl439"/>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0">
    <w:name w:val="xl440"/>
    <w:basedOn w:val="a5"/>
    <w:rsid w:val="005B575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1">
    <w:name w:val="xl441"/>
    <w:basedOn w:val="a5"/>
    <w:rsid w:val="005B5759"/>
    <w:pPr>
      <w:pBdr>
        <w:top w:val="single" w:sz="4" w:space="0" w:color="000000"/>
        <w:left w:val="single" w:sz="8"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2">
    <w:name w:val="xl442"/>
    <w:basedOn w:val="a5"/>
    <w:rsid w:val="005B5759"/>
    <w:pPr>
      <w:pBdr>
        <w:top w:val="single" w:sz="4" w:space="0" w:color="000000"/>
        <w:left w:val="single" w:sz="4"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3">
    <w:name w:val="xl443"/>
    <w:basedOn w:val="a5"/>
    <w:rsid w:val="005B5759"/>
    <w:pPr>
      <w:pBdr>
        <w:top w:val="single" w:sz="4" w:space="0" w:color="000000"/>
        <w:left w:val="single" w:sz="4" w:space="0" w:color="000000"/>
        <w:bottom w:val="single" w:sz="4" w:space="0" w:color="7F7F7F"/>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4">
    <w:name w:val="xl444"/>
    <w:basedOn w:val="a5"/>
    <w:rsid w:val="005B5759"/>
    <w:pPr>
      <w:pBdr>
        <w:top w:val="single" w:sz="4" w:space="0" w:color="000000"/>
        <w:left w:val="single" w:sz="4" w:space="0" w:color="000000"/>
        <w:bottom w:val="single" w:sz="4" w:space="0" w:color="7F7F7F"/>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5">
    <w:name w:val="xl445"/>
    <w:basedOn w:val="a5"/>
    <w:rsid w:val="005B575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6">
    <w:name w:val="xl446"/>
    <w:basedOn w:val="a5"/>
    <w:rsid w:val="005B5759"/>
    <w:pPr>
      <w:pBdr>
        <w:top w:val="single" w:sz="4"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7">
    <w:name w:val="xl44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8">
    <w:name w:val="xl448"/>
    <w:basedOn w:val="a5"/>
    <w:rsid w:val="005B575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49">
    <w:name w:val="xl449"/>
    <w:basedOn w:val="a5"/>
    <w:rsid w:val="005B575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450">
    <w:name w:val="xl450"/>
    <w:basedOn w:val="a5"/>
    <w:rsid w:val="005B575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1">
    <w:name w:val="xl451"/>
    <w:basedOn w:val="a5"/>
    <w:rsid w:val="005B5759"/>
    <w:pPr>
      <w:pBdr>
        <w:top w:val="single" w:sz="4" w:space="0" w:color="000000"/>
        <w:left w:val="single" w:sz="4" w:space="0" w:color="000000"/>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2">
    <w:name w:val="xl452"/>
    <w:basedOn w:val="a5"/>
    <w:rsid w:val="005B5759"/>
    <w:pPr>
      <w:pBdr>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3">
    <w:name w:val="xl453"/>
    <w:basedOn w:val="a5"/>
    <w:rsid w:val="005B5759"/>
    <w:pPr>
      <w:pBdr>
        <w:top w:val="single" w:sz="8"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4">
    <w:name w:val="xl454"/>
    <w:basedOn w:val="a5"/>
    <w:rsid w:val="005B5759"/>
    <w:pPr>
      <w:pBdr>
        <w:top w:val="single" w:sz="8"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5">
    <w:name w:val="xl455"/>
    <w:basedOn w:val="a5"/>
    <w:rsid w:val="005B575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6">
    <w:name w:val="xl456"/>
    <w:basedOn w:val="a5"/>
    <w:rsid w:val="005B5759"/>
    <w:pPr>
      <w:pBdr>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7">
    <w:name w:val="xl45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8">
    <w:name w:val="xl458"/>
    <w:basedOn w:val="a5"/>
    <w:rsid w:val="005B575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table" w:customStyle="1" w:styleId="144">
    <w:name w:val="Сетка таблицы144"/>
    <w:basedOn w:val="a7"/>
    <w:next w:val="af5"/>
    <w:uiPriority w:val="59"/>
    <w:rsid w:val="008F4F3B"/>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0">
    <w:name w:val="Нет списка117"/>
    <w:next w:val="a8"/>
    <w:uiPriority w:val="99"/>
    <w:semiHidden/>
    <w:unhideWhenUsed/>
    <w:rsid w:val="00F857A5"/>
  </w:style>
  <w:style w:type="table" w:customStyle="1" w:styleId="145">
    <w:name w:val="Сетка таблицы145"/>
    <w:basedOn w:val="a7"/>
    <w:next w:val="af5"/>
    <w:rsid w:val="00F857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8"/>
    <w:uiPriority w:val="99"/>
    <w:semiHidden/>
    <w:unhideWhenUsed/>
    <w:rsid w:val="000949DD"/>
  </w:style>
  <w:style w:type="table" w:customStyle="1" w:styleId="146">
    <w:name w:val="Сетка таблицы146"/>
    <w:basedOn w:val="a7"/>
    <w:next w:val="af5"/>
    <w:rsid w:val="00094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7"/>
    <w:next w:val="af5"/>
    <w:uiPriority w:val="59"/>
    <w:rsid w:val="008863C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Сетка таблицы148"/>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9">
    <w:name w:val="Сетка таблицы149"/>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0">
    <w:name w:val="Нет списка119"/>
    <w:next w:val="a8"/>
    <w:uiPriority w:val="99"/>
    <w:semiHidden/>
    <w:unhideWhenUsed/>
    <w:rsid w:val="00BC527B"/>
  </w:style>
  <w:style w:type="character" w:customStyle="1" w:styleId="FontStyle89">
    <w:name w:val="Font Style89"/>
    <w:rsid w:val="00BC527B"/>
    <w:rPr>
      <w:rFonts w:ascii="Arial" w:hAnsi="Arial" w:cs="Arial" w:hint="default"/>
      <w:sz w:val="20"/>
      <w:szCs w:val="20"/>
    </w:rPr>
  </w:style>
  <w:style w:type="table" w:customStyle="1" w:styleId="1500">
    <w:name w:val="Сетка таблицы150"/>
    <w:basedOn w:val="a7"/>
    <w:next w:val="af5"/>
    <w:uiPriority w:val="59"/>
    <w:rsid w:val="00BC527B"/>
    <w:rPr>
      <w:rFonts w:ascii="Calibri" w:eastAsia="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
    <w:name w:val="Нет списка120"/>
    <w:next w:val="a8"/>
    <w:uiPriority w:val="99"/>
    <w:semiHidden/>
    <w:unhideWhenUsed/>
    <w:rsid w:val="00890EC7"/>
  </w:style>
  <w:style w:type="paragraph" w:customStyle="1" w:styleId="aj">
    <w:name w:val="_aj"/>
    <w:basedOn w:val="a5"/>
    <w:uiPriority w:val="99"/>
    <w:rsid w:val="00890EC7"/>
    <w:pPr>
      <w:spacing w:before="100" w:beforeAutospacing="1" w:after="100" w:afterAutospacing="1"/>
    </w:pPr>
    <w:rPr>
      <w:rFonts w:eastAsia="Times New Roman"/>
      <w:sz w:val="24"/>
      <w:szCs w:val="24"/>
      <w:lang w:eastAsia="ru-RU"/>
    </w:rPr>
  </w:style>
  <w:style w:type="paragraph" w:customStyle="1" w:styleId="paragraph">
    <w:name w:val="paragraph"/>
    <w:basedOn w:val="a5"/>
    <w:uiPriority w:val="99"/>
    <w:rsid w:val="00890EC7"/>
    <w:pPr>
      <w:spacing w:before="100" w:beforeAutospacing="1" w:after="100" w:afterAutospacing="1"/>
    </w:pPr>
    <w:rPr>
      <w:rFonts w:eastAsia="Times New Roman"/>
      <w:sz w:val="24"/>
      <w:szCs w:val="24"/>
      <w:lang w:eastAsia="ru-RU"/>
    </w:rPr>
  </w:style>
  <w:style w:type="character" w:customStyle="1" w:styleId="2f2">
    <w:name w:val="Основной текст (2) + Не полужирный"/>
    <w:aliases w:val="Курсив,Интервал -1 pt"/>
    <w:rsid w:val="00890EC7"/>
    <w:rPr>
      <w:rFonts w:ascii="Times New Roman" w:eastAsia="Times New Roman" w:hAnsi="Times New Roman" w:cs="Times New Roman" w:hint="default"/>
      <w:b/>
      <w:bCs/>
      <w:i/>
      <w:iCs/>
      <w:smallCaps w:val="0"/>
      <w:strike w:val="0"/>
      <w:dstrike w:val="0"/>
      <w:color w:val="000000"/>
      <w:spacing w:val="-20"/>
      <w:w w:val="100"/>
      <w:position w:val="0"/>
      <w:sz w:val="19"/>
      <w:szCs w:val="19"/>
      <w:u w:val="none"/>
      <w:effect w:val="none"/>
      <w:lang w:val="en-US" w:eastAsia="en-US" w:bidi="en-US"/>
    </w:rPr>
  </w:style>
  <w:style w:type="character" w:customStyle="1" w:styleId="normaltextrun">
    <w:name w:val="normaltextrun"/>
    <w:rsid w:val="00890EC7"/>
  </w:style>
  <w:style w:type="character" w:customStyle="1" w:styleId="eop">
    <w:name w:val="eop"/>
    <w:rsid w:val="00890EC7"/>
  </w:style>
  <w:style w:type="character" w:customStyle="1" w:styleId="spellingerror">
    <w:name w:val="spellingerror"/>
    <w:rsid w:val="00890EC7"/>
  </w:style>
  <w:style w:type="table" w:customStyle="1" w:styleId="1510">
    <w:name w:val="Сетка таблицы151"/>
    <w:basedOn w:val="a7"/>
    <w:next w:val="af5"/>
    <w:uiPriority w:val="39"/>
    <w:rsid w:val="00890EC7"/>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7"/>
    <w:uiPriority w:val="59"/>
    <w:rsid w:val="00890EC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8"/>
    <w:uiPriority w:val="99"/>
    <w:semiHidden/>
    <w:unhideWhenUsed/>
    <w:rsid w:val="00890EC7"/>
  </w:style>
  <w:style w:type="numbering" w:customStyle="1" w:styleId="1221">
    <w:name w:val="Нет списка122"/>
    <w:next w:val="a8"/>
    <w:uiPriority w:val="99"/>
    <w:semiHidden/>
    <w:unhideWhenUsed/>
    <w:rsid w:val="00890EC7"/>
  </w:style>
  <w:style w:type="numbering" w:customStyle="1" w:styleId="1230">
    <w:name w:val="Нет списка123"/>
    <w:next w:val="a8"/>
    <w:uiPriority w:val="99"/>
    <w:semiHidden/>
    <w:unhideWhenUsed/>
    <w:rsid w:val="00890EC7"/>
  </w:style>
  <w:style w:type="numbering" w:customStyle="1" w:styleId="1240">
    <w:name w:val="Нет списка124"/>
    <w:next w:val="a8"/>
    <w:uiPriority w:val="99"/>
    <w:semiHidden/>
    <w:unhideWhenUsed/>
    <w:rsid w:val="00D3337F"/>
  </w:style>
  <w:style w:type="table" w:customStyle="1" w:styleId="1530">
    <w:name w:val="Сетка таблицы153"/>
    <w:basedOn w:val="a7"/>
    <w:next w:val="af5"/>
    <w:uiPriority w:val="59"/>
    <w:rsid w:val="00D3337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7"/>
    <w:uiPriority w:val="99"/>
    <w:rsid w:val="00D3337F"/>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7"/>
    <w:next w:val="af5"/>
    <w:uiPriority w:val="59"/>
    <w:rsid w:val="00D3337F"/>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0">
    <w:name w:val="Нет списка125"/>
    <w:next w:val="a8"/>
    <w:uiPriority w:val="99"/>
    <w:semiHidden/>
    <w:rsid w:val="00D3337F"/>
  </w:style>
  <w:style w:type="table" w:customStyle="1" w:styleId="156">
    <w:name w:val="Сетка таблицы156"/>
    <w:basedOn w:val="a7"/>
    <w:next w:val="af5"/>
    <w:uiPriority w:val="59"/>
    <w:rsid w:val="00D33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Сетка таблицы157"/>
    <w:basedOn w:val="a7"/>
    <w:next w:val="af5"/>
    <w:rsid w:val="00D3337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8"/>
    <w:uiPriority w:val="99"/>
    <w:semiHidden/>
    <w:unhideWhenUsed/>
    <w:rsid w:val="00491CAC"/>
  </w:style>
  <w:style w:type="table" w:customStyle="1" w:styleId="158">
    <w:name w:val="Сетка таблицы158"/>
    <w:basedOn w:val="a7"/>
    <w:next w:val="af5"/>
    <w:uiPriority w:val="39"/>
    <w:rsid w:val="00491C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6">
    <w:name w:val="Абзац"/>
    <w:basedOn w:val="a5"/>
    <w:link w:val="afffff7"/>
    <w:qFormat/>
    <w:rsid w:val="00491CAC"/>
    <w:pPr>
      <w:spacing w:before="120" w:after="60"/>
      <w:ind w:firstLine="567"/>
      <w:jc w:val="both"/>
    </w:pPr>
    <w:rPr>
      <w:rFonts w:eastAsia="Times New Roman"/>
      <w:sz w:val="24"/>
      <w:szCs w:val="24"/>
      <w:lang w:val="x-none" w:eastAsia="x-none"/>
    </w:rPr>
  </w:style>
  <w:style w:type="character" w:customStyle="1" w:styleId="afffff7">
    <w:name w:val="Абзац Знак"/>
    <w:link w:val="afffff6"/>
    <w:rsid w:val="00491CAC"/>
    <w:rPr>
      <w:sz w:val="24"/>
      <w:szCs w:val="24"/>
      <w:lang w:val="x-none" w:eastAsia="x-none"/>
    </w:rPr>
  </w:style>
  <w:style w:type="character" w:customStyle="1" w:styleId="affffa">
    <w:name w:val="Список Знак"/>
    <w:link w:val="affff9"/>
    <w:rsid w:val="00491CAC"/>
    <w:rPr>
      <w:rFonts w:eastAsia="MS Mincho"/>
      <w:lang w:eastAsia="ja-JP"/>
    </w:rPr>
  </w:style>
  <w:style w:type="paragraph" w:customStyle="1" w:styleId="a">
    <w:name w:val="Список нумерованный"/>
    <w:basedOn w:val="a5"/>
    <w:rsid w:val="00491CAC"/>
    <w:pPr>
      <w:numPr>
        <w:numId w:val="8"/>
      </w:numPr>
      <w:spacing w:before="120"/>
      <w:jc w:val="both"/>
    </w:pPr>
    <w:rPr>
      <w:rFonts w:eastAsia="Times New Roman"/>
      <w:sz w:val="24"/>
      <w:szCs w:val="24"/>
      <w:lang w:eastAsia="ru-RU"/>
    </w:rPr>
  </w:style>
  <w:style w:type="paragraph" w:customStyle="1" w:styleId="afffff8">
    <w:name w:val="Содержание"/>
    <w:basedOn w:val="a5"/>
    <w:rsid w:val="00491CAC"/>
    <w:pPr>
      <w:widowControl w:val="0"/>
      <w:spacing w:before="240" w:after="240"/>
      <w:jc w:val="center"/>
    </w:pPr>
    <w:rPr>
      <w:rFonts w:eastAsia="Times New Roman"/>
      <w:b/>
      <w:caps/>
      <w:sz w:val="24"/>
      <w:lang w:eastAsia="ru-RU"/>
    </w:rPr>
  </w:style>
  <w:style w:type="paragraph" w:customStyle="1" w:styleId="afffff9">
    <w:name w:val="Название таблицы"/>
    <w:basedOn w:val="aff7"/>
    <w:rsid w:val="00491CAC"/>
    <w:pPr>
      <w:keepNext/>
      <w:tabs>
        <w:tab w:val="clear" w:pos="9720"/>
        <w:tab w:val="clear" w:pos="15138"/>
      </w:tabs>
      <w:spacing w:before="120" w:after="120"/>
      <w:outlineLvl w:val="9"/>
    </w:pPr>
    <w:rPr>
      <w:sz w:val="22"/>
      <w:szCs w:val="20"/>
    </w:rPr>
  </w:style>
  <w:style w:type="paragraph" w:customStyle="1" w:styleId="afffffa">
    <w:name w:val="Табличный_заголовки"/>
    <w:basedOn w:val="a5"/>
    <w:qFormat/>
    <w:rsid w:val="00491CAC"/>
    <w:pPr>
      <w:keepNext/>
      <w:keepLines/>
      <w:jc w:val="center"/>
    </w:pPr>
    <w:rPr>
      <w:rFonts w:eastAsia="Times New Roman"/>
      <w:b/>
      <w:lang w:eastAsia="ru-RU"/>
    </w:rPr>
  </w:style>
  <w:style w:type="paragraph" w:customStyle="1" w:styleId="afffffb">
    <w:name w:val="Табличный_центр"/>
    <w:basedOn w:val="a5"/>
    <w:rsid w:val="00491CAC"/>
    <w:pPr>
      <w:keepNext/>
      <w:jc w:val="center"/>
    </w:pPr>
    <w:rPr>
      <w:rFonts w:eastAsia="Times New Roman"/>
      <w:sz w:val="22"/>
      <w:szCs w:val="22"/>
      <w:lang w:eastAsia="ru-RU"/>
    </w:rPr>
  </w:style>
  <w:style w:type="paragraph" w:customStyle="1" w:styleId="12">
    <w:name w:val="Список 1)"/>
    <w:basedOn w:val="a5"/>
    <w:rsid w:val="00491CAC"/>
    <w:pPr>
      <w:numPr>
        <w:numId w:val="6"/>
      </w:numPr>
      <w:spacing w:after="60"/>
      <w:jc w:val="both"/>
    </w:pPr>
    <w:rPr>
      <w:rFonts w:eastAsia="Times New Roman"/>
      <w:sz w:val="24"/>
      <w:szCs w:val="24"/>
      <w:lang w:eastAsia="ru-RU"/>
    </w:rPr>
  </w:style>
  <w:style w:type="paragraph" w:customStyle="1" w:styleId="a1">
    <w:name w:val="Табличный_нумерованный"/>
    <w:basedOn w:val="a5"/>
    <w:link w:val="afffffc"/>
    <w:rsid w:val="00491CAC"/>
    <w:pPr>
      <w:numPr>
        <w:numId w:val="5"/>
      </w:numPr>
    </w:pPr>
    <w:rPr>
      <w:rFonts w:eastAsia="Times New Roman"/>
      <w:sz w:val="22"/>
      <w:szCs w:val="22"/>
      <w:lang w:val="x-none" w:eastAsia="x-none"/>
    </w:rPr>
  </w:style>
  <w:style w:type="character" w:customStyle="1" w:styleId="afffffc">
    <w:name w:val="Табличный_нумерованный Знак"/>
    <w:link w:val="a1"/>
    <w:rsid w:val="00491CAC"/>
    <w:rPr>
      <w:sz w:val="22"/>
      <w:szCs w:val="22"/>
      <w:lang w:val="x-none" w:eastAsia="x-none"/>
    </w:rPr>
  </w:style>
  <w:style w:type="paragraph" w:customStyle="1" w:styleId="a4">
    <w:name w:val="Требования"/>
    <w:basedOn w:val="a5"/>
    <w:rsid w:val="00491CAC"/>
    <w:pPr>
      <w:numPr>
        <w:ilvl w:val="1"/>
        <w:numId w:val="7"/>
      </w:numPr>
      <w:spacing w:before="120" w:after="60"/>
      <w:ind w:left="0" w:firstLine="567"/>
      <w:jc w:val="both"/>
      <w:outlineLvl w:val="1"/>
    </w:pPr>
    <w:rPr>
      <w:rFonts w:eastAsia="Times New Roman"/>
      <w:bCs/>
      <w:i/>
      <w:iCs/>
      <w:sz w:val="24"/>
      <w:szCs w:val="24"/>
      <w:lang w:eastAsia="ru-RU"/>
    </w:rPr>
  </w:style>
  <w:style w:type="paragraph" w:customStyle="1" w:styleId="a0">
    <w:name w:val="Список а)"/>
    <w:basedOn w:val="affff9"/>
    <w:rsid w:val="00491CAC"/>
    <w:pPr>
      <w:numPr>
        <w:numId w:val="4"/>
      </w:numPr>
      <w:spacing w:after="60"/>
      <w:ind w:left="1005" w:hanging="360"/>
      <w:contextualSpacing w:val="0"/>
      <w:jc w:val="both"/>
    </w:pPr>
    <w:rPr>
      <w:rFonts w:eastAsia="Times New Roman"/>
      <w:snapToGrid w:val="0"/>
      <w:sz w:val="24"/>
      <w:szCs w:val="24"/>
      <w:lang w:val="x-none" w:eastAsia="x-none"/>
    </w:rPr>
  </w:style>
  <w:style w:type="paragraph" w:styleId="afffffd">
    <w:name w:val="Document Map"/>
    <w:basedOn w:val="a5"/>
    <w:link w:val="afffffe"/>
    <w:semiHidden/>
    <w:rsid w:val="00491CAC"/>
    <w:pPr>
      <w:widowControl w:val="0"/>
      <w:shd w:val="clear" w:color="auto" w:fill="000080"/>
      <w:suppressAutoHyphens/>
      <w:jc w:val="both"/>
    </w:pPr>
    <w:rPr>
      <w:rFonts w:ascii="Tahoma" w:eastAsia="Times New Roman" w:hAnsi="Tahoma"/>
      <w:sz w:val="24"/>
      <w:lang w:eastAsia="ru-RU"/>
    </w:rPr>
  </w:style>
  <w:style w:type="character" w:customStyle="1" w:styleId="afffffe">
    <w:name w:val="Схема документа Знак"/>
    <w:link w:val="afffffd"/>
    <w:semiHidden/>
    <w:rsid w:val="00491CAC"/>
    <w:rPr>
      <w:rFonts w:ascii="Tahoma" w:hAnsi="Tahoma"/>
      <w:sz w:val="24"/>
      <w:shd w:val="clear" w:color="auto" w:fill="000080"/>
    </w:rPr>
  </w:style>
  <w:style w:type="paragraph" w:customStyle="1" w:styleId="affffff">
    <w:name w:val="Табличный_слева"/>
    <w:basedOn w:val="a5"/>
    <w:rsid w:val="00491CAC"/>
    <w:rPr>
      <w:rFonts w:eastAsia="Times New Roman"/>
      <w:sz w:val="22"/>
      <w:szCs w:val="22"/>
      <w:lang w:eastAsia="ru-RU"/>
    </w:rPr>
  </w:style>
  <w:style w:type="paragraph" w:customStyle="1" w:styleId="1ff">
    <w:name w:val="Обычный 1"/>
    <w:basedOn w:val="a5"/>
    <w:next w:val="a5"/>
    <w:semiHidden/>
    <w:rsid w:val="00491CAC"/>
    <w:pPr>
      <w:tabs>
        <w:tab w:val="num" w:pos="360"/>
      </w:tabs>
      <w:spacing w:before="120"/>
      <w:ind w:left="360" w:hanging="360"/>
      <w:jc w:val="both"/>
    </w:pPr>
    <w:rPr>
      <w:rFonts w:eastAsia="Times New Roman"/>
      <w:sz w:val="24"/>
      <w:lang w:eastAsia="ru-RU"/>
    </w:rPr>
  </w:style>
  <w:style w:type="paragraph" w:customStyle="1" w:styleId="affffff0">
    <w:name w:val="Обычный влево"/>
    <w:basedOn w:val="1ff"/>
    <w:rsid w:val="00491CAC"/>
  </w:style>
  <w:style w:type="paragraph" w:customStyle="1" w:styleId="affffff1">
    <w:name w:val="Табличный_по ширине"/>
    <w:basedOn w:val="affffff"/>
    <w:rsid w:val="00491CAC"/>
    <w:pPr>
      <w:jc w:val="both"/>
    </w:pPr>
  </w:style>
  <w:style w:type="paragraph" w:customStyle="1" w:styleId="10a">
    <w:name w:val="Табличный_центр_10"/>
    <w:basedOn w:val="a5"/>
    <w:qFormat/>
    <w:rsid w:val="00491CAC"/>
    <w:pPr>
      <w:keepNext/>
      <w:jc w:val="center"/>
    </w:pPr>
    <w:rPr>
      <w:rFonts w:eastAsia="Times New Roman"/>
      <w:szCs w:val="24"/>
      <w:lang w:eastAsia="ru-RU"/>
    </w:rPr>
  </w:style>
  <w:style w:type="paragraph" w:customStyle="1" w:styleId="10b">
    <w:name w:val="Табличный_слева_10"/>
    <w:basedOn w:val="a5"/>
    <w:qFormat/>
    <w:rsid w:val="00491CAC"/>
    <w:rPr>
      <w:rFonts w:eastAsia="Times New Roman"/>
      <w:szCs w:val="24"/>
      <w:lang w:eastAsia="ru-RU"/>
    </w:rPr>
  </w:style>
  <w:style w:type="paragraph" w:customStyle="1" w:styleId="10c">
    <w:name w:val="Табличный_по ширине_10"/>
    <w:basedOn w:val="a5"/>
    <w:qFormat/>
    <w:rsid w:val="00491CAC"/>
    <w:pPr>
      <w:jc w:val="both"/>
    </w:pPr>
    <w:rPr>
      <w:rFonts w:eastAsia="Times New Roman"/>
      <w:szCs w:val="24"/>
      <w:lang w:eastAsia="ru-RU"/>
    </w:rPr>
  </w:style>
  <w:style w:type="paragraph" w:customStyle="1" w:styleId="100">
    <w:name w:val="Табличный_нумерованный_10"/>
    <w:basedOn w:val="a5"/>
    <w:qFormat/>
    <w:rsid w:val="00491CAC"/>
    <w:pPr>
      <w:numPr>
        <w:numId w:val="9"/>
      </w:numPr>
    </w:pPr>
    <w:rPr>
      <w:rFonts w:eastAsia="Times New Roman"/>
      <w:szCs w:val="24"/>
      <w:lang w:eastAsia="ru-RU"/>
    </w:rPr>
  </w:style>
  <w:style w:type="paragraph" w:customStyle="1" w:styleId="10d">
    <w:name w:val="Табличный_заголовки_10"/>
    <w:basedOn w:val="afffff6"/>
    <w:qFormat/>
    <w:rsid w:val="00491CAC"/>
  </w:style>
  <w:style w:type="paragraph" w:styleId="2f3">
    <w:name w:val="Quote"/>
    <w:basedOn w:val="a5"/>
    <w:next w:val="a5"/>
    <w:link w:val="2f4"/>
    <w:uiPriority w:val="29"/>
    <w:qFormat/>
    <w:rsid w:val="00491CAC"/>
    <w:pPr>
      <w:spacing w:line="360" w:lineRule="auto"/>
      <w:ind w:firstLine="680"/>
      <w:jc w:val="both"/>
    </w:pPr>
    <w:rPr>
      <w:rFonts w:ascii="Cambria" w:eastAsia="Times New Roman" w:hAnsi="Cambria"/>
      <w:i/>
      <w:iCs/>
      <w:color w:val="5A5A5A"/>
      <w:sz w:val="24"/>
      <w:szCs w:val="24"/>
      <w:lang w:val="x-none" w:eastAsia="x-none"/>
    </w:rPr>
  </w:style>
  <w:style w:type="character" w:customStyle="1" w:styleId="2f4">
    <w:name w:val="Цитата 2 Знак"/>
    <w:link w:val="2f3"/>
    <w:uiPriority w:val="29"/>
    <w:rsid w:val="00491CAC"/>
    <w:rPr>
      <w:rFonts w:ascii="Cambria" w:hAnsi="Cambria"/>
      <w:i/>
      <w:iCs/>
      <w:color w:val="5A5A5A"/>
      <w:sz w:val="24"/>
      <w:szCs w:val="24"/>
      <w:lang w:val="x-none" w:eastAsia="x-none"/>
    </w:rPr>
  </w:style>
  <w:style w:type="paragraph" w:styleId="affffff2">
    <w:name w:val="Intense Quote"/>
    <w:basedOn w:val="a5"/>
    <w:next w:val="a5"/>
    <w:link w:val="affffff3"/>
    <w:uiPriority w:val="30"/>
    <w:qFormat/>
    <w:rsid w:val="00491CA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lang w:val="x-none" w:eastAsia="x-none"/>
    </w:rPr>
  </w:style>
  <w:style w:type="character" w:customStyle="1" w:styleId="affffff3">
    <w:name w:val="Выделенная цитата Знак"/>
    <w:link w:val="affffff2"/>
    <w:uiPriority w:val="30"/>
    <w:rsid w:val="00491CAC"/>
    <w:rPr>
      <w:rFonts w:ascii="Cambria" w:hAnsi="Cambria"/>
      <w:i/>
      <w:iCs/>
      <w:color w:val="F4F4F4"/>
      <w:sz w:val="24"/>
      <w:szCs w:val="24"/>
      <w:shd w:val="clear" w:color="auto" w:fill="4F81BD"/>
      <w:lang w:val="x-none" w:eastAsia="x-none"/>
    </w:rPr>
  </w:style>
  <w:style w:type="character" w:styleId="affffff4">
    <w:name w:val="Subtle Emphasis"/>
    <w:uiPriority w:val="19"/>
    <w:qFormat/>
    <w:rsid w:val="00491CAC"/>
    <w:rPr>
      <w:i/>
      <w:iCs/>
      <w:color w:val="5A5A5A"/>
    </w:rPr>
  </w:style>
  <w:style w:type="character" w:styleId="affffff5">
    <w:name w:val="Intense Emphasis"/>
    <w:uiPriority w:val="21"/>
    <w:qFormat/>
    <w:rsid w:val="00491CAC"/>
    <w:rPr>
      <w:b/>
      <w:bCs/>
      <w:i/>
      <w:iCs/>
      <w:color w:val="4F81BD"/>
      <w:sz w:val="22"/>
      <w:szCs w:val="22"/>
    </w:rPr>
  </w:style>
  <w:style w:type="character" w:styleId="affffff6">
    <w:name w:val="Subtle Reference"/>
    <w:uiPriority w:val="31"/>
    <w:qFormat/>
    <w:rsid w:val="00491CAC"/>
    <w:rPr>
      <w:color w:val="auto"/>
      <w:u w:val="single" w:color="9BBB59"/>
    </w:rPr>
  </w:style>
  <w:style w:type="character" w:styleId="affffff7">
    <w:name w:val="Intense Reference"/>
    <w:uiPriority w:val="32"/>
    <w:qFormat/>
    <w:rsid w:val="00491CAC"/>
    <w:rPr>
      <w:b/>
      <w:bCs/>
      <w:color w:val="76923C"/>
      <w:u w:val="single" w:color="9BBB59"/>
    </w:rPr>
  </w:style>
  <w:style w:type="character" w:styleId="affffff8">
    <w:name w:val="Book Title"/>
    <w:uiPriority w:val="33"/>
    <w:qFormat/>
    <w:rsid w:val="00491CAC"/>
    <w:rPr>
      <w:rFonts w:ascii="Cambria" w:eastAsia="Times New Roman" w:hAnsi="Cambria" w:cs="Times New Roman"/>
      <w:b/>
      <w:bCs/>
      <w:i/>
      <w:iCs/>
      <w:color w:val="auto"/>
    </w:rPr>
  </w:style>
  <w:style w:type="paragraph" w:styleId="affffff9">
    <w:name w:val="List Bullet"/>
    <w:basedOn w:val="a5"/>
    <w:uiPriority w:val="99"/>
    <w:unhideWhenUsed/>
    <w:rsid w:val="00491CAC"/>
    <w:pPr>
      <w:spacing w:line="360" w:lineRule="auto"/>
      <w:ind w:left="1571" w:hanging="360"/>
      <w:contextualSpacing/>
      <w:jc w:val="both"/>
    </w:pPr>
    <w:rPr>
      <w:rFonts w:eastAsia="Times New Roman"/>
      <w:sz w:val="24"/>
      <w:szCs w:val="24"/>
      <w:lang w:eastAsia="ru-RU"/>
    </w:rPr>
  </w:style>
  <w:style w:type="numbering" w:styleId="111111">
    <w:name w:val="Outline List 2"/>
    <w:basedOn w:val="a8"/>
    <w:rsid w:val="00491CAC"/>
  </w:style>
  <w:style w:type="numbering" w:styleId="1ai">
    <w:name w:val="Outline List 1"/>
    <w:basedOn w:val="a8"/>
    <w:rsid w:val="00491CAC"/>
  </w:style>
  <w:style w:type="character" w:styleId="affffffa">
    <w:name w:val="line number"/>
    <w:rsid w:val="00491CAC"/>
    <w:rPr>
      <w:sz w:val="18"/>
      <w:szCs w:val="18"/>
    </w:rPr>
  </w:style>
  <w:style w:type="paragraph" w:styleId="2f5">
    <w:name w:val="List 2"/>
    <w:basedOn w:val="affff9"/>
    <w:rsid w:val="00491CAC"/>
    <w:pPr>
      <w:spacing w:after="240" w:line="240" w:lineRule="atLeast"/>
      <w:ind w:left="1800" w:hanging="360"/>
      <w:contextualSpacing w:val="0"/>
      <w:jc w:val="both"/>
    </w:pPr>
    <w:rPr>
      <w:rFonts w:ascii="Arial" w:eastAsia="Times New Roman" w:hAnsi="Arial" w:cs="Arial"/>
      <w:spacing w:val="-5"/>
      <w:lang w:val="x-none" w:eastAsia="en-US"/>
    </w:rPr>
  </w:style>
  <w:style w:type="paragraph" w:styleId="3b">
    <w:name w:val="List 3"/>
    <w:basedOn w:val="affff9"/>
    <w:rsid w:val="00491CAC"/>
    <w:pPr>
      <w:spacing w:after="240" w:line="240" w:lineRule="atLeast"/>
      <w:ind w:left="2160" w:hanging="360"/>
      <w:contextualSpacing w:val="0"/>
      <w:jc w:val="both"/>
    </w:pPr>
    <w:rPr>
      <w:rFonts w:ascii="Arial" w:eastAsia="Times New Roman" w:hAnsi="Arial" w:cs="Arial"/>
      <w:spacing w:val="-5"/>
      <w:lang w:val="x-none" w:eastAsia="en-US"/>
    </w:rPr>
  </w:style>
  <w:style w:type="paragraph" w:styleId="4a">
    <w:name w:val="List 4"/>
    <w:basedOn w:val="affff9"/>
    <w:rsid w:val="00491CAC"/>
    <w:pPr>
      <w:spacing w:after="240" w:line="240" w:lineRule="atLeast"/>
      <w:ind w:left="2520" w:hanging="360"/>
      <w:contextualSpacing w:val="0"/>
      <w:jc w:val="both"/>
    </w:pPr>
    <w:rPr>
      <w:rFonts w:ascii="Arial" w:eastAsia="Times New Roman" w:hAnsi="Arial" w:cs="Arial"/>
      <w:spacing w:val="-5"/>
      <w:lang w:val="x-none" w:eastAsia="en-US"/>
    </w:rPr>
  </w:style>
  <w:style w:type="paragraph" w:styleId="5b">
    <w:name w:val="List 5"/>
    <w:basedOn w:val="affff9"/>
    <w:rsid w:val="00491CAC"/>
    <w:pPr>
      <w:spacing w:after="240" w:line="240" w:lineRule="atLeast"/>
      <w:ind w:left="2880" w:hanging="360"/>
      <w:contextualSpacing w:val="0"/>
      <w:jc w:val="both"/>
    </w:pPr>
    <w:rPr>
      <w:rFonts w:ascii="Arial" w:eastAsia="Times New Roman" w:hAnsi="Arial" w:cs="Arial"/>
      <w:spacing w:val="-5"/>
      <w:lang w:val="x-none" w:eastAsia="en-US"/>
    </w:rPr>
  </w:style>
  <w:style w:type="paragraph" w:styleId="2f6">
    <w:name w:val="List Bullet 2"/>
    <w:basedOn w:val="affffff9"/>
    <w:autoRedefine/>
    <w:uiPriority w:val="99"/>
    <w:rsid w:val="00491CAC"/>
    <w:pPr>
      <w:tabs>
        <w:tab w:val="num" w:pos="360"/>
      </w:tabs>
      <w:spacing w:after="240" w:line="240" w:lineRule="atLeast"/>
      <w:ind w:left="1800"/>
      <w:contextualSpacing w:val="0"/>
    </w:pPr>
    <w:rPr>
      <w:rFonts w:ascii="Arial" w:hAnsi="Arial" w:cs="Arial"/>
      <w:spacing w:val="-5"/>
      <w:sz w:val="20"/>
      <w:szCs w:val="20"/>
      <w:lang w:eastAsia="en-US"/>
    </w:rPr>
  </w:style>
  <w:style w:type="paragraph" w:styleId="3c">
    <w:name w:val="List Bullet 3"/>
    <w:basedOn w:val="affffff9"/>
    <w:autoRedefine/>
    <w:rsid w:val="00491CAC"/>
    <w:pPr>
      <w:tabs>
        <w:tab w:val="num" w:pos="360"/>
      </w:tabs>
      <w:spacing w:after="240" w:line="240" w:lineRule="atLeast"/>
      <w:ind w:left="2160"/>
      <w:contextualSpacing w:val="0"/>
    </w:pPr>
    <w:rPr>
      <w:rFonts w:ascii="Arial" w:hAnsi="Arial" w:cs="Arial"/>
      <w:spacing w:val="-5"/>
      <w:sz w:val="20"/>
      <w:szCs w:val="20"/>
      <w:lang w:eastAsia="en-US"/>
    </w:rPr>
  </w:style>
  <w:style w:type="paragraph" w:styleId="4b">
    <w:name w:val="List Bullet 4"/>
    <w:basedOn w:val="affffff9"/>
    <w:autoRedefine/>
    <w:rsid w:val="00491CAC"/>
    <w:pPr>
      <w:tabs>
        <w:tab w:val="num" w:pos="360"/>
      </w:tabs>
      <w:spacing w:after="240" w:line="240" w:lineRule="atLeast"/>
      <w:ind w:left="2520"/>
      <w:contextualSpacing w:val="0"/>
    </w:pPr>
    <w:rPr>
      <w:rFonts w:ascii="Arial" w:hAnsi="Arial" w:cs="Arial"/>
      <w:spacing w:val="-5"/>
      <w:sz w:val="20"/>
      <w:szCs w:val="20"/>
      <w:lang w:eastAsia="en-US"/>
    </w:rPr>
  </w:style>
  <w:style w:type="paragraph" w:styleId="5c">
    <w:name w:val="List Bullet 5"/>
    <w:basedOn w:val="affffff9"/>
    <w:autoRedefine/>
    <w:rsid w:val="00491CA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fb">
    <w:name w:val="List Continue"/>
    <w:basedOn w:val="affff9"/>
    <w:rsid w:val="00491CAC"/>
    <w:pPr>
      <w:spacing w:after="240" w:line="240" w:lineRule="atLeast"/>
      <w:ind w:left="1440" w:firstLine="0"/>
      <w:contextualSpacing w:val="0"/>
      <w:jc w:val="both"/>
    </w:pPr>
    <w:rPr>
      <w:rFonts w:ascii="Arial" w:eastAsia="Times New Roman" w:hAnsi="Arial" w:cs="Arial"/>
      <w:spacing w:val="-5"/>
      <w:lang w:val="x-none" w:eastAsia="en-US"/>
    </w:rPr>
  </w:style>
  <w:style w:type="paragraph" w:styleId="2f7">
    <w:name w:val="List Continue 2"/>
    <w:basedOn w:val="affffffb"/>
    <w:rsid w:val="00491CAC"/>
    <w:pPr>
      <w:ind w:left="2160"/>
    </w:pPr>
  </w:style>
  <w:style w:type="paragraph" w:styleId="3d">
    <w:name w:val="List Continue 3"/>
    <w:basedOn w:val="affffffb"/>
    <w:rsid w:val="00491CAC"/>
    <w:pPr>
      <w:ind w:left="2520"/>
    </w:pPr>
  </w:style>
  <w:style w:type="paragraph" w:styleId="4c">
    <w:name w:val="List Continue 4"/>
    <w:basedOn w:val="affffffb"/>
    <w:rsid w:val="00491CAC"/>
    <w:pPr>
      <w:ind w:left="2880"/>
    </w:pPr>
  </w:style>
  <w:style w:type="paragraph" w:styleId="5d">
    <w:name w:val="List Continue 5"/>
    <w:basedOn w:val="affffffb"/>
    <w:rsid w:val="00491CAC"/>
    <w:pPr>
      <w:ind w:left="3240"/>
    </w:pPr>
  </w:style>
  <w:style w:type="paragraph" w:styleId="affffffc">
    <w:name w:val="List Number"/>
    <w:basedOn w:val="a5"/>
    <w:rsid w:val="00491CAC"/>
    <w:pPr>
      <w:spacing w:before="100" w:beforeAutospacing="1" w:after="100" w:afterAutospacing="1" w:line="360" w:lineRule="auto"/>
      <w:ind w:firstLine="709"/>
      <w:jc w:val="both"/>
    </w:pPr>
    <w:rPr>
      <w:rFonts w:eastAsia="Times New Roman"/>
      <w:sz w:val="28"/>
      <w:szCs w:val="28"/>
      <w:lang w:eastAsia="ru-RU"/>
    </w:rPr>
  </w:style>
  <w:style w:type="paragraph" w:styleId="3e">
    <w:name w:val="List Number 3"/>
    <w:basedOn w:val="affffffc"/>
    <w:rsid w:val="00491CA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d">
    <w:name w:val="List Number 4"/>
    <w:basedOn w:val="affffffc"/>
    <w:rsid w:val="00491CA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e">
    <w:name w:val="List Number 5"/>
    <w:basedOn w:val="affffffc"/>
    <w:rsid w:val="00491CA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d">
    <w:name w:val="Message Header"/>
    <w:basedOn w:val="afe"/>
    <w:link w:val="affffffe"/>
    <w:rsid w:val="00491CAC"/>
    <w:pPr>
      <w:keepLines/>
      <w:tabs>
        <w:tab w:val="left" w:pos="3600"/>
        <w:tab w:val="left" w:pos="4680"/>
      </w:tabs>
      <w:spacing w:after="120" w:line="280" w:lineRule="exact"/>
      <w:ind w:left="1080" w:right="2160" w:hanging="1080"/>
    </w:pPr>
    <w:rPr>
      <w:rFonts w:ascii="Arial" w:hAnsi="Arial"/>
      <w:sz w:val="22"/>
      <w:szCs w:val="22"/>
      <w:lang w:eastAsia="en-US"/>
    </w:rPr>
  </w:style>
  <w:style w:type="character" w:customStyle="1" w:styleId="affffffe">
    <w:name w:val="Шапка Знак"/>
    <w:link w:val="affffffd"/>
    <w:rsid w:val="00491CAC"/>
    <w:rPr>
      <w:rFonts w:ascii="Arial" w:hAnsi="Arial"/>
      <w:sz w:val="22"/>
      <w:szCs w:val="22"/>
      <w:lang w:val="x-none" w:eastAsia="en-US"/>
    </w:rPr>
  </w:style>
  <w:style w:type="paragraph" w:styleId="afffffff">
    <w:name w:val="Normal Indent"/>
    <w:basedOn w:val="a5"/>
    <w:uiPriority w:val="99"/>
    <w:rsid w:val="00491CAC"/>
    <w:pPr>
      <w:spacing w:line="360" w:lineRule="auto"/>
      <w:ind w:left="1440" w:firstLine="709"/>
      <w:jc w:val="both"/>
    </w:pPr>
    <w:rPr>
      <w:rFonts w:ascii="Arial" w:eastAsia="Times New Roman" w:hAnsi="Arial" w:cs="Arial"/>
      <w:spacing w:val="-5"/>
      <w:lang w:eastAsia="en-US"/>
    </w:rPr>
  </w:style>
  <w:style w:type="paragraph" w:styleId="HTML1">
    <w:name w:val="HTML Address"/>
    <w:basedOn w:val="a5"/>
    <w:link w:val="HTML2"/>
    <w:rsid w:val="00491CAC"/>
    <w:pPr>
      <w:spacing w:line="360" w:lineRule="auto"/>
      <w:ind w:left="1080" w:firstLine="709"/>
      <w:jc w:val="both"/>
    </w:pPr>
    <w:rPr>
      <w:rFonts w:ascii="Arial" w:eastAsia="Times New Roman" w:hAnsi="Arial"/>
      <w:i/>
      <w:iCs/>
      <w:spacing w:val="-5"/>
      <w:lang w:val="x-none" w:eastAsia="en-US"/>
    </w:rPr>
  </w:style>
  <w:style w:type="character" w:customStyle="1" w:styleId="HTML2">
    <w:name w:val="Адрес HTML Знак"/>
    <w:link w:val="HTML1"/>
    <w:rsid w:val="00491CAC"/>
    <w:rPr>
      <w:rFonts w:ascii="Arial" w:hAnsi="Arial"/>
      <w:i/>
      <w:iCs/>
      <w:spacing w:val="-5"/>
      <w:lang w:val="x-none" w:eastAsia="en-US"/>
    </w:rPr>
  </w:style>
  <w:style w:type="paragraph" w:styleId="afffffff0">
    <w:name w:val="envelope address"/>
    <w:basedOn w:val="a5"/>
    <w:rsid w:val="00491CAC"/>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lang w:eastAsia="en-US"/>
    </w:rPr>
  </w:style>
  <w:style w:type="character" w:styleId="HTML3">
    <w:name w:val="HTML Acronym"/>
    <w:rsid w:val="00491CAC"/>
    <w:rPr>
      <w:lang w:val="ru-RU"/>
    </w:rPr>
  </w:style>
  <w:style w:type="paragraph" w:styleId="afffffff1">
    <w:name w:val="Date"/>
    <w:basedOn w:val="a5"/>
    <w:next w:val="a5"/>
    <w:link w:val="afffffff2"/>
    <w:uiPriority w:val="99"/>
    <w:rsid w:val="00491CAC"/>
    <w:pPr>
      <w:spacing w:line="360" w:lineRule="auto"/>
      <w:ind w:left="1080" w:firstLine="709"/>
      <w:jc w:val="both"/>
    </w:pPr>
    <w:rPr>
      <w:rFonts w:ascii="Arial" w:eastAsia="Times New Roman" w:hAnsi="Arial"/>
      <w:spacing w:val="-5"/>
      <w:lang w:val="x-none" w:eastAsia="en-US"/>
    </w:rPr>
  </w:style>
  <w:style w:type="character" w:customStyle="1" w:styleId="afffffff2">
    <w:name w:val="Дата Знак"/>
    <w:link w:val="afffffff1"/>
    <w:uiPriority w:val="99"/>
    <w:rsid w:val="00491CAC"/>
    <w:rPr>
      <w:rFonts w:ascii="Arial" w:hAnsi="Arial"/>
      <w:spacing w:val="-5"/>
      <w:lang w:val="x-none" w:eastAsia="en-US"/>
    </w:rPr>
  </w:style>
  <w:style w:type="paragraph" w:styleId="afffffff3">
    <w:name w:val="Note Heading"/>
    <w:basedOn w:val="a5"/>
    <w:next w:val="a5"/>
    <w:link w:val="afffffff4"/>
    <w:rsid w:val="00491CAC"/>
    <w:pPr>
      <w:spacing w:line="360" w:lineRule="auto"/>
      <w:ind w:left="1080" w:firstLine="709"/>
      <w:jc w:val="both"/>
    </w:pPr>
    <w:rPr>
      <w:rFonts w:ascii="Arial" w:eastAsia="Times New Roman" w:hAnsi="Arial"/>
      <w:spacing w:val="-5"/>
      <w:lang w:val="x-none" w:eastAsia="en-US"/>
    </w:rPr>
  </w:style>
  <w:style w:type="character" w:customStyle="1" w:styleId="afffffff4">
    <w:name w:val="Заголовок записки Знак"/>
    <w:link w:val="afffffff3"/>
    <w:rsid w:val="00491CAC"/>
    <w:rPr>
      <w:rFonts w:ascii="Arial" w:hAnsi="Arial"/>
      <w:spacing w:val="-5"/>
      <w:lang w:val="x-none" w:eastAsia="en-US"/>
    </w:rPr>
  </w:style>
  <w:style w:type="character" w:styleId="HTML4">
    <w:name w:val="HTML Keyboard"/>
    <w:rsid w:val="00491CAC"/>
    <w:rPr>
      <w:rFonts w:ascii="Courier New" w:hAnsi="Courier New" w:cs="Courier New"/>
      <w:sz w:val="20"/>
      <w:szCs w:val="20"/>
      <w:lang w:val="ru-RU"/>
    </w:rPr>
  </w:style>
  <w:style w:type="character" w:styleId="HTML5">
    <w:name w:val="HTML Code"/>
    <w:rsid w:val="00491CAC"/>
    <w:rPr>
      <w:rFonts w:ascii="Courier New" w:hAnsi="Courier New" w:cs="Courier New"/>
      <w:sz w:val="20"/>
      <w:szCs w:val="20"/>
      <w:lang w:val="ru-RU"/>
    </w:rPr>
  </w:style>
  <w:style w:type="paragraph" w:styleId="afffffff5">
    <w:name w:val="Body Text First Indent"/>
    <w:basedOn w:val="afe"/>
    <w:link w:val="afffffff6"/>
    <w:rsid w:val="00491CAC"/>
    <w:pPr>
      <w:spacing w:after="120" w:line="360" w:lineRule="auto"/>
      <w:ind w:left="1080" w:firstLine="210"/>
    </w:pPr>
    <w:rPr>
      <w:rFonts w:ascii="Arial" w:hAnsi="Arial"/>
      <w:spacing w:val="-5"/>
      <w:lang w:eastAsia="en-US"/>
    </w:rPr>
  </w:style>
  <w:style w:type="character" w:customStyle="1" w:styleId="afffffff6">
    <w:name w:val="Красная строка Знак"/>
    <w:link w:val="afffffff5"/>
    <w:rsid w:val="00491CAC"/>
    <w:rPr>
      <w:rFonts w:ascii="Arial" w:hAnsi="Arial"/>
      <w:spacing w:val="-5"/>
      <w:sz w:val="24"/>
      <w:szCs w:val="24"/>
      <w:lang w:val="x-none" w:eastAsia="en-US"/>
    </w:rPr>
  </w:style>
  <w:style w:type="paragraph" w:styleId="2f8">
    <w:name w:val="Body Text First Indent 2"/>
    <w:basedOn w:val="aff5"/>
    <w:link w:val="2f9"/>
    <w:rsid w:val="00491CAC"/>
    <w:pPr>
      <w:spacing w:line="360" w:lineRule="auto"/>
      <w:ind w:firstLine="210"/>
    </w:pPr>
    <w:rPr>
      <w:rFonts w:ascii="Arial" w:eastAsia="Times New Roman" w:hAnsi="Arial"/>
      <w:spacing w:val="-5"/>
      <w:sz w:val="24"/>
      <w:szCs w:val="24"/>
      <w:lang w:eastAsia="en-US"/>
    </w:rPr>
  </w:style>
  <w:style w:type="character" w:customStyle="1" w:styleId="2f9">
    <w:name w:val="Красная строка 2 Знак"/>
    <w:link w:val="2f8"/>
    <w:rsid w:val="00491CAC"/>
    <w:rPr>
      <w:rFonts w:ascii="Arial" w:eastAsia="MS Mincho" w:hAnsi="Arial"/>
      <w:spacing w:val="-5"/>
      <w:sz w:val="24"/>
      <w:szCs w:val="24"/>
      <w:lang w:val="x-none" w:eastAsia="en-US"/>
    </w:rPr>
  </w:style>
  <w:style w:type="character" w:styleId="HTML6">
    <w:name w:val="HTML Sample"/>
    <w:rsid w:val="00491CAC"/>
    <w:rPr>
      <w:rFonts w:ascii="Courier New" w:hAnsi="Courier New" w:cs="Courier New"/>
      <w:lang w:val="ru-RU"/>
    </w:rPr>
  </w:style>
  <w:style w:type="paragraph" w:styleId="2fa">
    <w:name w:val="envelope return"/>
    <w:basedOn w:val="a5"/>
    <w:rsid w:val="00491CAC"/>
    <w:pPr>
      <w:spacing w:line="360" w:lineRule="auto"/>
      <w:ind w:left="1080" w:firstLine="709"/>
      <w:jc w:val="both"/>
    </w:pPr>
    <w:rPr>
      <w:rFonts w:ascii="Arial" w:eastAsia="Times New Roman" w:hAnsi="Arial" w:cs="Arial"/>
      <w:spacing w:val="-5"/>
      <w:lang w:eastAsia="en-US"/>
    </w:rPr>
  </w:style>
  <w:style w:type="character" w:styleId="HTML7">
    <w:name w:val="HTML Definition"/>
    <w:rsid w:val="00491CAC"/>
    <w:rPr>
      <w:i/>
      <w:iCs/>
      <w:lang w:val="ru-RU"/>
    </w:rPr>
  </w:style>
  <w:style w:type="character" w:styleId="HTML8">
    <w:name w:val="HTML Variable"/>
    <w:rsid w:val="00491CAC"/>
    <w:rPr>
      <w:i/>
      <w:iCs/>
      <w:lang w:val="ru-RU"/>
    </w:rPr>
  </w:style>
  <w:style w:type="character" w:styleId="HTML9">
    <w:name w:val="HTML Typewriter"/>
    <w:rsid w:val="00491CAC"/>
    <w:rPr>
      <w:rFonts w:ascii="Courier New" w:hAnsi="Courier New" w:cs="Courier New"/>
      <w:sz w:val="20"/>
      <w:szCs w:val="20"/>
      <w:lang w:val="ru-RU"/>
    </w:rPr>
  </w:style>
  <w:style w:type="paragraph" w:styleId="afffffff7">
    <w:name w:val="Signature"/>
    <w:basedOn w:val="a5"/>
    <w:link w:val="afffffff8"/>
    <w:rsid w:val="00491CAC"/>
    <w:pPr>
      <w:spacing w:line="360" w:lineRule="auto"/>
      <w:ind w:left="4252" w:firstLine="709"/>
      <w:jc w:val="both"/>
    </w:pPr>
    <w:rPr>
      <w:rFonts w:ascii="Arial" w:eastAsia="Times New Roman" w:hAnsi="Arial"/>
      <w:spacing w:val="-5"/>
      <w:lang w:val="x-none" w:eastAsia="en-US"/>
    </w:rPr>
  </w:style>
  <w:style w:type="character" w:customStyle="1" w:styleId="afffffff8">
    <w:name w:val="Подпись Знак"/>
    <w:link w:val="afffffff7"/>
    <w:rsid w:val="00491CAC"/>
    <w:rPr>
      <w:rFonts w:ascii="Arial" w:hAnsi="Arial"/>
      <w:spacing w:val="-5"/>
      <w:lang w:val="x-none" w:eastAsia="en-US"/>
    </w:rPr>
  </w:style>
  <w:style w:type="paragraph" w:styleId="afffffff9">
    <w:name w:val="Salutation"/>
    <w:basedOn w:val="a5"/>
    <w:next w:val="a5"/>
    <w:link w:val="afffffffa"/>
    <w:rsid w:val="00491CAC"/>
    <w:pPr>
      <w:spacing w:line="360" w:lineRule="auto"/>
      <w:ind w:left="1080" w:firstLine="709"/>
      <w:jc w:val="both"/>
    </w:pPr>
    <w:rPr>
      <w:rFonts w:ascii="Arial" w:eastAsia="Times New Roman" w:hAnsi="Arial"/>
      <w:spacing w:val="-5"/>
      <w:lang w:val="x-none" w:eastAsia="en-US"/>
    </w:rPr>
  </w:style>
  <w:style w:type="character" w:customStyle="1" w:styleId="afffffffa">
    <w:name w:val="Приветствие Знак"/>
    <w:link w:val="afffffff9"/>
    <w:rsid w:val="00491CAC"/>
    <w:rPr>
      <w:rFonts w:ascii="Arial" w:hAnsi="Arial"/>
      <w:spacing w:val="-5"/>
      <w:lang w:val="x-none" w:eastAsia="en-US"/>
    </w:rPr>
  </w:style>
  <w:style w:type="paragraph" w:styleId="afffffffb">
    <w:name w:val="Closing"/>
    <w:basedOn w:val="a5"/>
    <w:link w:val="afffffffc"/>
    <w:rsid w:val="00491CAC"/>
    <w:pPr>
      <w:spacing w:line="360" w:lineRule="auto"/>
      <w:ind w:left="4252" w:firstLine="709"/>
      <w:jc w:val="both"/>
    </w:pPr>
    <w:rPr>
      <w:rFonts w:ascii="Arial" w:eastAsia="Times New Roman" w:hAnsi="Arial"/>
      <w:spacing w:val="-5"/>
      <w:lang w:val="x-none" w:eastAsia="en-US"/>
    </w:rPr>
  </w:style>
  <w:style w:type="character" w:customStyle="1" w:styleId="afffffffc">
    <w:name w:val="Прощание Знак"/>
    <w:link w:val="afffffffb"/>
    <w:rsid w:val="00491CAC"/>
    <w:rPr>
      <w:rFonts w:ascii="Arial" w:hAnsi="Arial"/>
      <w:spacing w:val="-5"/>
      <w:lang w:val="x-none" w:eastAsia="en-US"/>
    </w:rPr>
  </w:style>
  <w:style w:type="paragraph" w:styleId="afffffffd">
    <w:name w:val="Plain Text"/>
    <w:basedOn w:val="a5"/>
    <w:link w:val="afffffffe"/>
    <w:uiPriority w:val="99"/>
    <w:rsid w:val="00491CAC"/>
    <w:pPr>
      <w:spacing w:line="360" w:lineRule="auto"/>
      <w:ind w:left="1080" w:firstLine="709"/>
      <w:jc w:val="both"/>
    </w:pPr>
    <w:rPr>
      <w:rFonts w:ascii="Courier New" w:eastAsia="Times New Roman" w:hAnsi="Courier New"/>
      <w:spacing w:val="-5"/>
      <w:lang w:val="x-none" w:eastAsia="en-US"/>
    </w:rPr>
  </w:style>
  <w:style w:type="character" w:customStyle="1" w:styleId="afffffffe">
    <w:name w:val="Текст Знак"/>
    <w:link w:val="afffffffd"/>
    <w:uiPriority w:val="99"/>
    <w:rsid w:val="00491CAC"/>
    <w:rPr>
      <w:rFonts w:ascii="Courier New" w:hAnsi="Courier New"/>
      <w:spacing w:val="-5"/>
      <w:lang w:val="x-none" w:eastAsia="en-US"/>
    </w:rPr>
  </w:style>
  <w:style w:type="character" w:styleId="HTMLa">
    <w:name w:val="HTML Cite"/>
    <w:rsid w:val="00491CAC"/>
    <w:rPr>
      <w:i/>
      <w:iCs/>
      <w:lang w:val="ru-RU"/>
    </w:rPr>
  </w:style>
  <w:style w:type="paragraph" w:styleId="affffffff">
    <w:name w:val="E-mail Signature"/>
    <w:basedOn w:val="a5"/>
    <w:link w:val="affffffff0"/>
    <w:rsid w:val="00491CAC"/>
    <w:pPr>
      <w:spacing w:line="360" w:lineRule="auto"/>
      <w:ind w:left="1080" w:firstLine="709"/>
      <w:jc w:val="both"/>
    </w:pPr>
    <w:rPr>
      <w:rFonts w:ascii="Arial" w:eastAsia="Times New Roman" w:hAnsi="Arial"/>
      <w:spacing w:val="-5"/>
      <w:lang w:val="x-none" w:eastAsia="en-US"/>
    </w:rPr>
  </w:style>
  <w:style w:type="character" w:customStyle="1" w:styleId="affffffff0">
    <w:name w:val="Электронная подпись Знак"/>
    <w:link w:val="affffffff"/>
    <w:rsid w:val="00491CAC"/>
    <w:rPr>
      <w:rFonts w:ascii="Arial" w:hAnsi="Arial"/>
      <w:spacing w:val="-5"/>
      <w:lang w:val="x-none" w:eastAsia="en-US"/>
    </w:rPr>
  </w:style>
  <w:style w:type="table" w:styleId="-1">
    <w:name w:val="Table Web 1"/>
    <w:basedOn w:val="a7"/>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1">
    <w:name w:val="Table Elegant"/>
    <w:basedOn w:val="a7"/>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0">
    <w:name w:val="Table Subtle 1"/>
    <w:basedOn w:val="a7"/>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Subtle 2"/>
    <w:basedOn w:val="a7"/>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1">
    <w:name w:val="Table Classic 1"/>
    <w:basedOn w:val="a7"/>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Classic 2"/>
    <w:basedOn w:val="a7"/>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
    <w:name w:val="Table Classic 3"/>
    <w:basedOn w:val="a7"/>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7"/>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2">
    <w:name w:val="Table 3D effects 1"/>
    <w:basedOn w:val="a7"/>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7"/>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7"/>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7"/>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e">
    <w:name w:val="Table Simple 2"/>
    <w:basedOn w:val="a7"/>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7"/>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4">
    <w:name w:val="Table Grid 1"/>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
    <w:name w:val="Table Grid 2"/>
    <w:basedOn w:val="a7"/>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2">
    <w:name w:val="Table Grid 3"/>
    <w:basedOn w:val="a7"/>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
    <w:name w:val="Table Grid 4"/>
    <w:basedOn w:val="a7"/>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a">
    <w:name w:val="Table Grid 6"/>
    <w:basedOn w:val="a7"/>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a">
    <w:name w:val="Table Grid 7"/>
    <w:basedOn w:val="a7"/>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c">
    <w:name w:val="Table Grid 8"/>
    <w:basedOn w:val="a7"/>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2">
    <w:name w:val="Table Contemporary"/>
    <w:basedOn w:val="a7"/>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3">
    <w:name w:val="Table Professional"/>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8"/>
    <w:rsid w:val="00491CAC"/>
    <w:pPr>
      <w:numPr>
        <w:numId w:val="14"/>
      </w:numPr>
    </w:pPr>
  </w:style>
  <w:style w:type="table" w:styleId="1ff5">
    <w:name w:val="Table Columns 1"/>
    <w:basedOn w:val="a7"/>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0">
    <w:name w:val="Table Columns 2"/>
    <w:basedOn w:val="a7"/>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7"/>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0">
    <w:name w:val="Table Columns 4"/>
    <w:basedOn w:val="a7"/>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7"/>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4">
    <w:name w:val="Table Theme"/>
    <w:basedOn w:val="a7"/>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6">
    <w:name w:val="Table Colorful 1"/>
    <w:basedOn w:val="a7"/>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1">
    <w:name w:val="Table Colorful 2"/>
    <w:basedOn w:val="a7"/>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7"/>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f5">
    <w:name w:val="Îáû÷íûé"/>
    <w:rsid w:val="00491CAC"/>
    <w:rPr>
      <w:sz w:val="28"/>
    </w:rPr>
  </w:style>
  <w:style w:type="paragraph" w:customStyle="1" w:styleId="S2">
    <w:name w:val="S_Обычный"/>
    <w:basedOn w:val="a5"/>
    <w:link w:val="S3"/>
    <w:qFormat/>
    <w:rsid w:val="00491CAC"/>
    <w:pPr>
      <w:spacing w:before="120" w:after="60"/>
      <w:ind w:firstLine="567"/>
      <w:jc w:val="both"/>
    </w:pPr>
    <w:rPr>
      <w:rFonts w:eastAsia="Times New Roman"/>
      <w:sz w:val="24"/>
      <w:szCs w:val="24"/>
      <w:lang w:val="x-none" w:eastAsia="ar-SA"/>
    </w:rPr>
  </w:style>
  <w:style w:type="character" w:customStyle="1" w:styleId="S3">
    <w:name w:val="S_Обычный Знак"/>
    <w:link w:val="S2"/>
    <w:rsid w:val="00491CAC"/>
    <w:rPr>
      <w:sz w:val="24"/>
      <w:szCs w:val="24"/>
      <w:lang w:val="x-none" w:eastAsia="ar-SA"/>
    </w:rPr>
  </w:style>
  <w:style w:type="paragraph" w:customStyle="1" w:styleId="S4">
    <w:name w:val="S_Титульный"/>
    <w:basedOn w:val="a5"/>
    <w:rsid w:val="00491CAC"/>
    <w:pPr>
      <w:spacing w:line="360" w:lineRule="auto"/>
      <w:ind w:left="3240"/>
      <w:jc w:val="right"/>
    </w:pPr>
    <w:rPr>
      <w:rFonts w:eastAsia="Times New Roman"/>
      <w:b/>
      <w:sz w:val="32"/>
      <w:szCs w:val="32"/>
      <w:lang w:eastAsia="ru-RU"/>
    </w:rPr>
  </w:style>
  <w:style w:type="paragraph" w:customStyle="1" w:styleId="affffffff6">
    <w:name w:val="ТЕКСТ ГРАД"/>
    <w:basedOn w:val="a5"/>
    <w:link w:val="affffffff7"/>
    <w:qFormat/>
    <w:rsid w:val="00491CAC"/>
    <w:pPr>
      <w:spacing w:line="360" w:lineRule="auto"/>
      <w:ind w:firstLine="709"/>
      <w:jc w:val="both"/>
    </w:pPr>
    <w:rPr>
      <w:rFonts w:eastAsia="Times New Roman"/>
      <w:sz w:val="24"/>
      <w:szCs w:val="24"/>
      <w:lang w:val="x-none" w:eastAsia="x-none"/>
    </w:rPr>
  </w:style>
  <w:style w:type="character" w:customStyle="1" w:styleId="affffffff7">
    <w:name w:val="ТЕКСТ ГРАД Знак"/>
    <w:link w:val="affffffff6"/>
    <w:rsid w:val="00491CAC"/>
    <w:rPr>
      <w:sz w:val="24"/>
      <w:szCs w:val="24"/>
      <w:lang w:val="x-none" w:eastAsia="x-none"/>
    </w:rPr>
  </w:style>
  <w:style w:type="paragraph" w:customStyle="1" w:styleId="affffffff8">
    <w:name w:val="ООО  «Институт Территориального Планирования"/>
    <w:basedOn w:val="a5"/>
    <w:link w:val="affffffff9"/>
    <w:qFormat/>
    <w:rsid w:val="00491CAC"/>
    <w:pPr>
      <w:spacing w:line="360" w:lineRule="auto"/>
      <w:ind w:left="709"/>
      <w:jc w:val="right"/>
    </w:pPr>
    <w:rPr>
      <w:rFonts w:eastAsia="Times New Roman"/>
      <w:sz w:val="24"/>
      <w:szCs w:val="24"/>
      <w:lang w:val="x-none" w:eastAsia="x-none"/>
    </w:rPr>
  </w:style>
  <w:style w:type="character" w:customStyle="1" w:styleId="affffffff9">
    <w:name w:val="ООО  «Институт Территориального Планирования Знак"/>
    <w:link w:val="affffffff8"/>
    <w:rsid w:val="00491CAC"/>
    <w:rPr>
      <w:sz w:val="24"/>
      <w:szCs w:val="24"/>
      <w:lang w:val="x-none" w:eastAsia="x-none"/>
    </w:rPr>
  </w:style>
  <w:style w:type="paragraph" w:customStyle="1" w:styleId="S5">
    <w:name w:val="S_Обычный в таблице"/>
    <w:basedOn w:val="a5"/>
    <w:link w:val="S6"/>
    <w:rsid w:val="00491CAC"/>
    <w:pPr>
      <w:spacing w:line="360" w:lineRule="auto"/>
      <w:jc w:val="center"/>
    </w:pPr>
    <w:rPr>
      <w:rFonts w:eastAsia="Times New Roman"/>
      <w:sz w:val="24"/>
      <w:szCs w:val="24"/>
      <w:lang w:val="x-none" w:eastAsia="x-none"/>
    </w:rPr>
  </w:style>
  <w:style w:type="character" w:customStyle="1" w:styleId="S6">
    <w:name w:val="S_Обычный в таблице Знак"/>
    <w:link w:val="S5"/>
    <w:rsid w:val="00491CAC"/>
    <w:rPr>
      <w:sz w:val="24"/>
      <w:szCs w:val="24"/>
      <w:lang w:val="x-none" w:eastAsia="x-none"/>
    </w:rPr>
  </w:style>
  <w:style w:type="paragraph" w:customStyle="1" w:styleId="S11">
    <w:name w:val="S_Заголовок 1"/>
    <w:basedOn w:val="a5"/>
    <w:autoRedefine/>
    <w:qFormat/>
    <w:rsid w:val="00491CAC"/>
    <w:pPr>
      <w:pageBreakBefore/>
      <w:spacing w:line="360" w:lineRule="auto"/>
      <w:ind w:left="1077"/>
      <w:jc w:val="center"/>
    </w:pPr>
    <w:rPr>
      <w:rFonts w:eastAsia="Times New Roman"/>
      <w:b/>
      <w:caps/>
      <w:sz w:val="24"/>
      <w:szCs w:val="24"/>
      <w:lang w:eastAsia="ru-RU"/>
    </w:rPr>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7"/>
    <w:locked/>
    <w:rsid w:val="00491CAC"/>
    <w:rPr>
      <w:b/>
      <w:bCs/>
      <w:sz w:val="26"/>
      <w:szCs w:val="26"/>
    </w:rPr>
  </w:style>
  <w:style w:type="character" w:customStyle="1" w:styleId="afb">
    <w:name w:val="Абзац списка Знак"/>
    <w:link w:val="afa"/>
    <w:uiPriority w:val="34"/>
    <w:locked/>
    <w:rsid w:val="00491CAC"/>
    <w:rPr>
      <w:rFonts w:ascii="Calibri" w:hAnsi="Calibri"/>
      <w:sz w:val="22"/>
      <w:szCs w:val="22"/>
    </w:rPr>
  </w:style>
  <w:style w:type="paragraph" w:styleId="affffffffa">
    <w:name w:val="table of figures"/>
    <w:basedOn w:val="a5"/>
    <w:next w:val="a5"/>
    <w:rsid w:val="00491CAC"/>
    <w:rPr>
      <w:rFonts w:eastAsia="Times New Roman"/>
      <w:sz w:val="24"/>
      <w:szCs w:val="24"/>
      <w:lang w:eastAsia="ru-RU"/>
    </w:rPr>
  </w:style>
  <w:style w:type="paragraph" w:styleId="affffffffb">
    <w:name w:val="Bibliography"/>
    <w:basedOn w:val="a5"/>
    <w:next w:val="a5"/>
    <w:uiPriority w:val="37"/>
    <w:semiHidden/>
    <w:unhideWhenUsed/>
    <w:rsid w:val="00491CAC"/>
    <w:rPr>
      <w:rFonts w:eastAsia="Times New Roman"/>
      <w:sz w:val="24"/>
      <w:szCs w:val="24"/>
      <w:lang w:eastAsia="ru-RU"/>
    </w:rPr>
  </w:style>
  <w:style w:type="paragraph" w:styleId="affffffffc">
    <w:name w:val="table of authorities"/>
    <w:basedOn w:val="a5"/>
    <w:next w:val="a5"/>
    <w:rsid w:val="00491CAC"/>
    <w:pPr>
      <w:ind w:left="240" w:hanging="240"/>
    </w:pPr>
    <w:rPr>
      <w:rFonts w:eastAsia="Times New Roman"/>
      <w:sz w:val="24"/>
      <w:szCs w:val="24"/>
      <w:lang w:eastAsia="ru-RU"/>
    </w:rPr>
  </w:style>
  <w:style w:type="paragraph" w:styleId="affffffffd">
    <w:name w:val="macro"/>
    <w:link w:val="affffffffe"/>
    <w:rsid w:val="00491C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e">
    <w:name w:val="Текст макроса Знак"/>
    <w:link w:val="affffffffd"/>
    <w:rsid w:val="00491CAC"/>
    <w:rPr>
      <w:rFonts w:ascii="Courier New" w:hAnsi="Courier New" w:cs="Courier New"/>
    </w:rPr>
  </w:style>
  <w:style w:type="paragraph" w:styleId="1ff7">
    <w:name w:val="index 1"/>
    <w:basedOn w:val="a5"/>
    <w:next w:val="a5"/>
    <w:autoRedefine/>
    <w:rsid w:val="00491CAC"/>
    <w:pPr>
      <w:ind w:left="240" w:hanging="240"/>
    </w:pPr>
    <w:rPr>
      <w:rFonts w:eastAsia="Times New Roman"/>
      <w:sz w:val="24"/>
      <w:szCs w:val="24"/>
      <w:lang w:eastAsia="ru-RU"/>
    </w:rPr>
  </w:style>
  <w:style w:type="paragraph" w:styleId="afffffffff">
    <w:name w:val="index heading"/>
    <w:basedOn w:val="a5"/>
    <w:next w:val="1ff7"/>
    <w:rsid w:val="00491CAC"/>
    <w:rPr>
      <w:rFonts w:ascii="Cambria" w:eastAsia="Times New Roman" w:hAnsi="Cambria"/>
      <w:b/>
      <w:bCs/>
      <w:sz w:val="24"/>
      <w:szCs w:val="24"/>
      <w:lang w:eastAsia="ru-RU"/>
    </w:rPr>
  </w:style>
  <w:style w:type="paragraph" w:styleId="2ff2">
    <w:name w:val="index 2"/>
    <w:basedOn w:val="a5"/>
    <w:next w:val="a5"/>
    <w:autoRedefine/>
    <w:rsid w:val="00491CAC"/>
    <w:pPr>
      <w:ind w:left="480" w:hanging="240"/>
    </w:pPr>
    <w:rPr>
      <w:rFonts w:eastAsia="Times New Roman"/>
      <w:sz w:val="24"/>
      <w:szCs w:val="24"/>
      <w:lang w:eastAsia="ru-RU"/>
    </w:rPr>
  </w:style>
  <w:style w:type="paragraph" w:styleId="3f5">
    <w:name w:val="index 3"/>
    <w:basedOn w:val="a5"/>
    <w:next w:val="a5"/>
    <w:autoRedefine/>
    <w:rsid w:val="00491CAC"/>
    <w:pPr>
      <w:ind w:left="720" w:hanging="240"/>
    </w:pPr>
    <w:rPr>
      <w:rFonts w:eastAsia="Times New Roman"/>
      <w:sz w:val="24"/>
      <w:szCs w:val="24"/>
      <w:lang w:eastAsia="ru-RU"/>
    </w:rPr>
  </w:style>
  <w:style w:type="paragraph" w:styleId="4f1">
    <w:name w:val="index 4"/>
    <w:basedOn w:val="a5"/>
    <w:next w:val="a5"/>
    <w:autoRedefine/>
    <w:rsid w:val="00491CAC"/>
    <w:pPr>
      <w:ind w:left="960" w:hanging="240"/>
    </w:pPr>
    <w:rPr>
      <w:rFonts w:eastAsia="Times New Roman"/>
      <w:sz w:val="24"/>
      <w:szCs w:val="24"/>
      <w:lang w:eastAsia="ru-RU"/>
    </w:rPr>
  </w:style>
  <w:style w:type="paragraph" w:styleId="5f1">
    <w:name w:val="index 5"/>
    <w:basedOn w:val="a5"/>
    <w:next w:val="a5"/>
    <w:autoRedefine/>
    <w:rsid w:val="00491CAC"/>
    <w:pPr>
      <w:ind w:left="1200" w:hanging="240"/>
    </w:pPr>
    <w:rPr>
      <w:rFonts w:eastAsia="Times New Roman"/>
      <w:sz w:val="24"/>
      <w:szCs w:val="24"/>
      <w:lang w:eastAsia="ru-RU"/>
    </w:rPr>
  </w:style>
  <w:style w:type="paragraph" w:styleId="6b">
    <w:name w:val="index 6"/>
    <w:basedOn w:val="a5"/>
    <w:next w:val="a5"/>
    <w:autoRedefine/>
    <w:rsid w:val="00491CAC"/>
    <w:pPr>
      <w:ind w:left="1440" w:hanging="240"/>
    </w:pPr>
    <w:rPr>
      <w:rFonts w:eastAsia="Times New Roman"/>
      <w:sz w:val="24"/>
      <w:szCs w:val="24"/>
      <w:lang w:eastAsia="ru-RU"/>
    </w:rPr>
  </w:style>
  <w:style w:type="paragraph" w:styleId="7b">
    <w:name w:val="index 7"/>
    <w:basedOn w:val="a5"/>
    <w:next w:val="a5"/>
    <w:autoRedefine/>
    <w:rsid w:val="00491CAC"/>
    <w:pPr>
      <w:ind w:left="1680" w:hanging="240"/>
    </w:pPr>
    <w:rPr>
      <w:rFonts w:eastAsia="Times New Roman"/>
      <w:sz w:val="24"/>
      <w:szCs w:val="24"/>
      <w:lang w:eastAsia="ru-RU"/>
    </w:rPr>
  </w:style>
  <w:style w:type="paragraph" w:styleId="8d">
    <w:name w:val="index 8"/>
    <w:basedOn w:val="a5"/>
    <w:next w:val="a5"/>
    <w:autoRedefine/>
    <w:rsid w:val="00491CAC"/>
    <w:pPr>
      <w:ind w:left="1920" w:hanging="240"/>
    </w:pPr>
    <w:rPr>
      <w:rFonts w:eastAsia="Times New Roman"/>
      <w:sz w:val="24"/>
      <w:szCs w:val="24"/>
      <w:lang w:eastAsia="ru-RU"/>
    </w:rPr>
  </w:style>
  <w:style w:type="paragraph" w:styleId="9a">
    <w:name w:val="index 9"/>
    <w:basedOn w:val="a5"/>
    <w:next w:val="a5"/>
    <w:autoRedefine/>
    <w:rsid w:val="00491CAC"/>
    <w:pPr>
      <w:ind w:left="2160" w:hanging="240"/>
    </w:pPr>
    <w:rPr>
      <w:rFonts w:eastAsia="Times New Roman"/>
      <w:sz w:val="24"/>
      <w:szCs w:val="24"/>
      <w:lang w:eastAsia="ru-RU"/>
    </w:rPr>
  </w:style>
  <w:style w:type="paragraph" w:customStyle="1" w:styleId="FooterOdd">
    <w:name w:val="Footer Odd"/>
    <w:basedOn w:val="a5"/>
    <w:qFormat/>
    <w:rsid w:val="00491CAC"/>
    <w:pPr>
      <w:pBdr>
        <w:top w:val="single" w:sz="4" w:space="1" w:color="4F81BD"/>
      </w:pBdr>
      <w:spacing w:after="180" w:line="264" w:lineRule="auto"/>
      <w:jc w:val="right"/>
    </w:pPr>
    <w:rPr>
      <w:rFonts w:ascii="Calibri" w:eastAsia="Times New Roman" w:hAnsi="Calibri"/>
      <w:color w:val="1F497D"/>
      <w:szCs w:val="23"/>
    </w:rPr>
  </w:style>
  <w:style w:type="paragraph" w:customStyle="1" w:styleId="HeaderOdd">
    <w:name w:val="Header Odd"/>
    <w:basedOn w:val="afff9"/>
    <w:qFormat/>
    <w:rsid w:val="00491CAC"/>
    <w:pPr>
      <w:pBdr>
        <w:bottom w:val="single" w:sz="4" w:space="1" w:color="4F81BD"/>
      </w:pBdr>
      <w:jc w:val="right"/>
    </w:pPr>
    <w:rPr>
      <w:rFonts w:eastAsia="Times New Roman"/>
      <w:b/>
      <w:bCs/>
      <w:color w:val="1F497D"/>
      <w:sz w:val="20"/>
      <w:szCs w:val="23"/>
      <w:lang w:eastAsia="ja-JP"/>
    </w:rPr>
  </w:style>
  <w:style w:type="character" w:customStyle="1" w:styleId="11a">
    <w:name w:val="Заголовок 1 Знак1"/>
    <w:aliases w:val="Заголовок 1 Знак Знак Знак2,Заголовок 1 Знак Знак Знак Знак1,Заголовок 1-1 Знак1"/>
    <w:rsid w:val="00491CAC"/>
    <w:rPr>
      <w:rFonts w:ascii="Cambria" w:eastAsia="Times New Roman" w:hAnsi="Cambria" w:cs="Times New Roman"/>
      <w:b/>
      <w:bCs/>
      <w:color w:val="365F91"/>
      <w:sz w:val="28"/>
      <w:szCs w:val="28"/>
    </w:rPr>
  </w:style>
  <w:style w:type="character" w:customStyle="1" w:styleId="1ff8">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491CAC"/>
  </w:style>
  <w:style w:type="character" w:customStyle="1" w:styleId="1ff9">
    <w:name w:val="Нижний колонтитул Знак1"/>
    <w:aliases w:val="Знак Знак2,Знак6 Знак1"/>
    <w:semiHidden/>
    <w:rsid w:val="00491CAC"/>
    <w:rPr>
      <w:sz w:val="24"/>
      <w:szCs w:val="24"/>
    </w:rPr>
  </w:style>
  <w:style w:type="character" w:customStyle="1" w:styleId="215">
    <w:name w:val="Основной текст 2 Знак1"/>
    <w:aliases w:val="Знак1 Знак1"/>
    <w:rsid w:val="00491CAC"/>
    <w:rPr>
      <w:sz w:val="24"/>
      <w:szCs w:val="24"/>
    </w:rPr>
  </w:style>
  <w:style w:type="character" w:customStyle="1" w:styleId="1ffa">
    <w:name w:val="Текст выноски Знак1"/>
    <w:aliases w:val="Знак5 Знак1"/>
    <w:uiPriority w:val="99"/>
    <w:semiHidden/>
    <w:rsid w:val="00491CAC"/>
    <w:rPr>
      <w:rFonts w:ascii="Tahoma" w:hAnsi="Tahoma" w:cs="Tahoma"/>
      <w:sz w:val="16"/>
      <w:szCs w:val="16"/>
    </w:rPr>
  </w:style>
  <w:style w:type="paragraph" w:customStyle="1" w:styleId="S20">
    <w:name w:val="S_Заголовок 2"/>
    <w:basedOn w:val="20"/>
    <w:rsid w:val="00491CAC"/>
    <w:pPr>
      <w:keepNext w:val="0"/>
      <w:numPr>
        <w:numId w:val="0"/>
      </w:numPr>
      <w:tabs>
        <w:tab w:val="num" w:pos="360"/>
      </w:tabs>
      <w:spacing w:before="0" w:after="0" w:line="360" w:lineRule="auto"/>
      <w:ind w:left="360" w:hanging="360"/>
      <w:jc w:val="both"/>
    </w:pPr>
    <w:rPr>
      <w:rFonts w:ascii="Times New Roman" w:eastAsia="Times New Roman" w:hAnsi="Times New Roman"/>
      <w:b/>
      <w:sz w:val="24"/>
      <w:szCs w:val="24"/>
      <w:lang w:eastAsia="x-none"/>
    </w:rPr>
  </w:style>
  <w:style w:type="paragraph" w:customStyle="1" w:styleId="S30">
    <w:name w:val="S_Заголовок 3"/>
    <w:basedOn w:val="3"/>
    <w:rsid w:val="00491CAC"/>
    <w:pPr>
      <w:keepNext w:val="0"/>
      <w:numPr>
        <w:ilvl w:val="0"/>
        <w:numId w:val="0"/>
      </w:numPr>
      <w:tabs>
        <w:tab w:val="num" w:pos="1430"/>
      </w:tabs>
      <w:spacing w:before="0" w:after="0" w:line="360" w:lineRule="auto"/>
      <w:ind w:left="1430" w:hanging="720"/>
      <w:jc w:val="left"/>
    </w:pPr>
    <w:rPr>
      <w:rFonts w:eastAsia="Times New Roman"/>
      <w:b w:val="0"/>
      <w:sz w:val="24"/>
      <w:szCs w:val="24"/>
      <w:u w:val="single"/>
      <w:lang w:eastAsia="x-none"/>
    </w:rPr>
  </w:style>
  <w:style w:type="paragraph" w:customStyle="1" w:styleId="S40">
    <w:name w:val="S_Заголовок 4"/>
    <w:basedOn w:val="40"/>
    <w:rsid w:val="00491CAC"/>
    <w:pPr>
      <w:keepNext w:val="0"/>
      <w:numPr>
        <w:ilvl w:val="0"/>
        <w:numId w:val="0"/>
      </w:numPr>
      <w:tabs>
        <w:tab w:val="num" w:pos="1800"/>
      </w:tabs>
      <w:spacing w:before="0" w:after="0"/>
      <w:ind w:left="1800" w:hanging="720"/>
      <w:jc w:val="left"/>
    </w:pPr>
    <w:rPr>
      <w:rFonts w:eastAsia="Times New Roman"/>
      <w:b w:val="0"/>
      <w:bCs w:val="0"/>
      <w:i/>
      <w:sz w:val="24"/>
      <w:szCs w:val="24"/>
      <w:lang w:eastAsia="x-none"/>
    </w:rPr>
  </w:style>
  <w:style w:type="paragraph" w:customStyle="1" w:styleId="S7">
    <w:name w:val="S_Маркированный"/>
    <w:basedOn w:val="affffff9"/>
    <w:autoRedefine/>
    <w:rsid w:val="00491CAC"/>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491CAC"/>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5"/>
    <w:rsid w:val="00491CAC"/>
    <w:pPr>
      <w:numPr>
        <w:numId w:val="15"/>
      </w:numPr>
      <w:tabs>
        <w:tab w:val="clear" w:pos="2149"/>
        <w:tab w:val="num" w:pos="1069"/>
      </w:tabs>
      <w:spacing w:line="360" w:lineRule="auto"/>
      <w:ind w:left="1069"/>
      <w:jc w:val="right"/>
    </w:pPr>
    <w:rPr>
      <w:rFonts w:eastAsia="Times New Roman"/>
      <w:sz w:val="24"/>
      <w:szCs w:val="24"/>
      <w:lang w:eastAsia="ru-RU"/>
    </w:rPr>
  </w:style>
  <w:style w:type="paragraph" w:customStyle="1" w:styleId="-S">
    <w:name w:val="- S_Маркированный"/>
    <w:basedOn w:val="a5"/>
    <w:autoRedefine/>
    <w:qFormat/>
    <w:rsid w:val="00491CAC"/>
    <w:pPr>
      <w:ind w:left="284"/>
    </w:pPr>
    <w:rPr>
      <w:rFonts w:eastAsia="Times New Roman"/>
      <w:b/>
      <w:color w:val="76923C"/>
      <w:sz w:val="24"/>
      <w:szCs w:val="24"/>
      <w:lang w:eastAsia="ru-RU"/>
    </w:rPr>
  </w:style>
  <w:style w:type="paragraph" w:customStyle="1" w:styleId="S9">
    <w:name w:val="S_Маркированный+Обычный"/>
    <w:basedOn w:val="affffff9"/>
    <w:autoRedefine/>
    <w:rsid w:val="00491CAC"/>
    <w:pPr>
      <w:ind w:left="0" w:firstLine="0"/>
      <w:contextualSpacing w:val="0"/>
      <w:jc w:val="center"/>
    </w:pPr>
    <w:rPr>
      <w:w w:val="109"/>
    </w:rPr>
  </w:style>
  <w:style w:type="paragraph" w:customStyle="1" w:styleId="Sa">
    <w:name w:val="S_Обычный Знак Знак Знак Знак"/>
    <w:basedOn w:val="a5"/>
    <w:link w:val="Sb"/>
    <w:rsid w:val="00491CAC"/>
    <w:pPr>
      <w:spacing w:line="360" w:lineRule="auto"/>
      <w:ind w:firstLine="709"/>
      <w:jc w:val="both"/>
    </w:pPr>
    <w:rPr>
      <w:rFonts w:eastAsia="Times New Roman"/>
      <w:sz w:val="24"/>
      <w:szCs w:val="24"/>
      <w:lang w:val="x-none" w:eastAsia="x-none"/>
    </w:rPr>
  </w:style>
  <w:style w:type="character" w:customStyle="1" w:styleId="Sb">
    <w:name w:val="S_Обычный Знак Знак Знак Знак Знак"/>
    <w:link w:val="Sa"/>
    <w:rsid w:val="00491CAC"/>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491CAC"/>
    <w:pPr>
      <w:tabs>
        <w:tab w:val="num" w:pos="851"/>
      </w:tabs>
      <w:ind w:firstLine="284"/>
      <w:jc w:val="left"/>
    </w:pPr>
    <w:rPr>
      <w:w w:val="100"/>
      <w:szCs w:val="20"/>
    </w:rPr>
  </w:style>
  <w:style w:type="paragraph" w:customStyle="1" w:styleId="Sd">
    <w:name w:val="S_Обычный_Жирный"/>
    <w:basedOn w:val="a5"/>
    <w:rsid w:val="00491CAC"/>
    <w:pPr>
      <w:spacing w:line="360" w:lineRule="auto"/>
      <w:ind w:firstLine="1259"/>
      <w:jc w:val="both"/>
    </w:pPr>
    <w:rPr>
      <w:rFonts w:eastAsia="Times New Roman"/>
      <w:sz w:val="24"/>
      <w:szCs w:val="24"/>
      <w:lang w:eastAsia="ru-RU"/>
    </w:rPr>
  </w:style>
  <w:style w:type="paragraph" w:customStyle="1" w:styleId="S21">
    <w:name w:val="Стиль S_Заголовок 2 + не полужирный"/>
    <w:basedOn w:val="S20"/>
    <w:autoRedefine/>
    <w:rsid w:val="00491CAC"/>
    <w:pPr>
      <w:tabs>
        <w:tab w:val="clear" w:pos="360"/>
      </w:tabs>
      <w:ind w:left="0" w:firstLine="0"/>
    </w:pPr>
  </w:style>
  <w:style w:type="paragraph" w:customStyle="1" w:styleId="S0">
    <w:name w:val="S_Маркированный+Обычеый"/>
    <w:basedOn w:val="affffff9"/>
    <w:autoRedefine/>
    <w:rsid w:val="00491CAC"/>
    <w:pPr>
      <w:numPr>
        <w:numId w:val="16"/>
      </w:numPr>
      <w:contextualSpacing w:val="0"/>
    </w:pPr>
    <w:rPr>
      <w:w w:val="109"/>
    </w:rPr>
  </w:style>
  <w:style w:type="numbering" w:customStyle="1" w:styleId="1270">
    <w:name w:val="Нет списка127"/>
    <w:next w:val="a8"/>
    <w:uiPriority w:val="99"/>
    <w:semiHidden/>
    <w:unhideWhenUsed/>
    <w:rsid w:val="00491CAC"/>
  </w:style>
  <w:style w:type="paragraph" w:customStyle="1" w:styleId="1ffb">
    <w:name w:val="Заголовок оглавления1"/>
    <w:basedOn w:val="13"/>
    <w:next w:val="a5"/>
    <w:uiPriority w:val="39"/>
    <w:qFormat/>
    <w:rsid w:val="00491CAC"/>
    <w:pPr>
      <w:keepLines/>
      <w:pageBreakBefore w:val="0"/>
      <w:tabs>
        <w:tab w:val="num" w:pos="935"/>
      </w:tabs>
      <w:spacing w:before="480" w:after="0"/>
      <w:ind w:left="935" w:hanging="432"/>
      <w:outlineLvl w:val="9"/>
    </w:pPr>
    <w:rPr>
      <w:rFonts w:ascii="Cambria" w:eastAsia="Times New Roman" w:hAnsi="Cambria"/>
      <w:b/>
      <w:bCs/>
      <w:caps w:val="0"/>
      <w:color w:val="365F91"/>
      <w:kern w:val="0"/>
      <w:sz w:val="28"/>
      <w:szCs w:val="28"/>
      <w:lang w:eastAsia="x-none"/>
    </w:rPr>
  </w:style>
  <w:style w:type="numbering" w:customStyle="1" w:styleId="1111111">
    <w:name w:val="1 / 1.1 / 1.1.11"/>
    <w:basedOn w:val="a8"/>
    <w:next w:val="111111"/>
    <w:rsid w:val="00491CAC"/>
    <w:pPr>
      <w:numPr>
        <w:numId w:val="9"/>
      </w:numPr>
    </w:pPr>
  </w:style>
  <w:style w:type="numbering" w:customStyle="1" w:styleId="1ai1">
    <w:name w:val="1 / a / i1"/>
    <w:basedOn w:val="a8"/>
    <w:next w:val="1ai"/>
    <w:rsid w:val="00491CAC"/>
    <w:pPr>
      <w:numPr>
        <w:numId w:val="10"/>
      </w:numPr>
    </w:pPr>
  </w:style>
  <w:style w:type="numbering" w:customStyle="1" w:styleId="1">
    <w:name w:val="Статья / Раздел1"/>
    <w:basedOn w:val="a8"/>
    <w:next w:val="a3"/>
    <w:rsid w:val="00491CAC"/>
    <w:pPr>
      <w:numPr>
        <w:numId w:val="13"/>
      </w:numPr>
    </w:pPr>
  </w:style>
  <w:style w:type="paragraph" w:customStyle="1" w:styleId="afffffffff0">
    <w:name w:val="Табличный_справа"/>
    <w:basedOn w:val="a5"/>
    <w:rsid w:val="00491CAC"/>
    <w:pPr>
      <w:jc w:val="right"/>
    </w:pPr>
    <w:rPr>
      <w:rFonts w:eastAsia="Times New Roman"/>
      <w:sz w:val="22"/>
      <w:szCs w:val="22"/>
      <w:lang w:eastAsia="ru-RU"/>
    </w:rPr>
  </w:style>
  <w:style w:type="paragraph" w:customStyle="1" w:styleId="2ff3">
    <w:name w:val="Обычный2"/>
    <w:rsid w:val="00491CAC"/>
    <w:pPr>
      <w:spacing w:before="100" w:after="100"/>
    </w:pPr>
    <w:rPr>
      <w:snapToGrid w:val="0"/>
      <w:sz w:val="24"/>
    </w:rPr>
  </w:style>
  <w:style w:type="character" w:customStyle="1" w:styleId="bodytext0">
    <w:name w:val="body text Знак"/>
    <w:rsid w:val="00491CAC"/>
    <w:rPr>
      <w:rFonts w:ascii="Arial" w:eastAsia="Times New Roman" w:hAnsi="Arial" w:cs="Times New Roman"/>
      <w:szCs w:val="24"/>
      <w:lang w:val="en-US" w:eastAsia="x-none"/>
    </w:rPr>
  </w:style>
  <w:style w:type="paragraph" w:customStyle="1" w:styleId="afffffffff1">
    <w:name w:val="Основной текст продолжение"/>
    <w:basedOn w:val="a5"/>
    <w:next w:val="afe"/>
    <w:link w:val="1ffc"/>
    <w:rsid w:val="00491CAC"/>
    <w:pPr>
      <w:spacing w:before="120"/>
      <w:ind w:firstLine="709"/>
      <w:jc w:val="both"/>
    </w:pPr>
    <w:rPr>
      <w:rFonts w:eastAsia="Times New Roman"/>
      <w:sz w:val="24"/>
      <w:lang w:val="x-none" w:eastAsia="x-none"/>
    </w:rPr>
  </w:style>
  <w:style w:type="numbering" w:customStyle="1" w:styleId="2010">
    <w:name w:val="Перечисление 2010"/>
    <w:rsid w:val="00491CAC"/>
    <w:pPr>
      <w:numPr>
        <w:numId w:val="17"/>
      </w:numPr>
    </w:pPr>
  </w:style>
  <w:style w:type="character" w:customStyle="1" w:styleId="1ffc">
    <w:name w:val="Основной текст продолжение Знак1"/>
    <w:link w:val="afffffffff1"/>
    <w:rsid w:val="00491CAC"/>
    <w:rPr>
      <w:sz w:val="24"/>
      <w:lang w:val="x-none" w:eastAsia="x-none"/>
    </w:rPr>
  </w:style>
  <w:style w:type="numbering" w:customStyle="1" w:styleId="2111">
    <w:name w:val="Нет списка211"/>
    <w:next w:val="a8"/>
    <w:uiPriority w:val="99"/>
    <w:semiHidden/>
    <w:unhideWhenUsed/>
    <w:rsid w:val="00491CAC"/>
  </w:style>
  <w:style w:type="table" w:customStyle="1" w:styleId="159">
    <w:name w:val="Сетка таблицы159"/>
    <w:basedOn w:val="a7"/>
    <w:next w:val="af5"/>
    <w:uiPriority w:val="39"/>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491CAC"/>
  </w:style>
  <w:style w:type="numbering" w:customStyle="1" w:styleId="1ai2">
    <w:name w:val="1 / a / i2"/>
    <w:basedOn w:val="a8"/>
    <w:next w:val="1ai"/>
    <w:rsid w:val="00491CAC"/>
    <w:pPr>
      <w:numPr>
        <w:numId w:val="11"/>
      </w:numPr>
    </w:pPr>
  </w:style>
  <w:style w:type="table" w:customStyle="1" w:styleId="-11">
    <w:name w:val="Веб-таблица 11"/>
    <w:basedOn w:val="a7"/>
    <w:next w:val="-1"/>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7"/>
    <w:next w:val="affffffff1"/>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next w:val="1ff0"/>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Изящная таблица 21"/>
    <w:basedOn w:val="a7"/>
    <w:next w:val="2fb"/>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7"/>
    <w:next w:val="1ff1"/>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next w:val="2fc"/>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5">
    <w:name w:val="Классическая таблица 31"/>
    <w:basedOn w:val="a7"/>
    <w:next w:val="3f"/>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7"/>
    <w:next w:val="4e"/>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f2"/>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
    <w:name w:val="Объемная таблица 21"/>
    <w:basedOn w:val="a7"/>
    <w:next w:val="2fd"/>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Объемная таблица 31"/>
    <w:basedOn w:val="a7"/>
    <w:next w:val="3f0"/>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f3"/>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
    <w:name w:val="Простая таблица 21"/>
    <w:basedOn w:val="a7"/>
    <w:next w:val="2fe"/>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7">
    <w:name w:val="Простая таблица 31"/>
    <w:basedOn w:val="a7"/>
    <w:next w:val="3f1"/>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f4"/>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a">
    <w:name w:val="Сетка таблицы 21"/>
    <w:basedOn w:val="a7"/>
    <w:next w:val="2ff"/>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8">
    <w:name w:val="Сетка таблицы 31"/>
    <w:basedOn w:val="a7"/>
    <w:next w:val="3f2"/>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
    <w:name w:val="Сетка таблицы 41"/>
    <w:basedOn w:val="a7"/>
    <w:next w:val="4f"/>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3">
    <w:name w:val="Сетка таблицы 51"/>
    <w:basedOn w:val="a7"/>
    <w:next w:val="5f"/>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
    <w:basedOn w:val="a7"/>
    <w:next w:val="6a"/>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
    <w:basedOn w:val="a7"/>
    <w:next w:val="7a"/>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7"/>
    <w:next w:val="8c"/>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7"/>
    <w:next w:val="affffffff2"/>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7"/>
    <w:next w:val="affffffff3"/>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8"/>
    <w:next w:val="a3"/>
    <w:rsid w:val="00491CAC"/>
    <w:pPr>
      <w:numPr>
        <w:numId w:val="18"/>
      </w:numPr>
    </w:pPr>
  </w:style>
  <w:style w:type="table" w:customStyle="1" w:styleId="11f0">
    <w:name w:val="Столбцы таблицы 11"/>
    <w:basedOn w:val="a7"/>
    <w:next w:val="1ff5"/>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Столбцы таблицы 21"/>
    <w:basedOn w:val="a7"/>
    <w:next w:val="2ff0"/>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9">
    <w:name w:val="Столбцы таблицы 31"/>
    <w:basedOn w:val="a7"/>
    <w:next w:val="3f3"/>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
    <w:name w:val="Столбцы таблицы 41"/>
    <w:basedOn w:val="a7"/>
    <w:next w:val="4f0"/>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
    <w:name w:val="Столбцы таблицы 51"/>
    <w:basedOn w:val="a7"/>
    <w:next w:val="5f0"/>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7"/>
    <w:next w:val="affffffff4"/>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1">
    <w:name w:val="Цветная таблица 11"/>
    <w:basedOn w:val="a7"/>
    <w:next w:val="1ff6"/>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c">
    <w:name w:val="Цветная таблица 21"/>
    <w:basedOn w:val="a7"/>
    <w:next w:val="2ff1"/>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a">
    <w:name w:val="Цветная таблица 31"/>
    <w:basedOn w:val="a7"/>
    <w:next w:val="3f4"/>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491CAC"/>
    <w:pPr>
      <w:numPr>
        <w:numId w:val="12"/>
      </w:numPr>
    </w:pPr>
  </w:style>
  <w:style w:type="numbering" w:customStyle="1" w:styleId="11100">
    <w:name w:val="Нет списка1110"/>
    <w:next w:val="a8"/>
    <w:uiPriority w:val="99"/>
    <w:semiHidden/>
    <w:unhideWhenUsed/>
    <w:rsid w:val="00491CAC"/>
  </w:style>
  <w:style w:type="character" w:customStyle="1" w:styleId="fts-hit">
    <w:name w:val="fts-hit"/>
    <w:rsid w:val="00491CAC"/>
  </w:style>
  <w:style w:type="character" w:customStyle="1" w:styleId="12a">
    <w:name w:val="Заголовок_12"/>
    <w:uiPriority w:val="99"/>
    <w:semiHidden/>
    <w:rsid w:val="00491CAC"/>
    <w:rPr>
      <w:b/>
      <w:bCs/>
    </w:rPr>
  </w:style>
  <w:style w:type="paragraph" w:customStyle="1" w:styleId="afffffffff2">
    <w:name w:val="ГРАД Табличный текст (ширина)"/>
    <w:basedOn w:val="a5"/>
    <w:autoRedefine/>
    <w:rsid w:val="00491CAC"/>
    <w:pPr>
      <w:tabs>
        <w:tab w:val="left" w:pos="540"/>
      </w:tabs>
      <w:jc w:val="center"/>
    </w:pPr>
    <w:rPr>
      <w:rFonts w:eastAsia="Times New Roman"/>
      <w:bCs/>
      <w:color w:val="000000"/>
      <w:spacing w:val="4"/>
      <w:sz w:val="24"/>
      <w:szCs w:val="28"/>
      <w:lang w:eastAsia="ru-RU"/>
    </w:rPr>
  </w:style>
  <w:style w:type="paragraph" w:customStyle="1" w:styleId="322">
    <w:name w:val="Основной текст с отступом 32"/>
    <w:basedOn w:val="a5"/>
    <w:rsid w:val="00491CAC"/>
    <w:pPr>
      <w:widowControl w:val="0"/>
      <w:suppressAutoHyphens/>
      <w:spacing w:line="340" w:lineRule="exact"/>
      <w:ind w:firstLine="709"/>
      <w:jc w:val="center"/>
    </w:pPr>
    <w:rPr>
      <w:rFonts w:eastAsia="Lucida Sans Unicode" w:cs="Tahoma"/>
      <w:b/>
      <w:bCs/>
      <w:color w:val="000000"/>
      <w:sz w:val="24"/>
      <w:szCs w:val="24"/>
      <w:lang w:eastAsia="en-US" w:bidi="en-US"/>
    </w:rPr>
  </w:style>
  <w:style w:type="character" w:customStyle="1" w:styleId="searchword">
    <w:name w:val="searchword"/>
    <w:rsid w:val="00491CAC"/>
  </w:style>
  <w:style w:type="numbering" w:customStyle="1" w:styleId="11111111">
    <w:name w:val="1 / 1.1 / 1.1.111"/>
    <w:basedOn w:val="a8"/>
    <w:next w:val="111111"/>
    <w:rsid w:val="00491CAC"/>
    <w:pPr>
      <w:numPr>
        <w:numId w:val="5"/>
      </w:numPr>
    </w:pPr>
  </w:style>
  <w:style w:type="paragraph" w:customStyle="1" w:styleId="afffffffff3">
    <w:name w:val="заголовок"/>
    <w:basedOn w:val="a5"/>
    <w:link w:val="afffffffff4"/>
    <w:qFormat/>
    <w:rsid w:val="00491CAC"/>
    <w:pPr>
      <w:tabs>
        <w:tab w:val="left" w:pos="708"/>
      </w:tabs>
      <w:spacing w:before="240" w:after="240"/>
      <w:ind w:firstLine="479"/>
      <w:jc w:val="both"/>
      <w:outlineLvl w:val="2"/>
    </w:pPr>
    <w:rPr>
      <w:rFonts w:ascii="Calibri Light" w:eastAsia="Calibri" w:hAnsi="Calibri Light"/>
      <w:b/>
      <w:sz w:val="24"/>
      <w:szCs w:val="24"/>
      <w:lang w:eastAsia="en-US"/>
    </w:rPr>
  </w:style>
  <w:style w:type="character" w:customStyle="1" w:styleId="afffffffff4">
    <w:name w:val="заголовок Знак"/>
    <w:link w:val="afffffffff3"/>
    <w:rsid w:val="00491CAC"/>
    <w:rPr>
      <w:rFonts w:ascii="Calibri Light" w:eastAsia="Calibri" w:hAnsi="Calibri Light"/>
      <w:b/>
      <w:sz w:val="24"/>
      <w:szCs w:val="24"/>
      <w:lang w:eastAsia="en-US"/>
    </w:rPr>
  </w:style>
  <w:style w:type="character" w:customStyle="1" w:styleId="w">
    <w:name w:val="w"/>
    <w:rsid w:val="00491CAC"/>
  </w:style>
  <w:style w:type="numbering" w:customStyle="1" w:styleId="4">
    <w:name w:val="Стиль4"/>
    <w:uiPriority w:val="99"/>
    <w:rsid w:val="00491CAC"/>
    <w:pPr>
      <w:numPr>
        <w:numId w:val="19"/>
      </w:numPr>
    </w:pPr>
  </w:style>
  <w:style w:type="numbering" w:customStyle="1" w:styleId="5">
    <w:name w:val="Стиль5"/>
    <w:uiPriority w:val="99"/>
    <w:rsid w:val="00491CAC"/>
    <w:pPr>
      <w:numPr>
        <w:numId w:val="20"/>
      </w:numPr>
    </w:pPr>
  </w:style>
  <w:style w:type="numbering" w:customStyle="1" w:styleId="6">
    <w:name w:val="Стиль6"/>
    <w:uiPriority w:val="99"/>
    <w:rsid w:val="00491CAC"/>
    <w:pPr>
      <w:numPr>
        <w:numId w:val="21"/>
      </w:numPr>
    </w:pPr>
  </w:style>
  <w:style w:type="numbering" w:customStyle="1" w:styleId="70">
    <w:name w:val="Стиль7"/>
    <w:uiPriority w:val="99"/>
    <w:rsid w:val="00491CAC"/>
    <w:pPr>
      <w:numPr>
        <w:numId w:val="22"/>
      </w:numPr>
    </w:pPr>
  </w:style>
  <w:style w:type="numbering" w:customStyle="1" w:styleId="80">
    <w:name w:val="Стиль8"/>
    <w:uiPriority w:val="99"/>
    <w:rsid w:val="00491CAC"/>
    <w:pPr>
      <w:numPr>
        <w:numId w:val="23"/>
      </w:numPr>
    </w:pPr>
  </w:style>
  <w:style w:type="paragraph" w:customStyle="1" w:styleId="10">
    <w:name w:val="ГРАД 1 Заголовок"/>
    <w:basedOn w:val="13"/>
    <w:autoRedefine/>
    <w:rsid w:val="00491CAC"/>
    <w:pPr>
      <w:keepNext w:val="0"/>
      <w:pageBreakBefore w:val="0"/>
      <w:numPr>
        <w:numId w:val="25"/>
      </w:numPr>
      <w:tabs>
        <w:tab w:val="left" w:pos="1080"/>
      </w:tabs>
      <w:spacing w:before="120" w:after="360" w:line="360" w:lineRule="auto"/>
      <w:jc w:val="both"/>
    </w:pPr>
    <w:rPr>
      <w:rFonts w:ascii="Times New Roman" w:eastAsia="Times New Roman" w:hAnsi="Times New Roman" w:cs="Arial"/>
      <w:b/>
      <w:bCs/>
      <w:caps w:val="0"/>
      <w:kern w:val="32"/>
      <w:sz w:val="24"/>
      <w:szCs w:val="32"/>
      <w:lang w:eastAsia="x-none"/>
    </w:rPr>
  </w:style>
  <w:style w:type="paragraph" w:customStyle="1" w:styleId="11f2">
    <w:name w:val="ГРАД 1.1 Заголовок"/>
    <w:basedOn w:val="20"/>
    <w:autoRedefine/>
    <w:rsid w:val="00491CAC"/>
    <w:pPr>
      <w:numPr>
        <w:ilvl w:val="0"/>
        <w:numId w:val="0"/>
      </w:numPr>
      <w:tabs>
        <w:tab w:val="num" w:pos="432"/>
        <w:tab w:val="left" w:pos="1080"/>
      </w:tabs>
      <w:spacing w:before="120" w:line="360" w:lineRule="auto"/>
      <w:ind w:left="432" w:hanging="432"/>
      <w:jc w:val="both"/>
    </w:pPr>
    <w:rPr>
      <w:rFonts w:ascii="Times New Roman" w:eastAsia="Times New Roman" w:hAnsi="Times New Roman"/>
      <w:b/>
      <w:bCs/>
      <w:sz w:val="24"/>
      <w:lang w:eastAsia="x-none"/>
    </w:rPr>
  </w:style>
  <w:style w:type="paragraph" w:customStyle="1" w:styleId="111">
    <w:name w:val="ГРАД 1.1.1 Заголовок"/>
    <w:basedOn w:val="3"/>
    <w:autoRedefine/>
    <w:rsid w:val="00491CAC"/>
    <w:pPr>
      <w:numPr>
        <w:numId w:val="24"/>
      </w:numPr>
      <w:tabs>
        <w:tab w:val="num" w:pos="432"/>
        <w:tab w:val="left" w:pos="1080"/>
      </w:tabs>
      <w:spacing w:line="360" w:lineRule="auto"/>
      <w:ind w:left="432" w:hanging="432"/>
      <w:jc w:val="both"/>
    </w:pPr>
    <w:rPr>
      <w:rFonts w:eastAsia="Times New Roman" w:cs="Arial"/>
      <w:bCs/>
      <w:sz w:val="24"/>
      <w:szCs w:val="26"/>
      <w:lang w:eastAsia="x-none"/>
    </w:rPr>
  </w:style>
  <w:style w:type="paragraph" w:customStyle="1" w:styleId="14">
    <w:name w:val="Таблица 1"/>
    <w:basedOn w:val="a5"/>
    <w:autoRedefine/>
    <w:rsid w:val="00491CAC"/>
    <w:pPr>
      <w:numPr>
        <w:numId w:val="26"/>
      </w:numPr>
      <w:spacing w:line="360" w:lineRule="auto"/>
      <w:jc w:val="both"/>
    </w:pPr>
    <w:rPr>
      <w:rFonts w:eastAsia="Times New Roman"/>
      <w:sz w:val="24"/>
      <w:szCs w:val="24"/>
      <w:lang w:eastAsia="ru-RU"/>
    </w:rPr>
  </w:style>
  <w:style w:type="paragraph" w:customStyle="1" w:styleId="2ff4">
    <w:name w:val="заголовок 2"/>
    <w:basedOn w:val="afffff6"/>
    <w:next w:val="afffff6"/>
    <w:link w:val="2ff5"/>
    <w:qFormat/>
    <w:rsid w:val="00491CAC"/>
    <w:pPr>
      <w:ind w:firstLine="709"/>
    </w:pPr>
    <w:rPr>
      <w:sz w:val="28"/>
      <w:szCs w:val="28"/>
      <w:lang w:eastAsia="ru-RU"/>
    </w:rPr>
  </w:style>
  <w:style w:type="character" w:customStyle="1" w:styleId="2ff5">
    <w:name w:val="заголовок 2 Знак"/>
    <w:link w:val="2ff4"/>
    <w:rsid w:val="00491CAC"/>
    <w:rPr>
      <w:sz w:val="28"/>
      <w:szCs w:val="28"/>
      <w:lang w:val="x-none"/>
    </w:rPr>
  </w:style>
  <w:style w:type="character" w:customStyle="1" w:styleId="ConsNonformat0">
    <w:name w:val="ConsNonformat Знак"/>
    <w:link w:val="ConsNonformat"/>
    <w:locked/>
    <w:rsid w:val="00491CAC"/>
    <w:rPr>
      <w:rFonts w:ascii="Courier New" w:hAnsi="Courier New" w:cs="Courier New"/>
      <w:sz w:val="24"/>
      <w:szCs w:val="22"/>
    </w:rPr>
  </w:style>
  <w:style w:type="character" w:customStyle="1" w:styleId="Bodytext6">
    <w:name w:val="Body text (6)_"/>
    <w:link w:val="Bodytext60"/>
    <w:rsid w:val="00491CAC"/>
    <w:rPr>
      <w:sz w:val="8"/>
      <w:szCs w:val="8"/>
      <w:shd w:val="clear" w:color="auto" w:fill="FFFFFF"/>
    </w:rPr>
  </w:style>
  <w:style w:type="paragraph" w:customStyle="1" w:styleId="Bodytext60">
    <w:name w:val="Body text (6)"/>
    <w:basedOn w:val="a5"/>
    <w:link w:val="Bodytext6"/>
    <w:rsid w:val="00491CAC"/>
    <w:pPr>
      <w:shd w:val="clear" w:color="auto" w:fill="FFFFFF"/>
      <w:spacing w:line="0" w:lineRule="atLeast"/>
    </w:pPr>
    <w:rPr>
      <w:rFonts w:eastAsia="Times New Roman"/>
      <w:sz w:val="8"/>
      <w:szCs w:val="8"/>
      <w:lang w:eastAsia="ru-RU"/>
    </w:rPr>
  </w:style>
  <w:style w:type="paragraph" w:customStyle="1" w:styleId="--">
    <w:name w:val="- СТРАНИЦА -"/>
    <w:rsid w:val="00491CAC"/>
  </w:style>
  <w:style w:type="table" w:customStyle="1" w:styleId="1600">
    <w:name w:val="Сетка таблицы160"/>
    <w:basedOn w:val="a7"/>
    <w:next w:val="af5"/>
    <w:uiPriority w:val="39"/>
    <w:rsid w:val="00760D5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8"/>
    <w:uiPriority w:val="99"/>
    <w:semiHidden/>
    <w:unhideWhenUsed/>
    <w:rsid w:val="0098366D"/>
  </w:style>
  <w:style w:type="table" w:customStyle="1" w:styleId="1610">
    <w:name w:val="Сетка таблицы161"/>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8"/>
    <w:uiPriority w:val="99"/>
    <w:semiHidden/>
    <w:unhideWhenUsed/>
    <w:rsid w:val="00C56723"/>
  </w:style>
  <w:style w:type="table" w:customStyle="1" w:styleId="163">
    <w:name w:val="Сетка таблицы163"/>
    <w:basedOn w:val="a7"/>
    <w:next w:val="af5"/>
    <w:uiPriority w:val="5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1">
    <w:name w:val="Нет списка130"/>
    <w:next w:val="a8"/>
    <w:uiPriority w:val="99"/>
    <w:semiHidden/>
    <w:unhideWhenUsed/>
    <w:rsid w:val="00C56723"/>
  </w:style>
  <w:style w:type="table" w:customStyle="1" w:styleId="164">
    <w:name w:val="Сетка таблицы164"/>
    <w:basedOn w:val="a7"/>
    <w:next w:val="af5"/>
    <w:uiPriority w:val="3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C56723"/>
    <w:pPr>
      <w:widowControl w:val="0"/>
      <w:autoSpaceDE w:val="0"/>
      <w:autoSpaceDN w:val="0"/>
      <w:adjustRightInd w:val="0"/>
    </w:pPr>
    <w:rPr>
      <w:rFonts w:ascii="Arial" w:hAnsi="Arial" w:cs="Arial"/>
      <w:b/>
      <w:bCs/>
      <w:sz w:val="22"/>
      <w:szCs w:val="22"/>
    </w:rPr>
  </w:style>
  <w:style w:type="table" w:customStyle="1" w:styleId="11101">
    <w:name w:val="Сетка таблицы1110"/>
    <w:basedOn w:val="a7"/>
    <w:next w:val="af5"/>
    <w:uiPriority w:val="39"/>
    <w:rsid w:val="00C56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Текст (справка)"/>
    <w:basedOn w:val="a5"/>
    <w:next w:val="a5"/>
    <w:uiPriority w:val="99"/>
    <w:rsid w:val="00C56723"/>
    <w:pPr>
      <w:widowControl w:val="0"/>
      <w:autoSpaceDE w:val="0"/>
      <w:autoSpaceDN w:val="0"/>
      <w:adjustRightInd w:val="0"/>
      <w:ind w:left="170" w:right="170"/>
    </w:pPr>
    <w:rPr>
      <w:rFonts w:ascii="Arial" w:eastAsia="Times New Roman" w:hAnsi="Arial" w:cs="Arial"/>
      <w:sz w:val="24"/>
      <w:szCs w:val="24"/>
      <w:lang w:eastAsia="ru-RU"/>
    </w:rPr>
  </w:style>
  <w:style w:type="paragraph" w:customStyle="1" w:styleId="afffffffff6">
    <w:name w:val="Комментарий"/>
    <w:basedOn w:val="afffffffff5"/>
    <w:next w:val="a5"/>
    <w:uiPriority w:val="99"/>
    <w:rsid w:val="00C56723"/>
    <w:pPr>
      <w:spacing w:before="75"/>
      <w:ind w:right="0"/>
      <w:jc w:val="both"/>
    </w:pPr>
    <w:rPr>
      <w:color w:val="353842"/>
      <w:shd w:val="clear" w:color="auto" w:fill="F0F0F0"/>
    </w:rPr>
  </w:style>
  <w:style w:type="character" w:customStyle="1" w:styleId="afffffffff7">
    <w:name w:val="Цветовое выделение для Текст"/>
    <w:uiPriority w:val="99"/>
    <w:rsid w:val="00C56723"/>
  </w:style>
  <w:style w:type="paragraph" w:customStyle="1" w:styleId="afffffffff8">
    <w:name w:val="Комментарий пользователя"/>
    <w:basedOn w:val="afffffffff6"/>
    <w:next w:val="a5"/>
    <w:uiPriority w:val="99"/>
    <w:rsid w:val="00C56723"/>
    <w:pPr>
      <w:jc w:val="left"/>
    </w:pPr>
    <w:rPr>
      <w:shd w:val="clear" w:color="auto" w:fill="FFDFE0"/>
    </w:rPr>
  </w:style>
  <w:style w:type="paragraph" w:customStyle="1" w:styleId="afffffffff9">
    <w:name w:val="Информация об изменениях документа"/>
    <w:basedOn w:val="afffffffff6"/>
    <w:next w:val="a5"/>
    <w:uiPriority w:val="99"/>
    <w:rsid w:val="00C56723"/>
    <w:rPr>
      <w:i/>
      <w:iCs/>
    </w:rPr>
  </w:style>
  <w:style w:type="paragraph" w:customStyle="1" w:styleId="Arial16">
    <w:name w:val="Стиль Arial 16 пт По центру"/>
    <w:basedOn w:val="19"/>
    <w:rsid w:val="00C56723"/>
    <w:pPr>
      <w:tabs>
        <w:tab w:val="clear" w:pos="10206"/>
      </w:tabs>
      <w:spacing w:line="240" w:lineRule="auto"/>
      <w:ind w:right="0"/>
      <w:jc w:val="center"/>
    </w:pPr>
    <w:rPr>
      <w:rFonts w:ascii="Arial" w:hAnsi="Arial"/>
      <w:b/>
      <w:noProof w:val="0"/>
      <w:szCs w:val="20"/>
    </w:rPr>
  </w:style>
  <w:style w:type="paragraph" w:customStyle="1" w:styleId="14125">
    <w:name w:val="Стиль 14 пт полужирный Первая строка:  125 см междустрочный  м..."/>
    <w:basedOn w:val="afc"/>
    <w:rsid w:val="00C56723"/>
    <w:pPr>
      <w:spacing w:line="240" w:lineRule="atLeast"/>
      <w:ind w:firstLine="709"/>
      <w:jc w:val="left"/>
    </w:pPr>
    <w:rPr>
      <w:b/>
      <w:sz w:val="28"/>
      <w:szCs w:val="20"/>
      <w:lang w:val="ru-RU" w:eastAsia="ru-RU"/>
    </w:rPr>
  </w:style>
  <w:style w:type="paragraph" w:customStyle="1" w:styleId="141251">
    <w:name w:val="Стиль 14 пт полужирный Первая строка:  125 см междустрочный  м...1"/>
    <w:basedOn w:val="af7"/>
    <w:rsid w:val="00C56723"/>
    <w:pPr>
      <w:numPr>
        <w:numId w:val="0"/>
      </w:numPr>
      <w:spacing w:before="240" w:line="240" w:lineRule="atLeast"/>
      <w:ind w:firstLine="709"/>
    </w:pPr>
    <w:rPr>
      <w:rFonts w:ascii="Times New Roman" w:hAnsi="Times New Roman"/>
      <w:color w:val="000000"/>
      <w:szCs w:val="20"/>
      <w:lang w:val="ru-RU"/>
    </w:rPr>
  </w:style>
  <w:style w:type="paragraph" w:customStyle="1" w:styleId="1fff1">
    <w:name w:val="стиль список 1"/>
    <w:basedOn w:val="13"/>
    <w:qFormat/>
    <w:rsid w:val="00C56723"/>
    <w:pPr>
      <w:pageBreakBefore w:val="0"/>
      <w:numPr>
        <w:numId w:val="0"/>
      </w:numPr>
      <w:spacing w:after="0"/>
      <w:ind w:firstLine="709"/>
      <w:jc w:val="both"/>
    </w:pPr>
    <w:rPr>
      <w:rFonts w:ascii="Times New Roman" w:eastAsia="Times New Roman" w:hAnsi="Times New Roman"/>
      <w:b/>
      <w:bCs/>
      <w:caps w:val="0"/>
      <w:kern w:val="0"/>
      <w:sz w:val="28"/>
      <w:lang w:val="ru-RU" w:eastAsia="ru-RU"/>
    </w:rPr>
  </w:style>
  <w:style w:type="paragraph" w:customStyle="1" w:styleId="1fff2">
    <w:name w:val="приложение 1"/>
    <w:basedOn w:val="1fff1"/>
    <w:qFormat/>
    <w:rsid w:val="00C56723"/>
    <w:pPr>
      <w:ind w:left="4678" w:firstLine="0"/>
    </w:pPr>
    <w:rPr>
      <w:b w:val="0"/>
      <w:bCs w:val="0"/>
      <w:sz w:val="24"/>
    </w:rPr>
  </w:style>
  <w:style w:type="paragraph" w:customStyle="1" w:styleId="2ff6">
    <w:name w:val="Стиль список 2"/>
    <w:basedOn w:val="1fff1"/>
    <w:rsid w:val="00C56723"/>
    <w:pPr>
      <w:jc w:val="center"/>
    </w:pPr>
  </w:style>
  <w:style w:type="paragraph" w:customStyle="1" w:styleId="41025">
    <w:name w:val="Стиль Заголовок 4 + Слева:  1025 см"/>
    <w:basedOn w:val="40"/>
    <w:rsid w:val="00C56723"/>
    <w:pPr>
      <w:keepLines/>
      <w:numPr>
        <w:ilvl w:val="0"/>
        <w:numId w:val="0"/>
      </w:numPr>
      <w:spacing w:before="200" w:after="0" w:line="360" w:lineRule="auto"/>
      <w:ind w:left="5812"/>
      <w:jc w:val="left"/>
    </w:pPr>
    <w:rPr>
      <w:rFonts w:eastAsia="Times New Roman"/>
      <w:b w:val="0"/>
      <w:bCs w:val="0"/>
      <w:sz w:val="28"/>
      <w:szCs w:val="20"/>
      <w:lang w:val="ru-RU" w:eastAsia="ru-RU"/>
    </w:rPr>
  </w:style>
  <w:style w:type="paragraph" w:customStyle="1" w:styleId="afffffffffa">
    <w:name w:val="приложение к договору"/>
    <w:basedOn w:val="40"/>
    <w:rsid w:val="00C56723"/>
    <w:pPr>
      <w:keepLines/>
      <w:numPr>
        <w:ilvl w:val="0"/>
        <w:numId w:val="0"/>
      </w:numPr>
      <w:spacing w:before="200" w:after="0" w:line="360" w:lineRule="auto"/>
    </w:pPr>
    <w:rPr>
      <w:rFonts w:ascii="Arial" w:eastAsia="Times New Roman" w:hAnsi="Arial"/>
      <w:b w:val="0"/>
      <w:bCs w:val="0"/>
      <w:sz w:val="28"/>
      <w:szCs w:val="20"/>
      <w:lang w:val="ru-RU" w:eastAsia="ru-RU"/>
    </w:rPr>
  </w:style>
  <w:style w:type="paragraph" w:customStyle="1" w:styleId="afffffffffb">
    <w:name w:val="Стиль приложение к договору"/>
    <w:basedOn w:val="41025"/>
    <w:qFormat/>
    <w:rsid w:val="00C56723"/>
    <w:pPr>
      <w:spacing w:line="240" w:lineRule="auto"/>
    </w:pPr>
  </w:style>
  <w:style w:type="paragraph" w:customStyle="1" w:styleId="afffffffffc">
    <w:name w:val="Приложение постановление"/>
    <w:basedOn w:val="3"/>
    <w:rsid w:val="00C56723"/>
    <w:pPr>
      <w:keepLines/>
      <w:numPr>
        <w:ilvl w:val="0"/>
        <w:numId w:val="0"/>
      </w:numPr>
      <w:spacing w:before="40" w:after="0"/>
      <w:ind w:left="1701"/>
    </w:pPr>
    <w:rPr>
      <w:rFonts w:eastAsia="Times New Roman"/>
      <w:b w:val="0"/>
      <w:sz w:val="28"/>
      <w:lang w:val="ru-RU" w:eastAsia="ru-RU"/>
    </w:rPr>
  </w:style>
  <w:style w:type="character" w:customStyle="1" w:styleId="2ff7">
    <w:name w:val="Неразрешенное упоминание2"/>
    <w:uiPriority w:val="99"/>
    <w:semiHidden/>
    <w:unhideWhenUsed/>
    <w:rsid w:val="00C56723"/>
    <w:rPr>
      <w:color w:val="605E5C"/>
      <w:shd w:val="clear" w:color="auto" w:fill="E1DFDD"/>
    </w:rPr>
  </w:style>
  <w:style w:type="table" w:customStyle="1" w:styleId="165">
    <w:name w:val="Сетка таблицы165"/>
    <w:basedOn w:val="a7"/>
    <w:next w:val="af5"/>
    <w:uiPriority w:val="59"/>
    <w:rsid w:val="00C5672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7">
    <w:name w:val="Сетка таблицы167"/>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
    <w:name w:val="Сетка таблицы168"/>
    <w:basedOn w:val="a7"/>
    <w:next w:val="af5"/>
    <w:uiPriority w:val="59"/>
    <w:rsid w:val="00DA475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
    <w:name w:val="Сетка таблицы169"/>
    <w:basedOn w:val="a7"/>
    <w:next w:val="af5"/>
    <w:uiPriority w:val="59"/>
    <w:rsid w:val="009F78C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8"/>
    <w:uiPriority w:val="99"/>
    <w:semiHidden/>
    <w:unhideWhenUsed/>
    <w:rsid w:val="00156ACA"/>
  </w:style>
  <w:style w:type="numbering" w:customStyle="1" w:styleId="1320">
    <w:name w:val="Нет списка132"/>
    <w:next w:val="a8"/>
    <w:uiPriority w:val="99"/>
    <w:semiHidden/>
    <w:unhideWhenUsed/>
    <w:rsid w:val="00156ACA"/>
  </w:style>
  <w:style w:type="numbering" w:customStyle="1" w:styleId="1330">
    <w:name w:val="Нет списка133"/>
    <w:next w:val="a8"/>
    <w:uiPriority w:val="99"/>
    <w:semiHidden/>
    <w:unhideWhenUsed/>
    <w:rsid w:val="00156ACA"/>
  </w:style>
  <w:style w:type="numbering" w:customStyle="1" w:styleId="1340">
    <w:name w:val="Нет списка134"/>
    <w:next w:val="a8"/>
    <w:uiPriority w:val="99"/>
    <w:semiHidden/>
    <w:unhideWhenUsed/>
    <w:rsid w:val="006D454A"/>
  </w:style>
  <w:style w:type="table" w:customStyle="1" w:styleId="1700">
    <w:name w:val="Сетка таблицы170"/>
    <w:basedOn w:val="a7"/>
    <w:next w:val="af5"/>
    <w:uiPriority w:val="39"/>
    <w:rsid w:val="006D454A"/>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7"/>
    <w:uiPriority w:val="59"/>
    <w:rsid w:val="006D454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8"/>
    <w:uiPriority w:val="99"/>
    <w:semiHidden/>
    <w:unhideWhenUsed/>
    <w:rsid w:val="0097497A"/>
  </w:style>
  <w:style w:type="numbering" w:customStyle="1" w:styleId="1360">
    <w:name w:val="Нет списка136"/>
    <w:next w:val="a8"/>
    <w:uiPriority w:val="99"/>
    <w:semiHidden/>
    <w:unhideWhenUsed/>
    <w:rsid w:val="0097497A"/>
  </w:style>
  <w:style w:type="table" w:customStyle="1" w:styleId="172">
    <w:name w:val="Сетка таблицы172"/>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
    <w:name w:val="Сетка таблицы173"/>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4"/>
    <w:basedOn w:val="a7"/>
    <w:next w:val="af5"/>
    <w:uiPriority w:val="59"/>
    <w:rsid w:val="00D0338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70">
    <w:name w:val="Нет списка137"/>
    <w:next w:val="a8"/>
    <w:uiPriority w:val="99"/>
    <w:semiHidden/>
    <w:rsid w:val="00D03388"/>
  </w:style>
  <w:style w:type="table" w:customStyle="1" w:styleId="175">
    <w:name w:val="Сетка таблицы175"/>
    <w:basedOn w:val="a7"/>
    <w:next w:val="af5"/>
    <w:uiPriority w:val="59"/>
    <w:rsid w:val="00D0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5pt0pt">
    <w:name w:val="Основной текст + 12;5 pt;Интервал 0 pt"/>
    <w:rsid w:val="00D03388"/>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style>
  <w:style w:type="numbering" w:customStyle="1" w:styleId="1380">
    <w:name w:val="Нет списка138"/>
    <w:next w:val="a8"/>
    <w:uiPriority w:val="99"/>
    <w:semiHidden/>
    <w:unhideWhenUsed/>
    <w:rsid w:val="00D03388"/>
  </w:style>
  <w:style w:type="table" w:customStyle="1" w:styleId="176">
    <w:name w:val="Сетка таблицы176"/>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8"/>
    <w:uiPriority w:val="99"/>
    <w:semiHidden/>
    <w:unhideWhenUsed/>
    <w:rsid w:val="00D03388"/>
  </w:style>
  <w:style w:type="table" w:customStyle="1" w:styleId="177">
    <w:name w:val="Сетка таблицы177"/>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1">
    <w:name w:val="Нет списка140"/>
    <w:next w:val="a8"/>
    <w:uiPriority w:val="99"/>
    <w:semiHidden/>
    <w:unhideWhenUsed/>
    <w:rsid w:val="00D03388"/>
  </w:style>
  <w:style w:type="table" w:customStyle="1" w:styleId="178">
    <w:name w:val="Сетка таблицы178"/>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s-clipboard-title">
    <w:name w:val="js-clipboard-title"/>
    <w:basedOn w:val="a5"/>
    <w:rsid w:val="00D03388"/>
    <w:pPr>
      <w:spacing w:before="100" w:beforeAutospacing="1" w:after="100" w:afterAutospacing="1"/>
    </w:pPr>
    <w:rPr>
      <w:rFonts w:eastAsia="Times New Roman"/>
      <w:sz w:val="24"/>
      <w:szCs w:val="24"/>
      <w:lang w:eastAsia="ru-RU"/>
    </w:rPr>
  </w:style>
  <w:style w:type="table" w:customStyle="1" w:styleId="179">
    <w:name w:val="Сетка таблицы179"/>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0">
    <w:name w:val="Сетка таблицы180"/>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
    <w:name w:val="Нет списка141"/>
    <w:next w:val="a8"/>
    <w:uiPriority w:val="99"/>
    <w:semiHidden/>
    <w:unhideWhenUsed/>
    <w:rsid w:val="0069531C"/>
  </w:style>
  <w:style w:type="paragraph" w:customStyle="1" w:styleId="msonormal0">
    <w:name w:val="msonormal"/>
    <w:basedOn w:val="a5"/>
    <w:uiPriority w:val="99"/>
    <w:rsid w:val="0069531C"/>
    <w:pPr>
      <w:spacing w:before="100" w:beforeAutospacing="1" w:after="100" w:afterAutospacing="1"/>
    </w:pPr>
    <w:rPr>
      <w:rFonts w:eastAsia="Times New Roman"/>
      <w:sz w:val="24"/>
      <w:szCs w:val="24"/>
      <w:lang w:eastAsia="ru-RU"/>
    </w:rPr>
  </w:style>
  <w:style w:type="table" w:customStyle="1" w:styleId="1810">
    <w:name w:val="Сетка таблицы181"/>
    <w:basedOn w:val="a7"/>
    <w:next w:val="af5"/>
    <w:uiPriority w:val="59"/>
    <w:rsid w:val="0069531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7"/>
    <w:next w:val="af5"/>
    <w:uiPriority w:val="59"/>
    <w:rsid w:val="00CE028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21">
    <w:name w:val="Нет списка142"/>
    <w:next w:val="a8"/>
    <w:uiPriority w:val="99"/>
    <w:semiHidden/>
    <w:unhideWhenUsed/>
    <w:rsid w:val="00CE0281"/>
  </w:style>
  <w:style w:type="table" w:customStyle="1" w:styleId="183">
    <w:name w:val="Сетка таблицы183"/>
    <w:basedOn w:val="a7"/>
    <w:next w:val="af5"/>
    <w:uiPriority w:val="59"/>
    <w:rsid w:val="00CE0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
    <w:name w:val="Нет списка143"/>
    <w:next w:val="a8"/>
    <w:semiHidden/>
    <w:rsid w:val="00CE0281"/>
  </w:style>
  <w:style w:type="table" w:customStyle="1" w:styleId="184">
    <w:name w:val="Сетка таблицы184"/>
    <w:basedOn w:val="a7"/>
    <w:next w:val="af5"/>
    <w:uiPriority w:val="59"/>
    <w:rsid w:val="00CE0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Unresolved Mention"/>
    <w:basedOn w:val="a6"/>
    <w:uiPriority w:val="99"/>
    <w:semiHidden/>
    <w:unhideWhenUsed/>
    <w:rsid w:val="005B07C2"/>
    <w:rPr>
      <w:color w:val="605E5C"/>
      <w:shd w:val="clear" w:color="auto" w:fill="E1DFDD"/>
    </w:rPr>
  </w:style>
  <w:style w:type="table" w:customStyle="1" w:styleId="3100">
    <w:name w:val="Сетка таблицы310"/>
    <w:basedOn w:val="a7"/>
    <w:uiPriority w:val="59"/>
    <w:rsid w:val="008812DB"/>
    <w:pPr>
      <w:ind w:firstLine="539"/>
      <w:jc w:val="both"/>
    </w:pPr>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0">
    <w:name w:val="Нет списка144"/>
    <w:next w:val="a8"/>
    <w:uiPriority w:val="99"/>
    <w:semiHidden/>
    <w:unhideWhenUsed/>
    <w:rsid w:val="008812DB"/>
  </w:style>
  <w:style w:type="character" w:customStyle="1" w:styleId="6c">
    <w:name w:val="Основной текст (6)_"/>
    <w:basedOn w:val="a6"/>
    <w:link w:val="6d"/>
    <w:rsid w:val="008812DB"/>
    <w:rPr>
      <w:i/>
      <w:iCs/>
      <w:shd w:val="clear" w:color="auto" w:fill="FFFFFF"/>
    </w:rPr>
  </w:style>
  <w:style w:type="character" w:customStyle="1" w:styleId="7c">
    <w:name w:val="Основной текст (7)_"/>
    <w:basedOn w:val="a6"/>
    <w:link w:val="7d"/>
    <w:rsid w:val="008812DB"/>
    <w:rPr>
      <w:b/>
      <w:bCs/>
      <w:i/>
      <w:iCs/>
      <w:spacing w:val="2"/>
      <w:shd w:val="clear" w:color="auto" w:fill="FFFFFF"/>
    </w:rPr>
  </w:style>
  <w:style w:type="character" w:customStyle="1" w:styleId="0pt">
    <w:name w:val="Основной текст + Полужирный;Курсив;Интервал 0 pt"/>
    <w:basedOn w:val="affffd"/>
    <w:rsid w:val="008812DB"/>
    <w:rPr>
      <w:rFonts w:ascii="Times New Roman" w:eastAsia="Times New Roman" w:hAnsi="Times New Roman" w:cs="Times New Roman"/>
      <w:b/>
      <w:bCs/>
      <w:i/>
      <w:iCs/>
      <w:color w:val="000000"/>
      <w:spacing w:val="2"/>
      <w:w w:val="100"/>
      <w:position w:val="0"/>
      <w:sz w:val="24"/>
      <w:szCs w:val="24"/>
      <w:shd w:val="clear" w:color="auto" w:fill="FFFFFF"/>
      <w:lang w:val="ru-RU" w:eastAsia="ru-RU" w:bidi="ru-RU"/>
    </w:rPr>
  </w:style>
  <w:style w:type="character" w:customStyle="1" w:styleId="70pt">
    <w:name w:val="Основной текст (7) + Не курсив;Интервал 0 pt"/>
    <w:basedOn w:val="7c"/>
    <w:rsid w:val="008812DB"/>
    <w:rPr>
      <w:b/>
      <w:bCs/>
      <w:i/>
      <w:iCs/>
      <w:color w:val="000000"/>
      <w:spacing w:val="8"/>
      <w:w w:val="100"/>
      <w:position w:val="0"/>
      <w:sz w:val="24"/>
      <w:szCs w:val="24"/>
      <w:shd w:val="clear" w:color="auto" w:fill="FFFFFF"/>
      <w:lang w:val="ru-RU" w:eastAsia="ru-RU" w:bidi="ru-RU"/>
    </w:rPr>
  </w:style>
  <w:style w:type="character" w:customStyle="1" w:styleId="9TimesNewRoman85pt0pt">
    <w:name w:val="Основной текст (9) + Times New Roman;8;5 pt;Курсив;Интервал 0 pt"/>
    <w:basedOn w:val="95"/>
    <w:rsid w:val="008812DB"/>
    <w:rPr>
      <w:rFonts w:ascii="Times New Roman" w:eastAsia="Times New Roman" w:hAnsi="Times New Roman" w:cs="Times New Roman"/>
      <w:i/>
      <w:iCs/>
      <w:color w:val="000000"/>
      <w:spacing w:val="-3"/>
      <w:w w:val="100"/>
      <w:position w:val="0"/>
      <w:sz w:val="17"/>
      <w:szCs w:val="17"/>
      <w:shd w:val="clear" w:color="auto" w:fill="FFFFFF"/>
      <w:lang w:val="ru-RU" w:eastAsia="ru-RU" w:bidi="ru-RU"/>
    </w:rPr>
  </w:style>
  <w:style w:type="paragraph" w:customStyle="1" w:styleId="4f2">
    <w:name w:val="Основной текст4"/>
    <w:basedOn w:val="a5"/>
    <w:rsid w:val="008812DB"/>
    <w:pPr>
      <w:widowControl w:val="0"/>
      <w:shd w:val="clear" w:color="auto" w:fill="FFFFFF"/>
      <w:spacing w:before="180" w:line="308" w:lineRule="exact"/>
      <w:ind w:hanging="700"/>
      <w:jc w:val="both"/>
    </w:pPr>
    <w:rPr>
      <w:rFonts w:eastAsia="Times New Roman"/>
      <w:spacing w:val="7"/>
      <w:sz w:val="22"/>
      <w:szCs w:val="22"/>
      <w:lang w:eastAsia="en-US"/>
    </w:rPr>
  </w:style>
  <w:style w:type="paragraph" w:customStyle="1" w:styleId="6d">
    <w:name w:val="Основной текст (6)"/>
    <w:basedOn w:val="a5"/>
    <w:link w:val="6c"/>
    <w:rsid w:val="008812DB"/>
    <w:pPr>
      <w:widowControl w:val="0"/>
      <w:shd w:val="clear" w:color="auto" w:fill="FFFFFF"/>
      <w:spacing w:after="60" w:line="0" w:lineRule="atLeast"/>
      <w:jc w:val="center"/>
    </w:pPr>
    <w:rPr>
      <w:rFonts w:eastAsia="Times New Roman"/>
      <w:i/>
      <w:iCs/>
      <w:lang w:eastAsia="ru-RU"/>
    </w:rPr>
  </w:style>
  <w:style w:type="paragraph" w:customStyle="1" w:styleId="7d">
    <w:name w:val="Основной текст (7)"/>
    <w:basedOn w:val="a5"/>
    <w:link w:val="7c"/>
    <w:rsid w:val="008812DB"/>
    <w:pPr>
      <w:widowControl w:val="0"/>
      <w:shd w:val="clear" w:color="auto" w:fill="FFFFFF"/>
      <w:spacing w:before="240" w:line="319" w:lineRule="exact"/>
      <w:jc w:val="center"/>
    </w:pPr>
    <w:rPr>
      <w:rFonts w:eastAsia="Times New Roman"/>
      <w:b/>
      <w:bCs/>
      <w:i/>
      <w:iCs/>
      <w:spacing w:val="2"/>
      <w:lang w:eastAsia="ru-RU"/>
    </w:rPr>
  </w:style>
  <w:style w:type="character" w:customStyle="1" w:styleId="3f6">
    <w:name w:val="Основной текст (3)_"/>
    <w:basedOn w:val="a6"/>
    <w:link w:val="3f7"/>
    <w:rsid w:val="008812DB"/>
    <w:rPr>
      <w:b/>
      <w:bCs/>
      <w:spacing w:val="7"/>
      <w:sz w:val="21"/>
      <w:szCs w:val="21"/>
      <w:shd w:val="clear" w:color="auto" w:fill="FFFFFF"/>
    </w:rPr>
  </w:style>
  <w:style w:type="character" w:customStyle="1" w:styleId="0pt0">
    <w:name w:val="Основной текст + Курсив;Интервал 0 pt"/>
    <w:basedOn w:val="affffd"/>
    <w:rsid w:val="008812DB"/>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paragraph" w:customStyle="1" w:styleId="3f7">
    <w:name w:val="Основной текст (3)"/>
    <w:basedOn w:val="a5"/>
    <w:link w:val="3f6"/>
    <w:rsid w:val="008812DB"/>
    <w:pPr>
      <w:widowControl w:val="0"/>
      <w:shd w:val="clear" w:color="auto" w:fill="FFFFFF"/>
      <w:spacing w:before="300" w:after="360" w:line="0" w:lineRule="atLeast"/>
      <w:jc w:val="both"/>
    </w:pPr>
    <w:rPr>
      <w:rFonts w:eastAsia="Times New Roman"/>
      <w:b/>
      <w:bCs/>
      <w:spacing w:val="7"/>
      <w:sz w:val="21"/>
      <w:szCs w:val="21"/>
      <w:lang w:eastAsia="ru-RU"/>
    </w:rPr>
  </w:style>
  <w:style w:type="character" w:customStyle="1" w:styleId="70pt0">
    <w:name w:val="Основной текст (7) + Не полужирный;Не курсив;Интервал 0 pt"/>
    <w:basedOn w:val="7c"/>
    <w:rsid w:val="008812DB"/>
    <w:rPr>
      <w:b/>
      <w:bCs/>
      <w:i/>
      <w:iCs/>
      <w:smallCaps w:val="0"/>
      <w:strike w:val="0"/>
      <w:color w:val="000000"/>
      <w:spacing w:val="7"/>
      <w:w w:val="100"/>
      <w:position w:val="0"/>
      <w:sz w:val="24"/>
      <w:szCs w:val="24"/>
      <w:u w:val="none"/>
      <w:shd w:val="clear" w:color="auto" w:fill="FFFFFF"/>
      <w:lang w:val="ru-RU" w:eastAsia="ru-RU" w:bidi="ru-RU"/>
    </w:rPr>
  </w:style>
  <w:style w:type="character" w:customStyle="1" w:styleId="60pt">
    <w:name w:val="Основной текст (6) + Не курсив;Интервал 0 pt"/>
    <w:basedOn w:val="6c"/>
    <w:rsid w:val="008812DB"/>
    <w:rPr>
      <w:b w:val="0"/>
      <w:bCs w:val="0"/>
      <w:i/>
      <w:iCs/>
      <w:smallCaps w:val="0"/>
      <w:strike w:val="0"/>
      <w:color w:val="000000"/>
      <w:spacing w:val="7"/>
      <w:w w:val="100"/>
      <w:position w:val="0"/>
      <w:sz w:val="24"/>
      <w:szCs w:val="24"/>
      <w:u w:val="none"/>
      <w:shd w:val="clear" w:color="auto" w:fill="FFFFFF"/>
      <w:lang w:val="ru-RU" w:eastAsia="ru-RU" w:bidi="ru-RU"/>
    </w:rPr>
  </w:style>
  <w:style w:type="character" w:customStyle="1" w:styleId="2ff8">
    <w:name w:val="Колонтитул (2)_"/>
    <w:basedOn w:val="a6"/>
    <w:link w:val="2ff9"/>
    <w:rsid w:val="008812DB"/>
    <w:rPr>
      <w:spacing w:val="6"/>
      <w:sz w:val="13"/>
      <w:szCs w:val="13"/>
      <w:shd w:val="clear" w:color="auto" w:fill="FFFFFF"/>
    </w:rPr>
  </w:style>
  <w:style w:type="paragraph" w:customStyle="1" w:styleId="2ff9">
    <w:name w:val="Колонтитул (2)"/>
    <w:basedOn w:val="a5"/>
    <w:link w:val="2ff8"/>
    <w:rsid w:val="008812DB"/>
    <w:pPr>
      <w:widowControl w:val="0"/>
      <w:shd w:val="clear" w:color="auto" w:fill="FFFFFF"/>
      <w:spacing w:line="0" w:lineRule="atLeast"/>
    </w:pPr>
    <w:rPr>
      <w:rFonts w:eastAsia="Times New Roman"/>
      <w:spacing w:val="6"/>
      <w:sz w:val="13"/>
      <w:szCs w:val="13"/>
      <w:lang w:eastAsia="ru-RU"/>
    </w:rPr>
  </w:style>
  <w:style w:type="character" w:customStyle="1" w:styleId="13pt0pt">
    <w:name w:val="Основной текст + 13 pt;Полужирный;Интервал 0 pt"/>
    <w:basedOn w:val="affffd"/>
    <w:rsid w:val="008812DB"/>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8105pt0pt">
    <w:name w:val="Основной текст (8) + 10;5 pt;Интервал 0 pt"/>
    <w:basedOn w:val="8a"/>
    <w:rsid w:val="008812DB"/>
    <w:rPr>
      <w:rFonts w:ascii="Times New Roman" w:eastAsia="Times New Roman" w:hAnsi="Times New Roman" w:cs="Times New Roman"/>
      <w:b/>
      <w:bCs/>
      <w:i w:val="0"/>
      <w:iCs w:val="0"/>
      <w:smallCaps w:val="0"/>
      <w:strike w:val="0"/>
      <w:color w:val="000000"/>
      <w:spacing w:val="7"/>
      <w:w w:val="100"/>
      <w:position w:val="0"/>
      <w:sz w:val="21"/>
      <w:szCs w:val="21"/>
      <w:u w:val="none"/>
      <w:shd w:val="clear" w:color="auto" w:fill="FFFFFF"/>
      <w:lang w:val="ru-RU" w:eastAsia="ru-RU" w:bidi="ru-RU"/>
    </w:rPr>
  </w:style>
  <w:style w:type="character" w:customStyle="1" w:styleId="613pt">
    <w:name w:val="Основной текст (6) + 13 pt;Полужирный;Не курсив"/>
    <w:basedOn w:val="6c"/>
    <w:rsid w:val="008812DB"/>
    <w:rPr>
      <w:b/>
      <w:bCs/>
      <w:i/>
      <w:iCs/>
      <w:smallCaps w:val="0"/>
      <w:strike w:val="0"/>
      <w:color w:val="000000"/>
      <w:spacing w:val="0"/>
      <w:w w:val="100"/>
      <w:position w:val="0"/>
      <w:sz w:val="26"/>
      <w:szCs w:val="26"/>
      <w:u w:val="none"/>
      <w:shd w:val="clear" w:color="auto" w:fill="FFFFFF"/>
      <w:lang w:val="ru-RU" w:eastAsia="ru-RU" w:bidi="ru-RU"/>
    </w:rPr>
  </w:style>
  <w:style w:type="character" w:customStyle="1" w:styleId="4f3">
    <w:name w:val="Заголовок №4_"/>
    <w:basedOn w:val="a6"/>
    <w:link w:val="4f4"/>
    <w:uiPriority w:val="99"/>
    <w:rsid w:val="008812DB"/>
    <w:rPr>
      <w:b/>
      <w:bCs/>
      <w:spacing w:val="8"/>
      <w:shd w:val="clear" w:color="auto" w:fill="FFFFFF"/>
    </w:rPr>
  </w:style>
  <w:style w:type="paragraph" w:customStyle="1" w:styleId="4f4">
    <w:name w:val="Заголовок №4"/>
    <w:basedOn w:val="a5"/>
    <w:link w:val="4f3"/>
    <w:uiPriority w:val="99"/>
    <w:rsid w:val="008812DB"/>
    <w:pPr>
      <w:widowControl w:val="0"/>
      <w:shd w:val="clear" w:color="auto" w:fill="FFFFFF"/>
      <w:spacing w:line="325" w:lineRule="exact"/>
      <w:jc w:val="both"/>
      <w:outlineLvl w:val="3"/>
    </w:pPr>
    <w:rPr>
      <w:rFonts w:eastAsia="Times New Roman"/>
      <w:b/>
      <w:bCs/>
      <w:spacing w:val="8"/>
      <w:lang w:eastAsia="ru-RU"/>
    </w:rPr>
  </w:style>
  <w:style w:type="character" w:customStyle="1" w:styleId="455pt0pt">
    <w:name w:val="Основной текст (4) + 5;5 pt;Интервал 0 pt"/>
    <w:basedOn w:val="a6"/>
    <w:rsid w:val="008812DB"/>
    <w:rPr>
      <w:rFonts w:ascii="Times New Roman" w:eastAsia="Times New Roman" w:hAnsi="Times New Roman" w:cs="Times New Roman"/>
      <w:b w:val="0"/>
      <w:bCs w:val="0"/>
      <w:i w:val="0"/>
      <w:iCs w:val="0"/>
      <w:smallCaps w:val="0"/>
      <w:strike w:val="0"/>
      <w:color w:val="000000"/>
      <w:spacing w:val="7"/>
      <w:w w:val="100"/>
      <w:position w:val="0"/>
      <w:sz w:val="11"/>
      <w:szCs w:val="11"/>
      <w:u w:val="none"/>
      <w:lang w:val="ru-RU" w:eastAsia="ru-RU" w:bidi="ru-RU"/>
    </w:rPr>
  </w:style>
  <w:style w:type="character" w:customStyle="1" w:styleId="1fff3">
    <w:name w:val="Знак примечания1"/>
    <w:rsid w:val="008812DB"/>
    <w:rPr>
      <w:sz w:val="16"/>
      <w:szCs w:val="16"/>
    </w:rPr>
  </w:style>
  <w:style w:type="table" w:customStyle="1" w:styleId="185">
    <w:name w:val="Сетка таблицы185"/>
    <w:basedOn w:val="a7"/>
    <w:next w:val="af5"/>
    <w:uiPriority w:val="59"/>
    <w:rsid w:val="0072119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50">
    <w:name w:val="Нет списка145"/>
    <w:next w:val="a8"/>
    <w:uiPriority w:val="99"/>
    <w:semiHidden/>
    <w:unhideWhenUsed/>
    <w:rsid w:val="006C071B"/>
  </w:style>
  <w:style w:type="table" w:customStyle="1" w:styleId="186">
    <w:name w:val="Сетка таблицы186"/>
    <w:basedOn w:val="a7"/>
    <w:next w:val="af5"/>
    <w:uiPriority w:val="99"/>
    <w:rsid w:val="006C071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6C071B"/>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StrongEmphasis">
    <w:name w:val="Strong Emphasis"/>
    <w:rsid w:val="006C071B"/>
    <w:rPr>
      <w:b/>
      <w:bCs/>
    </w:rPr>
  </w:style>
  <w:style w:type="table" w:customStyle="1" w:styleId="187">
    <w:name w:val="Сетка таблицы187"/>
    <w:basedOn w:val="a7"/>
    <w:next w:val="af5"/>
    <w:uiPriority w:val="59"/>
    <w:rsid w:val="00E06CBC"/>
    <w:pPr>
      <w:widowControl w:val="0"/>
    </w:pPr>
    <w:rPr>
      <w:rFonts w:ascii="Courier New" w:eastAsia="Courier New" w:hAnsi="Courier New" w:cs="Courier New"/>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
    <w:name w:val="Сетка таблицы188"/>
    <w:basedOn w:val="a7"/>
    <w:next w:val="af5"/>
    <w:uiPriority w:val="59"/>
    <w:rsid w:val="00BE72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9">
    <w:name w:val="Сетка таблицы189"/>
    <w:basedOn w:val="a7"/>
    <w:next w:val="af5"/>
    <w:uiPriority w:val="39"/>
    <w:rsid w:val="00BE72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0">
    <w:name w:val="Нет списка146"/>
    <w:next w:val="a8"/>
    <w:uiPriority w:val="99"/>
    <w:semiHidden/>
    <w:unhideWhenUsed/>
    <w:rsid w:val="00BE7259"/>
  </w:style>
  <w:style w:type="paragraph" w:customStyle="1" w:styleId="xl166">
    <w:name w:val="xl166"/>
    <w:basedOn w:val="a5"/>
    <w:rsid w:val="00BE725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67">
    <w:name w:val="xl167"/>
    <w:basedOn w:val="a5"/>
    <w:rsid w:val="00BE7259"/>
    <w:pPr>
      <w:pBdr>
        <w:top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68">
    <w:name w:val="xl168"/>
    <w:basedOn w:val="a5"/>
    <w:rsid w:val="00BE725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470">
    <w:name w:val="Нет списка147"/>
    <w:next w:val="a8"/>
    <w:uiPriority w:val="99"/>
    <w:semiHidden/>
    <w:unhideWhenUsed/>
    <w:rsid w:val="00533EA8"/>
  </w:style>
  <w:style w:type="numbering" w:customStyle="1" w:styleId="1480">
    <w:name w:val="Нет списка148"/>
    <w:next w:val="a8"/>
    <w:uiPriority w:val="99"/>
    <w:semiHidden/>
    <w:unhideWhenUsed/>
    <w:rsid w:val="00BA68CC"/>
  </w:style>
  <w:style w:type="numbering" w:customStyle="1" w:styleId="1490">
    <w:name w:val="Нет списка149"/>
    <w:next w:val="a8"/>
    <w:uiPriority w:val="99"/>
    <w:semiHidden/>
    <w:unhideWhenUsed/>
    <w:rsid w:val="00BA68CC"/>
  </w:style>
  <w:style w:type="table" w:customStyle="1" w:styleId="1900">
    <w:name w:val="Сетка таблицы190"/>
    <w:basedOn w:val="a7"/>
    <w:next w:val="af5"/>
    <w:uiPriority w:val="59"/>
    <w:rsid w:val="004D659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9b">
    <w:name w:val="Знак Знак9 Знак Знак Знак"/>
    <w:basedOn w:val="a5"/>
    <w:rsid w:val="00D00C08"/>
    <w:pPr>
      <w:spacing w:after="160" w:line="240" w:lineRule="exact"/>
    </w:pPr>
    <w:rPr>
      <w:rFonts w:ascii="Verdana" w:eastAsia="Times New Roman" w:hAnsi="Verdana"/>
      <w:sz w:val="24"/>
      <w:szCs w:val="24"/>
      <w:lang w:val="en-US" w:eastAsia="en-US"/>
    </w:rPr>
  </w:style>
  <w:style w:type="numbering" w:customStyle="1" w:styleId="1501">
    <w:name w:val="Нет списка150"/>
    <w:next w:val="a8"/>
    <w:uiPriority w:val="99"/>
    <w:semiHidden/>
    <w:unhideWhenUsed/>
    <w:rsid w:val="004C11C4"/>
  </w:style>
  <w:style w:type="table" w:customStyle="1" w:styleId="1910">
    <w:name w:val="Сетка таблицы191"/>
    <w:basedOn w:val="a7"/>
    <w:next w:val="af5"/>
    <w:uiPriority w:val="59"/>
    <w:rsid w:val="004C1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topleveltextcentertext">
    <w:name w:val="headertext topleveltext centertext"/>
    <w:basedOn w:val="a5"/>
    <w:rsid w:val="004C11C4"/>
    <w:pPr>
      <w:spacing w:before="100" w:beforeAutospacing="1" w:after="100" w:afterAutospacing="1"/>
    </w:pPr>
    <w:rPr>
      <w:rFonts w:eastAsia="Times New Roman"/>
      <w:sz w:val="24"/>
      <w:szCs w:val="24"/>
      <w:lang w:eastAsia="ru-RU"/>
    </w:rPr>
  </w:style>
  <w:style w:type="numbering" w:customStyle="1" w:styleId="1511">
    <w:name w:val="Нет списка151"/>
    <w:next w:val="a8"/>
    <w:uiPriority w:val="99"/>
    <w:semiHidden/>
    <w:unhideWhenUsed/>
    <w:rsid w:val="00F82E87"/>
  </w:style>
  <w:style w:type="numbering" w:customStyle="1" w:styleId="1521">
    <w:name w:val="Нет списка152"/>
    <w:next w:val="a8"/>
    <w:uiPriority w:val="99"/>
    <w:semiHidden/>
    <w:unhideWhenUsed/>
    <w:rsid w:val="00677B93"/>
  </w:style>
  <w:style w:type="table" w:customStyle="1" w:styleId="192">
    <w:name w:val="Сетка таблицы192"/>
    <w:basedOn w:val="a7"/>
    <w:next w:val="af5"/>
    <w:uiPriority w:val="39"/>
    <w:rsid w:val="00677B9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7"/>
    <w:next w:val="af5"/>
    <w:uiPriority w:val="59"/>
    <w:rsid w:val="007D53B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31">
    <w:name w:val="Нет списка153"/>
    <w:next w:val="a8"/>
    <w:uiPriority w:val="99"/>
    <w:semiHidden/>
    <w:unhideWhenUsed/>
    <w:rsid w:val="007D53BD"/>
  </w:style>
  <w:style w:type="table" w:customStyle="1" w:styleId="194">
    <w:name w:val="Сетка таблицы194"/>
    <w:basedOn w:val="a7"/>
    <w:next w:val="af5"/>
    <w:uiPriority w:val="59"/>
    <w:rsid w:val="007D53B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0">
    <w:name w:val="Нет списка154"/>
    <w:next w:val="a8"/>
    <w:uiPriority w:val="99"/>
    <w:semiHidden/>
    <w:unhideWhenUsed/>
    <w:rsid w:val="000C4230"/>
  </w:style>
  <w:style w:type="table" w:customStyle="1" w:styleId="195">
    <w:name w:val="Сетка таблицы195"/>
    <w:basedOn w:val="a7"/>
    <w:next w:val="af5"/>
    <w:uiPriority w:val="39"/>
    <w:rsid w:val="000C42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50">
    <w:name w:val="Нет списка155"/>
    <w:next w:val="a8"/>
    <w:uiPriority w:val="99"/>
    <w:semiHidden/>
    <w:unhideWhenUsed/>
    <w:rsid w:val="0031086F"/>
  </w:style>
  <w:style w:type="numbering" w:customStyle="1" w:styleId="1560">
    <w:name w:val="Нет списка156"/>
    <w:next w:val="a8"/>
    <w:uiPriority w:val="99"/>
    <w:semiHidden/>
    <w:unhideWhenUsed/>
    <w:rsid w:val="00D82646"/>
  </w:style>
  <w:style w:type="numbering" w:customStyle="1" w:styleId="1570">
    <w:name w:val="Нет списка157"/>
    <w:next w:val="a8"/>
    <w:uiPriority w:val="99"/>
    <w:semiHidden/>
    <w:unhideWhenUsed/>
    <w:rsid w:val="00D82646"/>
  </w:style>
  <w:style w:type="numbering" w:customStyle="1" w:styleId="1580">
    <w:name w:val="Нет списка158"/>
    <w:next w:val="a8"/>
    <w:uiPriority w:val="99"/>
    <w:semiHidden/>
    <w:unhideWhenUsed/>
    <w:rsid w:val="00D82646"/>
  </w:style>
  <w:style w:type="table" w:customStyle="1" w:styleId="196">
    <w:name w:val="Сетка таблицы196"/>
    <w:basedOn w:val="a7"/>
    <w:next w:val="af5"/>
    <w:uiPriority w:val="59"/>
    <w:rsid w:val="0037372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7">
    <w:name w:val="Сетка таблицы197"/>
    <w:basedOn w:val="a7"/>
    <w:next w:val="af5"/>
    <w:uiPriority w:val="59"/>
    <w:rsid w:val="00373725"/>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90">
    <w:name w:val="Нет списка159"/>
    <w:next w:val="a8"/>
    <w:semiHidden/>
    <w:rsid w:val="00373725"/>
  </w:style>
  <w:style w:type="character" w:customStyle="1" w:styleId="Absatz-Standardschriftart">
    <w:name w:val="Absatz-Standardschriftart"/>
    <w:rsid w:val="00373725"/>
  </w:style>
  <w:style w:type="character" w:customStyle="1" w:styleId="WW-Absatz-Standardschriftart">
    <w:name w:val="WW-Absatz-Standardschriftart"/>
    <w:rsid w:val="00373725"/>
  </w:style>
  <w:style w:type="character" w:customStyle="1" w:styleId="WW-Absatz-Standardschriftart1">
    <w:name w:val="WW-Absatz-Standardschriftart1"/>
    <w:rsid w:val="00373725"/>
  </w:style>
  <w:style w:type="character" w:customStyle="1" w:styleId="WW-Absatz-Standardschriftart11">
    <w:name w:val="WW-Absatz-Standardschriftart11"/>
    <w:rsid w:val="00373725"/>
  </w:style>
  <w:style w:type="character" w:customStyle="1" w:styleId="WW-Absatz-Standardschriftart111">
    <w:name w:val="WW-Absatz-Standardschriftart111"/>
    <w:rsid w:val="00373725"/>
  </w:style>
  <w:style w:type="character" w:customStyle="1" w:styleId="WW-Absatz-Standardschriftart1111">
    <w:name w:val="WW-Absatz-Standardschriftart1111"/>
    <w:rsid w:val="00373725"/>
  </w:style>
  <w:style w:type="character" w:customStyle="1" w:styleId="WW-Absatz-Standardschriftart11111">
    <w:name w:val="WW-Absatz-Standardschriftart11111"/>
    <w:rsid w:val="00373725"/>
  </w:style>
  <w:style w:type="character" w:customStyle="1" w:styleId="WW-Absatz-Standardschriftart111111">
    <w:name w:val="WW-Absatz-Standardschriftart111111"/>
    <w:rsid w:val="00373725"/>
  </w:style>
  <w:style w:type="character" w:customStyle="1" w:styleId="WW-Absatz-Standardschriftart1111111">
    <w:name w:val="WW-Absatz-Standardschriftart1111111"/>
    <w:rsid w:val="00373725"/>
  </w:style>
  <w:style w:type="character" w:customStyle="1" w:styleId="WW-Absatz-Standardschriftart11111111">
    <w:name w:val="WW-Absatz-Standardschriftart11111111"/>
    <w:rsid w:val="00373725"/>
  </w:style>
  <w:style w:type="character" w:customStyle="1" w:styleId="WW-Absatz-Standardschriftart111111111">
    <w:name w:val="WW-Absatz-Standardschriftart111111111"/>
    <w:rsid w:val="00373725"/>
  </w:style>
  <w:style w:type="character" w:customStyle="1" w:styleId="WW-Absatz-Standardschriftart1111111111">
    <w:name w:val="WW-Absatz-Standardschriftart1111111111"/>
    <w:rsid w:val="00373725"/>
  </w:style>
  <w:style w:type="character" w:customStyle="1" w:styleId="WW-Absatz-Standardschriftart11111111111">
    <w:name w:val="WW-Absatz-Standardschriftart11111111111"/>
    <w:rsid w:val="00373725"/>
  </w:style>
  <w:style w:type="character" w:customStyle="1" w:styleId="WW-Absatz-Standardschriftart111111111111">
    <w:name w:val="WW-Absatz-Standardschriftart111111111111"/>
    <w:rsid w:val="00373725"/>
  </w:style>
  <w:style w:type="character" w:customStyle="1" w:styleId="1fff4">
    <w:name w:val="Основной шрифт абзаца1"/>
    <w:rsid w:val="00373725"/>
  </w:style>
  <w:style w:type="character" w:customStyle="1" w:styleId="afffffffffe">
    <w:name w:val="Символ нумерации"/>
    <w:rsid w:val="00373725"/>
  </w:style>
  <w:style w:type="paragraph" w:customStyle="1" w:styleId="1fff5">
    <w:name w:val="Название1"/>
    <w:basedOn w:val="a5"/>
    <w:link w:val="affffffffff"/>
    <w:qFormat/>
    <w:rsid w:val="00373725"/>
    <w:pPr>
      <w:suppressLineNumbers/>
      <w:suppressAutoHyphens/>
      <w:spacing w:before="120" w:after="120"/>
    </w:pPr>
    <w:rPr>
      <w:rFonts w:ascii="Arial" w:eastAsia="Times New Roman" w:hAnsi="Arial" w:cs="Tahoma"/>
      <w:i/>
      <w:iCs/>
      <w:szCs w:val="24"/>
      <w:lang w:eastAsia="ar-SA"/>
    </w:rPr>
  </w:style>
  <w:style w:type="paragraph" w:customStyle="1" w:styleId="1fff6">
    <w:name w:val="Указатель1"/>
    <w:basedOn w:val="a5"/>
    <w:rsid w:val="00373725"/>
    <w:pPr>
      <w:suppressLineNumbers/>
      <w:suppressAutoHyphens/>
    </w:pPr>
    <w:rPr>
      <w:rFonts w:ascii="Arial" w:eastAsia="Times New Roman" w:hAnsi="Arial" w:cs="Tahoma"/>
      <w:sz w:val="28"/>
      <w:lang w:eastAsia="ar-SA"/>
    </w:rPr>
  </w:style>
  <w:style w:type="paragraph" w:customStyle="1" w:styleId="affffffffff0">
    <w:name w:val="ОФСЕТ"/>
    <w:basedOn w:val="a5"/>
    <w:rsid w:val="00373725"/>
    <w:pPr>
      <w:suppressAutoHyphens/>
      <w:spacing w:line="360" w:lineRule="auto"/>
      <w:ind w:firstLine="284"/>
    </w:pPr>
    <w:rPr>
      <w:rFonts w:ascii="Arial" w:eastAsia="Times New Roman" w:hAnsi="Arial" w:cs="Arial"/>
      <w:sz w:val="24"/>
      <w:szCs w:val="24"/>
      <w:lang w:eastAsia="ar-SA"/>
    </w:rPr>
  </w:style>
  <w:style w:type="paragraph" w:customStyle="1" w:styleId="affffffffff1">
    <w:name w:val="Содержимое врезки"/>
    <w:basedOn w:val="afe"/>
    <w:rsid w:val="00373725"/>
    <w:pPr>
      <w:suppressAutoHyphens/>
      <w:jc w:val="center"/>
    </w:pPr>
    <w:rPr>
      <w:b/>
      <w:szCs w:val="20"/>
      <w:lang w:val="ru-RU" w:eastAsia="ar-SA"/>
    </w:rPr>
  </w:style>
  <w:style w:type="paragraph" w:customStyle="1" w:styleId="affffffffff2">
    <w:name w:val="Заголовок таблицы"/>
    <w:basedOn w:val="affff4"/>
    <w:rsid w:val="00373725"/>
    <w:pPr>
      <w:jc w:val="center"/>
    </w:pPr>
    <w:rPr>
      <w:rFonts w:eastAsia="Times New Roman"/>
      <w:b/>
      <w:bCs/>
      <w:sz w:val="28"/>
      <w:szCs w:val="20"/>
    </w:rPr>
  </w:style>
  <w:style w:type="table" w:customStyle="1" w:styleId="198">
    <w:name w:val="Сетка таблицы198"/>
    <w:basedOn w:val="a7"/>
    <w:next w:val="af5"/>
    <w:rsid w:val="003737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0">
    <w:name w:val="conspluscell"/>
    <w:basedOn w:val="a5"/>
    <w:rsid w:val="00373725"/>
    <w:pPr>
      <w:suppressAutoHyphens/>
      <w:spacing w:before="280" w:after="280"/>
    </w:pPr>
    <w:rPr>
      <w:rFonts w:eastAsia="Times New Roman"/>
      <w:sz w:val="24"/>
      <w:szCs w:val="24"/>
      <w:lang w:eastAsia="zh-CN"/>
    </w:rPr>
  </w:style>
  <w:style w:type="paragraph" w:customStyle="1" w:styleId="affffffffff3">
    <w:basedOn w:val="a5"/>
    <w:next w:val="aff3"/>
    <w:unhideWhenUsed/>
    <w:rsid w:val="00373725"/>
    <w:pPr>
      <w:spacing w:before="100" w:beforeAutospacing="1" w:after="100" w:afterAutospacing="1"/>
    </w:pPr>
    <w:rPr>
      <w:rFonts w:eastAsia="Times New Roman"/>
      <w:sz w:val="24"/>
      <w:szCs w:val="24"/>
      <w:lang w:eastAsia="ru-RU"/>
    </w:rPr>
  </w:style>
  <w:style w:type="paragraph" w:customStyle="1" w:styleId="OEM">
    <w:name w:val="Нормальный (OEM)"/>
    <w:basedOn w:val="a5"/>
    <w:next w:val="a5"/>
    <w:rsid w:val="00373725"/>
    <w:pPr>
      <w:widowControl w:val="0"/>
      <w:autoSpaceDE w:val="0"/>
      <w:autoSpaceDN w:val="0"/>
      <w:adjustRightInd w:val="0"/>
      <w:jc w:val="both"/>
    </w:pPr>
    <w:rPr>
      <w:rFonts w:ascii="Courier New" w:eastAsia="Times New Roman" w:hAnsi="Courier New" w:cs="Courier New"/>
      <w:lang w:eastAsia="ru-RU"/>
    </w:rPr>
  </w:style>
  <w:style w:type="table" w:customStyle="1" w:styleId="199">
    <w:name w:val="Сетка таблицы199"/>
    <w:basedOn w:val="a7"/>
    <w:next w:val="af5"/>
    <w:uiPriority w:val="39"/>
    <w:rsid w:val="00A95BA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02">
    <w:name w:val="Основной текст70"/>
    <w:basedOn w:val="a5"/>
    <w:rsid w:val="00A95BAC"/>
    <w:pPr>
      <w:shd w:val="clear" w:color="auto" w:fill="FFFFFF"/>
      <w:spacing w:before="60" w:after="60" w:line="101" w:lineRule="exact"/>
      <w:jc w:val="right"/>
    </w:pPr>
    <w:rPr>
      <w:rFonts w:eastAsia="Times New Roman"/>
      <w:sz w:val="9"/>
      <w:szCs w:val="9"/>
      <w:lang w:eastAsia="ru-RU"/>
    </w:rPr>
  </w:style>
  <w:style w:type="character" w:customStyle="1" w:styleId="14a">
    <w:name w:val="Основной текст14"/>
    <w:basedOn w:val="a6"/>
    <w:uiPriority w:val="99"/>
    <w:rsid w:val="00A95BAC"/>
    <w:rPr>
      <w:rFonts w:ascii="Times New Roman" w:hAnsi="Times New Roman" w:cs="Times New Roman" w:hint="default"/>
      <w:sz w:val="9"/>
      <w:szCs w:val="9"/>
      <w:shd w:val="clear" w:color="auto" w:fill="FFFFFF"/>
    </w:rPr>
  </w:style>
  <w:style w:type="character" w:customStyle="1" w:styleId="13a">
    <w:name w:val="Основной текст13"/>
    <w:basedOn w:val="affffd"/>
    <w:uiPriority w:val="99"/>
    <w:rsid w:val="00A95BAC"/>
    <w:rPr>
      <w:sz w:val="9"/>
      <w:szCs w:val="9"/>
      <w:shd w:val="clear" w:color="auto" w:fill="FFFFFF"/>
    </w:rPr>
  </w:style>
  <w:style w:type="character" w:customStyle="1" w:styleId="17a">
    <w:name w:val="Основной текст17"/>
    <w:basedOn w:val="affffd"/>
    <w:uiPriority w:val="99"/>
    <w:rsid w:val="00A95BAC"/>
    <w:rPr>
      <w:sz w:val="9"/>
      <w:szCs w:val="9"/>
      <w:shd w:val="clear" w:color="auto" w:fill="FFFFFF"/>
    </w:rPr>
  </w:style>
  <w:style w:type="character" w:customStyle="1" w:styleId="18a">
    <w:name w:val="Основной текст18"/>
    <w:basedOn w:val="affffd"/>
    <w:uiPriority w:val="99"/>
    <w:rsid w:val="00A95BAC"/>
    <w:rPr>
      <w:sz w:val="9"/>
      <w:szCs w:val="9"/>
      <w:shd w:val="clear" w:color="auto" w:fill="FFFFFF"/>
    </w:rPr>
  </w:style>
  <w:style w:type="character" w:customStyle="1" w:styleId="19a">
    <w:name w:val="Основной текст19"/>
    <w:basedOn w:val="affffd"/>
    <w:uiPriority w:val="99"/>
    <w:rsid w:val="00A95BAC"/>
    <w:rPr>
      <w:rFonts w:ascii="Times New Roman" w:hAnsi="Times New Roman" w:cs="Times New Roman" w:hint="default"/>
      <w:sz w:val="9"/>
      <w:szCs w:val="9"/>
      <w:shd w:val="clear" w:color="auto" w:fill="FFFFFF"/>
    </w:rPr>
  </w:style>
  <w:style w:type="character" w:customStyle="1" w:styleId="11f3">
    <w:name w:val="Основной текст11"/>
    <w:basedOn w:val="affffd"/>
    <w:uiPriority w:val="99"/>
    <w:rsid w:val="00A95BAC"/>
    <w:rPr>
      <w:rFonts w:ascii="Times New Roman" w:hAnsi="Times New Roman" w:cs="Times New Roman" w:hint="default"/>
      <w:sz w:val="9"/>
      <w:szCs w:val="9"/>
      <w:shd w:val="clear" w:color="auto" w:fill="FFFFFF"/>
    </w:rPr>
  </w:style>
  <w:style w:type="character" w:customStyle="1" w:styleId="12b">
    <w:name w:val="Основной текст12"/>
    <w:basedOn w:val="affffd"/>
    <w:uiPriority w:val="99"/>
    <w:rsid w:val="00A95BAC"/>
    <w:rPr>
      <w:rFonts w:ascii="Times New Roman" w:hAnsi="Times New Roman" w:cs="Times New Roman" w:hint="default"/>
      <w:sz w:val="9"/>
      <w:szCs w:val="9"/>
      <w:shd w:val="clear" w:color="auto" w:fill="FFFFFF"/>
    </w:rPr>
  </w:style>
  <w:style w:type="character" w:customStyle="1" w:styleId="9c">
    <w:name w:val="Основной текст9"/>
    <w:basedOn w:val="a6"/>
    <w:uiPriority w:val="99"/>
    <w:rsid w:val="00A95BAC"/>
    <w:rPr>
      <w:rFonts w:ascii="Times New Roman" w:hAnsi="Times New Roman" w:cs="Times New Roman" w:hint="default"/>
      <w:spacing w:val="0"/>
      <w:sz w:val="9"/>
      <w:szCs w:val="9"/>
    </w:rPr>
  </w:style>
  <w:style w:type="character" w:customStyle="1" w:styleId="10e">
    <w:name w:val="Основной текст10"/>
    <w:basedOn w:val="a6"/>
    <w:uiPriority w:val="99"/>
    <w:rsid w:val="00A95BAC"/>
    <w:rPr>
      <w:rFonts w:ascii="Times New Roman" w:hAnsi="Times New Roman" w:cs="Times New Roman" w:hint="default"/>
      <w:spacing w:val="0"/>
      <w:sz w:val="9"/>
      <w:szCs w:val="9"/>
    </w:rPr>
  </w:style>
  <w:style w:type="numbering" w:customStyle="1" w:styleId="1601">
    <w:name w:val="Нет списка160"/>
    <w:next w:val="a8"/>
    <w:uiPriority w:val="99"/>
    <w:semiHidden/>
    <w:unhideWhenUsed/>
    <w:rsid w:val="00463FF3"/>
  </w:style>
  <w:style w:type="table" w:customStyle="1" w:styleId="2000">
    <w:name w:val="Сетка таблицы200"/>
    <w:basedOn w:val="a7"/>
    <w:next w:val="af5"/>
    <w:uiPriority w:val="59"/>
    <w:rsid w:val="00463FF3"/>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
    <w:name w:val="Нет списка161"/>
    <w:next w:val="a8"/>
    <w:uiPriority w:val="99"/>
    <w:semiHidden/>
    <w:unhideWhenUsed/>
    <w:rsid w:val="00463FF3"/>
  </w:style>
  <w:style w:type="table" w:customStyle="1" w:styleId="2011">
    <w:name w:val="Сетка таблицы201"/>
    <w:basedOn w:val="a7"/>
    <w:next w:val="af5"/>
    <w:uiPriority w:val="39"/>
    <w:rsid w:val="00463FF3"/>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0">
    <w:name w:val="Сетка таблицы202"/>
    <w:basedOn w:val="a7"/>
    <w:next w:val="af5"/>
    <w:uiPriority w:val="59"/>
    <w:rsid w:val="004A1ED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20">
    <w:name w:val="Нет списка162"/>
    <w:next w:val="a8"/>
    <w:uiPriority w:val="99"/>
    <w:semiHidden/>
    <w:unhideWhenUsed/>
    <w:rsid w:val="004A1EDE"/>
  </w:style>
  <w:style w:type="table" w:customStyle="1" w:styleId="203">
    <w:name w:val="Сетка таблицы203"/>
    <w:basedOn w:val="a7"/>
    <w:next w:val="af5"/>
    <w:uiPriority w:val="59"/>
    <w:rsid w:val="004A1E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0">
    <w:name w:val="Нет списка163"/>
    <w:next w:val="a8"/>
    <w:uiPriority w:val="99"/>
    <w:semiHidden/>
    <w:unhideWhenUsed/>
    <w:rsid w:val="004A1EDE"/>
  </w:style>
  <w:style w:type="paragraph" w:customStyle="1" w:styleId="ConsPlusTextList">
    <w:name w:val="ConsPlusTextList"/>
    <w:uiPriority w:val="99"/>
    <w:rsid w:val="004A1EDE"/>
    <w:pPr>
      <w:widowControl w:val="0"/>
      <w:autoSpaceDE w:val="0"/>
      <w:autoSpaceDN w:val="0"/>
      <w:adjustRightInd w:val="0"/>
    </w:pPr>
    <w:rPr>
      <w:rFonts w:ascii="Arial" w:hAnsi="Arial" w:cs="Arial"/>
    </w:rPr>
  </w:style>
  <w:style w:type="paragraph" w:customStyle="1" w:styleId="ConsPlusTextList1">
    <w:name w:val="ConsPlusTextList1"/>
    <w:uiPriority w:val="99"/>
    <w:rsid w:val="004A1EDE"/>
    <w:pPr>
      <w:widowControl w:val="0"/>
      <w:autoSpaceDE w:val="0"/>
      <w:autoSpaceDN w:val="0"/>
      <w:adjustRightInd w:val="0"/>
    </w:pPr>
    <w:rPr>
      <w:rFonts w:ascii="Arial" w:hAnsi="Arial" w:cs="Arial"/>
    </w:rPr>
  </w:style>
  <w:style w:type="table" w:customStyle="1" w:styleId="204">
    <w:name w:val="Сетка таблицы204"/>
    <w:basedOn w:val="a7"/>
    <w:next w:val="af5"/>
    <w:uiPriority w:val="39"/>
    <w:rsid w:val="004A1EDE"/>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0">
    <w:name w:val="Сетка таблицы1100"/>
    <w:basedOn w:val="a7"/>
    <w:next w:val="af5"/>
    <w:uiPriority w:val="59"/>
    <w:rsid w:val="004A1EDE"/>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5">
    <w:name w:val="Сетка таблицы205"/>
    <w:basedOn w:val="a7"/>
    <w:next w:val="af5"/>
    <w:uiPriority w:val="59"/>
    <w:rsid w:val="004A1ED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6">
    <w:name w:val="Сетка таблицы206"/>
    <w:basedOn w:val="a7"/>
    <w:next w:val="af5"/>
    <w:uiPriority w:val="59"/>
    <w:rsid w:val="004A1ED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0">
    <w:name w:val="Нет списка164"/>
    <w:next w:val="a8"/>
    <w:uiPriority w:val="99"/>
    <w:semiHidden/>
    <w:unhideWhenUsed/>
    <w:rsid w:val="00BC34BE"/>
  </w:style>
  <w:style w:type="table" w:customStyle="1" w:styleId="207">
    <w:name w:val="Сетка таблицы207"/>
    <w:basedOn w:val="a7"/>
    <w:next w:val="af5"/>
    <w:uiPriority w:val="59"/>
    <w:rsid w:val="00BC34BE"/>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BC34BE"/>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5"/>
    <w:uiPriority w:val="1"/>
    <w:qFormat/>
    <w:rsid w:val="00BC34BE"/>
    <w:pPr>
      <w:widowControl w:val="0"/>
      <w:autoSpaceDE w:val="0"/>
      <w:autoSpaceDN w:val="0"/>
    </w:pPr>
    <w:rPr>
      <w:rFonts w:ascii="Cambria" w:eastAsia="Cambria" w:hAnsi="Cambria" w:cs="Cambria"/>
      <w:sz w:val="22"/>
      <w:szCs w:val="22"/>
      <w:lang w:eastAsia="en-US"/>
    </w:rPr>
  </w:style>
  <w:style w:type="table" w:customStyle="1" w:styleId="208">
    <w:name w:val="Сетка таблицы208"/>
    <w:basedOn w:val="a7"/>
    <w:next w:val="af5"/>
    <w:uiPriority w:val="59"/>
    <w:rsid w:val="002B3F8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xtendedtext-short">
    <w:name w:val="extendedtext-short"/>
    <w:basedOn w:val="a6"/>
    <w:rsid w:val="002B3F8D"/>
  </w:style>
  <w:style w:type="table" w:customStyle="1" w:styleId="209">
    <w:name w:val="Сетка таблицы209"/>
    <w:basedOn w:val="a7"/>
    <w:next w:val="af5"/>
    <w:uiPriority w:val="59"/>
    <w:rsid w:val="008F366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50">
    <w:name w:val="Нет списка165"/>
    <w:next w:val="a8"/>
    <w:uiPriority w:val="99"/>
    <w:semiHidden/>
    <w:unhideWhenUsed/>
    <w:rsid w:val="008F3662"/>
  </w:style>
  <w:style w:type="paragraph" w:customStyle="1" w:styleId="xl169">
    <w:name w:val="xl169"/>
    <w:basedOn w:val="a5"/>
    <w:rsid w:val="008F3662"/>
    <w:pPr>
      <w:pBdr>
        <w:right w:val="single" w:sz="4" w:space="0" w:color="auto"/>
      </w:pBdr>
      <w:spacing w:before="100" w:beforeAutospacing="1" w:after="100" w:afterAutospacing="1"/>
      <w:textAlignment w:val="center"/>
    </w:pPr>
    <w:rPr>
      <w:rFonts w:eastAsia="Times New Roman"/>
      <w:sz w:val="24"/>
      <w:szCs w:val="24"/>
      <w:lang w:eastAsia="ru-RU"/>
    </w:rPr>
  </w:style>
  <w:style w:type="paragraph" w:customStyle="1" w:styleId="xl170">
    <w:name w:val="xl170"/>
    <w:basedOn w:val="a5"/>
    <w:rsid w:val="008F3662"/>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lang w:eastAsia="ru-RU"/>
    </w:rPr>
  </w:style>
  <w:style w:type="paragraph" w:customStyle="1" w:styleId="xl171">
    <w:name w:val="xl171"/>
    <w:basedOn w:val="a5"/>
    <w:rsid w:val="008F366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660">
    <w:name w:val="Нет списка166"/>
    <w:next w:val="a8"/>
    <w:uiPriority w:val="99"/>
    <w:semiHidden/>
    <w:unhideWhenUsed/>
    <w:rsid w:val="00EA1235"/>
  </w:style>
  <w:style w:type="table" w:customStyle="1" w:styleId="2120">
    <w:name w:val="Сетка таблицы212"/>
    <w:basedOn w:val="a7"/>
    <w:next w:val="af5"/>
    <w:uiPriority w:val="59"/>
    <w:rsid w:val="00EA123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7"/>
    <w:next w:val="af5"/>
    <w:uiPriority w:val="59"/>
    <w:rsid w:val="00EA123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70">
    <w:name w:val="Нет списка167"/>
    <w:next w:val="a8"/>
    <w:uiPriority w:val="99"/>
    <w:semiHidden/>
    <w:unhideWhenUsed/>
    <w:rsid w:val="00637293"/>
  </w:style>
  <w:style w:type="character" w:customStyle="1" w:styleId="4111">
    <w:name w:val="4 МГП 1.1.1 Знак"/>
    <w:link w:val="41110"/>
    <w:uiPriority w:val="99"/>
    <w:locked/>
    <w:rsid w:val="00637293"/>
    <w:rPr>
      <w:b/>
      <w:i/>
      <w:sz w:val="28"/>
    </w:rPr>
  </w:style>
  <w:style w:type="paragraph" w:customStyle="1" w:styleId="41110">
    <w:name w:val="4 МГП 1.1.1"/>
    <w:basedOn w:val="a5"/>
    <w:next w:val="a5"/>
    <w:link w:val="4111"/>
    <w:uiPriority w:val="99"/>
    <w:qFormat/>
    <w:rsid w:val="00637293"/>
    <w:pPr>
      <w:spacing w:before="240" w:after="120" w:line="276" w:lineRule="auto"/>
      <w:ind w:firstLine="709"/>
      <w:jc w:val="both"/>
      <w:outlineLvl w:val="3"/>
    </w:pPr>
    <w:rPr>
      <w:rFonts w:eastAsia="Times New Roman"/>
      <w:b/>
      <w:i/>
      <w:sz w:val="28"/>
      <w:lang w:eastAsia="ru-RU"/>
    </w:rPr>
  </w:style>
  <w:style w:type="table" w:customStyle="1" w:styleId="2140">
    <w:name w:val="Сетка таблицы214"/>
    <w:basedOn w:val="a7"/>
    <w:next w:val="af5"/>
    <w:rsid w:val="00637293"/>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7"/>
    <w:uiPriority w:val="39"/>
    <w:rsid w:val="00637293"/>
    <w:rPr>
      <w:rFonts w:ascii="Calibri" w:hAnsi="Calibri"/>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50">
    <w:name w:val="Сетка таблицы215"/>
    <w:basedOn w:val="a7"/>
    <w:next w:val="af5"/>
    <w:uiPriority w:val="59"/>
    <w:rsid w:val="0060208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80">
    <w:name w:val="Нет списка168"/>
    <w:next w:val="a8"/>
    <w:uiPriority w:val="99"/>
    <w:semiHidden/>
    <w:unhideWhenUsed/>
    <w:rsid w:val="0075170A"/>
  </w:style>
  <w:style w:type="numbering" w:customStyle="1" w:styleId="1690">
    <w:name w:val="Нет списка169"/>
    <w:next w:val="a8"/>
    <w:uiPriority w:val="99"/>
    <w:semiHidden/>
    <w:unhideWhenUsed/>
    <w:rsid w:val="0075170A"/>
  </w:style>
  <w:style w:type="numbering" w:customStyle="1" w:styleId="1701">
    <w:name w:val="Нет списка170"/>
    <w:next w:val="a8"/>
    <w:uiPriority w:val="99"/>
    <w:semiHidden/>
    <w:unhideWhenUsed/>
    <w:rsid w:val="0075170A"/>
  </w:style>
  <w:style w:type="paragraph" w:customStyle="1" w:styleId="18">
    <w:name w:val="Гиперссылка1"/>
    <w:link w:val="af6"/>
    <w:rsid w:val="002515F8"/>
    <w:rPr>
      <w:color w:val="0000FF"/>
      <w:u w:val="single"/>
    </w:rPr>
  </w:style>
  <w:style w:type="character" w:customStyle="1" w:styleId="affffffffff">
    <w:name w:val="Название Знак"/>
    <w:basedOn w:val="a6"/>
    <w:link w:val="1fff5"/>
    <w:locked/>
    <w:rsid w:val="006347AB"/>
    <w:rPr>
      <w:rFonts w:ascii="Arial" w:hAnsi="Arial" w:cs="Tahoma"/>
      <w:i/>
      <w:iCs/>
      <w:szCs w:val="24"/>
      <w:lang w:eastAsia="ar-SA"/>
    </w:rPr>
  </w:style>
  <w:style w:type="numbering" w:customStyle="1" w:styleId="1711">
    <w:name w:val="Нет списка171"/>
    <w:next w:val="a8"/>
    <w:uiPriority w:val="99"/>
    <w:semiHidden/>
    <w:unhideWhenUsed/>
    <w:rsid w:val="00CB1058"/>
  </w:style>
  <w:style w:type="numbering" w:customStyle="1" w:styleId="1720">
    <w:name w:val="Нет списка172"/>
    <w:next w:val="a8"/>
    <w:uiPriority w:val="99"/>
    <w:semiHidden/>
    <w:unhideWhenUsed/>
    <w:rsid w:val="00B73614"/>
  </w:style>
  <w:style w:type="numbering" w:customStyle="1" w:styleId="1730">
    <w:name w:val="Нет списка173"/>
    <w:next w:val="a8"/>
    <w:uiPriority w:val="99"/>
    <w:semiHidden/>
    <w:unhideWhenUsed/>
    <w:rsid w:val="00B73614"/>
  </w:style>
  <w:style w:type="table" w:customStyle="1" w:styleId="2160">
    <w:name w:val="Сетка таблицы216"/>
    <w:basedOn w:val="a7"/>
    <w:next w:val="af5"/>
    <w:uiPriority w:val="59"/>
    <w:rsid w:val="00883F5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70">
    <w:name w:val="Сетка таблицы217"/>
    <w:basedOn w:val="a7"/>
    <w:next w:val="af5"/>
    <w:uiPriority w:val="59"/>
    <w:rsid w:val="00883F5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0">
    <w:name w:val="Сетка таблицы218"/>
    <w:basedOn w:val="a7"/>
    <w:next w:val="af5"/>
    <w:uiPriority w:val="59"/>
    <w:rsid w:val="00883F5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90">
    <w:name w:val="Сетка таблицы219"/>
    <w:basedOn w:val="a7"/>
    <w:next w:val="af5"/>
    <w:uiPriority w:val="59"/>
    <w:rsid w:val="00963619"/>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0">
    <w:name w:val="Сетка таблицы220"/>
    <w:basedOn w:val="a7"/>
    <w:next w:val="af5"/>
    <w:uiPriority w:val="59"/>
    <w:rsid w:val="0021320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0">
    <w:name w:val="Сетка таблицы221"/>
    <w:basedOn w:val="a7"/>
    <w:next w:val="af5"/>
    <w:uiPriority w:val="59"/>
    <w:rsid w:val="0021320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
    <w:name w:val="Сетка таблицы222"/>
    <w:basedOn w:val="a7"/>
    <w:next w:val="af5"/>
    <w:uiPriority w:val="59"/>
    <w:rsid w:val="00DA60AB"/>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40">
    <w:name w:val="Нет списка174"/>
    <w:next w:val="a8"/>
    <w:uiPriority w:val="99"/>
    <w:semiHidden/>
    <w:unhideWhenUsed/>
    <w:rsid w:val="00CA20FA"/>
  </w:style>
  <w:style w:type="character" w:customStyle="1" w:styleId="HTML10">
    <w:name w:val="Стандартный HTML Знак1"/>
    <w:basedOn w:val="a6"/>
    <w:semiHidden/>
    <w:rsid w:val="00CA20FA"/>
    <w:rPr>
      <w:rFonts w:ascii="Consolas" w:hAnsi="Consolas"/>
    </w:rPr>
  </w:style>
  <w:style w:type="table" w:customStyle="1" w:styleId="223">
    <w:name w:val="Сетка таблицы223"/>
    <w:basedOn w:val="a7"/>
    <w:next w:val="af5"/>
    <w:uiPriority w:val="59"/>
    <w:rsid w:val="00CA20FA"/>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7"/>
    <w:next w:val="af5"/>
    <w:uiPriority w:val="59"/>
    <w:rsid w:val="001249F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50">
    <w:name w:val="Нет списка175"/>
    <w:next w:val="a8"/>
    <w:uiPriority w:val="99"/>
    <w:semiHidden/>
    <w:unhideWhenUsed/>
    <w:rsid w:val="001249FC"/>
  </w:style>
  <w:style w:type="table" w:customStyle="1" w:styleId="225">
    <w:name w:val="Сетка таблицы225"/>
    <w:basedOn w:val="a7"/>
    <w:next w:val="af5"/>
    <w:uiPriority w:val="59"/>
    <w:rsid w:val="0035031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6">
    <w:name w:val="Сетка таблицы226"/>
    <w:basedOn w:val="a7"/>
    <w:next w:val="af5"/>
    <w:uiPriority w:val="59"/>
    <w:rsid w:val="0035031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60">
    <w:name w:val="Нет списка176"/>
    <w:next w:val="a8"/>
    <w:uiPriority w:val="99"/>
    <w:semiHidden/>
    <w:unhideWhenUsed/>
    <w:rsid w:val="0035031D"/>
  </w:style>
  <w:style w:type="table" w:customStyle="1" w:styleId="227">
    <w:name w:val="Сетка таблицы227"/>
    <w:basedOn w:val="a7"/>
    <w:next w:val="af5"/>
    <w:uiPriority w:val="59"/>
    <w:rsid w:val="0035031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2">
    <w:name w:val="Сетка таблицы1102"/>
    <w:basedOn w:val="a7"/>
    <w:uiPriority w:val="59"/>
    <w:rsid w:val="00C4110A"/>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70">
    <w:name w:val="Нет списка177"/>
    <w:next w:val="a8"/>
    <w:uiPriority w:val="99"/>
    <w:semiHidden/>
    <w:unhideWhenUsed/>
    <w:rsid w:val="00C4110A"/>
  </w:style>
  <w:style w:type="table" w:customStyle="1" w:styleId="228">
    <w:name w:val="Сетка таблицы228"/>
    <w:basedOn w:val="a7"/>
    <w:next w:val="af5"/>
    <w:uiPriority w:val="59"/>
    <w:rsid w:val="00C411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7"/>
    <w:uiPriority w:val="99"/>
    <w:rsid w:val="00C4110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80">
    <w:name w:val="Нет списка178"/>
    <w:next w:val="a8"/>
    <w:uiPriority w:val="99"/>
    <w:semiHidden/>
    <w:unhideWhenUsed/>
    <w:rsid w:val="00C4110A"/>
  </w:style>
  <w:style w:type="paragraph" w:customStyle="1" w:styleId="2ffa">
    <w:name w:val="Абзац списка2"/>
    <w:basedOn w:val="a5"/>
    <w:qFormat/>
    <w:rsid w:val="00C4110A"/>
    <w:pPr>
      <w:spacing w:after="200" w:line="276" w:lineRule="auto"/>
      <w:ind w:left="720"/>
    </w:pPr>
    <w:rPr>
      <w:rFonts w:ascii="Calibri" w:eastAsia="Calibri" w:hAnsi="Calibri" w:cs="Calibri"/>
      <w:sz w:val="22"/>
      <w:szCs w:val="22"/>
      <w:lang w:eastAsia="en-US"/>
    </w:rPr>
  </w:style>
  <w:style w:type="character" w:customStyle="1" w:styleId="Heading3Char">
    <w:name w:val="Heading 3 Char"/>
    <w:basedOn w:val="a6"/>
    <w:uiPriority w:val="99"/>
    <w:semiHidden/>
    <w:rsid w:val="00C4110A"/>
    <w:rPr>
      <w:rFonts w:ascii="Cambria" w:hAnsi="Cambria" w:cs="Cambria" w:hint="default"/>
      <w:b/>
      <w:bCs/>
      <w:sz w:val="26"/>
      <w:szCs w:val="26"/>
      <w:lang w:eastAsia="en-US"/>
    </w:rPr>
  </w:style>
  <w:style w:type="character" w:customStyle="1" w:styleId="contacts-data">
    <w:name w:val="contacts-data"/>
    <w:basedOn w:val="a6"/>
    <w:uiPriority w:val="99"/>
    <w:rsid w:val="00C4110A"/>
  </w:style>
  <w:style w:type="table" w:customStyle="1" w:styleId="229">
    <w:name w:val="Сетка таблицы229"/>
    <w:basedOn w:val="a7"/>
    <w:next w:val="af5"/>
    <w:uiPriority w:val="59"/>
    <w:rsid w:val="00C411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0">
    <w:name w:val="Сетка таблицы230"/>
    <w:basedOn w:val="a7"/>
    <w:next w:val="af5"/>
    <w:uiPriority w:val="59"/>
    <w:rsid w:val="00C4110A"/>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0">
    <w:name w:val="Сетка таблицы231"/>
    <w:basedOn w:val="a7"/>
    <w:next w:val="af5"/>
    <w:uiPriority w:val="59"/>
    <w:rsid w:val="00B8046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90">
    <w:name w:val="Нет списка179"/>
    <w:next w:val="a8"/>
    <w:uiPriority w:val="99"/>
    <w:semiHidden/>
    <w:unhideWhenUsed/>
    <w:rsid w:val="002140CD"/>
  </w:style>
  <w:style w:type="numbering" w:customStyle="1" w:styleId="1801">
    <w:name w:val="Нет списка180"/>
    <w:next w:val="a8"/>
    <w:uiPriority w:val="99"/>
    <w:semiHidden/>
    <w:unhideWhenUsed/>
    <w:rsid w:val="002140CD"/>
  </w:style>
  <w:style w:type="numbering" w:customStyle="1" w:styleId="1811">
    <w:name w:val="Нет списка181"/>
    <w:next w:val="a8"/>
    <w:uiPriority w:val="99"/>
    <w:semiHidden/>
    <w:unhideWhenUsed/>
    <w:rsid w:val="002140CD"/>
  </w:style>
  <w:style w:type="numbering" w:customStyle="1" w:styleId="1820">
    <w:name w:val="Нет списка182"/>
    <w:next w:val="a8"/>
    <w:uiPriority w:val="99"/>
    <w:semiHidden/>
    <w:unhideWhenUsed/>
    <w:rsid w:val="00844BB8"/>
  </w:style>
  <w:style w:type="paragraph" w:customStyle="1" w:styleId="31b">
    <w:name w:val="Основной текст (3)1"/>
    <w:basedOn w:val="a5"/>
    <w:rsid w:val="00844BB8"/>
    <w:pPr>
      <w:widowControl w:val="0"/>
      <w:shd w:val="clear" w:color="auto" w:fill="FFFFFF"/>
      <w:spacing w:before="300" w:after="180" w:line="298" w:lineRule="exact"/>
      <w:jc w:val="center"/>
    </w:pPr>
    <w:rPr>
      <w:rFonts w:eastAsia="Times New Roman"/>
      <w:b/>
      <w:bCs/>
      <w:sz w:val="26"/>
      <w:szCs w:val="26"/>
      <w:lang w:eastAsia="ru-RU"/>
    </w:rPr>
  </w:style>
  <w:style w:type="character" w:customStyle="1" w:styleId="4f5">
    <w:name w:val="Основной текст (4)_"/>
    <w:basedOn w:val="a6"/>
    <w:link w:val="416"/>
    <w:uiPriority w:val="99"/>
    <w:locked/>
    <w:rsid w:val="00844BB8"/>
    <w:rPr>
      <w:shd w:val="clear" w:color="auto" w:fill="FFFFFF"/>
    </w:rPr>
  </w:style>
  <w:style w:type="paragraph" w:customStyle="1" w:styleId="416">
    <w:name w:val="Основной текст (4)1"/>
    <w:basedOn w:val="a5"/>
    <w:link w:val="4f5"/>
    <w:uiPriority w:val="99"/>
    <w:rsid w:val="00844BB8"/>
    <w:pPr>
      <w:widowControl w:val="0"/>
      <w:shd w:val="clear" w:color="auto" w:fill="FFFFFF"/>
      <w:spacing w:before="180" w:after="180" w:line="293" w:lineRule="exact"/>
      <w:ind w:hanging="440"/>
      <w:jc w:val="both"/>
    </w:pPr>
    <w:rPr>
      <w:rFonts w:eastAsia="Times New Roman"/>
      <w:lang w:eastAsia="ru-RU"/>
    </w:rPr>
  </w:style>
  <w:style w:type="paragraph" w:customStyle="1" w:styleId="affffffffff4">
    <w:name w:val="Обычный (абз.по ширине)"/>
    <w:basedOn w:val="a5"/>
    <w:uiPriority w:val="99"/>
    <w:rsid w:val="00844BB8"/>
    <w:pPr>
      <w:ind w:firstLine="709"/>
      <w:jc w:val="both"/>
    </w:pPr>
    <w:rPr>
      <w:rFonts w:eastAsia="Times New Roman"/>
      <w:sz w:val="28"/>
      <w:szCs w:val="24"/>
      <w:lang w:eastAsia="ru-RU"/>
    </w:rPr>
  </w:style>
  <w:style w:type="paragraph" w:customStyle="1" w:styleId="31c">
    <w:name w:val="Основной текст с отступом 31"/>
    <w:basedOn w:val="a5"/>
    <w:uiPriority w:val="99"/>
    <w:rsid w:val="00844BB8"/>
    <w:pPr>
      <w:ind w:firstLine="720"/>
      <w:jc w:val="both"/>
    </w:pPr>
    <w:rPr>
      <w:rFonts w:eastAsia="Times New Roman"/>
      <w:sz w:val="28"/>
      <w:lang w:eastAsia="ru-RU"/>
    </w:rPr>
  </w:style>
  <w:style w:type="paragraph" w:customStyle="1" w:styleId="Preformat">
    <w:name w:val="Preformat"/>
    <w:rsid w:val="00844BB8"/>
    <w:pPr>
      <w:widowControl w:val="0"/>
      <w:jc w:val="both"/>
    </w:pPr>
    <w:rPr>
      <w:rFonts w:ascii="Courier New" w:hAnsi="Courier New"/>
    </w:rPr>
  </w:style>
  <w:style w:type="paragraph" w:customStyle="1" w:styleId="ConsCell">
    <w:name w:val="ConsCell"/>
    <w:rsid w:val="00844BB8"/>
    <w:pPr>
      <w:widowControl w:val="0"/>
      <w:autoSpaceDE w:val="0"/>
      <w:autoSpaceDN w:val="0"/>
      <w:adjustRightInd w:val="0"/>
      <w:jc w:val="both"/>
    </w:pPr>
    <w:rPr>
      <w:rFonts w:ascii="Arial" w:hAnsi="Arial" w:cs="Arial"/>
    </w:rPr>
  </w:style>
  <w:style w:type="character" w:customStyle="1" w:styleId="39">
    <w:name w:val="Стиль3 Знак"/>
    <w:link w:val="30"/>
    <w:locked/>
    <w:rsid w:val="00844BB8"/>
    <w:rPr>
      <w:sz w:val="24"/>
    </w:rPr>
  </w:style>
  <w:style w:type="paragraph" w:customStyle="1" w:styleId="AAA">
    <w:name w:val="! AAA !"/>
    <w:uiPriority w:val="99"/>
    <w:rsid w:val="00844BB8"/>
    <w:pPr>
      <w:spacing w:after="120"/>
      <w:jc w:val="both"/>
    </w:pPr>
    <w:rPr>
      <w:color w:val="0000FF"/>
      <w:sz w:val="24"/>
      <w:szCs w:val="24"/>
    </w:rPr>
  </w:style>
  <w:style w:type="paragraph" w:customStyle="1" w:styleId="small">
    <w:name w:val="! small !"/>
    <w:basedOn w:val="AAA"/>
    <w:uiPriority w:val="99"/>
    <w:rsid w:val="00844BB8"/>
    <w:rPr>
      <w:sz w:val="16"/>
    </w:rPr>
  </w:style>
  <w:style w:type="paragraph" w:customStyle="1" w:styleId="Lbullit">
    <w:name w:val="! L=bullit !"/>
    <w:basedOn w:val="AAA"/>
    <w:uiPriority w:val="99"/>
    <w:rsid w:val="00844BB8"/>
    <w:pPr>
      <w:tabs>
        <w:tab w:val="num" w:pos="360"/>
      </w:tabs>
      <w:spacing w:before="60" w:after="60"/>
      <w:ind w:left="360" w:hanging="360"/>
    </w:pPr>
  </w:style>
  <w:style w:type="paragraph" w:customStyle="1" w:styleId="L1">
    <w:name w:val="! L=1 !"/>
    <w:basedOn w:val="AAA"/>
    <w:next w:val="AAA"/>
    <w:uiPriority w:val="99"/>
    <w:rsid w:val="00844BB8"/>
    <w:pPr>
      <w:pageBreakBefore/>
      <w:suppressAutoHyphens/>
      <w:spacing w:before="360"/>
      <w:outlineLvl w:val="0"/>
    </w:pPr>
    <w:rPr>
      <w:rFonts w:ascii="Courier New" w:hAnsi="Courier New"/>
      <w:b/>
      <w:sz w:val="32"/>
    </w:rPr>
  </w:style>
  <w:style w:type="paragraph" w:customStyle="1" w:styleId="L2">
    <w:name w:val="! L=2 !"/>
    <w:basedOn w:val="L1"/>
    <w:next w:val="AAA"/>
    <w:uiPriority w:val="99"/>
    <w:rsid w:val="00844BB8"/>
    <w:pPr>
      <w:pageBreakBefore w:val="0"/>
      <w:spacing w:before="240"/>
      <w:outlineLvl w:val="1"/>
    </w:pPr>
    <w:rPr>
      <w:rFonts w:ascii="Times New Roman" w:hAnsi="Times New Roman"/>
      <w:smallCaps/>
      <w:sz w:val="28"/>
    </w:rPr>
  </w:style>
  <w:style w:type="paragraph" w:customStyle="1" w:styleId="L3">
    <w:name w:val="! L=3 !"/>
    <w:basedOn w:val="AAA"/>
    <w:next w:val="AAA"/>
    <w:uiPriority w:val="99"/>
    <w:rsid w:val="00844BB8"/>
    <w:pPr>
      <w:spacing w:after="240"/>
      <w:outlineLvl w:val="2"/>
    </w:pPr>
    <w:rPr>
      <w:rFonts w:ascii="Tahoma" w:hAnsi="Tahoma"/>
    </w:rPr>
  </w:style>
  <w:style w:type="paragraph" w:customStyle="1" w:styleId="L4">
    <w:name w:val="! L=4 !"/>
    <w:basedOn w:val="AAA"/>
    <w:next w:val="AAA"/>
    <w:uiPriority w:val="99"/>
    <w:rsid w:val="00844BB8"/>
    <w:pPr>
      <w:spacing w:before="240" w:after="240"/>
      <w:outlineLvl w:val="3"/>
    </w:pPr>
    <w:rPr>
      <w:b/>
      <w:i/>
    </w:rPr>
  </w:style>
  <w:style w:type="paragraph" w:customStyle="1" w:styleId="B">
    <w:name w:val="! B !"/>
    <w:basedOn w:val="AAA"/>
    <w:next w:val="AAA"/>
    <w:uiPriority w:val="99"/>
    <w:rsid w:val="00844BB8"/>
    <w:rPr>
      <w:b/>
    </w:rPr>
  </w:style>
  <w:style w:type="paragraph" w:customStyle="1" w:styleId="i">
    <w:name w:val="! i !"/>
    <w:basedOn w:val="AAA"/>
    <w:next w:val="AAA"/>
    <w:uiPriority w:val="99"/>
    <w:rsid w:val="00844BB8"/>
    <w:rPr>
      <w:i/>
    </w:rPr>
  </w:style>
  <w:style w:type="paragraph" w:customStyle="1" w:styleId="smallbold">
    <w:name w:val="! small bold !"/>
    <w:basedOn w:val="small"/>
    <w:next w:val="AAA"/>
    <w:uiPriority w:val="99"/>
    <w:rsid w:val="00844BB8"/>
    <w:rPr>
      <w:b/>
      <w:bCs/>
    </w:rPr>
  </w:style>
  <w:style w:type="paragraph" w:customStyle="1" w:styleId="smallcentre">
    <w:name w:val="! small centre !"/>
    <w:basedOn w:val="small"/>
    <w:uiPriority w:val="99"/>
    <w:rsid w:val="00844BB8"/>
    <w:pPr>
      <w:jc w:val="center"/>
    </w:pPr>
  </w:style>
  <w:style w:type="paragraph" w:customStyle="1" w:styleId="link">
    <w:name w:val="! link !"/>
    <w:basedOn w:val="AAA"/>
    <w:next w:val="AAA"/>
    <w:uiPriority w:val="99"/>
    <w:rsid w:val="00844BB8"/>
    <w:pPr>
      <w:tabs>
        <w:tab w:val="num" w:pos="360"/>
      </w:tabs>
    </w:pPr>
    <w:rPr>
      <w:i/>
      <w:color w:val="008000"/>
      <w:u w:val="single"/>
    </w:rPr>
  </w:style>
  <w:style w:type="paragraph" w:customStyle="1" w:styleId="L999">
    <w:name w:val="! L=999 !"/>
    <w:basedOn w:val="AAA"/>
    <w:uiPriority w:val="99"/>
    <w:rsid w:val="00844BB8"/>
    <w:pPr>
      <w:tabs>
        <w:tab w:val="num" w:pos="1500"/>
      </w:tabs>
      <w:ind w:left="1500" w:hanging="360"/>
    </w:pPr>
  </w:style>
  <w:style w:type="paragraph" w:customStyle="1" w:styleId="fx">
    <w:name w:val="! f(x) !"/>
    <w:basedOn w:val="AAA"/>
    <w:next w:val="AAA"/>
    <w:uiPriority w:val="99"/>
    <w:rsid w:val="00844BB8"/>
    <w:pPr>
      <w:jc w:val="center"/>
    </w:pPr>
    <w:rPr>
      <w:color w:val="993366"/>
    </w:rPr>
  </w:style>
  <w:style w:type="paragraph" w:customStyle="1" w:styleId="under">
    <w:name w:val="! under !"/>
    <w:basedOn w:val="AAA"/>
    <w:next w:val="AAA"/>
    <w:uiPriority w:val="99"/>
    <w:rsid w:val="00844BB8"/>
    <w:pPr>
      <w:spacing w:after="60"/>
    </w:pPr>
    <w:rPr>
      <w:vertAlign w:val="subscript"/>
    </w:rPr>
  </w:style>
  <w:style w:type="paragraph" w:customStyle="1" w:styleId="snos">
    <w:name w:val="! snos !"/>
    <w:basedOn w:val="AAA"/>
    <w:uiPriority w:val="99"/>
    <w:rsid w:val="00844BB8"/>
    <w:rPr>
      <w:color w:val="FF0000"/>
      <w:sz w:val="16"/>
    </w:rPr>
  </w:style>
  <w:style w:type="paragraph" w:customStyle="1" w:styleId="affffffffff5">
    <w:name w:val="Íîðìàëüíûé"/>
    <w:uiPriority w:val="99"/>
    <w:rsid w:val="00844BB8"/>
    <w:pPr>
      <w:jc w:val="both"/>
    </w:pPr>
    <w:rPr>
      <w:rFonts w:ascii="Courier" w:hAnsi="Courier"/>
      <w:sz w:val="24"/>
      <w:lang w:val="en-GB"/>
    </w:rPr>
  </w:style>
  <w:style w:type="paragraph" w:customStyle="1" w:styleId="affffffffff6">
    <w:name w:val="Тендерные данные"/>
    <w:basedOn w:val="a5"/>
    <w:uiPriority w:val="99"/>
    <w:semiHidden/>
    <w:rsid w:val="00844BB8"/>
    <w:pPr>
      <w:tabs>
        <w:tab w:val="left" w:pos="1985"/>
      </w:tabs>
      <w:spacing w:before="120" w:after="60"/>
      <w:jc w:val="both"/>
    </w:pPr>
    <w:rPr>
      <w:rFonts w:eastAsia="Times New Roman"/>
      <w:b/>
      <w:sz w:val="24"/>
      <w:lang w:eastAsia="ru-RU"/>
    </w:rPr>
  </w:style>
  <w:style w:type="paragraph" w:customStyle="1" w:styleId="3110">
    <w:name w:val="Основной текст с отступом 311"/>
    <w:basedOn w:val="a5"/>
    <w:rsid w:val="00844BB8"/>
    <w:pPr>
      <w:ind w:firstLine="720"/>
      <w:jc w:val="both"/>
    </w:pPr>
    <w:rPr>
      <w:rFonts w:eastAsia="Times New Roman"/>
      <w:sz w:val="28"/>
      <w:lang w:eastAsia="ru-RU"/>
    </w:rPr>
  </w:style>
  <w:style w:type="paragraph" w:customStyle="1" w:styleId="21d">
    <w:name w:val="Основной текст (2)1"/>
    <w:basedOn w:val="a5"/>
    <w:uiPriority w:val="99"/>
    <w:rsid w:val="00844BB8"/>
    <w:pPr>
      <w:widowControl w:val="0"/>
      <w:shd w:val="clear" w:color="auto" w:fill="FFFFFF"/>
      <w:spacing w:before="240" w:line="226" w:lineRule="exact"/>
      <w:ind w:hanging="800"/>
      <w:jc w:val="both"/>
    </w:pPr>
    <w:rPr>
      <w:rFonts w:eastAsia="Arial Unicode MS"/>
      <w:lang w:eastAsia="ru-RU"/>
    </w:rPr>
  </w:style>
  <w:style w:type="character" w:customStyle="1" w:styleId="2ffb">
    <w:name w:val="Подпись к таблице (2)_"/>
    <w:basedOn w:val="a6"/>
    <w:link w:val="21e"/>
    <w:uiPriority w:val="99"/>
    <w:locked/>
    <w:rsid w:val="00844BB8"/>
    <w:rPr>
      <w:sz w:val="18"/>
      <w:szCs w:val="18"/>
      <w:shd w:val="clear" w:color="auto" w:fill="FFFFFF"/>
    </w:rPr>
  </w:style>
  <w:style w:type="paragraph" w:customStyle="1" w:styleId="21e">
    <w:name w:val="Подпись к таблице (2)1"/>
    <w:basedOn w:val="a5"/>
    <w:link w:val="2ffb"/>
    <w:uiPriority w:val="99"/>
    <w:rsid w:val="00844BB8"/>
    <w:pPr>
      <w:widowControl w:val="0"/>
      <w:shd w:val="clear" w:color="auto" w:fill="FFFFFF"/>
      <w:spacing w:line="240" w:lineRule="atLeast"/>
      <w:jc w:val="both"/>
    </w:pPr>
    <w:rPr>
      <w:rFonts w:eastAsia="Times New Roman"/>
      <w:sz w:val="18"/>
      <w:szCs w:val="18"/>
      <w:lang w:eastAsia="ru-RU"/>
    </w:rPr>
  </w:style>
  <w:style w:type="character" w:customStyle="1" w:styleId="4f6">
    <w:name w:val="Подпись к таблице (4)_"/>
    <w:basedOn w:val="a6"/>
    <w:link w:val="417"/>
    <w:uiPriority w:val="99"/>
    <w:locked/>
    <w:rsid w:val="00844BB8"/>
    <w:rPr>
      <w:shd w:val="clear" w:color="auto" w:fill="FFFFFF"/>
    </w:rPr>
  </w:style>
  <w:style w:type="paragraph" w:customStyle="1" w:styleId="417">
    <w:name w:val="Подпись к таблице (4)1"/>
    <w:basedOn w:val="a5"/>
    <w:link w:val="4f6"/>
    <w:uiPriority w:val="99"/>
    <w:rsid w:val="00844BB8"/>
    <w:pPr>
      <w:widowControl w:val="0"/>
      <w:shd w:val="clear" w:color="auto" w:fill="FFFFFF"/>
      <w:spacing w:line="240" w:lineRule="atLeast"/>
      <w:jc w:val="both"/>
    </w:pPr>
    <w:rPr>
      <w:rFonts w:eastAsia="Times New Roman"/>
      <w:lang w:eastAsia="ru-RU"/>
    </w:rPr>
  </w:style>
  <w:style w:type="paragraph" w:customStyle="1" w:styleId="CharChar1">
    <w:name w:val="Char Char1 Знак Знак Знак"/>
    <w:basedOn w:val="a5"/>
    <w:rsid w:val="00844BB8"/>
    <w:pPr>
      <w:widowControl w:val="0"/>
      <w:adjustRightInd w:val="0"/>
      <w:spacing w:line="360" w:lineRule="atLeast"/>
      <w:jc w:val="both"/>
    </w:pPr>
    <w:rPr>
      <w:rFonts w:ascii="Verdana" w:eastAsia="Times New Roman" w:hAnsi="Verdana" w:cs="Verdana"/>
      <w:lang w:val="en-US" w:eastAsia="ru-RU"/>
    </w:rPr>
  </w:style>
  <w:style w:type="character" w:customStyle="1" w:styleId="3f8">
    <w:name w:val="Заголовок №3_"/>
    <w:basedOn w:val="a6"/>
    <w:link w:val="3f9"/>
    <w:uiPriority w:val="99"/>
    <w:locked/>
    <w:rsid w:val="00844BB8"/>
    <w:rPr>
      <w:b/>
      <w:bCs/>
      <w:sz w:val="28"/>
      <w:szCs w:val="28"/>
      <w:shd w:val="clear" w:color="auto" w:fill="FFFFFF"/>
    </w:rPr>
  </w:style>
  <w:style w:type="paragraph" w:customStyle="1" w:styleId="3f9">
    <w:name w:val="Заголовок №3"/>
    <w:basedOn w:val="a5"/>
    <w:link w:val="3f8"/>
    <w:uiPriority w:val="99"/>
    <w:rsid w:val="00844BB8"/>
    <w:pPr>
      <w:widowControl w:val="0"/>
      <w:shd w:val="clear" w:color="auto" w:fill="FFFFFF"/>
      <w:spacing w:after="420" w:line="240" w:lineRule="atLeast"/>
      <w:jc w:val="center"/>
      <w:outlineLvl w:val="2"/>
    </w:pPr>
    <w:rPr>
      <w:rFonts w:eastAsia="Times New Roman"/>
      <w:b/>
      <w:bCs/>
      <w:sz w:val="28"/>
      <w:szCs w:val="28"/>
      <w:lang w:eastAsia="ru-RU"/>
    </w:rPr>
  </w:style>
  <w:style w:type="paragraph" w:customStyle="1" w:styleId="1112">
    <w:name w:val="Основной текст (11)1"/>
    <w:basedOn w:val="a5"/>
    <w:uiPriority w:val="99"/>
    <w:rsid w:val="00844BB8"/>
    <w:pPr>
      <w:widowControl w:val="0"/>
      <w:shd w:val="clear" w:color="auto" w:fill="FFFFFF"/>
      <w:spacing w:before="300" w:line="230" w:lineRule="exact"/>
      <w:jc w:val="both"/>
    </w:pPr>
    <w:rPr>
      <w:rFonts w:eastAsia="Times New Roman"/>
      <w:b/>
      <w:bCs/>
      <w:lang w:eastAsia="ru-RU"/>
    </w:rPr>
  </w:style>
  <w:style w:type="character" w:customStyle="1" w:styleId="12c">
    <w:name w:val="Основной текст (12)_"/>
    <w:basedOn w:val="a6"/>
    <w:link w:val="12d"/>
    <w:uiPriority w:val="99"/>
    <w:locked/>
    <w:rsid w:val="00844BB8"/>
    <w:rPr>
      <w:sz w:val="21"/>
      <w:szCs w:val="21"/>
      <w:shd w:val="clear" w:color="auto" w:fill="FFFFFF"/>
    </w:rPr>
  </w:style>
  <w:style w:type="paragraph" w:customStyle="1" w:styleId="12d">
    <w:name w:val="Основной текст (12)"/>
    <w:basedOn w:val="a5"/>
    <w:link w:val="12c"/>
    <w:uiPriority w:val="99"/>
    <w:rsid w:val="00844BB8"/>
    <w:pPr>
      <w:widowControl w:val="0"/>
      <w:shd w:val="clear" w:color="auto" w:fill="FFFFFF"/>
      <w:spacing w:before="360" w:after="360" w:line="240" w:lineRule="atLeast"/>
      <w:jc w:val="both"/>
    </w:pPr>
    <w:rPr>
      <w:rFonts w:eastAsia="Times New Roman"/>
      <w:sz w:val="21"/>
      <w:szCs w:val="21"/>
      <w:lang w:eastAsia="ru-RU"/>
    </w:rPr>
  </w:style>
  <w:style w:type="character" w:customStyle="1" w:styleId="13b">
    <w:name w:val="Основной текст (13)_"/>
    <w:basedOn w:val="a6"/>
    <w:link w:val="13c"/>
    <w:uiPriority w:val="99"/>
    <w:locked/>
    <w:rsid w:val="00844BB8"/>
    <w:rPr>
      <w:sz w:val="14"/>
      <w:szCs w:val="14"/>
      <w:shd w:val="clear" w:color="auto" w:fill="FFFFFF"/>
    </w:rPr>
  </w:style>
  <w:style w:type="paragraph" w:customStyle="1" w:styleId="13c">
    <w:name w:val="Основной текст (13)"/>
    <w:basedOn w:val="a5"/>
    <w:link w:val="13b"/>
    <w:uiPriority w:val="99"/>
    <w:rsid w:val="00844BB8"/>
    <w:pPr>
      <w:widowControl w:val="0"/>
      <w:shd w:val="clear" w:color="auto" w:fill="FFFFFF"/>
      <w:spacing w:before="300" w:line="226" w:lineRule="exact"/>
      <w:jc w:val="center"/>
    </w:pPr>
    <w:rPr>
      <w:rFonts w:eastAsia="Times New Roman"/>
      <w:sz w:val="14"/>
      <w:szCs w:val="14"/>
      <w:lang w:eastAsia="ru-RU"/>
    </w:rPr>
  </w:style>
  <w:style w:type="paragraph" w:customStyle="1" w:styleId="msonormalbullet2gif">
    <w:name w:val="msonormalbullet2.gif"/>
    <w:basedOn w:val="a5"/>
    <w:rsid w:val="00844BB8"/>
    <w:pPr>
      <w:spacing w:before="100" w:beforeAutospacing="1" w:after="100" w:afterAutospacing="1"/>
      <w:jc w:val="both"/>
    </w:pPr>
    <w:rPr>
      <w:rFonts w:eastAsia="Times New Roman"/>
      <w:sz w:val="24"/>
      <w:szCs w:val="24"/>
      <w:lang w:eastAsia="ru-RU"/>
    </w:rPr>
  </w:style>
  <w:style w:type="paragraph" w:customStyle="1" w:styleId="affffffffff7">
    <w:name w:val="Заголовок мой"/>
    <w:basedOn w:val="13"/>
    <w:qFormat/>
    <w:rsid w:val="00844BB8"/>
    <w:pPr>
      <w:pageBreakBefore w:val="0"/>
      <w:widowControl w:val="0"/>
      <w:numPr>
        <w:numId w:val="0"/>
      </w:numPr>
      <w:shd w:val="clear" w:color="auto" w:fill="FFFFFF"/>
      <w:autoSpaceDE w:val="0"/>
      <w:autoSpaceDN w:val="0"/>
      <w:adjustRightInd w:val="0"/>
      <w:spacing w:after="0" w:line="274" w:lineRule="exact"/>
      <w:ind w:left="5" w:right="24" w:firstLine="710"/>
      <w:jc w:val="center"/>
    </w:pPr>
    <w:rPr>
      <w:rFonts w:ascii="Times New Roman" w:eastAsia="Times New Roman" w:hAnsi="Times New Roman"/>
      <w:b/>
      <w:caps w:val="0"/>
      <w:color w:val="000000"/>
      <w:spacing w:val="3"/>
      <w:kern w:val="0"/>
      <w:sz w:val="24"/>
      <w:szCs w:val="24"/>
      <w:lang w:val="ru-RU" w:eastAsia="ru-RU"/>
    </w:rPr>
  </w:style>
  <w:style w:type="paragraph" w:customStyle="1" w:styleId="affffffffff8">
    <w:name w:val="Приложение"/>
    <w:basedOn w:val="20"/>
    <w:qFormat/>
    <w:rsid w:val="00844BB8"/>
    <w:pPr>
      <w:widowControl w:val="0"/>
      <w:numPr>
        <w:ilvl w:val="0"/>
        <w:numId w:val="0"/>
      </w:numPr>
      <w:shd w:val="clear" w:color="auto" w:fill="FFFFFF"/>
      <w:autoSpaceDE w:val="0"/>
      <w:autoSpaceDN w:val="0"/>
      <w:adjustRightInd w:val="0"/>
      <w:spacing w:before="0" w:after="0"/>
      <w:jc w:val="right"/>
    </w:pPr>
    <w:rPr>
      <w:rFonts w:ascii="Times New Roman" w:eastAsia="Times New Roman" w:hAnsi="Times New Roman"/>
      <w:b/>
      <w:bCs/>
      <w:sz w:val="24"/>
      <w:szCs w:val="24"/>
      <w:lang w:val="ru-RU" w:eastAsia="ru-RU"/>
    </w:rPr>
  </w:style>
  <w:style w:type="paragraph" w:customStyle="1" w:styleId="1fff7">
    <w:name w:val="Приложение 1"/>
    <w:basedOn w:val="60"/>
    <w:qFormat/>
    <w:rsid w:val="00844BB8"/>
    <w:pPr>
      <w:numPr>
        <w:ilvl w:val="0"/>
        <w:numId w:val="0"/>
      </w:numPr>
      <w:shd w:val="clear" w:color="auto" w:fill="FFFFFF"/>
      <w:spacing w:after="0"/>
      <w:ind w:firstLine="7371"/>
      <w:jc w:val="right"/>
    </w:pPr>
    <w:rPr>
      <w:rFonts w:ascii="Times New Roman" w:eastAsia="Times New Roman" w:hAnsi="Times New Roman"/>
      <w:b w:val="0"/>
      <w:sz w:val="20"/>
      <w:szCs w:val="20"/>
      <w:lang w:val="ru-RU" w:eastAsia="ru-RU"/>
    </w:rPr>
  </w:style>
  <w:style w:type="paragraph" w:customStyle="1" w:styleId="affffffffff9">
    <w:name w:val="приложение извещения"/>
    <w:basedOn w:val="50"/>
    <w:qFormat/>
    <w:rsid w:val="00844BB8"/>
    <w:pPr>
      <w:numPr>
        <w:ilvl w:val="0"/>
        <w:numId w:val="0"/>
      </w:numPr>
      <w:shd w:val="clear" w:color="auto" w:fill="FFFFFF"/>
      <w:spacing w:before="0" w:after="0"/>
      <w:jc w:val="right"/>
    </w:pPr>
    <w:rPr>
      <w:rFonts w:eastAsia="Times New Roman"/>
      <w:bCs w:val="0"/>
      <w:i w:val="0"/>
      <w:iCs w:val="0"/>
      <w:sz w:val="24"/>
      <w:szCs w:val="24"/>
      <w:lang w:val="ru-RU" w:eastAsia="ru-RU"/>
    </w:rPr>
  </w:style>
  <w:style w:type="paragraph" w:customStyle="1" w:styleId="1fff8">
    <w:name w:val="заголовок 1"/>
    <w:basedOn w:val="a5"/>
    <w:next w:val="a5"/>
    <w:rsid w:val="00844BB8"/>
    <w:pPr>
      <w:keepNext/>
      <w:autoSpaceDE w:val="0"/>
      <w:autoSpaceDN w:val="0"/>
      <w:jc w:val="center"/>
    </w:pPr>
    <w:rPr>
      <w:rFonts w:eastAsia="Times New Roman"/>
      <w:sz w:val="24"/>
      <w:szCs w:val="24"/>
      <w:lang w:eastAsia="ru-RU"/>
    </w:rPr>
  </w:style>
  <w:style w:type="paragraph" w:customStyle="1" w:styleId="2ffc">
    <w:name w:val="çàãîëîâîê 2"/>
    <w:rsid w:val="00844BB8"/>
    <w:pPr>
      <w:keepNext/>
      <w:autoSpaceDE w:val="0"/>
      <w:autoSpaceDN w:val="0"/>
      <w:ind w:right="-625"/>
    </w:pPr>
    <w:rPr>
      <w:sz w:val="24"/>
      <w:szCs w:val="24"/>
    </w:rPr>
  </w:style>
  <w:style w:type="paragraph" w:customStyle="1" w:styleId="consnonformat1">
    <w:name w:val="consnonformat"/>
    <w:basedOn w:val="a5"/>
    <w:rsid w:val="00844BB8"/>
    <w:pPr>
      <w:spacing w:before="100" w:beforeAutospacing="1" w:after="100" w:afterAutospacing="1"/>
    </w:pPr>
    <w:rPr>
      <w:rFonts w:eastAsia="Times New Roman"/>
      <w:sz w:val="24"/>
      <w:szCs w:val="24"/>
      <w:lang w:eastAsia="ru-RU"/>
    </w:rPr>
  </w:style>
  <w:style w:type="paragraph" w:customStyle="1" w:styleId="affffffffffa">
    <w:name w:val="перечень"/>
    <w:basedOn w:val="40"/>
    <w:qFormat/>
    <w:rsid w:val="00844BB8"/>
    <w:pPr>
      <w:numPr>
        <w:ilvl w:val="0"/>
        <w:numId w:val="0"/>
      </w:numPr>
      <w:shd w:val="clear" w:color="auto" w:fill="FFFFFF"/>
      <w:spacing w:before="0" w:after="0"/>
      <w:jc w:val="left"/>
    </w:pPr>
    <w:rPr>
      <w:rFonts w:eastAsia="Times New Roman"/>
      <w:sz w:val="28"/>
      <w:lang w:val="ru-RU" w:eastAsia="ru-RU"/>
    </w:rPr>
  </w:style>
  <w:style w:type="paragraph" w:customStyle="1" w:styleId="affffffffffb">
    <w:name w:val="заголовок ПЕРЕЧЕНЬ"/>
    <w:basedOn w:val="40"/>
    <w:qFormat/>
    <w:rsid w:val="00844BB8"/>
    <w:pPr>
      <w:numPr>
        <w:ilvl w:val="0"/>
        <w:numId w:val="0"/>
      </w:numPr>
      <w:shd w:val="clear" w:color="auto" w:fill="FFFFFF"/>
      <w:spacing w:before="0" w:after="0"/>
      <w:jc w:val="left"/>
    </w:pPr>
    <w:rPr>
      <w:rFonts w:eastAsia="Times New Roman"/>
      <w:sz w:val="28"/>
      <w:lang w:val="ru-RU" w:eastAsia="ru-RU"/>
    </w:rPr>
  </w:style>
  <w:style w:type="character" w:customStyle="1" w:styleId="4f7">
    <w:name w:val="Основной текст (4)"/>
    <w:basedOn w:val="4f5"/>
    <w:uiPriority w:val="99"/>
    <w:rsid w:val="00844BB8"/>
    <w:rPr>
      <w:shd w:val="clear" w:color="auto" w:fill="FFFFFF"/>
    </w:rPr>
  </w:style>
  <w:style w:type="character" w:customStyle="1" w:styleId="413pt">
    <w:name w:val="Основной текст (4) + 13 pt"/>
    <w:aliases w:val="Полужирный,Интервал 3 pt"/>
    <w:basedOn w:val="4f5"/>
    <w:uiPriority w:val="99"/>
    <w:rsid w:val="00844BB8"/>
    <w:rPr>
      <w:b/>
      <w:bCs/>
      <w:spacing w:val="60"/>
      <w:sz w:val="26"/>
      <w:szCs w:val="26"/>
      <w:shd w:val="clear" w:color="auto" w:fill="FFFFFF"/>
    </w:rPr>
  </w:style>
  <w:style w:type="character" w:customStyle="1" w:styleId="422">
    <w:name w:val="Основной текст (4)2"/>
    <w:basedOn w:val="4f5"/>
    <w:uiPriority w:val="99"/>
    <w:rsid w:val="00844BB8"/>
    <w:rPr>
      <w:u w:val="single"/>
      <w:shd w:val="clear" w:color="auto" w:fill="FFFFFF"/>
      <w:lang w:val="en-US" w:eastAsia="en-US"/>
    </w:rPr>
  </w:style>
  <w:style w:type="character" w:customStyle="1" w:styleId="1fff9">
    <w:name w:val="Текст концевой сноски Знак1"/>
    <w:basedOn w:val="a6"/>
    <w:uiPriority w:val="99"/>
    <w:semiHidden/>
    <w:rsid w:val="00844BB8"/>
    <w:rPr>
      <w:sz w:val="20"/>
      <w:szCs w:val="20"/>
    </w:rPr>
  </w:style>
  <w:style w:type="character" w:customStyle="1" w:styleId="n">
    <w:name w:val="! n !"/>
    <w:rsid w:val="00844BB8"/>
    <w:rPr>
      <w:rFonts w:ascii="Times New Roman" w:hAnsi="Times New Roman" w:cs="Times New Roman" w:hint="default"/>
      <w:b/>
      <w:bCs w:val="0"/>
      <w:strike w:val="0"/>
      <w:dstrike w:val="0"/>
      <w:color w:val="FF0000"/>
      <w:sz w:val="24"/>
      <w:szCs w:val="20"/>
      <w:u w:val="none" w:color="000000"/>
      <w:effect w:val="none"/>
      <w:vertAlign w:val="superscript"/>
    </w:rPr>
  </w:style>
  <w:style w:type="character" w:customStyle="1" w:styleId="affffffffffc">
    <w:name w:val="Продолжение ссылки"/>
    <w:basedOn w:val="afffe"/>
    <w:rsid w:val="00844BB8"/>
    <w:rPr>
      <w:b/>
      <w:bCs/>
      <w:color w:val="008000"/>
      <w:u w:val="single"/>
    </w:rPr>
  </w:style>
  <w:style w:type="character" w:customStyle="1" w:styleId="val">
    <w:name w:val="val"/>
    <w:basedOn w:val="a6"/>
    <w:rsid w:val="00844BB8"/>
  </w:style>
  <w:style w:type="character" w:customStyle="1" w:styleId="sectioninfo1">
    <w:name w:val="section__info1"/>
    <w:basedOn w:val="a6"/>
    <w:rsid w:val="00844BB8"/>
    <w:rPr>
      <w:vanish/>
      <w:webHidden w:val="0"/>
      <w:specVanish/>
    </w:rPr>
  </w:style>
  <w:style w:type="character" w:customStyle="1" w:styleId="sectioninfo2">
    <w:name w:val="section__info2"/>
    <w:basedOn w:val="a6"/>
    <w:rsid w:val="00844BB8"/>
    <w:rPr>
      <w:vanish/>
      <w:webHidden w:val="0"/>
      <w:specVanish/>
    </w:rPr>
  </w:style>
  <w:style w:type="character" w:customStyle="1" w:styleId="242">
    <w:name w:val="Основной текст (2)4"/>
    <w:basedOn w:val="2d"/>
    <w:uiPriority w:val="99"/>
    <w:rsid w:val="00844BB8"/>
    <w:rPr>
      <w:rFonts w:ascii="Times New Roman" w:hAnsi="Times New Roman" w:cs="Times New Roman" w:hint="default"/>
      <w:b/>
      <w:bCs/>
      <w:i/>
      <w:iCs/>
      <w:strike w:val="0"/>
      <w:dstrike w:val="0"/>
      <w:spacing w:val="-7"/>
      <w:sz w:val="20"/>
      <w:szCs w:val="20"/>
      <w:u w:val="none"/>
      <w:effect w:val="none"/>
      <w:shd w:val="clear" w:color="auto" w:fill="FFFFFF"/>
    </w:rPr>
  </w:style>
  <w:style w:type="character" w:customStyle="1" w:styleId="2ffd">
    <w:name w:val="Основной текст (2) + Курсив"/>
    <w:basedOn w:val="2d"/>
    <w:uiPriority w:val="99"/>
    <w:rsid w:val="00844BB8"/>
    <w:rPr>
      <w:rFonts w:ascii="Times New Roman" w:hAnsi="Times New Roman" w:cs="Times New Roman" w:hint="default"/>
      <w:b/>
      <w:bCs/>
      <w:i/>
      <w:iCs/>
      <w:strike w:val="0"/>
      <w:dstrike w:val="0"/>
      <w:spacing w:val="-7"/>
      <w:sz w:val="20"/>
      <w:szCs w:val="20"/>
      <w:u w:val="none"/>
      <w:effect w:val="none"/>
      <w:shd w:val="clear" w:color="auto" w:fill="FFFFFF"/>
    </w:rPr>
  </w:style>
  <w:style w:type="character" w:customStyle="1" w:styleId="232">
    <w:name w:val="Основной текст (2)3"/>
    <w:basedOn w:val="2d"/>
    <w:uiPriority w:val="99"/>
    <w:rsid w:val="00844BB8"/>
    <w:rPr>
      <w:rFonts w:ascii="Times New Roman" w:hAnsi="Times New Roman" w:cs="Times New Roman" w:hint="default"/>
      <w:b/>
      <w:bCs/>
      <w:i/>
      <w:iCs/>
      <w:strike w:val="0"/>
      <w:dstrike w:val="0"/>
      <w:spacing w:val="-7"/>
      <w:sz w:val="20"/>
      <w:szCs w:val="20"/>
      <w:u w:val="none"/>
      <w:effect w:val="none"/>
      <w:shd w:val="clear" w:color="auto" w:fill="FFFFFF"/>
    </w:rPr>
  </w:style>
  <w:style w:type="character" w:customStyle="1" w:styleId="22a">
    <w:name w:val="Основной текст (2) + Полужирный2"/>
    <w:basedOn w:val="2d"/>
    <w:uiPriority w:val="99"/>
    <w:rsid w:val="00844BB8"/>
    <w:rPr>
      <w:rFonts w:ascii="Times New Roman" w:hAnsi="Times New Roman" w:cs="Times New Roman" w:hint="default"/>
      <w:b/>
      <w:bCs/>
      <w:i/>
      <w:iCs/>
      <w:strike w:val="0"/>
      <w:dstrike w:val="0"/>
      <w:spacing w:val="-7"/>
      <w:sz w:val="20"/>
      <w:szCs w:val="20"/>
      <w:u w:val="none"/>
      <w:effect w:val="none"/>
      <w:shd w:val="clear" w:color="auto" w:fill="FFFFFF"/>
    </w:rPr>
  </w:style>
  <w:style w:type="character" w:customStyle="1" w:styleId="21f">
    <w:name w:val="Основной текст (2) + Полужирный1"/>
    <w:basedOn w:val="2d"/>
    <w:uiPriority w:val="99"/>
    <w:rsid w:val="00844BB8"/>
    <w:rPr>
      <w:rFonts w:ascii="Times New Roman" w:hAnsi="Times New Roman" w:cs="Times New Roman" w:hint="default"/>
      <w:b/>
      <w:bCs/>
      <w:i/>
      <w:iCs/>
      <w:strike w:val="0"/>
      <w:dstrike w:val="0"/>
      <w:spacing w:val="-7"/>
      <w:sz w:val="20"/>
      <w:szCs w:val="20"/>
      <w:u w:val="none"/>
      <w:effect w:val="none"/>
      <w:shd w:val="clear" w:color="auto" w:fill="FFFFFF"/>
    </w:rPr>
  </w:style>
  <w:style w:type="character" w:customStyle="1" w:styleId="29pt">
    <w:name w:val="Основной текст (2) + 9 pt"/>
    <w:basedOn w:val="2d"/>
    <w:uiPriority w:val="99"/>
    <w:rsid w:val="00844BB8"/>
    <w:rPr>
      <w:rFonts w:ascii="Times New Roman" w:hAnsi="Times New Roman" w:cs="Times New Roman" w:hint="default"/>
      <w:b/>
      <w:bCs/>
      <w:i/>
      <w:iCs/>
      <w:strike w:val="0"/>
      <w:dstrike w:val="0"/>
      <w:spacing w:val="-7"/>
      <w:sz w:val="18"/>
      <w:szCs w:val="18"/>
      <w:u w:val="none"/>
      <w:effect w:val="none"/>
      <w:shd w:val="clear" w:color="auto" w:fill="FFFFFF"/>
    </w:rPr>
  </w:style>
  <w:style w:type="character" w:customStyle="1" w:styleId="29pt2">
    <w:name w:val="Основной текст (2) + 9 pt2"/>
    <w:aliases w:val="Полужирный6"/>
    <w:basedOn w:val="2d"/>
    <w:uiPriority w:val="99"/>
    <w:rsid w:val="00844BB8"/>
    <w:rPr>
      <w:rFonts w:ascii="Times New Roman" w:hAnsi="Times New Roman" w:cs="Times New Roman" w:hint="default"/>
      <w:b/>
      <w:bCs/>
      <w:i/>
      <w:iCs/>
      <w:strike w:val="0"/>
      <w:dstrike w:val="0"/>
      <w:spacing w:val="-7"/>
      <w:sz w:val="18"/>
      <w:szCs w:val="18"/>
      <w:u w:val="none"/>
      <w:effect w:val="none"/>
      <w:shd w:val="clear" w:color="auto" w:fill="FFFFFF"/>
    </w:rPr>
  </w:style>
  <w:style w:type="character" w:customStyle="1" w:styleId="2Georgia">
    <w:name w:val="Основной текст (2) + Georgia"/>
    <w:aliases w:val="8 pt"/>
    <w:basedOn w:val="2d"/>
    <w:uiPriority w:val="99"/>
    <w:rsid w:val="00844BB8"/>
    <w:rPr>
      <w:rFonts w:ascii="Georgia" w:hAnsi="Georgia" w:cs="Georgia" w:hint="default"/>
      <w:b/>
      <w:bCs/>
      <w:i/>
      <w:iCs/>
      <w:strike w:val="0"/>
      <w:dstrike w:val="0"/>
      <w:spacing w:val="-7"/>
      <w:sz w:val="16"/>
      <w:szCs w:val="16"/>
      <w:u w:val="none"/>
      <w:effect w:val="none"/>
      <w:shd w:val="clear" w:color="auto" w:fill="FFFFFF"/>
    </w:rPr>
  </w:style>
  <w:style w:type="character" w:customStyle="1" w:styleId="2ffe">
    <w:name w:val="Основной текст (2) + Полужирный"/>
    <w:basedOn w:val="2d"/>
    <w:uiPriority w:val="99"/>
    <w:rsid w:val="00844BB8"/>
    <w:rPr>
      <w:rFonts w:ascii="Times New Roman" w:hAnsi="Times New Roman" w:cs="Times New Roman" w:hint="default"/>
      <w:b/>
      <w:bCs/>
      <w:i/>
      <w:iCs/>
      <w:strike w:val="0"/>
      <w:dstrike w:val="0"/>
      <w:spacing w:val="-7"/>
      <w:sz w:val="20"/>
      <w:szCs w:val="20"/>
      <w:u w:val="none"/>
      <w:effect w:val="none"/>
      <w:shd w:val="clear" w:color="auto" w:fill="FFFFFF"/>
    </w:rPr>
  </w:style>
  <w:style w:type="character" w:customStyle="1" w:styleId="32pt">
    <w:name w:val="Заголовок №3 + Интервал 2 pt"/>
    <w:basedOn w:val="3f8"/>
    <w:uiPriority w:val="99"/>
    <w:rsid w:val="00844BB8"/>
    <w:rPr>
      <w:b/>
      <w:bCs/>
      <w:spacing w:val="40"/>
      <w:sz w:val="28"/>
      <w:szCs w:val="28"/>
      <w:shd w:val="clear" w:color="auto" w:fill="FFFFFF"/>
    </w:rPr>
  </w:style>
  <w:style w:type="character" w:customStyle="1" w:styleId="27pt">
    <w:name w:val="Основной текст (2) + 7 pt"/>
    <w:basedOn w:val="2d"/>
    <w:uiPriority w:val="99"/>
    <w:rsid w:val="00844BB8"/>
    <w:rPr>
      <w:rFonts w:ascii="Times New Roman" w:hAnsi="Times New Roman" w:cs="Times New Roman" w:hint="default"/>
      <w:b/>
      <w:bCs/>
      <w:i/>
      <w:iCs/>
      <w:strike w:val="0"/>
      <w:dstrike w:val="0"/>
      <w:spacing w:val="-7"/>
      <w:sz w:val="14"/>
      <w:szCs w:val="14"/>
      <w:u w:val="none"/>
      <w:effect w:val="none"/>
      <w:shd w:val="clear" w:color="auto" w:fill="FFFFFF"/>
    </w:rPr>
  </w:style>
  <w:style w:type="table" w:customStyle="1" w:styleId="522">
    <w:name w:val="Сетка таблицы 52"/>
    <w:basedOn w:val="a7"/>
    <w:next w:val="5f"/>
    <w:semiHidden/>
    <w:unhideWhenUsed/>
    <w:rsid w:val="00844BB8"/>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2320">
    <w:name w:val="Сетка таблицы232"/>
    <w:basedOn w:val="a7"/>
    <w:next w:val="af5"/>
    <w:rsid w:val="00844BB8"/>
    <w:pPr>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4">
    <w:name w:val="Сетка таблицы1104"/>
    <w:basedOn w:val="a7"/>
    <w:rsid w:val="00844BB8"/>
    <w:pPr>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7"/>
    <w:uiPriority w:val="59"/>
    <w:rsid w:val="00844BB8"/>
    <w:pPr>
      <w:jc w:val="both"/>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7"/>
    <w:uiPriority w:val="59"/>
    <w:rsid w:val="00844BB8"/>
    <w:pPr>
      <w:jc w:val="both"/>
    </w:pPr>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7"/>
    <w:uiPriority w:val="39"/>
    <w:rsid w:val="00844BB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BL">
    <w:name w:val="! L=TBL !"/>
    <w:basedOn w:val="AAA"/>
    <w:next w:val="AAA"/>
    <w:rsid w:val="00844BB8"/>
    <w:pPr>
      <w:spacing w:before="240" w:after="240"/>
      <w:contextualSpacing/>
    </w:pPr>
    <w:rPr>
      <w:rFonts w:ascii="Tahoma" w:hAnsi="Tahoma"/>
      <w:b/>
      <w:sz w:val="20"/>
    </w:rPr>
  </w:style>
  <w:style w:type="paragraph" w:customStyle="1" w:styleId="smallitalic">
    <w:name w:val="! small italic !"/>
    <w:basedOn w:val="small"/>
    <w:next w:val="AAA"/>
    <w:rsid w:val="00844BB8"/>
    <w:pPr>
      <w:numPr>
        <w:numId w:val="32"/>
      </w:numPr>
      <w:ind w:left="0" w:firstLine="0"/>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8">
      <w:bodyDiv w:val="1"/>
      <w:marLeft w:val="0"/>
      <w:marRight w:val="0"/>
      <w:marTop w:val="0"/>
      <w:marBottom w:val="0"/>
      <w:divBdr>
        <w:top w:val="none" w:sz="0" w:space="0" w:color="auto"/>
        <w:left w:val="none" w:sz="0" w:space="0" w:color="auto"/>
        <w:bottom w:val="none" w:sz="0" w:space="0" w:color="auto"/>
        <w:right w:val="none" w:sz="0" w:space="0" w:color="auto"/>
      </w:divBdr>
    </w:div>
    <w:div w:id="1133446">
      <w:bodyDiv w:val="1"/>
      <w:marLeft w:val="0"/>
      <w:marRight w:val="0"/>
      <w:marTop w:val="0"/>
      <w:marBottom w:val="0"/>
      <w:divBdr>
        <w:top w:val="none" w:sz="0" w:space="0" w:color="auto"/>
        <w:left w:val="none" w:sz="0" w:space="0" w:color="auto"/>
        <w:bottom w:val="none" w:sz="0" w:space="0" w:color="auto"/>
        <w:right w:val="none" w:sz="0" w:space="0" w:color="auto"/>
      </w:divBdr>
    </w:div>
    <w:div w:id="1324197">
      <w:bodyDiv w:val="1"/>
      <w:marLeft w:val="0"/>
      <w:marRight w:val="0"/>
      <w:marTop w:val="0"/>
      <w:marBottom w:val="0"/>
      <w:divBdr>
        <w:top w:val="none" w:sz="0" w:space="0" w:color="auto"/>
        <w:left w:val="none" w:sz="0" w:space="0" w:color="auto"/>
        <w:bottom w:val="none" w:sz="0" w:space="0" w:color="auto"/>
        <w:right w:val="none" w:sz="0" w:space="0" w:color="auto"/>
      </w:divBdr>
    </w:div>
    <w:div w:id="3557617">
      <w:bodyDiv w:val="1"/>
      <w:marLeft w:val="0"/>
      <w:marRight w:val="0"/>
      <w:marTop w:val="0"/>
      <w:marBottom w:val="0"/>
      <w:divBdr>
        <w:top w:val="none" w:sz="0" w:space="0" w:color="auto"/>
        <w:left w:val="none" w:sz="0" w:space="0" w:color="auto"/>
        <w:bottom w:val="none" w:sz="0" w:space="0" w:color="auto"/>
        <w:right w:val="none" w:sz="0" w:space="0" w:color="auto"/>
      </w:divBdr>
    </w:div>
    <w:div w:id="4137549">
      <w:bodyDiv w:val="1"/>
      <w:marLeft w:val="0"/>
      <w:marRight w:val="0"/>
      <w:marTop w:val="0"/>
      <w:marBottom w:val="0"/>
      <w:divBdr>
        <w:top w:val="none" w:sz="0" w:space="0" w:color="auto"/>
        <w:left w:val="none" w:sz="0" w:space="0" w:color="auto"/>
        <w:bottom w:val="none" w:sz="0" w:space="0" w:color="auto"/>
        <w:right w:val="none" w:sz="0" w:space="0" w:color="auto"/>
      </w:divBdr>
    </w:div>
    <w:div w:id="4938893">
      <w:bodyDiv w:val="1"/>
      <w:marLeft w:val="0"/>
      <w:marRight w:val="0"/>
      <w:marTop w:val="0"/>
      <w:marBottom w:val="0"/>
      <w:divBdr>
        <w:top w:val="none" w:sz="0" w:space="0" w:color="auto"/>
        <w:left w:val="none" w:sz="0" w:space="0" w:color="auto"/>
        <w:bottom w:val="none" w:sz="0" w:space="0" w:color="auto"/>
        <w:right w:val="none" w:sz="0" w:space="0" w:color="auto"/>
      </w:divBdr>
    </w:div>
    <w:div w:id="5207181">
      <w:bodyDiv w:val="1"/>
      <w:marLeft w:val="0"/>
      <w:marRight w:val="0"/>
      <w:marTop w:val="0"/>
      <w:marBottom w:val="0"/>
      <w:divBdr>
        <w:top w:val="none" w:sz="0" w:space="0" w:color="auto"/>
        <w:left w:val="none" w:sz="0" w:space="0" w:color="auto"/>
        <w:bottom w:val="none" w:sz="0" w:space="0" w:color="auto"/>
        <w:right w:val="none" w:sz="0" w:space="0" w:color="auto"/>
      </w:divBdr>
    </w:div>
    <w:div w:id="6106540">
      <w:bodyDiv w:val="1"/>
      <w:marLeft w:val="0"/>
      <w:marRight w:val="0"/>
      <w:marTop w:val="0"/>
      <w:marBottom w:val="0"/>
      <w:divBdr>
        <w:top w:val="none" w:sz="0" w:space="0" w:color="auto"/>
        <w:left w:val="none" w:sz="0" w:space="0" w:color="auto"/>
        <w:bottom w:val="none" w:sz="0" w:space="0" w:color="auto"/>
        <w:right w:val="none" w:sz="0" w:space="0" w:color="auto"/>
      </w:divBdr>
    </w:div>
    <w:div w:id="7366368">
      <w:bodyDiv w:val="1"/>
      <w:marLeft w:val="0"/>
      <w:marRight w:val="0"/>
      <w:marTop w:val="0"/>
      <w:marBottom w:val="0"/>
      <w:divBdr>
        <w:top w:val="none" w:sz="0" w:space="0" w:color="auto"/>
        <w:left w:val="none" w:sz="0" w:space="0" w:color="auto"/>
        <w:bottom w:val="none" w:sz="0" w:space="0" w:color="auto"/>
        <w:right w:val="none" w:sz="0" w:space="0" w:color="auto"/>
      </w:divBdr>
    </w:div>
    <w:div w:id="8603582">
      <w:bodyDiv w:val="1"/>
      <w:marLeft w:val="0"/>
      <w:marRight w:val="0"/>
      <w:marTop w:val="0"/>
      <w:marBottom w:val="0"/>
      <w:divBdr>
        <w:top w:val="none" w:sz="0" w:space="0" w:color="auto"/>
        <w:left w:val="none" w:sz="0" w:space="0" w:color="auto"/>
        <w:bottom w:val="none" w:sz="0" w:space="0" w:color="auto"/>
        <w:right w:val="none" w:sz="0" w:space="0" w:color="auto"/>
      </w:divBdr>
    </w:div>
    <w:div w:id="10187085">
      <w:bodyDiv w:val="1"/>
      <w:marLeft w:val="0"/>
      <w:marRight w:val="0"/>
      <w:marTop w:val="0"/>
      <w:marBottom w:val="0"/>
      <w:divBdr>
        <w:top w:val="none" w:sz="0" w:space="0" w:color="auto"/>
        <w:left w:val="none" w:sz="0" w:space="0" w:color="auto"/>
        <w:bottom w:val="none" w:sz="0" w:space="0" w:color="auto"/>
        <w:right w:val="none" w:sz="0" w:space="0" w:color="auto"/>
      </w:divBdr>
    </w:div>
    <w:div w:id="10642214">
      <w:bodyDiv w:val="1"/>
      <w:marLeft w:val="0"/>
      <w:marRight w:val="0"/>
      <w:marTop w:val="0"/>
      <w:marBottom w:val="0"/>
      <w:divBdr>
        <w:top w:val="none" w:sz="0" w:space="0" w:color="auto"/>
        <w:left w:val="none" w:sz="0" w:space="0" w:color="auto"/>
        <w:bottom w:val="none" w:sz="0" w:space="0" w:color="auto"/>
        <w:right w:val="none" w:sz="0" w:space="0" w:color="auto"/>
      </w:divBdr>
    </w:div>
    <w:div w:id="18119156">
      <w:bodyDiv w:val="1"/>
      <w:marLeft w:val="0"/>
      <w:marRight w:val="0"/>
      <w:marTop w:val="0"/>
      <w:marBottom w:val="0"/>
      <w:divBdr>
        <w:top w:val="none" w:sz="0" w:space="0" w:color="auto"/>
        <w:left w:val="none" w:sz="0" w:space="0" w:color="auto"/>
        <w:bottom w:val="none" w:sz="0" w:space="0" w:color="auto"/>
        <w:right w:val="none" w:sz="0" w:space="0" w:color="auto"/>
      </w:divBdr>
    </w:div>
    <w:div w:id="19820225">
      <w:bodyDiv w:val="1"/>
      <w:marLeft w:val="0"/>
      <w:marRight w:val="0"/>
      <w:marTop w:val="0"/>
      <w:marBottom w:val="0"/>
      <w:divBdr>
        <w:top w:val="none" w:sz="0" w:space="0" w:color="auto"/>
        <w:left w:val="none" w:sz="0" w:space="0" w:color="auto"/>
        <w:bottom w:val="none" w:sz="0" w:space="0" w:color="auto"/>
        <w:right w:val="none" w:sz="0" w:space="0" w:color="auto"/>
      </w:divBdr>
    </w:div>
    <w:div w:id="22634805">
      <w:bodyDiv w:val="1"/>
      <w:marLeft w:val="0"/>
      <w:marRight w:val="0"/>
      <w:marTop w:val="0"/>
      <w:marBottom w:val="0"/>
      <w:divBdr>
        <w:top w:val="none" w:sz="0" w:space="0" w:color="auto"/>
        <w:left w:val="none" w:sz="0" w:space="0" w:color="auto"/>
        <w:bottom w:val="none" w:sz="0" w:space="0" w:color="auto"/>
        <w:right w:val="none" w:sz="0" w:space="0" w:color="auto"/>
      </w:divBdr>
    </w:div>
    <w:div w:id="27028877">
      <w:bodyDiv w:val="1"/>
      <w:marLeft w:val="0"/>
      <w:marRight w:val="0"/>
      <w:marTop w:val="0"/>
      <w:marBottom w:val="0"/>
      <w:divBdr>
        <w:top w:val="none" w:sz="0" w:space="0" w:color="auto"/>
        <w:left w:val="none" w:sz="0" w:space="0" w:color="auto"/>
        <w:bottom w:val="none" w:sz="0" w:space="0" w:color="auto"/>
        <w:right w:val="none" w:sz="0" w:space="0" w:color="auto"/>
      </w:divBdr>
    </w:div>
    <w:div w:id="27029168">
      <w:bodyDiv w:val="1"/>
      <w:marLeft w:val="0"/>
      <w:marRight w:val="0"/>
      <w:marTop w:val="0"/>
      <w:marBottom w:val="0"/>
      <w:divBdr>
        <w:top w:val="none" w:sz="0" w:space="0" w:color="auto"/>
        <w:left w:val="none" w:sz="0" w:space="0" w:color="auto"/>
        <w:bottom w:val="none" w:sz="0" w:space="0" w:color="auto"/>
        <w:right w:val="none" w:sz="0" w:space="0" w:color="auto"/>
      </w:divBdr>
    </w:div>
    <w:div w:id="29578516">
      <w:bodyDiv w:val="1"/>
      <w:marLeft w:val="0"/>
      <w:marRight w:val="0"/>
      <w:marTop w:val="0"/>
      <w:marBottom w:val="0"/>
      <w:divBdr>
        <w:top w:val="none" w:sz="0" w:space="0" w:color="auto"/>
        <w:left w:val="none" w:sz="0" w:space="0" w:color="auto"/>
        <w:bottom w:val="none" w:sz="0" w:space="0" w:color="auto"/>
        <w:right w:val="none" w:sz="0" w:space="0" w:color="auto"/>
      </w:divBdr>
    </w:div>
    <w:div w:id="29916290">
      <w:bodyDiv w:val="1"/>
      <w:marLeft w:val="0"/>
      <w:marRight w:val="0"/>
      <w:marTop w:val="0"/>
      <w:marBottom w:val="0"/>
      <w:divBdr>
        <w:top w:val="none" w:sz="0" w:space="0" w:color="auto"/>
        <w:left w:val="none" w:sz="0" w:space="0" w:color="auto"/>
        <w:bottom w:val="none" w:sz="0" w:space="0" w:color="auto"/>
        <w:right w:val="none" w:sz="0" w:space="0" w:color="auto"/>
      </w:divBdr>
    </w:div>
    <w:div w:id="29963773">
      <w:bodyDiv w:val="1"/>
      <w:marLeft w:val="0"/>
      <w:marRight w:val="0"/>
      <w:marTop w:val="0"/>
      <w:marBottom w:val="0"/>
      <w:divBdr>
        <w:top w:val="none" w:sz="0" w:space="0" w:color="auto"/>
        <w:left w:val="none" w:sz="0" w:space="0" w:color="auto"/>
        <w:bottom w:val="none" w:sz="0" w:space="0" w:color="auto"/>
        <w:right w:val="none" w:sz="0" w:space="0" w:color="auto"/>
      </w:divBdr>
    </w:div>
    <w:div w:id="31611223">
      <w:bodyDiv w:val="1"/>
      <w:marLeft w:val="0"/>
      <w:marRight w:val="0"/>
      <w:marTop w:val="0"/>
      <w:marBottom w:val="0"/>
      <w:divBdr>
        <w:top w:val="none" w:sz="0" w:space="0" w:color="auto"/>
        <w:left w:val="none" w:sz="0" w:space="0" w:color="auto"/>
        <w:bottom w:val="none" w:sz="0" w:space="0" w:color="auto"/>
        <w:right w:val="none" w:sz="0" w:space="0" w:color="auto"/>
      </w:divBdr>
    </w:div>
    <w:div w:id="32199454">
      <w:bodyDiv w:val="1"/>
      <w:marLeft w:val="0"/>
      <w:marRight w:val="0"/>
      <w:marTop w:val="0"/>
      <w:marBottom w:val="0"/>
      <w:divBdr>
        <w:top w:val="none" w:sz="0" w:space="0" w:color="auto"/>
        <w:left w:val="none" w:sz="0" w:space="0" w:color="auto"/>
        <w:bottom w:val="none" w:sz="0" w:space="0" w:color="auto"/>
        <w:right w:val="none" w:sz="0" w:space="0" w:color="auto"/>
      </w:divBdr>
    </w:div>
    <w:div w:id="36053055">
      <w:bodyDiv w:val="1"/>
      <w:marLeft w:val="0"/>
      <w:marRight w:val="0"/>
      <w:marTop w:val="0"/>
      <w:marBottom w:val="0"/>
      <w:divBdr>
        <w:top w:val="none" w:sz="0" w:space="0" w:color="auto"/>
        <w:left w:val="none" w:sz="0" w:space="0" w:color="auto"/>
        <w:bottom w:val="none" w:sz="0" w:space="0" w:color="auto"/>
        <w:right w:val="none" w:sz="0" w:space="0" w:color="auto"/>
      </w:divBdr>
    </w:div>
    <w:div w:id="38209034">
      <w:bodyDiv w:val="1"/>
      <w:marLeft w:val="0"/>
      <w:marRight w:val="0"/>
      <w:marTop w:val="0"/>
      <w:marBottom w:val="0"/>
      <w:divBdr>
        <w:top w:val="none" w:sz="0" w:space="0" w:color="auto"/>
        <w:left w:val="none" w:sz="0" w:space="0" w:color="auto"/>
        <w:bottom w:val="none" w:sz="0" w:space="0" w:color="auto"/>
        <w:right w:val="none" w:sz="0" w:space="0" w:color="auto"/>
      </w:divBdr>
    </w:div>
    <w:div w:id="39743031">
      <w:bodyDiv w:val="1"/>
      <w:marLeft w:val="0"/>
      <w:marRight w:val="0"/>
      <w:marTop w:val="0"/>
      <w:marBottom w:val="0"/>
      <w:divBdr>
        <w:top w:val="none" w:sz="0" w:space="0" w:color="auto"/>
        <w:left w:val="none" w:sz="0" w:space="0" w:color="auto"/>
        <w:bottom w:val="none" w:sz="0" w:space="0" w:color="auto"/>
        <w:right w:val="none" w:sz="0" w:space="0" w:color="auto"/>
      </w:divBdr>
    </w:div>
    <w:div w:id="42876252">
      <w:bodyDiv w:val="1"/>
      <w:marLeft w:val="0"/>
      <w:marRight w:val="0"/>
      <w:marTop w:val="0"/>
      <w:marBottom w:val="0"/>
      <w:divBdr>
        <w:top w:val="none" w:sz="0" w:space="0" w:color="auto"/>
        <w:left w:val="none" w:sz="0" w:space="0" w:color="auto"/>
        <w:bottom w:val="none" w:sz="0" w:space="0" w:color="auto"/>
        <w:right w:val="none" w:sz="0" w:space="0" w:color="auto"/>
      </w:divBdr>
    </w:div>
    <w:div w:id="44456424">
      <w:bodyDiv w:val="1"/>
      <w:marLeft w:val="0"/>
      <w:marRight w:val="0"/>
      <w:marTop w:val="0"/>
      <w:marBottom w:val="0"/>
      <w:divBdr>
        <w:top w:val="none" w:sz="0" w:space="0" w:color="auto"/>
        <w:left w:val="none" w:sz="0" w:space="0" w:color="auto"/>
        <w:bottom w:val="none" w:sz="0" w:space="0" w:color="auto"/>
        <w:right w:val="none" w:sz="0" w:space="0" w:color="auto"/>
      </w:divBdr>
    </w:div>
    <w:div w:id="44572784">
      <w:bodyDiv w:val="1"/>
      <w:marLeft w:val="0"/>
      <w:marRight w:val="0"/>
      <w:marTop w:val="0"/>
      <w:marBottom w:val="0"/>
      <w:divBdr>
        <w:top w:val="none" w:sz="0" w:space="0" w:color="auto"/>
        <w:left w:val="none" w:sz="0" w:space="0" w:color="auto"/>
        <w:bottom w:val="none" w:sz="0" w:space="0" w:color="auto"/>
        <w:right w:val="none" w:sz="0" w:space="0" w:color="auto"/>
      </w:divBdr>
    </w:div>
    <w:div w:id="45179325">
      <w:bodyDiv w:val="1"/>
      <w:marLeft w:val="0"/>
      <w:marRight w:val="0"/>
      <w:marTop w:val="0"/>
      <w:marBottom w:val="0"/>
      <w:divBdr>
        <w:top w:val="none" w:sz="0" w:space="0" w:color="auto"/>
        <w:left w:val="none" w:sz="0" w:space="0" w:color="auto"/>
        <w:bottom w:val="none" w:sz="0" w:space="0" w:color="auto"/>
        <w:right w:val="none" w:sz="0" w:space="0" w:color="auto"/>
      </w:divBdr>
    </w:div>
    <w:div w:id="47729970">
      <w:bodyDiv w:val="1"/>
      <w:marLeft w:val="0"/>
      <w:marRight w:val="0"/>
      <w:marTop w:val="0"/>
      <w:marBottom w:val="0"/>
      <w:divBdr>
        <w:top w:val="none" w:sz="0" w:space="0" w:color="auto"/>
        <w:left w:val="none" w:sz="0" w:space="0" w:color="auto"/>
        <w:bottom w:val="none" w:sz="0" w:space="0" w:color="auto"/>
        <w:right w:val="none" w:sz="0" w:space="0" w:color="auto"/>
      </w:divBdr>
    </w:div>
    <w:div w:id="50347697">
      <w:bodyDiv w:val="1"/>
      <w:marLeft w:val="0"/>
      <w:marRight w:val="0"/>
      <w:marTop w:val="0"/>
      <w:marBottom w:val="0"/>
      <w:divBdr>
        <w:top w:val="none" w:sz="0" w:space="0" w:color="auto"/>
        <w:left w:val="none" w:sz="0" w:space="0" w:color="auto"/>
        <w:bottom w:val="none" w:sz="0" w:space="0" w:color="auto"/>
        <w:right w:val="none" w:sz="0" w:space="0" w:color="auto"/>
      </w:divBdr>
    </w:div>
    <w:div w:id="51782908">
      <w:bodyDiv w:val="1"/>
      <w:marLeft w:val="0"/>
      <w:marRight w:val="0"/>
      <w:marTop w:val="0"/>
      <w:marBottom w:val="0"/>
      <w:divBdr>
        <w:top w:val="none" w:sz="0" w:space="0" w:color="auto"/>
        <w:left w:val="none" w:sz="0" w:space="0" w:color="auto"/>
        <w:bottom w:val="none" w:sz="0" w:space="0" w:color="auto"/>
        <w:right w:val="none" w:sz="0" w:space="0" w:color="auto"/>
      </w:divBdr>
    </w:div>
    <w:div w:id="56368965">
      <w:bodyDiv w:val="1"/>
      <w:marLeft w:val="0"/>
      <w:marRight w:val="0"/>
      <w:marTop w:val="0"/>
      <w:marBottom w:val="0"/>
      <w:divBdr>
        <w:top w:val="none" w:sz="0" w:space="0" w:color="auto"/>
        <w:left w:val="none" w:sz="0" w:space="0" w:color="auto"/>
        <w:bottom w:val="none" w:sz="0" w:space="0" w:color="auto"/>
        <w:right w:val="none" w:sz="0" w:space="0" w:color="auto"/>
      </w:divBdr>
    </w:div>
    <w:div w:id="56518949">
      <w:bodyDiv w:val="1"/>
      <w:marLeft w:val="0"/>
      <w:marRight w:val="0"/>
      <w:marTop w:val="0"/>
      <w:marBottom w:val="0"/>
      <w:divBdr>
        <w:top w:val="none" w:sz="0" w:space="0" w:color="auto"/>
        <w:left w:val="none" w:sz="0" w:space="0" w:color="auto"/>
        <w:bottom w:val="none" w:sz="0" w:space="0" w:color="auto"/>
        <w:right w:val="none" w:sz="0" w:space="0" w:color="auto"/>
      </w:divBdr>
    </w:div>
    <w:div w:id="57092053">
      <w:bodyDiv w:val="1"/>
      <w:marLeft w:val="0"/>
      <w:marRight w:val="0"/>
      <w:marTop w:val="0"/>
      <w:marBottom w:val="0"/>
      <w:divBdr>
        <w:top w:val="none" w:sz="0" w:space="0" w:color="auto"/>
        <w:left w:val="none" w:sz="0" w:space="0" w:color="auto"/>
        <w:bottom w:val="none" w:sz="0" w:space="0" w:color="auto"/>
        <w:right w:val="none" w:sz="0" w:space="0" w:color="auto"/>
      </w:divBdr>
    </w:div>
    <w:div w:id="57871342">
      <w:bodyDiv w:val="1"/>
      <w:marLeft w:val="0"/>
      <w:marRight w:val="0"/>
      <w:marTop w:val="0"/>
      <w:marBottom w:val="0"/>
      <w:divBdr>
        <w:top w:val="none" w:sz="0" w:space="0" w:color="auto"/>
        <w:left w:val="none" w:sz="0" w:space="0" w:color="auto"/>
        <w:bottom w:val="none" w:sz="0" w:space="0" w:color="auto"/>
        <w:right w:val="none" w:sz="0" w:space="0" w:color="auto"/>
      </w:divBdr>
    </w:div>
    <w:div w:id="57899841">
      <w:bodyDiv w:val="1"/>
      <w:marLeft w:val="0"/>
      <w:marRight w:val="0"/>
      <w:marTop w:val="0"/>
      <w:marBottom w:val="0"/>
      <w:divBdr>
        <w:top w:val="none" w:sz="0" w:space="0" w:color="auto"/>
        <w:left w:val="none" w:sz="0" w:space="0" w:color="auto"/>
        <w:bottom w:val="none" w:sz="0" w:space="0" w:color="auto"/>
        <w:right w:val="none" w:sz="0" w:space="0" w:color="auto"/>
      </w:divBdr>
    </w:div>
    <w:div w:id="58525125">
      <w:bodyDiv w:val="1"/>
      <w:marLeft w:val="0"/>
      <w:marRight w:val="0"/>
      <w:marTop w:val="0"/>
      <w:marBottom w:val="0"/>
      <w:divBdr>
        <w:top w:val="none" w:sz="0" w:space="0" w:color="auto"/>
        <w:left w:val="none" w:sz="0" w:space="0" w:color="auto"/>
        <w:bottom w:val="none" w:sz="0" w:space="0" w:color="auto"/>
        <w:right w:val="none" w:sz="0" w:space="0" w:color="auto"/>
      </w:divBdr>
    </w:div>
    <w:div w:id="58748928">
      <w:bodyDiv w:val="1"/>
      <w:marLeft w:val="0"/>
      <w:marRight w:val="0"/>
      <w:marTop w:val="0"/>
      <w:marBottom w:val="0"/>
      <w:divBdr>
        <w:top w:val="none" w:sz="0" w:space="0" w:color="auto"/>
        <w:left w:val="none" w:sz="0" w:space="0" w:color="auto"/>
        <w:bottom w:val="none" w:sz="0" w:space="0" w:color="auto"/>
        <w:right w:val="none" w:sz="0" w:space="0" w:color="auto"/>
      </w:divBdr>
    </w:div>
    <w:div w:id="58872229">
      <w:bodyDiv w:val="1"/>
      <w:marLeft w:val="0"/>
      <w:marRight w:val="0"/>
      <w:marTop w:val="0"/>
      <w:marBottom w:val="0"/>
      <w:divBdr>
        <w:top w:val="none" w:sz="0" w:space="0" w:color="auto"/>
        <w:left w:val="none" w:sz="0" w:space="0" w:color="auto"/>
        <w:bottom w:val="none" w:sz="0" w:space="0" w:color="auto"/>
        <w:right w:val="none" w:sz="0" w:space="0" w:color="auto"/>
      </w:divBdr>
    </w:div>
    <w:div w:id="59208677">
      <w:bodyDiv w:val="1"/>
      <w:marLeft w:val="0"/>
      <w:marRight w:val="0"/>
      <w:marTop w:val="0"/>
      <w:marBottom w:val="0"/>
      <w:divBdr>
        <w:top w:val="none" w:sz="0" w:space="0" w:color="auto"/>
        <w:left w:val="none" w:sz="0" w:space="0" w:color="auto"/>
        <w:bottom w:val="none" w:sz="0" w:space="0" w:color="auto"/>
        <w:right w:val="none" w:sz="0" w:space="0" w:color="auto"/>
      </w:divBdr>
    </w:div>
    <w:div w:id="59989346">
      <w:bodyDiv w:val="1"/>
      <w:marLeft w:val="0"/>
      <w:marRight w:val="0"/>
      <w:marTop w:val="0"/>
      <w:marBottom w:val="0"/>
      <w:divBdr>
        <w:top w:val="none" w:sz="0" w:space="0" w:color="auto"/>
        <w:left w:val="none" w:sz="0" w:space="0" w:color="auto"/>
        <w:bottom w:val="none" w:sz="0" w:space="0" w:color="auto"/>
        <w:right w:val="none" w:sz="0" w:space="0" w:color="auto"/>
      </w:divBdr>
    </w:div>
    <w:div w:id="63727480">
      <w:bodyDiv w:val="1"/>
      <w:marLeft w:val="0"/>
      <w:marRight w:val="0"/>
      <w:marTop w:val="0"/>
      <w:marBottom w:val="0"/>
      <w:divBdr>
        <w:top w:val="none" w:sz="0" w:space="0" w:color="auto"/>
        <w:left w:val="none" w:sz="0" w:space="0" w:color="auto"/>
        <w:bottom w:val="none" w:sz="0" w:space="0" w:color="auto"/>
        <w:right w:val="none" w:sz="0" w:space="0" w:color="auto"/>
      </w:divBdr>
    </w:div>
    <w:div w:id="63916065">
      <w:bodyDiv w:val="1"/>
      <w:marLeft w:val="0"/>
      <w:marRight w:val="0"/>
      <w:marTop w:val="0"/>
      <w:marBottom w:val="0"/>
      <w:divBdr>
        <w:top w:val="none" w:sz="0" w:space="0" w:color="auto"/>
        <w:left w:val="none" w:sz="0" w:space="0" w:color="auto"/>
        <w:bottom w:val="none" w:sz="0" w:space="0" w:color="auto"/>
        <w:right w:val="none" w:sz="0" w:space="0" w:color="auto"/>
      </w:divBdr>
    </w:div>
    <w:div w:id="66995822">
      <w:bodyDiv w:val="1"/>
      <w:marLeft w:val="0"/>
      <w:marRight w:val="0"/>
      <w:marTop w:val="0"/>
      <w:marBottom w:val="0"/>
      <w:divBdr>
        <w:top w:val="none" w:sz="0" w:space="0" w:color="auto"/>
        <w:left w:val="none" w:sz="0" w:space="0" w:color="auto"/>
        <w:bottom w:val="none" w:sz="0" w:space="0" w:color="auto"/>
        <w:right w:val="none" w:sz="0" w:space="0" w:color="auto"/>
      </w:divBdr>
    </w:div>
    <w:div w:id="67264008">
      <w:bodyDiv w:val="1"/>
      <w:marLeft w:val="0"/>
      <w:marRight w:val="0"/>
      <w:marTop w:val="0"/>
      <w:marBottom w:val="0"/>
      <w:divBdr>
        <w:top w:val="none" w:sz="0" w:space="0" w:color="auto"/>
        <w:left w:val="none" w:sz="0" w:space="0" w:color="auto"/>
        <w:bottom w:val="none" w:sz="0" w:space="0" w:color="auto"/>
        <w:right w:val="none" w:sz="0" w:space="0" w:color="auto"/>
      </w:divBdr>
    </w:div>
    <w:div w:id="68163781">
      <w:bodyDiv w:val="1"/>
      <w:marLeft w:val="0"/>
      <w:marRight w:val="0"/>
      <w:marTop w:val="0"/>
      <w:marBottom w:val="0"/>
      <w:divBdr>
        <w:top w:val="none" w:sz="0" w:space="0" w:color="auto"/>
        <w:left w:val="none" w:sz="0" w:space="0" w:color="auto"/>
        <w:bottom w:val="none" w:sz="0" w:space="0" w:color="auto"/>
        <w:right w:val="none" w:sz="0" w:space="0" w:color="auto"/>
      </w:divBdr>
    </w:div>
    <w:div w:id="69623030">
      <w:bodyDiv w:val="1"/>
      <w:marLeft w:val="0"/>
      <w:marRight w:val="0"/>
      <w:marTop w:val="0"/>
      <w:marBottom w:val="0"/>
      <w:divBdr>
        <w:top w:val="none" w:sz="0" w:space="0" w:color="auto"/>
        <w:left w:val="none" w:sz="0" w:space="0" w:color="auto"/>
        <w:bottom w:val="none" w:sz="0" w:space="0" w:color="auto"/>
        <w:right w:val="none" w:sz="0" w:space="0" w:color="auto"/>
      </w:divBdr>
    </w:div>
    <w:div w:id="72092396">
      <w:bodyDiv w:val="1"/>
      <w:marLeft w:val="0"/>
      <w:marRight w:val="0"/>
      <w:marTop w:val="0"/>
      <w:marBottom w:val="0"/>
      <w:divBdr>
        <w:top w:val="none" w:sz="0" w:space="0" w:color="auto"/>
        <w:left w:val="none" w:sz="0" w:space="0" w:color="auto"/>
        <w:bottom w:val="none" w:sz="0" w:space="0" w:color="auto"/>
        <w:right w:val="none" w:sz="0" w:space="0" w:color="auto"/>
      </w:divBdr>
    </w:div>
    <w:div w:id="72169994">
      <w:bodyDiv w:val="1"/>
      <w:marLeft w:val="0"/>
      <w:marRight w:val="0"/>
      <w:marTop w:val="0"/>
      <w:marBottom w:val="0"/>
      <w:divBdr>
        <w:top w:val="none" w:sz="0" w:space="0" w:color="auto"/>
        <w:left w:val="none" w:sz="0" w:space="0" w:color="auto"/>
        <w:bottom w:val="none" w:sz="0" w:space="0" w:color="auto"/>
        <w:right w:val="none" w:sz="0" w:space="0" w:color="auto"/>
      </w:divBdr>
    </w:div>
    <w:div w:id="73555547">
      <w:bodyDiv w:val="1"/>
      <w:marLeft w:val="0"/>
      <w:marRight w:val="0"/>
      <w:marTop w:val="0"/>
      <w:marBottom w:val="0"/>
      <w:divBdr>
        <w:top w:val="none" w:sz="0" w:space="0" w:color="auto"/>
        <w:left w:val="none" w:sz="0" w:space="0" w:color="auto"/>
        <w:bottom w:val="none" w:sz="0" w:space="0" w:color="auto"/>
        <w:right w:val="none" w:sz="0" w:space="0" w:color="auto"/>
      </w:divBdr>
    </w:div>
    <w:div w:id="74402350">
      <w:bodyDiv w:val="1"/>
      <w:marLeft w:val="0"/>
      <w:marRight w:val="0"/>
      <w:marTop w:val="0"/>
      <w:marBottom w:val="0"/>
      <w:divBdr>
        <w:top w:val="none" w:sz="0" w:space="0" w:color="auto"/>
        <w:left w:val="none" w:sz="0" w:space="0" w:color="auto"/>
        <w:bottom w:val="none" w:sz="0" w:space="0" w:color="auto"/>
        <w:right w:val="none" w:sz="0" w:space="0" w:color="auto"/>
      </w:divBdr>
    </w:div>
    <w:div w:id="75514932">
      <w:bodyDiv w:val="1"/>
      <w:marLeft w:val="0"/>
      <w:marRight w:val="0"/>
      <w:marTop w:val="0"/>
      <w:marBottom w:val="0"/>
      <w:divBdr>
        <w:top w:val="none" w:sz="0" w:space="0" w:color="auto"/>
        <w:left w:val="none" w:sz="0" w:space="0" w:color="auto"/>
        <w:bottom w:val="none" w:sz="0" w:space="0" w:color="auto"/>
        <w:right w:val="none" w:sz="0" w:space="0" w:color="auto"/>
      </w:divBdr>
    </w:div>
    <w:div w:id="82268735">
      <w:bodyDiv w:val="1"/>
      <w:marLeft w:val="0"/>
      <w:marRight w:val="0"/>
      <w:marTop w:val="0"/>
      <w:marBottom w:val="0"/>
      <w:divBdr>
        <w:top w:val="none" w:sz="0" w:space="0" w:color="auto"/>
        <w:left w:val="none" w:sz="0" w:space="0" w:color="auto"/>
        <w:bottom w:val="none" w:sz="0" w:space="0" w:color="auto"/>
        <w:right w:val="none" w:sz="0" w:space="0" w:color="auto"/>
      </w:divBdr>
    </w:div>
    <w:div w:id="82919231">
      <w:bodyDiv w:val="1"/>
      <w:marLeft w:val="0"/>
      <w:marRight w:val="0"/>
      <w:marTop w:val="0"/>
      <w:marBottom w:val="0"/>
      <w:divBdr>
        <w:top w:val="none" w:sz="0" w:space="0" w:color="auto"/>
        <w:left w:val="none" w:sz="0" w:space="0" w:color="auto"/>
        <w:bottom w:val="none" w:sz="0" w:space="0" w:color="auto"/>
        <w:right w:val="none" w:sz="0" w:space="0" w:color="auto"/>
      </w:divBdr>
    </w:div>
    <w:div w:id="84958082">
      <w:bodyDiv w:val="1"/>
      <w:marLeft w:val="0"/>
      <w:marRight w:val="0"/>
      <w:marTop w:val="0"/>
      <w:marBottom w:val="0"/>
      <w:divBdr>
        <w:top w:val="none" w:sz="0" w:space="0" w:color="auto"/>
        <w:left w:val="none" w:sz="0" w:space="0" w:color="auto"/>
        <w:bottom w:val="none" w:sz="0" w:space="0" w:color="auto"/>
        <w:right w:val="none" w:sz="0" w:space="0" w:color="auto"/>
      </w:divBdr>
    </w:div>
    <w:div w:id="87819806">
      <w:bodyDiv w:val="1"/>
      <w:marLeft w:val="0"/>
      <w:marRight w:val="0"/>
      <w:marTop w:val="0"/>
      <w:marBottom w:val="0"/>
      <w:divBdr>
        <w:top w:val="none" w:sz="0" w:space="0" w:color="auto"/>
        <w:left w:val="none" w:sz="0" w:space="0" w:color="auto"/>
        <w:bottom w:val="none" w:sz="0" w:space="0" w:color="auto"/>
        <w:right w:val="none" w:sz="0" w:space="0" w:color="auto"/>
      </w:divBdr>
    </w:div>
    <w:div w:id="89129548">
      <w:bodyDiv w:val="1"/>
      <w:marLeft w:val="0"/>
      <w:marRight w:val="0"/>
      <w:marTop w:val="0"/>
      <w:marBottom w:val="0"/>
      <w:divBdr>
        <w:top w:val="none" w:sz="0" w:space="0" w:color="auto"/>
        <w:left w:val="none" w:sz="0" w:space="0" w:color="auto"/>
        <w:bottom w:val="none" w:sz="0" w:space="0" w:color="auto"/>
        <w:right w:val="none" w:sz="0" w:space="0" w:color="auto"/>
      </w:divBdr>
    </w:div>
    <w:div w:id="93021496">
      <w:bodyDiv w:val="1"/>
      <w:marLeft w:val="0"/>
      <w:marRight w:val="0"/>
      <w:marTop w:val="0"/>
      <w:marBottom w:val="0"/>
      <w:divBdr>
        <w:top w:val="none" w:sz="0" w:space="0" w:color="auto"/>
        <w:left w:val="none" w:sz="0" w:space="0" w:color="auto"/>
        <w:bottom w:val="none" w:sz="0" w:space="0" w:color="auto"/>
        <w:right w:val="none" w:sz="0" w:space="0" w:color="auto"/>
      </w:divBdr>
    </w:div>
    <w:div w:id="96877972">
      <w:bodyDiv w:val="1"/>
      <w:marLeft w:val="0"/>
      <w:marRight w:val="0"/>
      <w:marTop w:val="0"/>
      <w:marBottom w:val="0"/>
      <w:divBdr>
        <w:top w:val="none" w:sz="0" w:space="0" w:color="auto"/>
        <w:left w:val="none" w:sz="0" w:space="0" w:color="auto"/>
        <w:bottom w:val="none" w:sz="0" w:space="0" w:color="auto"/>
        <w:right w:val="none" w:sz="0" w:space="0" w:color="auto"/>
      </w:divBdr>
    </w:div>
    <w:div w:id="98112160">
      <w:bodyDiv w:val="1"/>
      <w:marLeft w:val="0"/>
      <w:marRight w:val="0"/>
      <w:marTop w:val="0"/>
      <w:marBottom w:val="0"/>
      <w:divBdr>
        <w:top w:val="none" w:sz="0" w:space="0" w:color="auto"/>
        <w:left w:val="none" w:sz="0" w:space="0" w:color="auto"/>
        <w:bottom w:val="none" w:sz="0" w:space="0" w:color="auto"/>
        <w:right w:val="none" w:sz="0" w:space="0" w:color="auto"/>
      </w:divBdr>
    </w:div>
    <w:div w:id="100801682">
      <w:bodyDiv w:val="1"/>
      <w:marLeft w:val="0"/>
      <w:marRight w:val="0"/>
      <w:marTop w:val="0"/>
      <w:marBottom w:val="0"/>
      <w:divBdr>
        <w:top w:val="none" w:sz="0" w:space="0" w:color="auto"/>
        <w:left w:val="none" w:sz="0" w:space="0" w:color="auto"/>
        <w:bottom w:val="none" w:sz="0" w:space="0" w:color="auto"/>
        <w:right w:val="none" w:sz="0" w:space="0" w:color="auto"/>
      </w:divBdr>
    </w:div>
    <w:div w:id="101000079">
      <w:bodyDiv w:val="1"/>
      <w:marLeft w:val="0"/>
      <w:marRight w:val="0"/>
      <w:marTop w:val="0"/>
      <w:marBottom w:val="0"/>
      <w:divBdr>
        <w:top w:val="none" w:sz="0" w:space="0" w:color="auto"/>
        <w:left w:val="none" w:sz="0" w:space="0" w:color="auto"/>
        <w:bottom w:val="none" w:sz="0" w:space="0" w:color="auto"/>
        <w:right w:val="none" w:sz="0" w:space="0" w:color="auto"/>
      </w:divBdr>
    </w:div>
    <w:div w:id="104471855">
      <w:bodyDiv w:val="1"/>
      <w:marLeft w:val="0"/>
      <w:marRight w:val="0"/>
      <w:marTop w:val="0"/>
      <w:marBottom w:val="0"/>
      <w:divBdr>
        <w:top w:val="none" w:sz="0" w:space="0" w:color="auto"/>
        <w:left w:val="none" w:sz="0" w:space="0" w:color="auto"/>
        <w:bottom w:val="none" w:sz="0" w:space="0" w:color="auto"/>
        <w:right w:val="none" w:sz="0" w:space="0" w:color="auto"/>
      </w:divBdr>
    </w:div>
    <w:div w:id="107747437">
      <w:bodyDiv w:val="1"/>
      <w:marLeft w:val="0"/>
      <w:marRight w:val="0"/>
      <w:marTop w:val="0"/>
      <w:marBottom w:val="0"/>
      <w:divBdr>
        <w:top w:val="none" w:sz="0" w:space="0" w:color="auto"/>
        <w:left w:val="none" w:sz="0" w:space="0" w:color="auto"/>
        <w:bottom w:val="none" w:sz="0" w:space="0" w:color="auto"/>
        <w:right w:val="none" w:sz="0" w:space="0" w:color="auto"/>
      </w:divBdr>
    </w:div>
    <w:div w:id="107939798">
      <w:bodyDiv w:val="1"/>
      <w:marLeft w:val="0"/>
      <w:marRight w:val="0"/>
      <w:marTop w:val="0"/>
      <w:marBottom w:val="0"/>
      <w:divBdr>
        <w:top w:val="none" w:sz="0" w:space="0" w:color="auto"/>
        <w:left w:val="none" w:sz="0" w:space="0" w:color="auto"/>
        <w:bottom w:val="none" w:sz="0" w:space="0" w:color="auto"/>
        <w:right w:val="none" w:sz="0" w:space="0" w:color="auto"/>
      </w:divBdr>
    </w:div>
    <w:div w:id="111439575">
      <w:bodyDiv w:val="1"/>
      <w:marLeft w:val="0"/>
      <w:marRight w:val="0"/>
      <w:marTop w:val="0"/>
      <w:marBottom w:val="0"/>
      <w:divBdr>
        <w:top w:val="none" w:sz="0" w:space="0" w:color="auto"/>
        <w:left w:val="none" w:sz="0" w:space="0" w:color="auto"/>
        <w:bottom w:val="none" w:sz="0" w:space="0" w:color="auto"/>
        <w:right w:val="none" w:sz="0" w:space="0" w:color="auto"/>
      </w:divBdr>
    </w:div>
    <w:div w:id="118570341">
      <w:bodyDiv w:val="1"/>
      <w:marLeft w:val="0"/>
      <w:marRight w:val="0"/>
      <w:marTop w:val="0"/>
      <w:marBottom w:val="0"/>
      <w:divBdr>
        <w:top w:val="none" w:sz="0" w:space="0" w:color="auto"/>
        <w:left w:val="none" w:sz="0" w:space="0" w:color="auto"/>
        <w:bottom w:val="none" w:sz="0" w:space="0" w:color="auto"/>
        <w:right w:val="none" w:sz="0" w:space="0" w:color="auto"/>
      </w:divBdr>
    </w:div>
    <w:div w:id="119227596">
      <w:bodyDiv w:val="1"/>
      <w:marLeft w:val="0"/>
      <w:marRight w:val="0"/>
      <w:marTop w:val="0"/>
      <w:marBottom w:val="0"/>
      <w:divBdr>
        <w:top w:val="none" w:sz="0" w:space="0" w:color="auto"/>
        <w:left w:val="none" w:sz="0" w:space="0" w:color="auto"/>
        <w:bottom w:val="none" w:sz="0" w:space="0" w:color="auto"/>
        <w:right w:val="none" w:sz="0" w:space="0" w:color="auto"/>
      </w:divBdr>
    </w:div>
    <w:div w:id="123810215">
      <w:bodyDiv w:val="1"/>
      <w:marLeft w:val="0"/>
      <w:marRight w:val="0"/>
      <w:marTop w:val="0"/>
      <w:marBottom w:val="0"/>
      <w:divBdr>
        <w:top w:val="none" w:sz="0" w:space="0" w:color="auto"/>
        <w:left w:val="none" w:sz="0" w:space="0" w:color="auto"/>
        <w:bottom w:val="none" w:sz="0" w:space="0" w:color="auto"/>
        <w:right w:val="none" w:sz="0" w:space="0" w:color="auto"/>
      </w:divBdr>
    </w:div>
    <w:div w:id="123893156">
      <w:bodyDiv w:val="1"/>
      <w:marLeft w:val="0"/>
      <w:marRight w:val="0"/>
      <w:marTop w:val="0"/>
      <w:marBottom w:val="0"/>
      <w:divBdr>
        <w:top w:val="none" w:sz="0" w:space="0" w:color="auto"/>
        <w:left w:val="none" w:sz="0" w:space="0" w:color="auto"/>
        <w:bottom w:val="none" w:sz="0" w:space="0" w:color="auto"/>
        <w:right w:val="none" w:sz="0" w:space="0" w:color="auto"/>
      </w:divBdr>
    </w:div>
    <w:div w:id="129440908">
      <w:bodyDiv w:val="1"/>
      <w:marLeft w:val="0"/>
      <w:marRight w:val="0"/>
      <w:marTop w:val="0"/>
      <w:marBottom w:val="0"/>
      <w:divBdr>
        <w:top w:val="none" w:sz="0" w:space="0" w:color="auto"/>
        <w:left w:val="none" w:sz="0" w:space="0" w:color="auto"/>
        <w:bottom w:val="none" w:sz="0" w:space="0" w:color="auto"/>
        <w:right w:val="none" w:sz="0" w:space="0" w:color="auto"/>
      </w:divBdr>
    </w:div>
    <w:div w:id="129518677">
      <w:bodyDiv w:val="1"/>
      <w:marLeft w:val="0"/>
      <w:marRight w:val="0"/>
      <w:marTop w:val="0"/>
      <w:marBottom w:val="0"/>
      <w:divBdr>
        <w:top w:val="none" w:sz="0" w:space="0" w:color="auto"/>
        <w:left w:val="none" w:sz="0" w:space="0" w:color="auto"/>
        <w:bottom w:val="none" w:sz="0" w:space="0" w:color="auto"/>
        <w:right w:val="none" w:sz="0" w:space="0" w:color="auto"/>
      </w:divBdr>
    </w:div>
    <w:div w:id="130252257">
      <w:bodyDiv w:val="1"/>
      <w:marLeft w:val="0"/>
      <w:marRight w:val="0"/>
      <w:marTop w:val="0"/>
      <w:marBottom w:val="0"/>
      <w:divBdr>
        <w:top w:val="none" w:sz="0" w:space="0" w:color="auto"/>
        <w:left w:val="none" w:sz="0" w:space="0" w:color="auto"/>
        <w:bottom w:val="none" w:sz="0" w:space="0" w:color="auto"/>
        <w:right w:val="none" w:sz="0" w:space="0" w:color="auto"/>
      </w:divBdr>
    </w:div>
    <w:div w:id="130291692">
      <w:bodyDiv w:val="1"/>
      <w:marLeft w:val="0"/>
      <w:marRight w:val="0"/>
      <w:marTop w:val="0"/>
      <w:marBottom w:val="0"/>
      <w:divBdr>
        <w:top w:val="none" w:sz="0" w:space="0" w:color="auto"/>
        <w:left w:val="none" w:sz="0" w:space="0" w:color="auto"/>
        <w:bottom w:val="none" w:sz="0" w:space="0" w:color="auto"/>
        <w:right w:val="none" w:sz="0" w:space="0" w:color="auto"/>
      </w:divBdr>
    </w:div>
    <w:div w:id="133303355">
      <w:bodyDiv w:val="1"/>
      <w:marLeft w:val="0"/>
      <w:marRight w:val="0"/>
      <w:marTop w:val="0"/>
      <w:marBottom w:val="0"/>
      <w:divBdr>
        <w:top w:val="none" w:sz="0" w:space="0" w:color="auto"/>
        <w:left w:val="none" w:sz="0" w:space="0" w:color="auto"/>
        <w:bottom w:val="none" w:sz="0" w:space="0" w:color="auto"/>
        <w:right w:val="none" w:sz="0" w:space="0" w:color="auto"/>
      </w:divBdr>
    </w:div>
    <w:div w:id="135030049">
      <w:bodyDiv w:val="1"/>
      <w:marLeft w:val="0"/>
      <w:marRight w:val="0"/>
      <w:marTop w:val="0"/>
      <w:marBottom w:val="0"/>
      <w:divBdr>
        <w:top w:val="none" w:sz="0" w:space="0" w:color="auto"/>
        <w:left w:val="none" w:sz="0" w:space="0" w:color="auto"/>
        <w:bottom w:val="none" w:sz="0" w:space="0" w:color="auto"/>
        <w:right w:val="none" w:sz="0" w:space="0" w:color="auto"/>
      </w:divBdr>
    </w:div>
    <w:div w:id="136336118">
      <w:bodyDiv w:val="1"/>
      <w:marLeft w:val="0"/>
      <w:marRight w:val="0"/>
      <w:marTop w:val="0"/>
      <w:marBottom w:val="0"/>
      <w:divBdr>
        <w:top w:val="none" w:sz="0" w:space="0" w:color="auto"/>
        <w:left w:val="none" w:sz="0" w:space="0" w:color="auto"/>
        <w:bottom w:val="none" w:sz="0" w:space="0" w:color="auto"/>
        <w:right w:val="none" w:sz="0" w:space="0" w:color="auto"/>
      </w:divBdr>
    </w:div>
    <w:div w:id="140005875">
      <w:bodyDiv w:val="1"/>
      <w:marLeft w:val="0"/>
      <w:marRight w:val="0"/>
      <w:marTop w:val="0"/>
      <w:marBottom w:val="0"/>
      <w:divBdr>
        <w:top w:val="none" w:sz="0" w:space="0" w:color="auto"/>
        <w:left w:val="none" w:sz="0" w:space="0" w:color="auto"/>
        <w:bottom w:val="none" w:sz="0" w:space="0" w:color="auto"/>
        <w:right w:val="none" w:sz="0" w:space="0" w:color="auto"/>
      </w:divBdr>
    </w:div>
    <w:div w:id="140122671">
      <w:bodyDiv w:val="1"/>
      <w:marLeft w:val="0"/>
      <w:marRight w:val="0"/>
      <w:marTop w:val="0"/>
      <w:marBottom w:val="0"/>
      <w:divBdr>
        <w:top w:val="none" w:sz="0" w:space="0" w:color="auto"/>
        <w:left w:val="none" w:sz="0" w:space="0" w:color="auto"/>
        <w:bottom w:val="none" w:sz="0" w:space="0" w:color="auto"/>
        <w:right w:val="none" w:sz="0" w:space="0" w:color="auto"/>
      </w:divBdr>
    </w:div>
    <w:div w:id="140582515">
      <w:bodyDiv w:val="1"/>
      <w:marLeft w:val="0"/>
      <w:marRight w:val="0"/>
      <w:marTop w:val="0"/>
      <w:marBottom w:val="0"/>
      <w:divBdr>
        <w:top w:val="none" w:sz="0" w:space="0" w:color="auto"/>
        <w:left w:val="none" w:sz="0" w:space="0" w:color="auto"/>
        <w:bottom w:val="none" w:sz="0" w:space="0" w:color="auto"/>
        <w:right w:val="none" w:sz="0" w:space="0" w:color="auto"/>
      </w:divBdr>
    </w:div>
    <w:div w:id="143015776">
      <w:bodyDiv w:val="1"/>
      <w:marLeft w:val="0"/>
      <w:marRight w:val="0"/>
      <w:marTop w:val="0"/>
      <w:marBottom w:val="0"/>
      <w:divBdr>
        <w:top w:val="none" w:sz="0" w:space="0" w:color="auto"/>
        <w:left w:val="none" w:sz="0" w:space="0" w:color="auto"/>
        <w:bottom w:val="none" w:sz="0" w:space="0" w:color="auto"/>
        <w:right w:val="none" w:sz="0" w:space="0" w:color="auto"/>
      </w:divBdr>
    </w:div>
    <w:div w:id="143356375">
      <w:bodyDiv w:val="1"/>
      <w:marLeft w:val="0"/>
      <w:marRight w:val="0"/>
      <w:marTop w:val="0"/>
      <w:marBottom w:val="0"/>
      <w:divBdr>
        <w:top w:val="none" w:sz="0" w:space="0" w:color="auto"/>
        <w:left w:val="none" w:sz="0" w:space="0" w:color="auto"/>
        <w:bottom w:val="none" w:sz="0" w:space="0" w:color="auto"/>
        <w:right w:val="none" w:sz="0" w:space="0" w:color="auto"/>
      </w:divBdr>
    </w:div>
    <w:div w:id="144317729">
      <w:bodyDiv w:val="1"/>
      <w:marLeft w:val="0"/>
      <w:marRight w:val="0"/>
      <w:marTop w:val="0"/>
      <w:marBottom w:val="0"/>
      <w:divBdr>
        <w:top w:val="none" w:sz="0" w:space="0" w:color="auto"/>
        <w:left w:val="none" w:sz="0" w:space="0" w:color="auto"/>
        <w:bottom w:val="none" w:sz="0" w:space="0" w:color="auto"/>
        <w:right w:val="none" w:sz="0" w:space="0" w:color="auto"/>
      </w:divBdr>
    </w:div>
    <w:div w:id="145560088">
      <w:bodyDiv w:val="1"/>
      <w:marLeft w:val="0"/>
      <w:marRight w:val="0"/>
      <w:marTop w:val="0"/>
      <w:marBottom w:val="0"/>
      <w:divBdr>
        <w:top w:val="none" w:sz="0" w:space="0" w:color="auto"/>
        <w:left w:val="none" w:sz="0" w:space="0" w:color="auto"/>
        <w:bottom w:val="none" w:sz="0" w:space="0" w:color="auto"/>
        <w:right w:val="none" w:sz="0" w:space="0" w:color="auto"/>
      </w:divBdr>
    </w:div>
    <w:div w:id="146438954">
      <w:bodyDiv w:val="1"/>
      <w:marLeft w:val="0"/>
      <w:marRight w:val="0"/>
      <w:marTop w:val="0"/>
      <w:marBottom w:val="0"/>
      <w:divBdr>
        <w:top w:val="none" w:sz="0" w:space="0" w:color="auto"/>
        <w:left w:val="none" w:sz="0" w:space="0" w:color="auto"/>
        <w:bottom w:val="none" w:sz="0" w:space="0" w:color="auto"/>
        <w:right w:val="none" w:sz="0" w:space="0" w:color="auto"/>
      </w:divBdr>
    </w:div>
    <w:div w:id="146672473">
      <w:bodyDiv w:val="1"/>
      <w:marLeft w:val="0"/>
      <w:marRight w:val="0"/>
      <w:marTop w:val="0"/>
      <w:marBottom w:val="0"/>
      <w:divBdr>
        <w:top w:val="none" w:sz="0" w:space="0" w:color="auto"/>
        <w:left w:val="none" w:sz="0" w:space="0" w:color="auto"/>
        <w:bottom w:val="none" w:sz="0" w:space="0" w:color="auto"/>
        <w:right w:val="none" w:sz="0" w:space="0" w:color="auto"/>
      </w:divBdr>
    </w:div>
    <w:div w:id="150290232">
      <w:bodyDiv w:val="1"/>
      <w:marLeft w:val="0"/>
      <w:marRight w:val="0"/>
      <w:marTop w:val="0"/>
      <w:marBottom w:val="0"/>
      <w:divBdr>
        <w:top w:val="none" w:sz="0" w:space="0" w:color="auto"/>
        <w:left w:val="none" w:sz="0" w:space="0" w:color="auto"/>
        <w:bottom w:val="none" w:sz="0" w:space="0" w:color="auto"/>
        <w:right w:val="none" w:sz="0" w:space="0" w:color="auto"/>
      </w:divBdr>
    </w:div>
    <w:div w:id="153304481">
      <w:bodyDiv w:val="1"/>
      <w:marLeft w:val="0"/>
      <w:marRight w:val="0"/>
      <w:marTop w:val="0"/>
      <w:marBottom w:val="0"/>
      <w:divBdr>
        <w:top w:val="none" w:sz="0" w:space="0" w:color="auto"/>
        <w:left w:val="none" w:sz="0" w:space="0" w:color="auto"/>
        <w:bottom w:val="none" w:sz="0" w:space="0" w:color="auto"/>
        <w:right w:val="none" w:sz="0" w:space="0" w:color="auto"/>
      </w:divBdr>
    </w:div>
    <w:div w:id="153759969">
      <w:bodyDiv w:val="1"/>
      <w:marLeft w:val="0"/>
      <w:marRight w:val="0"/>
      <w:marTop w:val="0"/>
      <w:marBottom w:val="0"/>
      <w:divBdr>
        <w:top w:val="none" w:sz="0" w:space="0" w:color="auto"/>
        <w:left w:val="none" w:sz="0" w:space="0" w:color="auto"/>
        <w:bottom w:val="none" w:sz="0" w:space="0" w:color="auto"/>
        <w:right w:val="none" w:sz="0" w:space="0" w:color="auto"/>
      </w:divBdr>
    </w:div>
    <w:div w:id="156111835">
      <w:bodyDiv w:val="1"/>
      <w:marLeft w:val="0"/>
      <w:marRight w:val="0"/>
      <w:marTop w:val="0"/>
      <w:marBottom w:val="0"/>
      <w:divBdr>
        <w:top w:val="none" w:sz="0" w:space="0" w:color="auto"/>
        <w:left w:val="none" w:sz="0" w:space="0" w:color="auto"/>
        <w:bottom w:val="none" w:sz="0" w:space="0" w:color="auto"/>
        <w:right w:val="none" w:sz="0" w:space="0" w:color="auto"/>
      </w:divBdr>
    </w:div>
    <w:div w:id="157696860">
      <w:bodyDiv w:val="1"/>
      <w:marLeft w:val="0"/>
      <w:marRight w:val="0"/>
      <w:marTop w:val="0"/>
      <w:marBottom w:val="0"/>
      <w:divBdr>
        <w:top w:val="none" w:sz="0" w:space="0" w:color="auto"/>
        <w:left w:val="none" w:sz="0" w:space="0" w:color="auto"/>
        <w:bottom w:val="none" w:sz="0" w:space="0" w:color="auto"/>
        <w:right w:val="none" w:sz="0" w:space="0" w:color="auto"/>
      </w:divBdr>
    </w:div>
    <w:div w:id="161627368">
      <w:bodyDiv w:val="1"/>
      <w:marLeft w:val="0"/>
      <w:marRight w:val="0"/>
      <w:marTop w:val="0"/>
      <w:marBottom w:val="0"/>
      <w:divBdr>
        <w:top w:val="none" w:sz="0" w:space="0" w:color="auto"/>
        <w:left w:val="none" w:sz="0" w:space="0" w:color="auto"/>
        <w:bottom w:val="none" w:sz="0" w:space="0" w:color="auto"/>
        <w:right w:val="none" w:sz="0" w:space="0" w:color="auto"/>
      </w:divBdr>
    </w:div>
    <w:div w:id="164906438">
      <w:bodyDiv w:val="1"/>
      <w:marLeft w:val="0"/>
      <w:marRight w:val="0"/>
      <w:marTop w:val="0"/>
      <w:marBottom w:val="0"/>
      <w:divBdr>
        <w:top w:val="none" w:sz="0" w:space="0" w:color="auto"/>
        <w:left w:val="none" w:sz="0" w:space="0" w:color="auto"/>
        <w:bottom w:val="none" w:sz="0" w:space="0" w:color="auto"/>
        <w:right w:val="none" w:sz="0" w:space="0" w:color="auto"/>
      </w:divBdr>
    </w:div>
    <w:div w:id="167912674">
      <w:bodyDiv w:val="1"/>
      <w:marLeft w:val="0"/>
      <w:marRight w:val="0"/>
      <w:marTop w:val="0"/>
      <w:marBottom w:val="0"/>
      <w:divBdr>
        <w:top w:val="none" w:sz="0" w:space="0" w:color="auto"/>
        <w:left w:val="none" w:sz="0" w:space="0" w:color="auto"/>
        <w:bottom w:val="none" w:sz="0" w:space="0" w:color="auto"/>
        <w:right w:val="none" w:sz="0" w:space="0" w:color="auto"/>
      </w:divBdr>
    </w:div>
    <w:div w:id="169881634">
      <w:bodyDiv w:val="1"/>
      <w:marLeft w:val="0"/>
      <w:marRight w:val="0"/>
      <w:marTop w:val="0"/>
      <w:marBottom w:val="0"/>
      <w:divBdr>
        <w:top w:val="none" w:sz="0" w:space="0" w:color="auto"/>
        <w:left w:val="none" w:sz="0" w:space="0" w:color="auto"/>
        <w:bottom w:val="none" w:sz="0" w:space="0" w:color="auto"/>
        <w:right w:val="none" w:sz="0" w:space="0" w:color="auto"/>
      </w:divBdr>
    </w:div>
    <w:div w:id="171067071">
      <w:bodyDiv w:val="1"/>
      <w:marLeft w:val="0"/>
      <w:marRight w:val="0"/>
      <w:marTop w:val="0"/>
      <w:marBottom w:val="0"/>
      <w:divBdr>
        <w:top w:val="none" w:sz="0" w:space="0" w:color="auto"/>
        <w:left w:val="none" w:sz="0" w:space="0" w:color="auto"/>
        <w:bottom w:val="none" w:sz="0" w:space="0" w:color="auto"/>
        <w:right w:val="none" w:sz="0" w:space="0" w:color="auto"/>
      </w:divBdr>
    </w:div>
    <w:div w:id="172957238">
      <w:bodyDiv w:val="1"/>
      <w:marLeft w:val="0"/>
      <w:marRight w:val="0"/>
      <w:marTop w:val="0"/>
      <w:marBottom w:val="0"/>
      <w:divBdr>
        <w:top w:val="none" w:sz="0" w:space="0" w:color="auto"/>
        <w:left w:val="none" w:sz="0" w:space="0" w:color="auto"/>
        <w:bottom w:val="none" w:sz="0" w:space="0" w:color="auto"/>
        <w:right w:val="none" w:sz="0" w:space="0" w:color="auto"/>
      </w:divBdr>
    </w:div>
    <w:div w:id="174612578">
      <w:bodyDiv w:val="1"/>
      <w:marLeft w:val="0"/>
      <w:marRight w:val="0"/>
      <w:marTop w:val="0"/>
      <w:marBottom w:val="0"/>
      <w:divBdr>
        <w:top w:val="none" w:sz="0" w:space="0" w:color="auto"/>
        <w:left w:val="none" w:sz="0" w:space="0" w:color="auto"/>
        <w:bottom w:val="none" w:sz="0" w:space="0" w:color="auto"/>
        <w:right w:val="none" w:sz="0" w:space="0" w:color="auto"/>
      </w:divBdr>
    </w:div>
    <w:div w:id="175191216">
      <w:bodyDiv w:val="1"/>
      <w:marLeft w:val="0"/>
      <w:marRight w:val="0"/>
      <w:marTop w:val="0"/>
      <w:marBottom w:val="0"/>
      <w:divBdr>
        <w:top w:val="none" w:sz="0" w:space="0" w:color="auto"/>
        <w:left w:val="none" w:sz="0" w:space="0" w:color="auto"/>
        <w:bottom w:val="none" w:sz="0" w:space="0" w:color="auto"/>
        <w:right w:val="none" w:sz="0" w:space="0" w:color="auto"/>
      </w:divBdr>
    </w:div>
    <w:div w:id="177160589">
      <w:bodyDiv w:val="1"/>
      <w:marLeft w:val="0"/>
      <w:marRight w:val="0"/>
      <w:marTop w:val="0"/>
      <w:marBottom w:val="0"/>
      <w:divBdr>
        <w:top w:val="none" w:sz="0" w:space="0" w:color="auto"/>
        <w:left w:val="none" w:sz="0" w:space="0" w:color="auto"/>
        <w:bottom w:val="none" w:sz="0" w:space="0" w:color="auto"/>
        <w:right w:val="none" w:sz="0" w:space="0" w:color="auto"/>
      </w:divBdr>
    </w:div>
    <w:div w:id="177474774">
      <w:bodyDiv w:val="1"/>
      <w:marLeft w:val="0"/>
      <w:marRight w:val="0"/>
      <w:marTop w:val="0"/>
      <w:marBottom w:val="0"/>
      <w:divBdr>
        <w:top w:val="none" w:sz="0" w:space="0" w:color="auto"/>
        <w:left w:val="none" w:sz="0" w:space="0" w:color="auto"/>
        <w:bottom w:val="none" w:sz="0" w:space="0" w:color="auto"/>
        <w:right w:val="none" w:sz="0" w:space="0" w:color="auto"/>
      </w:divBdr>
    </w:div>
    <w:div w:id="177543050">
      <w:bodyDiv w:val="1"/>
      <w:marLeft w:val="0"/>
      <w:marRight w:val="0"/>
      <w:marTop w:val="0"/>
      <w:marBottom w:val="0"/>
      <w:divBdr>
        <w:top w:val="none" w:sz="0" w:space="0" w:color="auto"/>
        <w:left w:val="none" w:sz="0" w:space="0" w:color="auto"/>
        <w:bottom w:val="none" w:sz="0" w:space="0" w:color="auto"/>
        <w:right w:val="none" w:sz="0" w:space="0" w:color="auto"/>
      </w:divBdr>
    </w:div>
    <w:div w:id="178089019">
      <w:bodyDiv w:val="1"/>
      <w:marLeft w:val="0"/>
      <w:marRight w:val="0"/>
      <w:marTop w:val="0"/>
      <w:marBottom w:val="0"/>
      <w:divBdr>
        <w:top w:val="none" w:sz="0" w:space="0" w:color="auto"/>
        <w:left w:val="none" w:sz="0" w:space="0" w:color="auto"/>
        <w:bottom w:val="none" w:sz="0" w:space="0" w:color="auto"/>
        <w:right w:val="none" w:sz="0" w:space="0" w:color="auto"/>
      </w:divBdr>
    </w:div>
    <w:div w:id="178544710">
      <w:bodyDiv w:val="1"/>
      <w:marLeft w:val="0"/>
      <w:marRight w:val="0"/>
      <w:marTop w:val="0"/>
      <w:marBottom w:val="0"/>
      <w:divBdr>
        <w:top w:val="none" w:sz="0" w:space="0" w:color="auto"/>
        <w:left w:val="none" w:sz="0" w:space="0" w:color="auto"/>
        <w:bottom w:val="none" w:sz="0" w:space="0" w:color="auto"/>
        <w:right w:val="none" w:sz="0" w:space="0" w:color="auto"/>
      </w:divBdr>
    </w:div>
    <w:div w:id="181169740">
      <w:bodyDiv w:val="1"/>
      <w:marLeft w:val="0"/>
      <w:marRight w:val="0"/>
      <w:marTop w:val="0"/>
      <w:marBottom w:val="0"/>
      <w:divBdr>
        <w:top w:val="none" w:sz="0" w:space="0" w:color="auto"/>
        <w:left w:val="none" w:sz="0" w:space="0" w:color="auto"/>
        <w:bottom w:val="none" w:sz="0" w:space="0" w:color="auto"/>
        <w:right w:val="none" w:sz="0" w:space="0" w:color="auto"/>
      </w:divBdr>
    </w:div>
    <w:div w:id="184949014">
      <w:bodyDiv w:val="1"/>
      <w:marLeft w:val="0"/>
      <w:marRight w:val="0"/>
      <w:marTop w:val="0"/>
      <w:marBottom w:val="0"/>
      <w:divBdr>
        <w:top w:val="none" w:sz="0" w:space="0" w:color="auto"/>
        <w:left w:val="none" w:sz="0" w:space="0" w:color="auto"/>
        <w:bottom w:val="none" w:sz="0" w:space="0" w:color="auto"/>
        <w:right w:val="none" w:sz="0" w:space="0" w:color="auto"/>
      </w:divBdr>
    </w:div>
    <w:div w:id="185213201">
      <w:bodyDiv w:val="1"/>
      <w:marLeft w:val="0"/>
      <w:marRight w:val="0"/>
      <w:marTop w:val="0"/>
      <w:marBottom w:val="0"/>
      <w:divBdr>
        <w:top w:val="none" w:sz="0" w:space="0" w:color="auto"/>
        <w:left w:val="none" w:sz="0" w:space="0" w:color="auto"/>
        <w:bottom w:val="none" w:sz="0" w:space="0" w:color="auto"/>
        <w:right w:val="none" w:sz="0" w:space="0" w:color="auto"/>
      </w:divBdr>
    </w:div>
    <w:div w:id="186068635">
      <w:bodyDiv w:val="1"/>
      <w:marLeft w:val="0"/>
      <w:marRight w:val="0"/>
      <w:marTop w:val="0"/>
      <w:marBottom w:val="0"/>
      <w:divBdr>
        <w:top w:val="none" w:sz="0" w:space="0" w:color="auto"/>
        <w:left w:val="none" w:sz="0" w:space="0" w:color="auto"/>
        <w:bottom w:val="none" w:sz="0" w:space="0" w:color="auto"/>
        <w:right w:val="none" w:sz="0" w:space="0" w:color="auto"/>
      </w:divBdr>
    </w:div>
    <w:div w:id="186254270">
      <w:bodyDiv w:val="1"/>
      <w:marLeft w:val="0"/>
      <w:marRight w:val="0"/>
      <w:marTop w:val="0"/>
      <w:marBottom w:val="0"/>
      <w:divBdr>
        <w:top w:val="none" w:sz="0" w:space="0" w:color="auto"/>
        <w:left w:val="none" w:sz="0" w:space="0" w:color="auto"/>
        <w:bottom w:val="none" w:sz="0" w:space="0" w:color="auto"/>
        <w:right w:val="none" w:sz="0" w:space="0" w:color="auto"/>
      </w:divBdr>
    </w:div>
    <w:div w:id="187722743">
      <w:bodyDiv w:val="1"/>
      <w:marLeft w:val="0"/>
      <w:marRight w:val="0"/>
      <w:marTop w:val="0"/>
      <w:marBottom w:val="0"/>
      <w:divBdr>
        <w:top w:val="none" w:sz="0" w:space="0" w:color="auto"/>
        <w:left w:val="none" w:sz="0" w:space="0" w:color="auto"/>
        <w:bottom w:val="none" w:sz="0" w:space="0" w:color="auto"/>
        <w:right w:val="none" w:sz="0" w:space="0" w:color="auto"/>
      </w:divBdr>
    </w:div>
    <w:div w:id="190605749">
      <w:bodyDiv w:val="1"/>
      <w:marLeft w:val="0"/>
      <w:marRight w:val="0"/>
      <w:marTop w:val="0"/>
      <w:marBottom w:val="0"/>
      <w:divBdr>
        <w:top w:val="none" w:sz="0" w:space="0" w:color="auto"/>
        <w:left w:val="none" w:sz="0" w:space="0" w:color="auto"/>
        <w:bottom w:val="none" w:sz="0" w:space="0" w:color="auto"/>
        <w:right w:val="none" w:sz="0" w:space="0" w:color="auto"/>
      </w:divBdr>
    </w:div>
    <w:div w:id="194008748">
      <w:bodyDiv w:val="1"/>
      <w:marLeft w:val="0"/>
      <w:marRight w:val="0"/>
      <w:marTop w:val="0"/>
      <w:marBottom w:val="0"/>
      <w:divBdr>
        <w:top w:val="none" w:sz="0" w:space="0" w:color="auto"/>
        <w:left w:val="none" w:sz="0" w:space="0" w:color="auto"/>
        <w:bottom w:val="none" w:sz="0" w:space="0" w:color="auto"/>
        <w:right w:val="none" w:sz="0" w:space="0" w:color="auto"/>
      </w:divBdr>
    </w:div>
    <w:div w:id="197937026">
      <w:bodyDiv w:val="1"/>
      <w:marLeft w:val="0"/>
      <w:marRight w:val="0"/>
      <w:marTop w:val="0"/>
      <w:marBottom w:val="0"/>
      <w:divBdr>
        <w:top w:val="none" w:sz="0" w:space="0" w:color="auto"/>
        <w:left w:val="none" w:sz="0" w:space="0" w:color="auto"/>
        <w:bottom w:val="none" w:sz="0" w:space="0" w:color="auto"/>
        <w:right w:val="none" w:sz="0" w:space="0" w:color="auto"/>
      </w:divBdr>
    </w:div>
    <w:div w:id="198973691">
      <w:bodyDiv w:val="1"/>
      <w:marLeft w:val="0"/>
      <w:marRight w:val="0"/>
      <w:marTop w:val="0"/>
      <w:marBottom w:val="0"/>
      <w:divBdr>
        <w:top w:val="none" w:sz="0" w:space="0" w:color="auto"/>
        <w:left w:val="none" w:sz="0" w:space="0" w:color="auto"/>
        <w:bottom w:val="none" w:sz="0" w:space="0" w:color="auto"/>
        <w:right w:val="none" w:sz="0" w:space="0" w:color="auto"/>
      </w:divBdr>
    </w:div>
    <w:div w:id="202982440">
      <w:bodyDiv w:val="1"/>
      <w:marLeft w:val="0"/>
      <w:marRight w:val="0"/>
      <w:marTop w:val="0"/>
      <w:marBottom w:val="0"/>
      <w:divBdr>
        <w:top w:val="none" w:sz="0" w:space="0" w:color="auto"/>
        <w:left w:val="none" w:sz="0" w:space="0" w:color="auto"/>
        <w:bottom w:val="none" w:sz="0" w:space="0" w:color="auto"/>
        <w:right w:val="none" w:sz="0" w:space="0" w:color="auto"/>
      </w:divBdr>
    </w:div>
    <w:div w:id="203174914">
      <w:bodyDiv w:val="1"/>
      <w:marLeft w:val="0"/>
      <w:marRight w:val="0"/>
      <w:marTop w:val="0"/>
      <w:marBottom w:val="0"/>
      <w:divBdr>
        <w:top w:val="none" w:sz="0" w:space="0" w:color="auto"/>
        <w:left w:val="none" w:sz="0" w:space="0" w:color="auto"/>
        <w:bottom w:val="none" w:sz="0" w:space="0" w:color="auto"/>
        <w:right w:val="none" w:sz="0" w:space="0" w:color="auto"/>
      </w:divBdr>
    </w:div>
    <w:div w:id="203517772">
      <w:bodyDiv w:val="1"/>
      <w:marLeft w:val="0"/>
      <w:marRight w:val="0"/>
      <w:marTop w:val="0"/>
      <w:marBottom w:val="0"/>
      <w:divBdr>
        <w:top w:val="none" w:sz="0" w:space="0" w:color="auto"/>
        <w:left w:val="none" w:sz="0" w:space="0" w:color="auto"/>
        <w:bottom w:val="none" w:sz="0" w:space="0" w:color="auto"/>
        <w:right w:val="none" w:sz="0" w:space="0" w:color="auto"/>
      </w:divBdr>
    </w:div>
    <w:div w:id="210533404">
      <w:bodyDiv w:val="1"/>
      <w:marLeft w:val="0"/>
      <w:marRight w:val="0"/>
      <w:marTop w:val="0"/>
      <w:marBottom w:val="0"/>
      <w:divBdr>
        <w:top w:val="none" w:sz="0" w:space="0" w:color="auto"/>
        <w:left w:val="none" w:sz="0" w:space="0" w:color="auto"/>
        <w:bottom w:val="none" w:sz="0" w:space="0" w:color="auto"/>
        <w:right w:val="none" w:sz="0" w:space="0" w:color="auto"/>
      </w:divBdr>
    </w:div>
    <w:div w:id="210969915">
      <w:bodyDiv w:val="1"/>
      <w:marLeft w:val="0"/>
      <w:marRight w:val="0"/>
      <w:marTop w:val="0"/>
      <w:marBottom w:val="0"/>
      <w:divBdr>
        <w:top w:val="none" w:sz="0" w:space="0" w:color="auto"/>
        <w:left w:val="none" w:sz="0" w:space="0" w:color="auto"/>
        <w:bottom w:val="none" w:sz="0" w:space="0" w:color="auto"/>
        <w:right w:val="none" w:sz="0" w:space="0" w:color="auto"/>
      </w:divBdr>
    </w:div>
    <w:div w:id="211768555">
      <w:bodyDiv w:val="1"/>
      <w:marLeft w:val="0"/>
      <w:marRight w:val="0"/>
      <w:marTop w:val="0"/>
      <w:marBottom w:val="0"/>
      <w:divBdr>
        <w:top w:val="none" w:sz="0" w:space="0" w:color="auto"/>
        <w:left w:val="none" w:sz="0" w:space="0" w:color="auto"/>
        <w:bottom w:val="none" w:sz="0" w:space="0" w:color="auto"/>
        <w:right w:val="none" w:sz="0" w:space="0" w:color="auto"/>
      </w:divBdr>
    </w:div>
    <w:div w:id="211818667">
      <w:bodyDiv w:val="1"/>
      <w:marLeft w:val="0"/>
      <w:marRight w:val="0"/>
      <w:marTop w:val="0"/>
      <w:marBottom w:val="0"/>
      <w:divBdr>
        <w:top w:val="none" w:sz="0" w:space="0" w:color="auto"/>
        <w:left w:val="none" w:sz="0" w:space="0" w:color="auto"/>
        <w:bottom w:val="none" w:sz="0" w:space="0" w:color="auto"/>
        <w:right w:val="none" w:sz="0" w:space="0" w:color="auto"/>
      </w:divBdr>
    </w:div>
    <w:div w:id="212467764">
      <w:bodyDiv w:val="1"/>
      <w:marLeft w:val="0"/>
      <w:marRight w:val="0"/>
      <w:marTop w:val="0"/>
      <w:marBottom w:val="0"/>
      <w:divBdr>
        <w:top w:val="none" w:sz="0" w:space="0" w:color="auto"/>
        <w:left w:val="none" w:sz="0" w:space="0" w:color="auto"/>
        <w:bottom w:val="none" w:sz="0" w:space="0" w:color="auto"/>
        <w:right w:val="none" w:sz="0" w:space="0" w:color="auto"/>
      </w:divBdr>
    </w:div>
    <w:div w:id="215164248">
      <w:bodyDiv w:val="1"/>
      <w:marLeft w:val="0"/>
      <w:marRight w:val="0"/>
      <w:marTop w:val="0"/>
      <w:marBottom w:val="0"/>
      <w:divBdr>
        <w:top w:val="none" w:sz="0" w:space="0" w:color="auto"/>
        <w:left w:val="none" w:sz="0" w:space="0" w:color="auto"/>
        <w:bottom w:val="none" w:sz="0" w:space="0" w:color="auto"/>
        <w:right w:val="none" w:sz="0" w:space="0" w:color="auto"/>
      </w:divBdr>
    </w:div>
    <w:div w:id="219487740">
      <w:bodyDiv w:val="1"/>
      <w:marLeft w:val="0"/>
      <w:marRight w:val="0"/>
      <w:marTop w:val="0"/>
      <w:marBottom w:val="0"/>
      <w:divBdr>
        <w:top w:val="none" w:sz="0" w:space="0" w:color="auto"/>
        <w:left w:val="none" w:sz="0" w:space="0" w:color="auto"/>
        <w:bottom w:val="none" w:sz="0" w:space="0" w:color="auto"/>
        <w:right w:val="none" w:sz="0" w:space="0" w:color="auto"/>
      </w:divBdr>
    </w:div>
    <w:div w:id="223104316">
      <w:bodyDiv w:val="1"/>
      <w:marLeft w:val="0"/>
      <w:marRight w:val="0"/>
      <w:marTop w:val="0"/>
      <w:marBottom w:val="0"/>
      <w:divBdr>
        <w:top w:val="none" w:sz="0" w:space="0" w:color="auto"/>
        <w:left w:val="none" w:sz="0" w:space="0" w:color="auto"/>
        <w:bottom w:val="none" w:sz="0" w:space="0" w:color="auto"/>
        <w:right w:val="none" w:sz="0" w:space="0" w:color="auto"/>
      </w:divBdr>
    </w:div>
    <w:div w:id="224873146">
      <w:bodyDiv w:val="1"/>
      <w:marLeft w:val="0"/>
      <w:marRight w:val="0"/>
      <w:marTop w:val="0"/>
      <w:marBottom w:val="0"/>
      <w:divBdr>
        <w:top w:val="none" w:sz="0" w:space="0" w:color="auto"/>
        <w:left w:val="none" w:sz="0" w:space="0" w:color="auto"/>
        <w:bottom w:val="none" w:sz="0" w:space="0" w:color="auto"/>
        <w:right w:val="none" w:sz="0" w:space="0" w:color="auto"/>
      </w:divBdr>
    </w:div>
    <w:div w:id="225192830">
      <w:bodyDiv w:val="1"/>
      <w:marLeft w:val="0"/>
      <w:marRight w:val="0"/>
      <w:marTop w:val="0"/>
      <w:marBottom w:val="0"/>
      <w:divBdr>
        <w:top w:val="none" w:sz="0" w:space="0" w:color="auto"/>
        <w:left w:val="none" w:sz="0" w:space="0" w:color="auto"/>
        <w:bottom w:val="none" w:sz="0" w:space="0" w:color="auto"/>
        <w:right w:val="none" w:sz="0" w:space="0" w:color="auto"/>
      </w:divBdr>
    </w:div>
    <w:div w:id="227881101">
      <w:bodyDiv w:val="1"/>
      <w:marLeft w:val="0"/>
      <w:marRight w:val="0"/>
      <w:marTop w:val="0"/>
      <w:marBottom w:val="0"/>
      <w:divBdr>
        <w:top w:val="none" w:sz="0" w:space="0" w:color="auto"/>
        <w:left w:val="none" w:sz="0" w:space="0" w:color="auto"/>
        <w:bottom w:val="none" w:sz="0" w:space="0" w:color="auto"/>
        <w:right w:val="none" w:sz="0" w:space="0" w:color="auto"/>
      </w:divBdr>
    </w:div>
    <w:div w:id="229115913">
      <w:bodyDiv w:val="1"/>
      <w:marLeft w:val="0"/>
      <w:marRight w:val="0"/>
      <w:marTop w:val="0"/>
      <w:marBottom w:val="0"/>
      <w:divBdr>
        <w:top w:val="none" w:sz="0" w:space="0" w:color="auto"/>
        <w:left w:val="none" w:sz="0" w:space="0" w:color="auto"/>
        <w:bottom w:val="none" w:sz="0" w:space="0" w:color="auto"/>
        <w:right w:val="none" w:sz="0" w:space="0" w:color="auto"/>
      </w:divBdr>
    </w:div>
    <w:div w:id="230191766">
      <w:bodyDiv w:val="1"/>
      <w:marLeft w:val="0"/>
      <w:marRight w:val="0"/>
      <w:marTop w:val="0"/>
      <w:marBottom w:val="0"/>
      <w:divBdr>
        <w:top w:val="none" w:sz="0" w:space="0" w:color="auto"/>
        <w:left w:val="none" w:sz="0" w:space="0" w:color="auto"/>
        <w:bottom w:val="none" w:sz="0" w:space="0" w:color="auto"/>
        <w:right w:val="none" w:sz="0" w:space="0" w:color="auto"/>
      </w:divBdr>
    </w:div>
    <w:div w:id="230503653">
      <w:bodyDiv w:val="1"/>
      <w:marLeft w:val="0"/>
      <w:marRight w:val="0"/>
      <w:marTop w:val="0"/>
      <w:marBottom w:val="0"/>
      <w:divBdr>
        <w:top w:val="none" w:sz="0" w:space="0" w:color="auto"/>
        <w:left w:val="none" w:sz="0" w:space="0" w:color="auto"/>
        <w:bottom w:val="none" w:sz="0" w:space="0" w:color="auto"/>
        <w:right w:val="none" w:sz="0" w:space="0" w:color="auto"/>
      </w:divBdr>
    </w:div>
    <w:div w:id="240530353">
      <w:bodyDiv w:val="1"/>
      <w:marLeft w:val="0"/>
      <w:marRight w:val="0"/>
      <w:marTop w:val="0"/>
      <w:marBottom w:val="0"/>
      <w:divBdr>
        <w:top w:val="none" w:sz="0" w:space="0" w:color="auto"/>
        <w:left w:val="none" w:sz="0" w:space="0" w:color="auto"/>
        <w:bottom w:val="none" w:sz="0" w:space="0" w:color="auto"/>
        <w:right w:val="none" w:sz="0" w:space="0" w:color="auto"/>
      </w:divBdr>
    </w:div>
    <w:div w:id="241911200">
      <w:bodyDiv w:val="1"/>
      <w:marLeft w:val="0"/>
      <w:marRight w:val="0"/>
      <w:marTop w:val="0"/>
      <w:marBottom w:val="0"/>
      <w:divBdr>
        <w:top w:val="none" w:sz="0" w:space="0" w:color="auto"/>
        <w:left w:val="none" w:sz="0" w:space="0" w:color="auto"/>
        <w:bottom w:val="none" w:sz="0" w:space="0" w:color="auto"/>
        <w:right w:val="none" w:sz="0" w:space="0" w:color="auto"/>
      </w:divBdr>
    </w:div>
    <w:div w:id="244800460">
      <w:bodyDiv w:val="1"/>
      <w:marLeft w:val="0"/>
      <w:marRight w:val="0"/>
      <w:marTop w:val="0"/>
      <w:marBottom w:val="0"/>
      <w:divBdr>
        <w:top w:val="none" w:sz="0" w:space="0" w:color="auto"/>
        <w:left w:val="none" w:sz="0" w:space="0" w:color="auto"/>
        <w:bottom w:val="none" w:sz="0" w:space="0" w:color="auto"/>
        <w:right w:val="none" w:sz="0" w:space="0" w:color="auto"/>
      </w:divBdr>
    </w:div>
    <w:div w:id="246111609">
      <w:bodyDiv w:val="1"/>
      <w:marLeft w:val="0"/>
      <w:marRight w:val="0"/>
      <w:marTop w:val="0"/>
      <w:marBottom w:val="0"/>
      <w:divBdr>
        <w:top w:val="none" w:sz="0" w:space="0" w:color="auto"/>
        <w:left w:val="none" w:sz="0" w:space="0" w:color="auto"/>
        <w:bottom w:val="none" w:sz="0" w:space="0" w:color="auto"/>
        <w:right w:val="none" w:sz="0" w:space="0" w:color="auto"/>
      </w:divBdr>
    </w:div>
    <w:div w:id="247159879">
      <w:bodyDiv w:val="1"/>
      <w:marLeft w:val="0"/>
      <w:marRight w:val="0"/>
      <w:marTop w:val="0"/>
      <w:marBottom w:val="0"/>
      <w:divBdr>
        <w:top w:val="none" w:sz="0" w:space="0" w:color="auto"/>
        <w:left w:val="none" w:sz="0" w:space="0" w:color="auto"/>
        <w:bottom w:val="none" w:sz="0" w:space="0" w:color="auto"/>
        <w:right w:val="none" w:sz="0" w:space="0" w:color="auto"/>
      </w:divBdr>
    </w:div>
    <w:div w:id="247203483">
      <w:bodyDiv w:val="1"/>
      <w:marLeft w:val="0"/>
      <w:marRight w:val="0"/>
      <w:marTop w:val="0"/>
      <w:marBottom w:val="0"/>
      <w:divBdr>
        <w:top w:val="none" w:sz="0" w:space="0" w:color="auto"/>
        <w:left w:val="none" w:sz="0" w:space="0" w:color="auto"/>
        <w:bottom w:val="none" w:sz="0" w:space="0" w:color="auto"/>
        <w:right w:val="none" w:sz="0" w:space="0" w:color="auto"/>
      </w:divBdr>
    </w:div>
    <w:div w:id="248853936">
      <w:bodyDiv w:val="1"/>
      <w:marLeft w:val="0"/>
      <w:marRight w:val="0"/>
      <w:marTop w:val="0"/>
      <w:marBottom w:val="0"/>
      <w:divBdr>
        <w:top w:val="none" w:sz="0" w:space="0" w:color="auto"/>
        <w:left w:val="none" w:sz="0" w:space="0" w:color="auto"/>
        <w:bottom w:val="none" w:sz="0" w:space="0" w:color="auto"/>
        <w:right w:val="none" w:sz="0" w:space="0" w:color="auto"/>
      </w:divBdr>
    </w:div>
    <w:div w:id="250238328">
      <w:bodyDiv w:val="1"/>
      <w:marLeft w:val="0"/>
      <w:marRight w:val="0"/>
      <w:marTop w:val="0"/>
      <w:marBottom w:val="0"/>
      <w:divBdr>
        <w:top w:val="none" w:sz="0" w:space="0" w:color="auto"/>
        <w:left w:val="none" w:sz="0" w:space="0" w:color="auto"/>
        <w:bottom w:val="none" w:sz="0" w:space="0" w:color="auto"/>
        <w:right w:val="none" w:sz="0" w:space="0" w:color="auto"/>
      </w:divBdr>
    </w:div>
    <w:div w:id="250355894">
      <w:bodyDiv w:val="1"/>
      <w:marLeft w:val="0"/>
      <w:marRight w:val="0"/>
      <w:marTop w:val="0"/>
      <w:marBottom w:val="0"/>
      <w:divBdr>
        <w:top w:val="none" w:sz="0" w:space="0" w:color="auto"/>
        <w:left w:val="none" w:sz="0" w:space="0" w:color="auto"/>
        <w:bottom w:val="none" w:sz="0" w:space="0" w:color="auto"/>
        <w:right w:val="none" w:sz="0" w:space="0" w:color="auto"/>
      </w:divBdr>
    </w:div>
    <w:div w:id="255208750">
      <w:bodyDiv w:val="1"/>
      <w:marLeft w:val="0"/>
      <w:marRight w:val="0"/>
      <w:marTop w:val="0"/>
      <w:marBottom w:val="0"/>
      <w:divBdr>
        <w:top w:val="none" w:sz="0" w:space="0" w:color="auto"/>
        <w:left w:val="none" w:sz="0" w:space="0" w:color="auto"/>
        <w:bottom w:val="none" w:sz="0" w:space="0" w:color="auto"/>
        <w:right w:val="none" w:sz="0" w:space="0" w:color="auto"/>
      </w:divBdr>
    </w:div>
    <w:div w:id="256595772">
      <w:bodyDiv w:val="1"/>
      <w:marLeft w:val="0"/>
      <w:marRight w:val="0"/>
      <w:marTop w:val="0"/>
      <w:marBottom w:val="0"/>
      <w:divBdr>
        <w:top w:val="none" w:sz="0" w:space="0" w:color="auto"/>
        <w:left w:val="none" w:sz="0" w:space="0" w:color="auto"/>
        <w:bottom w:val="none" w:sz="0" w:space="0" w:color="auto"/>
        <w:right w:val="none" w:sz="0" w:space="0" w:color="auto"/>
      </w:divBdr>
    </w:div>
    <w:div w:id="260837967">
      <w:bodyDiv w:val="1"/>
      <w:marLeft w:val="0"/>
      <w:marRight w:val="0"/>
      <w:marTop w:val="0"/>
      <w:marBottom w:val="0"/>
      <w:divBdr>
        <w:top w:val="none" w:sz="0" w:space="0" w:color="auto"/>
        <w:left w:val="none" w:sz="0" w:space="0" w:color="auto"/>
        <w:bottom w:val="none" w:sz="0" w:space="0" w:color="auto"/>
        <w:right w:val="none" w:sz="0" w:space="0" w:color="auto"/>
      </w:divBdr>
    </w:div>
    <w:div w:id="264074624">
      <w:bodyDiv w:val="1"/>
      <w:marLeft w:val="0"/>
      <w:marRight w:val="0"/>
      <w:marTop w:val="0"/>
      <w:marBottom w:val="0"/>
      <w:divBdr>
        <w:top w:val="none" w:sz="0" w:space="0" w:color="auto"/>
        <w:left w:val="none" w:sz="0" w:space="0" w:color="auto"/>
        <w:bottom w:val="none" w:sz="0" w:space="0" w:color="auto"/>
        <w:right w:val="none" w:sz="0" w:space="0" w:color="auto"/>
      </w:divBdr>
    </w:div>
    <w:div w:id="268196886">
      <w:bodyDiv w:val="1"/>
      <w:marLeft w:val="0"/>
      <w:marRight w:val="0"/>
      <w:marTop w:val="0"/>
      <w:marBottom w:val="0"/>
      <w:divBdr>
        <w:top w:val="none" w:sz="0" w:space="0" w:color="auto"/>
        <w:left w:val="none" w:sz="0" w:space="0" w:color="auto"/>
        <w:bottom w:val="none" w:sz="0" w:space="0" w:color="auto"/>
        <w:right w:val="none" w:sz="0" w:space="0" w:color="auto"/>
      </w:divBdr>
    </w:div>
    <w:div w:id="270090776">
      <w:bodyDiv w:val="1"/>
      <w:marLeft w:val="0"/>
      <w:marRight w:val="0"/>
      <w:marTop w:val="0"/>
      <w:marBottom w:val="0"/>
      <w:divBdr>
        <w:top w:val="none" w:sz="0" w:space="0" w:color="auto"/>
        <w:left w:val="none" w:sz="0" w:space="0" w:color="auto"/>
        <w:bottom w:val="none" w:sz="0" w:space="0" w:color="auto"/>
        <w:right w:val="none" w:sz="0" w:space="0" w:color="auto"/>
      </w:divBdr>
    </w:div>
    <w:div w:id="272129856">
      <w:bodyDiv w:val="1"/>
      <w:marLeft w:val="0"/>
      <w:marRight w:val="0"/>
      <w:marTop w:val="0"/>
      <w:marBottom w:val="0"/>
      <w:divBdr>
        <w:top w:val="none" w:sz="0" w:space="0" w:color="auto"/>
        <w:left w:val="none" w:sz="0" w:space="0" w:color="auto"/>
        <w:bottom w:val="none" w:sz="0" w:space="0" w:color="auto"/>
        <w:right w:val="none" w:sz="0" w:space="0" w:color="auto"/>
      </w:divBdr>
    </w:div>
    <w:div w:id="272521626">
      <w:bodyDiv w:val="1"/>
      <w:marLeft w:val="0"/>
      <w:marRight w:val="0"/>
      <w:marTop w:val="0"/>
      <w:marBottom w:val="0"/>
      <w:divBdr>
        <w:top w:val="none" w:sz="0" w:space="0" w:color="auto"/>
        <w:left w:val="none" w:sz="0" w:space="0" w:color="auto"/>
        <w:bottom w:val="none" w:sz="0" w:space="0" w:color="auto"/>
        <w:right w:val="none" w:sz="0" w:space="0" w:color="auto"/>
      </w:divBdr>
    </w:div>
    <w:div w:id="274138836">
      <w:bodyDiv w:val="1"/>
      <w:marLeft w:val="0"/>
      <w:marRight w:val="0"/>
      <w:marTop w:val="0"/>
      <w:marBottom w:val="0"/>
      <w:divBdr>
        <w:top w:val="none" w:sz="0" w:space="0" w:color="auto"/>
        <w:left w:val="none" w:sz="0" w:space="0" w:color="auto"/>
        <w:bottom w:val="none" w:sz="0" w:space="0" w:color="auto"/>
        <w:right w:val="none" w:sz="0" w:space="0" w:color="auto"/>
      </w:divBdr>
    </w:div>
    <w:div w:id="277377240">
      <w:bodyDiv w:val="1"/>
      <w:marLeft w:val="0"/>
      <w:marRight w:val="0"/>
      <w:marTop w:val="0"/>
      <w:marBottom w:val="0"/>
      <w:divBdr>
        <w:top w:val="none" w:sz="0" w:space="0" w:color="auto"/>
        <w:left w:val="none" w:sz="0" w:space="0" w:color="auto"/>
        <w:bottom w:val="none" w:sz="0" w:space="0" w:color="auto"/>
        <w:right w:val="none" w:sz="0" w:space="0" w:color="auto"/>
      </w:divBdr>
    </w:div>
    <w:div w:id="278688468">
      <w:bodyDiv w:val="1"/>
      <w:marLeft w:val="0"/>
      <w:marRight w:val="0"/>
      <w:marTop w:val="0"/>
      <w:marBottom w:val="0"/>
      <w:divBdr>
        <w:top w:val="none" w:sz="0" w:space="0" w:color="auto"/>
        <w:left w:val="none" w:sz="0" w:space="0" w:color="auto"/>
        <w:bottom w:val="none" w:sz="0" w:space="0" w:color="auto"/>
        <w:right w:val="none" w:sz="0" w:space="0" w:color="auto"/>
      </w:divBdr>
    </w:div>
    <w:div w:id="278950586">
      <w:bodyDiv w:val="1"/>
      <w:marLeft w:val="0"/>
      <w:marRight w:val="0"/>
      <w:marTop w:val="0"/>
      <w:marBottom w:val="0"/>
      <w:divBdr>
        <w:top w:val="none" w:sz="0" w:space="0" w:color="auto"/>
        <w:left w:val="none" w:sz="0" w:space="0" w:color="auto"/>
        <w:bottom w:val="none" w:sz="0" w:space="0" w:color="auto"/>
        <w:right w:val="none" w:sz="0" w:space="0" w:color="auto"/>
      </w:divBdr>
    </w:div>
    <w:div w:id="280958133">
      <w:bodyDiv w:val="1"/>
      <w:marLeft w:val="0"/>
      <w:marRight w:val="0"/>
      <w:marTop w:val="0"/>
      <w:marBottom w:val="0"/>
      <w:divBdr>
        <w:top w:val="none" w:sz="0" w:space="0" w:color="auto"/>
        <w:left w:val="none" w:sz="0" w:space="0" w:color="auto"/>
        <w:bottom w:val="none" w:sz="0" w:space="0" w:color="auto"/>
        <w:right w:val="none" w:sz="0" w:space="0" w:color="auto"/>
      </w:divBdr>
    </w:div>
    <w:div w:id="283193464">
      <w:bodyDiv w:val="1"/>
      <w:marLeft w:val="0"/>
      <w:marRight w:val="0"/>
      <w:marTop w:val="0"/>
      <w:marBottom w:val="0"/>
      <w:divBdr>
        <w:top w:val="none" w:sz="0" w:space="0" w:color="auto"/>
        <w:left w:val="none" w:sz="0" w:space="0" w:color="auto"/>
        <w:bottom w:val="none" w:sz="0" w:space="0" w:color="auto"/>
        <w:right w:val="none" w:sz="0" w:space="0" w:color="auto"/>
      </w:divBdr>
    </w:div>
    <w:div w:id="283587393">
      <w:bodyDiv w:val="1"/>
      <w:marLeft w:val="0"/>
      <w:marRight w:val="0"/>
      <w:marTop w:val="0"/>
      <w:marBottom w:val="0"/>
      <w:divBdr>
        <w:top w:val="none" w:sz="0" w:space="0" w:color="auto"/>
        <w:left w:val="none" w:sz="0" w:space="0" w:color="auto"/>
        <w:bottom w:val="none" w:sz="0" w:space="0" w:color="auto"/>
        <w:right w:val="none" w:sz="0" w:space="0" w:color="auto"/>
      </w:divBdr>
    </w:div>
    <w:div w:id="285089113">
      <w:bodyDiv w:val="1"/>
      <w:marLeft w:val="0"/>
      <w:marRight w:val="0"/>
      <w:marTop w:val="0"/>
      <w:marBottom w:val="0"/>
      <w:divBdr>
        <w:top w:val="none" w:sz="0" w:space="0" w:color="auto"/>
        <w:left w:val="none" w:sz="0" w:space="0" w:color="auto"/>
        <w:bottom w:val="none" w:sz="0" w:space="0" w:color="auto"/>
        <w:right w:val="none" w:sz="0" w:space="0" w:color="auto"/>
      </w:divBdr>
    </w:div>
    <w:div w:id="286087118">
      <w:bodyDiv w:val="1"/>
      <w:marLeft w:val="0"/>
      <w:marRight w:val="0"/>
      <w:marTop w:val="0"/>
      <w:marBottom w:val="0"/>
      <w:divBdr>
        <w:top w:val="none" w:sz="0" w:space="0" w:color="auto"/>
        <w:left w:val="none" w:sz="0" w:space="0" w:color="auto"/>
        <w:bottom w:val="none" w:sz="0" w:space="0" w:color="auto"/>
        <w:right w:val="none" w:sz="0" w:space="0" w:color="auto"/>
      </w:divBdr>
    </w:div>
    <w:div w:id="288754303">
      <w:bodyDiv w:val="1"/>
      <w:marLeft w:val="0"/>
      <w:marRight w:val="0"/>
      <w:marTop w:val="0"/>
      <w:marBottom w:val="0"/>
      <w:divBdr>
        <w:top w:val="none" w:sz="0" w:space="0" w:color="auto"/>
        <w:left w:val="none" w:sz="0" w:space="0" w:color="auto"/>
        <w:bottom w:val="none" w:sz="0" w:space="0" w:color="auto"/>
        <w:right w:val="none" w:sz="0" w:space="0" w:color="auto"/>
      </w:divBdr>
    </w:div>
    <w:div w:id="289551518">
      <w:bodyDiv w:val="1"/>
      <w:marLeft w:val="0"/>
      <w:marRight w:val="0"/>
      <w:marTop w:val="0"/>
      <w:marBottom w:val="0"/>
      <w:divBdr>
        <w:top w:val="none" w:sz="0" w:space="0" w:color="auto"/>
        <w:left w:val="none" w:sz="0" w:space="0" w:color="auto"/>
        <w:bottom w:val="none" w:sz="0" w:space="0" w:color="auto"/>
        <w:right w:val="none" w:sz="0" w:space="0" w:color="auto"/>
      </w:divBdr>
    </w:div>
    <w:div w:id="290017365">
      <w:bodyDiv w:val="1"/>
      <w:marLeft w:val="0"/>
      <w:marRight w:val="0"/>
      <w:marTop w:val="0"/>
      <w:marBottom w:val="0"/>
      <w:divBdr>
        <w:top w:val="none" w:sz="0" w:space="0" w:color="auto"/>
        <w:left w:val="none" w:sz="0" w:space="0" w:color="auto"/>
        <w:bottom w:val="none" w:sz="0" w:space="0" w:color="auto"/>
        <w:right w:val="none" w:sz="0" w:space="0" w:color="auto"/>
      </w:divBdr>
    </w:div>
    <w:div w:id="292098016">
      <w:bodyDiv w:val="1"/>
      <w:marLeft w:val="0"/>
      <w:marRight w:val="0"/>
      <w:marTop w:val="0"/>
      <w:marBottom w:val="0"/>
      <w:divBdr>
        <w:top w:val="none" w:sz="0" w:space="0" w:color="auto"/>
        <w:left w:val="none" w:sz="0" w:space="0" w:color="auto"/>
        <w:bottom w:val="none" w:sz="0" w:space="0" w:color="auto"/>
        <w:right w:val="none" w:sz="0" w:space="0" w:color="auto"/>
      </w:divBdr>
    </w:div>
    <w:div w:id="292250619">
      <w:bodyDiv w:val="1"/>
      <w:marLeft w:val="0"/>
      <w:marRight w:val="0"/>
      <w:marTop w:val="0"/>
      <w:marBottom w:val="0"/>
      <w:divBdr>
        <w:top w:val="none" w:sz="0" w:space="0" w:color="auto"/>
        <w:left w:val="none" w:sz="0" w:space="0" w:color="auto"/>
        <w:bottom w:val="none" w:sz="0" w:space="0" w:color="auto"/>
        <w:right w:val="none" w:sz="0" w:space="0" w:color="auto"/>
      </w:divBdr>
    </w:div>
    <w:div w:id="292492259">
      <w:bodyDiv w:val="1"/>
      <w:marLeft w:val="0"/>
      <w:marRight w:val="0"/>
      <w:marTop w:val="0"/>
      <w:marBottom w:val="0"/>
      <w:divBdr>
        <w:top w:val="none" w:sz="0" w:space="0" w:color="auto"/>
        <w:left w:val="none" w:sz="0" w:space="0" w:color="auto"/>
        <w:bottom w:val="none" w:sz="0" w:space="0" w:color="auto"/>
        <w:right w:val="none" w:sz="0" w:space="0" w:color="auto"/>
      </w:divBdr>
    </w:div>
    <w:div w:id="298732189">
      <w:bodyDiv w:val="1"/>
      <w:marLeft w:val="0"/>
      <w:marRight w:val="0"/>
      <w:marTop w:val="0"/>
      <w:marBottom w:val="0"/>
      <w:divBdr>
        <w:top w:val="none" w:sz="0" w:space="0" w:color="auto"/>
        <w:left w:val="none" w:sz="0" w:space="0" w:color="auto"/>
        <w:bottom w:val="none" w:sz="0" w:space="0" w:color="auto"/>
        <w:right w:val="none" w:sz="0" w:space="0" w:color="auto"/>
      </w:divBdr>
    </w:div>
    <w:div w:id="300307138">
      <w:bodyDiv w:val="1"/>
      <w:marLeft w:val="0"/>
      <w:marRight w:val="0"/>
      <w:marTop w:val="0"/>
      <w:marBottom w:val="0"/>
      <w:divBdr>
        <w:top w:val="none" w:sz="0" w:space="0" w:color="auto"/>
        <w:left w:val="none" w:sz="0" w:space="0" w:color="auto"/>
        <w:bottom w:val="none" w:sz="0" w:space="0" w:color="auto"/>
        <w:right w:val="none" w:sz="0" w:space="0" w:color="auto"/>
      </w:divBdr>
    </w:div>
    <w:div w:id="302271918">
      <w:bodyDiv w:val="1"/>
      <w:marLeft w:val="0"/>
      <w:marRight w:val="0"/>
      <w:marTop w:val="0"/>
      <w:marBottom w:val="0"/>
      <w:divBdr>
        <w:top w:val="none" w:sz="0" w:space="0" w:color="auto"/>
        <w:left w:val="none" w:sz="0" w:space="0" w:color="auto"/>
        <w:bottom w:val="none" w:sz="0" w:space="0" w:color="auto"/>
        <w:right w:val="none" w:sz="0" w:space="0" w:color="auto"/>
      </w:divBdr>
    </w:div>
    <w:div w:id="302657212">
      <w:bodyDiv w:val="1"/>
      <w:marLeft w:val="0"/>
      <w:marRight w:val="0"/>
      <w:marTop w:val="0"/>
      <w:marBottom w:val="0"/>
      <w:divBdr>
        <w:top w:val="none" w:sz="0" w:space="0" w:color="auto"/>
        <w:left w:val="none" w:sz="0" w:space="0" w:color="auto"/>
        <w:bottom w:val="none" w:sz="0" w:space="0" w:color="auto"/>
        <w:right w:val="none" w:sz="0" w:space="0" w:color="auto"/>
      </w:divBdr>
    </w:div>
    <w:div w:id="305668950">
      <w:bodyDiv w:val="1"/>
      <w:marLeft w:val="0"/>
      <w:marRight w:val="0"/>
      <w:marTop w:val="0"/>
      <w:marBottom w:val="0"/>
      <w:divBdr>
        <w:top w:val="none" w:sz="0" w:space="0" w:color="auto"/>
        <w:left w:val="none" w:sz="0" w:space="0" w:color="auto"/>
        <w:bottom w:val="none" w:sz="0" w:space="0" w:color="auto"/>
        <w:right w:val="none" w:sz="0" w:space="0" w:color="auto"/>
      </w:divBdr>
    </w:div>
    <w:div w:id="308479316">
      <w:bodyDiv w:val="1"/>
      <w:marLeft w:val="0"/>
      <w:marRight w:val="0"/>
      <w:marTop w:val="0"/>
      <w:marBottom w:val="0"/>
      <w:divBdr>
        <w:top w:val="none" w:sz="0" w:space="0" w:color="auto"/>
        <w:left w:val="none" w:sz="0" w:space="0" w:color="auto"/>
        <w:bottom w:val="none" w:sz="0" w:space="0" w:color="auto"/>
        <w:right w:val="none" w:sz="0" w:space="0" w:color="auto"/>
      </w:divBdr>
    </w:div>
    <w:div w:id="308554272">
      <w:bodyDiv w:val="1"/>
      <w:marLeft w:val="0"/>
      <w:marRight w:val="0"/>
      <w:marTop w:val="0"/>
      <w:marBottom w:val="0"/>
      <w:divBdr>
        <w:top w:val="none" w:sz="0" w:space="0" w:color="auto"/>
        <w:left w:val="none" w:sz="0" w:space="0" w:color="auto"/>
        <w:bottom w:val="none" w:sz="0" w:space="0" w:color="auto"/>
        <w:right w:val="none" w:sz="0" w:space="0" w:color="auto"/>
      </w:divBdr>
    </w:div>
    <w:div w:id="319846087">
      <w:bodyDiv w:val="1"/>
      <w:marLeft w:val="0"/>
      <w:marRight w:val="0"/>
      <w:marTop w:val="0"/>
      <w:marBottom w:val="0"/>
      <w:divBdr>
        <w:top w:val="none" w:sz="0" w:space="0" w:color="auto"/>
        <w:left w:val="none" w:sz="0" w:space="0" w:color="auto"/>
        <w:bottom w:val="none" w:sz="0" w:space="0" w:color="auto"/>
        <w:right w:val="none" w:sz="0" w:space="0" w:color="auto"/>
      </w:divBdr>
    </w:div>
    <w:div w:id="320355378">
      <w:bodyDiv w:val="1"/>
      <w:marLeft w:val="0"/>
      <w:marRight w:val="0"/>
      <w:marTop w:val="0"/>
      <w:marBottom w:val="0"/>
      <w:divBdr>
        <w:top w:val="none" w:sz="0" w:space="0" w:color="auto"/>
        <w:left w:val="none" w:sz="0" w:space="0" w:color="auto"/>
        <w:bottom w:val="none" w:sz="0" w:space="0" w:color="auto"/>
        <w:right w:val="none" w:sz="0" w:space="0" w:color="auto"/>
      </w:divBdr>
    </w:div>
    <w:div w:id="320933497">
      <w:bodyDiv w:val="1"/>
      <w:marLeft w:val="0"/>
      <w:marRight w:val="0"/>
      <w:marTop w:val="0"/>
      <w:marBottom w:val="0"/>
      <w:divBdr>
        <w:top w:val="none" w:sz="0" w:space="0" w:color="auto"/>
        <w:left w:val="none" w:sz="0" w:space="0" w:color="auto"/>
        <w:bottom w:val="none" w:sz="0" w:space="0" w:color="auto"/>
        <w:right w:val="none" w:sz="0" w:space="0" w:color="auto"/>
      </w:divBdr>
    </w:div>
    <w:div w:id="325980426">
      <w:bodyDiv w:val="1"/>
      <w:marLeft w:val="0"/>
      <w:marRight w:val="0"/>
      <w:marTop w:val="0"/>
      <w:marBottom w:val="0"/>
      <w:divBdr>
        <w:top w:val="none" w:sz="0" w:space="0" w:color="auto"/>
        <w:left w:val="none" w:sz="0" w:space="0" w:color="auto"/>
        <w:bottom w:val="none" w:sz="0" w:space="0" w:color="auto"/>
        <w:right w:val="none" w:sz="0" w:space="0" w:color="auto"/>
      </w:divBdr>
    </w:div>
    <w:div w:id="328875894">
      <w:bodyDiv w:val="1"/>
      <w:marLeft w:val="0"/>
      <w:marRight w:val="0"/>
      <w:marTop w:val="0"/>
      <w:marBottom w:val="0"/>
      <w:divBdr>
        <w:top w:val="none" w:sz="0" w:space="0" w:color="auto"/>
        <w:left w:val="none" w:sz="0" w:space="0" w:color="auto"/>
        <w:bottom w:val="none" w:sz="0" w:space="0" w:color="auto"/>
        <w:right w:val="none" w:sz="0" w:space="0" w:color="auto"/>
      </w:divBdr>
    </w:div>
    <w:div w:id="329453828">
      <w:bodyDiv w:val="1"/>
      <w:marLeft w:val="0"/>
      <w:marRight w:val="0"/>
      <w:marTop w:val="0"/>
      <w:marBottom w:val="0"/>
      <w:divBdr>
        <w:top w:val="none" w:sz="0" w:space="0" w:color="auto"/>
        <w:left w:val="none" w:sz="0" w:space="0" w:color="auto"/>
        <w:bottom w:val="none" w:sz="0" w:space="0" w:color="auto"/>
        <w:right w:val="none" w:sz="0" w:space="0" w:color="auto"/>
      </w:divBdr>
    </w:div>
    <w:div w:id="330377507">
      <w:bodyDiv w:val="1"/>
      <w:marLeft w:val="0"/>
      <w:marRight w:val="0"/>
      <w:marTop w:val="0"/>
      <w:marBottom w:val="0"/>
      <w:divBdr>
        <w:top w:val="none" w:sz="0" w:space="0" w:color="auto"/>
        <w:left w:val="none" w:sz="0" w:space="0" w:color="auto"/>
        <w:bottom w:val="none" w:sz="0" w:space="0" w:color="auto"/>
        <w:right w:val="none" w:sz="0" w:space="0" w:color="auto"/>
      </w:divBdr>
    </w:div>
    <w:div w:id="331177680">
      <w:bodyDiv w:val="1"/>
      <w:marLeft w:val="0"/>
      <w:marRight w:val="0"/>
      <w:marTop w:val="0"/>
      <w:marBottom w:val="0"/>
      <w:divBdr>
        <w:top w:val="none" w:sz="0" w:space="0" w:color="auto"/>
        <w:left w:val="none" w:sz="0" w:space="0" w:color="auto"/>
        <w:bottom w:val="none" w:sz="0" w:space="0" w:color="auto"/>
        <w:right w:val="none" w:sz="0" w:space="0" w:color="auto"/>
      </w:divBdr>
    </w:div>
    <w:div w:id="331958874">
      <w:bodyDiv w:val="1"/>
      <w:marLeft w:val="0"/>
      <w:marRight w:val="0"/>
      <w:marTop w:val="0"/>
      <w:marBottom w:val="0"/>
      <w:divBdr>
        <w:top w:val="none" w:sz="0" w:space="0" w:color="auto"/>
        <w:left w:val="none" w:sz="0" w:space="0" w:color="auto"/>
        <w:bottom w:val="none" w:sz="0" w:space="0" w:color="auto"/>
        <w:right w:val="none" w:sz="0" w:space="0" w:color="auto"/>
      </w:divBdr>
    </w:div>
    <w:div w:id="332269427">
      <w:bodyDiv w:val="1"/>
      <w:marLeft w:val="0"/>
      <w:marRight w:val="0"/>
      <w:marTop w:val="0"/>
      <w:marBottom w:val="0"/>
      <w:divBdr>
        <w:top w:val="none" w:sz="0" w:space="0" w:color="auto"/>
        <w:left w:val="none" w:sz="0" w:space="0" w:color="auto"/>
        <w:bottom w:val="none" w:sz="0" w:space="0" w:color="auto"/>
        <w:right w:val="none" w:sz="0" w:space="0" w:color="auto"/>
      </w:divBdr>
    </w:div>
    <w:div w:id="332531288">
      <w:bodyDiv w:val="1"/>
      <w:marLeft w:val="0"/>
      <w:marRight w:val="0"/>
      <w:marTop w:val="0"/>
      <w:marBottom w:val="0"/>
      <w:divBdr>
        <w:top w:val="none" w:sz="0" w:space="0" w:color="auto"/>
        <w:left w:val="none" w:sz="0" w:space="0" w:color="auto"/>
        <w:bottom w:val="none" w:sz="0" w:space="0" w:color="auto"/>
        <w:right w:val="none" w:sz="0" w:space="0" w:color="auto"/>
      </w:divBdr>
    </w:div>
    <w:div w:id="332681166">
      <w:bodyDiv w:val="1"/>
      <w:marLeft w:val="0"/>
      <w:marRight w:val="0"/>
      <w:marTop w:val="0"/>
      <w:marBottom w:val="0"/>
      <w:divBdr>
        <w:top w:val="none" w:sz="0" w:space="0" w:color="auto"/>
        <w:left w:val="none" w:sz="0" w:space="0" w:color="auto"/>
        <w:bottom w:val="none" w:sz="0" w:space="0" w:color="auto"/>
        <w:right w:val="none" w:sz="0" w:space="0" w:color="auto"/>
      </w:divBdr>
    </w:div>
    <w:div w:id="333069747">
      <w:bodyDiv w:val="1"/>
      <w:marLeft w:val="0"/>
      <w:marRight w:val="0"/>
      <w:marTop w:val="0"/>
      <w:marBottom w:val="0"/>
      <w:divBdr>
        <w:top w:val="none" w:sz="0" w:space="0" w:color="auto"/>
        <w:left w:val="none" w:sz="0" w:space="0" w:color="auto"/>
        <w:bottom w:val="none" w:sz="0" w:space="0" w:color="auto"/>
        <w:right w:val="none" w:sz="0" w:space="0" w:color="auto"/>
      </w:divBdr>
    </w:div>
    <w:div w:id="333075493">
      <w:bodyDiv w:val="1"/>
      <w:marLeft w:val="0"/>
      <w:marRight w:val="0"/>
      <w:marTop w:val="0"/>
      <w:marBottom w:val="0"/>
      <w:divBdr>
        <w:top w:val="none" w:sz="0" w:space="0" w:color="auto"/>
        <w:left w:val="none" w:sz="0" w:space="0" w:color="auto"/>
        <w:bottom w:val="none" w:sz="0" w:space="0" w:color="auto"/>
        <w:right w:val="none" w:sz="0" w:space="0" w:color="auto"/>
      </w:divBdr>
    </w:div>
    <w:div w:id="335883982">
      <w:bodyDiv w:val="1"/>
      <w:marLeft w:val="0"/>
      <w:marRight w:val="0"/>
      <w:marTop w:val="0"/>
      <w:marBottom w:val="0"/>
      <w:divBdr>
        <w:top w:val="none" w:sz="0" w:space="0" w:color="auto"/>
        <w:left w:val="none" w:sz="0" w:space="0" w:color="auto"/>
        <w:bottom w:val="none" w:sz="0" w:space="0" w:color="auto"/>
        <w:right w:val="none" w:sz="0" w:space="0" w:color="auto"/>
      </w:divBdr>
    </w:div>
    <w:div w:id="336616742">
      <w:bodyDiv w:val="1"/>
      <w:marLeft w:val="0"/>
      <w:marRight w:val="0"/>
      <w:marTop w:val="0"/>
      <w:marBottom w:val="0"/>
      <w:divBdr>
        <w:top w:val="none" w:sz="0" w:space="0" w:color="auto"/>
        <w:left w:val="none" w:sz="0" w:space="0" w:color="auto"/>
        <w:bottom w:val="none" w:sz="0" w:space="0" w:color="auto"/>
        <w:right w:val="none" w:sz="0" w:space="0" w:color="auto"/>
      </w:divBdr>
    </w:div>
    <w:div w:id="341206510">
      <w:bodyDiv w:val="1"/>
      <w:marLeft w:val="0"/>
      <w:marRight w:val="0"/>
      <w:marTop w:val="0"/>
      <w:marBottom w:val="0"/>
      <w:divBdr>
        <w:top w:val="none" w:sz="0" w:space="0" w:color="auto"/>
        <w:left w:val="none" w:sz="0" w:space="0" w:color="auto"/>
        <w:bottom w:val="none" w:sz="0" w:space="0" w:color="auto"/>
        <w:right w:val="none" w:sz="0" w:space="0" w:color="auto"/>
      </w:divBdr>
    </w:div>
    <w:div w:id="342319911">
      <w:bodyDiv w:val="1"/>
      <w:marLeft w:val="0"/>
      <w:marRight w:val="0"/>
      <w:marTop w:val="0"/>
      <w:marBottom w:val="0"/>
      <w:divBdr>
        <w:top w:val="none" w:sz="0" w:space="0" w:color="auto"/>
        <w:left w:val="none" w:sz="0" w:space="0" w:color="auto"/>
        <w:bottom w:val="none" w:sz="0" w:space="0" w:color="auto"/>
        <w:right w:val="none" w:sz="0" w:space="0" w:color="auto"/>
      </w:divBdr>
    </w:div>
    <w:div w:id="342637161">
      <w:bodyDiv w:val="1"/>
      <w:marLeft w:val="0"/>
      <w:marRight w:val="0"/>
      <w:marTop w:val="0"/>
      <w:marBottom w:val="0"/>
      <w:divBdr>
        <w:top w:val="none" w:sz="0" w:space="0" w:color="auto"/>
        <w:left w:val="none" w:sz="0" w:space="0" w:color="auto"/>
        <w:bottom w:val="none" w:sz="0" w:space="0" w:color="auto"/>
        <w:right w:val="none" w:sz="0" w:space="0" w:color="auto"/>
      </w:divBdr>
    </w:div>
    <w:div w:id="344209835">
      <w:bodyDiv w:val="1"/>
      <w:marLeft w:val="0"/>
      <w:marRight w:val="0"/>
      <w:marTop w:val="0"/>
      <w:marBottom w:val="0"/>
      <w:divBdr>
        <w:top w:val="none" w:sz="0" w:space="0" w:color="auto"/>
        <w:left w:val="none" w:sz="0" w:space="0" w:color="auto"/>
        <w:bottom w:val="none" w:sz="0" w:space="0" w:color="auto"/>
        <w:right w:val="none" w:sz="0" w:space="0" w:color="auto"/>
      </w:divBdr>
    </w:div>
    <w:div w:id="345862546">
      <w:bodyDiv w:val="1"/>
      <w:marLeft w:val="0"/>
      <w:marRight w:val="0"/>
      <w:marTop w:val="0"/>
      <w:marBottom w:val="0"/>
      <w:divBdr>
        <w:top w:val="none" w:sz="0" w:space="0" w:color="auto"/>
        <w:left w:val="none" w:sz="0" w:space="0" w:color="auto"/>
        <w:bottom w:val="none" w:sz="0" w:space="0" w:color="auto"/>
        <w:right w:val="none" w:sz="0" w:space="0" w:color="auto"/>
      </w:divBdr>
    </w:div>
    <w:div w:id="348455151">
      <w:bodyDiv w:val="1"/>
      <w:marLeft w:val="0"/>
      <w:marRight w:val="0"/>
      <w:marTop w:val="0"/>
      <w:marBottom w:val="0"/>
      <w:divBdr>
        <w:top w:val="none" w:sz="0" w:space="0" w:color="auto"/>
        <w:left w:val="none" w:sz="0" w:space="0" w:color="auto"/>
        <w:bottom w:val="none" w:sz="0" w:space="0" w:color="auto"/>
        <w:right w:val="none" w:sz="0" w:space="0" w:color="auto"/>
      </w:divBdr>
    </w:div>
    <w:div w:id="348525237">
      <w:bodyDiv w:val="1"/>
      <w:marLeft w:val="0"/>
      <w:marRight w:val="0"/>
      <w:marTop w:val="0"/>
      <w:marBottom w:val="0"/>
      <w:divBdr>
        <w:top w:val="none" w:sz="0" w:space="0" w:color="auto"/>
        <w:left w:val="none" w:sz="0" w:space="0" w:color="auto"/>
        <w:bottom w:val="none" w:sz="0" w:space="0" w:color="auto"/>
        <w:right w:val="none" w:sz="0" w:space="0" w:color="auto"/>
      </w:divBdr>
    </w:div>
    <w:div w:id="351152844">
      <w:bodyDiv w:val="1"/>
      <w:marLeft w:val="0"/>
      <w:marRight w:val="0"/>
      <w:marTop w:val="0"/>
      <w:marBottom w:val="0"/>
      <w:divBdr>
        <w:top w:val="none" w:sz="0" w:space="0" w:color="auto"/>
        <w:left w:val="none" w:sz="0" w:space="0" w:color="auto"/>
        <w:bottom w:val="none" w:sz="0" w:space="0" w:color="auto"/>
        <w:right w:val="none" w:sz="0" w:space="0" w:color="auto"/>
      </w:divBdr>
    </w:div>
    <w:div w:id="351538845">
      <w:bodyDiv w:val="1"/>
      <w:marLeft w:val="0"/>
      <w:marRight w:val="0"/>
      <w:marTop w:val="0"/>
      <w:marBottom w:val="0"/>
      <w:divBdr>
        <w:top w:val="none" w:sz="0" w:space="0" w:color="auto"/>
        <w:left w:val="none" w:sz="0" w:space="0" w:color="auto"/>
        <w:bottom w:val="none" w:sz="0" w:space="0" w:color="auto"/>
        <w:right w:val="none" w:sz="0" w:space="0" w:color="auto"/>
      </w:divBdr>
    </w:div>
    <w:div w:id="352339002">
      <w:bodyDiv w:val="1"/>
      <w:marLeft w:val="0"/>
      <w:marRight w:val="0"/>
      <w:marTop w:val="0"/>
      <w:marBottom w:val="0"/>
      <w:divBdr>
        <w:top w:val="none" w:sz="0" w:space="0" w:color="auto"/>
        <w:left w:val="none" w:sz="0" w:space="0" w:color="auto"/>
        <w:bottom w:val="none" w:sz="0" w:space="0" w:color="auto"/>
        <w:right w:val="none" w:sz="0" w:space="0" w:color="auto"/>
      </w:divBdr>
    </w:div>
    <w:div w:id="353001762">
      <w:bodyDiv w:val="1"/>
      <w:marLeft w:val="0"/>
      <w:marRight w:val="0"/>
      <w:marTop w:val="0"/>
      <w:marBottom w:val="0"/>
      <w:divBdr>
        <w:top w:val="none" w:sz="0" w:space="0" w:color="auto"/>
        <w:left w:val="none" w:sz="0" w:space="0" w:color="auto"/>
        <w:bottom w:val="none" w:sz="0" w:space="0" w:color="auto"/>
        <w:right w:val="none" w:sz="0" w:space="0" w:color="auto"/>
      </w:divBdr>
    </w:div>
    <w:div w:id="353657218">
      <w:bodyDiv w:val="1"/>
      <w:marLeft w:val="0"/>
      <w:marRight w:val="0"/>
      <w:marTop w:val="0"/>
      <w:marBottom w:val="0"/>
      <w:divBdr>
        <w:top w:val="none" w:sz="0" w:space="0" w:color="auto"/>
        <w:left w:val="none" w:sz="0" w:space="0" w:color="auto"/>
        <w:bottom w:val="none" w:sz="0" w:space="0" w:color="auto"/>
        <w:right w:val="none" w:sz="0" w:space="0" w:color="auto"/>
      </w:divBdr>
    </w:div>
    <w:div w:id="353966820">
      <w:bodyDiv w:val="1"/>
      <w:marLeft w:val="0"/>
      <w:marRight w:val="0"/>
      <w:marTop w:val="0"/>
      <w:marBottom w:val="0"/>
      <w:divBdr>
        <w:top w:val="none" w:sz="0" w:space="0" w:color="auto"/>
        <w:left w:val="none" w:sz="0" w:space="0" w:color="auto"/>
        <w:bottom w:val="none" w:sz="0" w:space="0" w:color="auto"/>
        <w:right w:val="none" w:sz="0" w:space="0" w:color="auto"/>
      </w:divBdr>
    </w:div>
    <w:div w:id="354119330">
      <w:bodyDiv w:val="1"/>
      <w:marLeft w:val="0"/>
      <w:marRight w:val="0"/>
      <w:marTop w:val="0"/>
      <w:marBottom w:val="0"/>
      <w:divBdr>
        <w:top w:val="none" w:sz="0" w:space="0" w:color="auto"/>
        <w:left w:val="none" w:sz="0" w:space="0" w:color="auto"/>
        <w:bottom w:val="none" w:sz="0" w:space="0" w:color="auto"/>
        <w:right w:val="none" w:sz="0" w:space="0" w:color="auto"/>
      </w:divBdr>
    </w:div>
    <w:div w:id="356079070">
      <w:bodyDiv w:val="1"/>
      <w:marLeft w:val="0"/>
      <w:marRight w:val="0"/>
      <w:marTop w:val="0"/>
      <w:marBottom w:val="0"/>
      <w:divBdr>
        <w:top w:val="none" w:sz="0" w:space="0" w:color="auto"/>
        <w:left w:val="none" w:sz="0" w:space="0" w:color="auto"/>
        <w:bottom w:val="none" w:sz="0" w:space="0" w:color="auto"/>
        <w:right w:val="none" w:sz="0" w:space="0" w:color="auto"/>
      </w:divBdr>
    </w:div>
    <w:div w:id="356808293">
      <w:bodyDiv w:val="1"/>
      <w:marLeft w:val="0"/>
      <w:marRight w:val="0"/>
      <w:marTop w:val="0"/>
      <w:marBottom w:val="0"/>
      <w:divBdr>
        <w:top w:val="none" w:sz="0" w:space="0" w:color="auto"/>
        <w:left w:val="none" w:sz="0" w:space="0" w:color="auto"/>
        <w:bottom w:val="none" w:sz="0" w:space="0" w:color="auto"/>
        <w:right w:val="none" w:sz="0" w:space="0" w:color="auto"/>
      </w:divBdr>
    </w:div>
    <w:div w:id="358745874">
      <w:bodyDiv w:val="1"/>
      <w:marLeft w:val="0"/>
      <w:marRight w:val="0"/>
      <w:marTop w:val="0"/>
      <w:marBottom w:val="0"/>
      <w:divBdr>
        <w:top w:val="none" w:sz="0" w:space="0" w:color="auto"/>
        <w:left w:val="none" w:sz="0" w:space="0" w:color="auto"/>
        <w:bottom w:val="none" w:sz="0" w:space="0" w:color="auto"/>
        <w:right w:val="none" w:sz="0" w:space="0" w:color="auto"/>
      </w:divBdr>
    </w:div>
    <w:div w:id="361052333">
      <w:bodyDiv w:val="1"/>
      <w:marLeft w:val="0"/>
      <w:marRight w:val="0"/>
      <w:marTop w:val="0"/>
      <w:marBottom w:val="0"/>
      <w:divBdr>
        <w:top w:val="none" w:sz="0" w:space="0" w:color="auto"/>
        <w:left w:val="none" w:sz="0" w:space="0" w:color="auto"/>
        <w:bottom w:val="none" w:sz="0" w:space="0" w:color="auto"/>
        <w:right w:val="none" w:sz="0" w:space="0" w:color="auto"/>
      </w:divBdr>
    </w:div>
    <w:div w:id="361125751">
      <w:bodyDiv w:val="1"/>
      <w:marLeft w:val="0"/>
      <w:marRight w:val="0"/>
      <w:marTop w:val="0"/>
      <w:marBottom w:val="0"/>
      <w:divBdr>
        <w:top w:val="none" w:sz="0" w:space="0" w:color="auto"/>
        <w:left w:val="none" w:sz="0" w:space="0" w:color="auto"/>
        <w:bottom w:val="none" w:sz="0" w:space="0" w:color="auto"/>
        <w:right w:val="none" w:sz="0" w:space="0" w:color="auto"/>
      </w:divBdr>
    </w:div>
    <w:div w:id="361369939">
      <w:bodyDiv w:val="1"/>
      <w:marLeft w:val="0"/>
      <w:marRight w:val="0"/>
      <w:marTop w:val="0"/>
      <w:marBottom w:val="0"/>
      <w:divBdr>
        <w:top w:val="none" w:sz="0" w:space="0" w:color="auto"/>
        <w:left w:val="none" w:sz="0" w:space="0" w:color="auto"/>
        <w:bottom w:val="none" w:sz="0" w:space="0" w:color="auto"/>
        <w:right w:val="none" w:sz="0" w:space="0" w:color="auto"/>
      </w:divBdr>
    </w:div>
    <w:div w:id="361982451">
      <w:bodyDiv w:val="1"/>
      <w:marLeft w:val="0"/>
      <w:marRight w:val="0"/>
      <w:marTop w:val="0"/>
      <w:marBottom w:val="0"/>
      <w:divBdr>
        <w:top w:val="none" w:sz="0" w:space="0" w:color="auto"/>
        <w:left w:val="none" w:sz="0" w:space="0" w:color="auto"/>
        <w:bottom w:val="none" w:sz="0" w:space="0" w:color="auto"/>
        <w:right w:val="none" w:sz="0" w:space="0" w:color="auto"/>
      </w:divBdr>
    </w:div>
    <w:div w:id="362828714">
      <w:bodyDiv w:val="1"/>
      <w:marLeft w:val="0"/>
      <w:marRight w:val="0"/>
      <w:marTop w:val="0"/>
      <w:marBottom w:val="0"/>
      <w:divBdr>
        <w:top w:val="none" w:sz="0" w:space="0" w:color="auto"/>
        <w:left w:val="none" w:sz="0" w:space="0" w:color="auto"/>
        <w:bottom w:val="none" w:sz="0" w:space="0" w:color="auto"/>
        <w:right w:val="none" w:sz="0" w:space="0" w:color="auto"/>
      </w:divBdr>
    </w:div>
    <w:div w:id="366224830">
      <w:bodyDiv w:val="1"/>
      <w:marLeft w:val="0"/>
      <w:marRight w:val="0"/>
      <w:marTop w:val="0"/>
      <w:marBottom w:val="0"/>
      <w:divBdr>
        <w:top w:val="none" w:sz="0" w:space="0" w:color="auto"/>
        <w:left w:val="none" w:sz="0" w:space="0" w:color="auto"/>
        <w:bottom w:val="none" w:sz="0" w:space="0" w:color="auto"/>
        <w:right w:val="none" w:sz="0" w:space="0" w:color="auto"/>
      </w:divBdr>
    </w:div>
    <w:div w:id="367678583">
      <w:bodyDiv w:val="1"/>
      <w:marLeft w:val="0"/>
      <w:marRight w:val="0"/>
      <w:marTop w:val="0"/>
      <w:marBottom w:val="0"/>
      <w:divBdr>
        <w:top w:val="none" w:sz="0" w:space="0" w:color="auto"/>
        <w:left w:val="none" w:sz="0" w:space="0" w:color="auto"/>
        <w:bottom w:val="none" w:sz="0" w:space="0" w:color="auto"/>
        <w:right w:val="none" w:sz="0" w:space="0" w:color="auto"/>
      </w:divBdr>
    </w:div>
    <w:div w:id="369503066">
      <w:bodyDiv w:val="1"/>
      <w:marLeft w:val="0"/>
      <w:marRight w:val="0"/>
      <w:marTop w:val="0"/>
      <w:marBottom w:val="0"/>
      <w:divBdr>
        <w:top w:val="none" w:sz="0" w:space="0" w:color="auto"/>
        <w:left w:val="none" w:sz="0" w:space="0" w:color="auto"/>
        <w:bottom w:val="none" w:sz="0" w:space="0" w:color="auto"/>
        <w:right w:val="none" w:sz="0" w:space="0" w:color="auto"/>
      </w:divBdr>
    </w:div>
    <w:div w:id="373625806">
      <w:bodyDiv w:val="1"/>
      <w:marLeft w:val="0"/>
      <w:marRight w:val="0"/>
      <w:marTop w:val="0"/>
      <w:marBottom w:val="0"/>
      <w:divBdr>
        <w:top w:val="none" w:sz="0" w:space="0" w:color="auto"/>
        <w:left w:val="none" w:sz="0" w:space="0" w:color="auto"/>
        <w:bottom w:val="none" w:sz="0" w:space="0" w:color="auto"/>
        <w:right w:val="none" w:sz="0" w:space="0" w:color="auto"/>
      </w:divBdr>
    </w:div>
    <w:div w:id="375081738">
      <w:bodyDiv w:val="1"/>
      <w:marLeft w:val="0"/>
      <w:marRight w:val="0"/>
      <w:marTop w:val="0"/>
      <w:marBottom w:val="0"/>
      <w:divBdr>
        <w:top w:val="none" w:sz="0" w:space="0" w:color="auto"/>
        <w:left w:val="none" w:sz="0" w:space="0" w:color="auto"/>
        <w:bottom w:val="none" w:sz="0" w:space="0" w:color="auto"/>
        <w:right w:val="none" w:sz="0" w:space="0" w:color="auto"/>
      </w:divBdr>
    </w:div>
    <w:div w:id="375661486">
      <w:bodyDiv w:val="1"/>
      <w:marLeft w:val="0"/>
      <w:marRight w:val="0"/>
      <w:marTop w:val="0"/>
      <w:marBottom w:val="0"/>
      <w:divBdr>
        <w:top w:val="none" w:sz="0" w:space="0" w:color="auto"/>
        <w:left w:val="none" w:sz="0" w:space="0" w:color="auto"/>
        <w:bottom w:val="none" w:sz="0" w:space="0" w:color="auto"/>
        <w:right w:val="none" w:sz="0" w:space="0" w:color="auto"/>
      </w:divBdr>
    </w:div>
    <w:div w:id="376399478">
      <w:bodyDiv w:val="1"/>
      <w:marLeft w:val="0"/>
      <w:marRight w:val="0"/>
      <w:marTop w:val="0"/>
      <w:marBottom w:val="0"/>
      <w:divBdr>
        <w:top w:val="none" w:sz="0" w:space="0" w:color="auto"/>
        <w:left w:val="none" w:sz="0" w:space="0" w:color="auto"/>
        <w:bottom w:val="none" w:sz="0" w:space="0" w:color="auto"/>
        <w:right w:val="none" w:sz="0" w:space="0" w:color="auto"/>
      </w:divBdr>
    </w:div>
    <w:div w:id="376855374">
      <w:bodyDiv w:val="1"/>
      <w:marLeft w:val="0"/>
      <w:marRight w:val="0"/>
      <w:marTop w:val="0"/>
      <w:marBottom w:val="0"/>
      <w:divBdr>
        <w:top w:val="none" w:sz="0" w:space="0" w:color="auto"/>
        <w:left w:val="none" w:sz="0" w:space="0" w:color="auto"/>
        <w:bottom w:val="none" w:sz="0" w:space="0" w:color="auto"/>
        <w:right w:val="none" w:sz="0" w:space="0" w:color="auto"/>
      </w:divBdr>
    </w:div>
    <w:div w:id="378748560">
      <w:bodyDiv w:val="1"/>
      <w:marLeft w:val="0"/>
      <w:marRight w:val="0"/>
      <w:marTop w:val="0"/>
      <w:marBottom w:val="0"/>
      <w:divBdr>
        <w:top w:val="none" w:sz="0" w:space="0" w:color="auto"/>
        <w:left w:val="none" w:sz="0" w:space="0" w:color="auto"/>
        <w:bottom w:val="none" w:sz="0" w:space="0" w:color="auto"/>
        <w:right w:val="none" w:sz="0" w:space="0" w:color="auto"/>
      </w:divBdr>
    </w:div>
    <w:div w:id="379284381">
      <w:bodyDiv w:val="1"/>
      <w:marLeft w:val="0"/>
      <w:marRight w:val="0"/>
      <w:marTop w:val="0"/>
      <w:marBottom w:val="0"/>
      <w:divBdr>
        <w:top w:val="none" w:sz="0" w:space="0" w:color="auto"/>
        <w:left w:val="none" w:sz="0" w:space="0" w:color="auto"/>
        <w:bottom w:val="none" w:sz="0" w:space="0" w:color="auto"/>
        <w:right w:val="none" w:sz="0" w:space="0" w:color="auto"/>
      </w:divBdr>
    </w:div>
    <w:div w:id="380371080">
      <w:bodyDiv w:val="1"/>
      <w:marLeft w:val="0"/>
      <w:marRight w:val="0"/>
      <w:marTop w:val="0"/>
      <w:marBottom w:val="0"/>
      <w:divBdr>
        <w:top w:val="none" w:sz="0" w:space="0" w:color="auto"/>
        <w:left w:val="none" w:sz="0" w:space="0" w:color="auto"/>
        <w:bottom w:val="none" w:sz="0" w:space="0" w:color="auto"/>
        <w:right w:val="none" w:sz="0" w:space="0" w:color="auto"/>
      </w:divBdr>
    </w:div>
    <w:div w:id="381563057">
      <w:bodyDiv w:val="1"/>
      <w:marLeft w:val="0"/>
      <w:marRight w:val="0"/>
      <w:marTop w:val="0"/>
      <w:marBottom w:val="0"/>
      <w:divBdr>
        <w:top w:val="none" w:sz="0" w:space="0" w:color="auto"/>
        <w:left w:val="none" w:sz="0" w:space="0" w:color="auto"/>
        <w:bottom w:val="none" w:sz="0" w:space="0" w:color="auto"/>
        <w:right w:val="none" w:sz="0" w:space="0" w:color="auto"/>
      </w:divBdr>
    </w:div>
    <w:div w:id="381759744">
      <w:bodyDiv w:val="1"/>
      <w:marLeft w:val="0"/>
      <w:marRight w:val="0"/>
      <w:marTop w:val="0"/>
      <w:marBottom w:val="0"/>
      <w:divBdr>
        <w:top w:val="none" w:sz="0" w:space="0" w:color="auto"/>
        <w:left w:val="none" w:sz="0" w:space="0" w:color="auto"/>
        <w:bottom w:val="none" w:sz="0" w:space="0" w:color="auto"/>
        <w:right w:val="none" w:sz="0" w:space="0" w:color="auto"/>
      </w:divBdr>
    </w:div>
    <w:div w:id="382170377">
      <w:bodyDiv w:val="1"/>
      <w:marLeft w:val="0"/>
      <w:marRight w:val="0"/>
      <w:marTop w:val="0"/>
      <w:marBottom w:val="0"/>
      <w:divBdr>
        <w:top w:val="none" w:sz="0" w:space="0" w:color="auto"/>
        <w:left w:val="none" w:sz="0" w:space="0" w:color="auto"/>
        <w:bottom w:val="none" w:sz="0" w:space="0" w:color="auto"/>
        <w:right w:val="none" w:sz="0" w:space="0" w:color="auto"/>
      </w:divBdr>
    </w:div>
    <w:div w:id="383993912">
      <w:bodyDiv w:val="1"/>
      <w:marLeft w:val="0"/>
      <w:marRight w:val="0"/>
      <w:marTop w:val="0"/>
      <w:marBottom w:val="0"/>
      <w:divBdr>
        <w:top w:val="none" w:sz="0" w:space="0" w:color="auto"/>
        <w:left w:val="none" w:sz="0" w:space="0" w:color="auto"/>
        <w:bottom w:val="none" w:sz="0" w:space="0" w:color="auto"/>
        <w:right w:val="none" w:sz="0" w:space="0" w:color="auto"/>
      </w:divBdr>
    </w:div>
    <w:div w:id="386883624">
      <w:bodyDiv w:val="1"/>
      <w:marLeft w:val="0"/>
      <w:marRight w:val="0"/>
      <w:marTop w:val="0"/>
      <w:marBottom w:val="0"/>
      <w:divBdr>
        <w:top w:val="none" w:sz="0" w:space="0" w:color="auto"/>
        <w:left w:val="none" w:sz="0" w:space="0" w:color="auto"/>
        <w:bottom w:val="none" w:sz="0" w:space="0" w:color="auto"/>
        <w:right w:val="none" w:sz="0" w:space="0" w:color="auto"/>
      </w:divBdr>
    </w:div>
    <w:div w:id="389112530">
      <w:bodyDiv w:val="1"/>
      <w:marLeft w:val="0"/>
      <w:marRight w:val="0"/>
      <w:marTop w:val="0"/>
      <w:marBottom w:val="0"/>
      <w:divBdr>
        <w:top w:val="none" w:sz="0" w:space="0" w:color="auto"/>
        <w:left w:val="none" w:sz="0" w:space="0" w:color="auto"/>
        <w:bottom w:val="none" w:sz="0" w:space="0" w:color="auto"/>
        <w:right w:val="none" w:sz="0" w:space="0" w:color="auto"/>
      </w:divBdr>
    </w:div>
    <w:div w:id="390160304">
      <w:bodyDiv w:val="1"/>
      <w:marLeft w:val="0"/>
      <w:marRight w:val="0"/>
      <w:marTop w:val="0"/>
      <w:marBottom w:val="0"/>
      <w:divBdr>
        <w:top w:val="none" w:sz="0" w:space="0" w:color="auto"/>
        <w:left w:val="none" w:sz="0" w:space="0" w:color="auto"/>
        <w:bottom w:val="none" w:sz="0" w:space="0" w:color="auto"/>
        <w:right w:val="none" w:sz="0" w:space="0" w:color="auto"/>
      </w:divBdr>
    </w:div>
    <w:div w:id="390349283">
      <w:bodyDiv w:val="1"/>
      <w:marLeft w:val="0"/>
      <w:marRight w:val="0"/>
      <w:marTop w:val="0"/>
      <w:marBottom w:val="0"/>
      <w:divBdr>
        <w:top w:val="none" w:sz="0" w:space="0" w:color="auto"/>
        <w:left w:val="none" w:sz="0" w:space="0" w:color="auto"/>
        <w:bottom w:val="none" w:sz="0" w:space="0" w:color="auto"/>
        <w:right w:val="none" w:sz="0" w:space="0" w:color="auto"/>
      </w:divBdr>
    </w:div>
    <w:div w:id="390926762">
      <w:bodyDiv w:val="1"/>
      <w:marLeft w:val="0"/>
      <w:marRight w:val="0"/>
      <w:marTop w:val="0"/>
      <w:marBottom w:val="0"/>
      <w:divBdr>
        <w:top w:val="none" w:sz="0" w:space="0" w:color="auto"/>
        <w:left w:val="none" w:sz="0" w:space="0" w:color="auto"/>
        <w:bottom w:val="none" w:sz="0" w:space="0" w:color="auto"/>
        <w:right w:val="none" w:sz="0" w:space="0" w:color="auto"/>
      </w:divBdr>
    </w:div>
    <w:div w:id="393505943">
      <w:bodyDiv w:val="1"/>
      <w:marLeft w:val="0"/>
      <w:marRight w:val="0"/>
      <w:marTop w:val="0"/>
      <w:marBottom w:val="0"/>
      <w:divBdr>
        <w:top w:val="none" w:sz="0" w:space="0" w:color="auto"/>
        <w:left w:val="none" w:sz="0" w:space="0" w:color="auto"/>
        <w:bottom w:val="none" w:sz="0" w:space="0" w:color="auto"/>
        <w:right w:val="none" w:sz="0" w:space="0" w:color="auto"/>
      </w:divBdr>
    </w:div>
    <w:div w:id="394476461">
      <w:bodyDiv w:val="1"/>
      <w:marLeft w:val="0"/>
      <w:marRight w:val="0"/>
      <w:marTop w:val="0"/>
      <w:marBottom w:val="0"/>
      <w:divBdr>
        <w:top w:val="none" w:sz="0" w:space="0" w:color="auto"/>
        <w:left w:val="none" w:sz="0" w:space="0" w:color="auto"/>
        <w:bottom w:val="none" w:sz="0" w:space="0" w:color="auto"/>
        <w:right w:val="none" w:sz="0" w:space="0" w:color="auto"/>
      </w:divBdr>
    </w:div>
    <w:div w:id="397437396">
      <w:bodyDiv w:val="1"/>
      <w:marLeft w:val="0"/>
      <w:marRight w:val="0"/>
      <w:marTop w:val="0"/>
      <w:marBottom w:val="0"/>
      <w:divBdr>
        <w:top w:val="none" w:sz="0" w:space="0" w:color="auto"/>
        <w:left w:val="none" w:sz="0" w:space="0" w:color="auto"/>
        <w:bottom w:val="none" w:sz="0" w:space="0" w:color="auto"/>
        <w:right w:val="none" w:sz="0" w:space="0" w:color="auto"/>
      </w:divBdr>
    </w:div>
    <w:div w:id="407265395">
      <w:bodyDiv w:val="1"/>
      <w:marLeft w:val="0"/>
      <w:marRight w:val="0"/>
      <w:marTop w:val="0"/>
      <w:marBottom w:val="0"/>
      <w:divBdr>
        <w:top w:val="none" w:sz="0" w:space="0" w:color="auto"/>
        <w:left w:val="none" w:sz="0" w:space="0" w:color="auto"/>
        <w:bottom w:val="none" w:sz="0" w:space="0" w:color="auto"/>
        <w:right w:val="none" w:sz="0" w:space="0" w:color="auto"/>
      </w:divBdr>
    </w:div>
    <w:div w:id="407846884">
      <w:bodyDiv w:val="1"/>
      <w:marLeft w:val="0"/>
      <w:marRight w:val="0"/>
      <w:marTop w:val="0"/>
      <w:marBottom w:val="0"/>
      <w:divBdr>
        <w:top w:val="none" w:sz="0" w:space="0" w:color="auto"/>
        <w:left w:val="none" w:sz="0" w:space="0" w:color="auto"/>
        <w:bottom w:val="none" w:sz="0" w:space="0" w:color="auto"/>
        <w:right w:val="none" w:sz="0" w:space="0" w:color="auto"/>
      </w:divBdr>
    </w:div>
    <w:div w:id="408965715">
      <w:bodyDiv w:val="1"/>
      <w:marLeft w:val="0"/>
      <w:marRight w:val="0"/>
      <w:marTop w:val="0"/>
      <w:marBottom w:val="0"/>
      <w:divBdr>
        <w:top w:val="none" w:sz="0" w:space="0" w:color="auto"/>
        <w:left w:val="none" w:sz="0" w:space="0" w:color="auto"/>
        <w:bottom w:val="none" w:sz="0" w:space="0" w:color="auto"/>
        <w:right w:val="none" w:sz="0" w:space="0" w:color="auto"/>
      </w:divBdr>
    </w:div>
    <w:div w:id="409544968">
      <w:bodyDiv w:val="1"/>
      <w:marLeft w:val="0"/>
      <w:marRight w:val="0"/>
      <w:marTop w:val="0"/>
      <w:marBottom w:val="0"/>
      <w:divBdr>
        <w:top w:val="none" w:sz="0" w:space="0" w:color="auto"/>
        <w:left w:val="none" w:sz="0" w:space="0" w:color="auto"/>
        <w:bottom w:val="none" w:sz="0" w:space="0" w:color="auto"/>
        <w:right w:val="none" w:sz="0" w:space="0" w:color="auto"/>
      </w:divBdr>
    </w:div>
    <w:div w:id="410391204">
      <w:bodyDiv w:val="1"/>
      <w:marLeft w:val="0"/>
      <w:marRight w:val="0"/>
      <w:marTop w:val="0"/>
      <w:marBottom w:val="0"/>
      <w:divBdr>
        <w:top w:val="none" w:sz="0" w:space="0" w:color="auto"/>
        <w:left w:val="none" w:sz="0" w:space="0" w:color="auto"/>
        <w:bottom w:val="none" w:sz="0" w:space="0" w:color="auto"/>
        <w:right w:val="none" w:sz="0" w:space="0" w:color="auto"/>
      </w:divBdr>
    </w:div>
    <w:div w:id="411199417">
      <w:bodyDiv w:val="1"/>
      <w:marLeft w:val="0"/>
      <w:marRight w:val="0"/>
      <w:marTop w:val="0"/>
      <w:marBottom w:val="0"/>
      <w:divBdr>
        <w:top w:val="none" w:sz="0" w:space="0" w:color="auto"/>
        <w:left w:val="none" w:sz="0" w:space="0" w:color="auto"/>
        <w:bottom w:val="none" w:sz="0" w:space="0" w:color="auto"/>
        <w:right w:val="none" w:sz="0" w:space="0" w:color="auto"/>
      </w:divBdr>
    </w:div>
    <w:div w:id="413016322">
      <w:bodyDiv w:val="1"/>
      <w:marLeft w:val="0"/>
      <w:marRight w:val="0"/>
      <w:marTop w:val="0"/>
      <w:marBottom w:val="0"/>
      <w:divBdr>
        <w:top w:val="none" w:sz="0" w:space="0" w:color="auto"/>
        <w:left w:val="none" w:sz="0" w:space="0" w:color="auto"/>
        <w:bottom w:val="none" w:sz="0" w:space="0" w:color="auto"/>
        <w:right w:val="none" w:sz="0" w:space="0" w:color="auto"/>
      </w:divBdr>
    </w:div>
    <w:div w:id="415177136">
      <w:bodyDiv w:val="1"/>
      <w:marLeft w:val="0"/>
      <w:marRight w:val="0"/>
      <w:marTop w:val="0"/>
      <w:marBottom w:val="0"/>
      <w:divBdr>
        <w:top w:val="none" w:sz="0" w:space="0" w:color="auto"/>
        <w:left w:val="none" w:sz="0" w:space="0" w:color="auto"/>
        <w:bottom w:val="none" w:sz="0" w:space="0" w:color="auto"/>
        <w:right w:val="none" w:sz="0" w:space="0" w:color="auto"/>
      </w:divBdr>
    </w:div>
    <w:div w:id="415438613">
      <w:bodyDiv w:val="1"/>
      <w:marLeft w:val="0"/>
      <w:marRight w:val="0"/>
      <w:marTop w:val="0"/>
      <w:marBottom w:val="0"/>
      <w:divBdr>
        <w:top w:val="none" w:sz="0" w:space="0" w:color="auto"/>
        <w:left w:val="none" w:sz="0" w:space="0" w:color="auto"/>
        <w:bottom w:val="none" w:sz="0" w:space="0" w:color="auto"/>
        <w:right w:val="none" w:sz="0" w:space="0" w:color="auto"/>
      </w:divBdr>
    </w:div>
    <w:div w:id="416707475">
      <w:bodyDiv w:val="1"/>
      <w:marLeft w:val="0"/>
      <w:marRight w:val="0"/>
      <w:marTop w:val="0"/>
      <w:marBottom w:val="0"/>
      <w:divBdr>
        <w:top w:val="none" w:sz="0" w:space="0" w:color="auto"/>
        <w:left w:val="none" w:sz="0" w:space="0" w:color="auto"/>
        <w:bottom w:val="none" w:sz="0" w:space="0" w:color="auto"/>
        <w:right w:val="none" w:sz="0" w:space="0" w:color="auto"/>
      </w:divBdr>
    </w:div>
    <w:div w:id="418335205">
      <w:bodyDiv w:val="1"/>
      <w:marLeft w:val="0"/>
      <w:marRight w:val="0"/>
      <w:marTop w:val="0"/>
      <w:marBottom w:val="0"/>
      <w:divBdr>
        <w:top w:val="none" w:sz="0" w:space="0" w:color="auto"/>
        <w:left w:val="none" w:sz="0" w:space="0" w:color="auto"/>
        <w:bottom w:val="none" w:sz="0" w:space="0" w:color="auto"/>
        <w:right w:val="none" w:sz="0" w:space="0" w:color="auto"/>
      </w:divBdr>
    </w:div>
    <w:div w:id="424418658">
      <w:bodyDiv w:val="1"/>
      <w:marLeft w:val="0"/>
      <w:marRight w:val="0"/>
      <w:marTop w:val="0"/>
      <w:marBottom w:val="0"/>
      <w:divBdr>
        <w:top w:val="none" w:sz="0" w:space="0" w:color="auto"/>
        <w:left w:val="none" w:sz="0" w:space="0" w:color="auto"/>
        <w:bottom w:val="none" w:sz="0" w:space="0" w:color="auto"/>
        <w:right w:val="none" w:sz="0" w:space="0" w:color="auto"/>
      </w:divBdr>
    </w:div>
    <w:div w:id="424964176">
      <w:bodyDiv w:val="1"/>
      <w:marLeft w:val="0"/>
      <w:marRight w:val="0"/>
      <w:marTop w:val="0"/>
      <w:marBottom w:val="0"/>
      <w:divBdr>
        <w:top w:val="none" w:sz="0" w:space="0" w:color="auto"/>
        <w:left w:val="none" w:sz="0" w:space="0" w:color="auto"/>
        <w:bottom w:val="none" w:sz="0" w:space="0" w:color="auto"/>
        <w:right w:val="none" w:sz="0" w:space="0" w:color="auto"/>
      </w:divBdr>
    </w:div>
    <w:div w:id="425031598">
      <w:bodyDiv w:val="1"/>
      <w:marLeft w:val="0"/>
      <w:marRight w:val="0"/>
      <w:marTop w:val="0"/>
      <w:marBottom w:val="0"/>
      <w:divBdr>
        <w:top w:val="none" w:sz="0" w:space="0" w:color="auto"/>
        <w:left w:val="none" w:sz="0" w:space="0" w:color="auto"/>
        <w:bottom w:val="none" w:sz="0" w:space="0" w:color="auto"/>
        <w:right w:val="none" w:sz="0" w:space="0" w:color="auto"/>
      </w:divBdr>
    </w:div>
    <w:div w:id="427578947">
      <w:bodyDiv w:val="1"/>
      <w:marLeft w:val="0"/>
      <w:marRight w:val="0"/>
      <w:marTop w:val="0"/>
      <w:marBottom w:val="0"/>
      <w:divBdr>
        <w:top w:val="none" w:sz="0" w:space="0" w:color="auto"/>
        <w:left w:val="none" w:sz="0" w:space="0" w:color="auto"/>
        <w:bottom w:val="none" w:sz="0" w:space="0" w:color="auto"/>
        <w:right w:val="none" w:sz="0" w:space="0" w:color="auto"/>
      </w:divBdr>
    </w:div>
    <w:div w:id="429400666">
      <w:bodyDiv w:val="1"/>
      <w:marLeft w:val="0"/>
      <w:marRight w:val="0"/>
      <w:marTop w:val="0"/>
      <w:marBottom w:val="0"/>
      <w:divBdr>
        <w:top w:val="none" w:sz="0" w:space="0" w:color="auto"/>
        <w:left w:val="none" w:sz="0" w:space="0" w:color="auto"/>
        <w:bottom w:val="none" w:sz="0" w:space="0" w:color="auto"/>
        <w:right w:val="none" w:sz="0" w:space="0" w:color="auto"/>
      </w:divBdr>
    </w:div>
    <w:div w:id="429935502">
      <w:bodyDiv w:val="1"/>
      <w:marLeft w:val="0"/>
      <w:marRight w:val="0"/>
      <w:marTop w:val="0"/>
      <w:marBottom w:val="0"/>
      <w:divBdr>
        <w:top w:val="none" w:sz="0" w:space="0" w:color="auto"/>
        <w:left w:val="none" w:sz="0" w:space="0" w:color="auto"/>
        <w:bottom w:val="none" w:sz="0" w:space="0" w:color="auto"/>
        <w:right w:val="none" w:sz="0" w:space="0" w:color="auto"/>
      </w:divBdr>
    </w:div>
    <w:div w:id="430275238">
      <w:bodyDiv w:val="1"/>
      <w:marLeft w:val="0"/>
      <w:marRight w:val="0"/>
      <w:marTop w:val="0"/>
      <w:marBottom w:val="0"/>
      <w:divBdr>
        <w:top w:val="none" w:sz="0" w:space="0" w:color="auto"/>
        <w:left w:val="none" w:sz="0" w:space="0" w:color="auto"/>
        <w:bottom w:val="none" w:sz="0" w:space="0" w:color="auto"/>
        <w:right w:val="none" w:sz="0" w:space="0" w:color="auto"/>
      </w:divBdr>
    </w:div>
    <w:div w:id="433667964">
      <w:bodyDiv w:val="1"/>
      <w:marLeft w:val="0"/>
      <w:marRight w:val="0"/>
      <w:marTop w:val="0"/>
      <w:marBottom w:val="0"/>
      <w:divBdr>
        <w:top w:val="none" w:sz="0" w:space="0" w:color="auto"/>
        <w:left w:val="none" w:sz="0" w:space="0" w:color="auto"/>
        <w:bottom w:val="none" w:sz="0" w:space="0" w:color="auto"/>
        <w:right w:val="none" w:sz="0" w:space="0" w:color="auto"/>
      </w:divBdr>
    </w:div>
    <w:div w:id="435059263">
      <w:bodyDiv w:val="1"/>
      <w:marLeft w:val="0"/>
      <w:marRight w:val="0"/>
      <w:marTop w:val="0"/>
      <w:marBottom w:val="0"/>
      <w:divBdr>
        <w:top w:val="none" w:sz="0" w:space="0" w:color="auto"/>
        <w:left w:val="none" w:sz="0" w:space="0" w:color="auto"/>
        <w:bottom w:val="none" w:sz="0" w:space="0" w:color="auto"/>
        <w:right w:val="none" w:sz="0" w:space="0" w:color="auto"/>
      </w:divBdr>
    </w:div>
    <w:div w:id="436487105">
      <w:bodyDiv w:val="1"/>
      <w:marLeft w:val="0"/>
      <w:marRight w:val="0"/>
      <w:marTop w:val="0"/>
      <w:marBottom w:val="0"/>
      <w:divBdr>
        <w:top w:val="none" w:sz="0" w:space="0" w:color="auto"/>
        <w:left w:val="none" w:sz="0" w:space="0" w:color="auto"/>
        <w:bottom w:val="none" w:sz="0" w:space="0" w:color="auto"/>
        <w:right w:val="none" w:sz="0" w:space="0" w:color="auto"/>
      </w:divBdr>
    </w:div>
    <w:div w:id="437677475">
      <w:bodyDiv w:val="1"/>
      <w:marLeft w:val="0"/>
      <w:marRight w:val="0"/>
      <w:marTop w:val="0"/>
      <w:marBottom w:val="0"/>
      <w:divBdr>
        <w:top w:val="none" w:sz="0" w:space="0" w:color="auto"/>
        <w:left w:val="none" w:sz="0" w:space="0" w:color="auto"/>
        <w:bottom w:val="none" w:sz="0" w:space="0" w:color="auto"/>
        <w:right w:val="none" w:sz="0" w:space="0" w:color="auto"/>
      </w:divBdr>
    </w:div>
    <w:div w:id="437682044">
      <w:bodyDiv w:val="1"/>
      <w:marLeft w:val="0"/>
      <w:marRight w:val="0"/>
      <w:marTop w:val="0"/>
      <w:marBottom w:val="0"/>
      <w:divBdr>
        <w:top w:val="none" w:sz="0" w:space="0" w:color="auto"/>
        <w:left w:val="none" w:sz="0" w:space="0" w:color="auto"/>
        <w:bottom w:val="none" w:sz="0" w:space="0" w:color="auto"/>
        <w:right w:val="none" w:sz="0" w:space="0" w:color="auto"/>
      </w:divBdr>
    </w:div>
    <w:div w:id="438261335">
      <w:bodyDiv w:val="1"/>
      <w:marLeft w:val="0"/>
      <w:marRight w:val="0"/>
      <w:marTop w:val="0"/>
      <w:marBottom w:val="0"/>
      <w:divBdr>
        <w:top w:val="none" w:sz="0" w:space="0" w:color="auto"/>
        <w:left w:val="none" w:sz="0" w:space="0" w:color="auto"/>
        <w:bottom w:val="none" w:sz="0" w:space="0" w:color="auto"/>
        <w:right w:val="none" w:sz="0" w:space="0" w:color="auto"/>
      </w:divBdr>
    </w:div>
    <w:div w:id="439885480">
      <w:bodyDiv w:val="1"/>
      <w:marLeft w:val="0"/>
      <w:marRight w:val="0"/>
      <w:marTop w:val="0"/>
      <w:marBottom w:val="0"/>
      <w:divBdr>
        <w:top w:val="none" w:sz="0" w:space="0" w:color="auto"/>
        <w:left w:val="none" w:sz="0" w:space="0" w:color="auto"/>
        <w:bottom w:val="none" w:sz="0" w:space="0" w:color="auto"/>
        <w:right w:val="none" w:sz="0" w:space="0" w:color="auto"/>
      </w:divBdr>
    </w:div>
    <w:div w:id="440999230">
      <w:bodyDiv w:val="1"/>
      <w:marLeft w:val="0"/>
      <w:marRight w:val="0"/>
      <w:marTop w:val="0"/>
      <w:marBottom w:val="0"/>
      <w:divBdr>
        <w:top w:val="none" w:sz="0" w:space="0" w:color="auto"/>
        <w:left w:val="none" w:sz="0" w:space="0" w:color="auto"/>
        <w:bottom w:val="none" w:sz="0" w:space="0" w:color="auto"/>
        <w:right w:val="none" w:sz="0" w:space="0" w:color="auto"/>
      </w:divBdr>
    </w:div>
    <w:div w:id="441536852">
      <w:bodyDiv w:val="1"/>
      <w:marLeft w:val="0"/>
      <w:marRight w:val="0"/>
      <w:marTop w:val="0"/>
      <w:marBottom w:val="0"/>
      <w:divBdr>
        <w:top w:val="none" w:sz="0" w:space="0" w:color="auto"/>
        <w:left w:val="none" w:sz="0" w:space="0" w:color="auto"/>
        <w:bottom w:val="none" w:sz="0" w:space="0" w:color="auto"/>
        <w:right w:val="none" w:sz="0" w:space="0" w:color="auto"/>
      </w:divBdr>
    </w:div>
    <w:div w:id="441847746">
      <w:bodyDiv w:val="1"/>
      <w:marLeft w:val="0"/>
      <w:marRight w:val="0"/>
      <w:marTop w:val="0"/>
      <w:marBottom w:val="0"/>
      <w:divBdr>
        <w:top w:val="none" w:sz="0" w:space="0" w:color="auto"/>
        <w:left w:val="none" w:sz="0" w:space="0" w:color="auto"/>
        <w:bottom w:val="none" w:sz="0" w:space="0" w:color="auto"/>
        <w:right w:val="none" w:sz="0" w:space="0" w:color="auto"/>
      </w:divBdr>
    </w:div>
    <w:div w:id="442111792">
      <w:bodyDiv w:val="1"/>
      <w:marLeft w:val="0"/>
      <w:marRight w:val="0"/>
      <w:marTop w:val="0"/>
      <w:marBottom w:val="0"/>
      <w:divBdr>
        <w:top w:val="none" w:sz="0" w:space="0" w:color="auto"/>
        <w:left w:val="none" w:sz="0" w:space="0" w:color="auto"/>
        <w:bottom w:val="none" w:sz="0" w:space="0" w:color="auto"/>
        <w:right w:val="none" w:sz="0" w:space="0" w:color="auto"/>
      </w:divBdr>
    </w:div>
    <w:div w:id="443500062">
      <w:bodyDiv w:val="1"/>
      <w:marLeft w:val="0"/>
      <w:marRight w:val="0"/>
      <w:marTop w:val="0"/>
      <w:marBottom w:val="0"/>
      <w:divBdr>
        <w:top w:val="none" w:sz="0" w:space="0" w:color="auto"/>
        <w:left w:val="none" w:sz="0" w:space="0" w:color="auto"/>
        <w:bottom w:val="none" w:sz="0" w:space="0" w:color="auto"/>
        <w:right w:val="none" w:sz="0" w:space="0" w:color="auto"/>
      </w:divBdr>
    </w:div>
    <w:div w:id="443619086">
      <w:bodyDiv w:val="1"/>
      <w:marLeft w:val="0"/>
      <w:marRight w:val="0"/>
      <w:marTop w:val="0"/>
      <w:marBottom w:val="0"/>
      <w:divBdr>
        <w:top w:val="none" w:sz="0" w:space="0" w:color="auto"/>
        <w:left w:val="none" w:sz="0" w:space="0" w:color="auto"/>
        <w:bottom w:val="none" w:sz="0" w:space="0" w:color="auto"/>
        <w:right w:val="none" w:sz="0" w:space="0" w:color="auto"/>
      </w:divBdr>
    </w:div>
    <w:div w:id="445656782">
      <w:bodyDiv w:val="1"/>
      <w:marLeft w:val="0"/>
      <w:marRight w:val="0"/>
      <w:marTop w:val="0"/>
      <w:marBottom w:val="0"/>
      <w:divBdr>
        <w:top w:val="none" w:sz="0" w:space="0" w:color="auto"/>
        <w:left w:val="none" w:sz="0" w:space="0" w:color="auto"/>
        <w:bottom w:val="none" w:sz="0" w:space="0" w:color="auto"/>
        <w:right w:val="none" w:sz="0" w:space="0" w:color="auto"/>
      </w:divBdr>
    </w:div>
    <w:div w:id="446891646">
      <w:bodyDiv w:val="1"/>
      <w:marLeft w:val="0"/>
      <w:marRight w:val="0"/>
      <w:marTop w:val="0"/>
      <w:marBottom w:val="0"/>
      <w:divBdr>
        <w:top w:val="none" w:sz="0" w:space="0" w:color="auto"/>
        <w:left w:val="none" w:sz="0" w:space="0" w:color="auto"/>
        <w:bottom w:val="none" w:sz="0" w:space="0" w:color="auto"/>
        <w:right w:val="none" w:sz="0" w:space="0" w:color="auto"/>
      </w:divBdr>
    </w:div>
    <w:div w:id="447965448">
      <w:bodyDiv w:val="1"/>
      <w:marLeft w:val="0"/>
      <w:marRight w:val="0"/>
      <w:marTop w:val="0"/>
      <w:marBottom w:val="0"/>
      <w:divBdr>
        <w:top w:val="none" w:sz="0" w:space="0" w:color="auto"/>
        <w:left w:val="none" w:sz="0" w:space="0" w:color="auto"/>
        <w:bottom w:val="none" w:sz="0" w:space="0" w:color="auto"/>
        <w:right w:val="none" w:sz="0" w:space="0" w:color="auto"/>
      </w:divBdr>
    </w:div>
    <w:div w:id="449670119">
      <w:bodyDiv w:val="1"/>
      <w:marLeft w:val="0"/>
      <w:marRight w:val="0"/>
      <w:marTop w:val="0"/>
      <w:marBottom w:val="0"/>
      <w:divBdr>
        <w:top w:val="none" w:sz="0" w:space="0" w:color="auto"/>
        <w:left w:val="none" w:sz="0" w:space="0" w:color="auto"/>
        <w:bottom w:val="none" w:sz="0" w:space="0" w:color="auto"/>
        <w:right w:val="none" w:sz="0" w:space="0" w:color="auto"/>
      </w:divBdr>
    </w:div>
    <w:div w:id="458954729">
      <w:bodyDiv w:val="1"/>
      <w:marLeft w:val="0"/>
      <w:marRight w:val="0"/>
      <w:marTop w:val="0"/>
      <w:marBottom w:val="0"/>
      <w:divBdr>
        <w:top w:val="none" w:sz="0" w:space="0" w:color="auto"/>
        <w:left w:val="none" w:sz="0" w:space="0" w:color="auto"/>
        <w:bottom w:val="none" w:sz="0" w:space="0" w:color="auto"/>
        <w:right w:val="none" w:sz="0" w:space="0" w:color="auto"/>
      </w:divBdr>
    </w:div>
    <w:div w:id="459499769">
      <w:bodyDiv w:val="1"/>
      <w:marLeft w:val="0"/>
      <w:marRight w:val="0"/>
      <w:marTop w:val="0"/>
      <w:marBottom w:val="0"/>
      <w:divBdr>
        <w:top w:val="none" w:sz="0" w:space="0" w:color="auto"/>
        <w:left w:val="none" w:sz="0" w:space="0" w:color="auto"/>
        <w:bottom w:val="none" w:sz="0" w:space="0" w:color="auto"/>
        <w:right w:val="none" w:sz="0" w:space="0" w:color="auto"/>
      </w:divBdr>
    </w:div>
    <w:div w:id="459763670">
      <w:bodyDiv w:val="1"/>
      <w:marLeft w:val="0"/>
      <w:marRight w:val="0"/>
      <w:marTop w:val="0"/>
      <w:marBottom w:val="0"/>
      <w:divBdr>
        <w:top w:val="none" w:sz="0" w:space="0" w:color="auto"/>
        <w:left w:val="none" w:sz="0" w:space="0" w:color="auto"/>
        <w:bottom w:val="none" w:sz="0" w:space="0" w:color="auto"/>
        <w:right w:val="none" w:sz="0" w:space="0" w:color="auto"/>
      </w:divBdr>
    </w:div>
    <w:div w:id="466975052">
      <w:bodyDiv w:val="1"/>
      <w:marLeft w:val="0"/>
      <w:marRight w:val="0"/>
      <w:marTop w:val="0"/>
      <w:marBottom w:val="0"/>
      <w:divBdr>
        <w:top w:val="none" w:sz="0" w:space="0" w:color="auto"/>
        <w:left w:val="none" w:sz="0" w:space="0" w:color="auto"/>
        <w:bottom w:val="none" w:sz="0" w:space="0" w:color="auto"/>
        <w:right w:val="none" w:sz="0" w:space="0" w:color="auto"/>
      </w:divBdr>
    </w:div>
    <w:div w:id="469135042">
      <w:bodyDiv w:val="1"/>
      <w:marLeft w:val="0"/>
      <w:marRight w:val="0"/>
      <w:marTop w:val="0"/>
      <w:marBottom w:val="0"/>
      <w:divBdr>
        <w:top w:val="none" w:sz="0" w:space="0" w:color="auto"/>
        <w:left w:val="none" w:sz="0" w:space="0" w:color="auto"/>
        <w:bottom w:val="none" w:sz="0" w:space="0" w:color="auto"/>
        <w:right w:val="none" w:sz="0" w:space="0" w:color="auto"/>
      </w:divBdr>
    </w:div>
    <w:div w:id="469783465">
      <w:bodyDiv w:val="1"/>
      <w:marLeft w:val="0"/>
      <w:marRight w:val="0"/>
      <w:marTop w:val="0"/>
      <w:marBottom w:val="0"/>
      <w:divBdr>
        <w:top w:val="none" w:sz="0" w:space="0" w:color="auto"/>
        <w:left w:val="none" w:sz="0" w:space="0" w:color="auto"/>
        <w:bottom w:val="none" w:sz="0" w:space="0" w:color="auto"/>
        <w:right w:val="none" w:sz="0" w:space="0" w:color="auto"/>
      </w:divBdr>
    </w:div>
    <w:div w:id="471288317">
      <w:bodyDiv w:val="1"/>
      <w:marLeft w:val="0"/>
      <w:marRight w:val="0"/>
      <w:marTop w:val="0"/>
      <w:marBottom w:val="0"/>
      <w:divBdr>
        <w:top w:val="none" w:sz="0" w:space="0" w:color="auto"/>
        <w:left w:val="none" w:sz="0" w:space="0" w:color="auto"/>
        <w:bottom w:val="none" w:sz="0" w:space="0" w:color="auto"/>
        <w:right w:val="none" w:sz="0" w:space="0" w:color="auto"/>
      </w:divBdr>
    </w:div>
    <w:div w:id="471757150">
      <w:bodyDiv w:val="1"/>
      <w:marLeft w:val="0"/>
      <w:marRight w:val="0"/>
      <w:marTop w:val="0"/>
      <w:marBottom w:val="0"/>
      <w:divBdr>
        <w:top w:val="none" w:sz="0" w:space="0" w:color="auto"/>
        <w:left w:val="none" w:sz="0" w:space="0" w:color="auto"/>
        <w:bottom w:val="none" w:sz="0" w:space="0" w:color="auto"/>
        <w:right w:val="none" w:sz="0" w:space="0" w:color="auto"/>
      </w:divBdr>
    </w:div>
    <w:div w:id="475951670">
      <w:bodyDiv w:val="1"/>
      <w:marLeft w:val="0"/>
      <w:marRight w:val="0"/>
      <w:marTop w:val="0"/>
      <w:marBottom w:val="0"/>
      <w:divBdr>
        <w:top w:val="none" w:sz="0" w:space="0" w:color="auto"/>
        <w:left w:val="none" w:sz="0" w:space="0" w:color="auto"/>
        <w:bottom w:val="none" w:sz="0" w:space="0" w:color="auto"/>
        <w:right w:val="none" w:sz="0" w:space="0" w:color="auto"/>
      </w:divBdr>
    </w:div>
    <w:div w:id="476730156">
      <w:bodyDiv w:val="1"/>
      <w:marLeft w:val="0"/>
      <w:marRight w:val="0"/>
      <w:marTop w:val="0"/>
      <w:marBottom w:val="0"/>
      <w:divBdr>
        <w:top w:val="none" w:sz="0" w:space="0" w:color="auto"/>
        <w:left w:val="none" w:sz="0" w:space="0" w:color="auto"/>
        <w:bottom w:val="none" w:sz="0" w:space="0" w:color="auto"/>
        <w:right w:val="none" w:sz="0" w:space="0" w:color="auto"/>
      </w:divBdr>
    </w:div>
    <w:div w:id="477765396">
      <w:bodyDiv w:val="1"/>
      <w:marLeft w:val="0"/>
      <w:marRight w:val="0"/>
      <w:marTop w:val="0"/>
      <w:marBottom w:val="0"/>
      <w:divBdr>
        <w:top w:val="none" w:sz="0" w:space="0" w:color="auto"/>
        <w:left w:val="none" w:sz="0" w:space="0" w:color="auto"/>
        <w:bottom w:val="none" w:sz="0" w:space="0" w:color="auto"/>
        <w:right w:val="none" w:sz="0" w:space="0" w:color="auto"/>
      </w:divBdr>
    </w:div>
    <w:div w:id="477846151">
      <w:bodyDiv w:val="1"/>
      <w:marLeft w:val="0"/>
      <w:marRight w:val="0"/>
      <w:marTop w:val="0"/>
      <w:marBottom w:val="0"/>
      <w:divBdr>
        <w:top w:val="none" w:sz="0" w:space="0" w:color="auto"/>
        <w:left w:val="none" w:sz="0" w:space="0" w:color="auto"/>
        <w:bottom w:val="none" w:sz="0" w:space="0" w:color="auto"/>
        <w:right w:val="none" w:sz="0" w:space="0" w:color="auto"/>
      </w:divBdr>
    </w:div>
    <w:div w:id="479077849">
      <w:bodyDiv w:val="1"/>
      <w:marLeft w:val="0"/>
      <w:marRight w:val="0"/>
      <w:marTop w:val="0"/>
      <w:marBottom w:val="0"/>
      <w:divBdr>
        <w:top w:val="none" w:sz="0" w:space="0" w:color="auto"/>
        <w:left w:val="none" w:sz="0" w:space="0" w:color="auto"/>
        <w:bottom w:val="none" w:sz="0" w:space="0" w:color="auto"/>
        <w:right w:val="none" w:sz="0" w:space="0" w:color="auto"/>
      </w:divBdr>
    </w:div>
    <w:div w:id="480390776">
      <w:bodyDiv w:val="1"/>
      <w:marLeft w:val="0"/>
      <w:marRight w:val="0"/>
      <w:marTop w:val="0"/>
      <w:marBottom w:val="0"/>
      <w:divBdr>
        <w:top w:val="none" w:sz="0" w:space="0" w:color="auto"/>
        <w:left w:val="none" w:sz="0" w:space="0" w:color="auto"/>
        <w:bottom w:val="none" w:sz="0" w:space="0" w:color="auto"/>
        <w:right w:val="none" w:sz="0" w:space="0" w:color="auto"/>
      </w:divBdr>
    </w:div>
    <w:div w:id="481390792">
      <w:bodyDiv w:val="1"/>
      <w:marLeft w:val="0"/>
      <w:marRight w:val="0"/>
      <w:marTop w:val="0"/>
      <w:marBottom w:val="0"/>
      <w:divBdr>
        <w:top w:val="none" w:sz="0" w:space="0" w:color="auto"/>
        <w:left w:val="none" w:sz="0" w:space="0" w:color="auto"/>
        <w:bottom w:val="none" w:sz="0" w:space="0" w:color="auto"/>
        <w:right w:val="none" w:sz="0" w:space="0" w:color="auto"/>
      </w:divBdr>
    </w:div>
    <w:div w:id="482356232">
      <w:bodyDiv w:val="1"/>
      <w:marLeft w:val="0"/>
      <w:marRight w:val="0"/>
      <w:marTop w:val="0"/>
      <w:marBottom w:val="0"/>
      <w:divBdr>
        <w:top w:val="none" w:sz="0" w:space="0" w:color="auto"/>
        <w:left w:val="none" w:sz="0" w:space="0" w:color="auto"/>
        <w:bottom w:val="none" w:sz="0" w:space="0" w:color="auto"/>
        <w:right w:val="none" w:sz="0" w:space="0" w:color="auto"/>
      </w:divBdr>
    </w:div>
    <w:div w:id="487787875">
      <w:bodyDiv w:val="1"/>
      <w:marLeft w:val="0"/>
      <w:marRight w:val="0"/>
      <w:marTop w:val="0"/>
      <w:marBottom w:val="0"/>
      <w:divBdr>
        <w:top w:val="none" w:sz="0" w:space="0" w:color="auto"/>
        <w:left w:val="none" w:sz="0" w:space="0" w:color="auto"/>
        <w:bottom w:val="none" w:sz="0" w:space="0" w:color="auto"/>
        <w:right w:val="none" w:sz="0" w:space="0" w:color="auto"/>
      </w:divBdr>
    </w:div>
    <w:div w:id="488178033">
      <w:bodyDiv w:val="1"/>
      <w:marLeft w:val="0"/>
      <w:marRight w:val="0"/>
      <w:marTop w:val="0"/>
      <w:marBottom w:val="0"/>
      <w:divBdr>
        <w:top w:val="none" w:sz="0" w:space="0" w:color="auto"/>
        <w:left w:val="none" w:sz="0" w:space="0" w:color="auto"/>
        <w:bottom w:val="none" w:sz="0" w:space="0" w:color="auto"/>
        <w:right w:val="none" w:sz="0" w:space="0" w:color="auto"/>
      </w:divBdr>
    </w:div>
    <w:div w:id="488254708">
      <w:bodyDiv w:val="1"/>
      <w:marLeft w:val="0"/>
      <w:marRight w:val="0"/>
      <w:marTop w:val="0"/>
      <w:marBottom w:val="0"/>
      <w:divBdr>
        <w:top w:val="none" w:sz="0" w:space="0" w:color="auto"/>
        <w:left w:val="none" w:sz="0" w:space="0" w:color="auto"/>
        <w:bottom w:val="none" w:sz="0" w:space="0" w:color="auto"/>
        <w:right w:val="none" w:sz="0" w:space="0" w:color="auto"/>
      </w:divBdr>
    </w:div>
    <w:div w:id="489561082">
      <w:bodyDiv w:val="1"/>
      <w:marLeft w:val="0"/>
      <w:marRight w:val="0"/>
      <w:marTop w:val="0"/>
      <w:marBottom w:val="0"/>
      <w:divBdr>
        <w:top w:val="none" w:sz="0" w:space="0" w:color="auto"/>
        <w:left w:val="none" w:sz="0" w:space="0" w:color="auto"/>
        <w:bottom w:val="none" w:sz="0" w:space="0" w:color="auto"/>
        <w:right w:val="none" w:sz="0" w:space="0" w:color="auto"/>
      </w:divBdr>
    </w:div>
    <w:div w:id="493955976">
      <w:bodyDiv w:val="1"/>
      <w:marLeft w:val="0"/>
      <w:marRight w:val="0"/>
      <w:marTop w:val="0"/>
      <w:marBottom w:val="0"/>
      <w:divBdr>
        <w:top w:val="none" w:sz="0" w:space="0" w:color="auto"/>
        <w:left w:val="none" w:sz="0" w:space="0" w:color="auto"/>
        <w:bottom w:val="none" w:sz="0" w:space="0" w:color="auto"/>
        <w:right w:val="none" w:sz="0" w:space="0" w:color="auto"/>
      </w:divBdr>
    </w:div>
    <w:div w:id="494149140">
      <w:bodyDiv w:val="1"/>
      <w:marLeft w:val="0"/>
      <w:marRight w:val="0"/>
      <w:marTop w:val="0"/>
      <w:marBottom w:val="0"/>
      <w:divBdr>
        <w:top w:val="none" w:sz="0" w:space="0" w:color="auto"/>
        <w:left w:val="none" w:sz="0" w:space="0" w:color="auto"/>
        <w:bottom w:val="none" w:sz="0" w:space="0" w:color="auto"/>
        <w:right w:val="none" w:sz="0" w:space="0" w:color="auto"/>
      </w:divBdr>
    </w:div>
    <w:div w:id="495265811">
      <w:bodyDiv w:val="1"/>
      <w:marLeft w:val="0"/>
      <w:marRight w:val="0"/>
      <w:marTop w:val="0"/>
      <w:marBottom w:val="0"/>
      <w:divBdr>
        <w:top w:val="none" w:sz="0" w:space="0" w:color="auto"/>
        <w:left w:val="none" w:sz="0" w:space="0" w:color="auto"/>
        <w:bottom w:val="none" w:sz="0" w:space="0" w:color="auto"/>
        <w:right w:val="none" w:sz="0" w:space="0" w:color="auto"/>
      </w:divBdr>
    </w:div>
    <w:div w:id="495463793">
      <w:bodyDiv w:val="1"/>
      <w:marLeft w:val="0"/>
      <w:marRight w:val="0"/>
      <w:marTop w:val="0"/>
      <w:marBottom w:val="0"/>
      <w:divBdr>
        <w:top w:val="none" w:sz="0" w:space="0" w:color="auto"/>
        <w:left w:val="none" w:sz="0" w:space="0" w:color="auto"/>
        <w:bottom w:val="none" w:sz="0" w:space="0" w:color="auto"/>
        <w:right w:val="none" w:sz="0" w:space="0" w:color="auto"/>
      </w:divBdr>
    </w:div>
    <w:div w:id="498423548">
      <w:bodyDiv w:val="1"/>
      <w:marLeft w:val="0"/>
      <w:marRight w:val="0"/>
      <w:marTop w:val="0"/>
      <w:marBottom w:val="0"/>
      <w:divBdr>
        <w:top w:val="none" w:sz="0" w:space="0" w:color="auto"/>
        <w:left w:val="none" w:sz="0" w:space="0" w:color="auto"/>
        <w:bottom w:val="none" w:sz="0" w:space="0" w:color="auto"/>
        <w:right w:val="none" w:sz="0" w:space="0" w:color="auto"/>
      </w:divBdr>
    </w:div>
    <w:div w:id="498932581">
      <w:bodyDiv w:val="1"/>
      <w:marLeft w:val="0"/>
      <w:marRight w:val="0"/>
      <w:marTop w:val="0"/>
      <w:marBottom w:val="0"/>
      <w:divBdr>
        <w:top w:val="none" w:sz="0" w:space="0" w:color="auto"/>
        <w:left w:val="none" w:sz="0" w:space="0" w:color="auto"/>
        <w:bottom w:val="none" w:sz="0" w:space="0" w:color="auto"/>
        <w:right w:val="none" w:sz="0" w:space="0" w:color="auto"/>
      </w:divBdr>
    </w:div>
    <w:div w:id="502476771">
      <w:bodyDiv w:val="1"/>
      <w:marLeft w:val="0"/>
      <w:marRight w:val="0"/>
      <w:marTop w:val="0"/>
      <w:marBottom w:val="0"/>
      <w:divBdr>
        <w:top w:val="none" w:sz="0" w:space="0" w:color="auto"/>
        <w:left w:val="none" w:sz="0" w:space="0" w:color="auto"/>
        <w:bottom w:val="none" w:sz="0" w:space="0" w:color="auto"/>
        <w:right w:val="none" w:sz="0" w:space="0" w:color="auto"/>
      </w:divBdr>
    </w:div>
    <w:div w:id="504591074">
      <w:bodyDiv w:val="1"/>
      <w:marLeft w:val="0"/>
      <w:marRight w:val="0"/>
      <w:marTop w:val="0"/>
      <w:marBottom w:val="0"/>
      <w:divBdr>
        <w:top w:val="none" w:sz="0" w:space="0" w:color="auto"/>
        <w:left w:val="none" w:sz="0" w:space="0" w:color="auto"/>
        <w:bottom w:val="none" w:sz="0" w:space="0" w:color="auto"/>
        <w:right w:val="none" w:sz="0" w:space="0" w:color="auto"/>
      </w:divBdr>
    </w:div>
    <w:div w:id="505286547">
      <w:bodyDiv w:val="1"/>
      <w:marLeft w:val="0"/>
      <w:marRight w:val="0"/>
      <w:marTop w:val="0"/>
      <w:marBottom w:val="0"/>
      <w:divBdr>
        <w:top w:val="none" w:sz="0" w:space="0" w:color="auto"/>
        <w:left w:val="none" w:sz="0" w:space="0" w:color="auto"/>
        <w:bottom w:val="none" w:sz="0" w:space="0" w:color="auto"/>
        <w:right w:val="none" w:sz="0" w:space="0" w:color="auto"/>
      </w:divBdr>
    </w:div>
    <w:div w:id="506487101">
      <w:bodyDiv w:val="1"/>
      <w:marLeft w:val="0"/>
      <w:marRight w:val="0"/>
      <w:marTop w:val="0"/>
      <w:marBottom w:val="0"/>
      <w:divBdr>
        <w:top w:val="none" w:sz="0" w:space="0" w:color="auto"/>
        <w:left w:val="none" w:sz="0" w:space="0" w:color="auto"/>
        <w:bottom w:val="none" w:sz="0" w:space="0" w:color="auto"/>
        <w:right w:val="none" w:sz="0" w:space="0" w:color="auto"/>
      </w:divBdr>
    </w:div>
    <w:div w:id="510726207">
      <w:bodyDiv w:val="1"/>
      <w:marLeft w:val="0"/>
      <w:marRight w:val="0"/>
      <w:marTop w:val="0"/>
      <w:marBottom w:val="0"/>
      <w:divBdr>
        <w:top w:val="none" w:sz="0" w:space="0" w:color="auto"/>
        <w:left w:val="none" w:sz="0" w:space="0" w:color="auto"/>
        <w:bottom w:val="none" w:sz="0" w:space="0" w:color="auto"/>
        <w:right w:val="none" w:sz="0" w:space="0" w:color="auto"/>
      </w:divBdr>
    </w:div>
    <w:div w:id="512300397">
      <w:bodyDiv w:val="1"/>
      <w:marLeft w:val="0"/>
      <w:marRight w:val="0"/>
      <w:marTop w:val="0"/>
      <w:marBottom w:val="0"/>
      <w:divBdr>
        <w:top w:val="none" w:sz="0" w:space="0" w:color="auto"/>
        <w:left w:val="none" w:sz="0" w:space="0" w:color="auto"/>
        <w:bottom w:val="none" w:sz="0" w:space="0" w:color="auto"/>
        <w:right w:val="none" w:sz="0" w:space="0" w:color="auto"/>
      </w:divBdr>
    </w:div>
    <w:div w:id="514005233">
      <w:bodyDiv w:val="1"/>
      <w:marLeft w:val="0"/>
      <w:marRight w:val="0"/>
      <w:marTop w:val="0"/>
      <w:marBottom w:val="0"/>
      <w:divBdr>
        <w:top w:val="none" w:sz="0" w:space="0" w:color="auto"/>
        <w:left w:val="none" w:sz="0" w:space="0" w:color="auto"/>
        <w:bottom w:val="none" w:sz="0" w:space="0" w:color="auto"/>
        <w:right w:val="none" w:sz="0" w:space="0" w:color="auto"/>
      </w:divBdr>
    </w:div>
    <w:div w:id="514616093">
      <w:bodyDiv w:val="1"/>
      <w:marLeft w:val="0"/>
      <w:marRight w:val="0"/>
      <w:marTop w:val="0"/>
      <w:marBottom w:val="0"/>
      <w:divBdr>
        <w:top w:val="none" w:sz="0" w:space="0" w:color="auto"/>
        <w:left w:val="none" w:sz="0" w:space="0" w:color="auto"/>
        <w:bottom w:val="none" w:sz="0" w:space="0" w:color="auto"/>
        <w:right w:val="none" w:sz="0" w:space="0" w:color="auto"/>
      </w:divBdr>
    </w:div>
    <w:div w:id="514851207">
      <w:bodyDiv w:val="1"/>
      <w:marLeft w:val="0"/>
      <w:marRight w:val="0"/>
      <w:marTop w:val="0"/>
      <w:marBottom w:val="0"/>
      <w:divBdr>
        <w:top w:val="none" w:sz="0" w:space="0" w:color="auto"/>
        <w:left w:val="none" w:sz="0" w:space="0" w:color="auto"/>
        <w:bottom w:val="none" w:sz="0" w:space="0" w:color="auto"/>
        <w:right w:val="none" w:sz="0" w:space="0" w:color="auto"/>
      </w:divBdr>
    </w:div>
    <w:div w:id="519927551">
      <w:bodyDiv w:val="1"/>
      <w:marLeft w:val="0"/>
      <w:marRight w:val="0"/>
      <w:marTop w:val="0"/>
      <w:marBottom w:val="0"/>
      <w:divBdr>
        <w:top w:val="none" w:sz="0" w:space="0" w:color="auto"/>
        <w:left w:val="none" w:sz="0" w:space="0" w:color="auto"/>
        <w:bottom w:val="none" w:sz="0" w:space="0" w:color="auto"/>
        <w:right w:val="none" w:sz="0" w:space="0" w:color="auto"/>
      </w:divBdr>
    </w:div>
    <w:div w:id="521668250">
      <w:bodyDiv w:val="1"/>
      <w:marLeft w:val="0"/>
      <w:marRight w:val="0"/>
      <w:marTop w:val="0"/>
      <w:marBottom w:val="0"/>
      <w:divBdr>
        <w:top w:val="none" w:sz="0" w:space="0" w:color="auto"/>
        <w:left w:val="none" w:sz="0" w:space="0" w:color="auto"/>
        <w:bottom w:val="none" w:sz="0" w:space="0" w:color="auto"/>
        <w:right w:val="none" w:sz="0" w:space="0" w:color="auto"/>
      </w:divBdr>
    </w:div>
    <w:div w:id="521675250">
      <w:bodyDiv w:val="1"/>
      <w:marLeft w:val="0"/>
      <w:marRight w:val="0"/>
      <w:marTop w:val="0"/>
      <w:marBottom w:val="0"/>
      <w:divBdr>
        <w:top w:val="none" w:sz="0" w:space="0" w:color="auto"/>
        <w:left w:val="none" w:sz="0" w:space="0" w:color="auto"/>
        <w:bottom w:val="none" w:sz="0" w:space="0" w:color="auto"/>
        <w:right w:val="none" w:sz="0" w:space="0" w:color="auto"/>
      </w:divBdr>
    </w:div>
    <w:div w:id="522014313">
      <w:bodyDiv w:val="1"/>
      <w:marLeft w:val="0"/>
      <w:marRight w:val="0"/>
      <w:marTop w:val="0"/>
      <w:marBottom w:val="0"/>
      <w:divBdr>
        <w:top w:val="none" w:sz="0" w:space="0" w:color="auto"/>
        <w:left w:val="none" w:sz="0" w:space="0" w:color="auto"/>
        <w:bottom w:val="none" w:sz="0" w:space="0" w:color="auto"/>
        <w:right w:val="none" w:sz="0" w:space="0" w:color="auto"/>
      </w:divBdr>
    </w:div>
    <w:div w:id="526798314">
      <w:bodyDiv w:val="1"/>
      <w:marLeft w:val="0"/>
      <w:marRight w:val="0"/>
      <w:marTop w:val="0"/>
      <w:marBottom w:val="0"/>
      <w:divBdr>
        <w:top w:val="none" w:sz="0" w:space="0" w:color="auto"/>
        <w:left w:val="none" w:sz="0" w:space="0" w:color="auto"/>
        <w:bottom w:val="none" w:sz="0" w:space="0" w:color="auto"/>
        <w:right w:val="none" w:sz="0" w:space="0" w:color="auto"/>
      </w:divBdr>
    </w:div>
    <w:div w:id="528181800">
      <w:bodyDiv w:val="1"/>
      <w:marLeft w:val="0"/>
      <w:marRight w:val="0"/>
      <w:marTop w:val="0"/>
      <w:marBottom w:val="0"/>
      <w:divBdr>
        <w:top w:val="none" w:sz="0" w:space="0" w:color="auto"/>
        <w:left w:val="none" w:sz="0" w:space="0" w:color="auto"/>
        <w:bottom w:val="none" w:sz="0" w:space="0" w:color="auto"/>
        <w:right w:val="none" w:sz="0" w:space="0" w:color="auto"/>
      </w:divBdr>
    </w:div>
    <w:div w:id="529297021">
      <w:bodyDiv w:val="1"/>
      <w:marLeft w:val="0"/>
      <w:marRight w:val="0"/>
      <w:marTop w:val="0"/>
      <w:marBottom w:val="0"/>
      <w:divBdr>
        <w:top w:val="none" w:sz="0" w:space="0" w:color="auto"/>
        <w:left w:val="none" w:sz="0" w:space="0" w:color="auto"/>
        <w:bottom w:val="none" w:sz="0" w:space="0" w:color="auto"/>
        <w:right w:val="none" w:sz="0" w:space="0" w:color="auto"/>
      </w:divBdr>
    </w:div>
    <w:div w:id="530414655">
      <w:bodyDiv w:val="1"/>
      <w:marLeft w:val="0"/>
      <w:marRight w:val="0"/>
      <w:marTop w:val="0"/>
      <w:marBottom w:val="0"/>
      <w:divBdr>
        <w:top w:val="none" w:sz="0" w:space="0" w:color="auto"/>
        <w:left w:val="none" w:sz="0" w:space="0" w:color="auto"/>
        <w:bottom w:val="none" w:sz="0" w:space="0" w:color="auto"/>
        <w:right w:val="none" w:sz="0" w:space="0" w:color="auto"/>
      </w:divBdr>
    </w:div>
    <w:div w:id="532423934">
      <w:bodyDiv w:val="1"/>
      <w:marLeft w:val="0"/>
      <w:marRight w:val="0"/>
      <w:marTop w:val="0"/>
      <w:marBottom w:val="0"/>
      <w:divBdr>
        <w:top w:val="none" w:sz="0" w:space="0" w:color="auto"/>
        <w:left w:val="none" w:sz="0" w:space="0" w:color="auto"/>
        <w:bottom w:val="none" w:sz="0" w:space="0" w:color="auto"/>
        <w:right w:val="none" w:sz="0" w:space="0" w:color="auto"/>
      </w:divBdr>
    </w:div>
    <w:div w:id="533425031">
      <w:bodyDiv w:val="1"/>
      <w:marLeft w:val="0"/>
      <w:marRight w:val="0"/>
      <w:marTop w:val="0"/>
      <w:marBottom w:val="0"/>
      <w:divBdr>
        <w:top w:val="none" w:sz="0" w:space="0" w:color="auto"/>
        <w:left w:val="none" w:sz="0" w:space="0" w:color="auto"/>
        <w:bottom w:val="none" w:sz="0" w:space="0" w:color="auto"/>
        <w:right w:val="none" w:sz="0" w:space="0" w:color="auto"/>
      </w:divBdr>
    </w:div>
    <w:div w:id="534197758">
      <w:bodyDiv w:val="1"/>
      <w:marLeft w:val="0"/>
      <w:marRight w:val="0"/>
      <w:marTop w:val="0"/>
      <w:marBottom w:val="0"/>
      <w:divBdr>
        <w:top w:val="none" w:sz="0" w:space="0" w:color="auto"/>
        <w:left w:val="none" w:sz="0" w:space="0" w:color="auto"/>
        <w:bottom w:val="none" w:sz="0" w:space="0" w:color="auto"/>
        <w:right w:val="none" w:sz="0" w:space="0" w:color="auto"/>
      </w:divBdr>
    </w:div>
    <w:div w:id="534389816">
      <w:bodyDiv w:val="1"/>
      <w:marLeft w:val="0"/>
      <w:marRight w:val="0"/>
      <w:marTop w:val="0"/>
      <w:marBottom w:val="0"/>
      <w:divBdr>
        <w:top w:val="none" w:sz="0" w:space="0" w:color="auto"/>
        <w:left w:val="none" w:sz="0" w:space="0" w:color="auto"/>
        <w:bottom w:val="none" w:sz="0" w:space="0" w:color="auto"/>
        <w:right w:val="none" w:sz="0" w:space="0" w:color="auto"/>
      </w:divBdr>
    </w:div>
    <w:div w:id="534853172">
      <w:bodyDiv w:val="1"/>
      <w:marLeft w:val="0"/>
      <w:marRight w:val="0"/>
      <w:marTop w:val="0"/>
      <w:marBottom w:val="0"/>
      <w:divBdr>
        <w:top w:val="none" w:sz="0" w:space="0" w:color="auto"/>
        <w:left w:val="none" w:sz="0" w:space="0" w:color="auto"/>
        <w:bottom w:val="none" w:sz="0" w:space="0" w:color="auto"/>
        <w:right w:val="none" w:sz="0" w:space="0" w:color="auto"/>
      </w:divBdr>
    </w:div>
    <w:div w:id="535896271">
      <w:bodyDiv w:val="1"/>
      <w:marLeft w:val="0"/>
      <w:marRight w:val="0"/>
      <w:marTop w:val="0"/>
      <w:marBottom w:val="0"/>
      <w:divBdr>
        <w:top w:val="none" w:sz="0" w:space="0" w:color="auto"/>
        <w:left w:val="none" w:sz="0" w:space="0" w:color="auto"/>
        <w:bottom w:val="none" w:sz="0" w:space="0" w:color="auto"/>
        <w:right w:val="none" w:sz="0" w:space="0" w:color="auto"/>
      </w:divBdr>
    </w:div>
    <w:div w:id="540896721">
      <w:bodyDiv w:val="1"/>
      <w:marLeft w:val="0"/>
      <w:marRight w:val="0"/>
      <w:marTop w:val="0"/>
      <w:marBottom w:val="0"/>
      <w:divBdr>
        <w:top w:val="none" w:sz="0" w:space="0" w:color="auto"/>
        <w:left w:val="none" w:sz="0" w:space="0" w:color="auto"/>
        <w:bottom w:val="none" w:sz="0" w:space="0" w:color="auto"/>
        <w:right w:val="none" w:sz="0" w:space="0" w:color="auto"/>
      </w:divBdr>
    </w:div>
    <w:div w:id="542448128">
      <w:bodyDiv w:val="1"/>
      <w:marLeft w:val="0"/>
      <w:marRight w:val="0"/>
      <w:marTop w:val="0"/>
      <w:marBottom w:val="0"/>
      <w:divBdr>
        <w:top w:val="none" w:sz="0" w:space="0" w:color="auto"/>
        <w:left w:val="none" w:sz="0" w:space="0" w:color="auto"/>
        <w:bottom w:val="none" w:sz="0" w:space="0" w:color="auto"/>
        <w:right w:val="none" w:sz="0" w:space="0" w:color="auto"/>
      </w:divBdr>
    </w:div>
    <w:div w:id="543835741">
      <w:bodyDiv w:val="1"/>
      <w:marLeft w:val="0"/>
      <w:marRight w:val="0"/>
      <w:marTop w:val="0"/>
      <w:marBottom w:val="0"/>
      <w:divBdr>
        <w:top w:val="none" w:sz="0" w:space="0" w:color="auto"/>
        <w:left w:val="none" w:sz="0" w:space="0" w:color="auto"/>
        <w:bottom w:val="none" w:sz="0" w:space="0" w:color="auto"/>
        <w:right w:val="none" w:sz="0" w:space="0" w:color="auto"/>
      </w:divBdr>
    </w:div>
    <w:div w:id="547105271">
      <w:bodyDiv w:val="1"/>
      <w:marLeft w:val="0"/>
      <w:marRight w:val="0"/>
      <w:marTop w:val="0"/>
      <w:marBottom w:val="0"/>
      <w:divBdr>
        <w:top w:val="none" w:sz="0" w:space="0" w:color="auto"/>
        <w:left w:val="none" w:sz="0" w:space="0" w:color="auto"/>
        <w:bottom w:val="none" w:sz="0" w:space="0" w:color="auto"/>
        <w:right w:val="none" w:sz="0" w:space="0" w:color="auto"/>
      </w:divBdr>
    </w:div>
    <w:div w:id="547575491">
      <w:bodyDiv w:val="1"/>
      <w:marLeft w:val="0"/>
      <w:marRight w:val="0"/>
      <w:marTop w:val="0"/>
      <w:marBottom w:val="0"/>
      <w:divBdr>
        <w:top w:val="none" w:sz="0" w:space="0" w:color="auto"/>
        <w:left w:val="none" w:sz="0" w:space="0" w:color="auto"/>
        <w:bottom w:val="none" w:sz="0" w:space="0" w:color="auto"/>
        <w:right w:val="none" w:sz="0" w:space="0" w:color="auto"/>
      </w:divBdr>
    </w:div>
    <w:div w:id="548496244">
      <w:bodyDiv w:val="1"/>
      <w:marLeft w:val="0"/>
      <w:marRight w:val="0"/>
      <w:marTop w:val="0"/>
      <w:marBottom w:val="0"/>
      <w:divBdr>
        <w:top w:val="none" w:sz="0" w:space="0" w:color="auto"/>
        <w:left w:val="none" w:sz="0" w:space="0" w:color="auto"/>
        <w:bottom w:val="none" w:sz="0" w:space="0" w:color="auto"/>
        <w:right w:val="none" w:sz="0" w:space="0" w:color="auto"/>
      </w:divBdr>
    </w:div>
    <w:div w:id="550849845">
      <w:bodyDiv w:val="1"/>
      <w:marLeft w:val="0"/>
      <w:marRight w:val="0"/>
      <w:marTop w:val="0"/>
      <w:marBottom w:val="0"/>
      <w:divBdr>
        <w:top w:val="none" w:sz="0" w:space="0" w:color="auto"/>
        <w:left w:val="none" w:sz="0" w:space="0" w:color="auto"/>
        <w:bottom w:val="none" w:sz="0" w:space="0" w:color="auto"/>
        <w:right w:val="none" w:sz="0" w:space="0" w:color="auto"/>
      </w:divBdr>
    </w:div>
    <w:div w:id="551237676">
      <w:bodyDiv w:val="1"/>
      <w:marLeft w:val="0"/>
      <w:marRight w:val="0"/>
      <w:marTop w:val="0"/>
      <w:marBottom w:val="0"/>
      <w:divBdr>
        <w:top w:val="none" w:sz="0" w:space="0" w:color="auto"/>
        <w:left w:val="none" w:sz="0" w:space="0" w:color="auto"/>
        <w:bottom w:val="none" w:sz="0" w:space="0" w:color="auto"/>
        <w:right w:val="none" w:sz="0" w:space="0" w:color="auto"/>
      </w:divBdr>
    </w:div>
    <w:div w:id="551579117">
      <w:bodyDiv w:val="1"/>
      <w:marLeft w:val="0"/>
      <w:marRight w:val="0"/>
      <w:marTop w:val="0"/>
      <w:marBottom w:val="0"/>
      <w:divBdr>
        <w:top w:val="none" w:sz="0" w:space="0" w:color="auto"/>
        <w:left w:val="none" w:sz="0" w:space="0" w:color="auto"/>
        <w:bottom w:val="none" w:sz="0" w:space="0" w:color="auto"/>
        <w:right w:val="none" w:sz="0" w:space="0" w:color="auto"/>
      </w:divBdr>
    </w:div>
    <w:div w:id="551770347">
      <w:bodyDiv w:val="1"/>
      <w:marLeft w:val="0"/>
      <w:marRight w:val="0"/>
      <w:marTop w:val="0"/>
      <w:marBottom w:val="0"/>
      <w:divBdr>
        <w:top w:val="none" w:sz="0" w:space="0" w:color="auto"/>
        <w:left w:val="none" w:sz="0" w:space="0" w:color="auto"/>
        <w:bottom w:val="none" w:sz="0" w:space="0" w:color="auto"/>
        <w:right w:val="none" w:sz="0" w:space="0" w:color="auto"/>
      </w:divBdr>
    </w:div>
    <w:div w:id="557743367">
      <w:bodyDiv w:val="1"/>
      <w:marLeft w:val="0"/>
      <w:marRight w:val="0"/>
      <w:marTop w:val="0"/>
      <w:marBottom w:val="0"/>
      <w:divBdr>
        <w:top w:val="none" w:sz="0" w:space="0" w:color="auto"/>
        <w:left w:val="none" w:sz="0" w:space="0" w:color="auto"/>
        <w:bottom w:val="none" w:sz="0" w:space="0" w:color="auto"/>
        <w:right w:val="none" w:sz="0" w:space="0" w:color="auto"/>
      </w:divBdr>
    </w:div>
    <w:div w:id="560211780">
      <w:bodyDiv w:val="1"/>
      <w:marLeft w:val="0"/>
      <w:marRight w:val="0"/>
      <w:marTop w:val="0"/>
      <w:marBottom w:val="0"/>
      <w:divBdr>
        <w:top w:val="none" w:sz="0" w:space="0" w:color="auto"/>
        <w:left w:val="none" w:sz="0" w:space="0" w:color="auto"/>
        <w:bottom w:val="none" w:sz="0" w:space="0" w:color="auto"/>
        <w:right w:val="none" w:sz="0" w:space="0" w:color="auto"/>
      </w:divBdr>
    </w:div>
    <w:div w:id="560674507">
      <w:bodyDiv w:val="1"/>
      <w:marLeft w:val="0"/>
      <w:marRight w:val="0"/>
      <w:marTop w:val="0"/>
      <w:marBottom w:val="0"/>
      <w:divBdr>
        <w:top w:val="none" w:sz="0" w:space="0" w:color="auto"/>
        <w:left w:val="none" w:sz="0" w:space="0" w:color="auto"/>
        <w:bottom w:val="none" w:sz="0" w:space="0" w:color="auto"/>
        <w:right w:val="none" w:sz="0" w:space="0" w:color="auto"/>
      </w:divBdr>
    </w:div>
    <w:div w:id="561722504">
      <w:bodyDiv w:val="1"/>
      <w:marLeft w:val="0"/>
      <w:marRight w:val="0"/>
      <w:marTop w:val="0"/>
      <w:marBottom w:val="0"/>
      <w:divBdr>
        <w:top w:val="none" w:sz="0" w:space="0" w:color="auto"/>
        <w:left w:val="none" w:sz="0" w:space="0" w:color="auto"/>
        <w:bottom w:val="none" w:sz="0" w:space="0" w:color="auto"/>
        <w:right w:val="none" w:sz="0" w:space="0" w:color="auto"/>
      </w:divBdr>
    </w:div>
    <w:div w:id="566114550">
      <w:bodyDiv w:val="1"/>
      <w:marLeft w:val="0"/>
      <w:marRight w:val="0"/>
      <w:marTop w:val="0"/>
      <w:marBottom w:val="0"/>
      <w:divBdr>
        <w:top w:val="none" w:sz="0" w:space="0" w:color="auto"/>
        <w:left w:val="none" w:sz="0" w:space="0" w:color="auto"/>
        <w:bottom w:val="none" w:sz="0" w:space="0" w:color="auto"/>
        <w:right w:val="none" w:sz="0" w:space="0" w:color="auto"/>
      </w:divBdr>
    </w:div>
    <w:div w:id="569270252">
      <w:bodyDiv w:val="1"/>
      <w:marLeft w:val="0"/>
      <w:marRight w:val="0"/>
      <w:marTop w:val="0"/>
      <w:marBottom w:val="0"/>
      <w:divBdr>
        <w:top w:val="none" w:sz="0" w:space="0" w:color="auto"/>
        <w:left w:val="none" w:sz="0" w:space="0" w:color="auto"/>
        <w:bottom w:val="none" w:sz="0" w:space="0" w:color="auto"/>
        <w:right w:val="none" w:sz="0" w:space="0" w:color="auto"/>
      </w:divBdr>
    </w:div>
    <w:div w:id="569340863">
      <w:bodyDiv w:val="1"/>
      <w:marLeft w:val="0"/>
      <w:marRight w:val="0"/>
      <w:marTop w:val="0"/>
      <w:marBottom w:val="0"/>
      <w:divBdr>
        <w:top w:val="none" w:sz="0" w:space="0" w:color="auto"/>
        <w:left w:val="none" w:sz="0" w:space="0" w:color="auto"/>
        <w:bottom w:val="none" w:sz="0" w:space="0" w:color="auto"/>
        <w:right w:val="none" w:sz="0" w:space="0" w:color="auto"/>
      </w:divBdr>
    </w:div>
    <w:div w:id="572089310">
      <w:bodyDiv w:val="1"/>
      <w:marLeft w:val="0"/>
      <w:marRight w:val="0"/>
      <w:marTop w:val="0"/>
      <w:marBottom w:val="0"/>
      <w:divBdr>
        <w:top w:val="none" w:sz="0" w:space="0" w:color="auto"/>
        <w:left w:val="none" w:sz="0" w:space="0" w:color="auto"/>
        <w:bottom w:val="none" w:sz="0" w:space="0" w:color="auto"/>
        <w:right w:val="none" w:sz="0" w:space="0" w:color="auto"/>
      </w:divBdr>
    </w:div>
    <w:div w:id="573979648">
      <w:bodyDiv w:val="1"/>
      <w:marLeft w:val="0"/>
      <w:marRight w:val="0"/>
      <w:marTop w:val="0"/>
      <w:marBottom w:val="0"/>
      <w:divBdr>
        <w:top w:val="none" w:sz="0" w:space="0" w:color="auto"/>
        <w:left w:val="none" w:sz="0" w:space="0" w:color="auto"/>
        <w:bottom w:val="none" w:sz="0" w:space="0" w:color="auto"/>
        <w:right w:val="none" w:sz="0" w:space="0" w:color="auto"/>
      </w:divBdr>
    </w:div>
    <w:div w:id="574436000">
      <w:bodyDiv w:val="1"/>
      <w:marLeft w:val="0"/>
      <w:marRight w:val="0"/>
      <w:marTop w:val="0"/>
      <w:marBottom w:val="0"/>
      <w:divBdr>
        <w:top w:val="none" w:sz="0" w:space="0" w:color="auto"/>
        <w:left w:val="none" w:sz="0" w:space="0" w:color="auto"/>
        <w:bottom w:val="none" w:sz="0" w:space="0" w:color="auto"/>
        <w:right w:val="none" w:sz="0" w:space="0" w:color="auto"/>
      </w:divBdr>
    </w:div>
    <w:div w:id="577059909">
      <w:bodyDiv w:val="1"/>
      <w:marLeft w:val="0"/>
      <w:marRight w:val="0"/>
      <w:marTop w:val="0"/>
      <w:marBottom w:val="0"/>
      <w:divBdr>
        <w:top w:val="none" w:sz="0" w:space="0" w:color="auto"/>
        <w:left w:val="none" w:sz="0" w:space="0" w:color="auto"/>
        <w:bottom w:val="none" w:sz="0" w:space="0" w:color="auto"/>
        <w:right w:val="none" w:sz="0" w:space="0" w:color="auto"/>
      </w:divBdr>
    </w:div>
    <w:div w:id="578828476">
      <w:bodyDiv w:val="1"/>
      <w:marLeft w:val="0"/>
      <w:marRight w:val="0"/>
      <w:marTop w:val="0"/>
      <w:marBottom w:val="0"/>
      <w:divBdr>
        <w:top w:val="none" w:sz="0" w:space="0" w:color="auto"/>
        <w:left w:val="none" w:sz="0" w:space="0" w:color="auto"/>
        <w:bottom w:val="none" w:sz="0" w:space="0" w:color="auto"/>
        <w:right w:val="none" w:sz="0" w:space="0" w:color="auto"/>
      </w:divBdr>
    </w:div>
    <w:div w:id="579171923">
      <w:bodyDiv w:val="1"/>
      <w:marLeft w:val="0"/>
      <w:marRight w:val="0"/>
      <w:marTop w:val="0"/>
      <w:marBottom w:val="0"/>
      <w:divBdr>
        <w:top w:val="none" w:sz="0" w:space="0" w:color="auto"/>
        <w:left w:val="none" w:sz="0" w:space="0" w:color="auto"/>
        <w:bottom w:val="none" w:sz="0" w:space="0" w:color="auto"/>
        <w:right w:val="none" w:sz="0" w:space="0" w:color="auto"/>
      </w:divBdr>
    </w:div>
    <w:div w:id="580483420">
      <w:bodyDiv w:val="1"/>
      <w:marLeft w:val="0"/>
      <w:marRight w:val="0"/>
      <w:marTop w:val="0"/>
      <w:marBottom w:val="0"/>
      <w:divBdr>
        <w:top w:val="none" w:sz="0" w:space="0" w:color="auto"/>
        <w:left w:val="none" w:sz="0" w:space="0" w:color="auto"/>
        <w:bottom w:val="none" w:sz="0" w:space="0" w:color="auto"/>
        <w:right w:val="none" w:sz="0" w:space="0" w:color="auto"/>
      </w:divBdr>
    </w:div>
    <w:div w:id="580484869">
      <w:bodyDiv w:val="1"/>
      <w:marLeft w:val="0"/>
      <w:marRight w:val="0"/>
      <w:marTop w:val="0"/>
      <w:marBottom w:val="0"/>
      <w:divBdr>
        <w:top w:val="none" w:sz="0" w:space="0" w:color="auto"/>
        <w:left w:val="none" w:sz="0" w:space="0" w:color="auto"/>
        <w:bottom w:val="none" w:sz="0" w:space="0" w:color="auto"/>
        <w:right w:val="none" w:sz="0" w:space="0" w:color="auto"/>
      </w:divBdr>
    </w:div>
    <w:div w:id="582564909">
      <w:bodyDiv w:val="1"/>
      <w:marLeft w:val="0"/>
      <w:marRight w:val="0"/>
      <w:marTop w:val="0"/>
      <w:marBottom w:val="0"/>
      <w:divBdr>
        <w:top w:val="none" w:sz="0" w:space="0" w:color="auto"/>
        <w:left w:val="none" w:sz="0" w:space="0" w:color="auto"/>
        <w:bottom w:val="none" w:sz="0" w:space="0" w:color="auto"/>
        <w:right w:val="none" w:sz="0" w:space="0" w:color="auto"/>
      </w:divBdr>
    </w:div>
    <w:div w:id="584344791">
      <w:bodyDiv w:val="1"/>
      <w:marLeft w:val="0"/>
      <w:marRight w:val="0"/>
      <w:marTop w:val="0"/>
      <w:marBottom w:val="0"/>
      <w:divBdr>
        <w:top w:val="none" w:sz="0" w:space="0" w:color="auto"/>
        <w:left w:val="none" w:sz="0" w:space="0" w:color="auto"/>
        <w:bottom w:val="none" w:sz="0" w:space="0" w:color="auto"/>
        <w:right w:val="none" w:sz="0" w:space="0" w:color="auto"/>
      </w:divBdr>
    </w:div>
    <w:div w:id="584454493">
      <w:bodyDiv w:val="1"/>
      <w:marLeft w:val="0"/>
      <w:marRight w:val="0"/>
      <w:marTop w:val="0"/>
      <w:marBottom w:val="0"/>
      <w:divBdr>
        <w:top w:val="none" w:sz="0" w:space="0" w:color="auto"/>
        <w:left w:val="none" w:sz="0" w:space="0" w:color="auto"/>
        <w:bottom w:val="none" w:sz="0" w:space="0" w:color="auto"/>
        <w:right w:val="none" w:sz="0" w:space="0" w:color="auto"/>
      </w:divBdr>
    </w:div>
    <w:div w:id="586963844">
      <w:bodyDiv w:val="1"/>
      <w:marLeft w:val="0"/>
      <w:marRight w:val="0"/>
      <w:marTop w:val="0"/>
      <w:marBottom w:val="0"/>
      <w:divBdr>
        <w:top w:val="none" w:sz="0" w:space="0" w:color="auto"/>
        <w:left w:val="none" w:sz="0" w:space="0" w:color="auto"/>
        <w:bottom w:val="none" w:sz="0" w:space="0" w:color="auto"/>
        <w:right w:val="none" w:sz="0" w:space="0" w:color="auto"/>
      </w:divBdr>
    </w:div>
    <w:div w:id="588151332">
      <w:bodyDiv w:val="1"/>
      <w:marLeft w:val="0"/>
      <w:marRight w:val="0"/>
      <w:marTop w:val="0"/>
      <w:marBottom w:val="0"/>
      <w:divBdr>
        <w:top w:val="none" w:sz="0" w:space="0" w:color="auto"/>
        <w:left w:val="none" w:sz="0" w:space="0" w:color="auto"/>
        <w:bottom w:val="none" w:sz="0" w:space="0" w:color="auto"/>
        <w:right w:val="none" w:sz="0" w:space="0" w:color="auto"/>
      </w:divBdr>
    </w:div>
    <w:div w:id="592132975">
      <w:bodyDiv w:val="1"/>
      <w:marLeft w:val="0"/>
      <w:marRight w:val="0"/>
      <w:marTop w:val="0"/>
      <w:marBottom w:val="0"/>
      <w:divBdr>
        <w:top w:val="none" w:sz="0" w:space="0" w:color="auto"/>
        <w:left w:val="none" w:sz="0" w:space="0" w:color="auto"/>
        <w:bottom w:val="none" w:sz="0" w:space="0" w:color="auto"/>
        <w:right w:val="none" w:sz="0" w:space="0" w:color="auto"/>
      </w:divBdr>
    </w:div>
    <w:div w:id="595796086">
      <w:bodyDiv w:val="1"/>
      <w:marLeft w:val="0"/>
      <w:marRight w:val="0"/>
      <w:marTop w:val="0"/>
      <w:marBottom w:val="0"/>
      <w:divBdr>
        <w:top w:val="none" w:sz="0" w:space="0" w:color="auto"/>
        <w:left w:val="none" w:sz="0" w:space="0" w:color="auto"/>
        <w:bottom w:val="none" w:sz="0" w:space="0" w:color="auto"/>
        <w:right w:val="none" w:sz="0" w:space="0" w:color="auto"/>
      </w:divBdr>
    </w:div>
    <w:div w:id="600185525">
      <w:bodyDiv w:val="1"/>
      <w:marLeft w:val="0"/>
      <w:marRight w:val="0"/>
      <w:marTop w:val="0"/>
      <w:marBottom w:val="0"/>
      <w:divBdr>
        <w:top w:val="none" w:sz="0" w:space="0" w:color="auto"/>
        <w:left w:val="none" w:sz="0" w:space="0" w:color="auto"/>
        <w:bottom w:val="none" w:sz="0" w:space="0" w:color="auto"/>
        <w:right w:val="none" w:sz="0" w:space="0" w:color="auto"/>
      </w:divBdr>
    </w:div>
    <w:div w:id="600340014">
      <w:bodyDiv w:val="1"/>
      <w:marLeft w:val="0"/>
      <w:marRight w:val="0"/>
      <w:marTop w:val="0"/>
      <w:marBottom w:val="0"/>
      <w:divBdr>
        <w:top w:val="none" w:sz="0" w:space="0" w:color="auto"/>
        <w:left w:val="none" w:sz="0" w:space="0" w:color="auto"/>
        <w:bottom w:val="none" w:sz="0" w:space="0" w:color="auto"/>
        <w:right w:val="none" w:sz="0" w:space="0" w:color="auto"/>
      </w:divBdr>
    </w:div>
    <w:div w:id="600919953">
      <w:bodyDiv w:val="1"/>
      <w:marLeft w:val="0"/>
      <w:marRight w:val="0"/>
      <w:marTop w:val="0"/>
      <w:marBottom w:val="0"/>
      <w:divBdr>
        <w:top w:val="none" w:sz="0" w:space="0" w:color="auto"/>
        <w:left w:val="none" w:sz="0" w:space="0" w:color="auto"/>
        <w:bottom w:val="none" w:sz="0" w:space="0" w:color="auto"/>
        <w:right w:val="none" w:sz="0" w:space="0" w:color="auto"/>
      </w:divBdr>
    </w:div>
    <w:div w:id="601960695">
      <w:bodyDiv w:val="1"/>
      <w:marLeft w:val="0"/>
      <w:marRight w:val="0"/>
      <w:marTop w:val="0"/>
      <w:marBottom w:val="0"/>
      <w:divBdr>
        <w:top w:val="none" w:sz="0" w:space="0" w:color="auto"/>
        <w:left w:val="none" w:sz="0" w:space="0" w:color="auto"/>
        <w:bottom w:val="none" w:sz="0" w:space="0" w:color="auto"/>
        <w:right w:val="none" w:sz="0" w:space="0" w:color="auto"/>
      </w:divBdr>
    </w:div>
    <w:div w:id="602227013">
      <w:bodyDiv w:val="1"/>
      <w:marLeft w:val="0"/>
      <w:marRight w:val="0"/>
      <w:marTop w:val="0"/>
      <w:marBottom w:val="0"/>
      <w:divBdr>
        <w:top w:val="none" w:sz="0" w:space="0" w:color="auto"/>
        <w:left w:val="none" w:sz="0" w:space="0" w:color="auto"/>
        <w:bottom w:val="none" w:sz="0" w:space="0" w:color="auto"/>
        <w:right w:val="none" w:sz="0" w:space="0" w:color="auto"/>
      </w:divBdr>
    </w:div>
    <w:div w:id="610823729">
      <w:bodyDiv w:val="1"/>
      <w:marLeft w:val="0"/>
      <w:marRight w:val="0"/>
      <w:marTop w:val="0"/>
      <w:marBottom w:val="0"/>
      <w:divBdr>
        <w:top w:val="none" w:sz="0" w:space="0" w:color="auto"/>
        <w:left w:val="none" w:sz="0" w:space="0" w:color="auto"/>
        <w:bottom w:val="none" w:sz="0" w:space="0" w:color="auto"/>
        <w:right w:val="none" w:sz="0" w:space="0" w:color="auto"/>
      </w:divBdr>
    </w:div>
    <w:div w:id="612135828">
      <w:bodyDiv w:val="1"/>
      <w:marLeft w:val="0"/>
      <w:marRight w:val="0"/>
      <w:marTop w:val="0"/>
      <w:marBottom w:val="0"/>
      <w:divBdr>
        <w:top w:val="none" w:sz="0" w:space="0" w:color="auto"/>
        <w:left w:val="none" w:sz="0" w:space="0" w:color="auto"/>
        <w:bottom w:val="none" w:sz="0" w:space="0" w:color="auto"/>
        <w:right w:val="none" w:sz="0" w:space="0" w:color="auto"/>
      </w:divBdr>
    </w:div>
    <w:div w:id="612905996">
      <w:bodyDiv w:val="1"/>
      <w:marLeft w:val="0"/>
      <w:marRight w:val="0"/>
      <w:marTop w:val="0"/>
      <w:marBottom w:val="0"/>
      <w:divBdr>
        <w:top w:val="none" w:sz="0" w:space="0" w:color="auto"/>
        <w:left w:val="none" w:sz="0" w:space="0" w:color="auto"/>
        <w:bottom w:val="none" w:sz="0" w:space="0" w:color="auto"/>
        <w:right w:val="none" w:sz="0" w:space="0" w:color="auto"/>
      </w:divBdr>
    </w:div>
    <w:div w:id="614603245">
      <w:bodyDiv w:val="1"/>
      <w:marLeft w:val="0"/>
      <w:marRight w:val="0"/>
      <w:marTop w:val="0"/>
      <w:marBottom w:val="0"/>
      <w:divBdr>
        <w:top w:val="none" w:sz="0" w:space="0" w:color="auto"/>
        <w:left w:val="none" w:sz="0" w:space="0" w:color="auto"/>
        <w:bottom w:val="none" w:sz="0" w:space="0" w:color="auto"/>
        <w:right w:val="none" w:sz="0" w:space="0" w:color="auto"/>
      </w:divBdr>
    </w:div>
    <w:div w:id="615138051">
      <w:bodyDiv w:val="1"/>
      <w:marLeft w:val="0"/>
      <w:marRight w:val="0"/>
      <w:marTop w:val="0"/>
      <w:marBottom w:val="0"/>
      <w:divBdr>
        <w:top w:val="none" w:sz="0" w:space="0" w:color="auto"/>
        <w:left w:val="none" w:sz="0" w:space="0" w:color="auto"/>
        <w:bottom w:val="none" w:sz="0" w:space="0" w:color="auto"/>
        <w:right w:val="none" w:sz="0" w:space="0" w:color="auto"/>
      </w:divBdr>
    </w:div>
    <w:div w:id="615211976">
      <w:bodyDiv w:val="1"/>
      <w:marLeft w:val="0"/>
      <w:marRight w:val="0"/>
      <w:marTop w:val="0"/>
      <w:marBottom w:val="0"/>
      <w:divBdr>
        <w:top w:val="none" w:sz="0" w:space="0" w:color="auto"/>
        <w:left w:val="none" w:sz="0" w:space="0" w:color="auto"/>
        <w:bottom w:val="none" w:sz="0" w:space="0" w:color="auto"/>
        <w:right w:val="none" w:sz="0" w:space="0" w:color="auto"/>
      </w:divBdr>
    </w:div>
    <w:div w:id="616302092">
      <w:bodyDiv w:val="1"/>
      <w:marLeft w:val="0"/>
      <w:marRight w:val="0"/>
      <w:marTop w:val="0"/>
      <w:marBottom w:val="0"/>
      <w:divBdr>
        <w:top w:val="none" w:sz="0" w:space="0" w:color="auto"/>
        <w:left w:val="none" w:sz="0" w:space="0" w:color="auto"/>
        <w:bottom w:val="none" w:sz="0" w:space="0" w:color="auto"/>
        <w:right w:val="none" w:sz="0" w:space="0" w:color="auto"/>
      </w:divBdr>
    </w:div>
    <w:div w:id="618413739">
      <w:bodyDiv w:val="1"/>
      <w:marLeft w:val="0"/>
      <w:marRight w:val="0"/>
      <w:marTop w:val="0"/>
      <w:marBottom w:val="0"/>
      <w:divBdr>
        <w:top w:val="none" w:sz="0" w:space="0" w:color="auto"/>
        <w:left w:val="none" w:sz="0" w:space="0" w:color="auto"/>
        <w:bottom w:val="none" w:sz="0" w:space="0" w:color="auto"/>
        <w:right w:val="none" w:sz="0" w:space="0" w:color="auto"/>
      </w:divBdr>
    </w:div>
    <w:div w:id="618605777">
      <w:bodyDiv w:val="1"/>
      <w:marLeft w:val="0"/>
      <w:marRight w:val="0"/>
      <w:marTop w:val="0"/>
      <w:marBottom w:val="0"/>
      <w:divBdr>
        <w:top w:val="none" w:sz="0" w:space="0" w:color="auto"/>
        <w:left w:val="none" w:sz="0" w:space="0" w:color="auto"/>
        <w:bottom w:val="none" w:sz="0" w:space="0" w:color="auto"/>
        <w:right w:val="none" w:sz="0" w:space="0" w:color="auto"/>
      </w:divBdr>
    </w:div>
    <w:div w:id="619916566">
      <w:bodyDiv w:val="1"/>
      <w:marLeft w:val="0"/>
      <w:marRight w:val="0"/>
      <w:marTop w:val="0"/>
      <w:marBottom w:val="0"/>
      <w:divBdr>
        <w:top w:val="none" w:sz="0" w:space="0" w:color="auto"/>
        <w:left w:val="none" w:sz="0" w:space="0" w:color="auto"/>
        <w:bottom w:val="none" w:sz="0" w:space="0" w:color="auto"/>
        <w:right w:val="none" w:sz="0" w:space="0" w:color="auto"/>
      </w:divBdr>
    </w:div>
    <w:div w:id="623968865">
      <w:bodyDiv w:val="1"/>
      <w:marLeft w:val="0"/>
      <w:marRight w:val="0"/>
      <w:marTop w:val="0"/>
      <w:marBottom w:val="0"/>
      <w:divBdr>
        <w:top w:val="none" w:sz="0" w:space="0" w:color="auto"/>
        <w:left w:val="none" w:sz="0" w:space="0" w:color="auto"/>
        <w:bottom w:val="none" w:sz="0" w:space="0" w:color="auto"/>
        <w:right w:val="none" w:sz="0" w:space="0" w:color="auto"/>
      </w:divBdr>
    </w:div>
    <w:div w:id="624963825">
      <w:bodyDiv w:val="1"/>
      <w:marLeft w:val="0"/>
      <w:marRight w:val="0"/>
      <w:marTop w:val="0"/>
      <w:marBottom w:val="0"/>
      <w:divBdr>
        <w:top w:val="none" w:sz="0" w:space="0" w:color="auto"/>
        <w:left w:val="none" w:sz="0" w:space="0" w:color="auto"/>
        <w:bottom w:val="none" w:sz="0" w:space="0" w:color="auto"/>
        <w:right w:val="none" w:sz="0" w:space="0" w:color="auto"/>
      </w:divBdr>
    </w:div>
    <w:div w:id="626199090">
      <w:bodyDiv w:val="1"/>
      <w:marLeft w:val="0"/>
      <w:marRight w:val="0"/>
      <w:marTop w:val="0"/>
      <w:marBottom w:val="0"/>
      <w:divBdr>
        <w:top w:val="none" w:sz="0" w:space="0" w:color="auto"/>
        <w:left w:val="none" w:sz="0" w:space="0" w:color="auto"/>
        <w:bottom w:val="none" w:sz="0" w:space="0" w:color="auto"/>
        <w:right w:val="none" w:sz="0" w:space="0" w:color="auto"/>
      </w:divBdr>
    </w:div>
    <w:div w:id="628319516">
      <w:bodyDiv w:val="1"/>
      <w:marLeft w:val="0"/>
      <w:marRight w:val="0"/>
      <w:marTop w:val="0"/>
      <w:marBottom w:val="0"/>
      <w:divBdr>
        <w:top w:val="none" w:sz="0" w:space="0" w:color="auto"/>
        <w:left w:val="none" w:sz="0" w:space="0" w:color="auto"/>
        <w:bottom w:val="none" w:sz="0" w:space="0" w:color="auto"/>
        <w:right w:val="none" w:sz="0" w:space="0" w:color="auto"/>
      </w:divBdr>
    </w:div>
    <w:div w:id="629626927">
      <w:bodyDiv w:val="1"/>
      <w:marLeft w:val="0"/>
      <w:marRight w:val="0"/>
      <w:marTop w:val="0"/>
      <w:marBottom w:val="0"/>
      <w:divBdr>
        <w:top w:val="none" w:sz="0" w:space="0" w:color="auto"/>
        <w:left w:val="none" w:sz="0" w:space="0" w:color="auto"/>
        <w:bottom w:val="none" w:sz="0" w:space="0" w:color="auto"/>
        <w:right w:val="none" w:sz="0" w:space="0" w:color="auto"/>
      </w:divBdr>
    </w:div>
    <w:div w:id="630668483">
      <w:bodyDiv w:val="1"/>
      <w:marLeft w:val="0"/>
      <w:marRight w:val="0"/>
      <w:marTop w:val="0"/>
      <w:marBottom w:val="0"/>
      <w:divBdr>
        <w:top w:val="none" w:sz="0" w:space="0" w:color="auto"/>
        <w:left w:val="none" w:sz="0" w:space="0" w:color="auto"/>
        <w:bottom w:val="none" w:sz="0" w:space="0" w:color="auto"/>
        <w:right w:val="none" w:sz="0" w:space="0" w:color="auto"/>
      </w:divBdr>
    </w:div>
    <w:div w:id="631326281">
      <w:bodyDiv w:val="1"/>
      <w:marLeft w:val="0"/>
      <w:marRight w:val="0"/>
      <w:marTop w:val="0"/>
      <w:marBottom w:val="0"/>
      <w:divBdr>
        <w:top w:val="none" w:sz="0" w:space="0" w:color="auto"/>
        <w:left w:val="none" w:sz="0" w:space="0" w:color="auto"/>
        <w:bottom w:val="none" w:sz="0" w:space="0" w:color="auto"/>
        <w:right w:val="none" w:sz="0" w:space="0" w:color="auto"/>
      </w:divBdr>
    </w:div>
    <w:div w:id="631834312">
      <w:bodyDiv w:val="1"/>
      <w:marLeft w:val="0"/>
      <w:marRight w:val="0"/>
      <w:marTop w:val="0"/>
      <w:marBottom w:val="0"/>
      <w:divBdr>
        <w:top w:val="none" w:sz="0" w:space="0" w:color="auto"/>
        <w:left w:val="none" w:sz="0" w:space="0" w:color="auto"/>
        <w:bottom w:val="none" w:sz="0" w:space="0" w:color="auto"/>
        <w:right w:val="none" w:sz="0" w:space="0" w:color="auto"/>
      </w:divBdr>
    </w:div>
    <w:div w:id="632446095">
      <w:bodyDiv w:val="1"/>
      <w:marLeft w:val="0"/>
      <w:marRight w:val="0"/>
      <w:marTop w:val="0"/>
      <w:marBottom w:val="0"/>
      <w:divBdr>
        <w:top w:val="none" w:sz="0" w:space="0" w:color="auto"/>
        <w:left w:val="none" w:sz="0" w:space="0" w:color="auto"/>
        <w:bottom w:val="none" w:sz="0" w:space="0" w:color="auto"/>
        <w:right w:val="none" w:sz="0" w:space="0" w:color="auto"/>
      </w:divBdr>
    </w:div>
    <w:div w:id="633828874">
      <w:bodyDiv w:val="1"/>
      <w:marLeft w:val="0"/>
      <w:marRight w:val="0"/>
      <w:marTop w:val="0"/>
      <w:marBottom w:val="0"/>
      <w:divBdr>
        <w:top w:val="none" w:sz="0" w:space="0" w:color="auto"/>
        <w:left w:val="none" w:sz="0" w:space="0" w:color="auto"/>
        <w:bottom w:val="none" w:sz="0" w:space="0" w:color="auto"/>
        <w:right w:val="none" w:sz="0" w:space="0" w:color="auto"/>
      </w:divBdr>
    </w:div>
    <w:div w:id="634944354">
      <w:bodyDiv w:val="1"/>
      <w:marLeft w:val="0"/>
      <w:marRight w:val="0"/>
      <w:marTop w:val="0"/>
      <w:marBottom w:val="0"/>
      <w:divBdr>
        <w:top w:val="none" w:sz="0" w:space="0" w:color="auto"/>
        <w:left w:val="none" w:sz="0" w:space="0" w:color="auto"/>
        <w:bottom w:val="none" w:sz="0" w:space="0" w:color="auto"/>
        <w:right w:val="none" w:sz="0" w:space="0" w:color="auto"/>
      </w:divBdr>
    </w:div>
    <w:div w:id="636956272">
      <w:bodyDiv w:val="1"/>
      <w:marLeft w:val="0"/>
      <w:marRight w:val="0"/>
      <w:marTop w:val="0"/>
      <w:marBottom w:val="0"/>
      <w:divBdr>
        <w:top w:val="none" w:sz="0" w:space="0" w:color="auto"/>
        <w:left w:val="none" w:sz="0" w:space="0" w:color="auto"/>
        <w:bottom w:val="none" w:sz="0" w:space="0" w:color="auto"/>
        <w:right w:val="none" w:sz="0" w:space="0" w:color="auto"/>
      </w:divBdr>
    </w:div>
    <w:div w:id="646252784">
      <w:bodyDiv w:val="1"/>
      <w:marLeft w:val="0"/>
      <w:marRight w:val="0"/>
      <w:marTop w:val="0"/>
      <w:marBottom w:val="0"/>
      <w:divBdr>
        <w:top w:val="none" w:sz="0" w:space="0" w:color="auto"/>
        <w:left w:val="none" w:sz="0" w:space="0" w:color="auto"/>
        <w:bottom w:val="none" w:sz="0" w:space="0" w:color="auto"/>
        <w:right w:val="none" w:sz="0" w:space="0" w:color="auto"/>
      </w:divBdr>
    </w:div>
    <w:div w:id="649287686">
      <w:bodyDiv w:val="1"/>
      <w:marLeft w:val="0"/>
      <w:marRight w:val="0"/>
      <w:marTop w:val="0"/>
      <w:marBottom w:val="0"/>
      <w:divBdr>
        <w:top w:val="none" w:sz="0" w:space="0" w:color="auto"/>
        <w:left w:val="none" w:sz="0" w:space="0" w:color="auto"/>
        <w:bottom w:val="none" w:sz="0" w:space="0" w:color="auto"/>
        <w:right w:val="none" w:sz="0" w:space="0" w:color="auto"/>
      </w:divBdr>
    </w:div>
    <w:div w:id="649596183">
      <w:bodyDiv w:val="1"/>
      <w:marLeft w:val="0"/>
      <w:marRight w:val="0"/>
      <w:marTop w:val="0"/>
      <w:marBottom w:val="0"/>
      <w:divBdr>
        <w:top w:val="none" w:sz="0" w:space="0" w:color="auto"/>
        <w:left w:val="none" w:sz="0" w:space="0" w:color="auto"/>
        <w:bottom w:val="none" w:sz="0" w:space="0" w:color="auto"/>
        <w:right w:val="none" w:sz="0" w:space="0" w:color="auto"/>
      </w:divBdr>
    </w:div>
    <w:div w:id="651450621">
      <w:bodyDiv w:val="1"/>
      <w:marLeft w:val="0"/>
      <w:marRight w:val="0"/>
      <w:marTop w:val="0"/>
      <w:marBottom w:val="0"/>
      <w:divBdr>
        <w:top w:val="none" w:sz="0" w:space="0" w:color="auto"/>
        <w:left w:val="none" w:sz="0" w:space="0" w:color="auto"/>
        <w:bottom w:val="none" w:sz="0" w:space="0" w:color="auto"/>
        <w:right w:val="none" w:sz="0" w:space="0" w:color="auto"/>
      </w:divBdr>
    </w:div>
    <w:div w:id="651832772">
      <w:bodyDiv w:val="1"/>
      <w:marLeft w:val="0"/>
      <w:marRight w:val="0"/>
      <w:marTop w:val="0"/>
      <w:marBottom w:val="0"/>
      <w:divBdr>
        <w:top w:val="none" w:sz="0" w:space="0" w:color="auto"/>
        <w:left w:val="none" w:sz="0" w:space="0" w:color="auto"/>
        <w:bottom w:val="none" w:sz="0" w:space="0" w:color="auto"/>
        <w:right w:val="none" w:sz="0" w:space="0" w:color="auto"/>
      </w:divBdr>
    </w:div>
    <w:div w:id="654142638">
      <w:bodyDiv w:val="1"/>
      <w:marLeft w:val="0"/>
      <w:marRight w:val="0"/>
      <w:marTop w:val="0"/>
      <w:marBottom w:val="0"/>
      <w:divBdr>
        <w:top w:val="none" w:sz="0" w:space="0" w:color="auto"/>
        <w:left w:val="none" w:sz="0" w:space="0" w:color="auto"/>
        <w:bottom w:val="none" w:sz="0" w:space="0" w:color="auto"/>
        <w:right w:val="none" w:sz="0" w:space="0" w:color="auto"/>
      </w:divBdr>
    </w:div>
    <w:div w:id="657080861">
      <w:bodyDiv w:val="1"/>
      <w:marLeft w:val="0"/>
      <w:marRight w:val="0"/>
      <w:marTop w:val="0"/>
      <w:marBottom w:val="0"/>
      <w:divBdr>
        <w:top w:val="none" w:sz="0" w:space="0" w:color="auto"/>
        <w:left w:val="none" w:sz="0" w:space="0" w:color="auto"/>
        <w:bottom w:val="none" w:sz="0" w:space="0" w:color="auto"/>
        <w:right w:val="none" w:sz="0" w:space="0" w:color="auto"/>
      </w:divBdr>
    </w:div>
    <w:div w:id="659118575">
      <w:bodyDiv w:val="1"/>
      <w:marLeft w:val="0"/>
      <w:marRight w:val="0"/>
      <w:marTop w:val="0"/>
      <w:marBottom w:val="0"/>
      <w:divBdr>
        <w:top w:val="none" w:sz="0" w:space="0" w:color="auto"/>
        <w:left w:val="none" w:sz="0" w:space="0" w:color="auto"/>
        <w:bottom w:val="none" w:sz="0" w:space="0" w:color="auto"/>
        <w:right w:val="none" w:sz="0" w:space="0" w:color="auto"/>
      </w:divBdr>
    </w:div>
    <w:div w:id="662665698">
      <w:bodyDiv w:val="1"/>
      <w:marLeft w:val="0"/>
      <w:marRight w:val="0"/>
      <w:marTop w:val="0"/>
      <w:marBottom w:val="0"/>
      <w:divBdr>
        <w:top w:val="none" w:sz="0" w:space="0" w:color="auto"/>
        <w:left w:val="none" w:sz="0" w:space="0" w:color="auto"/>
        <w:bottom w:val="none" w:sz="0" w:space="0" w:color="auto"/>
        <w:right w:val="none" w:sz="0" w:space="0" w:color="auto"/>
      </w:divBdr>
    </w:div>
    <w:div w:id="666634349">
      <w:bodyDiv w:val="1"/>
      <w:marLeft w:val="0"/>
      <w:marRight w:val="0"/>
      <w:marTop w:val="0"/>
      <w:marBottom w:val="0"/>
      <w:divBdr>
        <w:top w:val="none" w:sz="0" w:space="0" w:color="auto"/>
        <w:left w:val="none" w:sz="0" w:space="0" w:color="auto"/>
        <w:bottom w:val="none" w:sz="0" w:space="0" w:color="auto"/>
        <w:right w:val="none" w:sz="0" w:space="0" w:color="auto"/>
      </w:divBdr>
    </w:div>
    <w:div w:id="667098121">
      <w:bodyDiv w:val="1"/>
      <w:marLeft w:val="0"/>
      <w:marRight w:val="0"/>
      <w:marTop w:val="0"/>
      <w:marBottom w:val="0"/>
      <w:divBdr>
        <w:top w:val="none" w:sz="0" w:space="0" w:color="auto"/>
        <w:left w:val="none" w:sz="0" w:space="0" w:color="auto"/>
        <w:bottom w:val="none" w:sz="0" w:space="0" w:color="auto"/>
        <w:right w:val="none" w:sz="0" w:space="0" w:color="auto"/>
      </w:divBdr>
    </w:div>
    <w:div w:id="668868367">
      <w:bodyDiv w:val="1"/>
      <w:marLeft w:val="0"/>
      <w:marRight w:val="0"/>
      <w:marTop w:val="0"/>
      <w:marBottom w:val="0"/>
      <w:divBdr>
        <w:top w:val="none" w:sz="0" w:space="0" w:color="auto"/>
        <w:left w:val="none" w:sz="0" w:space="0" w:color="auto"/>
        <w:bottom w:val="none" w:sz="0" w:space="0" w:color="auto"/>
        <w:right w:val="none" w:sz="0" w:space="0" w:color="auto"/>
      </w:divBdr>
    </w:div>
    <w:div w:id="669255645">
      <w:bodyDiv w:val="1"/>
      <w:marLeft w:val="0"/>
      <w:marRight w:val="0"/>
      <w:marTop w:val="0"/>
      <w:marBottom w:val="0"/>
      <w:divBdr>
        <w:top w:val="none" w:sz="0" w:space="0" w:color="auto"/>
        <w:left w:val="none" w:sz="0" w:space="0" w:color="auto"/>
        <w:bottom w:val="none" w:sz="0" w:space="0" w:color="auto"/>
        <w:right w:val="none" w:sz="0" w:space="0" w:color="auto"/>
      </w:divBdr>
    </w:div>
    <w:div w:id="671180383">
      <w:bodyDiv w:val="1"/>
      <w:marLeft w:val="0"/>
      <w:marRight w:val="0"/>
      <w:marTop w:val="0"/>
      <w:marBottom w:val="0"/>
      <w:divBdr>
        <w:top w:val="none" w:sz="0" w:space="0" w:color="auto"/>
        <w:left w:val="none" w:sz="0" w:space="0" w:color="auto"/>
        <w:bottom w:val="none" w:sz="0" w:space="0" w:color="auto"/>
        <w:right w:val="none" w:sz="0" w:space="0" w:color="auto"/>
      </w:divBdr>
    </w:div>
    <w:div w:id="671763021">
      <w:bodyDiv w:val="1"/>
      <w:marLeft w:val="0"/>
      <w:marRight w:val="0"/>
      <w:marTop w:val="0"/>
      <w:marBottom w:val="0"/>
      <w:divBdr>
        <w:top w:val="none" w:sz="0" w:space="0" w:color="auto"/>
        <w:left w:val="none" w:sz="0" w:space="0" w:color="auto"/>
        <w:bottom w:val="none" w:sz="0" w:space="0" w:color="auto"/>
        <w:right w:val="none" w:sz="0" w:space="0" w:color="auto"/>
      </w:divBdr>
    </w:div>
    <w:div w:id="673143105">
      <w:bodyDiv w:val="1"/>
      <w:marLeft w:val="0"/>
      <w:marRight w:val="0"/>
      <w:marTop w:val="0"/>
      <w:marBottom w:val="0"/>
      <w:divBdr>
        <w:top w:val="none" w:sz="0" w:space="0" w:color="auto"/>
        <w:left w:val="none" w:sz="0" w:space="0" w:color="auto"/>
        <w:bottom w:val="none" w:sz="0" w:space="0" w:color="auto"/>
        <w:right w:val="none" w:sz="0" w:space="0" w:color="auto"/>
      </w:divBdr>
    </w:div>
    <w:div w:id="677121070">
      <w:bodyDiv w:val="1"/>
      <w:marLeft w:val="0"/>
      <w:marRight w:val="0"/>
      <w:marTop w:val="0"/>
      <w:marBottom w:val="0"/>
      <w:divBdr>
        <w:top w:val="none" w:sz="0" w:space="0" w:color="auto"/>
        <w:left w:val="none" w:sz="0" w:space="0" w:color="auto"/>
        <w:bottom w:val="none" w:sz="0" w:space="0" w:color="auto"/>
        <w:right w:val="none" w:sz="0" w:space="0" w:color="auto"/>
      </w:divBdr>
    </w:div>
    <w:div w:id="677276502">
      <w:bodyDiv w:val="1"/>
      <w:marLeft w:val="0"/>
      <w:marRight w:val="0"/>
      <w:marTop w:val="0"/>
      <w:marBottom w:val="0"/>
      <w:divBdr>
        <w:top w:val="none" w:sz="0" w:space="0" w:color="auto"/>
        <w:left w:val="none" w:sz="0" w:space="0" w:color="auto"/>
        <w:bottom w:val="none" w:sz="0" w:space="0" w:color="auto"/>
        <w:right w:val="none" w:sz="0" w:space="0" w:color="auto"/>
      </w:divBdr>
    </w:div>
    <w:div w:id="677464538">
      <w:bodyDiv w:val="1"/>
      <w:marLeft w:val="0"/>
      <w:marRight w:val="0"/>
      <w:marTop w:val="0"/>
      <w:marBottom w:val="0"/>
      <w:divBdr>
        <w:top w:val="none" w:sz="0" w:space="0" w:color="auto"/>
        <w:left w:val="none" w:sz="0" w:space="0" w:color="auto"/>
        <w:bottom w:val="none" w:sz="0" w:space="0" w:color="auto"/>
        <w:right w:val="none" w:sz="0" w:space="0" w:color="auto"/>
      </w:divBdr>
    </w:div>
    <w:div w:id="679161169">
      <w:bodyDiv w:val="1"/>
      <w:marLeft w:val="0"/>
      <w:marRight w:val="0"/>
      <w:marTop w:val="0"/>
      <w:marBottom w:val="0"/>
      <w:divBdr>
        <w:top w:val="none" w:sz="0" w:space="0" w:color="auto"/>
        <w:left w:val="none" w:sz="0" w:space="0" w:color="auto"/>
        <w:bottom w:val="none" w:sz="0" w:space="0" w:color="auto"/>
        <w:right w:val="none" w:sz="0" w:space="0" w:color="auto"/>
      </w:divBdr>
    </w:div>
    <w:div w:id="685524288">
      <w:bodyDiv w:val="1"/>
      <w:marLeft w:val="0"/>
      <w:marRight w:val="0"/>
      <w:marTop w:val="0"/>
      <w:marBottom w:val="0"/>
      <w:divBdr>
        <w:top w:val="none" w:sz="0" w:space="0" w:color="auto"/>
        <w:left w:val="none" w:sz="0" w:space="0" w:color="auto"/>
        <w:bottom w:val="none" w:sz="0" w:space="0" w:color="auto"/>
        <w:right w:val="none" w:sz="0" w:space="0" w:color="auto"/>
      </w:divBdr>
    </w:div>
    <w:div w:id="685865483">
      <w:bodyDiv w:val="1"/>
      <w:marLeft w:val="0"/>
      <w:marRight w:val="0"/>
      <w:marTop w:val="0"/>
      <w:marBottom w:val="0"/>
      <w:divBdr>
        <w:top w:val="none" w:sz="0" w:space="0" w:color="auto"/>
        <w:left w:val="none" w:sz="0" w:space="0" w:color="auto"/>
        <w:bottom w:val="none" w:sz="0" w:space="0" w:color="auto"/>
        <w:right w:val="none" w:sz="0" w:space="0" w:color="auto"/>
      </w:divBdr>
    </w:div>
    <w:div w:id="687605151">
      <w:bodyDiv w:val="1"/>
      <w:marLeft w:val="0"/>
      <w:marRight w:val="0"/>
      <w:marTop w:val="0"/>
      <w:marBottom w:val="0"/>
      <w:divBdr>
        <w:top w:val="none" w:sz="0" w:space="0" w:color="auto"/>
        <w:left w:val="none" w:sz="0" w:space="0" w:color="auto"/>
        <w:bottom w:val="none" w:sz="0" w:space="0" w:color="auto"/>
        <w:right w:val="none" w:sz="0" w:space="0" w:color="auto"/>
      </w:divBdr>
    </w:div>
    <w:div w:id="688217748">
      <w:bodyDiv w:val="1"/>
      <w:marLeft w:val="0"/>
      <w:marRight w:val="0"/>
      <w:marTop w:val="0"/>
      <w:marBottom w:val="0"/>
      <w:divBdr>
        <w:top w:val="none" w:sz="0" w:space="0" w:color="auto"/>
        <w:left w:val="none" w:sz="0" w:space="0" w:color="auto"/>
        <w:bottom w:val="none" w:sz="0" w:space="0" w:color="auto"/>
        <w:right w:val="none" w:sz="0" w:space="0" w:color="auto"/>
      </w:divBdr>
    </w:div>
    <w:div w:id="688726143">
      <w:bodyDiv w:val="1"/>
      <w:marLeft w:val="0"/>
      <w:marRight w:val="0"/>
      <w:marTop w:val="0"/>
      <w:marBottom w:val="0"/>
      <w:divBdr>
        <w:top w:val="none" w:sz="0" w:space="0" w:color="auto"/>
        <w:left w:val="none" w:sz="0" w:space="0" w:color="auto"/>
        <w:bottom w:val="none" w:sz="0" w:space="0" w:color="auto"/>
        <w:right w:val="none" w:sz="0" w:space="0" w:color="auto"/>
      </w:divBdr>
    </w:div>
    <w:div w:id="688920684">
      <w:bodyDiv w:val="1"/>
      <w:marLeft w:val="0"/>
      <w:marRight w:val="0"/>
      <w:marTop w:val="0"/>
      <w:marBottom w:val="0"/>
      <w:divBdr>
        <w:top w:val="none" w:sz="0" w:space="0" w:color="auto"/>
        <w:left w:val="none" w:sz="0" w:space="0" w:color="auto"/>
        <w:bottom w:val="none" w:sz="0" w:space="0" w:color="auto"/>
        <w:right w:val="none" w:sz="0" w:space="0" w:color="auto"/>
      </w:divBdr>
    </w:div>
    <w:div w:id="689843931">
      <w:bodyDiv w:val="1"/>
      <w:marLeft w:val="0"/>
      <w:marRight w:val="0"/>
      <w:marTop w:val="0"/>
      <w:marBottom w:val="0"/>
      <w:divBdr>
        <w:top w:val="none" w:sz="0" w:space="0" w:color="auto"/>
        <w:left w:val="none" w:sz="0" w:space="0" w:color="auto"/>
        <w:bottom w:val="none" w:sz="0" w:space="0" w:color="auto"/>
        <w:right w:val="none" w:sz="0" w:space="0" w:color="auto"/>
      </w:divBdr>
    </w:div>
    <w:div w:id="691298300">
      <w:bodyDiv w:val="1"/>
      <w:marLeft w:val="0"/>
      <w:marRight w:val="0"/>
      <w:marTop w:val="0"/>
      <w:marBottom w:val="0"/>
      <w:divBdr>
        <w:top w:val="none" w:sz="0" w:space="0" w:color="auto"/>
        <w:left w:val="none" w:sz="0" w:space="0" w:color="auto"/>
        <w:bottom w:val="none" w:sz="0" w:space="0" w:color="auto"/>
        <w:right w:val="none" w:sz="0" w:space="0" w:color="auto"/>
      </w:divBdr>
    </w:div>
    <w:div w:id="693306882">
      <w:bodyDiv w:val="1"/>
      <w:marLeft w:val="0"/>
      <w:marRight w:val="0"/>
      <w:marTop w:val="0"/>
      <w:marBottom w:val="0"/>
      <w:divBdr>
        <w:top w:val="none" w:sz="0" w:space="0" w:color="auto"/>
        <w:left w:val="none" w:sz="0" w:space="0" w:color="auto"/>
        <w:bottom w:val="none" w:sz="0" w:space="0" w:color="auto"/>
        <w:right w:val="none" w:sz="0" w:space="0" w:color="auto"/>
      </w:divBdr>
    </w:div>
    <w:div w:id="693962787">
      <w:bodyDiv w:val="1"/>
      <w:marLeft w:val="0"/>
      <w:marRight w:val="0"/>
      <w:marTop w:val="0"/>
      <w:marBottom w:val="0"/>
      <w:divBdr>
        <w:top w:val="none" w:sz="0" w:space="0" w:color="auto"/>
        <w:left w:val="none" w:sz="0" w:space="0" w:color="auto"/>
        <w:bottom w:val="none" w:sz="0" w:space="0" w:color="auto"/>
        <w:right w:val="none" w:sz="0" w:space="0" w:color="auto"/>
      </w:divBdr>
    </w:div>
    <w:div w:id="694766268">
      <w:bodyDiv w:val="1"/>
      <w:marLeft w:val="0"/>
      <w:marRight w:val="0"/>
      <w:marTop w:val="0"/>
      <w:marBottom w:val="0"/>
      <w:divBdr>
        <w:top w:val="none" w:sz="0" w:space="0" w:color="auto"/>
        <w:left w:val="none" w:sz="0" w:space="0" w:color="auto"/>
        <w:bottom w:val="none" w:sz="0" w:space="0" w:color="auto"/>
        <w:right w:val="none" w:sz="0" w:space="0" w:color="auto"/>
      </w:divBdr>
    </w:div>
    <w:div w:id="695497000">
      <w:bodyDiv w:val="1"/>
      <w:marLeft w:val="0"/>
      <w:marRight w:val="0"/>
      <w:marTop w:val="0"/>
      <w:marBottom w:val="0"/>
      <w:divBdr>
        <w:top w:val="none" w:sz="0" w:space="0" w:color="auto"/>
        <w:left w:val="none" w:sz="0" w:space="0" w:color="auto"/>
        <w:bottom w:val="none" w:sz="0" w:space="0" w:color="auto"/>
        <w:right w:val="none" w:sz="0" w:space="0" w:color="auto"/>
      </w:divBdr>
    </w:div>
    <w:div w:id="695695805">
      <w:bodyDiv w:val="1"/>
      <w:marLeft w:val="0"/>
      <w:marRight w:val="0"/>
      <w:marTop w:val="0"/>
      <w:marBottom w:val="0"/>
      <w:divBdr>
        <w:top w:val="none" w:sz="0" w:space="0" w:color="auto"/>
        <w:left w:val="none" w:sz="0" w:space="0" w:color="auto"/>
        <w:bottom w:val="none" w:sz="0" w:space="0" w:color="auto"/>
        <w:right w:val="none" w:sz="0" w:space="0" w:color="auto"/>
      </w:divBdr>
    </w:div>
    <w:div w:id="699743539">
      <w:bodyDiv w:val="1"/>
      <w:marLeft w:val="0"/>
      <w:marRight w:val="0"/>
      <w:marTop w:val="0"/>
      <w:marBottom w:val="0"/>
      <w:divBdr>
        <w:top w:val="none" w:sz="0" w:space="0" w:color="auto"/>
        <w:left w:val="none" w:sz="0" w:space="0" w:color="auto"/>
        <w:bottom w:val="none" w:sz="0" w:space="0" w:color="auto"/>
        <w:right w:val="none" w:sz="0" w:space="0" w:color="auto"/>
      </w:divBdr>
    </w:div>
    <w:div w:id="703602012">
      <w:bodyDiv w:val="1"/>
      <w:marLeft w:val="0"/>
      <w:marRight w:val="0"/>
      <w:marTop w:val="0"/>
      <w:marBottom w:val="0"/>
      <w:divBdr>
        <w:top w:val="none" w:sz="0" w:space="0" w:color="auto"/>
        <w:left w:val="none" w:sz="0" w:space="0" w:color="auto"/>
        <w:bottom w:val="none" w:sz="0" w:space="0" w:color="auto"/>
        <w:right w:val="none" w:sz="0" w:space="0" w:color="auto"/>
      </w:divBdr>
    </w:div>
    <w:div w:id="704601426">
      <w:bodyDiv w:val="1"/>
      <w:marLeft w:val="0"/>
      <w:marRight w:val="0"/>
      <w:marTop w:val="0"/>
      <w:marBottom w:val="0"/>
      <w:divBdr>
        <w:top w:val="none" w:sz="0" w:space="0" w:color="auto"/>
        <w:left w:val="none" w:sz="0" w:space="0" w:color="auto"/>
        <w:bottom w:val="none" w:sz="0" w:space="0" w:color="auto"/>
        <w:right w:val="none" w:sz="0" w:space="0" w:color="auto"/>
      </w:divBdr>
    </w:div>
    <w:div w:id="707069293">
      <w:bodyDiv w:val="1"/>
      <w:marLeft w:val="0"/>
      <w:marRight w:val="0"/>
      <w:marTop w:val="0"/>
      <w:marBottom w:val="0"/>
      <w:divBdr>
        <w:top w:val="none" w:sz="0" w:space="0" w:color="auto"/>
        <w:left w:val="none" w:sz="0" w:space="0" w:color="auto"/>
        <w:bottom w:val="none" w:sz="0" w:space="0" w:color="auto"/>
        <w:right w:val="none" w:sz="0" w:space="0" w:color="auto"/>
      </w:divBdr>
    </w:div>
    <w:div w:id="713700983">
      <w:bodyDiv w:val="1"/>
      <w:marLeft w:val="0"/>
      <w:marRight w:val="0"/>
      <w:marTop w:val="0"/>
      <w:marBottom w:val="0"/>
      <w:divBdr>
        <w:top w:val="none" w:sz="0" w:space="0" w:color="auto"/>
        <w:left w:val="none" w:sz="0" w:space="0" w:color="auto"/>
        <w:bottom w:val="none" w:sz="0" w:space="0" w:color="auto"/>
        <w:right w:val="none" w:sz="0" w:space="0" w:color="auto"/>
      </w:divBdr>
    </w:div>
    <w:div w:id="715468168">
      <w:bodyDiv w:val="1"/>
      <w:marLeft w:val="0"/>
      <w:marRight w:val="0"/>
      <w:marTop w:val="0"/>
      <w:marBottom w:val="0"/>
      <w:divBdr>
        <w:top w:val="none" w:sz="0" w:space="0" w:color="auto"/>
        <w:left w:val="none" w:sz="0" w:space="0" w:color="auto"/>
        <w:bottom w:val="none" w:sz="0" w:space="0" w:color="auto"/>
        <w:right w:val="none" w:sz="0" w:space="0" w:color="auto"/>
      </w:divBdr>
    </w:div>
    <w:div w:id="715815007">
      <w:bodyDiv w:val="1"/>
      <w:marLeft w:val="0"/>
      <w:marRight w:val="0"/>
      <w:marTop w:val="0"/>
      <w:marBottom w:val="0"/>
      <w:divBdr>
        <w:top w:val="none" w:sz="0" w:space="0" w:color="auto"/>
        <w:left w:val="none" w:sz="0" w:space="0" w:color="auto"/>
        <w:bottom w:val="none" w:sz="0" w:space="0" w:color="auto"/>
        <w:right w:val="none" w:sz="0" w:space="0" w:color="auto"/>
      </w:divBdr>
    </w:div>
    <w:div w:id="715856593">
      <w:bodyDiv w:val="1"/>
      <w:marLeft w:val="0"/>
      <w:marRight w:val="0"/>
      <w:marTop w:val="0"/>
      <w:marBottom w:val="0"/>
      <w:divBdr>
        <w:top w:val="none" w:sz="0" w:space="0" w:color="auto"/>
        <w:left w:val="none" w:sz="0" w:space="0" w:color="auto"/>
        <w:bottom w:val="none" w:sz="0" w:space="0" w:color="auto"/>
        <w:right w:val="none" w:sz="0" w:space="0" w:color="auto"/>
      </w:divBdr>
    </w:div>
    <w:div w:id="718818860">
      <w:bodyDiv w:val="1"/>
      <w:marLeft w:val="0"/>
      <w:marRight w:val="0"/>
      <w:marTop w:val="0"/>
      <w:marBottom w:val="0"/>
      <w:divBdr>
        <w:top w:val="none" w:sz="0" w:space="0" w:color="auto"/>
        <w:left w:val="none" w:sz="0" w:space="0" w:color="auto"/>
        <w:bottom w:val="none" w:sz="0" w:space="0" w:color="auto"/>
        <w:right w:val="none" w:sz="0" w:space="0" w:color="auto"/>
      </w:divBdr>
    </w:div>
    <w:div w:id="719596449">
      <w:bodyDiv w:val="1"/>
      <w:marLeft w:val="0"/>
      <w:marRight w:val="0"/>
      <w:marTop w:val="0"/>
      <w:marBottom w:val="0"/>
      <w:divBdr>
        <w:top w:val="none" w:sz="0" w:space="0" w:color="auto"/>
        <w:left w:val="none" w:sz="0" w:space="0" w:color="auto"/>
        <w:bottom w:val="none" w:sz="0" w:space="0" w:color="auto"/>
        <w:right w:val="none" w:sz="0" w:space="0" w:color="auto"/>
      </w:divBdr>
    </w:div>
    <w:div w:id="720832038">
      <w:bodyDiv w:val="1"/>
      <w:marLeft w:val="0"/>
      <w:marRight w:val="0"/>
      <w:marTop w:val="0"/>
      <w:marBottom w:val="0"/>
      <w:divBdr>
        <w:top w:val="none" w:sz="0" w:space="0" w:color="auto"/>
        <w:left w:val="none" w:sz="0" w:space="0" w:color="auto"/>
        <w:bottom w:val="none" w:sz="0" w:space="0" w:color="auto"/>
        <w:right w:val="none" w:sz="0" w:space="0" w:color="auto"/>
      </w:divBdr>
    </w:div>
    <w:div w:id="726344476">
      <w:bodyDiv w:val="1"/>
      <w:marLeft w:val="0"/>
      <w:marRight w:val="0"/>
      <w:marTop w:val="0"/>
      <w:marBottom w:val="0"/>
      <w:divBdr>
        <w:top w:val="none" w:sz="0" w:space="0" w:color="auto"/>
        <w:left w:val="none" w:sz="0" w:space="0" w:color="auto"/>
        <w:bottom w:val="none" w:sz="0" w:space="0" w:color="auto"/>
        <w:right w:val="none" w:sz="0" w:space="0" w:color="auto"/>
      </w:divBdr>
    </w:div>
    <w:div w:id="728498244">
      <w:bodyDiv w:val="1"/>
      <w:marLeft w:val="0"/>
      <w:marRight w:val="0"/>
      <w:marTop w:val="0"/>
      <w:marBottom w:val="0"/>
      <w:divBdr>
        <w:top w:val="none" w:sz="0" w:space="0" w:color="auto"/>
        <w:left w:val="none" w:sz="0" w:space="0" w:color="auto"/>
        <w:bottom w:val="none" w:sz="0" w:space="0" w:color="auto"/>
        <w:right w:val="none" w:sz="0" w:space="0" w:color="auto"/>
      </w:divBdr>
    </w:div>
    <w:div w:id="731735173">
      <w:bodyDiv w:val="1"/>
      <w:marLeft w:val="0"/>
      <w:marRight w:val="0"/>
      <w:marTop w:val="0"/>
      <w:marBottom w:val="0"/>
      <w:divBdr>
        <w:top w:val="none" w:sz="0" w:space="0" w:color="auto"/>
        <w:left w:val="none" w:sz="0" w:space="0" w:color="auto"/>
        <w:bottom w:val="none" w:sz="0" w:space="0" w:color="auto"/>
        <w:right w:val="none" w:sz="0" w:space="0" w:color="auto"/>
      </w:divBdr>
    </w:div>
    <w:div w:id="733431843">
      <w:bodyDiv w:val="1"/>
      <w:marLeft w:val="0"/>
      <w:marRight w:val="0"/>
      <w:marTop w:val="0"/>
      <w:marBottom w:val="0"/>
      <w:divBdr>
        <w:top w:val="none" w:sz="0" w:space="0" w:color="auto"/>
        <w:left w:val="none" w:sz="0" w:space="0" w:color="auto"/>
        <w:bottom w:val="none" w:sz="0" w:space="0" w:color="auto"/>
        <w:right w:val="none" w:sz="0" w:space="0" w:color="auto"/>
      </w:divBdr>
    </w:div>
    <w:div w:id="736320744">
      <w:bodyDiv w:val="1"/>
      <w:marLeft w:val="0"/>
      <w:marRight w:val="0"/>
      <w:marTop w:val="0"/>
      <w:marBottom w:val="0"/>
      <w:divBdr>
        <w:top w:val="none" w:sz="0" w:space="0" w:color="auto"/>
        <w:left w:val="none" w:sz="0" w:space="0" w:color="auto"/>
        <w:bottom w:val="none" w:sz="0" w:space="0" w:color="auto"/>
        <w:right w:val="none" w:sz="0" w:space="0" w:color="auto"/>
      </w:divBdr>
    </w:div>
    <w:div w:id="736704233">
      <w:bodyDiv w:val="1"/>
      <w:marLeft w:val="0"/>
      <w:marRight w:val="0"/>
      <w:marTop w:val="0"/>
      <w:marBottom w:val="0"/>
      <w:divBdr>
        <w:top w:val="none" w:sz="0" w:space="0" w:color="auto"/>
        <w:left w:val="none" w:sz="0" w:space="0" w:color="auto"/>
        <w:bottom w:val="none" w:sz="0" w:space="0" w:color="auto"/>
        <w:right w:val="none" w:sz="0" w:space="0" w:color="auto"/>
      </w:divBdr>
    </w:div>
    <w:div w:id="738749309">
      <w:bodyDiv w:val="1"/>
      <w:marLeft w:val="0"/>
      <w:marRight w:val="0"/>
      <w:marTop w:val="0"/>
      <w:marBottom w:val="0"/>
      <w:divBdr>
        <w:top w:val="none" w:sz="0" w:space="0" w:color="auto"/>
        <w:left w:val="none" w:sz="0" w:space="0" w:color="auto"/>
        <w:bottom w:val="none" w:sz="0" w:space="0" w:color="auto"/>
        <w:right w:val="none" w:sz="0" w:space="0" w:color="auto"/>
      </w:divBdr>
    </w:div>
    <w:div w:id="741408885">
      <w:bodyDiv w:val="1"/>
      <w:marLeft w:val="0"/>
      <w:marRight w:val="0"/>
      <w:marTop w:val="0"/>
      <w:marBottom w:val="0"/>
      <w:divBdr>
        <w:top w:val="none" w:sz="0" w:space="0" w:color="auto"/>
        <w:left w:val="none" w:sz="0" w:space="0" w:color="auto"/>
        <w:bottom w:val="none" w:sz="0" w:space="0" w:color="auto"/>
        <w:right w:val="none" w:sz="0" w:space="0" w:color="auto"/>
      </w:divBdr>
    </w:div>
    <w:div w:id="741560241">
      <w:bodyDiv w:val="1"/>
      <w:marLeft w:val="0"/>
      <w:marRight w:val="0"/>
      <w:marTop w:val="0"/>
      <w:marBottom w:val="0"/>
      <w:divBdr>
        <w:top w:val="none" w:sz="0" w:space="0" w:color="auto"/>
        <w:left w:val="none" w:sz="0" w:space="0" w:color="auto"/>
        <w:bottom w:val="none" w:sz="0" w:space="0" w:color="auto"/>
        <w:right w:val="none" w:sz="0" w:space="0" w:color="auto"/>
      </w:divBdr>
    </w:div>
    <w:div w:id="741952768">
      <w:bodyDiv w:val="1"/>
      <w:marLeft w:val="0"/>
      <w:marRight w:val="0"/>
      <w:marTop w:val="0"/>
      <w:marBottom w:val="0"/>
      <w:divBdr>
        <w:top w:val="none" w:sz="0" w:space="0" w:color="auto"/>
        <w:left w:val="none" w:sz="0" w:space="0" w:color="auto"/>
        <w:bottom w:val="none" w:sz="0" w:space="0" w:color="auto"/>
        <w:right w:val="none" w:sz="0" w:space="0" w:color="auto"/>
      </w:divBdr>
    </w:div>
    <w:div w:id="745417821">
      <w:bodyDiv w:val="1"/>
      <w:marLeft w:val="0"/>
      <w:marRight w:val="0"/>
      <w:marTop w:val="0"/>
      <w:marBottom w:val="0"/>
      <w:divBdr>
        <w:top w:val="none" w:sz="0" w:space="0" w:color="auto"/>
        <w:left w:val="none" w:sz="0" w:space="0" w:color="auto"/>
        <w:bottom w:val="none" w:sz="0" w:space="0" w:color="auto"/>
        <w:right w:val="none" w:sz="0" w:space="0" w:color="auto"/>
      </w:divBdr>
    </w:div>
    <w:div w:id="746921996">
      <w:bodyDiv w:val="1"/>
      <w:marLeft w:val="0"/>
      <w:marRight w:val="0"/>
      <w:marTop w:val="0"/>
      <w:marBottom w:val="0"/>
      <w:divBdr>
        <w:top w:val="none" w:sz="0" w:space="0" w:color="auto"/>
        <w:left w:val="none" w:sz="0" w:space="0" w:color="auto"/>
        <w:bottom w:val="none" w:sz="0" w:space="0" w:color="auto"/>
        <w:right w:val="none" w:sz="0" w:space="0" w:color="auto"/>
      </w:divBdr>
    </w:div>
    <w:div w:id="753672753">
      <w:bodyDiv w:val="1"/>
      <w:marLeft w:val="0"/>
      <w:marRight w:val="0"/>
      <w:marTop w:val="0"/>
      <w:marBottom w:val="0"/>
      <w:divBdr>
        <w:top w:val="none" w:sz="0" w:space="0" w:color="auto"/>
        <w:left w:val="none" w:sz="0" w:space="0" w:color="auto"/>
        <w:bottom w:val="none" w:sz="0" w:space="0" w:color="auto"/>
        <w:right w:val="none" w:sz="0" w:space="0" w:color="auto"/>
      </w:divBdr>
    </w:div>
    <w:div w:id="755054774">
      <w:bodyDiv w:val="1"/>
      <w:marLeft w:val="0"/>
      <w:marRight w:val="0"/>
      <w:marTop w:val="0"/>
      <w:marBottom w:val="0"/>
      <w:divBdr>
        <w:top w:val="none" w:sz="0" w:space="0" w:color="auto"/>
        <w:left w:val="none" w:sz="0" w:space="0" w:color="auto"/>
        <w:bottom w:val="none" w:sz="0" w:space="0" w:color="auto"/>
        <w:right w:val="none" w:sz="0" w:space="0" w:color="auto"/>
      </w:divBdr>
    </w:div>
    <w:div w:id="755324134">
      <w:bodyDiv w:val="1"/>
      <w:marLeft w:val="0"/>
      <w:marRight w:val="0"/>
      <w:marTop w:val="0"/>
      <w:marBottom w:val="0"/>
      <w:divBdr>
        <w:top w:val="none" w:sz="0" w:space="0" w:color="auto"/>
        <w:left w:val="none" w:sz="0" w:space="0" w:color="auto"/>
        <w:bottom w:val="none" w:sz="0" w:space="0" w:color="auto"/>
        <w:right w:val="none" w:sz="0" w:space="0" w:color="auto"/>
      </w:divBdr>
    </w:div>
    <w:div w:id="755588027">
      <w:bodyDiv w:val="1"/>
      <w:marLeft w:val="0"/>
      <w:marRight w:val="0"/>
      <w:marTop w:val="0"/>
      <w:marBottom w:val="0"/>
      <w:divBdr>
        <w:top w:val="none" w:sz="0" w:space="0" w:color="auto"/>
        <w:left w:val="none" w:sz="0" w:space="0" w:color="auto"/>
        <w:bottom w:val="none" w:sz="0" w:space="0" w:color="auto"/>
        <w:right w:val="none" w:sz="0" w:space="0" w:color="auto"/>
      </w:divBdr>
    </w:div>
    <w:div w:id="755787048">
      <w:bodyDiv w:val="1"/>
      <w:marLeft w:val="0"/>
      <w:marRight w:val="0"/>
      <w:marTop w:val="0"/>
      <w:marBottom w:val="0"/>
      <w:divBdr>
        <w:top w:val="none" w:sz="0" w:space="0" w:color="auto"/>
        <w:left w:val="none" w:sz="0" w:space="0" w:color="auto"/>
        <w:bottom w:val="none" w:sz="0" w:space="0" w:color="auto"/>
        <w:right w:val="none" w:sz="0" w:space="0" w:color="auto"/>
      </w:divBdr>
    </w:div>
    <w:div w:id="757747675">
      <w:bodyDiv w:val="1"/>
      <w:marLeft w:val="0"/>
      <w:marRight w:val="0"/>
      <w:marTop w:val="0"/>
      <w:marBottom w:val="0"/>
      <w:divBdr>
        <w:top w:val="none" w:sz="0" w:space="0" w:color="auto"/>
        <w:left w:val="none" w:sz="0" w:space="0" w:color="auto"/>
        <w:bottom w:val="none" w:sz="0" w:space="0" w:color="auto"/>
        <w:right w:val="none" w:sz="0" w:space="0" w:color="auto"/>
      </w:divBdr>
    </w:div>
    <w:div w:id="760030195">
      <w:bodyDiv w:val="1"/>
      <w:marLeft w:val="0"/>
      <w:marRight w:val="0"/>
      <w:marTop w:val="0"/>
      <w:marBottom w:val="0"/>
      <w:divBdr>
        <w:top w:val="none" w:sz="0" w:space="0" w:color="auto"/>
        <w:left w:val="none" w:sz="0" w:space="0" w:color="auto"/>
        <w:bottom w:val="none" w:sz="0" w:space="0" w:color="auto"/>
        <w:right w:val="none" w:sz="0" w:space="0" w:color="auto"/>
      </w:divBdr>
    </w:div>
    <w:div w:id="765346794">
      <w:bodyDiv w:val="1"/>
      <w:marLeft w:val="0"/>
      <w:marRight w:val="0"/>
      <w:marTop w:val="0"/>
      <w:marBottom w:val="0"/>
      <w:divBdr>
        <w:top w:val="none" w:sz="0" w:space="0" w:color="auto"/>
        <w:left w:val="none" w:sz="0" w:space="0" w:color="auto"/>
        <w:bottom w:val="none" w:sz="0" w:space="0" w:color="auto"/>
        <w:right w:val="none" w:sz="0" w:space="0" w:color="auto"/>
      </w:divBdr>
    </w:div>
    <w:div w:id="766192413">
      <w:bodyDiv w:val="1"/>
      <w:marLeft w:val="0"/>
      <w:marRight w:val="0"/>
      <w:marTop w:val="0"/>
      <w:marBottom w:val="0"/>
      <w:divBdr>
        <w:top w:val="none" w:sz="0" w:space="0" w:color="auto"/>
        <w:left w:val="none" w:sz="0" w:space="0" w:color="auto"/>
        <w:bottom w:val="none" w:sz="0" w:space="0" w:color="auto"/>
        <w:right w:val="none" w:sz="0" w:space="0" w:color="auto"/>
      </w:divBdr>
    </w:div>
    <w:div w:id="767046670">
      <w:bodyDiv w:val="1"/>
      <w:marLeft w:val="0"/>
      <w:marRight w:val="0"/>
      <w:marTop w:val="0"/>
      <w:marBottom w:val="0"/>
      <w:divBdr>
        <w:top w:val="none" w:sz="0" w:space="0" w:color="auto"/>
        <w:left w:val="none" w:sz="0" w:space="0" w:color="auto"/>
        <w:bottom w:val="none" w:sz="0" w:space="0" w:color="auto"/>
        <w:right w:val="none" w:sz="0" w:space="0" w:color="auto"/>
      </w:divBdr>
    </w:div>
    <w:div w:id="767193064">
      <w:bodyDiv w:val="1"/>
      <w:marLeft w:val="0"/>
      <w:marRight w:val="0"/>
      <w:marTop w:val="0"/>
      <w:marBottom w:val="0"/>
      <w:divBdr>
        <w:top w:val="none" w:sz="0" w:space="0" w:color="auto"/>
        <w:left w:val="none" w:sz="0" w:space="0" w:color="auto"/>
        <w:bottom w:val="none" w:sz="0" w:space="0" w:color="auto"/>
        <w:right w:val="none" w:sz="0" w:space="0" w:color="auto"/>
      </w:divBdr>
    </w:div>
    <w:div w:id="773861893">
      <w:bodyDiv w:val="1"/>
      <w:marLeft w:val="0"/>
      <w:marRight w:val="0"/>
      <w:marTop w:val="0"/>
      <w:marBottom w:val="0"/>
      <w:divBdr>
        <w:top w:val="none" w:sz="0" w:space="0" w:color="auto"/>
        <w:left w:val="none" w:sz="0" w:space="0" w:color="auto"/>
        <w:bottom w:val="none" w:sz="0" w:space="0" w:color="auto"/>
        <w:right w:val="none" w:sz="0" w:space="0" w:color="auto"/>
      </w:divBdr>
    </w:div>
    <w:div w:id="775566451">
      <w:bodyDiv w:val="1"/>
      <w:marLeft w:val="0"/>
      <w:marRight w:val="0"/>
      <w:marTop w:val="0"/>
      <w:marBottom w:val="0"/>
      <w:divBdr>
        <w:top w:val="none" w:sz="0" w:space="0" w:color="auto"/>
        <w:left w:val="none" w:sz="0" w:space="0" w:color="auto"/>
        <w:bottom w:val="none" w:sz="0" w:space="0" w:color="auto"/>
        <w:right w:val="none" w:sz="0" w:space="0" w:color="auto"/>
      </w:divBdr>
    </w:div>
    <w:div w:id="780684968">
      <w:bodyDiv w:val="1"/>
      <w:marLeft w:val="0"/>
      <w:marRight w:val="0"/>
      <w:marTop w:val="0"/>
      <w:marBottom w:val="0"/>
      <w:divBdr>
        <w:top w:val="none" w:sz="0" w:space="0" w:color="auto"/>
        <w:left w:val="none" w:sz="0" w:space="0" w:color="auto"/>
        <w:bottom w:val="none" w:sz="0" w:space="0" w:color="auto"/>
        <w:right w:val="none" w:sz="0" w:space="0" w:color="auto"/>
      </w:divBdr>
    </w:div>
    <w:div w:id="781799891">
      <w:bodyDiv w:val="1"/>
      <w:marLeft w:val="0"/>
      <w:marRight w:val="0"/>
      <w:marTop w:val="0"/>
      <w:marBottom w:val="0"/>
      <w:divBdr>
        <w:top w:val="none" w:sz="0" w:space="0" w:color="auto"/>
        <w:left w:val="none" w:sz="0" w:space="0" w:color="auto"/>
        <w:bottom w:val="none" w:sz="0" w:space="0" w:color="auto"/>
        <w:right w:val="none" w:sz="0" w:space="0" w:color="auto"/>
      </w:divBdr>
    </w:div>
    <w:div w:id="783616432">
      <w:bodyDiv w:val="1"/>
      <w:marLeft w:val="0"/>
      <w:marRight w:val="0"/>
      <w:marTop w:val="0"/>
      <w:marBottom w:val="0"/>
      <w:divBdr>
        <w:top w:val="none" w:sz="0" w:space="0" w:color="auto"/>
        <w:left w:val="none" w:sz="0" w:space="0" w:color="auto"/>
        <w:bottom w:val="none" w:sz="0" w:space="0" w:color="auto"/>
        <w:right w:val="none" w:sz="0" w:space="0" w:color="auto"/>
      </w:divBdr>
    </w:div>
    <w:div w:id="786510645">
      <w:bodyDiv w:val="1"/>
      <w:marLeft w:val="0"/>
      <w:marRight w:val="0"/>
      <w:marTop w:val="0"/>
      <w:marBottom w:val="0"/>
      <w:divBdr>
        <w:top w:val="none" w:sz="0" w:space="0" w:color="auto"/>
        <w:left w:val="none" w:sz="0" w:space="0" w:color="auto"/>
        <w:bottom w:val="none" w:sz="0" w:space="0" w:color="auto"/>
        <w:right w:val="none" w:sz="0" w:space="0" w:color="auto"/>
      </w:divBdr>
    </w:div>
    <w:div w:id="787705124">
      <w:bodyDiv w:val="1"/>
      <w:marLeft w:val="0"/>
      <w:marRight w:val="0"/>
      <w:marTop w:val="0"/>
      <w:marBottom w:val="0"/>
      <w:divBdr>
        <w:top w:val="none" w:sz="0" w:space="0" w:color="auto"/>
        <w:left w:val="none" w:sz="0" w:space="0" w:color="auto"/>
        <w:bottom w:val="none" w:sz="0" w:space="0" w:color="auto"/>
        <w:right w:val="none" w:sz="0" w:space="0" w:color="auto"/>
      </w:divBdr>
    </w:div>
    <w:div w:id="790630468">
      <w:bodyDiv w:val="1"/>
      <w:marLeft w:val="0"/>
      <w:marRight w:val="0"/>
      <w:marTop w:val="0"/>
      <w:marBottom w:val="0"/>
      <w:divBdr>
        <w:top w:val="none" w:sz="0" w:space="0" w:color="auto"/>
        <w:left w:val="none" w:sz="0" w:space="0" w:color="auto"/>
        <w:bottom w:val="none" w:sz="0" w:space="0" w:color="auto"/>
        <w:right w:val="none" w:sz="0" w:space="0" w:color="auto"/>
      </w:divBdr>
    </w:div>
    <w:div w:id="790973610">
      <w:bodyDiv w:val="1"/>
      <w:marLeft w:val="0"/>
      <w:marRight w:val="0"/>
      <w:marTop w:val="0"/>
      <w:marBottom w:val="0"/>
      <w:divBdr>
        <w:top w:val="none" w:sz="0" w:space="0" w:color="auto"/>
        <w:left w:val="none" w:sz="0" w:space="0" w:color="auto"/>
        <w:bottom w:val="none" w:sz="0" w:space="0" w:color="auto"/>
        <w:right w:val="none" w:sz="0" w:space="0" w:color="auto"/>
      </w:divBdr>
    </w:div>
    <w:div w:id="791558697">
      <w:bodyDiv w:val="1"/>
      <w:marLeft w:val="0"/>
      <w:marRight w:val="0"/>
      <w:marTop w:val="0"/>
      <w:marBottom w:val="0"/>
      <w:divBdr>
        <w:top w:val="none" w:sz="0" w:space="0" w:color="auto"/>
        <w:left w:val="none" w:sz="0" w:space="0" w:color="auto"/>
        <w:bottom w:val="none" w:sz="0" w:space="0" w:color="auto"/>
        <w:right w:val="none" w:sz="0" w:space="0" w:color="auto"/>
      </w:divBdr>
    </w:div>
    <w:div w:id="792792517">
      <w:bodyDiv w:val="1"/>
      <w:marLeft w:val="0"/>
      <w:marRight w:val="0"/>
      <w:marTop w:val="0"/>
      <w:marBottom w:val="0"/>
      <w:divBdr>
        <w:top w:val="none" w:sz="0" w:space="0" w:color="auto"/>
        <w:left w:val="none" w:sz="0" w:space="0" w:color="auto"/>
        <w:bottom w:val="none" w:sz="0" w:space="0" w:color="auto"/>
        <w:right w:val="none" w:sz="0" w:space="0" w:color="auto"/>
      </w:divBdr>
    </w:div>
    <w:div w:id="793525551">
      <w:bodyDiv w:val="1"/>
      <w:marLeft w:val="0"/>
      <w:marRight w:val="0"/>
      <w:marTop w:val="0"/>
      <w:marBottom w:val="0"/>
      <w:divBdr>
        <w:top w:val="none" w:sz="0" w:space="0" w:color="auto"/>
        <w:left w:val="none" w:sz="0" w:space="0" w:color="auto"/>
        <w:bottom w:val="none" w:sz="0" w:space="0" w:color="auto"/>
        <w:right w:val="none" w:sz="0" w:space="0" w:color="auto"/>
      </w:divBdr>
    </w:div>
    <w:div w:id="797380110">
      <w:bodyDiv w:val="1"/>
      <w:marLeft w:val="0"/>
      <w:marRight w:val="0"/>
      <w:marTop w:val="0"/>
      <w:marBottom w:val="0"/>
      <w:divBdr>
        <w:top w:val="none" w:sz="0" w:space="0" w:color="auto"/>
        <w:left w:val="none" w:sz="0" w:space="0" w:color="auto"/>
        <w:bottom w:val="none" w:sz="0" w:space="0" w:color="auto"/>
        <w:right w:val="none" w:sz="0" w:space="0" w:color="auto"/>
      </w:divBdr>
    </w:div>
    <w:div w:id="797794411">
      <w:bodyDiv w:val="1"/>
      <w:marLeft w:val="0"/>
      <w:marRight w:val="0"/>
      <w:marTop w:val="0"/>
      <w:marBottom w:val="0"/>
      <w:divBdr>
        <w:top w:val="none" w:sz="0" w:space="0" w:color="auto"/>
        <w:left w:val="none" w:sz="0" w:space="0" w:color="auto"/>
        <w:bottom w:val="none" w:sz="0" w:space="0" w:color="auto"/>
        <w:right w:val="none" w:sz="0" w:space="0" w:color="auto"/>
      </w:divBdr>
    </w:div>
    <w:div w:id="798576005">
      <w:bodyDiv w:val="1"/>
      <w:marLeft w:val="0"/>
      <w:marRight w:val="0"/>
      <w:marTop w:val="0"/>
      <w:marBottom w:val="0"/>
      <w:divBdr>
        <w:top w:val="none" w:sz="0" w:space="0" w:color="auto"/>
        <w:left w:val="none" w:sz="0" w:space="0" w:color="auto"/>
        <w:bottom w:val="none" w:sz="0" w:space="0" w:color="auto"/>
        <w:right w:val="none" w:sz="0" w:space="0" w:color="auto"/>
      </w:divBdr>
    </w:div>
    <w:div w:id="802042480">
      <w:bodyDiv w:val="1"/>
      <w:marLeft w:val="0"/>
      <w:marRight w:val="0"/>
      <w:marTop w:val="0"/>
      <w:marBottom w:val="0"/>
      <w:divBdr>
        <w:top w:val="none" w:sz="0" w:space="0" w:color="auto"/>
        <w:left w:val="none" w:sz="0" w:space="0" w:color="auto"/>
        <w:bottom w:val="none" w:sz="0" w:space="0" w:color="auto"/>
        <w:right w:val="none" w:sz="0" w:space="0" w:color="auto"/>
      </w:divBdr>
    </w:div>
    <w:div w:id="803161795">
      <w:bodyDiv w:val="1"/>
      <w:marLeft w:val="0"/>
      <w:marRight w:val="0"/>
      <w:marTop w:val="0"/>
      <w:marBottom w:val="0"/>
      <w:divBdr>
        <w:top w:val="none" w:sz="0" w:space="0" w:color="auto"/>
        <w:left w:val="none" w:sz="0" w:space="0" w:color="auto"/>
        <w:bottom w:val="none" w:sz="0" w:space="0" w:color="auto"/>
        <w:right w:val="none" w:sz="0" w:space="0" w:color="auto"/>
      </w:divBdr>
    </w:div>
    <w:div w:id="803429548">
      <w:bodyDiv w:val="1"/>
      <w:marLeft w:val="0"/>
      <w:marRight w:val="0"/>
      <w:marTop w:val="0"/>
      <w:marBottom w:val="0"/>
      <w:divBdr>
        <w:top w:val="none" w:sz="0" w:space="0" w:color="auto"/>
        <w:left w:val="none" w:sz="0" w:space="0" w:color="auto"/>
        <w:bottom w:val="none" w:sz="0" w:space="0" w:color="auto"/>
        <w:right w:val="none" w:sz="0" w:space="0" w:color="auto"/>
      </w:divBdr>
    </w:div>
    <w:div w:id="803544803">
      <w:bodyDiv w:val="1"/>
      <w:marLeft w:val="0"/>
      <w:marRight w:val="0"/>
      <w:marTop w:val="0"/>
      <w:marBottom w:val="0"/>
      <w:divBdr>
        <w:top w:val="none" w:sz="0" w:space="0" w:color="auto"/>
        <w:left w:val="none" w:sz="0" w:space="0" w:color="auto"/>
        <w:bottom w:val="none" w:sz="0" w:space="0" w:color="auto"/>
        <w:right w:val="none" w:sz="0" w:space="0" w:color="auto"/>
      </w:divBdr>
    </w:div>
    <w:div w:id="805203128">
      <w:bodyDiv w:val="1"/>
      <w:marLeft w:val="0"/>
      <w:marRight w:val="0"/>
      <w:marTop w:val="0"/>
      <w:marBottom w:val="0"/>
      <w:divBdr>
        <w:top w:val="none" w:sz="0" w:space="0" w:color="auto"/>
        <w:left w:val="none" w:sz="0" w:space="0" w:color="auto"/>
        <w:bottom w:val="none" w:sz="0" w:space="0" w:color="auto"/>
        <w:right w:val="none" w:sz="0" w:space="0" w:color="auto"/>
      </w:divBdr>
    </w:div>
    <w:div w:id="805315445">
      <w:bodyDiv w:val="1"/>
      <w:marLeft w:val="0"/>
      <w:marRight w:val="0"/>
      <w:marTop w:val="0"/>
      <w:marBottom w:val="0"/>
      <w:divBdr>
        <w:top w:val="none" w:sz="0" w:space="0" w:color="auto"/>
        <w:left w:val="none" w:sz="0" w:space="0" w:color="auto"/>
        <w:bottom w:val="none" w:sz="0" w:space="0" w:color="auto"/>
        <w:right w:val="none" w:sz="0" w:space="0" w:color="auto"/>
      </w:divBdr>
    </w:div>
    <w:div w:id="807942431">
      <w:bodyDiv w:val="1"/>
      <w:marLeft w:val="0"/>
      <w:marRight w:val="0"/>
      <w:marTop w:val="0"/>
      <w:marBottom w:val="0"/>
      <w:divBdr>
        <w:top w:val="none" w:sz="0" w:space="0" w:color="auto"/>
        <w:left w:val="none" w:sz="0" w:space="0" w:color="auto"/>
        <w:bottom w:val="none" w:sz="0" w:space="0" w:color="auto"/>
        <w:right w:val="none" w:sz="0" w:space="0" w:color="auto"/>
      </w:divBdr>
    </w:div>
    <w:div w:id="809978794">
      <w:bodyDiv w:val="1"/>
      <w:marLeft w:val="0"/>
      <w:marRight w:val="0"/>
      <w:marTop w:val="0"/>
      <w:marBottom w:val="0"/>
      <w:divBdr>
        <w:top w:val="none" w:sz="0" w:space="0" w:color="auto"/>
        <w:left w:val="none" w:sz="0" w:space="0" w:color="auto"/>
        <w:bottom w:val="none" w:sz="0" w:space="0" w:color="auto"/>
        <w:right w:val="none" w:sz="0" w:space="0" w:color="auto"/>
      </w:divBdr>
    </w:div>
    <w:div w:id="811020238">
      <w:bodyDiv w:val="1"/>
      <w:marLeft w:val="0"/>
      <w:marRight w:val="0"/>
      <w:marTop w:val="0"/>
      <w:marBottom w:val="0"/>
      <w:divBdr>
        <w:top w:val="none" w:sz="0" w:space="0" w:color="auto"/>
        <w:left w:val="none" w:sz="0" w:space="0" w:color="auto"/>
        <w:bottom w:val="none" w:sz="0" w:space="0" w:color="auto"/>
        <w:right w:val="none" w:sz="0" w:space="0" w:color="auto"/>
      </w:divBdr>
    </w:div>
    <w:div w:id="812138345">
      <w:bodyDiv w:val="1"/>
      <w:marLeft w:val="0"/>
      <w:marRight w:val="0"/>
      <w:marTop w:val="0"/>
      <w:marBottom w:val="0"/>
      <w:divBdr>
        <w:top w:val="none" w:sz="0" w:space="0" w:color="auto"/>
        <w:left w:val="none" w:sz="0" w:space="0" w:color="auto"/>
        <w:bottom w:val="none" w:sz="0" w:space="0" w:color="auto"/>
        <w:right w:val="none" w:sz="0" w:space="0" w:color="auto"/>
      </w:divBdr>
    </w:div>
    <w:div w:id="812407853">
      <w:bodyDiv w:val="1"/>
      <w:marLeft w:val="0"/>
      <w:marRight w:val="0"/>
      <w:marTop w:val="0"/>
      <w:marBottom w:val="0"/>
      <w:divBdr>
        <w:top w:val="none" w:sz="0" w:space="0" w:color="auto"/>
        <w:left w:val="none" w:sz="0" w:space="0" w:color="auto"/>
        <w:bottom w:val="none" w:sz="0" w:space="0" w:color="auto"/>
        <w:right w:val="none" w:sz="0" w:space="0" w:color="auto"/>
      </w:divBdr>
    </w:div>
    <w:div w:id="821897266">
      <w:bodyDiv w:val="1"/>
      <w:marLeft w:val="0"/>
      <w:marRight w:val="0"/>
      <w:marTop w:val="0"/>
      <w:marBottom w:val="0"/>
      <w:divBdr>
        <w:top w:val="none" w:sz="0" w:space="0" w:color="auto"/>
        <w:left w:val="none" w:sz="0" w:space="0" w:color="auto"/>
        <w:bottom w:val="none" w:sz="0" w:space="0" w:color="auto"/>
        <w:right w:val="none" w:sz="0" w:space="0" w:color="auto"/>
      </w:divBdr>
    </w:div>
    <w:div w:id="822696500">
      <w:bodyDiv w:val="1"/>
      <w:marLeft w:val="0"/>
      <w:marRight w:val="0"/>
      <w:marTop w:val="0"/>
      <w:marBottom w:val="0"/>
      <w:divBdr>
        <w:top w:val="none" w:sz="0" w:space="0" w:color="auto"/>
        <w:left w:val="none" w:sz="0" w:space="0" w:color="auto"/>
        <w:bottom w:val="none" w:sz="0" w:space="0" w:color="auto"/>
        <w:right w:val="none" w:sz="0" w:space="0" w:color="auto"/>
      </w:divBdr>
    </w:div>
    <w:div w:id="824972180">
      <w:bodyDiv w:val="1"/>
      <w:marLeft w:val="0"/>
      <w:marRight w:val="0"/>
      <w:marTop w:val="0"/>
      <w:marBottom w:val="0"/>
      <w:divBdr>
        <w:top w:val="none" w:sz="0" w:space="0" w:color="auto"/>
        <w:left w:val="none" w:sz="0" w:space="0" w:color="auto"/>
        <w:bottom w:val="none" w:sz="0" w:space="0" w:color="auto"/>
        <w:right w:val="none" w:sz="0" w:space="0" w:color="auto"/>
      </w:divBdr>
    </w:div>
    <w:div w:id="826212847">
      <w:bodyDiv w:val="1"/>
      <w:marLeft w:val="0"/>
      <w:marRight w:val="0"/>
      <w:marTop w:val="0"/>
      <w:marBottom w:val="0"/>
      <w:divBdr>
        <w:top w:val="none" w:sz="0" w:space="0" w:color="auto"/>
        <w:left w:val="none" w:sz="0" w:space="0" w:color="auto"/>
        <w:bottom w:val="none" w:sz="0" w:space="0" w:color="auto"/>
        <w:right w:val="none" w:sz="0" w:space="0" w:color="auto"/>
      </w:divBdr>
    </w:div>
    <w:div w:id="826357900">
      <w:bodyDiv w:val="1"/>
      <w:marLeft w:val="0"/>
      <w:marRight w:val="0"/>
      <w:marTop w:val="0"/>
      <w:marBottom w:val="0"/>
      <w:divBdr>
        <w:top w:val="none" w:sz="0" w:space="0" w:color="auto"/>
        <w:left w:val="none" w:sz="0" w:space="0" w:color="auto"/>
        <w:bottom w:val="none" w:sz="0" w:space="0" w:color="auto"/>
        <w:right w:val="none" w:sz="0" w:space="0" w:color="auto"/>
      </w:divBdr>
    </w:div>
    <w:div w:id="826749429">
      <w:bodyDiv w:val="1"/>
      <w:marLeft w:val="0"/>
      <w:marRight w:val="0"/>
      <w:marTop w:val="0"/>
      <w:marBottom w:val="0"/>
      <w:divBdr>
        <w:top w:val="none" w:sz="0" w:space="0" w:color="auto"/>
        <w:left w:val="none" w:sz="0" w:space="0" w:color="auto"/>
        <w:bottom w:val="none" w:sz="0" w:space="0" w:color="auto"/>
        <w:right w:val="none" w:sz="0" w:space="0" w:color="auto"/>
      </w:divBdr>
    </w:div>
    <w:div w:id="826820636">
      <w:bodyDiv w:val="1"/>
      <w:marLeft w:val="0"/>
      <w:marRight w:val="0"/>
      <w:marTop w:val="0"/>
      <w:marBottom w:val="0"/>
      <w:divBdr>
        <w:top w:val="none" w:sz="0" w:space="0" w:color="auto"/>
        <w:left w:val="none" w:sz="0" w:space="0" w:color="auto"/>
        <w:bottom w:val="none" w:sz="0" w:space="0" w:color="auto"/>
        <w:right w:val="none" w:sz="0" w:space="0" w:color="auto"/>
      </w:divBdr>
    </w:div>
    <w:div w:id="827283177">
      <w:bodyDiv w:val="1"/>
      <w:marLeft w:val="0"/>
      <w:marRight w:val="0"/>
      <w:marTop w:val="0"/>
      <w:marBottom w:val="0"/>
      <w:divBdr>
        <w:top w:val="none" w:sz="0" w:space="0" w:color="auto"/>
        <w:left w:val="none" w:sz="0" w:space="0" w:color="auto"/>
        <w:bottom w:val="none" w:sz="0" w:space="0" w:color="auto"/>
        <w:right w:val="none" w:sz="0" w:space="0" w:color="auto"/>
      </w:divBdr>
    </w:div>
    <w:div w:id="827789695">
      <w:bodyDiv w:val="1"/>
      <w:marLeft w:val="0"/>
      <w:marRight w:val="0"/>
      <w:marTop w:val="0"/>
      <w:marBottom w:val="0"/>
      <w:divBdr>
        <w:top w:val="none" w:sz="0" w:space="0" w:color="auto"/>
        <w:left w:val="none" w:sz="0" w:space="0" w:color="auto"/>
        <w:bottom w:val="none" w:sz="0" w:space="0" w:color="auto"/>
        <w:right w:val="none" w:sz="0" w:space="0" w:color="auto"/>
      </w:divBdr>
    </w:div>
    <w:div w:id="828596637">
      <w:bodyDiv w:val="1"/>
      <w:marLeft w:val="0"/>
      <w:marRight w:val="0"/>
      <w:marTop w:val="0"/>
      <w:marBottom w:val="0"/>
      <w:divBdr>
        <w:top w:val="none" w:sz="0" w:space="0" w:color="auto"/>
        <w:left w:val="none" w:sz="0" w:space="0" w:color="auto"/>
        <w:bottom w:val="none" w:sz="0" w:space="0" w:color="auto"/>
        <w:right w:val="none" w:sz="0" w:space="0" w:color="auto"/>
      </w:divBdr>
    </w:div>
    <w:div w:id="833107566">
      <w:bodyDiv w:val="1"/>
      <w:marLeft w:val="0"/>
      <w:marRight w:val="0"/>
      <w:marTop w:val="0"/>
      <w:marBottom w:val="0"/>
      <w:divBdr>
        <w:top w:val="none" w:sz="0" w:space="0" w:color="auto"/>
        <w:left w:val="none" w:sz="0" w:space="0" w:color="auto"/>
        <w:bottom w:val="none" w:sz="0" w:space="0" w:color="auto"/>
        <w:right w:val="none" w:sz="0" w:space="0" w:color="auto"/>
      </w:divBdr>
    </w:div>
    <w:div w:id="834028615">
      <w:bodyDiv w:val="1"/>
      <w:marLeft w:val="0"/>
      <w:marRight w:val="0"/>
      <w:marTop w:val="0"/>
      <w:marBottom w:val="0"/>
      <w:divBdr>
        <w:top w:val="none" w:sz="0" w:space="0" w:color="auto"/>
        <w:left w:val="none" w:sz="0" w:space="0" w:color="auto"/>
        <w:bottom w:val="none" w:sz="0" w:space="0" w:color="auto"/>
        <w:right w:val="none" w:sz="0" w:space="0" w:color="auto"/>
      </w:divBdr>
    </w:div>
    <w:div w:id="836384766">
      <w:bodyDiv w:val="1"/>
      <w:marLeft w:val="0"/>
      <w:marRight w:val="0"/>
      <w:marTop w:val="0"/>
      <w:marBottom w:val="0"/>
      <w:divBdr>
        <w:top w:val="none" w:sz="0" w:space="0" w:color="auto"/>
        <w:left w:val="none" w:sz="0" w:space="0" w:color="auto"/>
        <w:bottom w:val="none" w:sz="0" w:space="0" w:color="auto"/>
        <w:right w:val="none" w:sz="0" w:space="0" w:color="auto"/>
      </w:divBdr>
    </w:div>
    <w:div w:id="836388668">
      <w:bodyDiv w:val="1"/>
      <w:marLeft w:val="0"/>
      <w:marRight w:val="0"/>
      <w:marTop w:val="0"/>
      <w:marBottom w:val="0"/>
      <w:divBdr>
        <w:top w:val="none" w:sz="0" w:space="0" w:color="auto"/>
        <w:left w:val="none" w:sz="0" w:space="0" w:color="auto"/>
        <w:bottom w:val="none" w:sz="0" w:space="0" w:color="auto"/>
        <w:right w:val="none" w:sz="0" w:space="0" w:color="auto"/>
      </w:divBdr>
    </w:div>
    <w:div w:id="837696324">
      <w:bodyDiv w:val="1"/>
      <w:marLeft w:val="0"/>
      <w:marRight w:val="0"/>
      <w:marTop w:val="0"/>
      <w:marBottom w:val="0"/>
      <w:divBdr>
        <w:top w:val="none" w:sz="0" w:space="0" w:color="auto"/>
        <w:left w:val="none" w:sz="0" w:space="0" w:color="auto"/>
        <w:bottom w:val="none" w:sz="0" w:space="0" w:color="auto"/>
        <w:right w:val="none" w:sz="0" w:space="0" w:color="auto"/>
      </w:divBdr>
    </w:div>
    <w:div w:id="838616390">
      <w:bodyDiv w:val="1"/>
      <w:marLeft w:val="0"/>
      <w:marRight w:val="0"/>
      <w:marTop w:val="0"/>
      <w:marBottom w:val="0"/>
      <w:divBdr>
        <w:top w:val="none" w:sz="0" w:space="0" w:color="auto"/>
        <w:left w:val="none" w:sz="0" w:space="0" w:color="auto"/>
        <w:bottom w:val="none" w:sz="0" w:space="0" w:color="auto"/>
        <w:right w:val="none" w:sz="0" w:space="0" w:color="auto"/>
      </w:divBdr>
    </w:div>
    <w:div w:id="838928201">
      <w:bodyDiv w:val="1"/>
      <w:marLeft w:val="0"/>
      <w:marRight w:val="0"/>
      <w:marTop w:val="0"/>
      <w:marBottom w:val="0"/>
      <w:divBdr>
        <w:top w:val="none" w:sz="0" w:space="0" w:color="auto"/>
        <w:left w:val="none" w:sz="0" w:space="0" w:color="auto"/>
        <w:bottom w:val="none" w:sz="0" w:space="0" w:color="auto"/>
        <w:right w:val="none" w:sz="0" w:space="0" w:color="auto"/>
      </w:divBdr>
    </w:div>
    <w:div w:id="840242351">
      <w:bodyDiv w:val="1"/>
      <w:marLeft w:val="0"/>
      <w:marRight w:val="0"/>
      <w:marTop w:val="0"/>
      <w:marBottom w:val="0"/>
      <w:divBdr>
        <w:top w:val="none" w:sz="0" w:space="0" w:color="auto"/>
        <w:left w:val="none" w:sz="0" w:space="0" w:color="auto"/>
        <w:bottom w:val="none" w:sz="0" w:space="0" w:color="auto"/>
        <w:right w:val="none" w:sz="0" w:space="0" w:color="auto"/>
      </w:divBdr>
    </w:div>
    <w:div w:id="840512507">
      <w:bodyDiv w:val="1"/>
      <w:marLeft w:val="0"/>
      <w:marRight w:val="0"/>
      <w:marTop w:val="0"/>
      <w:marBottom w:val="0"/>
      <w:divBdr>
        <w:top w:val="none" w:sz="0" w:space="0" w:color="auto"/>
        <w:left w:val="none" w:sz="0" w:space="0" w:color="auto"/>
        <w:bottom w:val="none" w:sz="0" w:space="0" w:color="auto"/>
        <w:right w:val="none" w:sz="0" w:space="0" w:color="auto"/>
      </w:divBdr>
    </w:div>
    <w:div w:id="847251006">
      <w:bodyDiv w:val="1"/>
      <w:marLeft w:val="0"/>
      <w:marRight w:val="0"/>
      <w:marTop w:val="0"/>
      <w:marBottom w:val="0"/>
      <w:divBdr>
        <w:top w:val="none" w:sz="0" w:space="0" w:color="auto"/>
        <w:left w:val="none" w:sz="0" w:space="0" w:color="auto"/>
        <w:bottom w:val="none" w:sz="0" w:space="0" w:color="auto"/>
        <w:right w:val="none" w:sz="0" w:space="0" w:color="auto"/>
      </w:divBdr>
    </w:div>
    <w:div w:id="848566475">
      <w:bodyDiv w:val="1"/>
      <w:marLeft w:val="0"/>
      <w:marRight w:val="0"/>
      <w:marTop w:val="0"/>
      <w:marBottom w:val="0"/>
      <w:divBdr>
        <w:top w:val="none" w:sz="0" w:space="0" w:color="auto"/>
        <w:left w:val="none" w:sz="0" w:space="0" w:color="auto"/>
        <w:bottom w:val="none" w:sz="0" w:space="0" w:color="auto"/>
        <w:right w:val="none" w:sz="0" w:space="0" w:color="auto"/>
      </w:divBdr>
    </w:div>
    <w:div w:id="849221921">
      <w:bodyDiv w:val="1"/>
      <w:marLeft w:val="0"/>
      <w:marRight w:val="0"/>
      <w:marTop w:val="0"/>
      <w:marBottom w:val="0"/>
      <w:divBdr>
        <w:top w:val="none" w:sz="0" w:space="0" w:color="auto"/>
        <w:left w:val="none" w:sz="0" w:space="0" w:color="auto"/>
        <w:bottom w:val="none" w:sz="0" w:space="0" w:color="auto"/>
        <w:right w:val="none" w:sz="0" w:space="0" w:color="auto"/>
      </w:divBdr>
    </w:div>
    <w:div w:id="851065833">
      <w:bodyDiv w:val="1"/>
      <w:marLeft w:val="0"/>
      <w:marRight w:val="0"/>
      <w:marTop w:val="0"/>
      <w:marBottom w:val="0"/>
      <w:divBdr>
        <w:top w:val="none" w:sz="0" w:space="0" w:color="auto"/>
        <w:left w:val="none" w:sz="0" w:space="0" w:color="auto"/>
        <w:bottom w:val="none" w:sz="0" w:space="0" w:color="auto"/>
        <w:right w:val="none" w:sz="0" w:space="0" w:color="auto"/>
      </w:divBdr>
    </w:div>
    <w:div w:id="851838512">
      <w:bodyDiv w:val="1"/>
      <w:marLeft w:val="0"/>
      <w:marRight w:val="0"/>
      <w:marTop w:val="0"/>
      <w:marBottom w:val="0"/>
      <w:divBdr>
        <w:top w:val="none" w:sz="0" w:space="0" w:color="auto"/>
        <w:left w:val="none" w:sz="0" w:space="0" w:color="auto"/>
        <w:bottom w:val="none" w:sz="0" w:space="0" w:color="auto"/>
        <w:right w:val="none" w:sz="0" w:space="0" w:color="auto"/>
      </w:divBdr>
    </w:div>
    <w:div w:id="855847938">
      <w:bodyDiv w:val="1"/>
      <w:marLeft w:val="0"/>
      <w:marRight w:val="0"/>
      <w:marTop w:val="0"/>
      <w:marBottom w:val="0"/>
      <w:divBdr>
        <w:top w:val="none" w:sz="0" w:space="0" w:color="auto"/>
        <w:left w:val="none" w:sz="0" w:space="0" w:color="auto"/>
        <w:bottom w:val="none" w:sz="0" w:space="0" w:color="auto"/>
        <w:right w:val="none" w:sz="0" w:space="0" w:color="auto"/>
      </w:divBdr>
    </w:div>
    <w:div w:id="855922430">
      <w:bodyDiv w:val="1"/>
      <w:marLeft w:val="0"/>
      <w:marRight w:val="0"/>
      <w:marTop w:val="0"/>
      <w:marBottom w:val="0"/>
      <w:divBdr>
        <w:top w:val="none" w:sz="0" w:space="0" w:color="auto"/>
        <w:left w:val="none" w:sz="0" w:space="0" w:color="auto"/>
        <w:bottom w:val="none" w:sz="0" w:space="0" w:color="auto"/>
        <w:right w:val="none" w:sz="0" w:space="0" w:color="auto"/>
      </w:divBdr>
    </w:div>
    <w:div w:id="855971097">
      <w:bodyDiv w:val="1"/>
      <w:marLeft w:val="0"/>
      <w:marRight w:val="0"/>
      <w:marTop w:val="0"/>
      <w:marBottom w:val="0"/>
      <w:divBdr>
        <w:top w:val="none" w:sz="0" w:space="0" w:color="auto"/>
        <w:left w:val="none" w:sz="0" w:space="0" w:color="auto"/>
        <w:bottom w:val="none" w:sz="0" w:space="0" w:color="auto"/>
        <w:right w:val="none" w:sz="0" w:space="0" w:color="auto"/>
      </w:divBdr>
    </w:div>
    <w:div w:id="857810136">
      <w:bodyDiv w:val="1"/>
      <w:marLeft w:val="0"/>
      <w:marRight w:val="0"/>
      <w:marTop w:val="0"/>
      <w:marBottom w:val="0"/>
      <w:divBdr>
        <w:top w:val="none" w:sz="0" w:space="0" w:color="auto"/>
        <w:left w:val="none" w:sz="0" w:space="0" w:color="auto"/>
        <w:bottom w:val="none" w:sz="0" w:space="0" w:color="auto"/>
        <w:right w:val="none" w:sz="0" w:space="0" w:color="auto"/>
      </w:divBdr>
    </w:div>
    <w:div w:id="857888534">
      <w:bodyDiv w:val="1"/>
      <w:marLeft w:val="0"/>
      <w:marRight w:val="0"/>
      <w:marTop w:val="0"/>
      <w:marBottom w:val="0"/>
      <w:divBdr>
        <w:top w:val="none" w:sz="0" w:space="0" w:color="auto"/>
        <w:left w:val="none" w:sz="0" w:space="0" w:color="auto"/>
        <w:bottom w:val="none" w:sz="0" w:space="0" w:color="auto"/>
        <w:right w:val="none" w:sz="0" w:space="0" w:color="auto"/>
      </w:divBdr>
    </w:div>
    <w:div w:id="860050755">
      <w:bodyDiv w:val="1"/>
      <w:marLeft w:val="0"/>
      <w:marRight w:val="0"/>
      <w:marTop w:val="0"/>
      <w:marBottom w:val="0"/>
      <w:divBdr>
        <w:top w:val="none" w:sz="0" w:space="0" w:color="auto"/>
        <w:left w:val="none" w:sz="0" w:space="0" w:color="auto"/>
        <w:bottom w:val="none" w:sz="0" w:space="0" w:color="auto"/>
        <w:right w:val="none" w:sz="0" w:space="0" w:color="auto"/>
      </w:divBdr>
    </w:div>
    <w:div w:id="860626709">
      <w:bodyDiv w:val="1"/>
      <w:marLeft w:val="0"/>
      <w:marRight w:val="0"/>
      <w:marTop w:val="0"/>
      <w:marBottom w:val="0"/>
      <w:divBdr>
        <w:top w:val="none" w:sz="0" w:space="0" w:color="auto"/>
        <w:left w:val="none" w:sz="0" w:space="0" w:color="auto"/>
        <w:bottom w:val="none" w:sz="0" w:space="0" w:color="auto"/>
        <w:right w:val="none" w:sz="0" w:space="0" w:color="auto"/>
      </w:divBdr>
    </w:div>
    <w:div w:id="866453180">
      <w:bodyDiv w:val="1"/>
      <w:marLeft w:val="0"/>
      <w:marRight w:val="0"/>
      <w:marTop w:val="0"/>
      <w:marBottom w:val="0"/>
      <w:divBdr>
        <w:top w:val="none" w:sz="0" w:space="0" w:color="auto"/>
        <w:left w:val="none" w:sz="0" w:space="0" w:color="auto"/>
        <w:bottom w:val="none" w:sz="0" w:space="0" w:color="auto"/>
        <w:right w:val="none" w:sz="0" w:space="0" w:color="auto"/>
      </w:divBdr>
    </w:div>
    <w:div w:id="867110257">
      <w:bodyDiv w:val="1"/>
      <w:marLeft w:val="0"/>
      <w:marRight w:val="0"/>
      <w:marTop w:val="0"/>
      <w:marBottom w:val="0"/>
      <w:divBdr>
        <w:top w:val="none" w:sz="0" w:space="0" w:color="auto"/>
        <w:left w:val="none" w:sz="0" w:space="0" w:color="auto"/>
        <w:bottom w:val="none" w:sz="0" w:space="0" w:color="auto"/>
        <w:right w:val="none" w:sz="0" w:space="0" w:color="auto"/>
      </w:divBdr>
    </w:div>
    <w:div w:id="868446839">
      <w:bodyDiv w:val="1"/>
      <w:marLeft w:val="0"/>
      <w:marRight w:val="0"/>
      <w:marTop w:val="0"/>
      <w:marBottom w:val="0"/>
      <w:divBdr>
        <w:top w:val="none" w:sz="0" w:space="0" w:color="auto"/>
        <w:left w:val="none" w:sz="0" w:space="0" w:color="auto"/>
        <w:bottom w:val="none" w:sz="0" w:space="0" w:color="auto"/>
        <w:right w:val="none" w:sz="0" w:space="0" w:color="auto"/>
      </w:divBdr>
    </w:div>
    <w:div w:id="868686800">
      <w:bodyDiv w:val="1"/>
      <w:marLeft w:val="0"/>
      <w:marRight w:val="0"/>
      <w:marTop w:val="0"/>
      <w:marBottom w:val="0"/>
      <w:divBdr>
        <w:top w:val="none" w:sz="0" w:space="0" w:color="auto"/>
        <w:left w:val="none" w:sz="0" w:space="0" w:color="auto"/>
        <w:bottom w:val="none" w:sz="0" w:space="0" w:color="auto"/>
        <w:right w:val="none" w:sz="0" w:space="0" w:color="auto"/>
      </w:divBdr>
    </w:div>
    <w:div w:id="871503668">
      <w:bodyDiv w:val="1"/>
      <w:marLeft w:val="0"/>
      <w:marRight w:val="0"/>
      <w:marTop w:val="0"/>
      <w:marBottom w:val="0"/>
      <w:divBdr>
        <w:top w:val="none" w:sz="0" w:space="0" w:color="auto"/>
        <w:left w:val="none" w:sz="0" w:space="0" w:color="auto"/>
        <w:bottom w:val="none" w:sz="0" w:space="0" w:color="auto"/>
        <w:right w:val="none" w:sz="0" w:space="0" w:color="auto"/>
      </w:divBdr>
    </w:div>
    <w:div w:id="871575965">
      <w:bodyDiv w:val="1"/>
      <w:marLeft w:val="0"/>
      <w:marRight w:val="0"/>
      <w:marTop w:val="0"/>
      <w:marBottom w:val="0"/>
      <w:divBdr>
        <w:top w:val="none" w:sz="0" w:space="0" w:color="auto"/>
        <w:left w:val="none" w:sz="0" w:space="0" w:color="auto"/>
        <w:bottom w:val="none" w:sz="0" w:space="0" w:color="auto"/>
        <w:right w:val="none" w:sz="0" w:space="0" w:color="auto"/>
      </w:divBdr>
    </w:div>
    <w:div w:id="872693658">
      <w:bodyDiv w:val="1"/>
      <w:marLeft w:val="0"/>
      <w:marRight w:val="0"/>
      <w:marTop w:val="0"/>
      <w:marBottom w:val="0"/>
      <w:divBdr>
        <w:top w:val="none" w:sz="0" w:space="0" w:color="auto"/>
        <w:left w:val="none" w:sz="0" w:space="0" w:color="auto"/>
        <w:bottom w:val="none" w:sz="0" w:space="0" w:color="auto"/>
        <w:right w:val="none" w:sz="0" w:space="0" w:color="auto"/>
      </w:divBdr>
    </w:div>
    <w:div w:id="873545500">
      <w:bodyDiv w:val="1"/>
      <w:marLeft w:val="0"/>
      <w:marRight w:val="0"/>
      <w:marTop w:val="0"/>
      <w:marBottom w:val="0"/>
      <w:divBdr>
        <w:top w:val="none" w:sz="0" w:space="0" w:color="auto"/>
        <w:left w:val="none" w:sz="0" w:space="0" w:color="auto"/>
        <w:bottom w:val="none" w:sz="0" w:space="0" w:color="auto"/>
        <w:right w:val="none" w:sz="0" w:space="0" w:color="auto"/>
      </w:divBdr>
    </w:div>
    <w:div w:id="873806916">
      <w:bodyDiv w:val="1"/>
      <w:marLeft w:val="0"/>
      <w:marRight w:val="0"/>
      <w:marTop w:val="0"/>
      <w:marBottom w:val="0"/>
      <w:divBdr>
        <w:top w:val="none" w:sz="0" w:space="0" w:color="auto"/>
        <w:left w:val="none" w:sz="0" w:space="0" w:color="auto"/>
        <w:bottom w:val="none" w:sz="0" w:space="0" w:color="auto"/>
        <w:right w:val="none" w:sz="0" w:space="0" w:color="auto"/>
      </w:divBdr>
    </w:div>
    <w:div w:id="874734356">
      <w:bodyDiv w:val="1"/>
      <w:marLeft w:val="0"/>
      <w:marRight w:val="0"/>
      <w:marTop w:val="0"/>
      <w:marBottom w:val="0"/>
      <w:divBdr>
        <w:top w:val="none" w:sz="0" w:space="0" w:color="auto"/>
        <w:left w:val="none" w:sz="0" w:space="0" w:color="auto"/>
        <w:bottom w:val="none" w:sz="0" w:space="0" w:color="auto"/>
        <w:right w:val="none" w:sz="0" w:space="0" w:color="auto"/>
      </w:divBdr>
    </w:div>
    <w:div w:id="874930954">
      <w:bodyDiv w:val="1"/>
      <w:marLeft w:val="0"/>
      <w:marRight w:val="0"/>
      <w:marTop w:val="0"/>
      <w:marBottom w:val="0"/>
      <w:divBdr>
        <w:top w:val="none" w:sz="0" w:space="0" w:color="auto"/>
        <w:left w:val="none" w:sz="0" w:space="0" w:color="auto"/>
        <w:bottom w:val="none" w:sz="0" w:space="0" w:color="auto"/>
        <w:right w:val="none" w:sz="0" w:space="0" w:color="auto"/>
      </w:divBdr>
    </w:div>
    <w:div w:id="875312531">
      <w:bodyDiv w:val="1"/>
      <w:marLeft w:val="0"/>
      <w:marRight w:val="0"/>
      <w:marTop w:val="0"/>
      <w:marBottom w:val="0"/>
      <w:divBdr>
        <w:top w:val="none" w:sz="0" w:space="0" w:color="auto"/>
        <w:left w:val="none" w:sz="0" w:space="0" w:color="auto"/>
        <w:bottom w:val="none" w:sz="0" w:space="0" w:color="auto"/>
        <w:right w:val="none" w:sz="0" w:space="0" w:color="auto"/>
      </w:divBdr>
    </w:div>
    <w:div w:id="876894474">
      <w:bodyDiv w:val="1"/>
      <w:marLeft w:val="0"/>
      <w:marRight w:val="0"/>
      <w:marTop w:val="0"/>
      <w:marBottom w:val="0"/>
      <w:divBdr>
        <w:top w:val="none" w:sz="0" w:space="0" w:color="auto"/>
        <w:left w:val="none" w:sz="0" w:space="0" w:color="auto"/>
        <w:bottom w:val="none" w:sz="0" w:space="0" w:color="auto"/>
        <w:right w:val="none" w:sz="0" w:space="0" w:color="auto"/>
      </w:divBdr>
    </w:div>
    <w:div w:id="885606251">
      <w:bodyDiv w:val="1"/>
      <w:marLeft w:val="0"/>
      <w:marRight w:val="0"/>
      <w:marTop w:val="0"/>
      <w:marBottom w:val="0"/>
      <w:divBdr>
        <w:top w:val="none" w:sz="0" w:space="0" w:color="auto"/>
        <w:left w:val="none" w:sz="0" w:space="0" w:color="auto"/>
        <w:bottom w:val="none" w:sz="0" w:space="0" w:color="auto"/>
        <w:right w:val="none" w:sz="0" w:space="0" w:color="auto"/>
      </w:divBdr>
    </w:div>
    <w:div w:id="886644324">
      <w:bodyDiv w:val="1"/>
      <w:marLeft w:val="0"/>
      <w:marRight w:val="0"/>
      <w:marTop w:val="0"/>
      <w:marBottom w:val="0"/>
      <w:divBdr>
        <w:top w:val="none" w:sz="0" w:space="0" w:color="auto"/>
        <w:left w:val="none" w:sz="0" w:space="0" w:color="auto"/>
        <w:bottom w:val="none" w:sz="0" w:space="0" w:color="auto"/>
        <w:right w:val="none" w:sz="0" w:space="0" w:color="auto"/>
      </w:divBdr>
    </w:div>
    <w:div w:id="887106448">
      <w:bodyDiv w:val="1"/>
      <w:marLeft w:val="0"/>
      <w:marRight w:val="0"/>
      <w:marTop w:val="0"/>
      <w:marBottom w:val="0"/>
      <w:divBdr>
        <w:top w:val="none" w:sz="0" w:space="0" w:color="auto"/>
        <w:left w:val="none" w:sz="0" w:space="0" w:color="auto"/>
        <w:bottom w:val="none" w:sz="0" w:space="0" w:color="auto"/>
        <w:right w:val="none" w:sz="0" w:space="0" w:color="auto"/>
      </w:divBdr>
    </w:div>
    <w:div w:id="887884774">
      <w:bodyDiv w:val="1"/>
      <w:marLeft w:val="0"/>
      <w:marRight w:val="0"/>
      <w:marTop w:val="0"/>
      <w:marBottom w:val="0"/>
      <w:divBdr>
        <w:top w:val="none" w:sz="0" w:space="0" w:color="auto"/>
        <w:left w:val="none" w:sz="0" w:space="0" w:color="auto"/>
        <w:bottom w:val="none" w:sz="0" w:space="0" w:color="auto"/>
        <w:right w:val="none" w:sz="0" w:space="0" w:color="auto"/>
      </w:divBdr>
    </w:div>
    <w:div w:id="890850225">
      <w:bodyDiv w:val="1"/>
      <w:marLeft w:val="0"/>
      <w:marRight w:val="0"/>
      <w:marTop w:val="0"/>
      <w:marBottom w:val="0"/>
      <w:divBdr>
        <w:top w:val="none" w:sz="0" w:space="0" w:color="auto"/>
        <w:left w:val="none" w:sz="0" w:space="0" w:color="auto"/>
        <w:bottom w:val="none" w:sz="0" w:space="0" w:color="auto"/>
        <w:right w:val="none" w:sz="0" w:space="0" w:color="auto"/>
      </w:divBdr>
    </w:div>
    <w:div w:id="893396615">
      <w:bodyDiv w:val="1"/>
      <w:marLeft w:val="0"/>
      <w:marRight w:val="0"/>
      <w:marTop w:val="0"/>
      <w:marBottom w:val="0"/>
      <w:divBdr>
        <w:top w:val="none" w:sz="0" w:space="0" w:color="auto"/>
        <w:left w:val="none" w:sz="0" w:space="0" w:color="auto"/>
        <w:bottom w:val="none" w:sz="0" w:space="0" w:color="auto"/>
        <w:right w:val="none" w:sz="0" w:space="0" w:color="auto"/>
      </w:divBdr>
    </w:div>
    <w:div w:id="898980373">
      <w:bodyDiv w:val="1"/>
      <w:marLeft w:val="0"/>
      <w:marRight w:val="0"/>
      <w:marTop w:val="0"/>
      <w:marBottom w:val="0"/>
      <w:divBdr>
        <w:top w:val="none" w:sz="0" w:space="0" w:color="auto"/>
        <w:left w:val="none" w:sz="0" w:space="0" w:color="auto"/>
        <w:bottom w:val="none" w:sz="0" w:space="0" w:color="auto"/>
        <w:right w:val="none" w:sz="0" w:space="0" w:color="auto"/>
      </w:divBdr>
    </w:div>
    <w:div w:id="900672998">
      <w:bodyDiv w:val="1"/>
      <w:marLeft w:val="0"/>
      <w:marRight w:val="0"/>
      <w:marTop w:val="0"/>
      <w:marBottom w:val="0"/>
      <w:divBdr>
        <w:top w:val="none" w:sz="0" w:space="0" w:color="auto"/>
        <w:left w:val="none" w:sz="0" w:space="0" w:color="auto"/>
        <w:bottom w:val="none" w:sz="0" w:space="0" w:color="auto"/>
        <w:right w:val="none" w:sz="0" w:space="0" w:color="auto"/>
      </w:divBdr>
    </w:div>
    <w:div w:id="904485756">
      <w:bodyDiv w:val="1"/>
      <w:marLeft w:val="0"/>
      <w:marRight w:val="0"/>
      <w:marTop w:val="0"/>
      <w:marBottom w:val="0"/>
      <w:divBdr>
        <w:top w:val="none" w:sz="0" w:space="0" w:color="auto"/>
        <w:left w:val="none" w:sz="0" w:space="0" w:color="auto"/>
        <w:bottom w:val="none" w:sz="0" w:space="0" w:color="auto"/>
        <w:right w:val="none" w:sz="0" w:space="0" w:color="auto"/>
      </w:divBdr>
    </w:div>
    <w:div w:id="905069821">
      <w:bodyDiv w:val="1"/>
      <w:marLeft w:val="0"/>
      <w:marRight w:val="0"/>
      <w:marTop w:val="0"/>
      <w:marBottom w:val="0"/>
      <w:divBdr>
        <w:top w:val="none" w:sz="0" w:space="0" w:color="auto"/>
        <w:left w:val="none" w:sz="0" w:space="0" w:color="auto"/>
        <w:bottom w:val="none" w:sz="0" w:space="0" w:color="auto"/>
        <w:right w:val="none" w:sz="0" w:space="0" w:color="auto"/>
      </w:divBdr>
    </w:div>
    <w:div w:id="906645579">
      <w:bodyDiv w:val="1"/>
      <w:marLeft w:val="0"/>
      <w:marRight w:val="0"/>
      <w:marTop w:val="0"/>
      <w:marBottom w:val="0"/>
      <w:divBdr>
        <w:top w:val="none" w:sz="0" w:space="0" w:color="auto"/>
        <w:left w:val="none" w:sz="0" w:space="0" w:color="auto"/>
        <w:bottom w:val="none" w:sz="0" w:space="0" w:color="auto"/>
        <w:right w:val="none" w:sz="0" w:space="0" w:color="auto"/>
      </w:divBdr>
    </w:div>
    <w:div w:id="907153320">
      <w:bodyDiv w:val="1"/>
      <w:marLeft w:val="0"/>
      <w:marRight w:val="0"/>
      <w:marTop w:val="0"/>
      <w:marBottom w:val="0"/>
      <w:divBdr>
        <w:top w:val="none" w:sz="0" w:space="0" w:color="auto"/>
        <w:left w:val="none" w:sz="0" w:space="0" w:color="auto"/>
        <w:bottom w:val="none" w:sz="0" w:space="0" w:color="auto"/>
        <w:right w:val="none" w:sz="0" w:space="0" w:color="auto"/>
      </w:divBdr>
    </w:div>
    <w:div w:id="907376882">
      <w:bodyDiv w:val="1"/>
      <w:marLeft w:val="0"/>
      <w:marRight w:val="0"/>
      <w:marTop w:val="0"/>
      <w:marBottom w:val="0"/>
      <w:divBdr>
        <w:top w:val="none" w:sz="0" w:space="0" w:color="auto"/>
        <w:left w:val="none" w:sz="0" w:space="0" w:color="auto"/>
        <w:bottom w:val="none" w:sz="0" w:space="0" w:color="auto"/>
        <w:right w:val="none" w:sz="0" w:space="0" w:color="auto"/>
      </w:divBdr>
    </w:div>
    <w:div w:id="908923389">
      <w:bodyDiv w:val="1"/>
      <w:marLeft w:val="0"/>
      <w:marRight w:val="0"/>
      <w:marTop w:val="0"/>
      <w:marBottom w:val="0"/>
      <w:divBdr>
        <w:top w:val="none" w:sz="0" w:space="0" w:color="auto"/>
        <w:left w:val="none" w:sz="0" w:space="0" w:color="auto"/>
        <w:bottom w:val="none" w:sz="0" w:space="0" w:color="auto"/>
        <w:right w:val="none" w:sz="0" w:space="0" w:color="auto"/>
      </w:divBdr>
    </w:div>
    <w:div w:id="911156500">
      <w:bodyDiv w:val="1"/>
      <w:marLeft w:val="0"/>
      <w:marRight w:val="0"/>
      <w:marTop w:val="0"/>
      <w:marBottom w:val="0"/>
      <w:divBdr>
        <w:top w:val="none" w:sz="0" w:space="0" w:color="auto"/>
        <w:left w:val="none" w:sz="0" w:space="0" w:color="auto"/>
        <w:bottom w:val="none" w:sz="0" w:space="0" w:color="auto"/>
        <w:right w:val="none" w:sz="0" w:space="0" w:color="auto"/>
      </w:divBdr>
    </w:div>
    <w:div w:id="911278160">
      <w:bodyDiv w:val="1"/>
      <w:marLeft w:val="0"/>
      <w:marRight w:val="0"/>
      <w:marTop w:val="0"/>
      <w:marBottom w:val="0"/>
      <w:divBdr>
        <w:top w:val="none" w:sz="0" w:space="0" w:color="auto"/>
        <w:left w:val="none" w:sz="0" w:space="0" w:color="auto"/>
        <w:bottom w:val="none" w:sz="0" w:space="0" w:color="auto"/>
        <w:right w:val="none" w:sz="0" w:space="0" w:color="auto"/>
      </w:divBdr>
    </w:div>
    <w:div w:id="911349522">
      <w:bodyDiv w:val="1"/>
      <w:marLeft w:val="0"/>
      <w:marRight w:val="0"/>
      <w:marTop w:val="0"/>
      <w:marBottom w:val="0"/>
      <w:divBdr>
        <w:top w:val="none" w:sz="0" w:space="0" w:color="auto"/>
        <w:left w:val="none" w:sz="0" w:space="0" w:color="auto"/>
        <w:bottom w:val="none" w:sz="0" w:space="0" w:color="auto"/>
        <w:right w:val="none" w:sz="0" w:space="0" w:color="auto"/>
      </w:divBdr>
    </w:div>
    <w:div w:id="913660848">
      <w:bodyDiv w:val="1"/>
      <w:marLeft w:val="0"/>
      <w:marRight w:val="0"/>
      <w:marTop w:val="0"/>
      <w:marBottom w:val="0"/>
      <w:divBdr>
        <w:top w:val="none" w:sz="0" w:space="0" w:color="auto"/>
        <w:left w:val="none" w:sz="0" w:space="0" w:color="auto"/>
        <w:bottom w:val="none" w:sz="0" w:space="0" w:color="auto"/>
        <w:right w:val="none" w:sz="0" w:space="0" w:color="auto"/>
      </w:divBdr>
    </w:div>
    <w:div w:id="914513738">
      <w:bodyDiv w:val="1"/>
      <w:marLeft w:val="0"/>
      <w:marRight w:val="0"/>
      <w:marTop w:val="0"/>
      <w:marBottom w:val="0"/>
      <w:divBdr>
        <w:top w:val="none" w:sz="0" w:space="0" w:color="auto"/>
        <w:left w:val="none" w:sz="0" w:space="0" w:color="auto"/>
        <w:bottom w:val="none" w:sz="0" w:space="0" w:color="auto"/>
        <w:right w:val="none" w:sz="0" w:space="0" w:color="auto"/>
      </w:divBdr>
    </w:div>
    <w:div w:id="916137741">
      <w:bodyDiv w:val="1"/>
      <w:marLeft w:val="0"/>
      <w:marRight w:val="0"/>
      <w:marTop w:val="0"/>
      <w:marBottom w:val="0"/>
      <w:divBdr>
        <w:top w:val="none" w:sz="0" w:space="0" w:color="auto"/>
        <w:left w:val="none" w:sz="0" w:space="0" w:color="auto"/>
        <w:bottom w:val="none" w:sz="0" w:space="0" w:color="auto"/>
        <w:right w:val="none" w:sz="0" w:space="0" w:color="auto"/>
      </w:divBdr>
    </w:div>
    <w:div w:id="919020466">
      <w:bodyDiv w:val="1"/>
      <w:marLeft w:val="0"/>
      <w:marRight w:val="0"/>
      <w:marTop w:val="0"/>
      <w:marBottom w:val="0"/>
      <w:divBdr>
        <w:top w:val="none" w:sz="0" w:space="0" w:color="auto"/>
        <w:left w:val="none" w:sz="0" w:space="0" w:color="auto"/>
        <w:bottom w:val="none" w:sz="0" w:space="0" w:color="auto"/>
        <w:right w:val="none" w:sz="0" w:space="0" w:color="auto"/>
      </w:divBdr>
    </w:div>
    <w:div w:id="921453610">
      <w:bodyDiv w:val="1"/>
      <w:marLeft w:val="0"/>
      <w:marRight w:val="0"/>
      <w:marTop w:val="0"/>
      <w:marBottom w:val="0"/>
      <w:divBdr>
        <w:top w:val="none" w:sz="0" w:space="0" w:color="auto"/>
        <w:left w:val="none" w:sz="0" w:space="0" w:color="auto"/>
        <w:bottom w:val="none" w:sz="0" w:space="0" w:color="auto"/>
        <w:right w:val="none" w:sz="0" w:space="0" w:color="auto"/>
      </w:divBdr>
    </w:div>
    <w:div w:id="921833785">
      <w:bodyDiv w:val="1"/>
      <w:marLeft w:val="0"/>
      <w:marRight w:val="0"/>
      <w:marTop w:val="0"/>
      <w:marBottom w:val="0"/>
      <w:divBdr>
        <w:top w:val="none" w:sz="0" w:space="0" w:color="auto"/>
        <w:left w:val="none" w:sz="0" w:space="0" w:color="auto"/>
        <w:bottom w:val="none" w:sz="0" w:space="0" w:color="auto"/>
        <w:right w:val="none" w:sz="0" w:space="0" w:color="auto"/>
      </w:divBdr>
    </w:div>
    <w:div w:id="922226871">
      <w:bodyDiv w:val="1"/>
      <w:marLeft w:val="0"/>
      <w:marRight w:val="0"/>
      <w:marTop w:val="0"/>
      <w:marBottom w:val="0"/>
      <w:divBdr>
        <w:top w:val="none" w:sz="0" w:space="0" w:color="auto"/>
        <w:left w:val="none" w:sz="0" w:space="0" w:color="auto"/>
        <w:bottom w:val="none" w:sz="0" w:space="0" w:color="auto"/>
        <w:right w:val="none" w:sz="0" w:space="0" w:color="auto"/>
      </w:divBdr>
    </w:div>
    <w:div w:id="923342434">
      <w:bodyDiv w:val="1"/>
      <w:marLeft w:val="0"/>
      <w:marRight w:val="0"/>
      <w:marTop w:val="0"/>
      <w:marBottom w:val="0"/>
      <w:divBdr>
        <w:top w:val="none" w:sz="0" w:space="0" w:color="auto"/>
        <w:left w:val="none" w:sz="0" w:space="0" w:color="auto"/>
        <w:bottom w:val="none" w:sz="0" w:space="0" w:color="auto"/>
        <w:right w:val="none" w:sz="0" w:space="0" w:color="auto"/>
      </w:divBdr>
    </w:div>
    <w:div w:id="925385774">
      <w:bodyDiv w:val="1"/>
      <w:marLeft w:val="0"/>
      <w:marRight w:val="0"/>
      <w:marTop w:val="0"/>
      <w:marBottom w:val="0"/>
      <w:divBdr>
        <w:top w:val="none" w:sz="0" w:space="0" w:color="auto"/>
        <w:left w:val="none" w:sz="0" w:space="0" w:color="auto"/>
        <w:bottom w:val="none" w:sz="0" w:space="0" w:color="auto"/>
        <w:right w:val="none" w:sz="0" w:space="0" w:color="auto"/>
      </w:divBdr>
    </w:div>
    <w:div w:id="925460246">
      <w:bodyDiv w:val="1"/>
      <w:marLeft w:val="0"/>
      <w:marRight w:val="0"/>
      <w:marTop w:val="0"/>
      <w:marBottom w:val="0"/>
      <w:divBdr>
        <w:top w:val="none" w:sz="0" w:space="0" w:color="auto"/>
        <w:left w:val="none" w:sz="0" w:space="0" w:color="auto"/>
        <w:bottom w:val="none" w:sz="0" w:space="0" w:color="auto"/>
        <w:right w:val="none" w:sz="0" w:space="0" w:color="auto"/>
      </w:divBdr>
    </w:div>
    <w:div w:id="926423899">
      <w:bodyDiv w:val="1"/>
      <w:marLeft w:val="0"/>
      <w:marRight w:val="0"/>
      <w:marTop w:val="0"/>
      <w:marBottom w:val="0"/>
      <w:divBdr>
        <w:top w:val="none" w:sz="0" w:space="0" w:color="auto"/>
        <w:left w:val="none" w:sz="0" w:space="0" w:color="auto"/>
        <w:bottom w:val="none" w:sz="0" w:space="0" w:color="auto"/>
        <w:right w:val="none" w:sz="0" w:space="0" w:color="auto"/>
      </w:divBdr>
    </w:div>
    <w:div w:id="928928037">
      <w:bodyDiv w:val="1"/>
      <w:marLeft w:val="0"/>
      <w:marRight w:val="0"/>
      <w:marTop w:val="0"/>
      <w:marBottom w:val="0"/>
      <w:divBdr>
        <w:top w:val="none" w:sz="0" w:space="0" w:color="auto"/>
        <w:left w:val="none" w:sz="0" w:space="0" w:color="auto"/>
        <w:bottom w:val="none" w:sz="0" w:space="0" w:color="auto"/>
        <w:right w:val="none" w:sz="0" w:space="0" w:color="auto"/>
      </w:divBdr>
    </w:div>
    <w:div w:id="934554105">
      <w:bodyDiv w:val="1"/>
      <w:marLeft w:val="0"/>
      <w:marRight w:val="0"/>
      <w:marTop w:val="0"/>
      <w:marBottom w:val="0"/>
      <w:divBdr>
        <w:top w:val="none" w:sz="0" w:space="0" w:color="auto"/>
        <w:left w:val="none" w:sz="0" w:space="0" w:color="auto"/>
        <w:bottom w:val="none" w:sz="0" w:space="0" w:color="auto"/>
        <w:right w:val="none" w:sz="0" w:space="0" w:color="auto"/>
      </w:divBdr>
    </w:div>
    <w:div w:id="935287540">
      <w:bodyDiv w:val="1"/>
      <w:marLeft w:val="0"/>
      <w:marRight w:val="0"/>
      <w:marTop w:val="0"/>
      <w:marBottom w:val="0"/>
      <w:divBdr>
        <w:top w:val="none" w:sz="0" w:space="0" w:color="auto"/>
        <w:left w:val="none" w:sz="0" w:space="0" w:color="auto"/>
        <w:bottom w:val="none" w:sz="0" w:space="0" w:color="auto"/>
        <w:right w:val="none" w:sz="0" w:space="0" w:color="auto"/>
      </w:divBdr>
    </w:div>
    <w:div w:id="935478182">
      <w:bodyDiv w:val="1"/>
      <w:marLeft w:val="0"/>
      <w:marRight w:val="0"/>
      <w:marTop w:val="0"/>
      <w:marBottom w:val="0"/>
      <w:divBdr>
        <w:top w:val="none" w:sz="0" w:space="0" w:color="auto"/>
        <w:left w:val="none" w:sz="0" w:space="0" w:color="auto"/>
        <w:bottom w:val="none" w:sz="0" w:space="0" w:color="auto"/>
        <w:right w:val="none" w:sz="0" w:space="0" w:color="auto"/>
      </w:divBdr>
    </w:div>
    <w:div w:id="936865090">
      <w:bodyDiv w:val="1"/>
      <w:marLeft w:val="0"/>
      <w:marRight w:val="0"/>
      <w:marTop w:val="0"/>
      <w:marBottom w:val="0"/>
      <w:divBdr>
        <w:top w:val="none" w:sz="0" w:space="0" w:color="auto"/>
        <w:left w:val="none" w:sz="0" w:space="0" w:color="auto"/>
        <w:bottom w:val="none" w:sz="0" w:space="0" w:color="auto"/>
        <w:right w:val="none" w:sz="0" w:space="0" w:color="auto"/>
      </w:divBdr>
    </w:div>
    <w:div w:id="939720832">
      <w:bodyDiv w:val="1"/>
      <w:marLeft w:val="0"/>
      <w:marRight w:val="0"/>
      <w:marTop w:val="0"/>
      <w:marBottom w:val="0"/>
      <w:divBdr>
        <w:top w:val="none" w:sz="0" w:space="0" w:color="auto"/>
        <w:left w:val="none" w:sz="0" w:space="0" w:color="auto"/>
        <w:bottom w:val="none" w:sz="0" w:space="0" w:color="auto"/>
        <w:right w:val="none" w:sz="0" w:space="0" w:color="auto"/>
      </w:divBdr>
    </w:div>
    <w:div w:id="939869193">
      <w:bodyDiv w:val="1"/>
      <w:marLeft w:val="0"/>
      <w:marRight w:val="0"/>
      <w:marTop w:val="0"/>
      <w:marBottom w:val="0"/>
      <w:divBdr>
        <w:top w:val="none" w:sz="0" w:space="0" w:color="auto"/>
        <w:left w:val="none" w:sz="0" w:space="0" w:color="auto"/>
        <w:bottom w:val="none" w:sz="0" w:space="0" w:color="auto"/>
        <w:right w:val="none" w:sz="0" w:space="0" w:color="auto"/>
      </w:divBdr>
    </w:div>
    <w:div w:id="940067781">
      <w:bodyDiv w:val="1"/>
      <w:marLeft w:val="0"/>
      <w:marRight w:val="0"/>
      <w:marTop w:val="0"/>
      <w:marBottom w:val="0"/>
      <w:divBdr>
        <w:top w:val="none" w:sz="0" w:space="0" w:color="auto"/>
        <w:left w:val="none" w:sz="0" w:space="0" w:color="auto"/>
        <w:bottom w:val="none" w:sz="0" w:space="0" w:color="auto"/>
        <w:right w:val="none" w:sz="0" w:space="0" w:color="auto"/>
      </w:divBdr>
    </w:div>
    <w:div w:id="940263584">
      <w:bodyDiv w:val="1"/>
      <w:marLeft w:val="0"/>
      <w:marRight w:val="0"/>
      <w:marTop w:val="0"/>
      <w:marBottom w:val="0"/>
      <w:divBdr>
        <w:top w:val="none" w:sz="0" w:space="0" w:color="auto"/>
        <w:left w:val="none" w:sz="0" w:space="0" w:color="auto"/>
        <w:bottom w:val="none" w:sz="0" w:space="0" w:color="auto"/>
        <w:right w:val="none" w:sz="0" w:space="0" w:color="auto"/>
      </w:divBdr>
    </w:div>
    <w:div w:id="940530192">
      <w:bodyDiv w:val="1"/>
      <w:marLeft w:val="0"/>
      <w:marRight w:val="0"/>
      <w:marTop w:val="0"/>
      <w:marBottom w:val="0"/>
      <w:divBdr>
        <w:top w:val="none" w:sz="0" w:space="0" w:color="auto"/>
        <w:left w:val="none" w:sz="0" w:space="0" w:color="auto"/>
        <w:bottom w:val="none" w:sz="0" w:space="0" w:color="auto"/>
        <w:right w:val="none" w:sz="0" w:space="0" w:color="auto"/>
      </w:divBdr>
    </w:div>
    <w:div w:id="940913843">
      <w:bodyDiv w:val="1"/>
      <w:marLeft w:val="0"/>
      <w:marRight w:val="0"/>
      <w:marTop w:val="0"/>
      <w:marBottom w:val="0"/>
      <w:divBdr>
        <w:top w:val="none" w:sz="0" w:space="0" w:color="auto"/>
        <w:left w:val="none" w:sz="0" w:space="0" w:color="auto"/>
        <w:bottom w:val="none" w:sz="0" w:space="0" w:color="auto"/>
        <w:right w:val="none" w:sz="0" w:space="0" w:color="auto"/>
      </w:divBdr>
    </w:div>
    <w:div w:id="941305042">
      <w:bodyDiv w:val="1"/>
      <w:marLeft w:val="0"/>
      <w:marRight w:val="0"/>
      <w:marTop w:val="0"/>
      <w:marBottom w:val="0"/>
      <w:divBdr>
        <w:top w:val="none" w:sz="0" w:space="0" w:color="auto"/>
        <w:left w:val="none" w:sz="0" w:space="0" w:color="auto"/>
        <w:bottom w:val="none" w:sz="0" w:space="0" w:color="auto"/>
        <w:right w:val="none" w:sz="0" w:space="0" w:color="auto"/>
      </w:divBdr>
    </w:div>
    <w:div w:id="942029007">
      <w:bodyDiv w:val="1"/>
      <w:marLeft w:val="0"/>
      <w:marRight w:val="0"/>
      <w:marTop w:val="0"/>
      <w:marBottom w:val="0"/>
      <w:divBdr>
        <w:top w:val="none" w:sz="0" w:space="0" w:color="auto"/>
        <w:left w:val="none" w:sz="0" w:space="0" w:color="auto"/>
        <w:bottom w:val="none" w:sz="0" w:space="0" w:color="auto"/>
        <w:right w:val="none" w:sz="0" w:space="0" w:color="auto"/>
      </w:divBdr>
    </w:div>
    <w:div w:id="943417065">
      <w:bodyDiv w:val="1"/>
      <w:marLeft w:val="0"/>
      <w:marRight w:val="0"/>
      <w:marTop w:val="0"/>
      <w:marBottom w:val="0"/>
      <w:divBdr>
        <w:top w:val="none" w:sz="0" w:space="0" w:color="auto"/>
        <w:left w:val="none" w:sz="0" w:space="0" w:color="auto"/>
        <w:bottom w:val="none" w:sz="0" w:space="0" w:color="auto"/>
        <w:right w:val="none" w:sz="0" w:space="0" w:color="auto"/>
      </w:divBdr>
    </w:div>
    <w:div w:id="943925714">
      <w:bodyDiv w:val="1"/>
      <w:marLeft w:val="0"/>
      <w:marRight w:val="0"/>
      <w:marTop w:val="0"/>
      <w:marBottom w:val="0"/>
      <w:divBdr>
        <w:top w:val="none" w:sz="0" w:space="0" w:color="auto"/>
        <w:left w:val="none" w:sz="0" w:space="0" w:color="auto"/>
        <w:bottom w:val="none" w:sz="0" w:space="0" w:color="auto"/>
        <w:right w:val="none" w:sz="0" w:space="0" w:color="auto"/>
      </w:divBdr>
    </w:div>
    <w:div w:id="949555737">
      <w:bodyDiv w:val="1"/>
      <w:marLeft w:val="0"/>
      <w:marRight w:val="0"/>
      <w:marTop w:val="0"/>
      <w:marBottom w:val="0"/>
      <w:divBdr>
        <w:top w:val="none" w:sz="0" w:space="0" w:color="auto"/>
        <w:left w:val="none" w:sz="0" w:space="0" w:color="auto"/>
        <w:bottom w:val="none" w:sz="0" w:space="0" w:color="auto"/>
        <w:right w:val="none" w:sz="0" w:space="0" w:color="auto"/>
      </w:divBdr>
    </w:div>
    <w:div w:id="949894605">
      <w:bodyDiv w:val="1"/>
      <w:marLeft w:val="0"/>
      <w:marRight w:val="0"/>
      <w:marTop w:val="0"/>
      <w:marBottom w:val="0"/>
      <w:divBdr>
        <w:top w:val="none" w:sz="0" w:space="0" w:color="auto"/>
        <w:left w:val="none" w:sz="0" w:space="0" w:color="auto"/>
        <w:bottom w:val="none" w:sz="0" w:space="0" w:color="auto"/>
        <w:right w:val="none" w:sz="0" w:space="0" w:color="auto"/>
      </w:divBdr>
    </w:div>
    <w:div w:id="952635504">
      <w:bodyDiv w:val="1"/>
      <w:marLeft w:val="0"/>
      <w:marRight w:val="0"/>
      <w:marTop w:val="0"/>
      <w:marBottom w:val="0"/>
      <w:divBdr>
        <w:top w:val="none" w:sz="0" w:space="0" w:color="auto"/>
        <w:left w:val="none" w:sz="0" w:space="0" w:color="auto"/>
        <w:bottom w:val="none" w:sz="0" w:space="0" w:color="auto"/>
        <w:right w:val="none" w:sz="0" w:space="0" w:color="auto"/>
      </w:divBdr>
    </w:div>
    <w:div w:id="952710454">
      <w:bodyDiv w:val="1"/>
      <w:marLeft w:val="0"/>
      <w:marRight w:val="0"/>
      <w:marTop w:val="0"/>
      <w:marBottom w:val="0"/>
      <w:divBdr>
        <w:top w:val="none" w:sz="0" w:space="0" w:color="auto"/>
        <w:left w:val="none" w:sz="0" w:space="0" w:color="auto"/>
        <w:bottom w:val="none" w:sz="0" w:space="0" w:color="auto"/>
        <w:right w:val="none" w:sz="0" w:space="0" w:color="auto"/>
      </w:divBdr>
    </w:div>
    <w:div w:id="952833512">
      <w:bodyDiv w:val="1"/>
      <w:marLeft w:val="0"/>
      <w:marRight w:val="0"/>
      <w:marTop w:val="0"/>
      <w:marBottom w:val="0"/>
      <w:divBdr>
        <w:top w:val="none" w:sz="0" w:space="0" w:color="auto"/>
        <w:left w:val="none" w:sz="0" w:space="0" w:color="auto"/>
        <w:bottom w:val="none" w:sz="0" w:space="0" w:color="auto"/>
        <w:right w:val="none" w:sz="0" w:space="0" w:color="auto"/>
      </w:divBdr>
    </w:div>
    <w:div w:id="957687870">
      <w:bodyDiv w:val="1"/>
      <w:marLeft w:val="0"/>
      <w:marRight w:val="0"/>
      <w:marTop w:val="0"/>
      <w:marBottom w:val="0"/>
      <w:divBdr>
        <w:top w:val="none" w:sz="0" w:space="0" w:color="auto"/>
        <w:left w:val="none" w:sz="0" w:space="0" w:color="auto"/>
        <w:bottom w:val="none" w:sz="0" w:space="0" w:color="auto"/>
        <w:right w:val="none" w:sz="0" w:space="0" w:color="auto"/>
      </w:divBdr>
    </w:div>
    <w:div w:id="960376929">
      <w:bodyDiv w:val="1"/>
      <w:marLeft w:val="0"/>
      <w:marRight w:val="0"/>
      <w:marTop w:val="0"/>
      <w:marBottom w:val="0"/>
      <w:divBdr>
        <w:top w:val="none" w:sz="0" w:space="0" w:color="auto"/>
        <w:left w:val="none" w:sz="0" w:space="0" w:color="auto"/>
        <w:bottom w:val="none" w:sz="0" w:space="0" w:color="auto"/>
        <w:right w:val="none" w:sz="0" w:space="0" w:color="auto"/>
      </w:divBdr>
    </w:div>
    <w:div w:id="960455868">
      <w:bodyDiv w:val="1"/>
      <w:marLeft w:val="0"/>
      <w:marRight w:val="0"/>
      <w:marTop w:val="0"/>
      <w:marBottom w:val="0"/>
      <w:divBdr>
        <w:top w:val="none" w:sz="0" w:space="0" w:color="auto"/>
        <w:left w:val="none" w:sz="0" w:space="0" w:color="auto"/>
        <w:bottom w:val="none" w:sz="0" w:space="0" w:color="auto"/>
        <w:right w:val="none" w:sz="0" w:space="0" w:color="auto"/>
      </w:divBdr>
    </w:div>
    <w:div w:id="960572799">
      <w:bodyDiv w:val="1"/>
      <w:marLeft w:val="0"/>
      <w:marRight w:val="0"/>
      <w:marTop w:val="0"/>
      <w:marBottom w:val="0"/>
      <w:divBdr>
        <w:top w:val="none" w:sz="0" w:space="0" w:color="auto"/>
        <w:left w:val="none" w:sz="0" w:space="0" w:color="auto"/>
        <w:bottom w:val="none" w:sz="0" w:space="0" w:color="auto"/>
        <w:right w:val="none" w:sz="0" w:space="0" w:color="auto"/>
      </w:divBdr>
    </w:div>
    <w:div w:id="961229508">
      <w:bodyDiv w:val="1"/>
      <w:marLeft w:val="0"/>
      <w:marRight w:val="0"/>
      <w:marTop w:val="0"/>
      <w:marBottom w:val="0"/>
      <w:divBdr>
        <w:top w:val="none" w:sz="0" w:space="0" w:color="auto"/>
        <w:left w:val="none" w:sz="0" w:space="0" w:color="auto"/>
        <w:bottom w:val="none" w:sz="0" w:space="0" w:color="auto"/>
        <w:right w:val="none" w:sz="0" w:space="0" w:color="auto"/>
      </w:divBdr>
    </w:div>
    <w:div w:id="962073316">
      <w:bodyDiv w:val="1"/>
      <w:marLeft w:val="0"/>
      <w:marRight w:val="0"/>
      <w:marTop w:val="0"/>
      <w:marBottom w:val="0"/>
      <w:divBdr>
        <w:top w:val="none" w:sz="0" w:space="0" w:color="auto"/>
        <w:left w:val="none" w:sz="0" w:space="0" w:color="auto"/>
        <w:bottom w:val="none" w:sz="0" w:space="0" w:color="auto"/>
        <w:right w:val="none" w:sz="0" w:space="0" w:color="auto"/>
      </w:divBdr>
    </w:div>
    <w:div w:id="964653969">
      <w:bodyDiv w:val="1"/>
      <w:marLeft w:val="0"/>
      <w:marRight w:val="0"/>
      <w:marTop w:val="0"/>
      <w:marBottom w:val="0"/>
      <w:divBdr>
        <w:top w:val="none" w:sz="0" w:space="0" w:color="auto"/>
        <w:left w:val="none" w:sz="0" w:space="0" w:color="auto"/>
        <w:bottom w:val="none" w:sz="0" w:space="0" w:color="auto"/>
        <w:right w:val="none" w:sz="0" w:space="0" w:color="auto"/>
      </w:divBdr>
    </w:div>
    <w:div w:id="967009954">
      <w:bodyDiv w:val="1"/>
      <w:marLeft w:val="0"/>
      <w:marRight w:val="0"/>
      <w:marTop w:val="0"/>
      <w:marBottom w:val="0"/>
      <w:divBdr>
        <w:top w:val="none" w:sz="0" w:space="0" w:color="auto"/>
        <w:left w:val="none" w:sz="0" w:space="0" w:color="auto"/>
        <w:bottom w:val="none" w:sz="0" w:space="0" w:color="auto"/>
        <w:right w:val="none" w:sz="0" w:space="0" w:color="auto"/>
      </w:divBdr>
    </w:div>
    <w:div w:id="973370029">
      <w:bodyDiv w:val="1"/>
      <w:marLeft w:val="0"/>
      <w:marRight w:val="0"/>
      <w:marTop w:val="0"/>
      <w:marBottom w:val="0"/>
      <w:divBdr>
        <w:top w:val="none" w:sz="0" w:space="0" w:color="auto"/>
        <w:left w:val="none" w:sz="0" w:space="0" w:color="auto"/>
        <w:bottom w:val="none" w:sz="0" w:space="0" w:color="auto"/>
        <w:right w:val="none" w:sz="0" w:space="0" w:color="auto"/>
      </w:divBdr>
    </w:div>
    <w:div w:id="976102788">
      <w:bodyDiv w:val="1"/>
      <w:marLeft w:val="0"/>
      <w:marRight w:val="0"/>
      <w:marTop w:val="0"/>
      <w:marBottom w:val="0"/>
      <w:divBdr>
        <w:top w:val="none" w:sz="0" w:space="0" w:color="auto"/>
        <w:left w:val="none" w:sz="0" w:space="0" w:color="auto"/>
        <w:bottom w:val="none" w:sz="0" w:space="0" w:color="auto"/>
        <w:right w:val="none" w:sz="0" w:space="0" w:color="auto"/>
      </w:divBdr>
    </w:div>
    <w:div w:id="982659675">
      <w:bodyDiv w:val="1"/>
      <w:marLeft w:val="0"/>
      <w:marRight w:val="0"/>
      <w:marTop w:val="0"/>
      <w:marBottom w:val="0"/>
      <w:divBdr>
        <w:top w:val="none" w:sz="0" w:space="0" w:color="auto"/>
        <w:left w:val="none" w:sz="0" w:space="0" w:color="auto"/>
        <w:bottom w:val="none" w:sz="0" w:space="0" w:color="auto"/>
        <w:right w:val="none" w:sz="0" w:space="0" w:color="auto"/>
      </w:divBdr>
    </w:div>
    <w:div w:id="987199294">
      <w:bodyDiv w:val="1"/>
      <w:marLeft w:val="0"/>
      <w:marRight w:val="0"/>
      <w:marTop w:val="0"/>
      <w:marBottom w:val="0"/>
      <w:divBdr>
        <w:top w:val="none" w:sz="0" w:space="0" w:color="auto"/>
        <w:left w:val="none" w:sz="0" w:space="0" w:color="auto"/>
        <w:bottom w:val="none" w:sz="0" w:space="0" w:color="auto"/>
        <w:right w:val="none" w:sz="0" w:space="0" w:color="auto"/>
      </w:divBdr>
    </w:div>
    <w:div w:id="987519199">
      <w:bodyDiv w:val="1"/>
      <w:marLeft w:val="0"/>
      <w:marRight w:val="0"/>
      <w:marTop w:val="0"/>
      <w:marBottom w:val="0"/>
      <w:divBdr>
        <w:top w:val="none" w:sz="0" w:space="0" w:color="auto"/>
        <w:left w:val="none" w:sz="0" w:space="0" w:color="auto"/>
        <w:bottom w:val="none" w:sz="0" w:space="0" w:color="auto"/>
        <w:right w:val="none" w:sz="0" w:space="0" w:color="auto"/>
      </w:divBdr>
    </w:div>
    <w:div w:id="987586606">
      <w:bodyDiv w:val="1"/>
      <w:marLeft w:val="0"/>
      <w:marRight w:val="0"/>
      <w:marTop w:val="0"/>
      <w:marBottom w:val="0"/>
      <w:divBdr>
        <w:top w:val="none" w:sz="0" w:space="0" w:color="auto"/>
        <w:left w:val="none" w:sz="0" w:space="0" w:color="auto"/>
        <w:bottom w:val="none" w:sz="0" w:space="0" w:color="auto"/>
        <w:right w:val="none" w:sz="0" w:space="0" w:color="auto"/>
      </w:divBdr>
    </w:div>
    <w:div w:id="990476186">
      <w:bodyDiv w:val="1"/>
      <w:marLeft w:val="0"/>
      <w:marRight w:val="0"/>
      <w:marTop w:val="0"/>
      <w:marBottom w:val="0"/>
      <w:divBdr>
        <w:top w:val="none" w:sz="0" w:space="0" w:color="auto"/>
        <w:left w:val="none" w:sz="0" w:space="0" w:color="auto"/>
        <w:bottom w:val="none" w:sz="0" w:space="0" w:color="auto"/>
        <w:right w:val="none" w:sz="0" w:space="0" w:color="auto"/>
      </w:divBdr>
    </w:div>
    <w:div w:id="991913673">
      <w:bodyDiv w:val="1"/>
      <w:marLeft w:val="0"/>
      <w:marRight w:val="0"/>
      <w:marTop w:val="0"/>
      <w:marBottom w:val="0"/>
      <w:divBdr>
        <w:top w:val="none" w:sz="0" w:space="0" w:color="auto"/>
        <w:left w:val="none" w:sz="0" w:space="0" w:color="auto"/>
        <w:bottom w:val="none" w:sz="0" w:space="0" w:color="auto"/>
        <w:right w:val="none" w:sz="0" w:space="0" w:color="auto"/>
      </w:divBdr>
    </w:div>
    <w:div w:id="993528588">
      <w:bodyDiv w:val="1"/>
      <w:marLeft w:val="0"/>
      <w:marRight w:val="0"/>
      <w:marTop w:val="0"/>
      <w:marBottom w:val="0"/>
      <w:divBdr>
        <w:top w:val="none" w:sz="0" w:space="0" w:color="auto"/>
        <w:left w:val="none" w:sz="0" w:space="0" w:color="auto"/>
        <w:bottom w:val="none" w:sz="0" w:space="0" w:color="auto"/>
        <w:right w:val="none" w:sz="0" w:space="0" w:color="auto"/>
      </w:divBdr>
    </w:div>
    <w:div w:id="993533741">
      <w:bodyDiv w:val="1"/>
      <w:marLeft w:val="0"/>
      <w:marRight w:val="0"/>
      <w:marTop w:val="0"/>
      <w:marBottom w:val="0"/>
      <w:divBdr>
        <w:top w:val="none" w:sz="0" w:space="0" w:color="auto"/>
        <w:left w:val="none" w:sz="0" w:space="0" w:color="auto"/>
        <w:bottom w:val="none" w:sz="0" w:space="0" w:color="auto"/>
        <w:right w:val="none" w:sz="0" w:space="0" w:color="auto"/>
      </w:divBdr>
    </w:div>
    <w:div w:id="993603397">
      <w:bodyDiv w:val="1"/>
      <w:marLeft w:val="0"/>
      <w:marRight w:val="0"/>
      <w:marTop w:val="0"/>
      <w:marBottom w:val="0"/>
      <w:divBdr>
        <w:top w:val="none" w:sz="0" w:space="0" w:color="auto"/>
        <w:left w:val="none" w:sz="0" w:space="0" w:color="auto"/>
        <w:bottom w:val="none" w:sz="0" w:space="0" w:color="auto"/>
        <w:right w:val="none" w:sz="0" w:space="0" w:color="auto"/>
      </w:divBdr>
    </w:div>
    <w:div w:id="994262656">
      <w:bodyDiv w:val="1"/>
      <w:marLeft w:val="0"/>
      <w:marRight w:val="0"/>
      <w:marTop w:val="0"/>
      <w:marBottom w:val="0"/>
      <w:divBdr>
        <w:top w:val="none" w:sz="0" w:space="0" w:color="auto"/>
        <w:left w:val="none" w:sz="0" w:space="0" w:color="auto"/>
        <w:bottom w:val="none" w:sz="0" w:space="0" w:color="auto"/>
        <w:right w:val="none" w:sz="0" w:space="0" w:color="auto"/>
      </w:divBdr>
    </w:div>
    <w:div w:id="998996864">
      <w:bodyDiv w:val="1"/>
      <w:marLeft w:val="0"/>
      <w:marRight w:val="0"/>
      <w:marTop w:val="0"/>
      <w:marBottom w:val="0"/>
      <w:divBdr>
        <w:top w:val="none" w:sz="0" w:space="0" w:color="auto"/>
        <w:left w:val="none" w:sz="0" w:space="0" w:color="auto"/>
        <w:bottom w:val="none" w:sz="0" w:space="0" w:color="auto"/>
        <w:right w:val="none" w:sz="0" w:space="0" w:color="auto"/>
      </w:divBdr>
    </w:div>
    <w:div w:id="1000891614">
      <w:bodyDiv w:val="1"/>
      <w:marLeft w:val="0"/>
      <w:marRight w:val="0"/>
      <w:marTop w:val="0"/>
      <w:marBottom w:val="0"/>
      <w:divBdr>
        <w:top w:val="none" w:sz="0" w:space="0" w:color="auto"/>
        <w:left w:val="none" w:sz="0" w:space="0" w:color="auto"/>
        <w:bottom w:val="none" w:sz="0" w:space="0" w:color="auto"/>
        <w:right w:val="none" w:sz="0" w:space="0" w:color="auto"/>
      </w:divBdr>
    </w:div>
    <w:div w:id="1001546734">
      <w:bodyDiv w:val="1"/>
      <w:marLeft w:val="0"/>
      <w:marRight w:val="0"/>
      <w:marTop w:val="0"/>
      <w:marBottom w:val="0"/>
      <w:divBdr>
        <w:top w:val="none" w:sz="0" w:space="0" w:color="auto"/>
        <w:left w:val="none" w:sz="0" w:space="0" w:color="auto"/>
        <w:bottom w:val="none" w:sz="0" w:space="0" w:color="auto"/>
        <w:right w:val="none" w:sz="0" w:space="0" w:color="auto"/>
      </w:divBdr>
    </w:div>
    <w:div w:id="1005548363">
      <w:bodyDiv w:val="1"/>
      <w:marLeft w:val="0"/>
      <w:marRight w:val="0"/>
      <w:marTop w:val="0"/>
      <w:marBottom w:val="0"/>
      <w:divBdr>
        <w:top w:val="none" w:sz="0" w:space="0" w:color="auto"/>
        <w:left w:val="none" w:sz="0" w:space="0" w:color="auto"/>
        <w:bottom w:val="none" w:sz="0" w:space="0" w:color="auto"/>
        <w:right w:val="none" w:sz="0" w:space="0" w:color="auto"/>
      </w:divBdr>
    </w:div>
    <w:div w:id="1006905768">
      <w:bodyDiv w:val="1"/>
      <w:marLeft w:val="0"/>
      <w:marRight w:val="0"/>
      <w:marTop w:val="0"/>
      <w:marBottom w:val="0"/>
      <w:divBdr>
        <w:top w:val="none" w:sz="0" w:space="0" w:color="auto"/>
        <w:left w:val="none" w:sz="0" w:space="0" w:color="auto"/>
        <w:bottom w:val="none" w:sz="0" w:space="0" w:color="auto"/>
        <w:right w:val="none" w:sz="0" w:space="0" w:color="auto"/>
      </w:divBdr>
    </w:div>
    <w:div w:id="1007097546">
      <w:bodyDiv w:val="1"/>
      <w:marLeft w:val="0"/>
      <w:marRight w:val="0"/>
      <w:marTop w:val="0"/>
      <w:marBottom w:val="0"/>
      <w:divBdr>
        <w:top w:val="none" w:sz="0" w:space="0" w:color="auto"/>
        <w:left w:val="none" w:sz="0" w:space="0" w:color="auto"/>
        <w:bottom w:val="none" w:sz="0" w:space="0" w:color="auto"/>
        <w:right w:val="none" w:sz="0" w:space="0" w:color="auto"/>
      </w:divBdr>
    </w:div>
    <w:div w:id="1009523080">
      <w:bodyDiv w:val="1"/>
      <w:marLeft w:val="0"/>
      <w:marRight w:val="0"/>
      <w:marTop w:val="0"/>
      <w:marBottom w:val="0"/>
      <w:divBdr>
        <w:top w:val="none" w:sz="0" w:space="0" w:color="auto"/>
        <w:left w:val="none" w:sz="0" w:space="0" w:color="auto"/>
        <w:bottom w:val="none" w:sz="0" w:space="0" w:color="auto"/>
        <w:right w:val="none" w:sz="0" w:space="0" w:color="auto"/>
      </w:divBdr>
    </w:div>
    <w:div w:id="1009716392">
      <w:bodyDiv w:val="1"/>
      <w:marLeft w:val="0"/>
      <w:marRight w:val="0"/>
      <w:marTop w:val="0"/>
      <w:marBottom w:val="0"/>
      <w:divBdr>
        <w:top w:val="none" w:sz="0" w:space="0" w:color="auto"/>
        <w:left w:val="none" w:sz="0" w:space="0" w:color="auto"/>
        <w:bottom w:val="none" w:sz="0" w:space="0" w:color="auto"/>
        <w:right w:val="none" w:sz="0" w:space="0" w:color="auto"/>
      </w:divBdr>
    </w:div>
    <w:div w:id="1010371069">
      <w:bodyDiv w:val="1"/>
      <w:marLeft w:val="0"/>
      <w:marRight w:val="0"/>
      <w:marTop w:val="0"/>
      <w:marBottom w:val="0"/>
      <w:divBdr>
        <w:top w:val="none" w:sz="0" w:space="0" w:color="auto"/>
        <w:left w:val="none" w:sz="0" w:space="0" w:color="auto"/>
        <w:bottom w:val="none" w:sz="0" w:space="0" w:color="auto"/>
        <w:right w:val="none" w:sz="0" w:space="0" w:color="auto"/>
      </w:divBdr>
    </w:div>
    <w:div w:id="1013413968">
      <w:bodyDiv w:val="1"/>
      <w:marLeft w:val="0"/>
      <w:marRight w:val="0"/>
      <w:marTop w:val="0"/>
      <w:marBottom w:val="0"/>
      <w:divBdr>
        <w:top w:val="none" w:sz="0" w:space="0" w:color="auto"/>
        <w:left w:val="none" w:sz="0" w:space="0" w:color="auto"/>
        <w:bottom w:val="none" w:sz="0" w:space="0" w:color="auto"/>
        <w:right w:val="none" w:sz="0" w:space="0" w:color="auto"/>
      </w:divBdr>
    </w:div>
    <w:div w:id="1014108087">
      <w:bodyDiv w:val="1"/>
      <w:marLeft w:val="0"/>
      <w:marRight w:val="0"/>
      <w:marTop w:val="0"/>
      <w:marBottom w:val="0"/>
      <w:divBdr>
        <w:top w:val="none" w:sz="0" w:space="0" w:color="auto"/>
        <w:left w:val="none" w:sz="0" w:space="0" w:color="auto"/>
        <w:bottom w:val="none" w:sz="0" w:space="0" w:color="auto"/>
        <w:right w:val="none" w:sz="0" w:space="0" w:color="auto"/>
      </w:divBdr>
    </w:div>
    <w:div w:id="1014576178">
      <w:bodyDiv w:val="1"/>
      <w:marLeft w:val="0"/>
      <w:marRight w:val="0"/>
      <w:marTop w:val="0"/>
      <w:marBottom w:val="0"/>
      <w:divBdr>
        <w:top w:val="none" w:sz="0" w:space="0" w:color="auto"/>
        <w:left w:val="none" w:sz="0" w:space="0" w:color="auto"/>
        <w:bottom w:val="none" w:sz="0" w:space="0" w:color="auto"/>
        <w:right w:val="none" w:sz="0" w:space="0" w:color="auto"/>
      </w:divBdr>
    </w:div>
    <w:div w:id="1019238975">
      <w:bodyDiv w:val="1"/>
      <w:marLeft w:val="0"/>
      <w:marRight w:val="0"/>
      <w:marTop w:val="0"/>
      <w:marBottom w:val="0"/>
      <w:divBdr>
        <w:top w:val="none" w:sz="0" w:space="0" w:color="auto"/>
        <w:left w:val="none" w:sz="0" w:space="0" w:color="auto"/>
        <w:bottom w:val="none" w:sz="0" w:space="0" w:color="auto"/>
        <w:right w:val="none" w:sz="0" w:space="0" w:color="auto"/>
      </w:divBdr>
    </w:div>
    <w:div w:id="1023483939">
      <w:bodyDiv w:val="1"/>
      <w:marLeft w:val="0"/>
      <w:marRight w:val="0"/>
      <w:marTop w:val="0"/>
      <w:marBottom w:val="0"/>
      <w:divBdr>
        <w:top w:val="none" w:sz="0" w:space="0" w:color="auto"/>
        <w:left w:val="none" w:sz="0" w:space="0" w:color="auto"/>
        <w:bottom w:val="none" w:sz="0" w:space="0" w:color="auto"/>
        <w:right w:val="none" w:sz="0" w:space="0" w:color="auto"/>
      </w:divBdr>
    </w:div>
    <w:div w:id="1024210139">
      <w:bodyDiv w:val="1"/>
      <w:marLeft w:val="0"/>
      <w:marRight w:val="0"/>
      <w:marTop w:val="0"/>
      <w:marBottom w:val="0"/>
      <w:divBdr>
        <w:top w:val="none" w:sz="0" w:space="0" w:color="auto"/>
        <w:left w:val="none" w:sz="0" w:space="0" w:color="auto"/>
        <w:bottom w:val="none" w:sz="0" w:space="0" w:color="auto"/>
        <w:right w:val="none" w:sz="0" w:space="0" w:color="auto"/>
      </w:divBdr>
    </w:div>
    <w:div w:id="1024986159">
      <w:bodyDiv w:val="1"/>
      <w:marLeft w:val="0"/>
      <w:marRight w:val="0"/>
      <w:marTop w:val="0"/>
      <w:marBottom w:val="0"/>
      <w:divBdr>
        <w:top w:val="none" w:sz="0" w:space="0" w:color="auto"/>
        <w:left w:val="none" w:sz="0" w:space="0" w:color="auto"/>
        <w:bottom w:val="none" w:sz="0" w:space="0" w:color="auto"/>
        <w:right w:val="none" w:sz="0" w:space="0" w:color="auto"/>
      </w:divBdr>
    </w:div>
    <w:div w:id="1026521622">
      <w:bodyDiv w:val="1"/>
      <w:marLeft w:val="0"/>
      <w:marRight w:val="0"/>
      <w:marTop w:val="0"/>
      <w:marBottom w:val="0"/>
      <w:divBdr>
        <w:top w:val="none" w:sz="0" w:space="0" w:color="auto"/>
        <w:left w:val="none" w:sz="0" w:space="0" w:color="auto"/>
        <w:bottom w:val="none" w:sz="0" w:space="0" w:color="auto"/>
        <w:right w:val="none" w:sz="0" w:space="0" w:color="auto"/>
      </w:divBdr>
    </w:div>
    <w:div w:id="1027366269">
      <w:bodyDiv w:val="1"/>
      <w:marLeft w:val="0"/>
      <w:marRight w:val="0"/>
      <w:marTop w:val="0"/>
      <w:marBottom w:val="0"/>
      <w:divBdr>
        <w:top w:val="none" w:sz="0" w:space="0" w:color="auto"/>
        <w:left w:val="none" w:sz="0" w:space="0" w:color="auto"/>
        <w:bottom w:val="none" w:sz="0" w:space="0" w:color="auto"/>
        <w:right w:val="none" w:sz="0" w:space="0" w:color="auto"/>
      </w:divBdr>
    </w:div>
    <w:div w:id="1027754672">
      <w:bodyDiv w:val="1"/>
      <w:marLeft w:val="0"/>
      <w:marRight w:val="0"/>
      <w:marTop w:val="0"/>
      <w:marBottom w:val="0"/>
      <w:divBdr>
        <w:top w:val="none" w:sz="0" w:space="0" w:color="auto"/>
        <w:left w:val="none" w:sz="0" w:space="0" w:color="auto"/>
        <w:bottom w:val="none" w:sz="0" w:space="0" w:color="auto"/>
        <w:right w:val="none" w:sz="0" w:space="0" w:color="auto"/>
      </w:divBdr>
      <w:divsChild>
        <w:div w:id="1766804730">
          <w:marLeft w:val="0"/>
          <w:marRight w:val="0"/>
          <w:marTop w:val="0"/>
          <w:marBottom w:val="200"/>
          <w:divBdr>
            <w:top w:val="none" w:sz="0" w:space="0" w:color="auto"/>
            <w:left w:val="none" w:sz="0" w:space="0" w:color="auto"/>
            <w:bottom w:val="none" w:sz="0" w:space="0" w:color="auto"/>
            <w:right w:val="none" w:sz="0" w:space="0" w:color="auto"/>
          </w:divBdr>
        </w:div>
      </w:divsChild>
    </w:div>
    <w:div w:id="1030573948">
      <w:bodyDiv w:val="1"/>
      <w:marLeft w:val="0"/>
      <w:marRight w:val="0"/>
      <w:marTop w:val="0"/>
      <w:marBottom w:val="0"/>
      <w:divBdr>
        <w:top w:val="none" w:sz="0" w:space="0" w:color="auto"/>
        <w:left w:val="none" w:sz="0" w:space="0" w:color="auto"/>
        <w:bottom w:val="none" w:sz="0" w:space="0" w:color="auto"/>
        <w:right w:val="none" w:sz="0" w:space="0" w:color="auto"/>
      </w:divBdr>
    </w:div>
    <w:div w:id="1030762526">
      <w:bodyDiv w:val="1"/>
      <w:marLeft w:val="0"/>
      <w:marRight w:val="0"/>
      <w:marTop w:val="0"/>
      <w:marBottom w:val="0"/>
      <w:divBdr>
        <w:top w:val="none" w:sz="0" w:space="0" w:color="auto"/>
        <w:left w:val="none" w:sz="0" w:space="0" w:color="auto"/>
        <w:bottom w:val="none" w:sz="0" w:space="0" w:color="auto"/>
        <w:right w:val="none" w:sz="0" w:space="0" w:color="auto"/>
      </w:divBdr>
    </w:div>
    <w:div w:id="1030840666">
      <w:bodyDiv w:val="1"/>
      <w:marLeft w:val="0"/>
      <w:marRight w:val="0"/>
      <w:marTop w:val="0"/>
      <w:marBottom w:val="0"/>
      <w:divBdr>
        <w:top w:val="none" w:sz="0" w:space="0" w:color="auto"/>
        <w:left w:val="none" w:sz="0" w:space="0" w:color="auto"/>
        <w:bottom w:val="none" w:sz="0" w:space="0" w:color="auto"/>
        <w:right w:val="none" w:sz="0" w:space="0" w:color="auto"/>
      </w:divBdr>
    </w:div>
    <w:div w:id="1033968205">
      <w:bodyDiv w:val="1"/>
      <w:marLeft w:val="0"/>
      <w:marRight w:val="0"/>
      <w:marTop w:val="0"/>
      <w:marBottom w:val="0"/>
      <w:divBdr>
        <w:top w:val="none" w:sz="0" w:space="0" w:color="auto"/>
        <w:left w:val="none" w:sz="0" w:space="0" w:color="auto"/>
        <w:bottom w:val="none" w:sz="0" w:space="0" w:color="auto"/>
        <w:right w:val="none" w:sz="0" w:space="0" w:color="auto"/>
      </w:divBdr>
    </w:div>
    <w:div w:id="1034233348">
      <w:bodyDiv w:val="1"/>
      <w:marLeft w:val="0"/>
      <w:marRight w:val="0"/>
      <w:marTop w:val="0"/>
      <w:marBottom w:val="0"/>
      <w:divBdr>
        <w:top w:val="none" w:sz="0" w:space="0" w:color="auto"/>
        <w:left w:val="none" w:sz="0" w:space="0" w:color="auto"/>
        <w:bottom w:val="none" w:sz="0" w:space="0" w:color="auto"/>
        <w:right w:val="none" w:sz="0" w:space="0" w:color="auto"/>
      </w:divBdr>
    </w:div>
    <w:div w:id="1036352529">
      <w:bodyDiv w:val="1"/>
      <w:marLeft w:val="0"/>
      <w:marRight w:val="0"/>
      <w:marTop w:val="0"/>
      <w:marBottom w:val="0"/>
      <w:divBdr>
        <w:top w:val="none" w:sz="0" w:space="0" w:color="auto"/>
        <w:left w:val="none" w:sz="0" w:space="0" w:color="auto"/>
        <w:bottom w:val="none" w:sz="0" w:space="0" w:color="auto"/>
        <w:right w:val="none" w:sz="0" w:space="0" w:color="auto"/>
      </w:divBdr>
    </w:div>
    <w:div w:id="1037198027">
      <w:bodyDiv w:val="1"/>
      <w:marLeft w:val="0"/>
      <w:marRight w:val="0"/>
      <w:marTop w:val="0"/>
      <w:marBottom w:val="0"/>
      <w:divBdr>
        <w:top w:val="none" w:sz="0" w:space="0" w:color="auto"/>
        <w:left w:val="none" w:sz="0" w:space="0" w:color="auto"/>
        <w:bottom w:val="none" w:sz="0" w:space="0" w:color="auto"/>
        <w:right w:val="none" w:sz="0" w:space="0" w:color="auto"/>
      </w:divBdr>
    </w:div>
    <w:div w:id="1037925491">
      <w:bodyDiv w:val="1"/>
      <w:marLeft w:val="0"/>
      <w:marRight w:val="0"/>
      <w:marTop w:val="0"/>
      <w:marBottom w:val="0"/>
      <w:divBdr>
        <w:top w:val="none" w:sz="0" w:space="0" w:color="auto"/>
        <w:left w:val="none" w:sz="0" w:space="0" w:color="auto"/>
        <w:bottom w:val="none" w:sz="0" w:space="0" w:color="auto"/>
        <w:right w:val="none" w:sz="0" w:space="0" w:color="auto"/>
      </w:divBdr>
    </w:div>
    <w:div w:id="1038816237">
      <w:bodyDiv w:val="1"/>
      <w:marLeft w:val="0"/>
      <w:marRight w:val="0"/>
      <w:marTop w:val="0"/>
      <w:marBottom w:val="0"/>
      <w:divBdr>
        <w:top w:val="none" w:sz="0" w:space="0" w:color="auto"/>
        <w:left w:val="none" w:sz="0" w:space="0" w:color="auto"/>
        <w:bottom w:val="none" w:sz="0" w:space="0" w:color="auto"/>
        <w:right w:val="none" w:sz="0" w:space="0" w:color="auto"/>
      </w:divBdr>
    </w:div>
    <w:div w:id="1039159186">
      <w:bodyDiv w:val="1"/>
      <w:marLeft w:val="0"/>
      <w:marRight w:val="0"/>
      <w:marTop w:val="0"/>
      <w:marBottom w:val="0"/>
      <w:divBdr>
        <w:top w:val="none" w:sz="0" w:space="0" w:color="auto"/>
        <w:left w:val="none" w:sz="0" w:space="0" w:color="auto"/>
        <w:bottom w:val="none" w:sz="0" w:space="0" w:color="auto"/>
        <w:right w:val="none" w:sz="0" w:space="0" w:color="auto"/>
      </w:divBdr>
    </w:div>
    <w:div w:id="1039476525">
      <w:bodyDiv w:val="1"/>
      <w:marLeft w:val="0"/>
      <w:marRight w:val="0"/>
      <w:marTop w:val="0"/>
      <w:marBottom w:val="0"/>
      <w:divBdr>
        <w:top w:val="none" w:sz="0" w:space="0" w:color="auto"/>
        <w:left w:val="none" w:sz="0" w:space="0" w:color="auto"/>
        <w:bottom w:val="none" w:sz="0" w:space="0" w:color="auto"/>
        <w:right w:val="none" w:sz="0" w:space="0" w:color="auto"/>
      </w:divBdr>
    </w:div>
    <w:div w:id="1043360522">
      <w:bodyDiv w:val="1"/>
      <w:marLeft w:val="0"/>
      <w:marRight w:val="0"/>
      <w:marTop w:val="0"/>
      <w:marBottom w:val="0"/>
      <w:divBdr>
        <w:top w:val="none" w:sz="0" w:space="0" w:color="auto"/>
        <w:left w:val="none" w:sz="0" w:space="0" w:color="auto"/>
        <w:bottom w:val="none" w:sz="0" w:space="0" w:color="auto"/>
        <w:right w:val="none" w:sz="0" w:space="0" w:color="auto"/>
      </w:divBdr>
    </w:div>
    <w:div w:id="1043867368">
      <w:bodyDiv w:val="1"/>
      <w:marLeft w:val="0"/>
      <w:marRight w:val="0"/>
      <w:marTop w:val="0"/>
      <w:marBottom w:val="0"/>
      <w:divBdr>
        <w:top w:val="none" w:sz="0" w:space="0" w:color="auto"/>
        <w:left w:val="none" w:sz="0" w:space="0" w:color="auto"/>
        <w:bottom w:val="none" w:sz="0" w:space="0" w:color="auto"/>
        <w:right w:val="none" w:sz="0" w:space="0" w:color="auto"/>
      </w:divBdr>
    </w:div>
    <w:div w:id="1044527960">
      <w:bodyDiv w:val="1"/>
      <w:marLeft w:val="0"/>
      <w:marRight w:val="0"/>
      <w:marTop w:val="0"/>
      <w:marBottom w:val="0"/>
      <w:divBdr>
        <w:top w:val="none" w:sz="0" w:space="0" w:color="auto"/>
        <w:left w:val="none" w:sz="0" w:space="0" w:color="auto"/>
        <w:bottom w:val="none" w:sz="0" w:space="0" w:color="auto"/>
        <w:right w:val="none" w:sz="0" w:space="0" w:color="auto"/>
      </w:divBdr>
    </w:div>
    <w:div w:id="1045369715">
      <w:bodyDiv w:val="1"/>
      <w:marLeft w:val="0"/>
      <w:marRight w:val="0"/>
      <w:marTop w:val="0"/>
      <w:marBottom w:val="0"/>
      <w:divBdr>
        <w:top w:val="none" w:sz="0" w:space="0" w:color="auto"/>
        <w:left w:val="none" w:sz="0" w:space="0" w:color="auto"/>
        <w:bottom w:val="none" w:sz="0" w:space="0" w:color="auto"/>
        <w:right w:val="none" w:sz="0" w:space="0" w:color="auto"/>
      </w:divBdr>
    </w:div>
    <w:div w:id="1047222821">
      <w:bodyDiv w:val="1"/>
      <w:marLeft w:val="0"/>
      <w:marRight w:val="0"/>
      <w:marTop w:val="0"/>
      <w:marBottom w:val="0"/>
      <w:divBdr>
        <w:top w:val="none" w:sz="0" w:space="0" w:color="auto"/>
        <w:left w:val="none" w:sz="0" w:space="0" w:color="auto"/>
        <w:bottom w:val="none" w:sz="0" w:space="0" w:color="auto"/>
        <w:right w:val="none" w:sz="0" w:space="0" w:color="auto"/>
      </w:divBdr>
    </w:div>
    <w:div w:id="1049646088">
      <w:bodyDiv w:val="1"/>
      <w:marLeft w:val="0"/>
      <w:marRight w:val="0"/>
      <w:marTop w:val="0"/>
      <w:marBottom w:val="0"/>
      <w:divBdr>
        <w:top w:val="none" w:sz="0" w:space="0" w:color="auto"/>
        <w:left w:val="none" w:sz="0" w:space="0" w:color="auto"/>
        <w:bottom w:val="none" w:sz="0" w:space="0" w:color="auto"/>
        <w:right w:val="none" w:sz="0" w:space="0" w:color="auto"/>
      </w:divBdr>
    </w:div>
    <w:div w:id="1049647930">
      <w:bodyDiv w:val="1"/>
      <w:marLeft w:val="0"/>
      <w:marRight w:val="0"/>
      <w:marTop w:val="0"/>
      <w:marBottom w:val="0"/>
      <w:divBdr>
        <w:top w:val="none" w:sz="0" w:space="0" w:color="auto"/>
        <w:left w:val="none" w:sz="0" w:space="0" w:color="auto"/>
        <w:bottom w:val="none" w:sz="0" w:space="0" w:color="auto"/>
        <w:right w:val="none" w:sz="0" w:space="0" w:color="auto"/>
      </w:divBdr>
    </w:div>
    <w:div w:id="1051996672">
      <w:bodyDiv w:val="1"/>
      <w:marLeft w:val="0"/>
      <w:marRight w:val="0"/>
      <w:marTop w:val="0"/>
      <w:marBottom w:val="0"/>
      <w:divBdr>
        <w:top w:val="none" w:sz="0" w:space="0" w:color="auto"/>
        <w:left w:val="none" w:sz="0" w:space="0" w:color="auto"/>
        <w:bottom w:val="none" w:sz="0" w:space="0" w:color="auto"/>
        <w:right w:val="none" w:sz="0" w:space="0" w:color="auto"/>
      </w:divBdr>
    </w:div>
    <w:div w:id="1054936679">
      <w:bodyDiv w:val="1"/>
      <w:marLeft w:val="0"/>
      <w:marRight w:val="0"/>
      <w:marTop w:val="0"/>
      <w:marBottom w:val="0"/>
      <w:divBdr>
        <w:top w:val="none" w:sz="0" w:space="0" w:color="auto"/>
        <w:left w:val="none" w:sz="0" w:space="0" w:color="auto"/>
        <w:bottom w:val="none" w:sz="0" w:space="0" w:color="auto"/>
        <w:right w:val="none" w:sz="0" w:space="0" w:color="auto"/>
      </w:divBdr>
    </w:div>
    <w:div w:id="1056050929">
      <w:bodyDiv w:val="1"/>
      <w:marLeft w:val="0"/>
      <w:marRight w:val="0"/>
      <w:marTop w:val="0"/>
      <w:marBottom w:val="0"/>
      <w:divBdr>
        <w:top w:val="none" w:sz="0" w:space="0" w:color="auto"/>
        <w:left w:val="none" w:sz="0" w:space="0" w:color="auto"/>
        <w:bottom w:val="none" w:sz="0" w:space="0" w:color="auto"/>
        <w:right w:val="none" w:sz="0" w:space="0" w:color="auto"/>
      </w:divBdr>
    </w:div>
    <w:div w:id="1059136133">
      <w:bodyDiv w:val="1"/>
      <w:marLeft w:val="0"/>
      <w:marRight w:val="0"/>
      <w:marTop w:val="0"/>
      <w:marBottom w:val="0"/>
      <w:divBdr>
        <w:top w:val="none" w:sz="0" w:space="0" w:color="auto"/>
        <w:left w:val="none" w:sz="0" w:space="0" w:color="auto"/>
        <w:bottom w:val="none" w:sz="0" w:space="0" w:color="auto"/>
        <w:right w:val="none" w:sz="0" w:space="0" w:color="auto"/>
      </w:divBdr>
    </w:div>
    <w:div w:id="1062605809">
      <w:bodyDiv w:val="1"/>
      <w:marLeft w:val="0"/>
      <w:marRight w:val="0"/>
      <w:marTop w:val="0"/>
      <w:marBottom w:val="0"/>
      <w:divBdr>
        <w:top w:val="none" w:sz="0" w:space="0" w:color="auto"/>
        <w:left w:val="none" w:sz="0" w:space="0" w:color="auto"/>
        <w:bottom w:val="none" w:sz="0" w:space="0" w:color="auto"/>
        <w:right w:val="none" w:sz="0" w:space="0" w:color="auto"/>
      </w:divBdr>
    </w:div>
    <w:div w:id="1069186981">
      <w:bodyDiv w:val="1"/>
      <w:marLeft w:val="0"/>
      <w:marRight w:val="0"/>
      <w:marTop w:val="0"/>
      <w:marBottom w:val="0"/>
      <w:divBdr>
        <w:top w:val="none" w:sz="0" w:space="0" w:color="auto"/>
        <w:left w:val="none" w:sz="0" w:space="0" w:color="auto"/>
        <w:bottom w:val="none" w:sz="0" w:space="0" w:color="auto"/>
        <w:right w:val="none" w:sz="0" w:space="0" w:color="auto"/>
      </w:divBdr>
    </w:div>
    <w:div w:id="1072047975">
      <w:bodyDiv w:val="1"/>
      <w:marLeft w:val="0"/>
      <w:marRight w:val="0"/>
      <w:marTop w:val="0"/>
      <w:marBottom w:val="0"/>
      <w:divBdr>
        <w:top w:val="none" w:sz="0" w:space="0" w:color="auto"/>
        <w:left w:val="none" w:sz="0" w:space="0" w:color="auto"/>
        <w:bottom w:val="none" w:sz="0" w:space="0" w:color="auto"/>
        <w:right w:val="none" w:sz="0" w:space="0" w:color="auto"/>
      </w:divBdr>
    </w:div>
    <w:div w:id="1072240487">
      <w:bodyDiv w:val="1"/>
      <w:marLeft w:val="0"/>
      <w:marRight w:val="0"/>
      <w:marTop w:val="0"/>
      <w:marBottom w:val="0"/>
      <w:divBdr>
        <w:top w:val="none" w:sz="0" w:space="0" w:color="auto"/>
        <w:left w:val="none" w:sz="0" w:space="0" w:color="auto"/>
        <w:bottom w:val="none" w:sz="0" w:space="0" w:color="auto"/>
        <w:right w:val="none" w:sz="0" w:space="0" w:color="auto"/>
      </w:divBdr>
    </w:div>
    <w:div w:id="1072778970">
      <w:bodyDiv w:val="1"/>
      <w:marLeft w:val="0"/>
      <w:marRight w:val="0"/>
      <w:marTop w:val="0"/>
      <w:marBottom w:val="0"/>
      <w:divBdr>
        <w:top w:val="none" w:sz="0" w:space="0" w:color="auto"/>
        <w:left w:val="none" w:sz="0" w:space="0" w:color="auto"/>
        <w:bottom w:val="none" w:sz="0" w:space="0" w:color="auto"/>
        <w:right w:val="none" w:sz="0" w:space="0" w:color="auto"/>
      </w:divBdr>
    </w:div>
    <w:div w:id="1073431798">
      <w:bodyDiv w:val="1"/>
      <w:marLeft w:val="0"/>
      <w:marRight w:val="0"/>
      <w:marTop w:val="0"/>
      <w:marBottom w:val="0"/>
      <w:divBdr>
        <w:top w:val="none" w:sz="0" w:space="0" w:color="auto"/>
        <w:left w:val="none" w:sz="0" w:space="0" w:color="auto"/>
        <w:bottom w:val="none" w:sz="0" w:space="0" w:color="auto"/>
        <w:right w:val="none" w:sz="0" w:space="0" w:color="auto"/>
      </w:divBdr>
    </w:div>
    <w:div w:id="1075009161">
      <w:bodyDiv w:val="1"/>
      <w:marLeft w:val="0"/>
      <w:marRight w:val="0"/>
      <w:marTop w:val="0"/>
      <w:marBottom w:val="0"/>
      <w:divBdr>
        <w:top w:val="none" w:sz="0" w:space="0" w:color="auto"/>
        <w:left w:val="none" w:sz="0" w:space="0" w:color="auto"/>
        <w:bottom w:val="none" w:sz="0" w:space="0" w:color="auto"/>
        <w:right w:val="none" w:sz="0" w:space="0" w:color="auto"/>
      </w:divBdr>
    </w:div>
    <w:div w:id="1077051280">
      <w:bodyDiv w:val="1"/>
      <w:marLeft w:val="0"/>
      <w:marRight w:val="0"/>
      <w:marTop w:val="0"/>
      <w:marBottom w:val="0"/>
      <w:divBdr>
        <w:top w:val="none" w:sz="0" w:space="0" w:color="auto"/>
        <w:left w:val="none" w:sz="0" w:space="0" w:color="auto"/>
        <w:bottom w:val="none" w:sz="0" w:space="0" w:color="auto"/>
        <w:right w:val="none" w:sz="0" w:space="0" w:color="auto"/>
      </w:divBdr>
    </w:div>
    <w:div w:id="1077552311">
      <w:bodyDiv w:val="1"/>
      <w:marLeft w:val="0"/>
      <w:marRight w:val="0"/>
      <w:marTop w:val="0"/>
      <w:marBottom w:val="0"/>
      <w:divBdr>
        <w:top w:val="none" w:sz="0" w:space="0" w:color="auto"/>
        <w:left w:val="none" w:sz="0" w:space="0" w:color="auto"/>
        <w:bottom w:val="none" w:sz="0" w:space="0" w:color="auto"/>
        <w:right w:val="none" w:sz="0" w:space="0" w:color="auto"/>
      </w:divBdr>
    </w:div>
    <w:div w:id="1082871233">
      <w:bodyDiv w:val="1"/>
      <w:marLeft w:val="0"/>
      <w:marRight w:val="0"/>
      <w:marTop w:val="0"/>
      <w:marBottom w:val="0"/>
      <w:divBdr>
        <w:top w:val="none" w:sz="0" w:space="0" w:color="auto"/>
        <w:left w:val="none" w:sz="0" w:space="0" w:color="auto"/>
        <w:bottom w:val="none" w:sz="0" w:space="0" w:color="auto"/>
        <w:right w:val="none" w:sz="0" w:space="0" w:color="auto"/>
      </w:divBdr>
    </w:div>
    <w:div w:id="1086073621">
      <w:bodyDiv w:val="1"/>
      <w:marLeft w:val="0"/>
      <w:marRight w:val="0"/>
      <w:marTop w:val="0"/>
      <w:marBottom w:val="0"/>
      <w:divBdr>
        <w:top w:val="none" w:sz="0" w:space="0" w:color="auto"/>
        <w:left w:val="none" w:sz="0" w:space="0" w:color="auto"/>
        <w:bottom w:val="none" w:sz="0" w:space="0" w:color="auto"/>
        <w:right w:val="none" w:sz="0" w:space="0" w:color="auto"/>
      </w:divBdr>
    </w:div>
    <w:div w:id="1086731160">
      <w:bodyDiv w:val="1"/>
      <w:marLeft w:val="0"/>
      <w:marRight w:val="0"/>
      <w:marTop w:val="0"/>
      <w:marBottom w:val="0"/>
      <w:divBdr>
        <w:top w:val="none" w:sz="0" w:space="0" w:color="auto"/>
        <w:left w:val="none" w:sz="0" w:space="0" w:color="auto"/>
        <w:bottom w:val="none" w:sz="0" w:space="0" w:color="auto"/>
        <w:right w:val="none" w:sz="0" w:space="0" w:color="auto"/>
      </w:divBdr>
    </w:div>
    <w:div w:id="1087964111">
      <w:bodyDiv w:val="1"/>
      <w:marLeft w:val="0"/>
      <w:marRight w:val="0"/>
      <w:marTop w:val="0"/>
      <w:marBottom w:val="0"/>
      <w:divBdr>
        <w:top w:val="none" w:sz="0" w:space="0" w:color="auto"/>
        <w:left w:val="none" w:sz="0" w:space="0" w:color="auto"/>
        <w:bottom w:val="none" w:sz="0" w:space="0" w:color="auto"/>
        <w:right w:val="none" w:sz="0" w:space="0" w:color="auto"/>
      </w:divBdr>
    </w:div>
    <w:div w:id="1088117570">
      <w:bodyDiv w:val="1"/>
      <w:marLeft w:val="0"/>
      <w:marRight w:val="0"/>
      <w:marTop w:val="0"/>
      <w:marBottom w:val="0"/>
      <w:divBdr>
        <w:top w:val="none" w:sz="0" w:space="0" w:color="auto"/>
        <w:left w:val="none" w:sz="0" w:space="0" w:color="auto"/>
        <w:bottom w:val="none" w:sz="0" w:space="0" w:color="auto"/>
        <w:right w:val="none" w:sz="0" w:space="0" w:color="auto"/>
      </w:divBdr>
    </w:div>
    <w:div w:id="1090737951">
      <w:bodyDiv w:val="1"/>
      <w:marLeft w:val="0"/>
      <w:marRight w:val="0"/>
      <w:marTop w:val="0"/>
      <w:marBottom w:val="0"/>
      <w:divBdr>
        <w:top w:val="none" w:sz="0" w:space="0" w:color="auto"/>
        <w:left w:val="none" w:sz="0" w:space="0" w:color="auto"/>
        <w:bottom w:val="none" w:sz="0" w:space="0" w:color="auto"/>
        <w:right w:val="none" w:sz="0" w:space="0" w:color="auto"/>
      </w:divBdr>
    </w:div>
    <w:div w:id="1091007115">
      <w:bodyDiv w:val="1"/>
      <w:marLeft w:val="0"/>
      <w:marRight w:val="0"/>
      <w:marTop w:val="0"/>
      <w:marBottom w:val="0"/>
      <w:divBdr>
        <w:top w:val="none" w:sz="0" w:space="0" w:color="auto"/>
        <w:left w:val="none" w:sz="0" w:space="0" w:color="auto"/>
        <w:bottom w:val="none" w:sz="0" w:space="0" w:color="auto"/>
        <w:right w:val="none" w:sz="0" w:space="0" w:color="auto"/>
      </w:divBdr>
    </w:div>
    <w:div w:id="1091195292">
      <w:bodyDiv w:val="1"/>
      <w:marLeft w:val="0"/>
      <w:marRight w:val="0"/>
      <w:marTop w:val="0"/>
      <w:marBottom w:val="0"/>
      <w:divBdr>
        <w:top w:val="none" w:sz="0" w:space="0" w:color="auto"/>
        <w:left w:val="none" w:sz="0" w:space="0" w:color="auto"/>
        <w:bottom w:val="none" w:sz="0" w:space="0" w:color="auto"/>
        <w:right w:val="none" w:sz="0" w:space="0" w:color="auto"/>
      </w:divBdr>
    </w:div>
    <w:div w:id="1093092847">
      <w:bodyDiv w:val="1"/>
      <w:marLeft w:val="0"/>
      <w:marRight w:val="0"/>
      <w:marTop w:val="0"/>
      <w:marBottom w:val="0"/>
      <w:divBdr>
        <w:top w:val="none" w:sz="0" w:space="0" w:color="auto"/>
        <w:left w:val="none" w:sz="0" w:space="0" w:color="auto"/>
        <w:bottom w:val="none" w:sz="0" w:space="0" w:color="auto"/>
        <w:right w:val="none" w:sz="0" w:space="0" w:color="auto"/>
      </w:divBdr>
    </w:div>
    <w:div w:id="1093665532">
      <w:bodyDiv w:val="1"/>
      <w:marLeft w:val="0"/>
      <w:marRight w:val="0"/>
      <w:marTop w:val="0"/>
      <w:marBottom w:val="0"/>
      <w:divBdr>
        <w:top w:val="none" w:sz="0" w:space="0" w:color="auto"/>
        <w:left w:val="none" w:sz="0" w:space="0" w:color="auto"/>
        <w:bottom w:val="none" w:sz="0" w:space="0" w:color="auto"/>
        <w:right w:val="none" w:sz="0" w:space="0" w:color="auto"/>
      </w:divBdr>
    </w:div>
    <w:div w:id="1094548538">
      <w:bodyDiv w:val="1"/>
      <w:marLeft w:val="0"/>
      <w:marRight w:val="0"/>
      <w:marTop w:val="0"/>
      <w:marBottom w:val="0"/>
      <w:divBdr>
        <w:top w:val="none" w:sz="0" w:space="0" w:color="auto"/>
        <w:left w:val="none" w:sz="0" w:space="0" w:color="auto"/>
        <w:bottom w:val="none" w:sz="0" w:space="0" w:color="auto"/>
        <w:right w:val="none" w:sz="0" w:space="0" w:color="auto"/>
      </w:divBdr>
    </w:div>
    <w:div w:id="1094983797">
      <w:bodyDiv w:val="1"/>
      <w:marLeft w:val="0"/>
      <w:marRight w:val="0"/>
      <w:marTop w:val="0"/>
      <w:marBottom w:val="0"/>
      <w:divBdr>
        <w:top w:val="none" w:sz="0" w:space="0" w:color="auto"/>
        <w:left w:val="none" w:sz="0" w:space="0" w:color="auto"/>
        <w:bottom w:val="none" w:sz="0" w:space="0" w:color="auto"/>
        <w:right w:val="none" w:sz="0" w:space="0" w:color="auto"/>
      </w:divBdr>
    </w:div>
    <w:div w:id="1097021430">
      <w:bodyDiv w:val="1"/>
      <w:marLeft w:val="0"/>
      <w:marRight w:val="0"/>
      <w:marTop w:val="0"/>
      <w:marBottom w:val="0"/>
      <w:divBdr>
        <w:top w:val="none" w:sz="0" w:space="0" w:color="auto"/>
        <w:left w:val="none" w:sz="0" w:space="0" w:color="auto"/>
        <w:bottom w:val="none" w:sz="0" w:space="0" w:color="auto"/>
        <w:right w:val="none" w:sz="0" w:space="0" w:color="auto"/>
      </w:divBdr>
    </w:div>
    <w:div w:id="1097486027">
      <w:bodyDiv w:val="1"/>
      <w:marLeft w:val="0"/>
      <w:marRight w:val="0"/>
      <w:marTop w:val="0"/>
      <w:marBottom w:val="0"/>
      <w:divBdr>
        <w:top w:val="none" w:sz="0" w:space="0" w:color="auto"/>
        <w:left w:val="none" w:sz="0" w:space="0" w:color="auto"/>
        <w:bottom w:val="none" w:sz="0" w:space="0" w:color="auto"/>
        <w:right w:val="none" w:sz="0" w:space="0" w:color="auto"/>
      </w:divBdr>
    </w:div>
    <w:div w:id="1098713061">
      <w:bodyDiv w:val="1"/>
      <w:marLeft w:val="0"/>
      <w:marRight w:val="0"/>
      <w:marTop w:val="0"/>
      <w:marBottom w:val="0"/>
      <w:divBdr>
        <w:top w:val="none" w:sz="0" w:space="0" w:color="auto"/>
        <w:left w:val="none" w:sz="0" w:space="0" w:color="auto"/>
        <w:bottom w:val="none" w:sz="0" w:space="0" w:color="auto"/>
        <w:right w:val="none" w:sz="0" w:space="0" w:color="auto"/>
      </w:divBdr>
    </w:div>
    <w:div w:id="1099638775">
      <w:bodyDiv w:val="1"/>
      <w:marLeft w:val="0"/>
      <w:marRight w:val="0"/>
      <w:marTop w:val="0"/>
      <w:marBottom w:val="0"/>
      <w:divBdr>
        <w:top w:val="none" w:sz="0" w:space="0" w:color="auto"/>
        <w:left w:val="none" w:sz="0" w:space="0" w:color="auto"/>
        <w:bottom w:val="none" w:sz="0" w:space="0" w:color="auto"/>
        <w:right w:val="none" w:sz="0" w:space="0" w:color="auto"/>
      </w:divBdr>
    </w:div>
    <w:div w:id="1099761775">
      <w:bodyDiv w:val="1"/>
      <w:marLeft w:val="0"/>
      <w:marRight w:val="0"/>
      <w:marTop w:val="0"/>
      <w:marBottom w:val="0"/>
      <w:divBdr>
        <w:top w:val="none" w:sz="0" w:space="0" w:color="auto"/>
        <w:left w:val="none" w:sz="0" w:space="0" w:color="auto"/>
        <w:bottom w:val="none" w:sz="0" w:space="0" w:color="auto"/>
        <w:right w:val="none" w:sz="0" w:space="0" w:color="auto"/>
      </w:divBdr>
    </w:div>
    <w:div w:id="1099906625">
      <w:bodyDiv w:val="1"/>
      <w:marLeft w:val="0"/>
      <w:marRight w:val="0"/>
      <w:marTop w:val="0"/>
      <w:marBottom w:val="0"/>
      <w:divBdr>
        <w:top w:val="none" w:sz="0" w:space="0" w:color="auto"/>
        <w:left w:val="none" w:sz="0" w:space="0" w:color="auto"/>
        <w:bottom w:val="none" w:sz="0" w:space="0" w:color="auto"/>
        <w:right w:val="none" w:sz="0" w:space="0" w:color="auto"/>
      </w:divBdr>
    </w:div>
    <w:div w:id="1102338368">
      <w:bodyDiv w:val="1"/>
      <w:marLeft w:val="0"/>
      <w:marRight w:val="0"/>
      <w:marTop w:val="0"/>
      <w:marBottom w:val="0"/>
      <w:divBdr>
        <w:top w:val="none" w:sz="0" w:space="0" w:color="auto"/>
        <w:left w:val="none" w:sz="0" w:space="0" w:color="auto"/>
        <w:bottom w:val="none" w:sz="0" w:space="0" w:color="auto"/>
        <w:right w:val="none" w:sz="0" w:space="0" w:color="auto"/>
      </w:divBdr>
    </w:div>
    <w:div w:id="1102991277">
      <w:bodyDiv w:val="1"/>
      <w:marLeft w:val="0"/>
      <w:marRight w:val="0"/>
      <w:marTop w:val="0"/>
      <w:marBottom w:val="0"/>
      <w:divBdr>
        <w:top w:val="none" w:sz="0" w:space="0" w:color="auto"/>
        <w:left w:val="none" w:sz="0" w:space="0" w:color="auto"/>
        <w:bottom w:val="none" w:sz="0" w:space="0" w:color="auto"/>
        <w:right w:val="none" w:sz="0" w:space="0" w:color="auto"/>
      </w:divBdr>
    </w:div>
    <w:div w:id="1105157068">
      <w:bodyDiv w:val="1"/>
      <w:marLeft w:val="0"/>
      <w:marRight w:val="0"/>
      <w:marTop w:val="0"/>
      <w:marBottom w:val="0"/>
      <w:divBdr>
        <w:top w:val="none" w:sz="0" w:space="0" w:color="auto"/>
        <w:left w:val="none" w:sz="0" w:space="0" w:color="auto"/>
        <w:bottom w:val="none" w:sz="0" w:space="0" w:color="auto"/>
        <w:right w:val="none" w:sz="0" w:space="0" w:color="auto"/>
      </w:divBdr>
    </w:div>
    <w:div w:id="1105688112">
      <w:bodyDiv w:val="1"/>
      <w:marLeft w:val="0"/>
      <w:marRight w:val="0"/>
      <w:marTop w:val="0"/>
      <w:marBottom w:val="0"/>
      <w:divBdr>
        <w:top w:val="none" w:sz="0" w:space="0" w:color="auto"/>
        <w:left w:val="none" w:sz="0" w:space="0" w:color="auto"/>
        <w:bottom w:val="none" w:sz="0" w:space="0" w:color="auto"/>
        <w:right w:val="none" w:sz="0" w:space="0" w:color="auto"/>
      </w:divBdr>
    </w:div>
    <w:div w:id="1109088679">
      <w:bodyDiv w:val="1"/>
      <w:marLeft w:val="0"/>
      <w:marRight w:val="0"/>
      <w:marTop w:val="0"/>
      <w:marBottom w:val="0"/>
      <w:divBdr>
        <w:top w:val="none" w:sz="0" w:space="0" w:color="auto"/>
        <w:left w:val="none" w:sz="0" w:space="0" w:color="auto"/>
        <w:bottom w:val="none" w:sz="0" w:space="0" w:color="auto"/>
        <w:right w:val="none" w:sz="0" w:space="0" w:color="auto"/>
      </w:divBdr>
    </w:div>
    <w:div w:id="1110928912">
      <w:bodyDiv w:val="1"/>
      <w:marLeft w:val="0"/>
      <w:marRight w:val="0"/>
      <w:marTop w:val="0"/>
      <w:marBottom w:val="0"/>
      <w:divBdr>
        <w:top w:val="none" w:sz="0" w:space="0" w:color="auto"/>
        <w:left w:val="none" w:sz="0" w:space="0" w:color="auto"/>
        <w:bottom w:val="none" w:sz="0" w:space="0" w:color="auto"/>
        <w:right w:val="none" w:sz="0" w:space="0" w:color="auto"/>
      </w:divBdr>
    </w:div>
    <w:div w:id="1115248485">
      <w:bodyDiv w:val="1"/>
      <w:marLeft w:val="0"/>
      <w:marRight w:val="0"/>
      <w:marTop w:val="0"/>
      <w:marBottom w:val="0"/>
      <w:divBdr>
        <w:top w:val="none" w:sz="0" w:space="0" w:color="auto"/>
        <w:left w:val="none" w:sz="0" w:space="0" w:color="auto"/>
        <w:bottom w:val="none" w:sz="0" w:space="0" w:color="auto"/>
        <w:right w:val="none" w:sz="0" w:space="0" w:color="auto"/>
      </w:divBdr>
    </w:div>
    <w:div w:id="1115488811">
      <w:bodyDiv w:val="1"/>
      <w:marLeft w:val="0"/>
      <w:marRight w:val="0"/>
      <w:marTop w:val="0"/>
      <w:marBottom w:val="0"/>
      <w:divBdr>
        <w:top w:val="none" w:sz="0" w:space="0" w:color="auto"/>
        <w:left w:val="none" w:sz="0" w:space="0" w:color="auto"/>
        <w:bottom w:val="none" w:sz="0" w:space="0" w:color="auto"/>
        <w:right w:val="none" w:sz="0" w:space="0" w:color="auto"/>
      </w:divBdr>
    </w:div>
    <w:div w:id="1117023703">
      <w:bodyDiv w:val="1"/>
      <w:marLeft w:val="0"/>
      <w:marRight w:val="0"/>
      <w:marTop w:val="0"/>
      <w:marBottom w:val="0"/>
      <w:divBdr>
        <w:top w:val="none" w:sz="0" w:space="0" w:color="auto"/>
        <w:left w:val="none" w:sz="0" w:space="0" w:color="auto"/>
        <w:bottom w:val="none" w:sz="0" w:space="0" w:color="auto"/>
        <w:right w:val="none" w:sz="0" w:space="0" w:color="auto"/>
      </w:divBdr>
    </w:div>
    <w:div w:id="1118455020">
      <w:bodyDiv w:val="1"/>
      <w:marLeft w:val="0"/>
      <w:marRight w:val="0"/>
      <w:marTop w:val="0"/>
      <w:marBottom w:val="0"/>
      <w:divBdr>
        <w:top w:val="none" w:sz="0" w:space="0" w:color="auto"/>
        <w:left w:val="none" w:sz="0" w:space="0" w:color="auto"/>
        <w:bottom w:val="none" w:sz="0" w:space="0" w:color="auto"/>
        <w:right w:val="none" w:sz="0" w:space="0" w:color="auto"/>
      </w:divBdr>
    </w:div>
    <w:div w:id="1119491545">
      <w:bodyDiv w:val="1"/>
      <w:marLeft w:val="0"/>
      <w:marRight w:val="0"/>
      <w:marTop w:val="0"/>
      <w:marBottom w:val="0"/>
      <w:divBdr>
        <w:top w:val="none" w:sz="0" w:space="0" w:color="auto"/>
        <w:left w:val="none" w:sz="0" w:space="0" w:color="auto"/>
        <w:bottom w:val="none" w:sz="0" w:space="0" w:color="auto"/>
        <w:right w:val="none" w:sz="0" w:space="0" w:color="auto"/>
      </w:divBdr>
    </w:div>
    <w:div w:id="1119757889">
      <w:bodyDiv w:val="1"/>
      <w:marLeft w:val="0"/>
      <w:marRight w:val="0"/>
      <w:marTop w:val="0"/>
      <w:marBottom w:val="0"/>
      <w:divBdr>
        <w:top w:val="none" w:sz="0" w:space="0" w:color="auto"/>
        <w:left w:val="none" w:sz="0" w:space="0" w:color="auto"/>
        <w:bottom w:val="none" w:sz="0" w:space="0" w:color="auto"/>
        <w:right w:val="none" w:sz="0" w:space="0" w:color="auto"/>
      </w:divBdr>
    </w:div>
    <w:div w:id="1121537671">
      <w:bodyDiv w:val="1"/>
      <w:marLeft w:val="0"/>
      <w:marRight w:val="0"/>
      <w:marTop w:val="0"/>
      <w:marBottom w:val="0"/>
      <w:divBdr>
        <w:top w:val="none" w:sz="0" w:space="0" w:color="auto"/>
        <w:left w:val="none" w:sz="0" w:space="0" w:color="auto"/>
        <w:bottom w:val="none" w:sz="0" w:space="0" w:color="auto"/>
        <w:right w:val="none" w:sz="0" w:space="0" w:color="auto"/>
      </w:divBdr>
    </w:div>
    <w:div w:id="1122192546">
      <w:bodyDiv w:val="1"/>
      <w:marLeft w:val="0"/>
      <w:marRight w:val="0"/>
      <w:marTop w:val="0"/>
      <w:marBottom w:val="0"/>
      <w:divBdr>
        <w:top w:val="none" w:sz="0" w:space="0" w:color="auto"/>
        <w:left w:val="none" w:sz="0" w:space="0" w:color="auto"/>
        <w:bottom w:val="none" w:sz="0" w:space="0" w:color="auto"/>
        <w:right w:val="none" w:sz="0" w:space="0" w:color="auto"/>
      </w:divBdr>
    </w:div>
    <w:div w:id="1124467102">
      <w:bodyDiv w:val="1"/>
      <w:marLeft w:val="0"/>
      <w:marRight w:val="0"/>
      <w:marTop w:val="0"/>
      <w:marBottom w:val="0"/>
      <w:divBdr>
        <w:top w:val="none" w:sz="0" w:space="0" w:color="auto"/>
        <w:left w:val="none" w:sz="0" w:space="0" w:color="auto"/>
        <w:bottom w:val="none" w:sz="0" w:space="0" w:color="auto"/>
        <w:right w:val="none" w:sz="0" w:space="0" w:color="auto"/>
      </w:divBdr>
    </w:div>
    <w:div w:id="1124497590">
      <w:bodyDiv w:val="1"/>
      <w:marLeft w:val="0"/>
      <w:marRight w:val="0"/>
      <w:marTop w:val="0"/>
      <w:marBottom w:val="0"/>
      <w:divBdr>
        <w:top w:val="none" w:sz="0" w:space="0" w:color="auto"/>
        <w:left w:val="none" w:sz="0" w:space="0" w:color="auto"/>
        <w:bottom w:val="none" w:sz="0" w:space="0" w:color="auto"/>
        <w:right w:val="none" w:sz="0" w:space="0" w:color="auto"/>
      </w:divBdr>
    </w:div>
    <w:div w:id="1131022488">
      <w:bodyDiv w:val="1"/>
      <w:marLeft w:val="0"/>
      <w:marRight w:val="0"/>
      <w:marTop w:val="0"/>
      <w:marBottom w:val="0"/>
      <w:divBdr>
        <w:top w:val="none" w:sz="0" w:space="0" w:color="auto"/>
        <w:left w:val="none" w:sz="0" w:space="0" w:color="auto"/>
        <w:bottom w:val="none" w:sz="0" w:space="0" w:color="auto"/>
        <w:right w:val="none" w:sz="0" w:space="0" w:color="auto"/>
      </w:divBdr>
    </w:div>
    <w:div w:id="1132603124">
      <w:bodyDiv w:val="1"/>
      <w:marLeft w:val="0"/>
      <w:marRight w:val="0"/>
      <w:marTop w:val="0"/>
      <w:marBottom w:val="0"/>
      <w:divBdr>
        <w:top w:val="none" w:sz="0" w:space="0" w:color="auto"/>
        <w:left w:val="none" w:sz="0" w:space="0" w:color="auto"/>
        <w:bottom w:val="none" w:sz="0" w:space="0" w:color="auto"/>
        <w:right w:val="none" w:sz="0" w:space="0" w:color="auto"/>
      </w:divBdr>
    </w:div>
    <w:div w:id="1133596705">
      <w:bodyDiv w:val="1"/>
      <w:marLeft w:val="0"/>
      <w:marRight w:val="0"/>
      <w:marTop w:val="0"/>
      <w:marBottom w:val="0"/>
      <w:divBdr>
        <w:top w:val="none" w:sz="0" w:space="0" w:color="auto"/>
        <w:left w:val="none" w:sz="0" w:space="0" w:color="auto"/>
        <w:bottom w:val="none" w:sz="0" w:space="0" w:color="auto"/>
        <w:right w:val="none" w:sz="0" w:space="0" w:color="auto"/>
      </w:divBdr>
    </w:div>
    <w:div w:id="1134064573">
      <w:bodyDiv w:val="1"/>
      <w:marLeft w:val="0"/>
      <w:marRight w:val="0"/>
      <w:marTop w:val="0"/>
      <w:marBottom w:val="0"/>
      <w:divBdr>
        <w:top w:val="none" w:sz="0" w:space="0" w:color="auto"/>
        <w:left w:val="none" w:sz="0" w:space="0" w:color="auto"/>
        <w:bottom w:val="none" w:sz="0" w:space="0" w:color="auto"/>
        <w:right w:val="none" w:sz="0" w:space="0" w:color="auto"/>
      </w:divBdr>
    </w:div>
    <w:div w:id="1134174291">
      <w:bodyDiv w:val="1"/>
      <w:marLeft w:val="0"/>
      <w:marRight w:val="0"/>
      <w:marTop w:val="0"/>
      <w:marBottom w:val="0"/>
      <w:divBdr>
        <w:top w:val="none" w:sz="0" w:space="0" w:color="auto"/>
        <w:left w:val="none" w:sz="0" w:space="0" w:color="auto"/>
        <w:bottom w:val="none" w:sz="0" w:space="0" w:color="auto"/>
        <w:right w:val="none" w:sz="0" w:space="0" w:color="auto"/>
      </w:divBdr>
    </w:div>
    <w:div w:id="1139768696">
      <w:bodyDiv w:val="1"/>
      <w:marLeft w:val="0"/>
      <w:marRight w:val="0"/>
      <w:marTop w:val="0"/>
      <w:marBottom w:val="0"/>
      <w:divBdr>
        <w:top w:val="none" w:sz="0" w:space="0" w:color="auto"/>
        <w:left w:val="none" w:sz="0" w:space="0" w:color="auto"/>
        <w:bottom w:val="none" w:sz="0" w:space="0" w:color="auto"/>
        <w:right w:val="none" w:sz="0" w:space="0" w:color="auto"/>
      </w:divBdr>
    </w:div>
    <w:div w:id="1140272774">
      <w:bodyDiv w:val="1"/>
      <w:marLeft w:val="0"/>
      <w:marRight w:val="0"/>
      <w:marTop w:val="0"/>
      <w:marBottom w:val="0"/>
      <w:divBdr>
        <w:top w:val="none" w:sz="0" w:space="0" w:color="auto"/>
        <w:left w:val="none" w:sz="0" w:space="0" w:color="auto"/>
        <w:bottom w:val="none" w:sz="0" w:space="0" w:color="auto"/>
        <w:right w:val="none" w:sz="0" w:space="0" w:color="auto"/>
      </w:divBdr>
    </w:div>
    <w:div w:id="1141579222">
      <w:bodyDiv w:val="1"/>
      <w:marLeft w:val="0"/>
      <w:marRight w:val="0"/>
      <w:marTop w:val="0"/>
      <w:marBottom w:val="0"/>
      <w:divBdr>
        <w:top w:val="none" w:sz="0" w:space="0" w:color="auto"/>
        <w:left w:val="none" w:sz="0" w:space="0" w:color="auto"/>
        <w:bottom w:val="none" w:sz="0" w:space="0" w:color="auto"/>
        <w:right w:val="none" w:sz="0" w:space="0" w:color="auto"/>
      </w:divBdr>
    </w:div>
    <w:div w:id="1142040841">
      <w:bodyDiv w:val="1"/>
      <w:marLeft w:val="0"/>
      <w:marRight w:val="0"/>
      <w:marTop w:val="0"/>
      <w:marBottom w:val="0"/>
      <w:divBdr>
        <w:top w:val="none" w:sz="0" w:space="0" w:color="auto"/>
        <w:left w:val="none" w:sz="0" w:space="0" w:color="auto"/>
        <w:bottom w:val="none" w:sz="0" w:space="0" w:color="auto"/>
        <w:right w:val="none" w:sz="0" w:space="0" w:color="auto"/>
      </w:divBdr>
    </w:div>
    <w:div w:id="1143430799">
      <w:bodyDiv w:val="1"/>
      <w:marLeft w:val="0"/>
      <w:marRight w:val="0"/>
      <w:marTop w:val="0"/>
      <w:marBottom w:val="0"/>
      <w:divBdr>
        <w:top w:val="none" w:sz="0" w:space="0" w:color="auto"/>
        <w:left w:val="none" w:sz="0" w:space="0" w:color="auto"/>
        <w:bottom w:val="none" w:sz="0" w:space="0" w:color="auto"/>
        <w:right w:val="none" w:sz="0" w:space="0" w:color="auto"/>
      </w:divBdr>
    </w:div>
    <w:div w:id="1143501079">
      <w:bodyDiv w:val="1"/>
      <w:marLeft w:val="0"/>
      <w:marRight w:val="0"/>
      <w:marTop w:val="0"/>
      <w:marBottom w:val="0"/>
      <w:divBdr>
        <w:top w:val="none" w:sz="0" w:space="0" w:color="auto"/>
        <w:left w:val="none" w:sz="0" w:space="0" w:color="auto"/>
        <w:bottom w:val="none" w:sz="0" w:space="0" w:color="auto"/>
        <w:right w:val="none" w:sz="0" w:space="0" w:color="auto"/>
      </w:divBdr>
    </w:div>
    <w:div w:id="1143741893">
      <w:bodyDiv w:val="1"/>
      <w:marLeft w:val="0"/>
      <w:marRight w:val="0"/>
      <w:marTop w:val="0"/>
      <w:marBottom w:val="0"/>
      <w:divBdr>
        <w:top w:val="none" w:sz="0" w:space="0" w:color="auto"/>
        <w:left w:val="none" w:sz="0" w:space="0" w:color="auto"/>
        <w:bottom w:val="none" w:sz="0" w:space="0" w:color="auto"/>
        <w:right w:val="none" w:sz="0" w:space="0" w:color="auto"/>
      </w:divBdr>
    </w:div>
    <w:div w:id="1146360508">
      <w:bodyDiv w:val="1"/>
      <w:marLeft w:val="0"/>
      <w:marRight w:val="0"/>
      <w:marTop w:val="0"/>
      <w:marBottom w:val="0"/>
      <w:divBdr>
        <w:top w:val="none" w:sz="0" w:space="0" w:color="auto"/>
        <w:left w:val="none" w:sz="0" w:space="0" w:color="auto"/>
        <w:bottom w:val="none" w:sz="0" w:space="0" w:color="auto"/>
        <w:right w:val="none" w:sz="0" w:space="0" w:color="auto"/>
      </w:divBdr>
    </w:div>
    <w:div w:id="1148328873">
      <w:bodyDiv w:val="1"/>
      <w:marLeft w:val="0"/>
      <w:marRight w:val="0"/>
      <w:marTop w:val="0"/>
      <w:marBottom w:val="0"/>
      <w:divBdr>
        <w:top w:val="none" w:sz="0" w:space="0" w:color="auto"/>
        <w:left w:val="none" w:sz="0" w:space="0" w:color="auto"/>
        <w:bottom w:val="none" w:sz="0" w:space="0" w:color="auto"/>
        <w:right w:val="none" w:sz="0" w:space="0" w:color="auto"/>
      </w:divBdr>
    </w:div>
    <w:div w:id="1150633687">
      <w:bodyDiv w:val="1"/>
      <w:marLeft w:val="0"/>
      <w:marRight w:val="0"/>
      <w:marTop w:val="0"/>
      <w:marBottom w:val="0"/>
      <w:divBdr>
        <w:top w:val="none" w:sz="0" w:space="0" w:color="auto"/>
        <w:left w:val="none" w:sz="0" w:space="0" w:color="auto"/>
        <w:bottom w:val="none" w:sz="0" w:space="0" w:color="auto"/>
        <w:right w:val="none" w:sz="0" w:space="0" w:color="auto"/>
      </w:divBdr>
    </w:div>
    <w:div w:id="1153376129">
      <w:bodyDiv w:val="1"/>
      <w:marLeft w:val="0"/>
      <w:marRight w:val="0"/>
      <w:marTop w:val="0"/>
      <w:marBottom w:val="0"/>
      <w:divBdr>
        <w:top w:val="none" w:sz="0" w:space="0" w:color="auto"/>
        <w:left w:val="none" w:sz="0" w:space="0" w:color="auto"/>
        <w:bottom w:val="none" w:sz="0" w:space="0" w:color="auto"/>
        <w:right w:val="none" w:sz="0" w:space="0" w:color="auto"/>
      </w:divBdr>
    </w:div>
    <w:div w:id="1154100629">
      <w:bodyDiv w:val="1"/>
      <w:marLeft w:val="0"/>
      <w:marRight w:val="0"/>
      <w:marTop w:val="0"/>
      <w:marBottom w:val="0"/>
      <w:divBdr>
        <w:top w:val="none" w:sz="0" w:space="0" w:color="auto"/>
        <w:left w:val="none" w:sz="0" w:space="0" w:color="auto"/>
        <w:bottom w:val="none" w:sz="0" w:space="0" w:color="auto"/>
        <w:right w:val="none" w:sz="0" w:space="0" w:color="auto"/>
      </w:divBdr>
    </w:div>
    <w:div w:id="1155755052">
      <w:bodyDiv w:val="1"/>
      <w:marLeft w:val="0"/>
      <w:marRight w:val="0"/>
      <w:marTop w:val="0"/>
      <w:marBottom w:val="0"/>
      <w:divBdr>
        <w:top w:val="none" w:sz="0" w:space="0" w:color="auto"/>
        <w:left w:val="none" w:sz="0" w:space="0" w:color="auto"/>
        <w:bottom w:val="none" w:sz="0" w:space="0" w:color="auto"/>
        <w:right w:val="none" w:sz="0" w:space="0" w:color="auto"/>
      </w:divBdr>
    </w:div>
    <w:div w:id="1159885879">
      <w:bodyDiv w:val="1"/>
      <w:marLeft w:val="0"/>
      <w:marRight w:val="0"/>
      <w:marTop w:val="0"/>
      <w:marBottom w:val="0"/>
      <w:divBdr>
        <w:top w:val="none" w:sz="0" w:space="0" w:color="auto"/>
        <w:left w:val="none" w:sz="0" w:space="0" w:color="auto"/>
        <w:bottom w:val="none" w:sz="0" w:space="0" w:color="auto"/>
        <w:right w:val="none" w:sz="0" w:space="0" w:color="auto"/>
      </w:divBdr>
    </w:div>
    <w:div w:id="1160803845">
      <w:bodyDiv w:val="1"/>
      <w:marLeft w:val="0"/>
      <w:marRight w:val="0"/>
      <w:marTop w:val="0"/>
      <w:marBottom w:val="0"/>
      <w:divBdr>
        <w:top w:val="none" w:sz="0" w:space="0" w:color="auto"/>
        <w:left w:val="none" w:sz="0" w:space="0" w:color="auto"/>
        <w:bottom w:val="none" w:sz="0" w:space="0" w:color="auto"/>
        <w:right w:val="none" w:sz="0" w:space="0" w:color="auto"/>
      </w:divBdr>
    </w:div>
    <w:div w:id="1162158256">
      <w:bodyDiv w:val="1"/>
      <w:marLeft w:val="0"/>
      <w:marRight w:val="0"/>
      <w:marTop w:val="0"/>
      <w:marBottom w:val="0"/>
      <w:divBdr>
        <w:top w:val="none" w:sz="0" w:space="0" w:color="auto"/>
        <w:left w:val="none" w:sz="0" w:space="0" w:color="auto"/>
        <w:bottom w:val="none" w:sz="0" w:space="0" w:color="auto"/>
        <w:right w:val="none" w:sz="0" w:space="0" w:color="auto"/>
      </w:divBdr>
    </w:div>
    <w:div w:id="1162311955">
      <w:bodyDiv w:val="1"/>
      <w:marLeft w:val="0"/>
      <w:marRight w:val="0"/>
      <w:marTop w:val="0"/>
      <w:marBottom w:val="0"/>
      <w:divBdr>
        <w:top w:val="none" w:sz="0" w:space="0" w:color="auto"/>
        <w:left w:val="none" w:sz="0" w:space="0" w:color="auto"/>
        <w:bottom w:val="none" w:sz="0" w:space="0" w:color="auto"/>
        <w:right w:val="none" w:sz="0" w:space="0" w:color="auto"/>
      </w:divBdr>
    </w:div>
    <w:div w:id="1166747746">
      <w:bodyDiv w:val="1"/>
      <w:marLeft w:val="0"/>
      <w:marRight w:val="0"/>
      <w:marTop w:val="0"/>
      <w:marBottom w:val="0"/>
      <w:divBdr>
        <w:top w:val="none" w:sz="0" w:space="0" w:color="auto"/>
        <w:left w:val="none" w:sz="0" w:space="0" w:color="auto"/>
        <w:bottom w:val="none" w:sz="0" w:space="0" w:color="auto"/>
        <w:right w:val="none" w:sz="0" w:space="0" w:color="auto"/>
      </w:divBdr>
    </w:div>
    <w:div w:id="1166936648">
      <w:bodyDiv w:val="1"/>
      <w:marLeft w:val="0"/>
      <w:marRight w:val="0"/>
      <w:marTop w:val="0"/>
      <w:marBottom w:val="0"/>
      <w:divBdr>
        <w:top w:val="none" w:sz="0" w:space="0" w:color="auto"/>
        <w:left w:val="none" w:sz="0" w:space="0" w:color="auto"/>
        <w:bottom w:val="none" w:sz="0" w:space="0" w:color="auto"/>
        <w:right w:val="none" w:sz="0" w:space="0" w:color="auto"/>
      </w:divBdr>
    </w:div>
    <w:div w:id="1167861339">
      <w:bodyDiv w:val="1"/>
      <w:marLeft w:val="0"/>
      <w:marRight w:val="0"/>
      <w:marTop w:val="0"/>
      <w:marBottom w:val="0"/>
      <w:divBdr>
        <w:top w:val="none" w:sz="0" w:space="0" w:color="auto"/>
        <w:left w:val="none" w:sz="0" w:space="0" w:color="auto"/>
        <w:bottom w:val="none" w:sz="0" w:space="0" w:color="auto"/>
        <w:right w:val="none" w:sz="0" w:space="0" w:color="auto"/>
      </w:divBdr>
    </w:div>
    <w:div w:id="1169829476">
      <w:bodyDiv w:val="1"/>
      <w:marLeft w:val="0"/>
      <w:marRight w:val="0"/>
      <w:marTop w:val="0"/>
      <w:marBottom w:val="0"/>
      <w:divBdr>
        <w:top w:val="none" w:sz="0" w:space="0" w:color="auto"/>
        <w:left w:val="none" w:sz="0" w:space="0" w:color="auto"/>
        <w:bottom w:val="none" w:sz="0" w:space="0" w:color="auto"/>
        <w:right w:val="none" w:sz="0" w:space="0" w:color="auto"/>
      </w:divBdr>
    </w:div>
    <w:div w:id="1171336140">
      <w:bodyDiv w:val="1"/>
      <w:marLeft w:val="0"/>
      <w:marRight w:val="0"/>
      <w:marTop w:val="0"/>
      <w:marBottom w:val="0"/>
      <w:divBdr>
        <w:top w:val="none" w:sz="0" w:space="0" w:color="auto"/>
        <w:left w:val="none" w:sz="0" w:space="0" w:color="auto"/>
        <w:bottom w:val="none" w:sz="0" w:space="0" w:color="auto"/>
        <w:right w:val="none" w:sz="0" w:space="0" w:color="auto"/>
      </w:divBdr>
    </w:div>
    <w:div w:id="1177618261">
      <w:bodyDiv w:val="1"/>
      <w:marLeft w:val="0"/>
      <w:marRight w:val="0"/>
      <w:marTop w:val="0"/>
      <w:marBottom w:val="0"/>
      <w:divBdr>
        <w:top w:val="none" w:sz="0" w:space="0" w:color="auto"/>
        <w:left w:val="none" w:sz="0" w:space="0" w:color="auto"/>
        <w:bottom w:val="none" w:sz="0" w:space="0" w:color="auto"/>
        <w:right w:val="none" w:sz="0" w:space="0" w:color="auto"/>
      </w:divBdr>
    </w:div>
    <w:div w:id="1180586280">
      <w:bodyDiv w:val="1"/>
      <w:marLeft w:val="0"/>
      <w:marRight w:val="0"/>
      <w:marTop w:val="0"/>
      <w:marBottom w:val="0"/>
      <w:divBdr>
        <w:top w:val="none" w:sz="0" w:space="0" w:color="auto"/>
        <w:left w:val="none" w:sz="0" w:space="0" w:color="auto"/>
        <w:bottom w:val="none" w:sz="0" w:space="0" w:color="auto"/>
        <w:right w:val="none" w:sz="0" w:space="0" w:color="auto"/>
      </w:divBdr>
    </w:div>
    <w:div w:id="1184326625">
      <w:bodyDiv w:val="1"/>
      <w:marLeft w:val="0"/>
      <w:marRight w:val="0"/>
      <w:marTop w:val="0"/>
      <w:marBottom w:val="0"/>
      <w:divBdr>
        <w:top w:val="none" w:sz="0" w:space="0" w:color="auto"/>
        <w:left w:val="none" w:sz="0" w:space="0" w:color="auto"/>
        <w:bottom w:val="none" w:sz="0" w:space="0" w:color="auto"/>
        <w:right w:val="none" w:sz="0" w:space="0" w:color="auto"/>
      </w:divBdr>
    </w:div>
    <w:div w:id="1187327651">
      <w:bodyDiv w:val="1"/>
      <w:marLeft w:val="0"/>
      <w:marRight w:val="0"/>
      <w:marTop w:val="0"/>
      <w:marBottom w:val="0"/>
      <w:divBdr>
        <w:top w:val="none" w:sz="0" w:space="0" w:color="auto"/>
        <w:left w:val="none" w:sz="0" w:space="0" w:color="auto"/>
        <w:bottom w:val="none" w:sz="0" w:space="0" w:color="auto"/>
        <w:right w:val="none" w:sz="0" w:space="0" w:color="auto"/>
      </w:divBdr>
    </w:div>
    <w:div w:id="1189220083">
      <w:bodyDiv w:val="1"/>
      <w:marLeft w:val="0"/>
      <w:marRight w:val="0"/>
      <w:marTop w:val="0"/>
      <w:marBottom w:val="0"/>
      <w:divBdr>
        <w:top w:val="none" w:sz="0" w:space="0" w:color="auto"/>
        <w:left w:val="none" w:sz="0" w:space="0" w:color="auto"/>
        <w:bottom w:val="none" w:sz="0" w:space="0" w:color="auto"/>
        <w:right w:val="none" w:sz="0" w:space="0" w:color="auto"/>
      </w:divBdr>
    </w:div>
    <w:div w:id="1189948682">
      <w:bodyDiv w:val="1"/>
      <w:marLeft w:val="0"/>
      <w:marRight w:val="0"/>
      <w:marTop w:val="0"/>
      <w:marBottom w:val="0"/>
      <w:divBdr>
        <w:top w:val="none" w:sz="0" w:space="0" w:color="auto"/>
        <w:left w:val="none" w:sz="0" w:space="0" w:color="auto"/>
        <w:bottom w:val="none" w:sz="0" w:space="0" w:color="auto"/>
        <w:right w:val="none" w:sz="0" w:space="0" w:color="auto"/>
      </w:divBdr>
    </w:div>
    <w:div w:id="1192571763">
      <w:bodyDiv w:val="1"/>
      <w:marLeft w:val="0"/>
      <w:marRight w:val="0"/>
      <w:marTop w:val="0"/>
      <w:marBottom w:val="0"/>
      <w:divBdr>
        <w:top w:val="none" w:sz="0" w:space="0" w:color="auto"/>
        <w:left w:val="none" w:sz="0" w:space="0" w:color="auto"/>
        <w:bottom w:val="none" w:sz="0" w:space="0" w:color="auto"/>
        <w:right w:val="none" w:sz="0" w:space="0" w:color="auto"/>
      </w:divBdr>
    </w:div>
    <w:div w:id="1192574150">
      <w:bodyDiv w:val="1"/>
      <w:marLeft w:val="0"/>
      <w:marRight w:val="0"/>
      <w:marTop w:val="0"/>
      <w:marBottom w:val="0"/>
      <w:divBdr>
        <w:top w:val="none" w:sz="0" w:space="0" w:color="auto"/>
        <w:left w:val="none" w:sz="0" w:space="0" w:color="auto"/>
        <w:bottom w:val="none" w:sz="0" w:space="0" w:color="auto"/>
        <w:right w:val="none" w:sz="0" w:space="0" w:color="auto"/>
      </w:divBdr>
    </w:div>
    <w:div w:id="1195386462">
      <w:bodyDiv w:val="1"/>
      <w:marLeft w:val="0"/>
      <w:marRight w:val="0"/>
      <w:marTop w:val="0"/>
      <w:marBottom w:val="0"/>
      <w:divBdr>
        <w:top w:val="none" w:sz="0" w:space="0" w:color="auto"/>
        <w:left w:val="none" w:sz="0" w:space="0" w:color="auto"/>
        <w:bottom w:val="none" w:sz="0" w:space="0" w:color="auto"/>
        <w:right w:val="none" w:sz="0" w:space="0" w:color="auto"/>
      </w:divBdr>
    </w:div>
    <w:div w:id="1195458157">
      <w:bodyDiv w:val="1"/>
      <w:marLeft w:val="0"/>
      <w:marRight w:val="0"/>
      <w:marTop w:val="0"/>
      <w:marBottom w:val="0"/>
      <w:divBdr>
        <w:top w:val="none" w:sz="0" w:space="0" w:color="auto"/>
        <w:left w:val="none" w:sz="0" w:space="0" w:color="auto"/>
        <w:bottom w:val="none" w:sz="0" w:space="0" w:color="auto"/>
        <w:right w:val="none" w:sz="0" w:space="0" w:color="auto"/>
      </w:divBdr>
    </w:div>
    <w:div w:id="1198081941">
      <w:bodyDiv w:val="1"/>
      <w:marLeft w:val="0"/>
      <w:marRight w:val="0"/>
      <w:marTop w:val="0"/>
      <w:marBottom w:val="0"/>
      <w:divBdr>
        <w:top w:val="none" w:sz="0" w:space="0" w:color="auto"/>
        <w:left w:val="none" w:sz="0" w:space="0" w:color="auto"/>
        <w:bottom w:val="none" w:sz="0" w:space="0" w:color="auto"/>
        <w:right w:val="none" w:sz="0" w:space="0" w:color="auto"/>
      </w:divBdr>
    </w:div>
    <w:div w:id="1202748687">
      <w:bodyDiv w:val="1"/>
      <w:marLeft w:val="0"/>
      <w:marRight w:val="0"/>
      <w:marTop w:val="0"/>
      <w:marBottom w:val="0"/>
      <w:divBdr>
        <w:top w:val="none" w:sz="0" w:space="0" w:color="auto"/>
        <w:left w:val="none" w:sz="0" w:space="0" w:color="auto"/>
        <w:bottom w:val="none" w:sz="0" w:space="0" w:color="auto"/>
        <w:right w:val="none" w:sz="0" w:space="0" w:color="auto"/>
      </w:divBdr>
    </w:div>
    <w:div w:id="1202983457">
      <w:bodyDiv w:val="1"/>
      <w:marLeft w:val="0"/>
      <w:marRight w:val="0"/>
      <w:marTop w:val="0"/>
      <w:marBottom w:val="0"/>
      <w:divBdr>
        <w:top w:val="none" w:sz="0" w:space="0" w:color="auto"/>
        <w:left w:val="none" w:sz="0" w:space="0" w:color="auto"/>
        <w:bottom w:val="none" w:sz="0" w:space="0" w:color="auto"/>
        <w:right w:val="none" w:sz="0" w:space="0" w:color="auto"/>
      </w:divBdr>
    </w:div>
    <w:div w:id="1203057595">
      <w:bodyDiv w:val="1"/>
      <w:marLeft w:val="0"/>
      <w:marRight w:val="0"/>
      <w:marTop w:val="0"/>
      <w:marBottom w:val="0"/>
      <w:divBdr>
        <w:top w:val="none" w:sz="0" w:space="0" w:color="auto"/>
        <w:left w:val="none" w:sz="0" w:space="0" w:color="auto"/>
        <w:bottom w:val="none" w:sz="0" w:space="0" w:color="auto"/>
        <w:right w:val="none" w:sz="0" w:space="0" w:color="auto"/>
      </w:divBdr>
    </w:div>
    <w:div w:id="1203785022">
      <w:bodyDiv w:val="1"/>
      <w:marLeft w:val="0"/>
      <w:marRight w:val="0"/>
      <w:marTop w:val="0"/>
      <w:marBottom w:val="0"/>
      <w:divBdr>
        <w:top w:val="none" w:sz="0" w:space="0" w:color="auto"/>
        <w:left w:val="none" w:sz="0" w:space="0" w:color="auto"/>
        <w:bottom w:val="none" w:sz="0" w:space="0" w:color="auto"/>
        <w:right w:val="none" w:sz="0" w:space="0" w:color="auto"/>
      </w:divBdr>
    </w:div>
    <w:div w:id="1204750317">
      <w:bodyDiv w:val="1"/>
      <w:marLeft w:val="0"/>
      <w:marRight w:val="0"/>
      <w:marTop w:val="0"/>
      <w:marBottom w:val="0"/>
      <w:divBdr>
        <w:top w:val="none" w:sz="0" w:space="0" w:color="auto"/>
        <w:left w:val="none" w:sz="0" w:space="0" w:color="auto"/>
        <w:bottom w:val="none" w:sz="0" w:space="0" w:color="auto"/>
        <w:right w:val="none" w:sz="0" w:space="0" w:color="auto"/>
      </w:divBdr>
    </w:div>
    <w:div w:id="1204832102">
      <w:bodyDiv w:val="1"/>
      <w:marLeft w:val="0"/>
      <w:marRight w:val="0"/>
      <w:marTop w:val="0"/>
      <w:marBottom w:val="0"/>
      <w:divBdr>
        <w:top w:val="none" w:sz="0" w:space="0" w:color="auto"/>
        <w:left w:val="none" w:sz="0" w:space="0" w:color="auto"/>
        <w:bottom w:val="none" w:sz="0" w:space="0" w:color="auto"/>
        <w:right w:val="none" w:sz="0" w:space="0" w:color="auto"/>
      </w:divBdr>
    </w:div>
    <w:div w:id="1207715143">
      <w:bodyDiv w:val="1"/>
      <w:marLeft w:val="0"/>
      <w:marRight w:val="0"/>
      <w:marTop w:val="0"/>
      <w:marBottom w:val="0"/>
      <w:divBdr>
        <w:top w:val="none" w:sz="0" w:space="0" w:color="auto"/>
        <w:left w:val="none" w:sz="0" w:space="0" w:color="auto"/>
        <w:bottom w:val="none" w:sz="0" w:space="0" w:color="auto"/>
        <w:right w:val="none" w:sz="0" w:space="0" w:color="auto"/>
      </w:divBdr>
    </w:div>
    <w:div w:id="1209224847">
      <w:bodyDiv w:val="1"/>
      <w:marLeft w:val="0"/>
      <w:marRight w:val="0"/>
      <w:marTop w:val="0"/>
      <w:marBottom w:val="0"/>
      <w:divBdr>
        <w:top w:val="none" w:sz="0" w:space="0" w:color="auto"/>
        <w:left w:val="none" w:sz="0" w:space="0" w:color="auto"/>
        <w:bottom w:val="none" w:sz="0" w:space="0" w:color="auto"/>
        <w:right w:val="none" w:sz="0" w:space="0" w:color="auto"/>
      </w:divBdr>
    </w:div>
    <w:div w:id="1210532712">
      <w:bodyDiv w:val="1"/>
      <w:marLeft w:val="0"/>
      <w:marRight w:val="0"/>
      <w:marTop w:val="0"/>
      <w:marBottom w:val="0"/>
      <w:divBdr>
        <w:top w:val="none" w:sz="0" w:space="0" w:color="auto"/>
        <w:left w:val="none" w:sz="0" w:space="0" w:color="auto"/>
        <w:bottom w:val="none" w:sz="0" w:space="0" w:color="auto"/>
        <w:right w:val="none" w:sz="0" w:space="0" w:color="auto"/>
      </w:divBdr>
    </w:div>
    <w:div w:id="1212689863">
      <w:bodyDiv w:val="1"/>
      <w:marLeft w:val="0"/>
      <w:marRight w:val="0"/>
      <w:marTop w:val="0"/>
      <w:marBottom w:val="0"/>
      <w:divBdr>
        <w:top w:val="none" w:sz="0" w:space="0" w:color="auto"/>
        <w:left w:val="none" w:sz="0" w:space="0" w:color="auto"/>
        <w:bottom w:val="none" w:sz="0" w:space="0" w:color="auto"/>
        <w:right w:val="none" w:sz="0" w:space="0" w:color="auto"/>
      </w:divBdr>
    </w:div>
    <w:div w:id="1213884395">
      <w:bodyDiv w:val="1"/>
      <w:marLeft w:val="0"/>
      <w:marRight w:val="0"/>
      <w:marTop w:val="0"/>
      <w:marBottom w:val="0"/>
      <w:divBdr>
        <w:top w:val="none" w:sz="0" w:space="0" w:color="auto"/>
        <w:left w:val="none" w:sz="0" w:space="0" w:color="auto"/>
        <w:bottom w:val="none" w:sz="0" w:space="0" w:color="auto"/>
        <w:right w:val="none" w:sz="0" w:space="0" w:color="auto"/>
      </w:divBdr>
    </w:div>
    <w:div w:id="1216314845">
      <w:bodyDiv w:val="1"/>
      <w:marLeft w:val="0"/>
      <w:marRight w:val="0"/>
      <w:marTop w:val="0"/>
      <w:marBottom w:val="0"/>
      <w:divBdr>
        <w:top w:val="none" w:sz="0" w:space="0" w:color="auto"/>
        <w:left w:val="none" w:sz="0" w:space="0" w:color="auto"/>
        <w:bottom w:val="none" w:sz="0" w:space="0" w:color="auto"/>
        <w:right w:val="none" w:sz="0" w:space="0" w:color="auto"/>
      </w:divBdr>
    </w:div>
    <w:div w:id="1216702122">
      <w:bodyDiv w:val="1"/>
      <w:marLeft w:val="0"/>
      <w:marRight w:val="0"/>
      <w:marTop w:val="0"/>
      <w:marBottom w:val="0"/>
      <w:divBdr>
        <w:top w:val="none" w:sz="0" w:space="0" w:color="auto"/>
        <w:left w:val="none" w:sz="0" w:space="0" w:color="auto"/>
        <w:bottom w:val="none" w:sz="0" w:space="0" w:color="auto"/>
        <w:right w:val="none" w:sz="0" w:space="0" w:color="auto"/>
      </w:divBdr>
    </w:div>
    <w:div w:id="1218779259">
      <w:bodyDiv w:val="1"/>
      <w:marLeft w:val="0"/>
      <w:marRight w:val="0"/>
      <w:marTop w:val="0"/>
      <w:marBottom w:val="0"/>
      <w:divBdr>
        <w:top w:val="none" w:sz="0" w:space="0" w:color="auto"/>
        <w:left w:val="none" w:sz="0" w:space="0" w:color="auto"/>
        <w:bottom w:val="none" w:sz="0" w:space="0" w:color="auto"/>
        <w:right w:val="none" w:sz="0" w:space="0" w:color="auto"/>
      </w:divBdr>
    </w:div>
    <w:div w:id="1219779028">
      <w:bodyDiv w:val="1"/>
      <w:marLeft w:val="0"/>
      <w:marRight w:val="0"/>
      <w:marTop w:val="0"/>
      <w:marBottom w:val="0"/>
      <w:divBdr>
        <w:top w:val="none" w:sz="0" w:space="0" w:color="auto"/>
        <w:left w:val="none" w:sz="0" w:space="0" w:color="auto"/>
        <w:bottom w:val="none" w:sz="0" w:space="0" w:color="auto"/>
        <w:right w:val="none" w:sz="0" w:space="0" w:color="auto"/>
      </w:divBdr>
    </w:div>
    <w:div w:id="1221139093">
      <w:bodyDiv w:val="1"/>
      <w:marLeft w:val="0"/>
      <w:marRight w:val="0"/>
      <w:marTop w:val="0"/>
      <w:marBottom w:val="0"/>
      <w:divBdr>
        <w:top w:val="none" w:sz="0" w:space="0" w:color="auto"/>
        <w:left w:val="none" w:sz="0" w:space="0" w:color="auto"/>
        <w:bottom w:val="none" w:sz="0" w:space="0" w:color="auto"/>
        <w:right w:val="none" w:sz="0" w:space="0" w:color="auto"/>
      </w:divBdr>
    </w:div>
    <w:div w:id="1222255143">
      <w:bodyDiv w:val="1"/>
      <w:marLeft w:val="0"/>
      <w:marRight w:val="0"/>
      <w:marTop w:val="0"/>
      <w:marBottom w:val="0"/>
      <w:divBdr>
        <w:top w:val="none" w:sz="0" w:space="0" w:color="auto"/>
        <w:left w:val="none" w:sz="0" w:space="0" w:color="auto"/>
        <w:bottom w:val="none" w:sz="0" w:space="0" w:color="auto"/>
        <w:right w:val="none" w:sz="0" w:space="0" w:color="auto"/>
      </w:divBdr>
    </w:div>
    <w:div w:id="1223298839">
      <w:bodyDiv w:val="1"/>
      <w:marLeft w:val="0"/>
      <w:marRight w:val="0"/>
      <w:marTop w:val="0"/>
      <w:marBottom w:val="0"/>
      <w:divBdr>
        <w:top w:val="none" w:sz="0" w:space="0" w:color="auto"/>
        <w:left w:val="none" w:sz="0" w:space="0" w:color="auto"/>
        <w:bottom w:val="none" w:sz="0" w:space="0" w:color="auto"/>
        <w:right w:val="none" w:sz="0" w:space="0" w:color="auto"/>
      </w:divBdr>
    </w:div>
    <w:div w:id="1225137391">
      <w:bodyDiv w:val="1"/>
      <w:marLeft w:val="0"/>
      <w:marRight w:val="0"/>
      <w:marTop w:val="0"/>
      <w:marBottom w:val="0"/>
      <w:divBdr>
        <w:top w:val="none" w:sz="0" w:space="0" w:color="auto"/>
        <w:left w:val="none" w:sz="0" w:space="0" w:color="auto"/>
        <w:bottom w:val="none" w:sz="0" w:space="0" w:color="auto"/>
        <w:right w:val="none" w:sz="0" w:space="0" w:color="auto"/>
      </w:divBdr>
    </w:div>
    <w:div w:id="1225264347">
      <w:bodyDiv w:val="1"/>
      <w:marLeft w:val="0"/>
      <w:marRight w:val="0"/>
      <w:marTop w:val="0"/>
      <w:marBottom w:val="0"/>
      <w:divBdr>
        <w:top w:val="none" w:sz="0" w:space="0" w:color="auto"/>
        <w:left w:val="none" w:sz="0" w:space="0" w:color="auto"/>
        <w:bottom w:val="none" w:sz="0" w:space="0" w:color="auto"/>
        <w:right w:val="none" w:sz="0" w:space="0" w:color="auto"/>
      </w:divBdr>
    </w:div>
    <w:div w:id="1229728992">
      <w:bodyDiv w:val="1"/>
      <w:marLeft w:val="0"/>
      <w:marRight w:val="0"/>
      <w:marTop w:val="0"/>
      <w:marBottom w:val="0"/>
      <w:divBdr>
        <w:top w:val="none" w:sz="0" w:space="0" w:color="auto"/>
        <w:left w:val="none" w:sz="0" w:space="0" w:color="auto"/>
        <w:bottom w:val="none" w:sz="0" w:space="0" w:color="auto"/>
        <w:right w:val="none" w:sz="0" w:space="0" w:color="auto"/>
      </w:divBdr>
    </w:div>
    <w:div w:id="1230069426">
      <w:bodyDiv w:val="1"/>
      <w:marLeft w:val="0"/>
      <w:marRight w:val="0"/>
      <w:marTop w:val="0"/>
      <w:marBottom w:val="0"/>
      <w:divBdr>
        <w:top w:val="none" w:sz="0" w:space="0" w:color="auto"/>
        <w:left w:val="none" w:sz="0" w:space="0" w:color="auto"/>
        <w:bottom w:val="none" w:sz="0" w:space="0" w:color="auto"/>
        <w:right w:val="none" w:sz="0" w:space="0" w:color="auto"/>
      </w:divBdr>
    </w:div>
    <w:div w:id="1232346267">
      <w:bodyDiv w:val="1"/>
      <w:marLeft w:val="0"/>
      <w:marRight w:val="0"/>
      <w:marTop w:val="0"/>
      <w:marBottom w:val="0"/>
      <w:divBdr>
        <w:top w:val="none" w:sz="0" w:space="0" w:color="auto"/>
        <w:left w:val="none" w:sz="0" w:space="0" w:color="auto"/>
        <w:bottom w:val="none" w:sz="0" w:space="0" w:color="auto"/>
        <w:right w:val="none" w:sz="0" w:space="0" w:color="auto"/>
      </w:divBdr>
    </w:div>
    <w:div w:id="1238248645">
      <w:bodyDiv w:val="1"/>
      <w:marLeft w:val="0"/>
      <w:marRight w:val="0"/>
      <w:marTop w:val="0"/>
      <w:marBottom w:val="0"/>
      <w:divBdr>
        <w:top w:val="none" w:sz="0" w:space="0" w:color="auto"/>
        <w:left w:val="none" w:sz="0" w:space="0" w:color="auto"/>
        <w:bottom w:val="none" w:sz="0" w:space="0" w:color="auto"/>
        <w:right w:val="none" w:sz="0" w:space="0" w:color="auto"/>
      </w:divBdr>
    </w:div>
    <w:div w:id="1238710880">
      <w:bodyDiv w:val="1"/>
      <w:marLeft w:val="0"/>
      <w:marRight w:val="0"/>
      <w:marTop w:val="0"/>
      <w:marBottom w:val="0"/>
      <w:divBdr>
        <w:top w:val="none" w:sz="0" w:space="0" w:color="auto"/>
        <w:left w:val="none" w:sz="0" w:space="0" w:color="auto"/>
        <w:bottom w:val="none" w:sz="0" w:space="0" w:color="auto"/>
        <w:right w:val="none" w:sz="0" w:space="0" w:color="auto"/>
      </w:divBdr>
    </w:div>
    <w:div w:id="1240139261">
      <w:bodyDiv w:val="1"/>
      <w:marLeft w:val="0"/>
      <w:marRight w:val="0"/>
      <w:marTop w:val="0"/>
      <w:marBottom w:val="0"/>
      <w:divBdr>
        <w:top w:val="none" w:sz="0" w:space="0" w:color="auto"/>
        <w:left w:val="none" w:sz="0" w:space="0" w:color="auto"/>
        <w:bottom w:val="none" w:sz="0" w:space="0" w:color="auto"/>
        <w:right w:val="none" w:sz="0" w:space="0" w:color="auto"/>
      </w:divBdr>
    </w:div>
    <w:div w:id="1241404682">
      <w:bodyDiv w:val="1"/>
      <w:marLeft w:val="0"/>
      <w:marRight w:val="0"/>
      <w:marTop w:val="0"/>
      <w:marBottom w:val="0"/>
      <w:divBdr>
        <w:top w:val="none" w:sz="0" w:space="0" w:color="auto"/>
        <w:left w:val="none" w:sz="0" w:space="0" w:color="auto"/>
        <w:bottom w:val="none" w:sz="0" w:space="0" w:color="auto"/>
        <w:right w:val="none" w:sz="0" w:space="0" w:color="auto"/>
      </w:divBdr>
    </w:div>
    <w:div w:id="1252201695">
      <w:bodyDiv w:val="1"/>
      <w:marLeft w:val="0"/>
      <w:marRight w:val="0"/>
      <w:marTop w:val="0"/>
      <w:marBottom w:val="0"/>
      <w:divBdr>
        <w:top w:val="none" w:sz="0" w:space="0" w:color="auto"/>
        <w:left w:val="none" w:sz="0" w:space="0" w:color="auto"/>
        <w:bottom w:val="none" w:sz="0" w:space="0" w:color="auto"/>
        <w:right w:val="none" w:sz="0" w:space="0" w:color="auto"/>
      </w:divBdr>
    </w:div>
    <w:div w:id="1258516465">
      <w:bodyDiv w:val="1"/>
      <w:marLeft w:val="0"/>
      <w:marRight w:val="0"/>
      <w:marTop w:val="0"/>
      <w:marBottom w:val="0"/>
      <w:divBdr>
        <w:top w:val="none" w:sz="0" w:space="0" w:color="auto"/>
        <w:left w:val="none" w:sz="0" w:space="0" w:color="auto"/>
        <w:bottom w:val="none" w:sz="0" w:space="0" w:color="auto"/>
        <w:right w:val="none" w:sz="0" w:space="0" w:color="auto"/>
      </w:divBdr>
    </w:div>
    <w:div w:id="1258637467">
      <w:bodyDiv w:val="1"/>
      <w:marLeft w:val="0"/>
      <w:marRight w:val="0"/>
      <w:marTop w:val="0"/>
      <w:marBottom w:val="0"/>
      <w:divBdr>
        <w:top w:val="none" w:sz="0" w:space="0" w:color="auto"/>
        <w:left w:val="none" w:sz="0" w:space="0" w:color="auto"/>
        <w:bottom w:val="none" w:sz="0" w:space="0" w:color="auto"/>
        <w:right w:val="none" w:sz="0" w:space="0" w:color="auto"/>
      </w:divBdr>
    </w:div>
    <w:div w:id="1260024690">
      <w:bodyDiv w:val="1"/>
      <w:marLeft w:val="0"/>
      <w:marRight w:val="0"/>
      <w:marTop w:val="0"/>
      <w:marBottom w:val="0"/>
      <w:divBdr>
        <w:top w:val="none" w:sz="0" w:space="0" w:color="auto"/>
        <w:left w:val="none" w:sz="0" w:space="0" w:color="auto"/>
        <w:bottom w:val="none" w:sz="0" w:space="0" w:color="auto"/>
        <w:right w:val="none" w:sz="0" w:space="0" w:color="auto"/>
      </w:divBdr>
    </w:div>
    <w:div w:id="1261068397">
      <w:bodyDiv w:val="1"/>
      <w:marLeft w:val="0"/>
      <w:marRight w:val="0"/>
      <w:marTop w:val="0"/>
      <w:marBottom w:val="0"/>
      <w:divBdr>
        <w:top w:val="none" w:sz="0" w:space="0" w:color="auto"/>
        <w:left w:val="none" w:sz="0" w:space="0" w:color="auto"/>
        <w:bottom w:val="none" w:sz="0" w:space="0" w:color="auto"/>
        <w:right w:val="none" w:sz="0" w:space="0" w:color="auto"/>
      </w:divBdr>
    </w:div>
    <w:div w:id="1264067185">
      <w:bodyDiv w:val="1"/>
      <w:marLeft w:val="0"/>
      <w:marRight w:val="0"/>
      <w:marTop w:val="0"/>
      <w:marBottom w:val="0"/>
      <w:divBdr>
        <w:top w:val="none" w:sz="0" w:space="0" w:color="auto"/>
        <w:left w:val="none" w:sz="0" w:space="0" w:color="auto"/>
        <w:bottom w:val="none" w:sz="0" w:space="0" w:color="auto"/>
        <w:right w:val="none" w:sz="0" w:space="0" w:color="auto"/>
      </w:divBdr>
    </w:div>
    <w:div w:id="1267037856">
      <w:bodyDiv w:val="1"/>
      <w:marLeft w:val="0"/>
      <w:marRight w:val="0"/>
      <w:marTop w:val="0"/>
      <w:marBottom w:val="0"/>
      <w:divBdr>
        <w:top w:val="none" w:sz="0" w:space="0" w:color="auto"/>
        <w:left w:val="none" w:sz="0" w:space="0" w:color="auto"/>
        <w:bottom w:val="none" w:sz="0" w:space="0" w:color="auto"/>
        <w:right w:val="none" w:sz="0" w:space="0" w:color="auto"/>
      </w:divBdr>
    </w:div>
    <w:div w:id="1268192635">
      <w:bodyDiv w:val="1"/>
      <w:marLeft w:val="0"/>
      <w:marRight w:val="0"/>
      <w:marTop w:val="0"/>
      <w:marBottom w:val="0"/>
      <w:divBdr>
        <w:top w:val="none" w:sz="0" w:space="0" w:color="auto"/>
        <w:left w:val="none" w:sz="0" w:space="0" w:color="auto"/>
        <w:bottom w:val="none" w:sz="0" w:space="0" w:color="auto"/>
        <w:right w:val="none" w:sz="0" w:space="0" w:color="auto"/>
      </w:divBdr>
    </w:div>
    <w:div w:id="1269435249">
      <w:bodyDiv w:val="1"/>
      <w:marLeft w:val="0"/>
      <w:marRight w:val="0"/>
      <w:marTop w:val="0"/>
      <w:marBottom w:val="0"/>
      <w:divBdr>
        <w:top w:val="none" w:sz="0" w:space="0" w:color="auto"/>
        <w:left w:val="none" w:sz="0" w:space="0" w:color="auto"/>
        <w:bottom w:val="none" w:sz="0" w:space="0" w:color="auto"/>
        <w:right w:val="none" w:sz="0" w:space="0" w:color="auto"/>
      </w:divBdr>
    </w:div>
    <w:div w:id="1269850927">
      <w:bodyDiv w:val="1"/>
      <w:marLeft w:val="0"/>
      <w:marRight w:val="0"/>
      <w:marTop w:val="0"/>
      <w:marBottom w:val="0"/>
      <w:divBdr>
        <w:top w:val="none" w:sz="0" w:space="0" w:color="auto"/>
        <w:left w:val="none" w:sz="0" w:space="0" w:color="auto"/>
        <w:bottom w:val="none" w:sz="0" w:space="0" w:color="auto"/>
        <w:right w:val="none" w:sz="0" w:space="0" w:color="auto"/>
      </w:divBdr>
    </w:div>
    <w:div w:id="1272320450">
      <w:bodyDiv w:val="1"/>
      <w:marLeft w:val="0"/>
      <w:marRight w:val="0"/>
      <w:marTop w:val="0"/>
      <w:marBottom w:val="0"/>
      <w:divBdr>
        <w:top w:val="none" w:sz="0" w:space="0" w:color="auto"/>
        <w:left w:val="none" w:sz="0" w:space="0" w:color="auto"/>
        <w:bottom w:val="none" w:sz="0" w:space="0" w:color="auto"/>
        <w:right w:val="none" w:sz="0" w:space="0" w:color="auto"/>
      </w:divBdr>
    </w:div>
    <w:div w:id="1274828344">
      <w:bodyDiv w:val="1"/>
      <w:marLeft w:val="0"/>
      <w:marRight w:val="0"/>
      <w:marTop w:val="0"/>
      <w:marBottom w:val="0"/>
      <w:divBdr>
        <w:top w:val="none" w:sz="0" w:space="0" w:color="auto"/>
        <w:left w:val="none" w:sz="0" w:space="0" w:color="auto"/>
        <w:bottom w:val="none" w:sz="0" w:space="0" w:color="auto"/>
        <w:right w:val="none" w:sz="0" w:space="0" w:color="auto"/>
      </w:divBdr>
    </w:div>
    <w:div w:id="1274945797">
      <w:bodyDiv w:val="1"/>
      <w:marLeft w:val="0"/>
      <w:marRight w:val="0"/>
      <w:marTop w:val="0"/>
      <w:marBottom w:val="0"/>
      <w:divBdr>
        <w:top w:val="none" w:sz="0" w:space="0" w:color="auto"/>
        <w:left w:val="none" w:sz="0" w:space="0" w:color="auto"/>
        <w:bottom w:val="none" w:sz="0" w:space="0" w:color="auto"/>
        <w:right w:val="none" w:sz="0" w:space="0" w:color="auto"/>
      </w:divBdr>
    </w:div>
    <w:div w:id="1277827405">
      <w:bodyDiv w:val="1"/>
      <w:marLeft w:val="0"/>
      <w:marRight w:val="0"/>
      <w:marTop w:val="0"/>
      <w:marBottom w:val="0"/>
      <w:divBdr>
        <w:top w:val="none" w:sz="0" w:space="0" w:color="auto"/>
        <w:left w:val="none" w:sz="0" w:space="0" w:color="auto"/>
        <w:bottom w:val="none" w:sz="0" w:space="0" w:color="auto"/>
        <w:right w:val="none" w:sz="0" w:space="0" w:color="auto"/>
      </w:divBdr>
    </w:div>
    <w:div w:id="1282414640">
      <w:bodyDiv w:val="1"/>
      <w:marLeft w:val="0"/>
      <w:marRight w:val="0"/>
      <w:marTop w:val="0"/>
      <w:marBottom w:val="0"/>
      <w:divBdr>
        <w:top w:val="none" w:sz="0" w:space="0" w:color="auto"/>
        <w:left w:val="none" w:sz="0" w:space="0" w:color="auto"/>
        <w:bottom w:val="none" w:sz="0" w:space="0" w:color="auto"/>
        <w:right w:val="none" w:sz="0" w:space="0" w:color="auto"/>
      </w:divBdr>
    </w:div>
    <w:div w:id="1283342571">
      <w:bodyDiv w:val="1"/>
      <w:marLeft w:val="0"/>
      <w:marRight w:val="0"/>
      <w:marTop w:val="0"/>
      <w:marBottom w:val="0"/>
      <w:divBdr>
        <w:top w:val="none" w:sz="0" w:space="0" w:color="auto"/>
        <w:left w:val="none" w:sz="0" w:space="0" w:color="auto"/>
        <w:bottom w:val="none" w:sz="0" w:space="0" w:color="auto"/>
        <w:right w:val="none" w:sz="0" w:space="0" w:color="auto"/>
      </w:divBdr>
    </w:div>
    <w:div w:id="1284653824">
      <w:bodyDiv w:val="1"/>
      <w:marLeft w:val="0"/>
      <w:marRight w:val="0"/>
      <w:marTop w:val="0"/>
      <w:marBottom w:val="0"/>
      <w:divBdr>
        <w:top w:val="none" w:sz="0" w:space="0" w:color="auto"/>
        <w:left w:val="none" w:sz="0" w:space="0" w:color="auto"/>
        <w:bottom w:val="none" w:sz="0" w:space="0" w:color="auto"/>
        <w:right w:val="none" w:sz="0" w:space="0" w:color="auto"/>
      </w:divBdr>
    </w:div>
    <w:div w:id="1286813014">
      <w:bodyDiv w:val="1"/>
      <w:marLeft w:val="0"/>
      <w:marRight w:val="0"/>
      <w:marTop w:val="0"/>
      <w:marBottom w:val="0"/>
      <w:divBdr>
        <w:top w:val="none" w:sz="0" w:space="0" w:color="auto"/>
        <w:left w:val="none" w:sz="0" w:space="0" w:color="auto"/>
        <w:bottom w:val="none" w:sz="0" w:space="0" w:color="auto"/>
        <w:right w:val="none" w:sz="0" w:space="0" w:color="auto"/>
      </w:divBdr>
    </w:div>
    <w:div w:id="1287203129">
      <w:bodyDiv w:val="1"/>
      <w:marLeft w:val="0"/>
      <w:marRight w:val="0"/>
      <w:marTop w:val="0"/>
      <w:marBottom w:val="0"/>
      <w:divBdr>
        <w:top w:val="none" w:sz="0" w:space="0" w:color="auto"/>
        <w:left w:val="none" w:sz="0" w:space="0" w:color="auto"/>
        <w:bottom w:val="none" w:sz="0" w:space="0" w:color="auto"/>
        <w:right w:val="none" w:sz="0" w:space="0" w:color="auto"/>
      </w:divBdr>
    </w:div>
    <w:div w:id="1288321219">
      <w:bodyDiv w:val="1"/>
      <w:marLeft w:val="0"/>
      <w:marRight w:val="0"/>
      <w:marTop w:val="0"/>
      <w:marBottom w:val="0"/>
      <w:divBdr>
        <w:top w:val="none" w:sz="0" w:space="0" w:color="auto"/>
        <w:left w:val="none" w:sz="0" w:space="0" w:color="auto"/>
        <w:bottom w:val="none" w:sz="0" w:space="0" w:color="auto"/>
        <w:right w:val="none" w:sz="0" w:space="0" w:color="auto"/>
      </w:divBdr>
    </w:div>
    <w:div w:id="1288465322">
      <w:bodyDiv w:val="1"/>
      <w:marLeft w:val="0"/>
      <w:marRight w:val="0"/>
      <w:marTop w:val="0"/>
      <w:marBottom w:val="0"/>
      <w:divBdr>
        <w:top w:val="none" w:sz="0" w:space="0" w:color="auto"/>
        <w:left w:val="none" w:sz="0" w:space="0" w:color="auto"/>
        <w:bottom w:val="none" w:sz="0" w:space="0" w:color="auto"/>
        <w:right w:val="none" w:sz="0" w:space="0" w:color="auto"/>
      </w:divBdr>
    </w:div>
    <w:div w:id="1290167090">
      <w:bodyDiv w:val="1"/>
      <w:marLeft w:val="0"/>
      <w:marRight w:val="0"/>
      <w:marTop w:val="0"/>
      <w:marBottom w:val="0"/>
      <w:divBdr>
        <w:top w:val="none" w:sz="0" w:space="0" w:color="auto"/>
        <w:left w:val="none" w:sz="0" w:space="0" w:color="auto"/>
        <w:bottom w:val="none" w:sz="0" w:space="0" w:color="auto"/>
        <w:right w:val="none" w:sz="0" w:space="0" w:color="auto"/>
      </w:divBdr>
    </w:div>
    <w:div w:id="1291352901">
      <w:bodyDiv w:val="1"/>
      <w:marLeft w:val="0"/>
      <w:marRight w:val="0"/>
      <w:marTop w:val="0"/>
      <w:marBottom w:val="0"/>
      <w:divBdr>
        <w:top w:val="none" w:sz="0" w:space="0" w:color="auto"/>
        <w:left w:val="none" w:sz="0" w:space="0" w:color="auto"/>
        <w:bottom w:val="none" w:sz="0" w:space="0" w:color="auto"/>
        <w:right w:val="none" w:sz="0" w:space="0" w:color="auto"/>
      </w:divBdr>
    </w:div>
    <w:div w:id="1294336850">
      <w:bodyDiv w:val="1"/>
      <w:marLeft w:val="0"/>
      <w:marRight w:val="0"/>
      <w:marTop w:val="0"/>
      <w:marBottom w:val="0"/>
      <w:divBdr>
        <w:top w:val="none" w:sz="0" w:space="0" w:color="auto"/>
        <w:left w:val="none" w:sz="0" w:space="0" w:color="auto"/>
        <w:bottom w:val="none" w:sz="0" w:space="0" w:color="auto"/>
        <w:right w:val="none" w:sz="0" w:space="0" w:color="auto"/>
      </w:divBdr>
    </w:div>
    <w:div w:id="1295284934">
      <w:bodyDiv w:val="1"/>
      <w:marLeft w:val="0"/>
      <w:marRight w:val="0"/>
      <w:marTop w:val="0"/>
      <w:marBottom w:val="0"/>
      <w:divBdr>
        <w:top w:val="none" w:sz="0" w:space="0" w:color="auto"/>
        <w:left w:val="none" w:sz="0" w:space="0" w:color="auto"/>
        <w:bottom w:val="none" w:sz="0" w:space="0" w:color="auto"/>
        <w:right w:val="none" w:sz="0" w:space="0" w:color="auto"/>
      </w:divBdr>
    </w:div>
    <w:div w:id="1296326230">
      <w:bodyDiv w:val="1"/>
      <w:marLeft w:val="0"/>
      <w:marRight w:val="0"/>
      <w:marTop w:val="0"/>
      <w:marBottom w:val="0"/>
      <w:divBdr>
        <w:top w:val="none" w:sz="0" w:space="0" w:color="auto"/>
        <w:left w:val="none" w:sz="0" w:space="0" w:color="auto"/>
        <w:bottom w:val="none" w:sz="0" w:space="0" w:color="auto"/>
        <w:right w:val="none" w:sz="0" w:space="0" w:color="auto"/>
      </w:divBdr>
    </w:div>
    <w:div w:id="1299795792">
      <w:bodyDiv w:val="1"/>
      <w:marLeft w:val="0"/>
      <w:marRight w:val="0"/>
      <w:marTop w:val="0"/>
      <w:marBottom w:val="0"/>
      <w:divBdr>
        <w:top w:val="none" w:sz="0" w:space="0" w:color="auto"/>
        <w:left w:val="none" w:sz="0" w:space="0" w:color="auto"/>
        <w:bottom w:val="none" w:sz="0" w:space="0" w:color="auto"/>
        <w:right w:val="none" w:sz="0" w:space="0" w:color="auto"/>
      </w:divBdr>
    </w:div>
    <w:div w:id="1302267510">
      <w:bodyDiv w:val="1"/>
      <w:marLeft w:val="0"/>
      <w:marRight w:val="0"/>
      <w:marTop w:val="0"/>
      <w:marBottom w:val="0"/>
      <w:divBdr>
        <w:top w:val="none" w:sz="0" w:space="0" w:color="auto"/>
        <w:left w:val="none" w:sz="0" w:space="0" w:color="auto"/>
        <w:bottom w:val="none" w:sz="0" w:space="0" w:color="auto"/>
        <w:right w:val="none" w:sz="0" w:space="0" w:color="auto"/>
      </w:divBdr>
    </w:div>
    <w:div w:id="1304382975">
      <w:bodyDiv w:val="1"/>
      <w:marLeft w:val="0"/>
      <w:marRight w:val="0"/>
      <w:marTop w:val="0"/>
      <w:marBottom w:val="0"/>
      <w:divBdr>
        <w:top w:val="none" w:sz="0" w:space="0" w:color="auto"/>
        <w:left w:val="none" w:sz="0" w:space="0" w:color="auto"/>
        <w:bottom w:val="none" w:sz="0" w:space="0" w:color="auto"/>
        <w:right w:val="none" w:sz="0" w:space="0" w:color="auto"/>
      </w:divBdr>
    </w:div>
    <w:div w:id="1305088650">
      <w:bodyDiv w:val="1"/>
      <w:marLeft w:val="0"/>
      <w:marRight w:val="0"/>
      <w:marTop w:val="0"/>
      <w:marBottom w:val="0"/>
      <w:divBdr>
        <w:top w:val="none" w:sz="0" w:space="0" w:color="auto"/>
        <w:left w:val="none" w:sz="0" w:space="0" w:color="auto"/>
        <w:bottom w:val="none" w:sz="0" w:space="0" w:color="auto"/>
        <w:right w:val="none" w:sz="0" w:space="0" w:color="auto"/>
      </w:divBdr>
    </w:div>
    <w:div w:id="1305962913">
      <w:bodyDiv w:val="1"/>
      <w:marLeft w:val="0"/>
      <w:marRight w:val="0"/>
      <w:marTop w:val="0"/>
      <w:marBottom w:val="0"/>
      <w:divBdr>
        <w:top w:val="none" w:sz="0" w:space="0" w:color="auto"/>
        <w:left w:val="none" w:sz="0" w:space="0" w:color="auto"/>
        <w:bottom w:val="none" w:sz="0" w:space="0" w:color="auto"/>
        <w:right w:val="none" w:sz="0" w:space="0" w:color="auto"/>
      </w:divBdr>
    </w:div>
    <w:div w:id="1307275805">
      <w:bodyDiv w:val="1"/>
      <w:marLeft w:val="0"/>
      <w:marRight w:val="0"/>
      <w:marTop w:val="0"/>
      <w:marBottom w:val="0"/>
      <w:divBdr>
        <w:top w:val="none" w:sz="0" w:space="0" w:color="auto"/>
        <w:left w:val="none" w:sz="0" w:space="0" w:color="auto"/>
        <w:bottom w:val="none" w:sz="0" w:space="0" w:color="auto"/>
        <w:right w:val="none" w:sz="0" w:space="0" w:color="auto"/>
      </w:divBdr>
    </w:div>
    <w:div w:id="1307591076">
      <w:bodyDiv w:val="1"/>
      <w:marLeft w:val="0"/>
      <w:marRight w:val="0"/>
      <w:marTop w:val="0"/>
      <w:marBottom w:val="0"/>
      <w:divBdr>
        <w:top w:val="none" w:sz="0" w:space="0" w:color="auto"/>
        <w:left w:val="none" w:sz="0" w:space="0" w:color="auto"/>
        <w:bottom w:val="none" w:sz="0" w:space="0" w:color="auto"/>
        <w:right w:val="none" w:sz="0" w:space="0" w:color="auto"/>
      </w:divBdr>
    </w:div>
    <w:div w:id="1309630300">
      <w:bodyDiv w:val="1"/>
      <w:marLeft w:val="0"/>
      <w:marRight w:val="0"/>
      <w:marTop w:val="0"/>
      <w:marBottom w:val="0"/>
      <w:divBdr>
        <w:top w:val="none" w:sz="0" w:space="0" w:color="auto"/>
        <w:left w:val="none" w:sz="0" w:space="0" w:color="auto"/>
        <w:bottom w:val="none" w:sz="0" w:space="0" w:color="auto"/>
        <w:right w:val="none" w:sz="0" w:space="0" w:color="auto"/>
      </w:divBdr>
    </w:div>
    <w:div w:id="1312445154">
      <w:bodyDiv w:val="1"/>
      <w:marLeft w:val="0"/>
      <w:marRight w:val="0"/>
      <w:marTop w:val="0"/>
      <w:marBottom w:val="0"/>
      <w:divBdr>
        <w:top w:val="none" w:sz="0" w:space="0" w:color="auto"/>
        <w:left w:val="none" w:sz="0" w:space="0" w:color="auto"/>
        <w:bottom w:val="none" w:sz="0" w:space="0" w:color="auto"/>
        <w:right w:val="none" w:sz="0" w:space="0" w:color="auto"/>
      </w:divBdr>
    </w:div>
    <w:div w:id="1312557737">
      <w:bodyDiv w:val="1"/>
      <w:marLeft w:val="0"/>
      <w:marRight w:val="0"/>
      <w:marTop w:val="0"/>
      <w:marBottom w:val="0"/>
      <w:divBdr>
        <w:top w:val="none" w:sz="0" w:space="0" w:color="auto"/>
        <w:left w:val="none" w:sz="0" w:space="0" w:color="auto"/>
        <w:bottom w:val="none" w:sz="0" w:space="0" w:color="auto"/>
        <w:right w:val="none" w:sz="0" w:space="0" w:color="auto"/>
      </w:divBdr>
    </w:div>
    <w:div w:id="1318459120">
      <w:bodyDiv w:val="1"/>
      <w:marLeft w:val="0"/>
      <w:marRight w:val="0"/>
      <w:marTop w:val="0"/>
      <w:marBottom w:val="0"/>
      <w:divBdr>
        <w:top w:val="none" w:sz="0" w:space="0" w:color="auto"/>
        <w:left w:val="none" w:sz="0" w:space="0" w:color="auto"/>
        <w:bottom w:val="none" w:sz="0" w:space="0" w:color="auto"/>
        <w:right w:val="none" w:sz="0" w:space="0" w:color="auto"/>
      </w:divBdr>
    </w:div>
    <w:div w:id="1323191760">
      <w:bodyDiv w:val="1"/>
      <w:marLeft w:val="0"/>
      <w:marRight w:val="0"/>
      <w:marTop w:val="0"/>
      <w:marBottom w:val="0"/>
      <w:divBdr>
        <w:top w:val="none" w:sz="0" w:space="0" w:color="auto"/>
        <w:left w:val="none" w:sz="0" w:space="0" w:color="auto"/>
        <w:bottom w:val="none" w:sz="0" w:space="0" w:color="auto"/>
        <w:right w:val="none" w:sz="0" w:space="0" w:color="auto"/>
      </w:divBdr>
    </w:div>
    <w:div w:id="1323311227">
      <w:bodyDiv w:val="1"/>
      <w:marLeft w:val="0"/>
      <w:marRight w:val="0"/>
      <w:marTop w:val="0"/>
      <w:marBottom w:val="0"/>
      <w:divBdr>
        <w:top w:val="none" w:sz="0" w:space="0" w:color="auto"/>
        <w:left w:val="none" w:sz="0" w:space="0" w:color="auto"/>
        <w:bottom w:val="none" w:sz="0" w:space="0" w:color="auto"/>
        <w:right w:val="none" w:sz="0" w:space="0" w:color="auto"/>
      </w:divBdr>
    </w:div>
    <w:div w:id="1323661950">
      <w:bodyDiv w:val="1"/>
      <w:marLeft w:val="0"/>
      <w:marRight w:val="0"/>
      <w:marTop w:val="0"/>
      <w:marBottom w:val="0"/>
      <w:divBdr>
        <w:top w:val="none" w:sz="0" w:space="0" w:color="auto"/>
        <w:left w:val="none" w:sz="0" w:space="0" w:color="auto"/>
        <w:bottom w:val="none" w:sz="0" w:space="0" w:color="auto"/>
        <w:right w:val="none" w:sz="0" w:space="0" w:color="auto"/>
      </w:divBdr>
    </w:div>
    <w:div w:id="1323701078">
      <w:bodyDiv w:val="1"/>
      <w:marLeft w:val="0"/>
      <w:marRight w:val="0"/>
      <w:marTop w:val="0"/>
      <w:marBottom w:val="0"/>
      <w:divBdr>
        <w:top w:val="none" w:sz="0" w:space="0" w:color="auto"/>
        <w:left w:val="none" w:sz="0" w:space="0" w:color="auto"/>
        <w:bottom w:val="none" w:sz="0" w:space="0" w:color="auto"/>
        <w:right w:val="none" w:sz="0" w:space="0" w:color="auto"/>
      </w:divBdr>
    </w:div>
    <w:div w:id="1324698754">
      <w:bodyDiv w:val="1"/>
      <w:marLeft w:val="0"/>
      <w:marRight w:val="0"/>
      <w:marTop w:val="0"/>
      <w:marBottom w:val="0"/>
      <w:divBdr>
        <w:top w:val="none" w:sz="0" w:space="0" w:color="auto"/>
        <w:left w:val="none" w:sz="0" w:space="0" w:color="auto"/>
        <w:bottom w:val="none" w:sz="0" w:space="0" w:color="auto"/>
        <w:right w:val="none" w:sz="0" w:space="0" w:color="auto"/>
      </w:divBdr>
    </w:div>
    <w:div w:id="1325280829">
      <w:bodyDiv w:val="1"/>
      <w:marLeft w:val="0"/>
      <w:marRight w:val="0"/>
      <w:marTop w:val="0"/>
      <w:marBottom w:val="0"/>
      <w:divBdr>
        <w:top w:val="none" w:sz="0" w:space="0" w:color="auto"/>
        <w:left w:val="none" w:sz="0" w:space="0" w:color="auto"/>
        <w:bottom w:val="none" w:sz="0" w:space="0" w:color="auto"/>
        <w:right w:val="none" w:sz="0" w:space="0" w:color="auto"/>
      </w:divBdr>
    </w:div>
    <w:div w:id="1327517924">
      <w:bodyDiv w:val="1"/>
      <w:marLeft w:val="0"/>
      <w:marRight w:val="0"/>
      <w:marTop w:val="0"/>
      <w:marBottom w:val="0"/>
      <w:divBdr>
        <w:top w:val="none" w:sz="0" w:space="0" w:color="auto"/>
        <w:left w:val="none" w:sz="0" w:space="0" w:color="auto"/>
        <w:bottom w:val="none" w:sz="0" w:space="0" w:color="auto"/>
        <w:right w:val="none" w:sz="0" w:space="0" w:color="auto"/>
      </w:divBdr>
    </w:div>
    <w:div w:id="1328632915">
      <w:bodyDiv w:val="1"/>
      <w:marLeft w:val="0"/>
      <w:marRight w:val="0"/>
      <w:marTop w:val="0"/>
      <w:marBottom w:val="0"/>
      <w:divBdr>
        <w:top w:val="none" w:sz="0" w:space="0" w:color="auto"/>
        <w:left w:val="none" w:sz="0" w:space="0" w:color="auto"/>
        <w:bottom w:val="none" w:sz="0" w:space="0" w:color="auto"/>
        <w:right w:val="none" w:sz="0" w:space="0" w:color="auto"/>
      </w:divBdr>
    </w:div>
    <w:div w:id="1330062208">
      <w:bodyDiv w:val="1"/>
      <w:marLeft w:val="0"/>
      <w:marRight w:val="0"/>
      <w:marTop w:val="0"/>
      <w:marBottom w:val="0"/>
      <w:divBdr>
        <w:top w:val="none" w:sz="0" w:space="0" w:color="auto"/>
        <w:left w:val="none" w:sz="0" w:space="0" w:color="auto"/>
        <w:bottom w:val="none" w:sz="0" w:space="0" w:color="auto"/>
        <w:right w:val="none" w:sz="0" w:space="0" w:color="auto"/>
      </w:divBdr>
    </w:div>
    <w:div w:id="1330255433">
      <w:bodyDiv w:val="1"/>
      <w:marLeft w:val="0"/>
      <w:marRight w:val="0"/>
      <w:marTop w:val="0"/>
      <w:marBottom w:val="0"/>
      <w:divBdr>
        <w:top w:val="none" w:sz="0" w:space="0" w:color="auto"/>
        <w:left w:val="none" w:sz="0" w:space="0" w:color="auto"/>
        <w:bottom w:val="none" w:sz="0" w:space="0" w:color="auto"/>
        <w:right w:val="none" w:sz="0" w:space="0" w:color="auto"/>
      </w:divBdr>
    </w:div>
    <w:div w:id="1333413342">
      <w:bodyDiv w:val="1"/>
      <w:marLeft w:val="0"/>
      <w:marRight w:val="0"/>
      <w:marTop w:val="0"/>
      <w:marBottom w:val="0"/>
      <w:divBdr>
        <w:top w:val="none" w:sz="0" w:space="0" w:color="auto"/>
        <w:left w:val="none" w:sz="0" w:space="0" w:color="auto"/>
        <w:bottom w:val="none" w:sz="0" w:space="0" w:color="auto"/>
        <w:right w:val="none" w:sz="0" w:space="0" w:color="auto"/>
      </w:divBdr>
    </w:div>
    <w:div w:id="1335377450">
      <w:bodyDiv w:val="1"/>
      <w:marLeft w:val="0"/>
      <w:marRight w:val="0"/>
      <w:marTop w:val="0"/>
      <w:marBottom w:val="0"/>
      <w:divBdr>
        <w:top w:val="none" w:sz="0" w:space="0" w:color="auto"/>
        <w:left w:val="none" w:sz="0" w:space="0" w:color="auto"/>
        <w:bottom w:val="none" w:sz="0" w:space="0" w:color="auto"/>
        <w:right w:val="none" w:sz="0" w:space="0" w:color="auto"/>
      </w:divBdr>
    </w:div>
    <w:div w:id="1336417214">
      <w:bodyDiv w:val="1"/>
      <w:marLeft w:val="0"/>
      <w:marRight w:val="0"/>
      <w:marTop w:val="0"/>
      <w:marBottom w:val="0"/>
      <w:divBdr>
        <w:top w:val="none" w:sz="0" w:space="0" w:color="auto"/>
        <w:left w:val="none" w:sz="0" w:space="0" w:color="auto"/>
        <w:bottom w:val="none" w:sz="0" w:space="0" w:color="auto"/>
        <w:right w:val="none" w:sz="0" w:space="0" w:color="auto"/>
      </w:divBdr>
    </w:div>
    <w:div w:id="1336496693">
      <w:bodyDiv w:val="1"/>
      <w:marLeft w:val="0"/>
      <w:marRight w:val="0"/>
      <w:marTop w:val="0"/>
      <w:marBottom w:val="0"/>
      <w:divBdr>
        <w:top w:val="none" w:sz="0" w:space="0" w:color="auto"/>
        <w:left w:val="none" w:sz="0" w:space="0" w:color="auto"/>
        <w:bottom w:val="none" w:sz="0" w:space="0" w:color="auto"/>
        <w:right w:val="none" w:sz="0" w:space="0" w:color="auto"/>
      </w:divBdr>
    </w:div>
    <w:div w:id="1337465556">
      <w:bodyDiv w:val="1"/>
      <w:marLeft w:val="0"/>
      <w:marRight w:val="0"/>
      <w:marTop w:val="0"/>
      <w:marBottom w:val="0"/>
      <w:divBdr>
        <w:top w:val="none" w:sz="0" w:space="0" w:color="auto"/>
        <w:left w:val="none" w:sz="0" w:space="0" w:color="auto"/>
        <w:bottom w:val="none" w:sz="0" w:space="0" w:color="auto"/>
        <w:right w:val="none" w:sz="0" w:space="0" w:color="auto"/>
      </w:divBdr>
    </w:div>
    <w:div w:id="1337539682">
      <w:bodyDiv w:val="1"/>
      <w:marLeft w:val="0"/>
      <w:marRight w:val="0"/>
      <w:marTop w:val="0"/>
      <w:marBottom w:val="0"/>
      <w:divBdr>
        <w:top w:val="none" w:sz="0" w:space="0" w:color="auto"/>
        <w:left w:val="none" w:sz="0" w:space="0" w:color="auto"/>
        <w:bottom w:val="none" w:sz="0" w:space="0" w:color="auto"/>
        <w:right w:val="none" w:sz="0" w:space="0" w:color="auto"/>
      </w:divBdr>
    </w:div>
    <w:div w:id="1339381647">
      <w:bodyDiv w:val="1"/>
      <w:marLeft w:val="0"/>
      <w:marRight w:val="0"/>
      <w:marTop w:val="0"/>
      <w:marBottom w:val="0"/>
      <w:divBdr>
        <w:top w:val="none" w:sz="0" w:space="0" w:color="auto"/>
        <w:left w:val="none" w:sz="0" w:space="0" w:color="auto"/>
        <w:bottom w:val="none" w:sz="0" w:space="0" w:color="auto"/>
        <w:right w:val="none" w:sz="0" w:space="0" w:color="auto"/>
      </w:divBdr>
    </w:div>
    <w:div w:id="1339698118">
      <w:bodyDiv w:val="1"/>
      <w:marLeft w:val="0"/>
      <w:marRight w:val="0"/>
      <w:marTop w:val="0"/>
      <w:marBottom w:val="0"/>
      <w:divBdr>
        <w:top w:val="none" w:sz="0" w:space="0" w:color="auto"/>
        <w:left w:val="none" w:sz="0" w:space="0" w:color="auto"/>
        <w:bottom w:val="none" w:sz="0" w:space="0" w:color="auto"/>
        <w:right w:val="none" w:sz="0" w:space="0" w:color="auto"/>
      </w:divBdr>
    </w:div>
    <w:div w:id="1342049222">
      <w:bodyDiv w:val="1"/>
      <w:marLeft w:val="0"/>
      <w:marRight w:val="0"/>
      <w:marTop w:val="0"/>
      <w:marBottom w:val="0"/>
      <w:divBdr>
        <w:top w:val="none" w:sz="0" w:space="0" w:color="auto"/>
        <w:left w:val="none" w:sz="0" w:space="0" w:color="auto"/>
        <w:bottom w:val="none" w:sz="0" w:space="0" w:color="auto"/>
        <w:right w:val="none" w:sz="0" w:space="0" w:color="auto"/>
      </w:divBdr>
    </w:div>
    <w:div w:id="1342123775">
      <w:bodyDiv w:val="1"/>
      <w:marLeft w:val="0"/>
      <w:marRight w:val="0"/>
      <w:marTop w:val="0"/>
      <w:marBottom w:val="0"/>
      <w:divBdr>
        <w:top w:val="none" w:sz="0" w:space="0" w:color="auto"/>
        <w:left w:val="none" w:sz="0" w:space="0" w:color="auto"/>
        <w:bottom w:val="none" w:sz="0" w:space="0" w:color="auto"/>
        <w:right w:val="none" w:sz="0" w:space="0" w:color="auto"/>
      </w:divBdr>
    </w:div>
    <w:div w:id="1344822772">
      <w:bodyDiv w:val="1"/>
      <w:marLeft w:val="0"/>
      <w:marRight w:val="0"/>
      <w:marTop w:val="0"/>
      <w:marBottom w:val="0"/>
      <w:divBdr>
        <w:top w:val="none" w:sz="0" w:space="0" w:color="auto"/>
        <w:left w:val="none" w:sz="0" w:space="0" w:color="auto"/>
        <w:bottom w:val="none" w:sz="0" w:space="0" w:color="auto"/>
        <w:right w:val="none" w:sz="0" w:space="0" w:color="auto"/>
      </w:divBdr>
    </w:div>
    <w:div w:id="1345208045">
      <w:bodyDiv w:val="1"/>
      <w:marLeft w:val="0"/>
      <w:marRight w:val="0"/>
      <w:marTop w:val="0"/>
      <w:marBottom w:val="0"/>
      <w:divBdr>
        <w:top w:val="none" w:sz="0" w:space="0" w:color="auto"/>
        <w:left w:val="none" w:sz="0" w:space="0" w:color="auto"/>
        <w:bottom w:val="none" w:sz="0" w:space="0" w:color="auto"/>
        <w:right w:val="none" w:sz="0" w:space="0" w:color="auto"/>
      </w:divBdr>
    </w:div>
    <w:div w:id="1348020717">
      <w:bodyDiv w:val="1"/>
      <w:marLeft w:val="0"/>
      <w:marRight w:val="0"/>
      <w:marTop w:val="0"/>
      <w:marBottom w:val="0"/>
      <w:divBdr>
        <w:top w:val="none" w:sz="0" w:space="0" w:color="auto"/>
        <w:left w:val="none" w:sz="0" w:space="0" w:color="auto"/>
        <w:bottom w:val="none" w:sz="0" w:space="0" w:color="auto"/>
        <w:right w:val="none" w:sz="0" w:space="0" w:color="auto"/>
      </w:divBdr>
    </w:div>
    <w:div w:id="1348870435">
      <w:bodyDiv w:val="1"/>
      <w:marLeft w:val="0"/>
      <w:marRight w:val="0"/>
      <w:marTop w:val="0"/>
      <w:marBottom w:val="0"/>
      <w:divBdr>
        <w:top w:val="none" w:sz="0" w:space="0" w:color="auto"/>
        <w:left w:val="none" w:sz="0" w:space="0" w:color="auto"/>
        <w:bottom w:val="none" w:sz="0" w:space="0" w:color="auto"/>
        <w:right w:val="none" w:sz="0" w:space="0" w:color="auto"/>
      </w:divBdr>
    </w:div>
    <w:div w:id="1350597540">
      <w:bodyDiv w:val="1"/>
      <w:marLeft w:val="0"/>
      <w:marRight w:val="0"/>
      <w:marTop w:val="0"/>
      <w:marBottom w:val="0"/>
      <w:divBdr>
        <w:top w:val="none" w:sz="0" w:space="0" w:color="auto"/>
        <w:left w:val="none" w:sz="0" w:space="0" w:color="auto"/>
        <w:bottom w:val="none" w:sz="0" w:space="0" w:color="auto"/>
        <w:right w:val="none" w:sz="0" w:space="0" w:color="auto"/>
      </w:divBdr>
    </w:div>
    <w:div w:id="1352536199">
      <w:bodyDiv w:val="1"/>
      <w:marLeft w:val="0"/>
      <w:marRight w:val="0"/>
      <w:marTop w:val="0"/>
      <w:marBottom w:val="0"/>
      <w:divBdr>
        <w:top w:val="none" w:sz="0" w:space="0" w:color="auto"/>
        <w:left w:val="none" w:sz="0" w:space="0" w:color="auto"/>
        <w:bottom w:val="none" w:sz="0" w:space="0" w:color="auto"/>
        <w:right w:val="none" w:sz="0" w:space="0" w:color="auto"/>
      </w:divBdr>
    </w:div>
    <w:div w:id="1354114363">
      <w:bodyDiv w:val="1"/>
      <w:marLeft w:val="0"/>
      <w:marRight w:val="0"/>
      <w:marTop w:val="0"/>
      <w:marBottom w:val="0"/>
      <w:divBdr>
        <w:top w:val="none" w:sz="0" w:space="0" w:color="auto"/>
        <w:left w:val="none" w:sz="0" w:space="0" w:color="auto"/>
        <w:bottom w:val="none" w:sz="0" w:space="0" w:color="auto"/>
        <w:right w:val="none" w:sz="0" w:space="0" w:color="auto"/>
      </w:divBdr>
    </w:div>
    <w:div w:id="1355423563">
      <w:bodyDiv w:val="1"/>
      <w:marLeft w:val="0"/>
      <w:marRight w:val="0"/>
      <w:marTop w:val="0"/>
      <w:marBottom w:val="0"/>
      <w:divBdr>
        <w:top w:val="none" w:sz="0" w:space="0" w:color="auto"/>
        <w:left w:val="none" w:sz="0" w:space="0" w:color="auto"/>
        <w:bottom w:val="none" w:sz="0" w:space="0" w:color="auto"/>
        <w:right w:val="none" w:sz="0" w:space="0" w:color="auto"/>
      </w:divBdr>
    </w:div>
    <w:div w:id="1355568928">
      <w:bodyDiv w:val="1"/>
      <w:marLeft w:val="0"/>
      <w:marRight w:val="0"/>
      <w:marTop w:val="0"/>
      <w:marBottom w:val="0"/>
      <w:divBdr>
        <w:top w:val="none" w:sz="0" w:space="0" w:color="auto"/>
        <w:left w:val="none" w:sz="0" w:space="0" w:color="auto"/>
        <w:bottom w:val="none" w:sz="0" w:space="0" w:color="auto"/>
        <w:right w:val="none" w:sz="0" w:space="0" w:color="auto"/>
      </w:divBdr>
    </w:div>
    <w:div w:id="1355688738">
      <w:bodyDiv w:val="1"/>
      <w:marLeft w:val="0"/>
      <w:marRight w:val="0"/>
      <w:marTop w:val="0"/>
      <w:marBottom w:val="0"/>
      <w:divBdr>
        <w:top w:val="none" w:sz="0" w:space="0" w:color="auto"/>
        <w:left w:val="none" w:sz="0" w:space="0" w:color="auto"/>
        <w:bottom w:val="none" w:sz="0" w:space="0" w:color="auto"/>
        <w:right w:val="none" w:sz="0" w:space="0" w:color="auto"/>
      </w:divBdr>
    </w:div>
    <w:div w:id="1356348766">
      <w:bodyDiv w:val="1"/>
      <w:marLeft w:val="0"/>
      <w:marRight w:val="0"/>
      <w:marTop w:val="0"/>
      <w:marBottom w:val="0"/>
      <w:divBdr>
        <w:top w:val="none" w:sz="0" w:space="0" w:color="auto"/>
        <w:left w:val="none" w:sz="0" w:space="0" w:color="auto"/>
        <w:bottom w:val="none" w:sz="0" w:space="0" w:color="auto"/>
        <w:right w:val="none" w:sz="0" w:space="0" w:color="auto"/>
      </w:divBdr>
    </w:div>
    <w:div w:id="1359349721">
      <w:bodyDiv w:val="1"/>
      <w:marLeft w:val="0"/>
      <w:marRight w:val="0"/>
      <w:marTop w:val="0"/>
      <w:marBottom w:val="0"/>
      <w:divBdr>
        <w:top w:val="none" w:sz="0" w:space="0" w:color="auto"/>
        <w:left w:val="none" w:sz="0" w:space="0" w:color="auto"/>
        <w:bottom w:val="none" w:sz="0" w:space="0" w:color="auto"/>
        <w:right w:val="none" w:sz="0" w:space="0" w:color="auto"/>
      </w:divBdr>
    </w:div>
    <w:div w:id="1359577075">
      <w:bodyDiv w:val="1"/>
      <w:marLeft w:val="0"/>
      <w:marRight w:val="0"/>
      <w:marTop w:val="0"/>
      <w:marBottom w:val="0"/>
      <w:divBdr>
        <w:top w:val="none" w:sz="0" w:space="0" w:color="auto"/>
        <w:left w:val="none" w:sz="0" w:space="0" w:color="auto"/>
        <w:bottom w:val="none" w:sz="0" w:space="0" w:color="auto"/>
        <w:right w:val="none" w:sz="0" w:space="0" w:color="auto"/>
      </w:divBdr>
    </w:div>
    <w:div w:id="1360280071">
      <w:bodyDiv w:val="1"/>
      <w:marLeft w:val="0"/>
      <w:marRight w:val="0"/>
      <w:marTop w:val="0"/>
      <w:marBottom w:val="0"/>
      <w:divBdr>
        <w:top w:val="none" w:sz="0" w:space="0" w:color="auto"/>
        <w:left w:val="none" w:sz="0" w:space="0" w:color="auto"/>
        <w:bottom w:val="none" w:sz="0" w:space="0" w:color="auto"/>
        <w:right w:val="none" w:sz="0" w:space="0" w:color="auto"/>
      </w:divBdr>
    </w:div>
    <w:div w:id="1362241618">
      <w:bodyDiv w:val="1"/>
      <w:marLeft w:val="0"/>
      <w:marRight w:val="0"/>
      <w:marTop w:val="0"/>
      <w:marBottom w:val="0"/>
      <w:divBdr>
        <w:top w:val="none" w:sz="0" w:space="0" w:color="auto"/>
        <w:left w:val="none" w:sz="0" w:space="0" w:color="auto"/>
        <w:bottom w:val="none" w:sz="0" w:space="0" w:color="auto"/>
        <w:right w:val="none" w:sz="0" w:space="0" w:color="auto"/>
      </w:divBdr>
    </w:div>
    <w:div w:id="1363361946">
      <w:bodyDiv w:val="1"/>
      <w:marLeft w:val="0"/>
      <w:marRight w:val="0"/>
      <w:marTop w:val="0"/>
      <w:marBottom w:val="0"/>
      <w:divBdr>
        <w:top w:val="none" w:sz="0" w:space="0" w:color="auto"/>
        <w:left w:val="none" w:sz="0" w:space="0" w:color="auto"/>
        <w:bottom w:val="none" w:sz="0" w:space="0" w:color="auto"/>
        <w:right w:val="none" w:sz="0" w:space="0" w:color="auto"/>
      </w:divBdr>
    </w:div>
    <w:div w:id="1363439710">
      <w:bodyDiv w:val="1"/>
      <w:marLeft w:val="0"/>
      <w:marRight w:val="0"/>
      <w:marTop w:val="0"/>
      <w:marBottom w:val="0"/>
      <w:divBdr>
        <w:top w:val="none" w:sz="0" w:space="0" w:color="auto"/>
        <w:left w:val="none" w:sz="0" w:space="0" w:color="auto"/>
        <w:bottom w:val="none" w:sz="0" w:space="0" w:color="auto"/>
        <w:right w:val="none" w:sz="0" w:space="0" w:color="auto"/>
      </w:divBdr>
    </w:div>
    <w:div w:id="1365715309">
      <w:bodyDiv w:val="1"/>
      <w:marLeft w:val="0"/>
      <w:marRight w:val="0"/>
      <w:marTop w:val="0"/>
      <w:marBottom w:val="0"/>
      <w:divBdr>
        <w:top w:val="none" w:sz="0" w:space="0" w:color="auto"/>
        <w:left w:val="none" w:sz="0" w:space="0" w:color="auto"/>
        <w:bottom w:val="none" w:sz="0" w:space="0" w:color="auto"/>
        <w:right w:val="none" w:sz="0" w:space="0" w:color="auto"/>
      </w:divBdr>
    </w:div>
    <w:div w:id="1369330646">
      <w:bodyDiv w:val="1"/>
      <w:marLeft w:val="0"/>
      <w:marRight w:val="0"/>
      <w:marTop w:val="0"/>
      <w:marBottom w:val="0"/>
      <w:divBdr>
        <w:top w:val="none" w:sz="0" w:space="0" w:color="auto"/>
        <w:left w:val="none" w:sz="0" w:space="0" w:color="auto"/>
        <w:bottom w:val="none" w:sz="0" w:space="0" w:color="auto"/>
        <w:right w:val="none" w:sz="0" w:space="0" w:color="auto"/>
      </w:divBdr>
    </w:div>
    <w:div w:id="1369599781">
      <w:bodyDiv w:val="1"/>
      <w:marLeft w:val="0"/>
      <w:marRight w:val="0"/>
      <w:marTop w:val="0"/>
      <w:marBottom w:val="0"/>
      <w:divBdr>
        <w:top w:val="none" w:sz="0" w:space="0" w:color="auto"/>
        <w:left w:val="none" w:sz="0" w:space="0" w:color="auto"/>
        <w:bottom w:val="none" w:sz="0" w:space="0" w:color="auto"/>
        <w:right w:val="none" w:sz="0" w:space="0" w:color="auto"/>
      </w:divBdr>
    </w:div>
    <w:div w:id="1371152160">
      <w:bodyDiv w:val="1"/>
      <w:marLeft w:val="0"/>
      <w:marRight w:val="0"/>
      <w:marTop w:val="0"/>
      <w:marBottom w:val="0"/>
      <w:divBdr>
        <w:top w:val="none" w:sz="0" w:space="0" w:color="auto"/>
        <w:left w:val="none" w:sz="0" w:space="0" w:color="auto"/>
        <w:bottom w:val="none" w:sz="0" w:space="0" w:color="auto"/>
        <w:right w:val="none" w:sz="0" w:space="0" w:color="auto"/>
      </w:divBdr>
    </w:div>
    <w:div w:id="1373530269">
      <w:bodyDiv w:val="1"/>
      <w:marLeft w:val="0"/>
      <w:marRight w:val="0"/>
      <w:marTop w:val="0"/>
      <w:marBottom w:val="0"/>
      <w:divBdr>
        <w:top w:val="none" w:sz="0" w:space="0" w:color="auto"/>
        <w:left w:val="none" w:sz="0" w:space="0" w:color="auto"/>
        <w:bottom w:val="none" w:sz="0" w:space="0" w:color="auto"/>
        <w:right w:val="none" w:sz="0" w:space="0" w:color="auto"/>
      </w:divBdr>
    </w:div>
    <w:div w:id="1375891055">
      <w:bodyDiv w:val="1"/>
      <w:marLeft w:val="0"/>
      <w:marRight w:val="0"/>
      <w:marTop w:val="0"/>
      <w:marBottom w:val="0"/>
      <w:divBdr>
        <w:top w:val="none" w:sz="0" w:space="0" w:color="auto"/>
        <w:left w:val="none" w:sz="0" w:space="0" w:color="auto"/>
        <w:bottom w:val="none" w:sz="0" w:space="0" w:color="auto"/>
        <w:right w:val="none" w:sz="0" w:space="0" w:color="auto"/>
      </w:divBdr>
    </w:div>
    <w:div w:id="1377193792">
      <w:bodyDiv w:val="1"/>
      <w:marLeft w:val="0"/>
      <w:marRight w:val="0"/>
      <w:marTop w:val="0"/>
      <w:marBottom w:val="0"/>
      <w:divBdr>
        <w:top w:val="none" w:sz="0" w:space="0" w:color="auto"/>
        <w:left w:val="none" w:sz="0" w:space="0" w:color="auto"/>
        <w:bottom w:val="none" w:sz="0" w:space="0" w:color="auto"/>
        <w:right w:val="none" w:sz="0" w:space="0" w:color="auto"/>
      </w:divBdr>
    </w:div>
    <w:div w:id="1380351267">
      <w:bodyDiv w:val="1"/>
      <w:marLeft w:val="0"/>
      <w:marRight w:val="0"/>
      <w:marTop w:val="0"/>
      <w:marBottom w:val="0"/>
      <w:divBdr>
        <w:top w:val="none" w:sz="0" w:space="0" w:color="auto"/>
        <w:left w:val="none" w:sz="0" w:space="0" w:color="auto"/>
        <w:bottom w:val="none" w:sz="0" w:space="0" w:color="auto"/>
        <w:right w:val="none" w:sz="0" w:space="0" w:color="auto"/>
      </w:divBdr>
    </w:div>
    <w:div w:id="1382557117">
      <w:bodyDiv w:val="1"/>
      <w:marLeft w:val="0"/>
      <w:marRight w:val="0"/>
      <w:marTop w:val="0"/>
      <w:marBottom w:val="0"/>
      <w:divBdr>
        <w:top w:val="none" w:sz="0" w:space="0" w:color="auto"/>
        <w:left w:val="none" w:sz="0" w:space="0" w:color="auto"/>
        <w:bottom w:val="none" w:sz="0" w:space="0" w:color="auto"/>
        <w:right w:val="none" w:sz="0" w:space="0" w:color="auto"/>
      </w:divBdr>
    </w:div>
    <w:div w:id="1383596459">
      <w:bodyDiv w:val="1"/>
      <w:marLeft w:val="0"/>
      <w:marRight w:val="0"/>
      <w:marTop w:val="0"/>
      <w:marBottom w:val="0"/>
      <w:divBdr>
        <w:top w:val="none" w:sz="0" w:space="0" w:color="auto"/>
        <w:left w:val="none" w:sz="0" w:space="0" w:color="auto"/>
        <w:bottom w:val="none" w:sz="0" w:space="0" w:color="auto"/>
        <w:right w:val="none" w:sz="0" w:space="0" w:color="auto"/>
      </w:divBdr>
    </w:div>
    <w:div w:id="1386027286">
      <w:bodyDiv w:val="1"/>
      <w:marLeft w:val="0"/>
      <w:marRight w:val="0"/>
      <w:marTop w:val="0"/>
      <w:marBottom w:val="0"/>
      <w:divBdr>
        <w:top w:val="none" w:sz="0" w:space="0" w:color="auto"/>
        <w:left w:val="none" w:sz="0" w:space="0" w:color="auto"/>
        <w:bottom w:val="none" w:sz="0" w:space="0" w:color="auto"/>
        <w:right w:val="none" w:sz="0" w:space="0" w:color="auto"/>
      </w:divBdr>
    </w:div>
    <w:div w:id="1387952262">
      <w:bodyDiv w:val="1"/>
      <w:marLeft w:val="0"/>
      <w:marRight w:val="0"/>
      <w:marTop w:val="0"/>
      <w:marBottom w:val="0"/>
      <w:divBdr>
        <w:top w:val="none" w:sz="0" w:space="0" w:color="auto"/>
        <w:left w:val="none" w:sz="0" w:space="0" w:color="auto"/>
        <w:bottom w:val="none" w:sz="0" w:space="0" w:color="auto"/>
        <w:right w:val="none" w:sz="0" w:space="0" w:color="auto"/>
      </w:divBdr>
    </w:div>
    <w:div w:id="1390151568">
      <w:bodyDiv w:val="1"/>
      <w:marLeft w:val="0"/>
      <w:marRight w:val="0"/>
      <w:marTop w:val="0"/>
      <w:marBottom w:val="0"/>
      <w:divBdr>
        <w:top w:val="none" w:sz="0" w:space="0" w:color="auto"/>
        <w:left w:val="none" w:sz="0" w:space="0" w:color="auto"/>
        <w:bottom w:val="none" w:sz="0" w:space="0" w:color="auto"/>
        <w:right w:val="none" w:sz="0" w:space="0" w:color="auto"/>
      </w:divBdr>
    </w:div>
    <w:div w:id="1390422937">
      <w:bodyDiv w:val="1"/>
      <w:marLeft w:val="0"/>
      <w:marRight w:val="0"/>
      <w:marTop w:val="0"/>
      <w:marBottom w:val="0"/>
      <w:divBdr>
        <w:top w:val="none" w:sz="0" w:space="0" w:color="auto"/>
        <w:left w:val="none" w:sz="0" w:space="0" w:color="auto"/>
        <w:bottom w:val="none" w:sz="0" w:space="0" w:color="auto"/>
        <w:right w:val="none" w:sz="0" w:space="0" w:color="auto"/>
      </w:divBdr>
    </w:div>
    <w:div w:id="1391079695">
      <w:bodyDiv w:val="1"/>
      <w:marLeft w:val="0"/>
      <w:marRight w:val="0"/>
      <w:marTop w:val="0"/>
      <w:marBottom w:val="0"/>
      <w:divBdr>
        <w:top w:val="none" w:sz="0" w:space="0" w:color="auto"/>
        <w:left w:val="none" w:sz="0" w:space="0" w:color="auto"/>
        <w:bottom w:val="none" w:sz="0" w:space="0" w:color="auto"/>
        <w:right w:val="none" w:sz="0" w:space="0" w:color="auto"/>
      </w:divBdr>
    </w:div>
    <w:div w:id="1392726182">
      <w:bodyDiv w:val="1"/>
      <w:marLeft w:val="0"/>
      <w:marRight w:val="0"/>
      <w:marTop w:val="0"/>
      <w:marBottom w:val="0"/>
      <w:divBdr>
        <w:top w:val="none" w:sz="0" w:space="0" w:color="auto"/>
        <w:left w:val="none" w:sz="0" w:space="0" w:color="auto"/>
        <w:bottom w:val="none" w:sz="0" w:space="0" w:color="auto"/>
        <w:right w:val="none" w:sz="0" w:space="0" w:color="auto"/>
      </w:divBdr>
    </w:div>
    <w:div w:id="1393654847">
      <w:bodyDiv w:val="1"/>
      <w:marLeft w:val="0"/>
      <w:marRight w:val="0"/>
      <w:marTop w:val="0"/>
      <w:marBottom w:val="0"/>
      <w:divBdr>
        <w:top w:val="none" w:sz="0" w:space="0" w:color="auto"/>
        <w:left w:val="none" w:sz="0" w:space="0" w:color="auto"/>
        <w:bottom w:val="none" w:sz="0" w:space="0" w:color="auto"/>
        <w:right w:val="none" w:sz="0" w:space="0" w:color="auto"/>
      </w:divBdr>
    </w:div>
    <w:div w:id="1394768678">
      <w:bodyDiv w:val="1"/>
      <w:marLeft w:val="0"/>
      <w:marRight w:val="0"/>
      <w:marTop w:val="0"/>
      <w:marBottom w:val="0"/>
      <w:divBdr>
        <w:top w:val="none" w:sz="0" w:space="0" w:color="auto"/>
        <w:left w:val="none" w:sz="0" w:space="0" w:color="auto"/>
        <w:bottom w:val="none" w:sz="0" w:space="0" w:color="auto"/>
        <w:right w:val="none" w:sz="0" w:space="0" w:color="auto"/>
      </w:divBdr>
    </w:div>
    <w:div w:id="1395201502">
      <w:bodyDiv w:val="1"/>
      <w:marLeft w:val="0"/>
      <w:marRight w:val="0"/>
      <w:marTop w:val="0"/>
      <w:marBottom w:val="0"/>
      <w:divBdr>
        <w:top w:val="none" w:sz="0" w:space="0" w:color="auto"/>
        <w:left w:val="none" w:sz="0" w:space="0" w:color="auto"/>
        <w:bottom w:val="none" w:sz="0" w:space="0" w:color="auto"/>
        <w:right w:val="none" w:sz="0" w:space="0" w:color="auto"/>
      </w:divBdr>
    </w:div>
    <w:div w:id="1395662276">
      <w:bodyDiv w:val="1"/>
      <w:marLeft w:val="0"/>
      <w:marRight w:val="0"/>
      <w:marTop w:val="0"/>
      <w:marBottom w:val="0"/>
      <w:divBdr>
        <w:top w:val="none" w:sz="0" w:space="0" w:color="auto"/>
        <w:left w:val="none" w:sz="0" w:space="0" w:color="auto"/>
        <w:bottom w:val="none" w:sz="0" w:space="0" w:color="auto"/>
        <w:right w:val="none" w:sz="0" w:space="0" w:color="auto"/>
      </w:divBdr>
    </w:div>
    <w:div w:id="1396473323">
      <w:bodyDiv w:val="1"/>
      <w:marLeft w:val="0"/>
      <w:marRight w:val="0"/>
      <w:marTop w:val="0"/>
      <w:marBottom w:val="0"/>
      <w:divBdr>
        <w:top w:val="none" w:sz="0" w:space="0" w:color="auto"/>
        <w:left w:val="none" w:sz="0" w:space="0" w:color="auto"/>
        <w:bottom w:val="none" w:sz="0" w:space="0" w:color="auto"/>
        <w:right w:val="none" w:sz="0" w:space="0" w:color="auto"/>
      </w:divBdr>
    </w:div>
    <w:div w:id="1397167131">
      <w:bodyDiv w:val="1"/>
      <w:marLeft w:val="0"/>
      <w:marRight w:val="0"/>
      <w:marTop w:val="0"/>
      <w:marBottom w:val="0"/>
      <w:divBdr>
        <w:top w:val="none" w:sz="0" w:space="0" w:color="auto"/>
        <w:left w:val="none" w:sz="0" w:space="0" w:color="auto"/>
        <w:bottom w:val="none" w:sz="0" w:space="0" w:color="auto"/>
        <w:right w:val="none" w:sz="0" w:space="0" w:color="auto"/>
      </w:divBdr>
    </w:div>
    <w:div w:id="1400403805">
      <w:bodyDiv w:val="1"/>
      <w:marLeft w:val="0"/>
      <w:marRight w:val="0"/>
      <w:marTop w:val="0"/>
      <w:marBottom w:val="0"/>
      <w:divBdr>
        <w:top w:val="none" w:sz="0" w:space="0" w:color="auto"/>
        <w:left w:val="none" w:sz="0" w:space="0" w:color="auto"/>
        <w:bottom w:val="none" w:sz="0" w:space="0" w:color="auto"/>
        <w:right w:val="none" w:sz="0" w:space="0" w:color="auto"/>
      </w:divBdr>
    </w:div>
    <w:div w:id="1400984241">
      <w:bodyDiv w:val="1"/>
      <w:marLeft w:val="0"/>
      <w:marRight w:val="0"/>
      <w:marTop w:val="0"/>
      <w:marBottom w:val="0"/>
      <w:divBdr>
        <w:top w:val="none" w:sz="0" w:space="0" w:color="auto"/>
        <w:left w:val="none" w:sz="0" w:space="0" w:color="auto"/>
        <w:bottom w:val="none" w:sz="0" w:space="0" w:color="auto"/>
        <w:right w:val="none" w:sz="0" w:space="0" w:color="auto"/>
      </w:divBdr>
    </w:div>
    <w:div w:id="1404180526">
      <w:bodyDiv w:val="1"/>
      <w:marLeft w:val="0"/>
      <w:marRight w:val="0"/>
      <w:marTop w:val="0"/>
      <w:marBottom w:val="0"/>
      <w:divBdr>
        <w:top w:val="none" w:sz="0" w:space="0" w:color="auto"/>
        <w:left w:val="none" w:sz="0" w:space="0" w:color="auto"/>
        <w:bottom w:val="none" w:sz="0" w:space="0" w:color="auto"/>
        <w:right w:val="none" w:sz="0" w:space="0" w:color="auto"/>
      </w:divBdr>
    </w:div>
    <w:div w:id="1406341860">
      <w:bodyDiv w:val="1"/>
      <w:marLeft w:val="0"/>
      <w:marRight w:val="0"/>
      <w:marTop w:val="0"/>
      <w:marBottom w:val="0"/>
      <w:divBdr>
        <w:top w:val="none" w:sz="0" w:space="0" w:color="auto"/>
        <w:left w:val="none" w:sz="0" w:space="0" w:color="auto"/>
        <w:bottom w:val="none" w:sz="0" w:space="0" w:color="auto"/>
        <w:right w:val="none" w:sz="0" w:space="0" w:color="auto"/>
      </w:divBdr>
    </w:div>
    <w:div w:id="1406994454">
      <w:bodyDiv w:val="1"/>
      <w:marLeft w:val="0"/>
      <w:marRight w:val="0"/>
      <w:marTop w:val="0"/>
      <w:marBottom w:val="0"/>
      <w:divBdr>
        <w:top w:val="none" w:sz="0" w:space="0" w:color="auto"/>
        <w:left w:val="none" w:sz="0" w:space="0" w:color="auto"/>
        <w:bottom w:val="none" w:sz="0" w:space="0" w:color="auto"/>
        <w:right w:val="none" w:sz="0" w:space="0" w:color="auto"/>
      </w:divBdr>
    </w:div>
    <w:div w:id="1407727346">
      <w:bodyDiv w:val="1"/>
      <w:marLeft w:val="0"/>
      <w:marRight w:val="0"/>
      <w:marTop w:val="0"/>
      <w:marBottom w:val="0"/>
      <w:divBdr>
        <w:top w:val="none" w:sz="0" w:space="0" w:color="auto"/>
        <w:left w:val="none" w:sz="0" w:space="0" w:color="auto"/>
        <w:bottom w:val="none" w:sz="0" w:space="0" w:color="auto"/>
        <w:right w:val="none" w:sz="0" w:space="0" w:color="auto"/>
      </w:divBdr>
    </w:div>
    <w:div w:id="1408261558">
      <w:bodyDiv w:val="1"/>
      <w:marLeft w:val="0"/>
      <w:marRight w:val="0"/>
      <w:marTop w:val="0"/>
      <w:marBottom w:val="0"/>
      <w:divBdr>
        <w:top w:val="none" w:sz="0" w:space="0" w:color="auto"/>
        <w:left w:val="none" w:sz="0" w:space="0" w:color="auto"/>
        <w:bottom w:val="none" w:sz="0" w:space="0" w:color="auto"/>
        <w:right w:val="none" w:sz="0" w:space="0" w:color="auto"/>
      </w:divBdr>
    </w:div>
    <w:div w:id="1411006998">
      <w:bodyDiv w:val="1"/>
      <w:marLeft w:val="0"/>
      <w:marRight w:val="0"/>
      <w:marTop w:val="0"/>
      <w:marBottom w:val="0"/>
      <w:divBdr>
        <w:top w:val="none" w:sz="0" w:space="0" w:color="auto"/>
        <w:left w:val="none" w:sz="0" w:space="0" w:color="auto"/>
        <w:bottom w:val="none" w:sz="0" w:space="0" w:color="auto"/>
        <w:right w:val="none" w:sz="0" w:space="0" w:color="auto"/>
      </w:divBdr>
    </w:div>
    <w:div w:id="1413159297">
      <w:bodyDiv w:val="1"/>
      <w:marLeft w:val="0"/>
      <w:marRight w:val="0"/>
      <w:marTop w:val="0"/>
      <w:marBottom w:val="0"/>
      <w:divBdr>
        <w:top w:val="none" w:sz="0" w:space="0" w:color="auto"/>
        <w:left w:val="none" w:sz="0" w:space="0" w:color="auto"/>
        <w:bottom w:val="none" w:sz="0" w:space="0" w:color="auto"/>
        <w:right w:val="none" w:sz="0" w:space="0" w:color="auto"/>
      </w:divBdr>
    </w:div>
    <w:div w:id="1413820679">
      <w:bodyDiv w:val="1"/>
      <w:marLeft w:val="0"/>
      <w:marRight w:val="0"/>
      <w:marTop w:val="0"/>
      <w:marBottom w:val="0"/>
      <w:divBdr>
        <w:top w:val="none" w:sz="0" w:space="0" w:color="auto"/>
        <w:left w:val="none" w:sz="0" w:space="0" w:color="auto"/>
        <w:bottom w:val="none" w:sz="0" w:space="0" w:color="auto"/>
        <w:right w:val="none" w:sz="0" w:space="0" w:color="auto"/>
      </w:divBdr>
    </w:div>
    <w:div w:id="1416586103">
      <w:bodyDiv w:val="1"/>
      <w:marLeft w:val="0"/>
      <w:marRight w:val="0"/>
      <w:marTop w:val="0"/>
      <w:marBottom w:val="0"/>
      <w:divBdr>
        <w:top w:val="none" w:sz="0" w:space="0" w:color="auto"/>
        <w:left w:val="none" w:sz="0" w:space="0" w:color="auto"/>
        <w:bottom w:val="none" w:sz="0" w:space="0" w:color="auto"/>
        <w:right w:val="none" w:sz="0" w:space="0" w:color="auto"/>
      </w:divBdr>
    </w:div>
    <w:div w:id="1423186510">
      <w:bodyDiv w:val="1"/>
      <w:marLeft w:val="0"/>
      <w:marRight w:val="0"/>
      <w:marTop w:val="0"/>
      <w:marBottom w:val="0"/>
      <w:divBdr>
        <w:top w:val="none" w:sz="0" w:space="0" w:color="auto"/>
        <w:left w:val="none" w:sz="0" w:space="0" w:color="auto"/>
        <w:bottom w:val="none" w:sz="0" w:space="0" w:color="auto"/>
        <w:right w:val="none" w:sz="0" w:space="0" w:color="auto"/>
      </w:divBdr>
    </w:div>
    <w:div w:id="1425297956">
      <w:bodyDiv w:val="1"/>
      <w:marLeft w:val="0"/>
      <w:marRight w:val="0"/>
      <w:marTop w:val="0"/>
      <w:marBottom w:val="0"/>
      <w:divBdr>
        <w:top w:val="none" w:sz="0" w:space="0" w:color="auto"/>
        <w:left w:val="none" w:sz="0" w:space="0" w:color="auto"/>
        <w:bottom w:val="none" w:sz="0" w:space="0" w:color="auto"/>
        <w:right w:val="none" w:sz="0" w:space="0" w:color="auto"/>
      </w:divBdr>
    </w:div>
    <w:div w:id="1425952792">
      <w:bodyDiv w:val="1"/>
      <w:marLeft w:val="0"/>
      <w:marRight w:val="0"/>
      <w:marTop w:val="0"/>
      <w:marBottom w:val="0"/>
      <w:divBdr>
        <w:top w:val="none" w:sz="0" w:space="0" w:color="auto"/>
        <w:left w:val="none" w:sz="0" w:space="0" w:color="auto"/>
        <w:bottom w:val="none" w:sz="0" w:space="0" w:color="auto"/>
        <w:right w:val="none" w:sz="0" w:space="0" w:color="auto"/>
      </w:divBdr>
    </w:div>
    <w:div w:id="1433429576">
      <w:bodyDiv w:val="1"/>
      <w:marLeft w:val="0"/>
      <w:marRight w:val="0"/>
      <w:marTop w:val="0"/>
      <w:marBottom w:val="0"/>
      <w:divBdr>
        <w:top w:val="none" w:sz="0" w:space="0" w:color="auto"/>
        <w:left w:val="none" w:sz="0" w:space="0" w:color="auto"/>
        <w:bottom w:val="none" w:sz="0" w:space="0" w:color="auto"/>
        <w:right w:val="none" w:sz="0" w:space="0" w:color="auto"/>
      </w:divBdr>
    </w:div>
    <w:div w:id="1434135008">
      <w:bodyDiv w:val="1"/>
      <w:marLeft w:val="0"/>
      <w:marRight w:val="0"/>
      <w:marTop w:val="0"/>
      <w:marBottom w:val="0"/>
      <w:divBdr>
        <w:top w:val="none" w:sz="0" w:space="0" w:color="auto"/>
        <w:left w:val="none" w:sz="0" w:space="0" w:color="auto"/>
        <w:bottom w:val="none" w:sz="0" w:space="0" w:color="auto"/>
        <w:right w:val="none" w:sz="0" w:space="0" w:color="auto"/>
      </w:divBdr>
    </w:div>
    <w:div w:id="1435638639">
      <w:bodyDiv w:val="1"/>
      <w:marLeft w:val="0"/>
      <w:marRight w:val="0"/>
      <w:marTop w:val="0"/>
      <w:marBottom w:val="0"/>
      <w:divBdr>
        <w:top w:val="none" w:sz="0" w:space="0" w:color="auto"/>
        <w:left w:val="none" w:sz="0" w:space="0" w:color="auto"/>
        <w:bottom w:val="none" w:sz="0" w:space="0" w:color="auto"/>
        <w:right w:val="none" w:sz="0" w:space="0" w:color="auto"/>
      </w:divBdr>
    </w:div>
    <w:div w:id="1436974961">
      <w:bodyDiv w:val="1"/>
      <w:marLeft w:val="0"/>
      <w:marRight w:val="0"/>
      <w:marTop w:val="0"/>
      <w:marBottom w:val="0"/>
      <w:divBdr>
        <w:top w:val="none" w:sz="0" w:space="0" w:color="auto"/>
        <w:left w:val="none" w:sz="0" w:space="0" w:color="auto"/>
        <w:bottom w:val="none" w:sz="0" w:space="0" w:color="auto"/>
        <w:right w:val="none" w:sz="0" w:space="0" w:color="auto"/>
      </w:divBdr>
    </w:div>
    <w:div w:id="1439181910">
      <w:bodyDiv w:val="1"/>
      <w:marLeft w:val="0"/>
      <w:marRight w:val="0"/>
      <w:marTop w:val="0"/>
      <w:marBottom w:val="0"/>
      <w:divBdr>
        <w:top w:val="none" w:sz="0" w:space="0" w:color="auto"/>
        <w:left w:val="none" w:sz="0" w:space="0" w:color="auto"/>
        <w:bottom w:val="none" w:sz="0" w:space="0" w:color="auto"/>
        <w:right w:val="none" w:sz="0" w:space="0" w:color="auto"/>
      </w:divBdr>
    </w:div>
    <w:div w:id="1440756978">
      <w:bodyDiv w:val="1"/>
      <w:marLeft w:val="0"/>
      <w:marRight w:val="0"/>
      <w:marTop w:val="0"/>
      <w:marBottom w:val="0"/>
      <w:divBdr>
        <w:top w:val="none" w:sz="0" w:space="0" w:color="auto"/>
        <w:left w:val="none" w:sz="0" w:space="0" w:color="auto"/>
        <w:bottom w:val="none" w:sz="0" w:space="0" w:color="auto"/>
        <w:right w:val="none" w:sz="0" w:space="0" w:color="auto"/>
      </w:divBdr>
    </w:div>
    <w:div w:id="1442260850">
      <w:bodyDiv w:val="1"/>
      <w:marLeft w:val="0"/>
      <w:marRight w:val="0"/>
      <w:marTop w:val="0"/>
      <w:marBottom w:val="0"/>
      <w:divBdr>
        <w:top w:val="none" w:sz="0" w:space="0" w:color="auto"/>
        <w:left w:val="none" w:sz="0" w:space="0" w:color="auto"/>
        <w:bottom w:val="none" w:sz="0" w:space="0" w:color="auto"/>
        <w:right w:val="none" w:sz="0" w:space="0" w:color="auto"/>
      </w:divBdr>
    </w:div>
    <w:div w:id="1444617037">
      <w:bodyDiv w:val="1"/>
      <w:marLeft w:val="0"/>
      <w:marRight w:val="0"/>
      <w:marTop w:val="0"/>
      <w:marBottom w:val="0"/>
      <w:divBdr>
        <w:top w:val="none" w:sz="0" w:space="0" w:color="auto"/>
        <w:left w:val="none" w:sz="0" w:space="0" w:color="auto"/>
        <w:bottom w:val="none" w:sz="0" w:space="0" w:color="auto"/>
        <w:right w:val="none" w:sz="0" w:space="0" w:color="auto"/>
      </w:divBdr>
    </w:div>
    <w:div w:id="1447507215">
      <w:bodyDiv w:val="1"/>
      <w:marLeft w:val="0"/>
      <w:marRight w:val="0"/>
      <w:marTop w:val="0"/>
      <w:marBottom w:val="0"/>
      <w:divBdr>
        <w:top w:val="none" w:sz="0" w:space="0" w:color="auto"/>
        <w:left w:val="none" w:sz="0" w:space="0" w:color="auto"/>
        <w:bottom w:val="none" w:sz="0" w:space="0" w:color="auto"/>
        <w:right w:val="none" w:sz="0" w:space="0" w:color="auto"/>
      </w:divBdr>
    </w:div>
    <w:div w:id="1448427381">
      <w:bodyDiv w:val="1"/>
      <w:marLeft w:val="0"/>
      <w:marRight w:val="0"/>
      <w:marTop w:val="0"/>
      <w:marBottom w:val="0"/>
      <w:divBdr>
        <w:top w:val="none" w:sz="0" w:space="0" w:color="auto"/>
        <w:left w:val="none" w:sz="0" w:space="0" w:color="auto"/>
        <w:bottom w:val="none" w:sz="0" w:space="0" w:color="auto"/>
        <w:right w:val="none" w:sz="0" w:space="0" w:color="auto"/>
      </w:divBdr>
    </w:div>
    <w:div w:id="1448695293">
      <w:bodyDiv w:val="1"/>
      <w:marLeft w:val="0"/>
      <w:marRight w:val="0"/>
      <w:marTop w:val="0"/>
      <w:marBottom w:val="0"/>
      <w:divBdr>
        <w:top w:val="none" w:sz="0" w:space="0" w:color="auto"/>
        <w:left w:val="none" w:sz="0" w:space="0" w:color="auto"/>
        <w:bottom w:val="none" w:sz="0" w:space="0" w:color="auto"/>
        <w:right w:val="none" w:sz="0" w:space="0" w:color="auto"/>
      </w:divBdr>
    </w:div>
    <w:div w:id="1452633253">
      <w:bodyDiv w:val="1"/>
      <w:marLeft w:val="0"/>
      <w:marRight w:val="0"/>
      <w:marTop w:val="0"/>
      <w:marBottom w:val="0"/>
      <w:divBdr>
        <w:top w:val="none" w:sz="0" w:space="0" w:color="auto"/>
        <w:left w:val="none" w:sz="0" w:space="0" w:color="auto"/>
        <w:bottom w:val="none" w:sz="0" w:space="0" w:color="auto"/>
        <w:right w:val="none" w:sz="0" w:space="0" w:color="auto"/>
      </w:divBdr>
    </w:div>
    <w:div w:id="1452742989">
      <w:bodyDiv w:val="1"/>
      <w:marLeft w:val="0"/>
      <w:marRight w:val="0"/>
      <w:marTop w:val="0"/>
      <w:marBottom w:val="0"/>
      <w:divBdr>
        <w:top w:val="none" w:sz="0" w:space="0" w:color="auto"/>
        <w:left w:val="none" w:sz="0" w:space="0" w:color="auto"/>
        <w:bottom w:val="none" w:sz="0" w:space="0" w:color="auto"/>
        <w:right w:val="none" w:sz="0" w:space="0" w:color="auto"/>
      </w:divBdr>
    </w:div>
    <w:div w:id="1452745106">
      <w:bodyDiv w:val="1"/>
      <w:marLeft w:val="0"/>
      <w:marRight w:val="0"/>
      <w:marTop w:val="0"/>
      <w:marBottom w:val="0"/>
      <w:divBdr>
        <w:top w:val="none" w:sz="0" w:space="0" w:color="auto"/>
        <w:left w:val="none" w:sz="0" w:space="0" w:color="auto"/>
        <w:bottom w:val="none" w:sz="0" w:space="0" w:color="auto"/>
        <w:right w:val="none" w:sz="0" w:space="0" w:color="auto"/>
      </w:divBdr>
    </w:div>
    <w:div w:id="1453358891">
      <w:bodyDiv w:val="1"/>
      <w:marLeft w:val="0"/>
      <w:marRight w:val="0"/>
      <w:marTop w:val="0"/>
      <w:marBottom w:val="0"/>
      <w:divBdr>
        <w:top w:val="none" w:sz="0" w:space="0" w:color="auto"/>
        <w:left w:val="none" w:sz="0" w:space="0" w:color="auto"/>
        <w:bottom w:val="none" w:sz="0" w:space="0" w:color="auto"/>
        <w:right w:val="none" w:sz="0" w:space="0" w:color="auto"/>
      </w:divBdr>
    </w:div>
    <w:div w:id="1453936389">
      <w:bodyDiv w:val="1"/>
      <w:marLeft w:val="0"/>
      <w:marRight w:val="0"/>
      <w:marTop w:val="0"/>
      <w:marBottom w:val="0"/>
      <w:divBdr>
        <w:top w:val="none" w:sz="0" w:space="0" w:color="auto"/>
        <w:left w:val="none" w:sz="0" w:space="0" w:color="auto"/>
        <w:bottom w:val="none" w:sz="0" w:space="0" w:color="auto"/>
        <w:right w:val="none" w:sz="0" w:space="0" w:color="auto"/>
      </w:divBdr>
    </w:div>
    <w:div w:id="1454859955">
      <w:bodyDiv w:val="1"/>
      <w:marLeft w:val="0"/>
      <w:marRight w:val="0"/>
      <w:marTop w:val="0"/>
      <w:marBottom w:val="0"/>
      <w:divBdr>
        <w:top w:val="none" w:sz="0" w:space="0" w:color="auto"/>
        <w:left w:val="none" w:sz="0" w:space="0" w:color="auto"/>
        <w:bottom w:val="none" w:sz="0" w:space="0" w:color="auto"/>
        <w:right w:val="none" w:sz="0" w:space="0" w:color="auto"/>
      </w:divBdr>
    </w:div>
    <w:div w:id="1458180236">
      <w:bodyDiv w:val="1"/>
      <w:marLeft w:val="0"/>
      <w:marRight w:val="0"/>
      <w:marTop w:val="0"/>
      <w:marBottom w:val="0"/>
      <w:divBdr>
        <w:top w:val="none" w:sz="0" w:space="0" w:color="auto"/>
        <w:left w:val="none" w:sz="0" w:space="0" w:color="auto"/>
        <w:bottom w:val="none" w:sz="0" w:space="0" w:color="auto"/>
        <w:right w:val="none" w:sz="0" w:space="0" w:color="auto"/>
      </w:divBdr>
    </w:div>
    <w:div w:id="1459103026">
      <w:bodyDiv w:val="1"/>
      <w:marLeft w:val="0"/>
      <w:marRight w:val="0"/>
      <w:marTop w:val="0"/>
      <w:marBottom w:val="0"/>
      <w:divBdr>
        <w:top w:val="none" w:sz="0" w:space="0" w:color="auto"/>
        <w:left w:val="none" w:sz="0" w:space="0" w:color="auto"/>
        <w:bottom w:val="none" w:sz="0" w:space="0" w:color="auto"/>
        <w:right w:val="none" w:sz="0" w:space="0" w:color="auto"/>
      </w:divBdr>
    </w:div>
    <w:div w:id="1460414482">
      <w:bodyDiv w:val="1"/>
      <w:marLeft w:val="0"/>
      <w:marRight w:val="0"/>
      <w:marTop w:val="0"/>
      <w:marBottom w:val="0"/>
      <w:divBdr>
        <w:top w:val="none" w:sz="0" w:space="0" w:color="auto"/>
        <w:left w:val="none" w:sz="0" w:space="0" w:color="auto"/>
        <w:bottom w:val="none" w:sz="0" w:space="0" w:color="auto"/>
        <w:right w:val="none" w:sz="0" w:space="0" w:color="auto"/>
      </w:divBdr>
    </w:div>
    <w:div w:id="1461535986">
      <w:bodyDiv w:val="1"/>
      <w:marLeft w:val="0"/>
      <w:marRight w:val="0"/>
      <w:marTop w:val="0"/>
      <w:marBottom w:val="0"/>
      <w:divBdr>
        <w:top w:val="none" w:sz="0" w:space="0" w:color="auto"/>
        <w:left w:val="none" w:sz="0" w:space="0" w:color="auto"/>
        <w:bottom w:val="none" w:sz="0" w:space="0" w:color="auto"/>
        <w:right w:val="none" w:sz="0" w:space="0" w:color="auto"/>
      </w:divBdr>
    </w:div>
    <w:div w:id="1462457211">
      <w:bodyDiv w:val="1"/>
      <w:marLeft w:val="0"/>
      <w:marRight w:val="0"/>
      <w:marTop w:val="0"/>
      <w:marBottom w:val="0"/>
      <w:divBdr>
        <w:top w:val="none" w:sz="0" w:space="0" w:color="auto"/>
        <w:left w:val="none" w:sz="0" w:space="0" w:color="auto"/>
        <w:bottom w:val="none" w:sz="0" w:space="0" w:color="auto"/>
        <w:right w:val="none" w:sz="0" w:space="0" w:color="auto"/>
      </w:divBdr>
    </w:div>
    <w:div w:id="1463844590">
      <w:bodyDiv w:val="1"/>
      <w:marLeft w:val="0"/>
      <w:marRight w:val="0"/>
      <w:marTop w:val="0"/>
      <w:marBottom w:val="0"/>
      <w:divBdr>
        <w:top w:val="none" w:sz="0" w:space="0" w:color="auto"/>
        <w:left w:val="none" w:sz="0" w:space="0" w:color="auto"/>
        <w:bottom w:val="none" w:sz="0" w:space="0" w:color="auto"/>
        <w:right w:val="none" w:sz="0" w:space="0" w:color="auto"/>
      </w:divBdr>
    </w:div>
    <w:div w:id="1463883643">
      <w:bodyDiv w:val="1"/>
      <w:marLeft w:val="0"/>
      <w:marRight w:val="0"/>
      <w:marTop w:val="0"/>
      <w:marBottom w:val="0"/>
      <w:divBdr>
        <w:top w:val="none" w:sz="0" w:space="0" w:color="auto"/>
        <w:left w:val="none" w:sz="0" w:space="0" w:color="auto"/>
        <w:bottom w:val="none" w:sz="0" w:space="0" w:color="auto"/>
        <w:right w:val="none" w:sz="0" w:space="0" w:color="auto"/>
      </w:divBdr>
    </w:div>
    <w:div w:id="1468039103">
      <w:bodyDiv w:val="1"/>
      <w:marLeft w:val="0"/>
      <w:marRight w:val="0"/>
      <w:marTop w:val="0"/>
      <w:marBottom w:val="0"/>
      <w:divBdr>
        <w:top w:val="none" w:sz="0" w:space="0" w:color="auto"/>
        <w:left w:val="none" w:sz="0" w:space="0" w:color="auto"/>
        <w:bottom w:val="none" w:sz="0" w:space="0" w:color="auto"/>
        <w:right w:val="none" w:sz="0" w:space="0" w:color="auto"/>
      </w:divBdr>
    </w:div>
    <w:div w:id="1468203397">
      <w:bodyDiv w:val="1"/>
      <w:marLeft w:val="0"/>
      <w:marRight w:val="0"/>
      <w:marTop w:val="0"/>
      <w:marBottom w:val="0"/>
      <w:divBdr>
        <w:top w:val="none" w:sz="0" w:space="0" w:color="auto"/>
        <w:left w:val="none" w:sz="0" w:space="0" w:color="auto"/>
        <w:bottom w:val="none" w:sz="0" w:space="0" w:color="auto"/>
        <w:right w:val="none" w:sz="0" w:space="0" w:color="auto"/>
      </w:divBdr>
    </w:div>
    <w:div w:id="1472361237">
      <w:bodyDiv w:val="1"/>
      <w:marLeft w:val="0"/>
      <w:marRight w:val="0"/>
      <w:marTop w:val="0"/>
      <w:marBottom w:val="0"/>
      <w:divBdr>
        <w:top w:val="none" w:sz="0" w:space="0" w:color="auto"/>
        <w:left w:val="none" w:sz="0" w:space="0" w:color="auto"/>
        <w:bottom w:val="none" w:sz="0" w:space="0" w:color="auto"/>
        <w:right w:val="none" w:sz="0" w:space="0" w:color="auto"/>
      </w:divBdr>
    </w:div>
    <w:div w:id="1472361819">
      <w:bodyDiv w:val="1"/>
      <w:marLeft w:val="0"/>
      <w:marRight w:val="0"/>
      <w:marTop w:val="0"/>
      <w:marBottom w:val="0"/>
      <w:divBdr>
        <w:top w:val="none" w:sz="0" w:space="0" w:color="auto"/>
        <w:left w:val="none" w:sz="0" w:space="0" w:color="auto"/>
        <w:bottom w:val="none" w:sz="0" w:space="0" w:color="auto"/>
        <w:right w:val="none" w:sz="0" w:space="0" w:color="auto"/>
      </w:divBdr>
    </w:div>
    <w:div w:id="1476680658">
      <w:bodyDiv w:val="1"/>
      <w:marLeft w:val="0"/>
      <w:marRight w:val="0"/>
      <w:marTop w:val="0"/>
      <w:marBottom w:val="0"/>
      <w:divBdr>
        <w:top w:val="none" w:sz="0" w:space="0" w:color="auto"/>
        <w:left w:val="none" w:sz="0" w:space="0" w:color="auto"/>
        <w:bottom w:val="none" w:sz="0" w:space="0" w:color="auto"/>
        <w:right w:val="none" w:sz="0" w:space="0" w:color="auto"/>
      </w:divBdr>
    </w:div>
    <w:div w:id="1476986888">
      <w:bodyDiv w:val="1"/>
      <w:marLeft w:val="0"/>
      <w:marRight w:val="0"/>
      <w:marTop w:val="0"/>
      <w:marBottom w:val="0"/>
      <w:divBdr>
        <w:top w:val="none" w:sz="0" w:space="0" w:color="auto"/>
        <w:left w:val="none" w:sz="0" w:space="0" w:color="auto"/>
        <w:bottom w:val="none" w:sz="0" w:space="0" w:color="auto"/>
        <w:right w:val="none" w:sz="0" w:space="0" w:color="auto"/>
      </w:divBdr>
    </w:div>
    <w:div w:id="1479033558">
      <w:bodyDiv w:val="1"/>
      <w:marLeft w:val="0"/>
      <w:marRight w:val="0"/>
      <w:marTop w:val="0"/>
      <w:marBottom w:val="0"/>
      <w:divBdr>
        <w:top w:val="none" w:sz="0" w:space="0" w:color="auto"/>
        <w:left w:val="none" w:sz="0" w:space="0" w:color="auto"/>
        <w:bottom w:val="none" w:sz="0" w:space="0" w:color="auto"/>
        <w:right w:val="none" w:sz="0" w:space="0" w:color="auto"/>
      </w:divBdr>
    </w:div>
    <w:div w:id="1479033768">
      <w:bodyDiv w:val="1"/>
      <w:marLeft w:val="0"/>
      <w:marRight w:val="0"/>
      <w:marTop w:val="0"/>
      <w:marBottom w:val="0"/>
      <w:divBdr>
        <w:top w:val="none" w:sz="0" w:space="0" w:color="auto"/>
        <w:left w:val="none" w:sz="0" w:space="0" w:color="auto"/>
        <w:bottom w:val="none" w:sz="0" w:space="0" w:color="auto"/>
        <w:right w:val="none" w:sz="0" w:space="0" w:color="auto"/>
      </w:divBdr>
    </w:div>
    <w:div w:id="1479227732">
      <w:bodyDiv w:val="1"/>
      <w:marLeft w:val="0"/>
      <w:marRight w:val="0"/>
      <w:marTop w:val="0"/>
      <w:marBottom w:val="0"/>
      <w:divBdr>
        <w:top w:val="none" w:sz="0" w:space="0" w:color="auto"/>
        <w:left w:val="none" w:sz="0" w:space="0" w:color="auto"/>
        <w:bottom w:val="none" w:sz="0" w:space="0" w:color="auto"/>
        <w:right w:val="none" w:sz="0" w:space="0" w:color="auto"/>
      </w:divBdr>
    </w:div>
    <w:div w:id="1479421244">
      <w:bodyDiv w:val="1"/>
      <w:marLeft w:val="0"/>
      <w:marRight w:val="0"/>
      <w:marTop w:val="0"/>
      <w:marBottom w:val="0"/>
      <w:divBdr>
        <w:top w:val="none" w:sz="0" w:space="0" w:color="auto"/>
        <w:left w:val="none" w:sz="0" w:space="0" w:color="auto"/>
        <w:bottom w:val="none" w:sz="0" w:space="0" w:color="auto"/>
        <w:right w:val="none" w:sz="0" w:space="0" w:color="auto"/>
      </w:divBdr>
    </w:div>
    <w:div w:id="1480879884">
      <w:bodyDiv w:val="1"/>
      <w:marLeft w:val="0"/>
      <w:marRight w:val="0"/>
      <w:marTop w:val="0"/>
      <w:marBottom w:val="0"/>
      <w:divBdr>
        <w:top w:val="none" w:sz="0" w:space="0" w:color="auto"/>
        <w:left w:val="none" w:sz="0" w:space="0" w:color="auto"/>
        <w:bottom w:val="none" w:sz="0" w:space="0" w:color="auto"/>
        <w:right w:val="none" w:sz="0" w:space="0" w:color="auto"/>
      </w:divBdr>
    </w:div>
    <w:div w:id="1481844697">
      <w:bodyDiv w:val="1"/>
      <w:marLeft w:val="0"/>
      <w:marRight w:val="0"/>
      <w:marTop w:val="0"/>
      <w:marBottom w:val="0"/>
      <w:divBdr>
        <w:top w:val="none" w:sz="0" w:space="0" w:color="auto"/>
        <w:left w:val="none" w:sz="0" w:space="0" w:color="auto"/>
        <w:bottom w:val="none" w:sz="0" w:space="0" w:color="auto"/>
        <w:right w:val="none" w:sz="0" w:space="0" w:color="auto"/>
      </w:divBdr>
    </w:div>
    <w:div w:id="1482775747">
      <w:bodyDiv w:val="1"/>
      <w:marLeft w:val="0"/>
      <w:marRight w:val="0"/>
      <w:marTop w:val="0"/>
      <w:marBottom w:val="0"/>
      <w:divBdr>
        <w:top w:val="none" w:sz="0" w:space="0" w:color="auto"/>
        <w:left w:val="none" w:sz="0" w:space="0" w:color="auto"/>
        <w:bottom w:val="none" w:sz="0" w:space="0" w:color="auto"/>
        <w:right w:val="none" w:sz="0" w:space="0" w:color="auto"/>
      </w:divBdr>
    </w:div>
    <w:div w:id="1484664236">
      <w:bodyDiv w:val="1"/>
      <w:marLeft w:val="0"/>
      <w:marRight w:val="0"/>
      <w:marTop w:val="0"/>
      <w:marBottom w:val="0"/>
      <w:divBdr>
        <w:top w:val="none" w:sz="0" w:space="0" w:color="auto"/>
        <w:left w:val="none" w:sz="0" w:space="0" w:color="auto"/>
        <w:bottom w:val="none" w:sz="0" w:space="0" w:color="auto"/>
        <w:right w:val="none" w:sz="0" w:space="0" w:color="auto"/>
      </w:divBdr>
    </w:div>
    <w:div w:id="1487819140">
      <w:bodyDiv w:val="1"/>
      <w:marLeft w:val="0"/>
      <w:marRight w:val="0"/>
      <w:marTop w:val="0"/>
      <w:marBottom w:val="0"/>
      <w:divBdr>
        <w:top w:val="none" w:sz="0" w:space="0" w:color="auto"/>
        <w:left w:val="none" w:sz="0" w:space="0" w:color="auto"/>
        <w:bottom w:val="none" w:sz="0" w:space="0" w:color="auto"/>
        <w:right w:val="none" w:sz="0" w:space="0" w:color="auto"/>
      </w:divBdr>
    </w:div>
    <w:div w:id="1487938918">
      <w:bodyDiv w:val="1"/>
      <w:marLeft w:val="0"/>
      <w:marRight w:val="0"/>
      <w:marTop w:val="0"/>
      <w:marBottom w:val="0"/>
      <w:divBdr>
        <w:top w:val="none" w:sz="0" w:space="0" w:color="auto"/>
        <w:left w:val="none" w:sz="0" w:space="0" w:color="auto"/>
        <w:bottom w:val="none" w:sz="0" w:space="0" w:color="auto"/>
        <w:right w:val="none" w:sz="0" w:space="0" w:color="auto"/>
      </w:divBdr>
    </w:div>
    <w:div w:id="1488978364">
      <w:bodyDiv w:val="1"/>
      <w:marLeft w:val="0"/>
      <w:marRight w:val="0"/>
      <w:marTop w:val="0"/>
      <w:marBottom w:val="0"/>
      <w:divBdr>
        <w:top w:val="none" w:sz="0" w:space="0" w:color="auto"/>
        <w:left w:val="none" w:sz="0" w:space="0" w:color="auto"/>
        <w:bottom w:val="none" w:sz="0" w:space="0" w:color="auto"/>
        <w:right w:val="none" w:sz="0" w:space="0" w:color="auto"/>
      </w:divBdr>
    </w:div>
    <w:div w:id="1490361689">
      <w:bodyDiv w:val="1"/>
      <w:marLeft w:val="0"/>
      <w:marRight w:val="0"/>
      <w:marTop w:val="0"/>
      <w:marBottom w:val="0"/>
      <w:divBdr>
        <w:top w:val="none" w:sz="0" w:space="0" w:color="auto"/>
        <w:left w:val="none" w:sz="0" w:space="0" w:color="auto"/>
        <w:bottom w:val="none" w:sz="0" w:space="0" w:color="auto"/>
        <w:right w:val="none" w:sz="0" w:space="0" w:color="auto"/>
      </w:divBdr>
    </w:div>
    <w:div w:id="1493329508">
      <w:bodyDiv w:val="1"/>
      <w:marLeft w:val="0"/>
      <w:marRight w:val="0"/>
      <w:marTop w:val="0"/>
      <w:marBottom w:val="0"/>
      <w:divBdr>
        <w:top w:val="none" w:sz="0" w:space="0" w:color="auto"/>
        <w:left w:val="none" w:sz="0" w:space="0" w:color="auto"/>
        <w:bottom w:val="none" w:sz="0" w:space="0" w:color="auto"/>
        <w:right w:val="none" w:sz="0" w:space="0" w:color="auto"/>
      </w:divBdr>
    </w:div>
    <w:div w:id="1494032421">
      <w:bodyDiv w:val="1"/>
      <w:marLeft w:val="0"/>
      <w:marRight w:val="0"/>
      <w:marTop w:val="0"/>
      <w:marBottom w:val="0"/>
      <w:divBdr>
        <w:top w:val="none" w:sz="0" w:space="0" w:color="auto"/>
        <w:left w:val="none" w:sz="0" w:space="0" w:color="auto"/>
        <w:bottom w:val="none" w:sz="0" w:space="0" w:color="auto"/>
        <w:right w:val="none" w:sz="0" w:space="0" w:color="auto"/>
      </w:divBdr>
    </w:div>
    <w:div w:id="1494108411">
      <w:bodyDiv w:val="1"/>
      <w:marLeft w:val="0"/>
      <w:marRight w:val="0"/>
      <w:marTop w:val="0"/>
      <w:marBottom w:val="0"/>
      <w:divBdr>
        <w:top w:val="none" w:sz="0" w:space="0" w:color="auto"/>
        <w:left w:val="none" w:sz="0" w:space="0" w:color="auto"/>
        <w:bottom w:val="none" w:sz="0" w:space="0" w:color="auto"/>
        <w:right w:val="none" w:sz="0" w:space="0" w:color="auto"/>
      </w:divBdr>
    </w:div>
    <w:div w:id="1494223180">
      <w:bodyDiv w:val="1"/>
      <w:marLeft w:val="0"/>
      <w:marRight w:val="0"/>
      <w:marTop w:val="0"/>
      <w:marBottom w:val="0"/>
      <w:divBdr>
        <w:top w:val="none" w:sz="0" w:space="0" w:color="auto"/>
        <w:left w:val="none" w:sz="0" w:space="0" w:color="auto"/>
        <w:bottom w:val="none" w:sz="0" w:space="0" w:color="auto"/>
        <w:right w:val="none" w:sz="0" w:space="0" w:color="auto"/>
      </w:divBdr>
    </w:div>
    <w:div w:id="1499078995">
      <w:bodyDiv w:val="1"/>
      <w:marLeft w:val="0"/>
      <w:marRight w:val="0"/>
      <w:marTop w:val="0"/>
      <w:marBottom w:val="0"/>
      <w:divBdr>
        <w:top w:val="none" w:sz="0" w:space="0" w:color="auto"/>
        <w:left w:val="none" w:sz="0" w:space="0" w:color="auto"/>
        <w:bottom w:val="none" w:sz="0" w:space="0" w:color="auto"/>
        <w:right w:val="none" w:sz="0" w:space="0" w:color="auto"/>
      </w:divBdr>
    </w:div>
    <w:div w:id="1499494095">
      <w:bodyDiv w:val="1"/>
      <w:marLeft w:val="0"/>
      <w:marRight w:val="0"/>
      <w:marTop w:val="0"/>
      <w:marBottom w:val="0"/>
      <w:divBdr>
        <w:top w:val="none" w:sz="0" w:space="0" w:color="auto"/>
        <w:left w:val="none" w:sz="0" w:space="0" w:color="auto"/>
        <w:bottom w:val="none" w:sz="0" w:space="0" w:color="auto"/>
        <w:right w:val="none" w:sz="0" w:space="0" w:color="auto"/>
      </w:divBdr>
    </w:div>
    <w:div w:id="1499811057">
      <w:bodyDiv w:val="1"/>
      <w:marLeft w:val="0"/>
      <w:marRight w:val="0"/>
      <w:marTop w:val="0"/>
      <w:marBottom w:val="0"/>
      <w:divBdr>
        <w:top w:val="none" w:sz="0" w:space="0" w:color="auto"/>
        <w:left w:val="none" w:sz="0" w:space="0" w:color="auto"/>
        <w:bottom w:val="none" w:sz="0" w:space="0" w:color="auto"/>
        <w:right w:val="none" w:sz="0" w:space="0" w:color="auto"/>
      </w:divBdr>
    </w:div>
    <w:div w:id="1500074899">
      <w:bodyDiv w:val="1"/>
      <w:marLeft w:val="0"/>
      <w:marRight w:val="0"/>
      <w:marTop w:val="0"/>
      <w:marBottom w:val="0"/>
      <w:divBdr>
        <w:top w:val="none" w:sz="0" w:space="0" w:color="auto"/>
        <w:left w:val="none" w:sz="0" w:space="0" w:color="auto"/>
        <w:bottom w:val="none" w:sz="0" w:space="0" w:color="auto"/>
        <w:right w:val="none" w:sz="0" w:space="0" w:color="auto"/>
      </w:divBdr>
    </w:div>
    <w:div w:id="1501045584">
      <w:bodyDiv w:val="1"/>
      <w:marLeft w:val="0"/>
      <w:marRight w:val="0"/>
      <w:marTop w:val="0"/>
      <w:marBottom w:val="0"/>
      <w:divBdr>
        <w:top w:val="none" w:sz="0" w:space="0" w:color="auto"/>
        <w:left w:val="none" w:sz="0" w:space="0" w:color="auto"/>
        <w:bottom w:val="none" w:sz="0" w:space="0" w:color="auto"/>
        <w:right w:val="none" w:sz="0" w:space="0" w:color="auto"/>
      </w:divBdr>
    </w:div>
    <w:div w:id="1503667828">
      <w:bodyDiv w:val="1"/>
      <w:marLeft w:val="0"/>
      <w:marRight w:val="0"/>
      <w:marTop w:val="0"/>
      <w:marBottom w:val="0"/>
      <w:divBdr>
        <w:top w:val="none" w:sz="0" w:space="0" w:color="auto"/>
        <w:left w:val="none" w:sz="0" w:space="0" w:color="auto"/>
        <w:bottom w:val="none" w:sz="0" w:space="0" w:color="auto"/>
        <w:right w:val="none" w:sz="0" w:space="0" w:color="auto"/>
      </w:divBdr>
    </w:div>
    <w:div w:id="1506238144">
      <w:bodyDiv w:val="1"/>
      <w:marLeft w:val="0"/>
      <w:marRight w:val="0"/>
      <w:marTop w:val="0"/>
      <w:marBottom w:val="0"/>
      <w:divBdr>
        <w:top w:val="none" w:sz="0" w:space="0" w:color="auto"/>
        <w:left w:val="none" w:sz="0" w:space="0" w:color="auto"/>
        <w:bottom w:val="none" w:sz="0" w:space="0" w:color="auto"/>
        <w:right w:val="none" w:sz="0" w:space="0" w:color="auto"/>
      </w:divBdr>
    </w:div>
    <w:div w:id="1507161924">
      <w:bodyDiv w:val="1"/>
      <w:marLeft w:val="0"/>
      <w:marRight w:val="0"/>
      <w:marTop w:val="0"/>
      <w:marBottom w:val="0"/>
      <w:divBdr>
        <w:top w:val="none" w:sz="0" w:space="0" w:color="auto"/>
        <w:left w:val="none" w:sz="0" w:space="0" w:color="auto"/>
        <w:bottom w:val="none" w:sz="0" w:space="0" w:color="auto"/>
        <w:right w:val="none" w:sz="0" w:space="0" w:color="auto"/>
      </w:divBdr>
    </w:div>
    <w:div w:id="1507938053">
      <w:bodyDiv w:val="1"/>
      <w:marLeft w:val="0"/>
      <w:marRight w:val="0"/>
      <w:marTop w:val="0"/>
      <w:marBottom w:val="0"/>
      <w:divBdr>
        <w:top w:val="none" w:sz="0" w:space="0" w:color="auto"/>
        <w:left w:val="none" w:sz="0" w:space="0" w:color="auto"/>
        <w:bottom w:val="none" w:sz="0" w:space="0" w:color="auto"/>
        <w:right w:val="none" w:sz="0" w:space="0" w:color="auto"/>
      </w:divBdr>
    </w:div>
    <w:div w:id="1508864003">
      <w:bodyDiv w:val="1"/>
      <w:marLeft w:val="0"/>
      <w:marRight w:val="0"/>
      <w:marTop w:val="0"/>
      <w:marBottom w:val="0"/>
      <w:divBdr>
        <w:top w:val="none" w:sz="0" w:space="0" w:color="auto"/>
        <w:left w:val="none" w:sz="0" w:space="0" w:color="auto"/>
        <w:bottom w:val="none" w:sz="0" w:space="0" w:color="auto"/>
        <w:right w:val="none" w:sz="0" w:space="0" w:color="auto"/>
      </w:divBdr>
    </w:div>
    <w:div w:id="1510022699">
      <w:bodyDiv w:val="1"/>
      <w:marLeft w:val="0"/>
      <w:marRight w:val="0"/>
      <w:marTop w:val="0"/>
      <w:marBottom w:val="0"/>
      <w:divBdr>
        <w:top w:val="none" w:sz="0" w:space="0" w:color="auto"/>
        <w:left w:val="none" w:sz="0" w:space="0" w:color="auto"/>
        <w:bottom w:val="none" w:sz="0" w:space="0" w:color="auto"/>
        <w:right w:val="none" w:sz="0" w:space="0" w:color="auto"/>
      </w:divBdr>
    </w:div>
    <w:div w:id="1512529125">
      <w:bodyDiv w:val="1"/>
      <w:marLeft w:val="0"/>
      <w:marRight w:val="0"/>
      <w:marTop w:val="0"/>
      <w:marBottom w:val="0"/>
      <w:divBdr>
        <w:top w:val="none" w:sz="0" w:space="0" w:color="auto"/>
        <w:left w:val="none" w:sz="0" w:space="0" w:color="auto"/>
        <w:bottom w:val="none" w:sz="0" w:space="0" w:color="auto"/>
        <w:right w:val="none" w:sz="0" w:space="0" w:color="auto"/>
      </w:divBdr>
    </w:div>
    <w:div w:id="1512602354">
      <w:bodyDiv w:val="1"/>
      <w:marLeft w:val="0"/>
      <w:marRight w:val="0"/>
      <w:marTop w:val="0"/>
      <w:marBottom w:val="0"/>
      <w:divBdr>
        <w:top w:val="none" w:sz="0" w:space="0" w:color="auto"/>
        <w:left w:val="none" w:sz="0" w:space="0" w:color="auto"/>
        <w:bottom w:val="none" w:sz="0" w:space="0" w:color="auto"/>
        <w:right w:val="none" w:sz="0" w:space="0" w:color="auto"/>
      </w:divBdr>
    </w:div>
    <w:div w:id="1516073078">
      <w:bodyDiv w:val="1"/>
      <w:marLeft w:val="0"/>
      <w:marRight w:val="0"/>
      <w:marTop w:val="0"/>
      <w:marBottom w:val="0"/>
      <w:divBdr>
        <w:top w:val="none" w:sz="0" w:space="0" w:color="auto"/>
        <w:left w:val="none" w:sz="0" w:space="0" w:color="auto"/>
        <w:bottom w:val="none" w:sz="0" w:space="0" w:color="auto"/>
        <w:right w:val="none" w:sz="0" w:space="0" w:color="auto"/>
      </w:divBdr>
    </w:div>
    <w:div w:id="1518233233">
      <w:bodyDiv w:val="1"/>
      <w:marLeft w:val="0"/>
      <w:marRight w:val="0"/>
      <w:marTop w:val="0"/>
      <w:marBottom w:val="0"/>
      <w:divBdr>
        <w:top w:val="none" w:sz="0" w:space="0" w:color="auto"/>
        <w:left w:val="none" w:sz="0" w:space="0" w:color="auto"/>
        <w:bottom w:val="none" w:sz="0" w:space="0" w:color="auto"/>
        <w:right w:val="none" w:sz="0" w:space="0" w:color="auto"/>
      </w:divBdr>
    </w:div>
    <w:div w:id="1520968325">
      <w:bodyDiv w:val="1"/>
      <w:marLeft w:val="0"/>
      <w:marRight w:val="0"/>
      <w:marTop w:val="0"/>
      <w:marBottom w:val="0"/>
      <w:divBdr>
        <w:top w:val="none" w:sz="0" w:space="0" w:color="auto"/>
        <w:left w:val="none" w:sz="0" w:space="0" w:color="auto"/>
        <w:bottom w:val="none" w:sz="0" w:space="0" w:color="auto"/>
        <w:right w:val="none" w:sz="0" w:space="0" w:color="auto"/>
      </w:divBdr>
    </w:div>
    <w:div w:id="1521971209">
      <w:bodyDiv w:val="1"/>
      <w:marLeft w:val="0"/>
      <w:marRight w:val="0"/>
      <w:marTop w:val="0"/>
      <w:marBottom w:val="0"/>
      <w:divBdr>
        <w:top w:val="none" w:sz="0" w:space="0" w:color="auto"/>
        <w:left w:val="none" w:sz="0" w:space="0" w:color="auto"/>
        <w:bottom w:val="none" w:sz="0" w:space="0" w:color="auto"/>
        <w:right w:val="none" w:sz="0" w:space="0" w:color="auto"/>
      </w:divBdr>
    </w:div>
    <w:div w:id="1522090012">
      <w:bodyDiv w:val="1"/>
      <w:marLeft w:val="0"/>
      <w:marRight w:val="0"/>
      <w:marTop w:val="0"/>
      <w:marBottom w:val="0"/>
      <w:divBdr>
        <w:top w:val="none" w:sz="0" w:space="0" w:color="auto"/>
        <w:left w:val="none" w:sz="0" w:space="0" w:color="auto"/>
        <w:bottom w:val="none" w:sz="0" w:space="0" w:color="auto"/>
        <w:right w:val="none" w:sz="0" w:space="0" w:color="auto"/>
      </w:divBdr>
    </w:div>
    <w:div w:id="1522427339">
      <w:bodyDiv w:val="1"/>
      <w:marLeft w:val="0"/>
      <w:marRight w:val="0"/>
      <w:marTop w:val="0"/>
      <w:marBottom w:val="0"/>
      <w:divBdr>
        <w:top w:val="none" w:sz="0" w:space="0" w:color="auto"/>
        <w:left w:val="none" w:sz="0" w:space="0" w:color="auto"/>
        <w:bottom w:val="none" w:sz="0" w:space="0" w:color="auto"/>
        <w:right w:val="none" w:sz="0" w:space="0" w:color="auto"/>
      </w:divBdr>
    </w:div>
    <w:div w:id="1522429828">
      <w:bodyDiv w:val="1"/>
      <w:marLeft w:val="0"/>
      <w:marRight w:val="0"/>
      <w:marTop w:val="0"/>
      <w:marBottom w:val="0"/>
      <w:divBdr>
        <w:top w:val="none" w:sz="0" w:space="0" w:color="auto"/>
        <w:left w:val="none" w:sz="0" w:space="0" w:color="auto"/>
        <w:bottom w:val="none" w:sz="0" w:space="0" w:color="auto"/>
        <w:right w:val="none" w:sz="0" w:space="0" w:color="auto"/>
      </w:divBdr>
    </w:div>
    <w:div w:id="1523132786">
      <w:bodyDiv w:val="1"/>
      <w:marLeft w:val="0"/>
      <w:marRight w:val="0"/>
      <w:marTop w:val="0"/>
      <w:marBottom w:val="0"/>
      <w:divBdr>
        <w:top w:val="none" w:sz="0" w:space="0" w:color="auto"/>
        <w:left w:val="none" w:sz="0" w:space="0" w:color="auto"/>
        <w:bottom w:val="none" w:sz="0" w:space="0" w:color="auto"/>
        <w:right w:val="none" w:sz="0" w:space="0" w:color="auto"/>
      </w:divBdr>
    </w:div>
    <w:div w:id="1526820216">
      <w:bodyDiv w:val="1"/>
      <w:marLeft w:val="0"/>
      <w:marRight w:val="0"/>
      <w:marTop w:val="0"/>
      <w:marBottom w:val="0"/>
      <w:divBdr>
        <w:top w:val="none" w:sz="0" w:space="0" w:color="auto"/>
        <w:left w:val="none" w:sz="0" w:space="0" w:color="auto"/>
        <w:bottom w:val="none" w:sz="0" w:space="0" w:color="auto"/>
        <w:right w:val="none" w:sz="0" w:space="0" w:color="auto"/>
      </w:divBdr>
    </w:div>
    <w:div w:id="1527402182">
      <w:bodyDiv w:val="1"/>
      <w:marLeft w:val="0"/>
      <w:marRight w:val="0"/>
      <w:marTop w:val="0"/>
      <w:marBottom w:val="0"/>
      <w:divBdr>
        <w:top w:val="none" w:sz="0" w:space="0" w:color="auto"/>
        <w:left w:val="none" w:sz="0" w:space="0" w:color="auto"/>
        <w:bottom w:val="none" w:sz="0" w:space="0" w:color="auto"/>
        <w:right w:val="none" w:sz="0" w:space="0" w:color="auto"/>
      </w:divBdr>
    </w:div>
    <w:div w:id="1527711740">
      <w:bodyDiv w:val="1"/>
      <w:marLeft w:val="0"/>
      <w:marRight w:val="0"/>
      <w:marTop w:val="0"/>
      <w:marBottom w:val="0"/>
      <w:divBdr>
        <w:top w:val="none" w:sz="0" w:space="0" w:color="auto"/>
        <w:left w:val="none" w:sz="0" w:space="0" w:color="auto"/>
        <w:bottom w:val="none" w:sz="0" w:space="0" w:color="auto"/>
        <w:right w:val="none" w:sz="0" w:space="0" w:color="auto"/>
      </w:divBdr>
    </w:div>
    <w:div w:id="1527790270">
      <w:bodyDiv w:val="1"/>
      <w:marLeft w:val="0"/>
      <w:marRight w:val="0"/>
      <w:marTop w:val="0"/>
      <w:marBottom w:val="0"/>
      <w:divBdr>
        <w:top w:val="none" w:sz="0" w:space="0" w:color="auto"/>
        <w:left w:val="none" w:sz="0" w:space="0" w:color="auto"/>
        <w:bottom w:val="none" w:sz="0" w:space="0" w:color="auto"/>
        <w:right w:val="none" w:sz="0" w:space="0" w:color="auto"/>
      </w:divBdr>
    </w:div>
    <w:div w:id="1529949255">
      <w:bodyDiv w:val="1"/>
      <w:marLeft w:val="0"/>
      <w:marRight w:val="0"/>
      <w:marTop w:val="0"/>
      <w:marBottom w:val="0"/>
      <w:divBdr>
        <w:top w:val="none" w:sz="0" w:space="0" w:color="auto"/>
        <w:left w:val="none" w:sz="0" w:space="0" w:color="auto"/>
        <w:bottom w:val="none" w:sz="0" w:space="0" w:color="auto"/>
        <w:right w:val="none" w:sz="0" w:space="0" w:color="auto"/>
      </w:divBdr>
    </w:div>
    <w:div w:id="1530488079">
      <w:bodyDiv w:val="1"/>
      <w:marLeft w:val="0"/>
      <w:marRight w:val="0"/>
      <w:marTop w:val="0"/>
      <w:marBottom w:val="0"/>
      <w:divBdr>
        <w:top w:val="none" w:sz="0" w:space="0" w:color="auto"/>
        <w:left w:val="none" w:sz="0" w:space="0" w:color="auto"/>
        <w:bottom w:val="none" w:sz="0" w:space="0" w:color="auto"/>
        <w:right w:val="none" w:sz="0" w:space="0" w:color="auto"/>
      </w:divBdr>
    </w:div>
    <w:div w:id="1530803109">
      <w:bodyDiv w:val="1"/>
      <w:marLeft w:val="0"/>
      <w:marRight w:val="0"/>
      <w:marTop w:val="0"/>
      <w:marBottom w:val="0"/>
      <w:divBdr>
        <w:top w:val="none" w:sz="0" w:space="0" w:color="auto"/>
        <w:left w:val="none" w:sz="0" w:space="0" w:color="auto"/>
        <w:bottom w:val="none" w:sz="0" w:space="0" w:color="auto"/>
        <w:right w:val="none" w:sz="0" w:space="0" w:color="auto"/>
      </w:divBdr>
    </w:div>
    <w:div w:id="1533113249">
      <w:bodyDiv w:val="1"/>
      <w:marLeft w:val="0"/>
      <w:marRight w:val="0"/>
      <w:marTop w:val="0"/>
      <w:marBottom w:val="0"/>
      <w:divBdr>
        <w:top w:val="none" w:sz="0" w:space="0" w:color="auto"/>
        <w:left w:val="none" w:sz="0" w:space="0" w:color="auto"/>
        <w:bottom w:val="none" w:sz="0" w:space="0" w:color="auto"/>
        <w:right w:val="none" w:sz="0" w:space="0" w:color="auto"/>
      </w:divBdr>
    </w:div>
    <w:div w:id="1533181777">
      <w:bodyDiv w:val="1"/>
      <w:marLeft w:val="0"/>
      <w:marRight w:val="0"/>
      <w:marTop w:val="0"/>
      <w:marBottom w:val="0"/>
      <w:divBdr>
        <w:top w:val="none" w:sz="0" w:space="0" w:color="auto"/>
        <w:left w:val="none" w:sz="0" w:space="0" w:color="auto"/>
        <w:bottom w:val="none" w:sz="0" w:space="0" w:color="auto"/>
        <w:right w:val="none" w:sz="0" w:space="0" w:color="auto"/>
      </w:divBdr>
    </w:div>
    <w:div w:id="1536308810">
      <w:bodyDiv w:val="1"/>
      <w:marLeft w:val="0"/>
      <w:marRight w:val="0"/>
      <w:marTop w:val="0"/>
      <w:marBottom w:val="0"/>
      <w:divBdr>
        <w:top w:val="none" w:sz="0" w:space="0" w:color="auto"/>
        <w:left w:val="none" w:sz="0" w:space="0" w:color="auto"/>
        <w:bottom w:val="none" w:sz="0" w:space="0" w:color="auto"/>
        <w:right w:val="none" w:sz="0" w:space="0" w:color="auto"/>
      </w:divBdr>
    </w:div>
    <w:div w:id="1538084445">
      <w:bodyDiv w:val="1"/>
      <w:marLeft w:val="0"/>
      <w:marRight w:val="0"/>
      <w:marTop w:val="0"/>
      <w:marBottom w:val="0"/>
      <w:divBdr>
        <w:top w:val="none" w:sz="0" w:space="0" w:color="auto"/>
        <w:left w:val="none" w:sz="0" w:space="0" w:color="auto"/>
        <w:bottom w:val="none" w:sz="0" w:space="0" w:color="auto"/>
        <w:right w:val="none" w:sz="0" w:space="0" w:color="auto"/>
      </w:divBdr>
    </w:div>
    <w:div w:id="1544366210">
      <w:bodyDiv w:val="1"/>
      <w:marLeft w:val="0"/>
      <w:marRight w:val="0"/>
      <w:marTop w:val="0"/>
      <w:marBottom w:val="0"/>
      <w:divBdr>
        <w:top w:val="none" w:sz="0" w:space="0" w:color="auto"/>
        <w:left w:val="none" w:sz="0" w:space="0" w:color="auto"/>
        <w:bottom w:val="none" w:sz="0" w:space="0" w:color="auto"/>
        <w:right w:val="none" w:sz="0" w:space="0" w:color="auto"/>
      </w:divBdr>
    </w:div>
    <w:div w:id="1544513648">
      <w:bodyDiv w:val="1"/>
      <w:marLeft w:val="0"/>
      <w:marRight w:val="0"/>
      <w:marTop w:val="0"/>
      <w:marBottom w:val="0"/>
      <w:divBdr>
        <w:top w:val="none" w:sz="0" w:space="0" w:color="auto"/>
        <w:left w:val="none" w:sz="0" w:space="0" w:color="auto"/>
        <w:bottom w:val="none" w:sz="0" w:space="0" w:color="auto"/>
        <w:right w:val="none" w:sz="0" w:space="0" w:color="auto"/>
      </w:divBdr>
    </w:div>
    <w:div w:id="1546409066">
      <w:bodyDiv w:val="1"/>
      <w:marLeft w:val="0"/>
      <w:marRight w:val="0"/>
      <w:marTop w:val="0"/>
      <w:marBottom w:val="0"/>
      <w:divBdr>
        <w:top w:val="none" w:sz="0" w:space="0" w:color="auto"/>
        <w:left w:val="none" w:sz="0" w:space="0" w:color="auto"/>
        <w:bottom w:val="none" w:sz="0" w:space="0" w:color="auto"/>
        <w:right w:val="none" w:sz="0" w:space="0" w:color="auto"/>
      </w:divBdr>
    </w:div>
    <w:div w:id="1548182637">
      <w:bodyDiv w:val="1"/>
      <w:marLeft w:val="0"/>
      <w:marRight w:val="0"/>
      <w:marTop w:val="0"/>
      <w:marBottom w:val="0"/>
      <w:divBdr>
        <w:top w:val="none" w:sz="0" w:space="0" w:color="auto"/>
        <w:left w:val="none" w:sz="0" w:space="0" w:color="auto"/>
        <w:bottom w:val="none" w:sz="0" w:space="0" w:color="auto"/>
        <w:right w:val="none" w:sz="0" w:space="0" w:color="auto"/>
      </w:divBdr>
    </w:div>
    <w:div w:id="1549873096">
      <w:bodyDiv w:val="1"/>
      <w:marLeft w:val="0"/>
      <w:marRight w:val="0"/>
      <w:marTop w:val="0"/>
      <w:marBottom w:val="0"/>
      <w:divBdr>
        <w:top w:val="none" w:sz="0" w:space="0" w:color="auto"/>
        <w:left w:val="none" w:sz="0" w:space="0" w:color="auto"/>
        <w:bottom w:val="none" w:sz="0" w:space="0" w:color="auto"/>
        <w:right w:val="none" w:sz="0" w:space="0" w:color="auto"/>
      </w:divBdr>
    </w:div>
    <w:div w:id="1553153462">
      <w:bodyDiv w:val="1"/>
      <w:marLeft w:val="0"/>
      <w:marRight w:val="0"/>
      <w:marTop w:val="0"/>
      <w:marBottom w:val="0"/>
      <w:divBdr>
        <w:top w:val="none" w:sz="0" w:space="0" w:color="auto"/>
        <w:left w:val="none" w:sz="0" w:space="0" w:color="auto"/>
        <w:bottom w:val="none" w:sz="0" w:space="0" w:color="auto"/>
        <w:right w:val="none" w:sz="0" w:space="0" w:color="auto"/>
      </w:divBdr>
    </w:div>
    <w:div w:id="1555046494">
      <w:bodyDiv w:val="1"/>
      <w:marLeft w:val="0"/>
      <w:marRight w:val="0"/>
      <w:marTop w:val="0"/>
      <w:marBottom w:val="0"/>
      <w:divBdr>
        <w:top w:val="none" w:sz="0" w:space="0" w:color="auto"/>
        <w:left w:val="none" w:sz="0" w:space="0" w:color="auto"/>
        <w:bottom w:val="none" w:sz="0" w:space="0" w:color="auto"/>
        <w:right w:val="none" w:sz="0" w:space="0" w:color="auto"/>
      </w:divBdr>
    </w:div>
    <w:div w:id="1556625875">
      <w:bodyDiv w:val="1"/>
      <w:marLeft w:val="0"/>
      <w:marRight w:val="0"/>
      <w:marTop w:val="0"/>
      <w:marBottom w:val="0"/>
      <w:divBdr>
        <w:top w:val="none" w:sz="0" w:space="0" w:color="auto"/>
        <w:left w:val="none" w:sz="0" w:space="0" w:color="auto"/>
        <w:bottom w:val="none" w:sz="0" w:space="0" w:color="auto"/>
        <w:right w:val="none" w:sz="0" w:space="0" w:color="auto"/>
      </w:divBdr>
    </w:div>
    <w:div w:id="1556895561">
      <w:bodyDiv w:val="1"/>
      <w:marLeft w:val="0"/>
      <w:marRight w:val="0"/>
      <w:marTop w:val="0"/>
      <w:marBottom w:val="0"/>
      <w:divBdr>
        <w:top w:val="none" w:sz="0" w:space="0" w:color="auto"/>
        <w:left w:val="none" w:sz="0" w:space="0" w:color="auto"/>
        <w:bottom w:val="none" w:sz="0" w:space="0" w:color="auto"/>
        <w:right w:val="none" w:sz="0" w:space="0" w:color="auto"/>
      </w:divBdr>
    </w:div>
    <w:div w:id="1557618120">
      <w:bodyDiv w:val="1"/>
      <w:marLeft w:val="0"/>
      <w:marRight w:val="0"/>
      <w:marTop w:val="0"/>
      <w:marBottom w:val="0"/>
      <w:divBdr>
        <w:top w:val="none" w:sz="0" w:space="0" w:color="auto"/>
        <w:left w:val="none" w:sz="0" w:space="0" w:color="auto"/>
        <w:bottom w:val="none" w:sz="0" w:space="0" w:color="auto"/>
        <w:right w:val="none" w:sz="0" w:space="0" w:color="auto"/>
      </w:divBdr>
    </w:div>
    <w:div w:id="1558971412">
      <w:bodyDiv w:val="1"/>
      <w:marLeft w:val="0"/>
      <w:marRight w:val="0"/>
      <w:marTop w:val="0"/>
      <w:marBottom w:val="0"/>
      <w:divBdr>
        <w:top w:val="none" w:sz="0" w:space="0" w:color="auto"/>
        <w:left w:val="none" w:sz="0" w:space="0" w:color="auto"/>
        <w:bottom w:val="none" w:sz="0" w:space="0" w:color="auto"/>
        <w:right w:val="none" w:sz="0" w:space="0" w:color="auto"/>
      </w:divBdr>
    </w:div>
    <w:div w:id="1560018983">
      <w:bodyDiv w:val="1"/>
      <w:marLeft w:val="0"/>
      <w:marRight w:val="0"/>
      <w:marTop w:val="0"/>
      <w:marBottom w:val="0"/>
      <w:divBdr>
        <w:top w:val="none" w:sz="0" w:space="0" w:color="auto"/>
        <w:left w:val="none" w:sz="0" w:space="0" w:color="auto"/>
        <w:bottom w:val="none" w:sz="0" w:space="0" w:color="auto"/>
        <w:right w:val="none" w:sz="0" w:space="0" w:color="auto"/>
      </w:divBdr>
    </w:div>
    <w:div w:id="1564826978">
      <w:bodyDiv w:val="1"/>
      <w:marLeft w:val="0"/>
      <w:marRight w:val="0"/>
      <w:marTop w:val="0"/>
      <w:marBottom w:val="0"/>
      <w:divBdr>
        <w:top w:val="none" w:sz="0" w:space="0" w:color="auto"/>
        <w:left w:val="none" w:sz="0" w:space="0" w:color="auto"/>
        <w:bottom w:val="none" w:sz="0" w:space="0" w:color="auto"/>
        <w:right w:val="none" w:sz="0" w:space="0" w:color="auto"/>
      </w:divBdr>
    </w:div>
    <w:div w:id="1568883930">
      <w:bodyDiv w:val="1"/>
      <w:marLeft w:val="0"/>
      <w:marRight w:val="0"/>
      <w:marTop w:val="0"/>
      <w:marBottom w:val="0"/>
      <w:divBdr>
        <w:top w:val="none" w:sz="0" w:space="0" w:color="auto"/>
        <w:left w:val="none" w:sz="0" w:space="0" w:color="auto"/>
        <w:bottom w:val="none" w:sz="0" w:space="0" w:color="auto"/>
        <w:right w:val="none" w:sz="0" w:space="0" w:color="auto"/>
      </w:divBdr>
    </w:div>
    <w:div w:id="1570384478">
      <w:bodyDiv w:val="1"/>
      <w:marLeft w:val="0"/>
      <w:marRight w:val="0"/>
      <w:marTop w:val="0"/>
      <w:marBottom w:val="0"/>
      <w:divBdr>
        <w:top w:val="none" w:sz="0" w:space="0" w:color="auto"/>
        <w:left w:val="none" w:sz="0" w:space="0" w:color="auto"/>
        <w:bottom w:val="none" w:sz="0" w:space="0" w:color="auto"/>
        <w:right w:val="none" w:sz="0" w:space="0" w:color="auto"/>
      </w:divBdr>
    </w:div>
    <w:div w:id="1570454948">
      <w:bodyDiv w:val="1"/>
      <w:marLeft w:val="0"/>
      <w:marRight w:val="0"/>
      <w:marTop w:val="0"/>
      <w:marBottom w:val="0"/>
      <w:divBdr>
        <w:top w:val="none" w:sz="0" w:space="0" w:color="auto"/>
        <w:left w:val="none" w:sz="0" w:space="0" w:color="auto"/>
        <w:bottom w:val="none" w:sz="0" w:space="0" w:color="auto"/>
        <w:right w:val="none" w:sz="0" w:space="0" w:color="auto"/>
      </w:divBdr>
    </w:div>
    <w:div w:id="1571040348">
      <w:bodyDiv w:val="1"/>
      <w:marLeft w:val="0"/>
      <w:marRight w:val="0"/>
      <w:marTop w:val="0"/>
      <w:marBottom w:val="0"/>
      <w:divBdr>
        <w:top w:val="none" w:sz="0" w:space="0" w:color="auto"/>
        <w:left w:val="none" w:sz="0" w:space="0" w:color="auto"/>
        <w:bottom w:val="none" w:sz="0" w:space="0" w:color="auto"/>
        <w:right w:val="none" w:sz="0" w:space="0" w:color="auto"/>
      </w:divBdr>
    </w:div>
    <w:div w:id="1572160601">
      <w:bodyDiv w:val="1"/>
      <w:marLeft w:val="0"/>
      <w:marRight w:val="0"/>
      <w:marTop w:val="0"/>
      <w:marBottom w:val="0"/>
      <w:divBdr>
        <w:top w:val="none" w:sz="0" w:space="0" w:color="auto"/>
        <w:left w:val="none" w:sz="0" w:space="0" w:color="auto"/>
        <w:bottom w:val="none" w:sz="0" w:space="0" w:color="auto"/>
        <w:right w:val="none" w:sz="0" w:space="0" w:color="auto"/>
      </w:divBdr>
    </w:div>
    <w:div w:id="1572696326">
      <w:bodyDiv w:val="1"/>
      <w:marLeft w:val="0"/>
      <w:marRight w:val="0"/>
      <w:marTop w:val="0"/>
      <w:marBottom w:val="0"/>
      <w:divBdr>
        <w:top w:val="none" w:sz="0" w:space="0" w:color="auto"/>
        <w:left w:val="none" w:sz="0" w:space="0" w:color="auto"/>
        <w:bottom w:val="none" w:sz="0" w:space="0" w:color="auto"/>
        <w:right w:val="none" w:sz="0" w:space="0" w:color="auto"/>
      </w:divBdr>
    </w:div>
    <w:div w:id="1574310516">
      <w:bodyDiv w:val="1"/>
      <w:marLeft w:val="0"/>
      <w:marRight w:val="0"/>
      <w:marTop w:val="0"/>
      <w:marBottom w:val="0"/>
      <w:divBdr>
        <w:top w:val="none" w:sz="0" w:space="0" w:color="auto"/>
        <w:left w:val="none" w:sz="0" w:space="0" w:color="auto"/>
        <w:bottom w:val="none" w:sz="0" w:space="0" w:color="auto"/>
        <w:right w:val="none" w:sz="0" w:space="0" w:color="auto"/>
      </w:divBdr>
    </w:div>
    <w:div w:id="1575043877">
      <w:bodyDiv w:val="1"/>
      <w:marLeft w:val="0"/>
      <w:marRight w:val="0"/>
      <w:marTop w:val="0"/>
      <w:marBottom w:val="0"/>
      <w:divBdr>
        <w:top w:val="none" w:sz="0" w:space="0" w:color="auto"/>
        <w:left w:val="none" w:sz="0" w:space="0" w:color="auto"/>
        <w:bottom w:val="none" w:sz="0" w:space="0" w:color="auto"/>
        <w:right w:val="none" w:sz="0" w:space="0" w:color="auto"/>
      </w:divBdr>
    </w:div>
    <w:div w:id="1575118676">
      <w:bodyDiv w:val="1"/>
      <w:marLeft w:val="0"/>
      <w:marRight w:val="0"/>
      <w:marTop w:val="0"/>
      <w:marBottom w:val="0"/>
      <w:divBdr>
        <w:top w:val="none" w:sz="0" w:space="0" w:color="auto"/>
        <w:left w:val="none" w:sz="0" w:space="0" w:color="auto"/>
        <w:bottom w:val="none" w:sz="0" w:space="0" w:color="auto"/>
        <w:right w:val="none" w:sz="0" w:space="0" w:color="auto"/>
      </w:divBdr>
    </w:div>
    <w:div w:id="1575433501">
      <w:bodyDiv w:val="1"/>
      <w:marLeft w:val="0"/>
      <w:marRight w:val="0"/>
      <w:marTop w:val="0"/>
      <w:marBottom w:val="0"/>
      <w:divBdr>
        <w:top w:val="none" w:sz="0" w:space="0" w:color="auto"/>
        <w:left w:val="none" w:sz="0" w:space="0" w:color="auto"/>
        <w:bottom w:val="none" w:sz="0" w:space="0" w:color="auto"/>
        <w:right w:val="none" w:sz="0" w:space="0" w:color="auto"/>
      </w:divBdr>
    </w:div>
    <w:div w:id="1575627629">
      <w:bodyDiv w:val="1"/>
      <w:marLeft w:val="0"/>
      <w:marRight w:val="0"/>
      <w:marTop w:val="0"/>
      <w:marBottom w:val="0"/>
      <w:divBdr>
        <w:top w:val="none" w:sz="0" w:space="0" w:color="auto"/>
        <w:left w:val="none" w:sz="0" w:space="0" w:color="auto"/>
        <w:bottom w:val="none" w:sz="0" w:space="0" w:color="auto"/>
        <w:right w:val="none" w:sz="0" w:space="0" w:color="auto"/>
      </w:divBdr>
    </w:div>
    <w:div w:id="1576697733">
      <w:bodyDiv w:val="1"/>
      <w:marLeft w:val="0"/>
      <w:marRight w:val="0"/>
      <w:marTop w:val="0"/>
      <w:marBottom w:val="0"/>
      <w:divBdr>
        <w:top w:val="none" w:sz="0" w:space="0" w:color="auto"/>
        <w:left w:val="none" w:sz="0" w:space="0" w:color="auto"/>
        <w:bottom w:val="none" w:sz="0" w:space="0" w:color="auto"/>
        <w:right w:val="none" w:sz="0" w:space="0" w:color="auto"/>
      </w:divBdr>
    </w:div>
    <w:div w:id="1578902717">
      <w:bodyDiv w:val="1"/>
      <w:marLeft w:val="0"/>
      <w:marRight w:val="0"/>
      <w:marTop w:val="0"/>
      <w:marBottom w:val="0"/>
      <w:divBdr>
        <w:top w:val="none" w:sz="0" w:space="0" w:color="auto"/>
        <w:left w:val="none" w:sz="0" w:space="0" w:color="auto"/>
        <w:bottom w:val="none" w:sz="0" w:space="0" w:color="auto"/>
        <w:right w:val="none" w:sz="0" w:space="0" w:color="auto"/>
      </w:divBdr>
    </w:div>
    <w:div w:id="1579099578">
      <w:bodyDiv w:val="1"/>
      <w:marLeft w:val="0"/>
      <w:marRight w:val="0"/>
      <w:marTop w:val="0"/>
      <w:marBottom w:val="0"/>
      <w:divBdr>
        <w:top w:val="none" w:sz="0" w:space="0" w:color="auto"/>
        <w:left w:val="none" w:sz="0" w:space="0" w:color="auto"/>
        <w:bottom w:val="none" w:sz="0" w:space="0" w:color="auto"/>
        <w:right w:val="none" w:sz="0" w:space="0" w:color="auto"/>
      </w:divBdr>
    </w:div>
    <w:div w:id="1579250882">
      <w:bodyDiv w:val="1"/>
      <w:marLeft w:val="0"/>
      <w:marRight w:val="0"/>
      <w:marTop w:val="0"/>
      <w:marBottom w:val="0"/>
      <w:divBdr>
        <w:top w:val="none" w:sz="0" w:space="0" w:color="auto"/>
        <w:left w:val="none" w:sz="0" w:space="0" w:color="auto"/>
        <w:bottom w:val="none" w:sz="0" w:space="0" w:color="auto"/>
        <w:right w:val="none" w:sz="0" w:space="0" w:color="auto"/>
      </w:divBdr>
    </w:div>
    <w:div w:id="1580286036">
      <w:bodyDiv w:val="1"/>
      <w:marLeft w:val="0"/>
      <w:marRight w:val="0"/>
      <w:marTop w:val="0"/>
      <w:marBottom w:val="0"/>
      <w:divBdr>
        <w:top w:val="none" w:sz="0" w:space="0" w:color="auto"/>
        <w:left w:val="none" w:sz="0" w:space="0" w:color="auto"/>
        <w:bottom w:val="none" w:sz="0" w:space="0" w:color="auto"/>
        <w:right w:val="none" w:sz="0" w:space="0" w:color="auto"/>
      </w:divBdr>
    </w:div>
    <w:div w:id="1581519286">
      <w:bodyDiv w:val="1"/>
      <w:marLeft w:val="0"/>
      <w:marRight w:val="0"/>
      <w:marTop w:val="0"/>
      <w:marBottom w:val="0"/>
      <w:divBdr>
        <w:top w:val="none" w:sz="0" w:space="0" w:color="auto"/>
        <w:left w:val="none" w:sz="0" w:space="0" w:color="auto"/>
        <w:bottom w:val="none" w:sz="0" w:space="0" w:color="auto"/>
        <w:right w:val="none" w:sz="0" w:space="0" w:color="auto"/>
      </w:divBdr>
    </w:div>
    <w:div w:id="1582594096">
      <w:bodyDiv w:val="1"/>
      <w:marLeft w:val="0"/>
      <w:marRight w:val="0"/>
      <w:marTop w:val="0"/>
      <w:marBottom w:val="0"/>
      <w:divBdr>
        <w:top w:val="none" w:sz="0" w:space="0" w:color="auto"/>
        <w:left w:val="none" w:sz="0" w:space="0" w:color="auto"/>
        <w:bottom w:val="none" w:sz="0" w:space="0" w:color="auto"/>
        <w:right w:val="none" w:sz="0" w:space="0" w:color="auto"/>
      </w:divBdr>
    </w:div>
    <w:div w:id="1582985375">
      <w:bodyDiv w:val="1"/>
      <w:marLeft w:val="0"/>
      <w:marRight w:val="0"/>
      <w:marTop w:val="0"/>
      <w:marBottom w:val="0"/>
      <w:divBdr>
        <w:top w:val="none" w:sz="0" w:space="0" w:color="auto"/>
        <w:left w:val="none" w:sz="0" w:space="0" w:color="auto"/>
        <w:bottom w:val="none" w:sz="0" w:space="0" w:color="auto"/>
        <w:right w:val="none" w:sz="0" w:space="0" w:color="auto"/>
      </w:divBdr>
    </w:div>
    <w:div w:id="1586188945">
      <w:bodyDiv w:val="1"/>
      <w:marLeft w:val="0"/>
      <w:marRight w:val="0"/>
      <w:marTop w:val="0"/>
      <w:marBottom w:val="0"/>
      <w:divBdr>
        <w:top w:val="none" w:sz="0" w:space="0" w:color="auto"/>
        <w:left w:val="none" w:sz="0" w:space="0" w:color="auto"/>
        <w:bottom w:val="none" w:sz="0" w:space="0" w:color="auto"/>
        <w:right w:val="none" w:sz="0" w:space="0" w:color="auto"/>
      </w:divBdr>
    </w:div>
    <w:div w:id="1587375850">
      <w:bodyDiv w:val="1"/>
      <w:marLeft w:val="0"/>
      <w:marRight w:val="0"/>
      <w:marTop w:val="0"/>
      <w:marBottom w:val="0"/>
      <w:divBdr>
        <w:top w:val="none" w:sz="0" w:space="0" w:color="auto"/>
        <w:left w:val="none" w:sz="0" w:space="0" w:color="auto"/>
        <w:bottom w:val="none" w:sz="0" w:space="0" w:color="auto"/>
        <w:right w:val="none" w:sz="0" w:space="0" w:color="auto"/>
      </w:divBdr>
    </w:div>
    <w:div w:id="1587880767">
      <w:bodyDiv w:val="1"/>
      <w:marLeft w:val="0"/>
      <w:marRight w:val="0"/>
      <w:marTop w:val="0"/>
      <w:marBottom w:val="0"/>
      <w:divBdr>
        <w:top w:val="none" w:sz="0" w:space="0" w:color="auto"/>
        <w:left w:val="none" w:sz="0" w:space="0" w:color="auto"/>
        <w:bottom w:val="none" w:sz="0" w:space="0" w:color="auto"/>
        <w:right w:val="none" w:sz="0" w:space="0" w:color="auto"/>
      </w:divBdr>
    </w:div>
    <w:div w:id="1589730674">
      <w:bodyDiv w:val="1"/>
      <w:marLeft w:val="0"/>
      <w:marRight w:val="0"/>
      <w:marTop w:val="0"/>
      <w:marBottom w:val="0"/>
      <w:divBdr>
        <w:top w:val="none" w:sz="0" w:space="0" w:color="auto"/>
        <w:left w:val="none" w:sz="0" w:space="0" w:color="auto"/>
        <w:bottom w:val="none" w:sz="0" w:space="0" w:color="auto"/>
        <w:right w:val="none" w:sz="0" w:space="0" w:color="auto"/>
      </w:divBdr>
    </w:div>
    <w:div w:id="1593196889">
      <w:bodyDiv w:val="1"/>
      <w:marLeft w:val="0"/>
      <w:marRight w:val="0"/>
      <w:marTop w:val="0"/>
      <w:marBottom w:val="0"/>
      <w:divBdr>
        <w:top w:val="none" w:sz="0" w:space="0" w:color="auto"/>
        <w:left w:val="none" w:sz="0" w:space="0" w:color="auto"/>
        <w:bottom w:val="none" w:sz="0" w:space="0" w:color="auto"/>
        <w:right w:val="none" w:sz="0" w:space="0" w:color="auto"/>
      </w:divBdr>
    </w:div>
    <w:div w:id="1595895399">
      <w:bodyDiv w:val="1"/>
      <w:marLeft w:val="0"/>
      <w:marRight w:val="0"/>
      <w:marTop w:val="0"/>
      <w:marBottom w:val="0"/>
      <w:divBdr>
        <w:top w:val="none" w:sz="0" w:space="0" w:color="auto"/>
        <w:left w:val="none" w:sz="0" w:space="0" w:color="auto"/>
        <w:bottom w:val="none" w:sz="0" w:space="0" w:color="auto"/>
        <w:right w:val="none" w:sz="0" w:space="0" w:color="auto"/>
      </w:divBdr>
    </w:div>
    <w:div w:id="1596281861">
      <w:bodyDiv w:val="1"/>
      <w:marLeft w:val="0"/>
      <w:marRight w:val="0"/>
      <w:marTop w:val="0"/>
      <w:marBottom w:val="0"/>
      <w:divBdr>
        <w:top w:val="none" w:sz="0" w:space="0" w:color="auto"/>
        <w:left w:val="none" w:sz="0" w:space="0" w:color="auto"/>
        <w:bottom w:val="none" w:sz="0" w:space="0" w:color="auto"/>
        <w:right w:val="none" w:sz="0" w:space="0" w:color="auto"/>
      </w:divBdr>
    </w:div>
    <w:div w:id="1596786994">
      <w:bodyDiv w:val="1"/>
      <w:marLeft w:val="0"/>
      <w:marRight w:val="0"/>
      <w:marTop w:val="0"/>
      <w:marBottom w:val="0"/>
      <w:divBdr>
        <w:top w:val="none" w:sz="0" w:space="0" w:color="auto"/>
        <w:left w:val="none" w:sz="0" w:space="0" w:color="auto"/>
        <w:bottom w:val="none" w:sz="0" w:space="0" w:color="auto"/>
        <w:right w:val="none" w:sz="0" w:space="0" w:color="auto"/>
      </w:divBdr>
    </w:div>
    <w:div w:id="1596934670">
      <w:bodyDiv w:val="1"/>
      <w:marLeft w:val="0"/>
      <w:marRight w:val="0"/>
      <w:marTop w:val="0"/>
      <w:marBottom w:val="0"/>
      <w:divBdr>
        <w:top w:val="none" w:sz="0" w:space="0" w:color="auto"/>
        <w:left w:val="none" w:sz="0" w:space="0" w:color="auto"/>
        <w:bottom w:val="none" w:sz="0" w:space="0" w:color="auto"/>
        <w:right w:val="none" w:sz="0" w:space="0" w:color="auto"/>
      </w:divBdr>
    </w:div>
    <w:div w:id="1597639571">
      <w:bodyDiv w:val="1"/>
      <w:marLeft w:val="0"/>
      <w:marRight w:val="0"/>
      <w:marTop w:val="0"/>
      <w:marBottom w:val="0"/>
      <w:divBdr>
        <w:top w:val="none" w:sz="0" w:space="0" w:color="auto"/>
        <w:left w:val="none" w:sz="0" w:space="0" w:color="auto"/>
        <w:bottom w:val="none" w:sz="0" w:space="0" w:color="auto"/>
        <w:right w:val="none" w:sz="0" w:space="0" w:color="auto"/>
      </w:divBdr>
    </w:div>
    <w:div w:id="1599407150">
      <w:bodyDiv w:val="1"/>
      <w:marLeft w:val="0"/>
      <w:marRight w:val="0"/>
      <w:marTop w:val="0"/>
      <w:marBottom w:val="0"/>
      <w:divBdr>
        <w:top w:val="none" w:sz="0" w:space="0" w:color="auto"/>
        <w:left w:val="none" w:sz="0" w:space="0" w:color="auto"/>
        <w:bottom w:val="none" w:sz="0" w:space="0" w:color="auto"/>
        <w:right w:val="none" w:sz="0" w:space="0" w:color="auto"/>
      </w:divBdr>
    </w:div>
    <w:div w:id="1600137270">
      <w:bodyDiv w:val="1"/>
      <w:marLeft w:val="0"/>
      <w:marRight w:val="0"/>
      <w:marTop w:val="0"/>
      <w:marBottom w:val="0"/>
      <w:divBdr>
        <w:top w:val="none" w:sz="0" w:space="0" w:color="auto"/>
        <w:left w:val="none" w:sz="0" w:space="0" w:color="auto"/>
        <w:bottom w:val="none" w:sz="0" w:space="0" w:color="auto"/>
        <w:right w:val="none" w:sz="0" w:space="0" w:color="auto"/>
      </w:divBdr>
    </w:div>
    <w:div w:id="1600143320">
      <w:bodyDiv w:val="1"/>
      <w:marLeft w:val="0"/>
      <w:marRight w:val="0"/>
      <w:marTop w:val="0"/>
      <w:marBottom w:val="0"/>
      <w:divBdr>
        <w:top w:val="none" w:sz="0" w:space="0" w:color="auto"/>
        <w:left w:val="none" w:sz="0" w:space="0" w:color="auto"/>
        <w:bottom w:val="none" w:sz="0" w:space="0" w:color="auto"/>
        <w:right w:val="none" w:sz="0" w:space="0" w:color="auto"/>
      </w:divBdr>
    </w:div>
    <w:div w:id="1600866023">
      <w:bodyDiv w:val="1"/>
      <w:marLeft w:val="0"/>
      <w:marRight w:val="0"/>
      <w:marTop w:val="0"/>
      <w:marBottom w:val="0"/>
      <w:divBdr>
        <w:top w:val="none" w:sz="0" w:space="0" w:color="auto"/>
        <w:left w:val="none" w:sz="0" w:space="0" w:color="auto"/>
        <w:bottom w:val="none" w:sz="0" w:space="0" w:color="auto"/>
        <w:right w:val="none" w:sz="0" w:space="0" w:color="auto"/>
      </w:divBdr>
    </w:div>
    <w:div w:id="1603224363">
      <w:bodyDiv w:val="1"/>
      <w:marLeft w:val="0"/>
      <w:marRight w:val="0"/>
      <w:marTop w:val="0"/>
      <w:marBottom w:val="0"/>
      <w:divBdr>
        <w:top w:val="none" w:sz="0" w:space="0" w:color="auto"/>
        <w:left w:val="none" w:sz="0" w:space="0" w:color="auto"/>
        <w:bottom w:val="none" w:sz="0" w:space="0" w:color="auto"/>
        <w:right w:val="none" w:sz="0" w:space="0" w:color="auto"/>
      </w:divBdr>
    </w:div>
    <w:div w:id="1604264715">
      <w:bodyDiv w:val="1"/>
      <w:marLeft w:val="0"/>
      <w:marRight w:val="0"/>
      <w:marTop w:val="0"/>
      <w:marBottom w:val="0"/>
      <w:divBdr>
        <w:top w:val="none" w:sz="0" w:space="0" w:color="auto"/>
        <w:left w:val="none" w:sz="0" w:space="0" w:color="auto"/>
        <w:bottom w:val="none" w:sz="0" w:space="0" w:color="auto"/>
        <w:right w:val="none" w:sz="0" w:space="0" w:color="auto"/>
      </w:divBdr>
    </w:div>
    <w:div w:id="1606615861">
      <w:bodyDiv w:val="1"/>
      <w:marLeft w:val="0"/>
      <w:marRight w:val="0"/>
      <w:marTop w:val="0"/>
      <w:marBottom w:val="0"/>
      <w:divBdr>
        <w:top w:val="none" w:sz="0" w:space="0" w:color="auto"/>
        <w:left w:val="none" w:sz="0" w:space="0" w:color="auto"/>
        <w:bottom w:val="none" w:sz="0" w:space="0" w:color="auto"/>
        <w:right w:val="none" w:sz="0" w:space="0" w:color="auto"/>
      </w:divBdr>
    </w:div>
    <w:div w:id="1607158960">
      <w:bodyDiv w:val="1"/>
      <w:marLeft w:val="0"/>
      <w:marRight w:val="0"/>
      <w:marTop w:val="0"/>
      <w:marBottom w:val="0"/>
      <w:divBdr>
        <w:top w:val="none" w:sz="0" w:space="0" w:color="auto"/>
        <w:left w:val="none" w:sz="0" w:space="0" w:color="auto"/>
        <w:bottom w:val="none" w:sz="0" w:space="0" w:color="auto"/>
        <w:right w:val="none" w:sz="0" w:space="0" w:color="auto"/>
      </w:divBdr>
    </w:div>
    <w:div w:id="1607613975">
      <w:bodyDiv w:val="1"/>
      <w:marLeft w:val="0"/>
      <w:marRight w:val="0"/>
      <w:marTop w:val="0"/>
      <w:marBottom w:val="0"/>
      <w:divBdr>
        <w:top w:val="none" w:sz="0" w:space="0" w:color="auto"/>
        <w:left w:val="none" w:sz="0" w:space="0" w:color="auto"/>
        <w:bottom w:val="none" w:sz="0" w:space="0" w:color="auto"/>
        <w:right w:val="none" w:sz="0" w:space="0" w:color="auto"/>
      </w:divBdr>
    </w:div>
    <w:div w:id="1611621590">
      <w:bodyDiv w:val="1"/>
      <w:marLeft w:val="0"/>
      <w:marRight w:val="0"/>
      <w:marTop w:val="0"/>
      <w:marBottom w:val="0"/>
      <w:divBdr>
        <w:top w:val="none" w:sz="0" w:space="0" w:color="auto"/>
        <w:left w:val="none" w:sz="0" w:space="0" w:color="auto"/>
        <w:bottom w:val="none" w:sz="0" w:space="0" w:color="auto"/>
        <w:right w:val="none" w:sz="0" w:space="0" w:color="auto"/>
      </w:divBdr>
    </w:div>
    <w:div w:id="1611666036">
      <w:bodyDiv w:val="1"/>
      <w:marLeft w:val="0"/>
      <w:marRight w:val="0"/>
      <w:marTop w:val="0"/>
      <w:marBottom w:val="0"/>
      <w:divBdr>
        <w:top w:val="none" w:sz="0" w:space="0" w:color="auto"/>
        <w:left w:val="none" w:sz="0" w:space="0" w:color="auto"/>
        <w:bottom w:val="none" w:sz="0" w:space="0" w:color="auto"/>
        <w:right w:val="none" w:sz="0" w:space="0" w:color="auto"/>
      </w:divBdr>
    </w:div>
    <w:div w:id="1611668144">
      <w:bodyDiv w:val="1"/>
      <w:marLeft w:val="0"/>
      <w:marRight w:val="0"/>
      <w:marTop w:val="0"/>
      <w:marBottom w:val="0"/>
      <w:divBdr>
        <w:top w:val="none" w:sz="0" w:space="0" w:color="auto"/>
        <w:left w:val="none" w:sz="0" w:space="0" w:color="auto"/>
        <w:bottom w:val="none" w:sz="0" w:space="0" w:color="auto"/>
        <w:right w:val="none" w:sz="0" w:space="0" w:color="auto"/>
      </w:divBdr>
    </w:div>
    <w:div w:id="1613783391">
      <w:bodyDiv w:val="1"/>
      <w:marLeft w:val="0"/>
      <w:marRight w:val="0"/>
      <w:marTop w:val="0"/>
      <w:marBottom w:val="0"/>
      <w:divBdr>
        <w:top w:val="none" w:sz="0" w:space="0" w:color="auto"/>
        <w:left w:val="none" w:sz="0" w:space="0" w:color="auto"/>
        <w:bottom w:val="none" w:sz="0" w:space="0" w:color="auto"/>
        <w:right w:val="none" w:sz="0" w:space="0" w:color="auto"/>
      </w:divBdr>
    </w:div>
    <w:div w:id="1620410115">
      <w:bodyDiv w:val="1"/>
      <w:marLeft w:val="0"/>
      <w:marRight w:val="0"/>
      <w:marTop w:val="0"/>
      <w:marBottom w:val="0"/>
      <w:divBdr>
        <w:top w:val="none" w:sz="0" w:space="0" w:color="auto"/>
        <w:left w:val="none" w:sz="0" w:space="0" w:color="auto"/>
        <w:bottom w:val="none" w:sz="0" w:space="0" w:color="auto"/>
        <w:right w:val="none" w:sz="0" w:space="0" w:color="auto"/>
      </w:divBdr>
    </w:div>
    <w:div w:id="1620648428">
      <w:bodyDiv w:val="1"/>
      <w:marLeft w:val="0"/>
      <w:marRight w:val="0"/>
      <w:marTop w:val="0"/>
      <w:marBottom w:val="0"/>
      <w:divBdr>
        <w:top w:val="none" w:sz="0" w:space="0" w:color="auto"/>
        <w:left w:val="none" w:sz="0" w:space="0" w:color="auto"/>
        <w:bottom w:val="none" w:sz="0" w:space="0" w:color="auto"/>
        <w:right w:val="none" w:sz="0" w:space="0" w:color="auto"/>
      </w:divBdr>
    </w:div>
    <w:div w:id="1623610696">
      <w:bodyDiv w:val="1"/>
      <w:marLeft w:val="0"/>
      <w:marRight w:val="0"/>
      <w:marTop w:val="0"/>
      <w:marBottom w:val="0"/>
      <w:divBdr>
        <w:top w:val="none" w:sz="0" w:space="0" w:color="auto"/>
        <w:left w:val="none" w:sz="0" w:space="0" w:color="auto"/>
        <w:bottom w:val="none" w:sz="0" w:space="0" w:color="auto"/>
        <w:right w:val="none" w:sz="0" w:space="0" w:color="auto"/>
      </w:divBdr>
    </w:div>
    <w:div w:id="1623730205">
      <w:bodyDiv w:val="1"/>
      <w:marLeft w:val="0"/>
      <w:marRight w:val="0"/>
      <w:marTop w:val="0"/>
      <w:marBottom w:val="0"/>
      <w:divBdr>
        <w:top w:val="none" w:sz="0" w:space="0" w:color="auto"/>
        <w:left w:val="none" w:sz="0" w:space="0" w:color="auto"/>
        <w:bottom w:val="none" w:sz="0" w:space="0" w:color="auto"/>
        <w:right w:val="none" w:sz="0" w:space="0" w:color="auto"/>
      </w:divBdr>
    </w:div>
    <w:div w:id="1625769229">
      <w:bodyDiv w:val="1"/>
      <w:marLeft w:val="0"/>
      <w:marRight w:val="0"/>
      <w:marTop w:val="0"/>
      <w:marBottom w:val="0"/>
      <w:divBdr>
        <w:top w:val="none" w:sz="0" w:space="0" w:color="auto"/>
        <w:left w:val="none" w:sz="0" w:space="0" w:color="auto"/>
        <w:bottom w:val="none" w:sz="0" w:space="0" w:color="auto"/>
        <w:right w:val="none" w:sz="0" w:space="0" w:color="auto"/>
      </w:divBdr>
    </w:div>
    <w:div w:id="1626232221">
      <w:bodyDiv w:val="1"/>
      <w:marLeft w:val="0"/>
      <w:marRight w:val="0"/>
      <w:marTop w:val="0"/>
      <w:marBottom w:val="0"/>
      <w:divBdr>
        <w:top w:val="none" w:sz="0" w:space="0" w:color="auto"/>
        <w:left w:val="none" w:sz="0" w:space="0" w:color="auto"/>
        <w:bottom w:val="none" w:sz="0" w:space="0" w:color="auto"/>
        <w:right w:val="none" w:sz="0" w:space="0" w:color="auto"/>
      </w:divBdr>
    </w:div>
    <w:div w:id="1627657941">
      <w:bodyDiv w:val="1"/>
      <w:marLeft w:val="0"/>
      <w:marRight w:val="0"/>
      <w:marTop w:val="0"/>
      <w:marBottom w:val="0"/>
      <w:divBdr>
        <w:top w:val="none" w:sz="0" w:space="0" w:color="auto"/>
        <w:left w:val="none" w:sz="0" w:space="0" w:color="auto"/>
        <w:bottom w:val="none" w:sz="0" w:space="0" w:color="auto"/>
        <w:right w:val="none" w:sz="0" w:space="0" w:color="auto"/>
      </w:divBdr>
    </w:div>
    <w:div w:id="1634167490">
      <w:bodyDiv w:val="1"/>
      <w:marLeft w:val="0"/>
      <w:marRight w:val="0"/>
      <w:marTop w:val="0"/>
      <w:marBottom w:val="0"/>
      <w:divBdr>
        <w:top w:val="none" w:sz="0" w:space="0" w:color="auto"/>
        <w:left w:val="none" w:sz="0" w:space="0" w:color="auto"/>
        <w:bottom w:val="none" w:sz="0" w:space="0" w:color="auto"/>
        <w:right w:val="none" w:sz="0" w:space="0" w:color="auto"/>
      </w:divBdr>
    </w:div>
    <w:div w:id="1635018856">
      <w:bodyDiv w:val="1"/>
      <w:marLeft w:val="0"/>
      <w:marRight w:val="0"/>
      <w:marTop w:val="0"/>
      <w:marBottom w:val="0"/>
      <w:divBdr>
        <w:top w:val="none" w:sz="0" w:space="0" w:color="auto"/>
        <w:left w:val="none" w:sz="0" w:space="0" w:color="auto"/>
        <w:bottom w:val="none" w:sz="0" w:space="0" w:color="auto"/>
        <w:right w:val="none" w:sz="0" w:space="0" w:color="auto"/>
      </w:divBdr>
    </w:div>
    <w:div w:id="1635212114">
      <w:bodyDiv w:val="1"/>
      <w:marLeft w:val="0"/>
      <w:marRight w:val="0"/>
      <w:marTop w:val="0"/>
      <w:marBottom w:val="0"/>
      <w:divBdr>
        <w:top w:val="none" w:sz="0" w:space="0" w:color="auto"/>
        <w:left w:val="none" w:sz="0" w:space="0" w:color="auto"/>
        <w:bottom w:val="none" w:sz="0" w:space="0" w:color="auto"/>
        <w:right w:val="none" w:sz="0" w:space="0" w:color="auto"/>
      </w:divBdr>
    </w:div>
    <w:div w:id="1638802903">
      <w:bodyDiv w:val="1"/>
      <w:marLeft w:val="0"/>
      <w:marRight w:val="0"/>
      <w:marTop w:val="0"/>
      <w:marBottom w:val="0"/>
      <w:divBdr>
        <w:top w:val="none" w:sz="0" w:space="0" w:color="auto"/>
        <w:left w:val="none" w:sz="0" w:space="0" w:color="auto"/>
        <w:bottom w:val="none" w:sz="0" w:space="0" w:color="auto"/>
        <w:right w:val="none" w:sz="0" w:space="0" w:color="auto"/>
      </w:divBdr>
    </w:div>
    <w:div w:id="1639073525">
      <w:bodyDiv w:val="1"/>
      <w:marLeft w:val="0"/>
      <w:marRight w:val="0"/>
      <w:marTop w:val="0"/>
      <w:marBottom w:val="0"/>
      <w:divBdr>
        <w:top w:val="none" w:sz="0" w:space="0" w:color="auto"/>
        <w:left w:val="none" w:sz="0" w:space="0" w:color="auto"/>
        <w:bottom w:val="none" w:sz="0" w:space="0" w:color="auto"/>
        <w:right w:val="none" w:sz="0" w:space="0" w:color="auto"/>
      </w:divBdr>
    </w:div>
    <w:div w:id="1639262830">
      <w:bodyDiv w:val="1"/>
      <w:marLeft w:val="0"/>
      <w:marRight w:val="0"/>
      <w:marTop w:val="0"/>
      <w:marBottom w:val="0"/>
      <w:divBdr>
        <w:top w:val="none" w:sz="0" w:space="0" w:color="auto"/>
        <w:left w:val="none" w:sz="0" w:space="0" w:color="auto"/>
        <w:bottom w:val="none" w:sz="0" w:space="0" w:color="auto"/>
        <w:right w:val="none" w:sz="0" w:space="0" w:color="auto"/>
      </w:divBdr>
    </w:div>
    <w:div w:id="1640304989">
      <w:bodyDiv w:val="1"/>
      <w:marLeft w:val="0"/>
      <w:marRight w:val="0"/>
      <w:marTop w:val="0"/>
      <w:marBottom w:val="0"/>
      <w:divBdr>
        <w:top w:val="none" w:sz="0" w:space="0" w:color="auto"/>
        <w:left w:val="none" w:sz="0" w:space="0" w:color="auto"/>
        <w:bottom w:val="none" w:sz="0" w:space="0" w:color="auto"/>
        <w:right w:val="none" w:sz="0" w:space="0" w:color="auto"/>
      </w:divBdr>
    </w:div>
    <w:div w:id="1642079775">
      <w:bodyDiv w:val="1"/>
      <w:marLeft w:val="0"/>
      <w:marRight w:val="0"/>
      <w:marTop w:val="0"/>
      <w:marBottom w:val="0"/>
      <w:divBdr>
        <w:top w:val="none" w:sz="0" w:space="0" w:color="auto"/>
        <w:left w:val="none" w:sz="0" w:space="0" w:color="auto"/>
        <w:bottom w:val="none" w:sz="0" w:space="0" w:color="auto"/>
        <w:right w:val="none" w:sz="0" w:space="0" w:color="auto"/>
      </w:divBdr>
    </w:div>
    <w:div w:id="1642534951">
      <w:bodyDiv w:val="1"/>
      <w:marLeft w:val="0"/>
      <w:marRight w:val="0"/>
      <w:marTop w:val="0"/>
      <w:marBottom w:val="0"/>
      <w:divBdr>
        <w:top w:val="none" w:sz="0" w:space="0" w:color="auto"/>
        <w:left w:val="none" w:sz="0" w:space="0" w:color="auto"/>
        <w:bottom w:val="none" w:sz="0" w:space="0" w:color="auto"/>
        <w:right w:val="none" w:sz="0" w:space="0" w:color="auto"/>
      </w:divBdr>
    </w:div>
    <w:div w:id="1643151195">
      <w:bodyDiv w:val="1"/>
      <w:marLeft w:val="0"/>
      <w:marRight w:val="0"/>
      <w:marTop w:val="0"/>
      <w:marBottom w:val="0"/>
      <w:divBdr>
        <w:top w:val="none" w:sz="0" w:space="0" w:color="auto"/>
        <w:left w:val="none" w:sz="0" w:space="0" w:color="auto"/>
        <w:bottom w:val="none" w:sz="0" w:space="0" w:color="auto"/>
        <w:right w:val="none" w:sz="0" w:space="0" w:color="auto"/>
      </w:divBdr>
    </w:div>
    <w:div w:id="1644307933">
      <w:bodyDiv w:val="1"/>
      <w:marLeft w:val="0"/>
      <w:marRight w:val="0"/>
      <w:marTop w:val="0"/>
      <w:marBottom w:val="0"/>
      <w:divBdr>
        <w:top w:val="none" w:sz="0" w:space="0" w:color="auto"/>
        <w:left w:val="none" w:sz="0" w:space="0" w:color="auto"/>
        <w:bottom w:val="none" w:sz="0" w:space="0" w:color="auto"/>
        <w:right w:val="none" w:sz="0" w:space="0" w:color="auto"/>
      </w:divBdr>
    </w:div>
    <w:div w:id="1646885315">
      <w:bodyDiv w:val="1"/>
      <w:marLeft w:val="0"/>
      <w:marRight w:val="0"/>
      <w:marTop w:val="0"/>
      <w:marBottom w:val="0"/>
      <w:divBdr>
        <w:top w:val="none" w:sz="0" w:space="0" w:color="auto"/>
        <w:left w:val="none" w:sz="0" w:space="0" w:color="auto"/>
        <w:bottom w:val="none" w:sz="0" w:space="0" w:color="auto"/>
        <w:right w:val="none" w:sz="0" w:space="0" w:color="auto"/>
      </w:divBdr>
    </w:div>
    <w:div w:id="1647857788">
      <w:bodyDiv w:val="1"/>
      <w:marLeft w:val="0"/>
      <w:marRight w:val="0"/>
      <w:marTop w:val="0"/>
      <w:marBottom w:val="0"/>
      <w:divBdr>
        <w:top w:val="none" w:sz="0" w:space="0" w:color="auto"/>
        <w:left w:val="none" w:sz="0" w:space="0" w:color="auto"/>
        <w:bottom w:val="none" w:sz="0" w:space="0" w:color="auto"/>
        <w:right w:val="none" w:sz="0" w:space="0" w:color="auto"/>
      </w:divBdr>
    </w:div>
    <w:div w:id="1648632511">
      <w:bodyDiv w:val="1"/>
      <w:marLeft w:val="0"/>
      <w:marRight w:val="0"/>
      <w:marTop w:val="0"/>
      <w:marBottom w:val="0"/>
      <w:divBdr>
        <w:top w:val="none" w:sz="0" w:space="0" w:color="auto"/>
        <w:left w:val="none" w:sz="0" w:space="0" w:color="auto"/>
        <w:bottom w:val="none" w:sz="0" w:space="0" w:color="auto"/>
        <w:right w:val="none" w:sz="0" w:space="0" w:color="auto"/>
      </w:divBdr>
    </w:div>
    <w:div w:id="1650941993">
      <w:bodyDiv w:val="1"/>
      <w:marLeft w:val="0"/>
      <w:marRight w:val="0"/>
      <w:marTop w:val="0"/>
      <w:marBottom w:val="0"/>
      <w:divBdr>
        <w:top w:val="none" w:sz="0" w:space="0" w:color="auto"/>
        <w:left w:val="none" w:sz="0" w:space="0" w:color="auto"/>
        <w:bottom w:val="none" w:sz="0" w:space="0" w:color="auto"/>
        <w:right w:val="none" w:sz="0" w:space="0" w:color="auto"/>
      </w:divBdr>
    </w:div>
    <w:div w:id="1653682295">
      <w:bodyDiv w:val="1"/>
      <w:marLeft w:val="0"/>
      <w:marRight w:val="0"/>
      <w:marTop w:val="0"/>
      <w:marBottom w:val="0"/>
      <w:divBdr>
        <w:top w:val="none" w:sz="0" w:space="0" w:color="auto"/>
        <w:left w:val="none" w:sz="0" w:space="0" w:color="auto"/>
        <w:bottom w:val="none" w:sz="0" w:space="0" w:color="auto"/>
        <w:right w:val="none" w:sz="0" w:space="0" w:color="auto"/>
      </w:divBdr>
    </w:div>
    <w:div w:id="1654025351">
      <w:bodyDiv w:val="1"/>
      <w:marLeft w:val="0"/>
      <w:marRight w:val="0"/>
      <w:marTop w:val="0"/>
      <w:marBottom w:val="0"/>
      <w:divBdr>
        <w:top w:val="none" w:sz="0" w:space="0" w:color="auto"/>
        <w:left w:val="none" w:sz="0" w:space="0" w:color="auto"/>
        <w:bottom w:val="none" w:sz="0" w:space="0" w:color="auto"/>
        <w:right w:val="none" w:sz="0" w:space="0" w:color="auto"/>
      </w:divBdr>
    </w:div>
    <w:div w:id="1654916091">
      <w:bodyDiv w:val="1"/>
      <w:marLeft w:val="0"/>
      <w:marRight w:val="0"/>
      <w:marTop w:val="0"/>
      <w:marBottom w:val="0"/>
      <w:divBdr>
        <w:top w:val="none" w:sz="0" w:space="0" w:color="auto"/>
        <w:left w:val="none" w:sz="0" w:space="0" w:color="auto"/>
        <w:bottom w:val="none" w:sz="0" w:space="0" w:color="auto"/>
        <w:right w:val="none" w:sz="0" w:space="0" w:color="auto"/>
      </w:divBdr>
    </w:div>
    <w:div w:id="1656180763">
      <w:bodyDiv w:val="1"/>
      <w:marLeft w:val="0"/>
      <w:marRight w:val="0"/>
      <w:marTop w:val="0"/>
      <w:marBottom w:val="0"/>
      <w:divBdr>
        <w:top w:val="none" w:sz="0" w:space="0" w:color="auto"/>
        <w:left w:val="none" w:sz="0" w:space="0" w:color="auto"/>
        <w:bottom w:val="none" w:sz="0" w:space="0" w:color="auto"/>
        <w:right w:val="none" w:sz="0" w:space="0" w:color="auto"/>
      </w:divBdr>
    </w:div>
    <w:div w:id="1656300172">
      <w:bodyDiv w:val="1"/>
      <w:marLeft w:val="0"/>
      <w:marRight w:val="0"/>
      <w:marTop w:val="0"/>
      <w:marBottom w:val="0"/>
      <w:divBdr>
        <w:top w:val="none" w:sz="0" w:space="0" w:color="auto"/>
        <w:left w:val="none" w:sz="0" w:space="0" w:color="auto"/>
        <w:bottom w:val="none" w:sz="0" w:space="0" w:color="auto"/>
        <w:right w:val="none" w:sz="0" w:space="0" w:color="auto"/>
      </w:divBdr>
    </w:div>
    <w:div w:id="1657369816">
      <w:bodyDiv w:val="1"/>
      <w:marLeft w:val="0"/>
      <w:marRight w:val="0"/>
      <w:marTop w:val="0"/>
      <w:marBottom w:val="0"/>
      <w:divBdr>
        <w:top w:val="none" w:sz="0" w:space="0" w:color="auto"/>
        <w:left w:val="none" w:sz="0" w:space="0" w:color="auto"/>
        <w:bottom w:val="none" w:sz="0" w:space="0" w:color="auto"/>
        <w:right w:val="none" w:sz="0" w:space="0" w:color="auto"/>
      </w:divBdr>
    </w:div>
    <w:div w:id="1662928313">
      <w:bodyDiv w:val="1"/>
      <w:marLeft w:val="0"/>
      <w:marRight w:val="0"/>
      <w:marTop w:val="0"/>
      <w:marBottom w:val="0"/>
      <w:divBdr>
        <w:top w:val="none" w:sz="0" w:space="0" w:color="auto"/>
        <w:left w:val="none" w:sz="0" w:space="0" w:color="auto"/>
        <w:bottom w:val="none" w:sz="0" w:space="0" w:color="auto"/>
        <w:right w:val="none" w:sz="0" w:space="0" w:color="auto"/>
      </w:divBdr>
    </w:div>
    <w:div w:id="1664121422">
      <w:bodyDiv w:val="1"/>
      <w:marLeft w:val="0"/>
      <w:marRight w:val="0"/>
      <w:marTop w:val="0"/>
      <w:marBottom w:val="0"/>
      <w:divBdr>
        <w:top w:val="none" w:sz="0" w:space="0" w:color="auto"/>
        <w:left w:val="none" w:sz="0" w:space="0" w:color="auto"/>
        <w:bottom w:val="none" w:sz="0" w:space="0" w:color="auto"/>
        <w:right w:val="none" w:sz="0" w:space="0" w:color="auto"/>
      </w:divBdr>
    </w:div>
    <w:div w:id="1664972272">
      <w:bodyDiv w:val="1"/>
      <w:marLeft w:val="0"/>
      <w:marRight w:val="0"/>
      <w:marTop w:val="0"/>
      <w:marBottom w:val="0"/>
      <w:divBdr>
        <w:top w:val="none" w:sz="0" w:space="0" w:color="auto"/>
        <w:left w:val="none" w:sz="0" w:space="0" w:color="auto"/>
        <w:bottom w:val="none" w:sz="0" w:space="0" w:color="auto"/>
        <w:right w:val="none" w:sz="0" w:space="0" w:color="auto"/>
      </w:divBdr>
    </w:div>
    <w:div w:id="1669477209">
      <w:bodyDiv w:val="1"/>
      <w:marLeft w:val="0"/>
      <w:marRight w:val="0"/>
      <w:marTop w:val="0"/>
      <w:marBottom w:val="0"/>
      <w:divBdr>
        <w:top w:val="none" w:sz="0" w:space="0" w:color="auto"/>
        <w:left w:val="none" w:sz="0" w:space="0" w:color="auto"/>
        <w:bottom w:val="none" w:sz="0" w:space="0" w:color="auto"/>
        <w:right w:val="none" w:sz="0" w:space="0" w:color="auto"/>
      </w:divBdr>
    </w:div>
    <w:div w:id="1670865064">
      <w:bodyDiv w:val="1"/>
      <w:marLeft w:val="0"/>
      <w:marRight w:val="0"/>
      <w:marTop w:val="0"/>
      <w:marBottom w:val="0"/>
      <w:divBdr>
        <w:top w:val="none" w:sz="0" w:space="0" w:color="auto"/>
        <w:left w:val="none" w:sz="0" w:space="0" w:color="auto"/>
        <w:bottom w:val="none" w:sz="0" w:space="0" w:color="auto"/>
        <w:right w:val="none" w:sz="0" w:space="0" w:color="auto"/>
      </w:divBdr>
    </w:div>
    <w:div w:id="1672027810">
      <w:bodyDiv w:val="1"/>
      <w:marLeft w:val="0"/>
      <w:marRight w:val="0"/>
      <w:marTop w:val="0"/>
      <w:marBottom w:val="0"/>
      <w:divBdr>
        <w:top w:val="none" w:sz="0" w:space="0" w:color="auto"/>
        <w:left w:val="none" w:sz="0" w:space="0" w:color="auto"/>
        <w:bottom w:val="none" w:sz="0" w:space="0" w:color="auto"/>
        <w:right w:val="none" w:sz="0" w:space="0" w:color="auto"/>
      </w:divBdr>
    </w:div>
    <w:div w:id="1672951764">
      <w:bodyDiv w:val="1"/>
      <w:marLeft w:val="0"/>
      <w:marRight w:val="0"/>
      <w:marTop w:val="0"/>
      <w:marBottom w:val="0"/>
      <w:divBdr>
        <w:top w:val="none" w:sz="0" w:space="0" w:color="auto"/>
        <w:left w:val="none" w:sz="0" w:space="0" w:color="auto"/>
        <w:bottom w:val="none" w:sz="0" w:space="0" w:color="auto"/>
        <w:right w:val="none" w:sz="0" w:space="0" w:color="auto"/>
      </w:divBdr>
    </w:div>
    <w:div w:id="1672954424">
      <w:bodyDiv w:val="1"/>
      <w:marLeft w:val="0"/>
      <w:marRight w:val="0"/>
      <w:marTop w:val="0"/>
      <w:marBottom w:val="0"/>
      <w:divBdr>
        <w:top w:val="none" w:sz="0" w:space="0" w:color="auto"/>
        <w:left w:val="none" w:sz="0" w:space="0" w:color="auto"/>
        <w:bottom w:val="none" w:sz="0" w:space="0" w:color="auto"/>
        <w:right w:val="none" w:sz="0" w:space="0" w:color="auto"/>
      </w:divBdr>
    </w:div>
    <w:div w:id="1673944995">
      <w:bodyDiv w:val="1"/>
      <w:marLeft w:val="0"/>
      <w:marRight w:val="0"/>
      <w:marTop w:val="0"/>
      <w:marBottom w:val="0"/>
      <w:divBdr>
        <w:top w:val="none" w:sz="0" w:space="0" w:color="auto"/>
        <w:left w:val="none" w:sz="0" w:space="0" w:color="auto"/>
        <w:bottom w:val="none" w:sz="0" w:space="0" w:color="auto"/>
        <w:right w:val="none" w:sz="0" w:space="0" w:color="auto"/>
      </w:divBdr>
    </w:div>
    <w:div w:id="1673949130">
      <w:bodyDiv w:val="1"/>
      <w:marLeft w:val="0"/>
      <w:marRight w:val="0"/>
      <w:marTop w:val="0"/>
      <w:marBottom w:val="0"/>
      <w:divBdr>
        <w:top w:val="none" w:sz="0" w:space="0" w:color="auto"/>
        <w:left w:val="none" w:sz="0" w:space="0" w:color="auto"/>
        <w:bottom w:val="none" w:sz="0" w:space="0" w:color="auto"/>
        <w:right w:val="none" w:sz="0" w:space="0" w:color="auto"/>
      </w:divBdr>
    </w:div>
    <w:div w:id="1674339267">
      <w:bodyDiv w:val="1"/>
      <w:marLeft w:val="0"/>
      <w:marRight w:val="0"/>
      <w:marTop w:val="0"/>
      <w:marBottom w:val="0"/>
      <w:divBdr>
        <w:top w:val="none" w:sz="0" w:space="0" w:color="auto"/>
        <w:left w:val="none" w:sz="0" w:space="0" w:color="auto"/>
        <w:bottom w:val="none" w:sz="0" w:space="0" w:color="auto"/>
        <w:right w:val="none" w:sz="0" w:space="0" w:color="auto"/>
      </w:divBdr>
    </w:div>
    <w:div w:id="1674650982">
      <w:bodyDiv w:val="1"/>
      <w:marLeft w:val="0"/>
      <w:marRight w:val="0"/>
      <w:marTop w:val="0"/>
      <w:marBottom w:val="0"/>
      <w:divBdr>
        <w:top w:val="none" w:sz="0" w:space="0" w:color="auto"/>
        <w:left w:val="none" w:sz="0" w:space="0" w:color="auto"/>
        <w:bottom w:val="none" w:sz="0" w:space="0" w:color="auto"/>
        <w:right w:val="none" w:sz="0" w:space="0" w:color="auto"/>
      </w:divBdr>
    </w:div>
    <w:div w:id="1674867988">
      <w:bodyDiv w:val="1"/>
      <w:marLeft w:val="0"/>
      <w:marRight w:val="0"/>
      <w:marTop w:val="0"/>
      <w:marBottom w:val="0"/>
      <w:divBdr>
        <w:top w:val="none" w:sz="0" w:space="0" w:color="auto"/>
        <w:left w:val="none" w:sz="0" w:space="0" w:color="auto"/>
        <w:bottom w:val="none" w:sz="0" w:space="0" w:color="auto"/>
        <w:right w:val="none" w:sz="0" w:space="0" w:color="auto"/>
      </w:divBdr>
    </w:div>
    <w:div w:id="1676877363">
      <w:bodyDiv w:val="1"/>
      <w:marLeft w:val="0"/>
      <w:marRight w:val="0"/>
      <w:marTop w:val="0"/>
      <w:marBottom w:val="0"/>
      <w:divBdr>
        <w:top w:val="none" w:sz="0" w:space="0" w:color="auto"/>
        <w:left w:val="none" w:sz="0" w:space="0" w:color="auto"/>
        <w:bottom w:val="none" w:sz="0" w:space="0" w:color="auto"/>
        <w:right w:val="none" w:sz="0" w:space="0" w:color="auto"/>
      </w:divBdr>
    </w:div>
    <w:div w:id="1677070558">
      <w:bodyDiv w:val="1"/>
      <w:marLeft w:val="0"/>
      <w:marRight w:val="0"/>
      <w:marTop w:val="0"/>
      <w:marBottom w:val="0"/>
      <w:divBdr>
        <w:top w:val="none" w:sz="0" w:space="0" w:color="auto"/>
        <w:left w:val="none" w:sz="0" w:space="0" w:color="auto"/>
        <w:bottom w:val="none" w:sz="0" w:space="0" w:color="auto"/>
        <w:right w:val="none" w:sz="0" w:space="0" w:color="auto"/>
      </w:divBdr>
    </w:div>
    <w:div w:id="1678266186">
      <w:bodyDiv w:val="1"/>
      <w:marLeft w:val="0"/>
      <w:marRight w:val="0"/>
      <w:marTop w:val="0"/>
      <w:marBottom w:val="0"/>
      <w:divBdr>
        <w:top w:val="none" w:sz="0" w:space="0" w:color="auto"/>
        <w:left w:val="none" w:sz="0" w:space="0" w:color="auto"/>
        <w:bottom w:val="none" w:sz="0" w:space="0" w:color="auto"/>
        <w:right w:val="none" w:sz="0" w:space="0" w:color="auto"/>
      </w:divBdr>
    </w:div>
    <w:div w:id="1681858342">
      <w:bodyDiv w:val="1"/>
      <w:marLeft w:val="0"/>
      <w:marRight w:val="0"/>
      <w:marTop w:val="0"/>
      <w:marBottom w:val="0"/>
      <w:divBdr>
        <w:top w:val="none" w:sz="0" w:space="0" w:color="auto"/>
        <w:left w:val="none" w:sz="0" w:space="0" w:color="auto"/>
        <w:bottom w:val="none" w:sz="0" w:space="0" w:color="auto"/>
        <w:right w:val="none" w:sz="0" w:space="0" w:color="auto"/>
      </w:divBdr>
    </w:div>
    <w:div w:id="1683319104">
      <w:bodyDiv w:val="1"/>
      <w:marLeft w:val="0"/>
      <w:marRight w:val="0"/>
      <w:marTop w:val="0"/>
      <w:marBottom w:val="0"/>
      <w:divBdr>
        <w:top w:val="none" w:sz="0" w:space="0" w:color="auto"/>
        <w:left w:val="none" w:sz="0" w:space="0" w:color="auto"/>
        <w:bottom w:val="none" w:sz="0" w:space="0" w:color="auto"/>
        <w:right w:val="none" w:sz="0" w:space="0" w:color="auto"/>
      </w:divBdr>
    </w:div>
    <w:div w:id="1683898995">
      <w:bodyDiv w:val="1"/>
      <w:marLeft w:val="0"/>
      <w:marRight w:val="0"/>
      <w:marTop w:val="0"/>
      <w:marBottom w:val="0"/>
      <w:divBdr>
        <w:top w:val="none" w:sz="0" w:space="0" w:color="auto"/>
        <w:left w:val="none" w:sz="0" w:space="0" w:color="auto"/>
        <w:bottom w:val="none" w:sz="0" w:space="0" w:color="auto"/>
        <w:right w:val="none" w:sz="0" w:space="0" w:color="auto"/>
      </w:divBdr>
    </w:div>
    <w:div w:id="1684628157">
      <w:bodyDiv w:val="1"/>
      <w:marLeft w:val="0"/>
      <w:marRight w:val="0"/>
      <w:marTop w:val="0"/>
      <w:marBottom w:val="0"/>
      <w:divBdr>
        <w:top w:val="none" w:sz="0" w:space="0" w:color="auto"/>
        <w:left w:val="none" w:sz="0" w:space="0" w:color="auto"/>
        <w:bottom w:val="none" w:sz="0" w:space="0" w:color="auto"/>
        <w:right w:val="none" w:sz="0" w:space="0" w:color="auto"/>
      </w:divBdr>
    </w:div>
    <w:div w:id="1686327905">
      <w:bodyDiv w:val="1"/>
      <w:marLeft w:val="0"/>
      <w:marRight w:val="0"/>
      <w:marTop w:val="0"/>
      <w:marBottom w:val="0"/>
      <w:divBdr>
        <w:top w:val="none" w:sz="0" w:space="0" w:color="auto"/>
        <w:left w:val="none" w:sz="0" w:space="0" w:color="auto"/>
        <w:bottom w:val="none" w:sz="0" w:space="0" w:color="auto"/>
        <w:right w:val="none" w:sz="0" w:space="0" w:color="auto"/>
      </w:divBdr>
    </w:div>
    <w:div w:id="1687755884">
      <w:bodyDiv w:val="1"/>
      <w:marLeft w:val="0"/>
      <w:marRight w:val="0"/>
      <w:marTop w:val="0"/>
      <w:marBottom w:val="0"/>
      <w:divBdr>
        <w:top w:val="none" w:sz="0" w:space="0" w:color="auto"/>
        <w:left w:val="none" w:sz="0" w:space="0" w:color="auto"/>
        <w:bottom w:val="none" w:sz="0" w:space="0" w:color="auto"/>
        <w:right w:val="none" w:sz="0" w:space="0" w:color="auto"/>
      </w:divBdr>
    </w:div>
    <w:div w:id="1687901369">
      <w:bodyDiv w:val="1"/>
      <w:marLeft w:val="0"/>
      <w:marRight w:val="0"/>
      <w:marTop w:val="0"/>
      <w:marBottom w:val="0"/>
      <w:divBdr>
        <w:top w:val="none" w:sz="0" w:space="0" w:color="auto"/>
        <w:left w:val="none" w:sz="0" w:space="0" w:color="auto"/>
        <w:bottom w:val="none" w:sz="0" w:space="0" w:color="auto"/>
        <w:right w:val="none" w:sz="0" w:space="0" w:color="auto"/>
      </w:divBdr>
    </w:div>
    <w:div w:id="1689985293">
      <w:bodyDiv w:val="1"/>
      <w:marLeft w:val="0"/>
      <w:marRight w:val="0"/>
      <w:marTop w:val="0"/>
      <w:marBottom w:val="0"/>
      <w:divBdr>
        <w:top w:val="none" w:sz="0" w:space="0" w:color="auto"/>
        <w:left w:val="none" w:sz="0" w:space="0" w:color="auto"/>
        <w:bottom w:val="none" w:sz="0" w:space="0" w:color="auto"/>
        <w:right w:val="none" w:sz="0" w:space="0" w:color="auto"/>
      </w:divBdr>
    </w:div>
    <w:div w:id="1690182085">
      <w:bodyDiv w:val="1"/>
      <w:marLeft w:val="0"/>
      <w:marRight w:val="0"/>
      <w:marTop w:val="0"/>
      <w:marBottom w:val="0"/>
      <w:divBdr>
        <w:top w:val="none" w:sz="0" w:space="0" w:color="auto"/>
        <w:left w:val="none" w:sz="0" w:space="0" w:color="auto"/>
        <w:bottom w:val="none" w:sz="0" w:space="0" w:color="auto"/>
        <w:right w:val="none" w:sz="0" w:space="0" w:color="auto"/>
      </w:divBdr>
    </w:div>
    <w:div w:id="1690328037">
      <w:bodyDiv w:val="1"/>
      <w:marLeft w:val="0"/>
      <w:marRight w:val="0"/>
      <w:marTop w:val="0"/>
      <w:marBottom w:val="0"/>
      <w:divBdr>
        <w:top w:val="none" w:sz="0" w:space="0" w:color="auto"/>
        <w:left w:val="none" w:sz="0" w:space="0" w:color="auto"/>
        <w:bottom w:val="none" w:sz="0" w:space="0" w:color="auto"/>
        <w:right w:val="none" w:sz="0" w:space="0" w:color="auto"/>
      </w:divBdr>
    </w:div>
    <w:div w:id="1691104820">
      <w:bodyDiv w:val="1"/>
      <w:marLeft w:val="0"/>
      <w:marRight w:val="0"/>
      <w:marTop w:val="0"/>
      <w:marBottom w:val="0"/>
      <w:divBdr>
        <w:top w:val="none" w:sz="0" w:space="0" w:color="auto"/>
        <w:left w:val="none" w:sz="0" w:space="0" w:color="auto"/>
        <w:bottom w:val="none" w:sz="0" w:space="0" w:color="auto"/>
        <w:right w:val="none" w:sz="0" w:space="0" w:color="auto"/>
      </w:divBdr>
    </w:div>
    <w:div w:id="1695763542">
      <w:bodyDiv w:val="1"/>
      <w:marLeft w:val="0"/>
      <w:marRight w:val="0"/>
      <w:marTop w:val="0"/>
      <w:marBottom w:val="0"/>
      <w:divBdr>
        <w:top w:val="none" w:sz="0" w:space="0" w:color="auto"/>
        <w:left w:val="none" w:sz="0" w:space="0" w:color="auto"/>
        <w:bottom w:val="none" w:sz="0" w:space="0" w:color="auto"/>
        <w:right w:val="none" w:sz="0" w:space="0" w:color="auto"/>
      </w:divBdr>
    </w:div>
    <w:div w:id="1695810086">
      <w:bodyDiv w:val="1"/>
      <w:marLeft w:val="0"/>
      <w:marRight w:val="0"/>
      <w:marTop w:val="0"/>
      <w:marBottom w:val="0"/>
      <w:divBdr>
        <w:top w:val="none" w:sz="0" w:space="0" w:color="auto"/>
        <w:left w:val="none" w:sz="0" w:space="0" w:color="auto"/>
        <w:bottom w:val="none" w:sz="0" w:space="0" w:color="auto"/>
        <w:right w:val="none" w:sz="0" w:space="0" w:color="auto"/>
      </w:divBdr>
    </w:div>
    <w:div w:id="1696616881">
      <w:bodyDiv w:val="1"/>
      <w:marLeft w:val="0"/>
      <w:marRight w:val="0"/>
      <w:marTop w:val="0"/>
      <w:marBottom w:val="0"/>
      <w:divBdr>
        <w:top w:val="none" w:sz="0" w:space="0" w:color="auto"/>
        <w:left w:val="none" w:sz="0" w:space="0" w:color="auto"/>
        <w:bottom w:val="none" w:sz="0" w:space="0" w:color="auto"/>
        <w:right w:val="none" w:sz="0" w:space="0" w:color="auto"/>
      </w:divBdr>
    </w:div>
    <w:div w:id="1698391008">
      <w:bodyDiv w:val="1"/>
      <w:marLeft w:val="0"/>
      <w:marRight w:val="0"/>
      <w:marTop w:val="0"/>
      <w:marBottom w:val="0"/>
      <w:divBdr>
        <w:top w:val="none" w:sz="0" w:space="0" w:color="auto"/>
        <w:left w:val="none" w:sz="0" w:space="0" w:color="auto"/>
        <w:bottom w:val="none" w:sz="0" w:space="0" w:color="auto"/>
        <w:right w:val="none" w:sz="0" w:space="0" w:color="auto"/>
      </w:divBdr>
    </w:div>
    <w:div w:id="1698773486">
      <w:bodyDiv w:val="1"/>
      <w:marLeft w:val="0"/>
      <w:marRight w:val="0"/>
      <w:marTop w:val="0"/>
      <w:marBottom w:val="0"/>
      <w:divBdr>
        <w:top w:val="none" w:sz="0" w:space="0" w:color="auto"/>
        <w:left w:val="none" w:sz="0" w:space="0" w:color="auto"/>
        <w:bottom w:val="none" w:sz="0" w:space="0" w:color="auto"/>
        <w:right w:val="none" w:sz="0" w:space="0" w:color="auto"/>
      </w:divBdr>
    </w:div>
    <w:div w:id="1699351911">
      <w:bodyDiv w:val="1"/>
      <w:marLeft w:val="0"/>
      <w:marRight w:val="0"/>
      <w:marTop w:val="0"/>
      <w:marBottom w:val="0"/>
      <w:divBdr>
        <w:top w:val="none" w:sz="0" w:space="0" w:color="auto"/>
        <w:left w:val="none" w:sz="0" w:space="0" w:color="auto"/>
        <w:bottom w:val="none" w:sz="0" w:space="0" w:color="auto"/>
        <w:right w:val="none" w:sz="0" w:space="0" w:color="auto"/>
      </w:divBdr>
    </w:div>
    <w:div w:id="1699353825">
      <w:bodyDiv w:val="1"/>
      <w:marLeft w:val="0"/>
      <w:marRight w:val="0"/>
      <w:marTop w:val="0"/>
      <w:marBottom w:val="0"/>
      <w:divBdr>
        <w:top w:val="none" w:sz="0" w:space="0" w:color="auto"/>
        <w:left w:val="none" w:sz="0" w:space="0" w:color="auto"/>
        <w:bottom w:val="none" w:sz="0" w:space="0" w:color="auto"/>
        <w:right w:val="none" w:sz="0" w:space="0" w:color="auto"/>
      </w:divBdr>
    </w:div>
    <w:div w:id="1700470522">
      <w:bodyDiv w:val="1"/>
      <w:marLeft w:val="0"/>
      <w:marRight w:val="0"/>
      <w:marTop w:val="0"/>
      <w:marBottom w:val="0"/>
      <w:divBdr>
        <w:top w:val="none" w:sz="0" w:space="0" w:color="auto"/>
        <w:left w:val="none" w:sz="0" w:space="0" w:color="auto"/>
        <w:bottom w:val="none" w:sz="0" w:space="0" w:color="auto"/>
        <w:right w:val="none" w:sz="0" w:space="0" w:color="auto"/>
      </w:divBdr>
    </w:div>
    <w:div w:id="1702438664">
      <w:bodyDiv w:val="1"/>
      <w:marLeft w:val="0"/>
      <w:marRight w:val="0"/>
      <w:marTop w:val="0"/>
      <w:marBottom w:val="0"/>
      <w:divBdr>
        <w:top w:val="none" w:sz="0" w:space="0" w:color="auto"/>
        <w:left w:val="none" w:sz="0" w:space="0" w:color="auto"/>
        <w:bottom w:val="none" w:sz="0" w:space="0" w:color="auto"/>
        <w:right w:val="none" w:sz="0" w:space="0" w:color="auto"/>
      </w:divBdr>
    </w:div>
    <w:div w:id="1703896599">
      <w:bodyDiv w:val="1"/>
      <w:marLeft w:val="0"/>
      <w:marRight w:val="0"/>
      <w:marTop w:val="0"/>
      <w:marBottom w:val="0"/>
      <w:divBdr>
        <w:top w:val="none" w:sz="0" w:space="0" w:color="auto"/>
        <w:left w:val="none" w:sz="0" w:space="0" w:color="auto"/>
        <w:bottom w:val="none" w:sz="0" w:space="0" w:color="auto"/>
        <w:right w:val="none" w:sz="0" w:space="0" w:color="auto"/>
      </w:divBdr>
    </w:div>
    <w:div w:id="1706832143">
      <w:bodyDiv w:val="1"/>
      <w:marLeft w:val="0"/>
      <w:marRight w:val="0"/>
      <w:marTop w:val="0"/>
      <w:marBottom w:val="0"/>
      <w:divBdr>
        <w:top w:val="none" w:sz="0" w:space="0" w:color="auto"/>
        <w:left w:val="none" w:sz="0" w:space="0" w:color="auto"/>
        <w:bottom w:val="none" w:sz="0" w:space="0" w:color="auto"/>
        <w:right w:val="none" w:sz="0" w:space="0" w:color="auto"/>
      </w:divBdr>
    </w:div>
    <w:div w:id="1708486387">
      <w:bodyDiv w:val="1"/>
      <w:marLeft w:val="0"/>
      <w:marRight w:val="0"/>
      <w:marTop w:val="0"/>
      <w:marBottom w:val="0"/>
      <w:divBdr>
        <w:top w:val="none" w:sz="0" w:space="0" w:color="auto"/>
        <w:left w:val="none" w:sz="0" w:space="0" w:color="auto"/>
        <w:bottom w:val="none" w:sz="0" w:space="0" w:color="auto"/>
        <w:right w:val="none" w:sz="0" w:space="0" w:color="auto"/>
      </w:divBdr>
    </w:div>
    <w:div w:id="1713185967">
      <w:bodyDiv w:val="1"/>
      <w:marLeft w:val="0"/>
      <w:marRight w:val="0"/>
      <w:marTop w:val="0"/>
      <w:marBottom w:val="0"/>
      <w:divBdr>
        <w:top w:val="none" w:sz="0" w:space="0" w:color="auto"/>
        <w:left w:val="none" w:sz="0" w:space="0" w:color="auto"/>
        <w:bottom w:val="none" w:sz="0" w:space="0" w:color="auto"/>
        <w:right w:val="none" w:sz="0" w:space="0" w:color="auto"/>
      </w:divBdr>
    </w:div>
    <w:div w:id="1714185777">
      <w:bodyDiv w:val="1"/>
      <w:marLeft w:val="0"/>
      <w:marRight w:val="0"/>
      <w:marTop w:val="0"/>
      <w:marBottom w:val="0"/>
      <w:divBdr>
        <w:top w:val="none" w:sz="0" w:space="0" w:color="auto"/>
        <w:left w:val="none" w:sz="0" w:space="0" w:color="auto"/>
        <w:bottom w:val="none" w:sz="0" w:space="0" w:color="auto"/>
        <w:right w:val="none" w:sz="0" w:space="0" w:color="auto"/>
      </w:divBdr>
    </w:div>
    <w:div w:id="1715085022">
      <w:bodyDiv w:val="1"/>
      <w:marLeft w:val="0"/>
      <w:marRight w:val="0"/>
      <w:marTop w:val="0"/>
      <w:marBottom w:val="0"/>
      <w:divBdr>
        <w:top w:val="none" w:sz="0" w:space="0" w:color="auto"/>
        <w:left w:val="none" w:sz="0" w:space="0" w:color="auto"/>
        <w:bottom w:val="none" w:sz="0" w:space="0" w:color="auto"/>
        <w:right w:val="none" w:sz="0" w:space="0" w:color="auto"/>
      </w:divBdr>
    </w:div>
    <w:div w:id="1715502248">
      <w:bodyDiv w:val="1"/>
      <w:marLeft w:val="0"/>
      <w:marRight w:val="0"/>
      <w:marTop w:val="0"/>
      <w:marBottom w:val="0"/>
      <w:divBdr>
        <w:top w:val="none" w:sz="0" w:space="0" w:color="auto"/>
        <w:left w:val="none" w:sz="0" w:space="0" w:color="auto"/>
        <w:bottom w:val="none" w:sz="0" w:space="0" w:color="auto"/>
        <w:right w:val="none" w:sz="0" w:space="0" w:color="auto"/>
      </w:divBdr>
    </w:div>
    <w:div w:id="1715697597">
      <w:bodyDiv w:val="1"/>
      <w:marLeft w:val="0"/>
      <w:marRight w:val="0"/>
      <w:marTop w:val="0"/>
      <w:marBottom w:val="0"/>
      <w:divBdr>
        <w:top w:val="none" w:sz="0" w:space="0" w:color="auto"/>
        <w:left w:val="none" w:sz="0" w:space="0" w:color="auto"/>
        <w:bottom w:val="none" w:sz="0" w:space="0" w:color="auto"/>
        <w:right w:val="none" w:sz="0" w:space="0" w:color="auto"/>
      </w:divBdr>
    </w:div>
    <w:div w:id="1717779910">
      <w:bodyDiv w:val="1"/>
      <w:marLeft w:val="0"/>
      <w:marRight w:val="0"/>
      <w:marTop w:val="0"/>
      <w:marBottom w:val="0"/>
      <w:divBdr>
        <w:top w:val="none" w:sz="0" w:space="0" w:color="auto"/>
        <w:left w:val="none" w:sz="0" w:space="0" w:color="auto"/>
        <w:bottom w:val="none" w:sz="0" w:space="0" w:color="auto"/>
        <w:right w:val="none" w:sz="0" w:space="0" w:color="auto"/>
      </w:divBdr>
    </w:div>
    <w:div w:id="1718313160">
      <w:bodyDiv w:val="1"/>
      <w:marLeft w:val="0"/>
      <w:marRight w:val="0"/>
      <w:marTop w:val="0"/>
      <w:marBottom w:val="0"/>
      <w:divBdr>
        <w:top w:val="none" w:sz="0" w:space="0" w:color="auto"/>
        <w:left w:val="none" w:sz="0" w:space="0" w:color="auto"/>
        <w:bottom w:val="none" w:sz="0" w:space="0" w:color="auto"/>
        <w:right w:val="none" w:sz="0" w:space="0" w:color="auto"/>
      </w:divBdr>
    </w:div>
    <w:div w:id="1719011654">
      <w:bodyDiv w:val="1"/>
      <w:marLeft w:val="0"/>
      <w:marRight w:val="0"/>
      <w:marTop w:val="0"/>
      <w:marBottom w:val="0"/>
      <w:divBdr>
        <w:top w:val="none" w:sz="0" w:space="0" w:color="auto"/>
        <w:left w:val="none" w:sz="0" w:space="0" w:color="auto"/>
        <w:bottom w:val="none" w:sz="0" w:space="0" w:color="auto"/>
        <w:right w:val="none" w:sz="0" w:space="0" w:color="auto"/>
      </w:divBdr>
    </w:div>
    <w:div w:id="1719233111">
      <w:bodyDiv w:val="1"/>
      <w:marLeft w:val="0"/>
      <w:marRight w:val="0"/>
      <w:marTop w:val="0"/>
      <w:marBottom w:val="0"/>
      <w:divBdr>
        <w:top w:val="none" w:sz="0" w:space="0" w:color="auto"/>
        <w:left w:val="none" w:sz="0" w:space="0" w:color="auto"/>
        <w:bottom w:val="none" w:sz="0" w:space="0" w:color="auto"/>
        <w:right w:val="none" w:sz="0" w:space="0" w:color="auto"/>
      </w:divBdr>
    </w:div>
    <w:div w:id="1725369109">
      <w:bodyDiv w:val="1"/>
      <w:marLeft w:val="0"/>
      <w:marRight w:val="0"/>
      <w:marTop w:val="0"/>
      <w:marBottom w:val="0"/>
      <w:divBdr>
        <w:top w:val="none" w:sz="0" w:space="0" w:color="auto"/>
        <w:left w:val="none" w:sz="0" w:space="0" w:color="auto"/>
        <w:bottom w:val="none" w:sz="0" w:space="0" w:color="auto"/>
        <w:right w:val="none" w:sz="0" w:space="0" w:color="auto"/>
      </w:divBdr>
    </w:div>
    <w:div w:id="1727677257">
      <w:bodyDiv w:val="1"/>
      <w:marLeft w:val="0"/>
      <w:marRight w:val="0"/>
      <w:marTop w:val="0"/>
      <w:marBottom w:val="0"/>
      <w:divBdr>
        <w:top w:val="none" w:sz="0" w:space="0" w:color="auto"/>
        <w:left w:val="none" w:sz="0" w:space="0" w:color="auto"/>
        <w:bottom w:val="none" w:sz="0" w:space="0" w:color="auto"/>
        <w:right w:val="none" w:sz="0" w:space="0" w:color="auto"/>
      </w:divBdr>
    </w:div>
    <w:div w:id="1729449511">
      <w:bodyDiv w:val="1"/>
      <w:marLeft w:val="0"/>
      <w:marRight w:val="0"/>
      <w:marTop w:val="0"/>
      <w:marBottom w:val="0"/>
      <w:divBdr>
        <w:top w:val="none" w:sz="0" w:space="0" w:color="auto"/>
        <w:left w:val="none" w:sz="0" w:space="0" w:color="auto"/>
        <w:bottom w:val="none" w:sz="0" w:space="0" w:color="auto"/>
        <w:right w:val="none" w:sz="0" w:space="0" w:color="auto"/>
      </w:divBdr>
    </w:div>
    <w:div w:id="1731003975">
      <w:bodyDiv w:val="1"/>
      <w:marLeft w:val="0"/>
      <w:marRight w:val="0"/>
      <w:marTop w:val="0"/>
      <w:marBottom w:val="0"/>
      <w:divBdr>
        <w:top w:val="none" w:sz="0" w:space="0" w:color="auto"/>
        <w:left w:val="none" w:sz="0" w:space="0" w:color="auto"/>
        <w:bottom w:val="none" w:sz="0" w:space="0" w:color="auto"/>
        <w:right w:val="none" w:sz="0" w:space="0" w:color="auto"/>
      </w:divBdr>
    </w:div>
    <w:div w:id="1734354785">
      <w:bodyDiv w:val="1"/>
      <w:marLeft w:val="0"/>
      <w:marRight w:val="0"/>
      <w:marTop w:val="0"/>
      <w:marBottom w:val="0"/>
      <w:divBdr>
        <w:top w:val="none" w:sz="0" w:space="0" w:color="auto"/>
        <w:left w:val="none" w:sz="0" w:space="0" w:color="auto"/>
        <w:bottom w:val="none" w:sz="0" w:space="0" w:color="auto"/>
        <w:right w:val="none" w:sz="0" w:space="0" w:color="auto"/>
      </w:divBdr>
    </w:div>
    <w:div w:id="1735347084">
      <w:bodyDiv w:val="1"/>
      <w:marLeft w:val="0"/>
      <w:marRight w:val="0"/>
      <w:marTop w:val="0"/>
      <w:marBottom w:val="0"/>
      <w:divBdr>
        <w:top w:val="none" w:sz="0" w:space="0" w:color="auto"/>
        <w:left w:val="none" w:sz="0" w:space="0" w:color="auto"/>
        <w:bottom w:val="none" w:sz="0" w:space="0" w:color="auto"/>
        <w:right w:val="none" w:sz="0" w:space="0" w:color="auto"/>
      </w:divBdr>
    </w:div>
    <w:div w:id="1736127900">
      <w:bodyDiv w:val="1"/>
      <w:marLeft w:val="0"/>
      <w:marRight w:val="0"/>
      <w:marTop w:val="0"/>
      <w:marBottom w:val="0"/>
      <w:divBdr>
        <w:top w:val="none" w:sz="0" w:space="0" w:color="auto"/>
        <w:left w:val="none" w:sz="0" w:space="0" w:color="auto"/>
        <w:bottom w:val="none" w:sz="0" w:space="0" w:color="auto"/>
        <w:right w:val="none" w:sz="0" w:space="0" w:color="auto"/>
      </w:divBdr>
    </w:div>
    <w:div w:id="1736704188">
      <w:bodyDiv w:val="1"/>
      <w:marLeft w:val="0"/>
      <w:marRight w:val="0"/>
      <w:marTop w:val="0"/>
      <w:marBottom w:val="0"/>
      <w:divBdr>
        <w:top w:val="none" w:sz="0" w:space="0" w:color="auto"/>
        <w:left w:val="none" w:sz="0" w:space="0" w:color="auto"/>
        <w:bottom w:val="none" w:sz="0" w:space="0" w:color="auto"/>
        <w:right w:val="none" w:sz="0" w:space="0" w:color="auto"/>
      </w:divBdr>
    </w:div>
    <w:div w:id="1737894260">
      <w:bodyDiv w:val="1"/>
      <w:marLeft w:val="0"/>
      <w:marRight w:val="0"/>
      <w:marTop w:val="0"/>
      <w:marBottom w:val="0"/>
      <w:divBdr>
        <w:top w:val="none" w:sz="0" w:space="0" w:color="auto"/>
        <w:left w:val="none" w:sz="0" w:space="0" w:color="auto"/>
        <w:bottom w:val="none" w:sz="0" w:space="0" w:color="auto"/>
        <w:right w:val="none" w:sz="0" w:space="0" w:color="auto"/>
      </w:divBdr>
    </w:div>
    <w:div w:id="1740202885">
      <w:bodyDiv w:val="1"/>
      <w:marLeft w:val="0"/>
      <w:marRight w:val="0"/>
      <w:marTop w:val="0"/>
      <w:marBottom w:val="0"/>
      <w:divBdr>
        <w:top w:val="none" w:sz="0" w:space="0" w:color="auto"/>
        <w:left w:val="none" w:sz="0" w:space="0" w:color="auto"/>
        <w:bottom w:val="none" w:sz="0" w:space="0" w:color="auto"/>
        <w:right w:val="none" w:sz="0" w:space="0" w:color="auto"/>
      </w:divBdr>
    </w:div>
    <w:div w:id="1741515570">
      <w:bodyDiv w:val="1"/>
      <w:marLeft w:val="0"/>
      <w:marRight w:val="0"/>
      <w:marTop w:val="0"/>
      <w:marBottom w:val="0"/>
      <w:divBdr>
        <w:top w:val="none" w:sz="0" w:space="0" w:color="auto"/>
        <w:left w:val="none" w:sz="0" w:space="0" w:color="auto"/>
        <w:bottom w:val="none" w:sz="0" w:space="0" w:color="auto"/>
        <w:right w:val="none" w:sz="0" w:space="0" w:color="auto"/>
      </w:divBdr>
    </w:div>
    <w:div w:id="1743789582">
      <w:bodyDiv w:val="1"/>
      <w:marLeft w:val="0"/>
      <w:marRight w:val="0"/>
      <w:marTop w:val="0"/>
      <w:marBottom w:val="0"/>
      <w:divBdr>
        <w:top w:val="none" w:sz="0" w:space="0" w:color="auto"/>
        <w:left w:val="none" w:sz="0" w:space="0" w:color="auto"/>
        <w:bottom w:val="none" w:sz="0" w:space="0" w:color="auto"/>
        <w:right w:val="none" w:sz="0" w:space="0" w:color="auto"/>
      </w:divBdr>
    </w:div>
    <w:div w:id="1745299840">
      <w:bodyDiv w:val="1"/>
      <w:marLeft w:val="0"/>
      <w:marRight w:val="0"/>
      <w:marTop w:val="0"/>
      <w:marBottom w:val="0"/>
      <w:divBdr>
        <w:top w:val="none" w:sz="0" w:space="0" w:color="auto"/>
        <w:left w:val="none" w:sz="0" w:space="0" w:color="auto"/>
        <w:bottom w:val="none" w:sz="0" w:space="0" w:color="auto"/>
        <w:right w:val="none" w:sz="0" w:space="0" w:color="auto"/>
      </w:divBdr>
    </w:div>
    <w:div w:id="1746998749">
      <w:bodyDiv w:val="1"/>
      <w:marLeft w:val="0"/>
      <w:marRight w:val="0"/>
      <w:marTop w:val="0"/>
      <w:marBottom w:val="0"/>
      <w:divBdr>
        <w:top w:val="none" w:sz="0" w:space="0" w:color="auto"/>
        <w:left w:val="none" w:sz="0" w:space="0" w:color="auto"/>
        <w:bottom w:val="none" w:sz="0" w:space="0" w:color="auto"/>
        <w:right w:val="none" w:sz="0" w:space="0" w:color="auto"/>
      </w:divBdr>
    </w:div>
    <w:div w:id="1747997490">
      <w:bodyDiv w:val="1"/>
      <w:marLeft w:val="0"/>
      <w:marRight w:val="0"/>
      <w:marTop w:val="0"/>
      <w:marBottom w:val="0"/>
      <w:divBdr>
        <w:top w:val="none" w:sz="0" w:space="0" w:color="auto"/>
        <w:left w:val="none" w:sz="0" w:space="0" w:color="auto"/>
        <w:bottom w:val="none" w:sz="0" w:space="0" w:color="auto"/>
        <w:right w:val="none" w:sz="0" w:space="0" w:color="auto"/>
      </w:divBdr>
    </w:div>
    <w:div w:id="1749302339">
      <w:bodyDiv w:val="1"/>
      <w:marLeft w:val="0"/>
      <w:marRight w:val="0"/>
      <w:marTop w:val="0"/>
      <w:marBottom w:val="0"/>
      <w:divBdr>
        <w:top w:val="none" w:sz="0" w:space="0" w:color="auto"/>
        <w:left w:val="none" w:sz="0" w:space="0" w:color="auto"/>
        <w:bottom w:val="none" w:sz="0" w:space="0" w:color="auto"/>
        <w:right w:val="none" w:sz="0" w:space="0" w:color="auto"/>
      </w:divBdr>
    </w:div>
    <w:div w:id="1750230034">
      <w:bodyDiv w:val="1"/>
      <w:marLeft w:val="0"/>
      <w:marRight w:val="0"/>
      <w:marTop w:val="0"/>
      <w:marBottom w:val="0"/>
      <w:divBdr>
        <w:top w:val="none" w:sz="0" w:space="0" w:color="auto"/>
        <w:left w:val="none" w:sz="0" w:space="0" w:color="auto"/>
        <w:bottom w:val="none" w:sz="0" w:space="0" w:color="auto"/>
        <w:right w:val="none" w:sz="0" w:space="0" w:color="auto"/>
      </w:divBdr>
    </w:div>
    <w:div w:id="1755201340">
      <w:bodyDiv w:val="1"/>
      <w:marLeft w:val="0"/>
      <w:marRight w:val="0"/>
      <w:marTop w:val="0"/>
      <w:marBottom w:val="0"/>
      <w:divBdr>
        <w:top w:val="none" w:sz="0" w:space="0" w:color="auto"/>
        <w:left w:val="none" w:sz="0" w:space="0" w:color="auto"/>
        <w:bottom w:val="none" w:sz="0" w:space="0" w:color="auto"/>
        <w:right w:val="none" w:sz="0" w:space="0" w:color="auto"/>
      </w:divBdr>
    </w:div>
    <w:div w:id="1756128697">
      <w:bodyDiv w:val="1"/>
      <w:marLeft w:val="0"/>
      <w:marRight w:val="0"/>
      <w:marTop w:val="0"/>
      <w:marBottom w:val="0"/>
      <w:divBdr>
        <w:top w:val="none" w:sz="0" w:space="0" w:color="auto"/>
        <w:left w:val="none" w:sz="0" w:space="0" w:color="auto"/>
        <w:bottom w:val="none" w:sz="0" w:space="0" w:color="auto"/>
        <w:right w:val="none" w:sz="0" w:space="0" w:color="auto"/>
      </w:divBdr>
    </w:div>
    <w:div w:id="1759404446">
      <w:bodyDiv w:val="1"/>
      <w:marLeft w:val="0"/>
      <w:marRight w:val="0"/>
      <w:marTop w:val="0"/>
      <w:marBottom w:val="0"/>
      <w:divBdr>
        <w:top w:val="none" w:sz="0" w:space="0" w:color="auto"/>
        <w:left w:val="none" w:sz="0" w:space="0" w:color="auto"/>
        <w:bottom w:val="none" w:sz="0" w:space="0" w:color="auto"/>
        <w:right w:val="none" w:sz="0" w:space="0" w:color="auto"/>
      </w:divBdr>
    </w:div>
    <w:div w:id="1759789197">
      <w:bodyDiv w:val="1"/>
      <w:marLeft w:val="0"/>
      <w:marRight w:val="0"/>
      <w:marTop w:val="0"/>
      <w:marBottom w:val="0"/>
      <w:divBdr>
        <w:top w:val="none" w:sz="0" w:space="0" w:color="auto"/>
        <w:left w:val="none" w:sz="0" w:space="0" w:color="auto"/>
        <w:bottom w:val="none" w:sz="0" w:space="0" w:color="auto"/>
        <w:right w:val="none" w:sz="0" w:space="0" w:color="auto"/>
      </w:divBdr>
    </w:div>
    <w:div w:id="1760521279">
      <w:bodyDiv w:val="1"/>
      <w:marLeft w:val="0"/>
      <w:marRight w:val="0"/>
      <w:marTop w:val="0"/>
      <w:marBottom w:val="0"/>
      <w:divBdr>
        <w:top w:val="none" w:sz="0" w:space="0" w:color="auto"/>
        <w:left w:val="none" w:sz="0" w:space="0" w:color="auto"/>
        <w:bottom w:val="none" w:sz="0" w:space="0" w:color="auto"/>
        <w:right w:val="none" w:sz="0" w:space="0" w:color="auto"/>
      </w:divBdr>
    </w:div>
    <w:div w:id="1761486860">
      <w:bodyDiv w:val="1"/>
      <w:marLeft w:val="0"/>
      <w:marRight w:val="0"/>
      <w:marTop w:val="0"/>
      <w:marBottom w:val="0"/>
      <w:divBdr>
        <w:top w:val="none" w:sz="0" w:space="0" w:color="auto"/>
        <w:left w:val="none" w:sz="0" w:space="0" w:color="auto"/>
        <w:bottom w:val="none" w:sz="0" w:space="0" w:color="auto"/>
        <w:right w:val="none" w:sz="0" w:space="0" w:color="auto"/>
      </w:divBdr>
    </w:div>
    <w:div w:id="1764953854">
      <w:bodyDiv w:val="1"/>
      <w:marLeft w:val="0"/>
      <w:marRight w:val="0"/>
      <w:marTop w:val="0"/>
      <w:marBottom w:val="0"/>
      <w:divBdr>
        <w:top w:val="none" w:sz="0" w:space="0" w:color="auto"/>
        <w:left w:val="none" w:sz="0" w:space="0" w:color="auto"/>
        <w:bottom w:val="none" w:sz="0" w:space="0" w:color="auto"/>
        <w:right w:val="none" w:sz="0" w:space="0" w:color="auto"/>
      </w:divBdr>
    </w:div>
    <w:div w:id="1765804086">
      <w:bodyDiv w:val="1"/>
      <w:marLeft w:val="0"/>
      <w:marRight w:val="0"/>
      <w:marTop w:val="0"/>
      <w:marBottom w:val="0"/>
      <w:divBdr>
        <w:top w:val="none" w:sz="0" w:space="0" w:color="auto"/>
        <w:left w:val="none" w:sz="0" w:space="0" w:color="auto"/>
        <w:bottom w:val="none" w:sz="0" w:space="0" w:color="auto"/>
        <w:right w:val="none" w:sz="0" w:space="0" w:color="auto"/>
      </w:divBdr>
    </w:div>
    <w:div w:id="1768764842">
      <w:bodyDiv w:val="1"/>
      <w:marLeft w:val="0"/>
      <w:marRight w:val="0"/>
      <w:marTop w:val="0"/>
      <w:marBottom w:val="0"/>
      <w:divBdr>
        <w:top w:val="none" w:sz="0" w:space="0" w:color="auto"/>
        <w:left w:val="none" w:sz="0" w:space="0" w:color="auto"/>
        <w:bottom w:val="none" w:sz="0" w:space="0" w:color="auto"/>
        <w:right w:val="none" w:sz="0" w:space="0" w:color="auto"/>
      </w:divBdr>
    </w:div>
    <w:div w:id="1770734972">
      <w:bodyDiv w:val="1"/>
      <w:marLeft w:val="0"/>
      <w:marRight w:val="0"/>
      <w:marTop w:val="0"/>
      <w:marBottom w:val="0"/>
      <w:divBdr>
        <w:top w:val="none" w:sz="0" w:space="0" w:color="auto"/>
        <w:left w:val="none" w:sz="0" w:space="0" w:color="auto"/>
        <w:bottom w:val="none" w:sz="0" w:space="0" w:color="auto"/>
        <w:right w:val="none" w:sz="0" w:space="0" w:color="auto"/>
      </w:divBdr>
    </w:div>
    <w:div w:id="1770850142">
      <w:bodyDiv w:val="1"/>
      <w:marLeft w:val="0"/>
      <w:marRight w:val="0"/>
      <w:marTop w:val="0"/>
      <w:marBottom w:val="0"/>
      <w:divBdr>
        <w:top w:val="none" w:sz="0" w:space="0" w:color="auto"/>
        <w:left w:val="none" w:sz="0" w:space="0" w:color="auto"/>
        <w:bottom w:val="none" w:sz="0" w:space="0" w:color="auto"/>
        <w:right w:val="none" w:sz="0" w:space="0" w:color="auto"/>
      </w:divBdr>
    </w:div>
    <w:div w:id="1771971720">
      <w:bodyDiv w:val="1"/>
      <w:marLeft w:val="0"/>
      <w:marRight w:val="0"/>
      <w:marTop w:val="0"/>
      <w:marBottom w:val="0"/>
      <w:divBdr>
        <w:top w:val="none" w:sz="0" w:space="0" w:color="auto"/>
        <w:left w:val="none" w:sz="0" w:space="0" w:color="auto"/>
        <w:bottom w:val="none" w:sz="0" w:space="0" w:color="auto"/>
        <w:right w:val="none" w:sz="0" w:space="0" w:color="auto"/>
      </w:divBdr>
    </w:div>
    <w:div w:id="1774980860">
      <w:bodyDiv w:val="1"/>
      <w:marLeft w:val="0"/>
      <w:marRight w:val="0"/>
      <w:marTop w:val="0"/>
      <w:marBottom w:val="0"/>
      <w:divBdr>
        <w:top w:val="none" w:sz="0" w:space="0" w:color="auto"/>
        <w:left w:val="none" w:sz="0" w:space="0" w:color="auto"/>
        <w:bottom w:val="none" w:sz="0" w:space="0" w:color="auto"/>
        <w:right w:val="none" w:sz="0" w:space="0" w:color="auto"/>
      </w:divBdr>
    </w:div>
    <w:div w:id="1775398724">
      <w:bodyDiv w:val="1"/>
      <w:marLeft w:val="0"/>
      <w:marRight w:val="0"/>
      <w:marTop w:val="0"/>
      <w:marBottom w:val="0"/>
      <w:divBdr>
        <w:top w:val="none" w:sz="0" w:space="0" w:color="auto"/>
        <w:left w:val="none" w:sz="0" w:space="0" w:color="auto"/>
        <w:bottom w:val="none" w:sz="0" w:space="0" w:color="auto"/>
        <w:right w:val="none" w:sz="0" w:space="0" w:color="auto"/>
      </w:divBdr>
    </w:div>
    <w:div w:id="1777091722">
      <w:bodyDiv w:val="1"/>
      <w:marLeft w:val="0"/>
      <w:marRight w:val="0"/>
      <w:marTop w:val="0"/>
      <w:marBottom w:val="0"/>
      <w:divBdr>
        <w:top w:val="none" w:sz="0" w:space="0" w:color="auto"/>
        <w:left w:val="none" w:sz="0" w:space="0" w:color="auto"/>
        <w:bottom w:val="none" w:sz="0" w:space="0" w:color="auto"/>
        <w:right w:val="none" w:sz="0" w:space="0" w:color="auto"/>
      </w:divBdr>
    </w:div>
    <w:div w:id="1777098540">
      <w:bodyDiv w:val="1"/>
      <w:marLeft w:val="0"/>
      <w:marRight w:val="0"/>
      <w:marTop w:val="0"/>
      <w:marBottom w:val="0"/>
      <w:divBdr>
        <w:top w:val="none" w:sz="0" w:space="0" w:color="auto"/>
        <w:left w:val="none" w:sz="0" w:space="0" w:color="auto"/>
        <w:bottom w:val="none" w:sz="0" w:space="0" w:color="auto"/>
        <w:right w:val="none" w:sz="0" w:space="0" w:color="auto"/>
      </w:divBdr>
    </w:div>
    <w:div w:id="1777675284">
      <w:bodyDiv w:val="1"/>
      <w:marLeft w:val="0"/>
      <w:marRight w:val="0"/>
      <w:marTop w:val="0"/>
      <w:marBottom w:val="0"/>
      <w:divBdr>
        <w:top w:val="none" w:sz="0" w:space="0" w:color="auto"/>
        <w:left w:val="none" w:sz="0" w:space="0" w:color="auto"/>
        <w:bottom w:val="none" w:sz="0" w:space="0" w:color="auto"/>
        <w:right w:val="none" w:sz="0" w:space="0" w:color="auto"/>
      </w:divBdr>
    </w:div>
    <w:div w:id="1779838146">
      <w:bodyDiv w:val="1"/>
      <w:marLeft w:val="0"/>
      <w:marRight w:val="0"/>
      <w:marTop w:val="0"/>
      <w:marBottom w:val="0"/>
      <w:divBdr>
        <w:top w:val="none" w:sz="0" w:space="0" w:color="auto"/>
        <w:left w:val="none" w:sz="0" w:space="0" w:color="auto"/>
        <w:bottom w:val="none" w:sz="0" w:space="0" w:color="auto"/>
        <w:right w:val="none" w:sz="0" w:space="0" w:color="auto"/>
      </w:divBdr>
    </w:div>
    <w:div w:id="1780903883">
      <w:bodyDiv w:val="1"/>
      <w:marLeft w:val="0"/>
      <w:marRight w:val="0"/>
      <w:marTop w:val="0"/>
      <w:marBottom w:val="0"/>
      <w:divBdr>
        <w:top w:val="none" w:sz="0" w:space="0" w:color="auto"/>
        <w:left w:val="none" w:sz="0" w:space="0" w:color="auto"/>
        <w:bottom w:val="none" w:sz="0" w:space="0" w:color="auto"/>
        <w:right w:val="none" w:sz="0" w:space="0" w:color="auto"/>
      </w:divBdr>
    </w:div>
    <w:div w:id="1782064920">
      <w:bodyDiv w:val="1"/>
      <w:marLeft w:val="0"/>
      <w:marRight w:val="0"/>
      <w:marTop w:val="0"/>
      <w:marBottom w:val="0"/>
      <w:divBdr>
        <w:top w:val="none" w:sz="0" w:space="0" w:color="auto"/>
        <w:left w:val="none" w:sz="0" w:space="0" w:color="auto"/>
        <w:bottom w:val="none" w:sz="0" w:space="0" w:color="auto"/>
        <w:right w:val="none" w:sz="0" w:space="0" w:color="auto"/>
      </w:divBdr>
    </w:div>
    <w:div w:id="1784381146">
      <w:bodyDiv w:val="1"/>
      <w:marLeft w:val="0"/>
      <w:marRight w:val="0"/>
      <w:marTop w:val="0"/>
      <w:marBottom w:val="0"/>
      <w:divBdr>
        <w:top w:val="none" w:sz="0" w:space="0" w:color="auto"/>
        <w:left w:val="none" w:sz="0" w:space="0" w:color="auto"/>
        <w:bottom w:val="none" w:sz="0" w:space="0" w:color="auto"/>
        <w:right w:val="none" w:sz="0" w:space="0" w:color="auto"/>
      </w:divBdr>
    </w:div>
    <w:div w:id="1784570325">
      <w:bodyDiv w:val="1"/>
      <w:marLeft w:val="0"/>
      <w:marRight w:val="0"/>
      <w:marTop w:val="0"/>
      <w:marBottom w:val="0"/>
      <w:divBdr>
        <w:top w:val="none" w:sz="0" w:space="0" w:color="auto"/>
        <w:left w:val="none" w:sz="0" w:space="0" w:color="auto"/>
        <w:bottom w:val="none" w:sz="0" w:space="0" w:color="auto"/>
        <w:right w:val="none" w:sz="0" w:space="0" w:color="auto"/>
      </w:divBdr>
    </w:div>
    <w:div w:id="1785272588">
      <w:bodyDiv w:val="1"/>
      <w:marLeft w:val="0"/>
      <w:marRight w:val="0"/>
      <w:marTop w:val="0"/>
      <w:marBottom w:val="0"/>
      <w:divBdr>
        <w:top w:val="none" w:sz="0" w:space="0" w:color="auto"/>
        <w:left w:val="none" w:sz="0" w:space="0" w:color="auto"/>
        <w:bottom w:val="none" w:sz="0" w:space="0" w:color="auto"/>
        <w:right w:val="none" w:sz="0" w:space="0" w:color="auto"/>
      </w:divBdr>
    </w:div>
    <w:div w:id="1785297622">
      <w:bodyDiv w:val="1"/>
      <w:marLeft w:val="0"/>
      <w:marRight w:val="0"/>
      <w:marTop w:val="0"/>
      <w:marBottom w:val="0"/>
      <w:divBdr>
        <w:top w:val="none" w:sz="0" w:space="0" w:color="auto"/>
        <w:left w:val="none" w:sz="0" w:space="0" w:color="auto"/>
        <w:bottom w:val="none" w:sz="0" w:space="0" w:color="auto"/>
        <w:right w:val="none" w:sz="0" w:space="0" w:color="auto"/>
      </w:divBdr>
    </w:div>
    <w:div w:id="1786267785">
      <w:bodyDiv w:val="1"/>
      <w:marLeft w:val="0"/>
      <w:marRight w:val="0"/>
      <w:marTop w:val="0"/>
      <w:marBottom w:val="0"/>
      <w:divBdr>
        <w:top w:val="none" w:sz="0" w:space="0" w:color="auto"/>
        <w:left w:val="none" w:sz="0" w:space="0" w:color="auto"/>
        <w:bottom w:val="none" w:sz="0" w:space="0" w:color="auto"/>
        <w:right w:val="none" w:sz="0" w:space="0" w:color="auto"/>
      </w:divBdr>
    </w:div>
    <w:div w:id="1788811962">
      <w:bodyDiv w:val="1"/>
      <w:marLeft w:val="0"/>
      <w:marRight w:val="0"/>
      <w:marTop w:val="0"/>
      <w:marBottom w:val="0"/>
      <w:divBdr>
        <w:top w:val="none" w:sz="0" w:space="0" w:color="auto"/>
        <w:left w:val="none" w:sz="0" w:space="0" w:color="auto"/>
        <w:bottom w:val="none" w:sz="0" w:space="0" w:color="auto"/>
        <w:right w:val="none" w:sz="0" w:space="0" w:color="auto"/>
      </w:divBdr>
    </w:div>
    <w:div w:id="1790393517">
      <w:bodyDiv w:val="1"/>
      <w:marLeft w:val="0"/>
      <w:marRight w:val="0"/>
      <w:marTop w:val="0"/>
      <w:marBottom w:val="0"/>
      <w:divBdr>
        <w:top w:val="none" w:sz="0" w:space="0" w:color="auto"/>
        <w:left w:val="none" w:sz="0" w:space="0" w:color="auto"/>
        <w:bottom w:val="none" w:sz="0" w:space="0" w:color="auto"/>
        <w:right w:val="none" w:sz="0" w:space="0" w:color="auto"/>
      </w:divBdr>
    </w:div>
    <w:div w:id="1791321725">
      <w:bodyDiv w:val="1"/>
      <w:marLeft w:val="0"/>
      <w:marRight w:val="0"/>
      <w:marTop w:val="0"/>
      <w:marBottom w:val="0"/>
      <w:divBdr>
        <w:top w:val="none" w:sz="0" w:space="0" w:color="auto"/>
        <w:left w:val="none" w:sz="0" w:space="0" w:color="auto"/>
        <w:bottom w:val="none" w:sz="0" w:space="0" w:color="auto"/>
        <w:right w:val="none" w:sz="0" w:space="0" w:color="auto"/>
      </w:divBdr>
    </w:div>
    <w:div w:id="1791972988">
      <w:bodyDiv w:val="1"/>
      <w:marLeft w:val="0"/>
      <w:marRight w:val="0"/>
      <w:marTop w:val="0"/>
      <w:marBottom w:val="0"/>
      <w:divBdr>
        <w:top w:val="none" w:sz="0" w:space="0" w:color="auto"/>
        <w:left w:val="none" w:sz="0" w:space="0" w:color="auto"/>
        <w:bottom w:val="none" w:sz="0" w:space="0" w:color="auto"/>
        <w:right w:val="none" w:sz="0" w:space="0" w:color="auto"/>
      </w:divBdr>
    </w:div>
    <w:div w:id="1794327232">
      <w:bodyDiv w:val="1"/>
      <w:marLeft w:val="0"/>
      <w:marRight w:val="0"/>
      <w:marTop w:val="0"/>
      <w:marBottom w:val="0"/>
      <w:divBdr>
        <w:top w:val="none" w:sz="0" w:space="0" w:color="auto"/>
        <w:left w:val="none" w:sz="0" w:space="0" w:color="auto"/>
        <w:bottom w:val="none" w:sz="0" w:space="0" w:color="auto"/>
        <w:right w:val="none" w:sz="0" w:space="0" w:color="auto"/>
      </w:divBdr>
    </w:div>
    <w:div w:id="1794519734">
      <w:bodyDiv w:val="1"/>
      <w:marLeft w:val="0"/>
      <w:marRight w:val="0"/>
      <w:marTop w:val="0"/>
      <w:marBottom w:val="0"/>
      <w:divBdr>
        <w:top w:val="none" w:sz="0" w:space="0" w:color="auto"/>
        <w:left w:val="none" w:sz="0" w:space="0" w:color="auto"/>
        <w:bottom w:val="none" w:sz="0" w:space="0" w:color="auto"/>
        <w:right w:val="none" w:sz="0" w:space="0" w:color="auto"/>
      </w:divBdr>
    </w:div>
    <w:div w:id="1797718467">
      <w:bodyDiv w:val="1"/>
      <w:marLeft w:val="0"/>
      <w:marRight w:val="0"/>
      <w:marTop w:val="0"/>
      <w:marBottom w:val="0"/>
      <w:divBdr>
        <w:top w:val="none" w:sz="0" w:space="0" w:color="auto"/>
        <w:left w:val="none" w:sz="0" w:space="0" w:color="auto"/>
        <w:bottom w:val="none" w:sz="0" w:space="0" w:color="auto"/>
        <w:right w:val="none" w:sz="0" w:space="0" w:color="auto"/>
      </w:divBdr>
    </w:div>
    <w:div w:id="1798134759">
      <w:bodyDiv w:val="1"/>
      <w:marLeft w:val="0"/>
      <w:marRight w:val="0"/>
      <w:marTop w:val="0"/>
      <w:marBottom w:val="0"/>
      <w:divBdr>
        <w:top w:val="none" w:sz="0" w:space="0" w:color="auto"/>
        <w:left w:val="none" w:sz="0" w:space="0" w:color="auto"/>
        <w:bottom w:val="none" w:sz="0" w:space="0" w:color="auto"/>
        <w:right w:val="none" w:sz="0" w:space="0" w:color="auto"/>
      </w:divBdr>
    </w:div>
    <w:div w:id="1799371618">
      <w:bodyDiv w:val="1"/>
      <w:marLeft w:val="0"/>
      <w:marRight w:val="0"/>
      <w:marTop w:val="0"/>
      <w:marBottom w:val="0"/>
      <w:divBdr>
        <w:top w:val="none" w:sz="0" w:space="0" w:color="auto"/>
        <w:left w:val="none" w:sz="0" w:space="0" w:color="auto"/>
        <w:bottom w:val="none" w:sz="0" w:space="0" w:color="auto"/>
        <w:right w:val="none" w:sz="0" w:space="0" w:color="auto"/>
      </w:divBdr>
    </w:div>
    <w:div w:id="1801997811">
      <w:bodyDiv w:val="1"/>
      <w:marLeft w:val="0"/>
      <w:marRight w:val="0"/>
      <w:marTop w:val="0"/>
      <w:marBottom w:val="0"/>
      <w:divBdr>
        <w:top w:val="none" w:sz="0" w:space="0" w:color="auto"/>
        <w:left w:val="none" w:sz="0" w:space="0" w:color="auto"/>
        <w:bottom w:val="none" w:sz="0" w:space="0" w:color="auto"/>
        <w:right w:val="none" w:sz="0" w:space="0" w:color="auto"/>
      </w:divBdr>
    </w:div>
    <w:div w:id="1802765417">
      <w:bodyDiv w:val="1"/>
      <w:marLeft w:val="0"/>
      <w:marRight w:val="0"/>
      <w:marTop w:val="0"/>
      <w:marBottom w:val="0"/>
      <w:divBdr>
        <w:top w:val="none" w:sz="0" w:space="0" w:color="auto"/>
        <w:left w:val="none" w:sz="0" w:space="0" w:color="auto"/>
        <w:bottom w:val="none" w:sz="0" w:space="0" w:color="auto"/>
        <w:right w:val="none" w:sz="0" w:space="0" w:color="auto"/>
      </w:divBdr>
    </w:div>
    <w:div w:id="1803762727">
      <w:bodyDiv w:val="1"/>
      <w:marLeft w:val="0"/>
      <w:marRight w:val="0"/>
      <w:marTop w:val="0"/>
      <w:marBottom w:val="0"/>
      <w:divBdr>
        <w:top w:val="none" w:sz="0" w:space="0" w:color="auto"/>
        <w:left w:val="none" w:sz="0" w:space="0" w:color="auto"/>
        <w:bottom w:val="none" w:sz="0" w:space="0" w:color="auto"/>
        <w:right w:val="none" w:sz="0" w:space="0" w:color="auto"/>
      </w:divBdr>
    </w:div>
    <w:div w:id="1804151956">
      <w:bodyDiv w:val="1"/>
      <w:marLeft w:val="0"/>
      <w:marRight w:val="0"/>
      <w:marTop w:val="0"/>
      <w:marBottom w:val="0"/>
      <w:divBdr>
        <w:top w:val="none" w:sz="0" w:space="0" w:color="auto"/>
        <w:left w:val="none" w:sz="0" w:space="0" w:color="auto"/>
        <w:bottom w:val="none" w:sz="0" w:space="0" w:color="auto"/>
        <w:right w:val="none" w:sz="0" w:space="0" w:color="auto"/>
      </w:divBdr>
    </w:div>
    <w:div w:id="1804494636">
      <w:bodyDiv w:val="1"/>
      <w:marLeft w:val="0"/>
      <w:marRight w:val="0"/>
      <w:marTop w:val="0"/>
      <w:marBottom w:val="0"/>
      <w:divBdr>
        <w:top w:val="none" w:sz="0" w:space="0" w:color="auto"/>
        <w:left w:val="none" w:sz="0" w:space="0" w:color="auto"/>
        <w:bottom w:val="none" w:sz="0" w:space="0" w:color="auto"/>
        <w:right w:val="none" w:sz="0" w:space="0" w:color="auto"/>
      </w:divBdr>
    </w:div>
    <w:div w:id="1805274682">
      <w:bodyDiv w:val="1"/>
      <w:marLeft w:val="0"/>
      <w:marRight w:val="0"/>
      <w:marTop w:val="0"/>
      <w:marBottom w:val="0"/>
      <w:divBdr>
        <w:top w:val="none" w:sz="0" w:space="0" w:color="auto"/>
        <w:left w:val="none" w:sz="0" w:space="0" w:color="auto"/>
        <w:bottom w:val="none" w:sz="0" w:space="0" w:color="auto"/>
        <w:right w:val="none" w:sz="0" w:space="0" w:color="auto"/>
      </w:divBdr>
    </w:div>
    <w:div w:id="1805927756">
      <w:bodyDiv w:val="1"/>
      <w:marLeft w:val="0"/>
      <w:marRight w:val="0"/>
      <w:marTop w:val="0"/>
      <w:marBottom w:val="0"/>
      <w:divBdr>
        <w:top w:val="none" w:sz="0" w:space="0" w:color="auto"/>
        <w:left w:val="none" w:sz="0" w:space="0" w:color="auto"/>
        <w:bottom w:val="none" w:sz="0" w:space="0" w:color="auto"/>
        <w:right w:val="none" w:sz="0" w:space="0" w:color="auto"/>
      </w:divBdr>
    </w:div>
    <w:div w:id="1806894325">
      <w:bodyDiv w:val="1"/>
      <w:marLeft w:val="0"/>
      <w:marRight w:val="0"/>
      <w:marTop w:val="0"/>
      <w:marBottom w:val="0"/>
      <w:divBdr>
        <w:top w:val="none" w:sz="0" w:space="0" w:color="auto"/>
        <w:left w:val="none" w:sz="0" w:space="0" w:color="auto"/>
        <w:bottom w:val="none" w:sz="0" w:space="0" w:color="auto"/>
        <w:right w:val="none" w:sz="0" w:space="0" w:color="auto"/>
      </w:divBdr>
    </w:div>
    <w:div w:id="1808815318">
      <w:bodyDiv w:val="1"/>
      <w:marLeft w:val="0"/>
      <w:marRight w:val="0"/>
      <w:marTop w:val="0"/>
      <w:marBottom w:val="0"/>
      <w:divBdr>
        <w:top w:val="none" w:sz="0" w:space="0" w:color="auto"/>
        <w:left w:val="none" w:sz="0" w:space="0" w:color="auto"/>
        <w:bottom w:val="none" w:sz="0" w:space="0" w:color="auto"/>
        <w:right w:val="none" w:sz="0" w:space="0" w:color="auto"/>
      </w:divBdr>
    </w:div>
    <w:div w:id="1809010425">
      <w:bodyDiv w:val="1"/>
      <w:marLeft w:val="0"/>
      <w:marRight w:val="0"/>
      <w:marTop w:val="0"/>
      <w:marBottom w:val="0"/>
      <w:divBdr>
        <w:top w:val="none" w:sz="0" w:space="0" w:color="auto"/>
        <w:left w:val="none" w:sz="0" w:space="0" w:color="auto"/>
        <w:bottom w:val="none" w:sz="0" w:space="0" w:color="auto"/>
        <w:right w:val="none" w:sz="0" w:space="0" w:color="auto"/>
      </w:divBdr>
    </w:div>
    <w:div w:id="1809280612">
      <w:bodyDiv w:val="1"/>
      <w:marLeft w:val="0"/>
      <w:marRight w:val="0"/>
      <w:marTop w:val="0"/>
      <w:marBottom w:val="0"/>
      <w:divBdr>
        <w:top w:val="none" w:sz="0" w:space="0" w:color="auto"/>
        <w:left w:val="none" w:sz="0" w:space="0" w:color="auto"/>
        <w:bottom w:val="none" w:sz="0" w:space="0" w:color="auto"/>
        <w:right w:val="none" w:sz="0" w:space="0" w:color="auto"/>
      </w:divBdr>
    </w:div>
    <w:div w:id="1809785702">
      <w:bodyDiv w:val="1"/>
      <w:marLeft w:val="0"/>
      <w:marRight w:val="0"/>
      <w:marTop w:val="0"/>
      <w:marBottom w:val="0"/>
      <w:divBdr>
        <w:top w:val="none" w:sz="0" w:space="0" w:color="auto"/>
        <w:left w:val="none" w:sz="0" w:space="0" w:color="auto"/>
        <w:bottom w:val="none" w:sz="0" w:space="0" w:color="auto"/>
        <w:right w:val="none" w:sz="0" w:space="0" w:color="auto"/>
      </w:divBdr>
    </w:div>
    <w:div w:id="1810512678">
      <w:bodyDiv w:val="1"/>
      <w:marLeft w:val="0"/>
      <w:marRight w:val="0"/>
      <w:marTop w:val="0"/>
      <w:marBottom w:val="0"/>
      <w:divBdr>
        <w:top w:val="none" w:sz="0" w:space="0" w:color="auto"/>
        <w:left w:val="none" w:sz="0" w:space="0" w:color="auto"/>
        <w:bottom w:val="none" w:sz="0" w:space="0" w:color="auto"/>
        <w:right w:val="none" w:sz="0" w:space="0" w:color="auto"/>
      </w:divBdr>
    </w:div>
    <w:div w:id="1811359476">
      <w:bodyDiv w:val="1"/>
      <w:marLeft w:val="0"/>
      <w:marRight w:val="0"/>
      <w:marTop w:val="0"/>
      <w:marBottom w:val="0"/>
      <w:divBdr>
        <w:top w:val="none" w:sz="0" w:space="0" w:color="auto"/>
        <w:left w:val="none" w:sz="0" w:space="0" w:color="auto"/>
        <w:bottom w:val="none" w:sz="0" w:space="0" w:color="auto"/>
        <w:right w:val="none" w:sz="0" w:space="0" w:color="auto"/>
      </w:divBdr>
    </w:div>
    <w:div w:id="1813252562">
      <w:bodyDiv w:val="1"/>
      <w:marLeft w:val="0"/>
      <w:marRight w:val="0"/>
      <w:marTop w:val="0"/>
      <w:marBottom w:val="0"/>
      <w:divBdr>
        <w:top w:val="none" w:sz="0" w:space="0" w:color="auto"/>
        <w:left w:val="none" w:sz="0" w:space="0" w:color="auto"/>
        <w:bottom w:val="none" w:sz="0" w:space="0" w:color="auto"/>
        <w:right w:val="none" w:sz="0" w:space="0" w:color="auto"/>
      </w:divBdr>
    </w:div>
    <w:div w:id="1814062750">
      <w:bodyDiv w:val="1"/>
      <w:marLeft w:val="0"/>
      <w:marRight w:val="0"/>
      <w:marTop w:val="0"/>
      <w:marBottom w:val="0"/>
      <w:divBdr>
        <w:top w:val="none" w:sz="0" w:space="0" w:color="auto"/>
        <w:left w:val="none" w:sz="0" w:space="0" w:color="auto"/>
        <w:bottom w:val="none" w:sz="0" w:space="0" w:color="auto"/>
        <w:right w:val="none" w:sz="0" w:space="0" w:color="auto"/>
      </w:divBdr>
    </w:div>
    <w:div w:id="1815440648">
      <w:bodyDiv w:val="1"/>
      <w:marLeft w:val="0"/>
      <w:marRight w:val="0"/>
      <w:marTop w:val="0"/>
      <w:marBottom w:val="0"/>
      <w:divBdr>
        <w:top w:val="none" w:sz="0" w:space="0" w:color="auto"/>
        <w:left w:val="none" w:sz="0" w:space="0" w:color="auto"/>
        <w:bottom w:val="none" w:sz="0" w:space="0" w:color="auto"/>
        <w:right w:val="none" w:sz="0" w:space="0" w:color="auto"/>
      </w:divBdr>
    </w:div>
    <w:div w:id="1818691190">
      <w:bodyDiv w:val="1"/>
      <w:marLeft w:val="0"/>
      <w:marRight w:val="0"/>
      <w:marTop w:val="0"/>
      <w:marBottom w:val="0"/>
      <w:divBdr>
        <w:top w:val="none" w:sz="0" w:space="0" w:color="auto"/>
        <w:left w:val="none" w:sz="0" w:space="0" w:color="auto"/>
        <w:bottom w:val="none" w:sz="0" w:space="0" w:color="auto"/>
        <w:right w:val="none" w:sz="0" w:space="0" w:color="auto"/>
      </w:divBdr>
    </w:div>
    <w:div w:id="1820417030">
      <w:bodyDiv w:val="1"/>
      <w:marLeft w:val="0"/>
      <w:marRight w:val="0"/>
      <w:marTop w:val="0"/>
      <w:marBottom w:val="0"/>
      <w:divBdr>
        <w:top w:val="none" w:sz="0" w:space="0" w:color="auto"/>
        <w:left w:val="none" w:sz="0" w:space="0" w:color="auto"/>
        <w:bottom w:val="none" w:sz="0" w:space="0" w:color="auto"/>
        <w:right w:val="none" w:sz="0" w:space="0" w:color="auto"/>
      </w:divBdr>
    </w:div>
    <w:div w:id="1823883364">
      <w:bodyDiv w:val="1"/>
      <w:marLeft w:val="0"/>
      <w:marRight w:val="0"/>
      <w:marTop w:val="0"/>
      <w:marBottom w:val="0"/>
      <w:divBdr>
        <w:top w:val="none" w:sz="0" w:space="0" w:color="auto"/>
        <w:left w:val="none" w:sz="0" w:space="0" w:color="auto"/>
        <w:bottom w:val="none" w:sz="0" w:space="0" w:color="auto"/>
        <w:right w:val="none" w:sz="0" w:space="0" w:color="auto"/>
      </w:divBdr>
    </w:div>
    <w:div w:id="1824616972">
      <w:bodyDiv w:val="1"/>
      <w:marLeft w:val="0"/>
      <w:marRight w:val="0"/>
      <w:marTop w:val="0"/>
      <w:marBottom w:val="0"/>
      <w:divBdr>
        <w:top w:val="none" w:sz="0" w:space="0" w:color="auto"/>
        <w:left w:val="none" w:sz="0" w:space="0" w:color="auto"/>
        <w:bottom w:val="none" w:sz="0" w:space="0" w:color="auto"/>
        <w:right w:val="none" w:sz="0" w:space="0" w:color="auto"/>
      </w:divBdr>
    </w:div>
    <w:div w:id="1826045108">
      <w:bodyDiv w:val="1"/>
      <w:marLeft w:val="0"/>
      <w:marRight w:val="0"/>
      <w:marTop w:val="0"/>
      <w:marBottom w:val="0"/>
      <w:divBdr>
        <w:top w:val="none" w:sz="0" w:space="0" w:color="auto"/>
        <w:left w:val="none" w:sz="0" w:space="0" w:color="auto"/>
        <w:bottom w:val="none" w:sz="0" w:space="0" w:color="auto"/>
        <w:right w:val="none" w:sz="0" w:space="0" w:color="auto"/>
      </w:divBdr>
    </w:div>
    <w:div w:id="1826823279">
      <w:bodyDiv w:val="1"/>
      <w:marLeft w:val="0"/>
      <w:marRight w:val="0"/>
      <w:marTop w:val="0"/>
      <w:marBottom w:val="0"/>
      <w:divBdr>
        <w:top w:val="none" w:sz="0" w:space="0" w:color="auto"/>
        <w:left w:val="none" w:sz="0" w:space="0" w:color="auto"/>
        <w:bottom w:val="none" w:sz="0" w:space="0" w:color="auto"/>
        <w:right w:val="none" w:sz="0" w:space="0" w:color="auto"/>
      </w:divBdr>
    </w:div>
    <w:div w:id="1827747767">
      <w:bodyDiv w:val="1"/>
      <w:marLeft w:val="0"/>
      <w:marRight w:val="0"/>
      <w:marTop w:val="0"/>
      <w:marBottom w:val="0"/>
      <w:divBdr>
        <w:top w:val="none" w:sz="0" w:space="0" w:color="auto"/>
        <w:left w:val="none" w:sz="0" w:space="0" w:color="auto"/>
        <w:bottom w:val="none" w:sz="0" w:space="0" w:color="auto"/>
        <w:right w:val="none" w:sz="0" w:space="0" w:color="auto"/>
      </w:divBdr>
    </w:div>
    <w:div w:id="1830516197">
      <w:bodyDiv w:val="1"/>
      <w:marLeft w:val="0"/>
      <w:marRight w:val="0"/>
      <w:marTop w:val="0"/>
      <w:marBottom w:val="0"/>
      <w:divBdr>
        <w:top w:val="none" w:sz="0" w:space="0" w:color="auto"/>
        <w:left w:val="none" w:sz="0" w:space="0" w:color="auto"/>
        <w:bottom w:val="none" w:sz="0" w:space="0" w:color="auto"/>
        <w:right w:val="none" w:sz="0" w:space="0" w:color="auto"/>
      </w:divBdr>
    </w:div>
    <w:div w:id="1831211087">
      <w:bodyDiv w:val="1"/>
      <w:marLeft w:val="0"/>
      <w:marRight w:val="0"/>
      <w:marTop w:val="0"/>
      <w:marBottom w:val="0"/>
      <w:divBdr>
        <w:top w:val="none" w:sz="0" w:space="0" w:color="auto"/>
        <w:left w:val="none" w:sz="0" w:space="0" w:color="auto"/>
        <w:bottom w:val="none" w:sz="0" w:space="0" w:color="auto"/>
        <w:right w:val="none" w:sz="0" w:space="0" w:color="auto"/>
      </w:divBdr>
    </w:div>
    <w:div w:id="1832746156">
      <w:bodyDiv w:val="1"/>
      <w:marLeft w:val="0"/>
      <w:marRight w:val="0"/>
      <w:marTop w:val="0"/>
      <w:marBottom w:val="0"/>
      <w:divBdr>
        <w:top w:val="none" w:sz="0" w:space="0" w:color="auto"/>
        <w:left w:val="none" w:sz="0" w:space="0" w:color="auto"/>
        <w:bottom w:val="none" w:sz="0" w:space="0" w:color="auto"/>
        <w:right w:val="none" w:sz="0" w:space="0" w:color="auto"/>
      </w:divBdr>
    </w:div>
    <w:div w:id="1833524594">
      <w:bodyDiv w:val="1"/>
      <w:marLeft w:val="0"/>
      <w:marRight w:val="0"/>
      <w:marTop w:val="0"/>
      <w:marBottom w:val="0"/>
      <w:divBdr>
        <w:top w:val="none" w:sz="0" w:space="0" w:color="auto"/>
        <w:left w:val="none" w:sz="0" w:space="0" w:color="auto"/>
        <w:bottom w:val="none" w:sz="0" w:space="0" w:color="auto"/>
        <w:right w:val="none" w:sz="0" w:space="0" w:color="auto"/>
      </w:divBdr>
    </w:div>
    <w:div w:id="1834444924">
      <w:bodyDiv w:val="1"/>
      <w:marLeft w:val="0"/>
      <w:marRight w:val="0"/>
      <w:marTop w:val="0"/>
      <w:marBottom w:val="0"/>
      <w:divBdr>
        <w:top w:val="none" w:sz="0" w:space="0" w:color="auto"/>
        <w:left w:val="none" w:sz="0" w:space="0" w:color="auto"/>
        <w:bottom w:val="none" w:sz="0" w:space="0" w:color="auto"/>
        <w:right w:val="none" w:sz="0" w:space="0" w:color="auto"/>
      </w:divBdr>
    </w:div>
    <w:div w:id="1839299599">
      <w:bodyDiv w:val="1"/>
      <w:marLeft w:val="0"/>
      <w:marRight w:val="0"/>
      <w:marTop w:val="0"/>
      <w:marBottom w:val="0"/>
      <w:divBdr>
        <w:top w:val="none" w:sz="0" w:space="0" w:color="auto"/>
        <w:left w:val="none" w:sz="0" w:space="0" w:color="auto"/>
        <w:bottom w:val="none" w:sz="0" w:space="0" w:color="auto"/>
        <w:right w:val="none" w:sz="0" w:space="0" w:color="auto"/>
      </w:divBdr>
    </w:div>
    <w:div w:id="1841114911">
      <w:bodyDiv w:val="1"/>
      <w:marLeft w:val="0"/>
      <w:marRight w:val="0"/>
      <w:marTop w:val="0"/>
      <w:marBottom w:val="0"/>
      <w:divBdr>
        <w:top w:val="none" w:sz="0" w:space="0" w:color="auto"/>
        <w:left w:val="none" w:sz="0" w:space="0" w:color="auto"/>
        <w:bottom w:val="none" w:sz="0" w:space="0" w:color="auto"/>
        <w:right w:val="none" w:sz="0" w:space="0" w:color="auto"/>
      </w:divBdr>
    </w:div>
    <w:div w:id="1842041204">
      <w:bodyDiv w:val="1"/>
      <w:marLeft w:val="0"/>
      <w:marRight w:val="0"/>
      <w:marTop w:val="0"/>
      <w:marBottom w:val="0"/>
      <w:divBdr>
        <w:top w:val="none" w:sz="0" w:space="0" w:color="auto"/>
        <w:left w:val="none" w:sz="0" w:space="0" w:color="auto"/>
        <w:bottom w:val="none" w:sz="0" w:space="0" w:color="auto"/>
        <w:right w:val="none" w:sz="0" w:space="0" w:color="auto"/>
      </w:divBdr>
    </w:div>
    <w:div w:id="1844008002">
      <w:bodyDiv w:val="1"/>
      <w:marLeft w:val="0"/>
      <w:marRight w:val="0"/>
      <w:marTop w:val="0"/>
      <w:marBottom w:val="0"/>
      <w:divBdr>
        <w:top w:val="none" w:sz="0" w:space="0" w:color="auto"/>
        <w:left w:val="none" w:sz="0" w:space="0" w:color="auto"/>
        <w:bottom w:val="none" w:sz="0" w:space="0" w:color="auto"/>
        <w:right w:val="none" w:sz="0" w:space="0" w:color="auto"/>
      </w:divBdr>
    </w:div>
    <w:div w:id="1846549629">
      <w:bodyDiv w:val="1"/>
      <w:marLeft w:val="0"/>
      <w:marRight w:val="0"/>
      <w:marTop w:val="0"/>
      <w:marBottom w:val="0"/>
      <w:divBdr>
        <w:top w:val="none" w:sz="0" w:space="0" w:color="auto"/>
        <w:left w:val="none" w:sz="0" w:space="0" w:color="auto"/>
        <w:bottom w:val="none" w:sz="0" w:space="0" w:color="auto"/>
        <w:right w:val="none" w:sz="0" w:space="0" w:color="auto"/>
      </w:divBdr>
    </w:div>
    <w:div w:id="1846700540">
      <w:bodyDiv w:val="1"/>
      <w:marLeft w:val="0"/>
      <w:marRight w:val="0"/>
      <w:marTop w:val="0"/>
      <w:marBottom w:val="0"/>
      <w:divBdr>
        <w:top w:val="none" w:sz="0" w:space="0" w:color="auto"/>
        <w:left w:val="none" w:sz="0" w:space="0" w:color="auto"/>
        <w:bottom w:val="none" w:sz="0" w:space="0" w:color="auto"/>
        <w:right w:val="none" w:sz="0" w:space="0" w:color="auto"/>
      </w:divBdr>
    </w:div>
    <w:div w:id="1847556883">
      <w:bodyDiv w:val="1"/>
      <w:marLeft w:val="0"/>
      <w:marRight w:val="0"/>
      <w:marTop w:val="0"/>
      <w:marBottom w:val="0"/>
      <w:divBdr>
        <w:top w:val="none" w:sz="0" w:space="0" w:color="auto"/>
        <w:left w:val="none" w:sz="0" w:space="0" w:color="auto"/>
        <w:bottom w:val="none" w:sz="0" w:space="0" w:color="auto"/>
        <w:right w:val="none" w:sz="0" w:space="0" w:color="auto"/>
      </w:divBdr>
    </w:div>
    <w:div w:id="1849296785">
      <w:bodyDiv w:val="1"/>
      <w:marLeft w:val="0"/>
      <w:marRight w:val="0"/>
      <w:marTop w:val="0"/>
      <w:marBottom w:val="0"/>
      <w:divBdr>
        <w:top w:val="none" w:sz="0" w:space="0" w:color="auto"/>
        <w:left w:val="none" w:sz="0" w:space="0" w:color="auto"/>
        <w:bottom w:val="none" w:sz="0" w:space="0" w:color="auto"/>
        <w:right w:val="none" w:sz="0" w:space="0" w:color="auto"/>
      </w:divBdr>
    </w:div>
    <w:div w:id="1850173941">
      <w:bodyDiv w:val="1"/>
      <w:marLeft w:val="0"/>
      <w:marRight w:val="0"/>
      <w:marTop w:val="0"/>
      <w:marBottom w:val="0"/>
      <w:divBdr>
        <w:top w:val="none" w:sz="0" w:space="0" w:color="auto"/>
        <w:left w:val="none" w:sz="0" w:space="0" w:color="auto"/>
        <w:bottom w:val="none" w:sz="0" w:space="0" w:color="auto"/>
        <w:right w:val="none" w:sz="0" w:space="0" w:color="auto"/>
      </w:divBdr>
    </w:div>
    <w:div w:id="1851875003">
      <w:bodyDiv w:val="1"/>
      <w:marLeft w:val="0"/>
      <w:marRight w:val="0"/>
      <w:marTop w:val="0"/>
      <w:marBottom w:val="0"/>
      <w:divBdr>
        <w:top w:val="none" w:sz="0" w:space="0" w:color="auto"/>
        <w:left w:val="none" w:sz="0" w:space="0" w:color="auto"/>
        <w:bottom w:val="none" w:sz="0" w:space="0" w:color="auto"/>
        <w:right w:val="none" w:sz="0" w:space="0" w:color="auto"/>
      </w:divBdr>
    </w:div>
    <w:div w:id="1852061396">
      <w:bodyDiv w:val="1"/>
      <w:marLeft w:val="0"/>
      <w:marRight w:val="0"/>
      <w:marTop w:val="0"/>
      <w:marBottom w:val="0"/>
      <w:divBdr>
        <w:top w:val="none" w:sz="0" w:space="0" w:color="auto"/>
        <w:left w:val="none" w:sz="0" w:space="0" w:color="auto"/>
        <w:bottom w:val="none" w:sz="0" w:space="0" w:color="auto"/>
        <w:right w:val="none" w:sz="0" w:space="0" w:color="auto"/>
      </w:divBdr>
    </w:div>
    <w:div w:id="1852797878">
      <w:bodyDiv w:val="1"/>
      <w:marLeft w:val="0"/>
      <w:marRight w:val="0"/>
      <w:marTop w:val="0"/>
      <w:marBottom w:val="0"/>
      <w:divBdr>
        <w:top w:val="none" w:sz="0" w:space="0" w:color="auto"/>
        <w:left w:val="none" w:sz="0" w:space="0" w:color="auto"/>
        <w:bottom w:val="none" w:sz="0" w:space="0" w:color="auto"/>
        <w:right w:val="none" w:sz="0" w:space="0" w:color="auto"/>
      </w:divBdr>
    </w:div>
    <w:div w:id="1855607629">
      <w:bodyDiv w:val="1"/>
      <w:marLeft w:val="0"/>
      <w:marRight w:val="0"/>
      <w:marTop w:val="0"/>
      <w:marBottom w:val="0"/>
      <w:divBdr>
        <w:top w:val="none" w:sz="0" w:space="0" w:color="auto"/>
        <w:left w:val="none" w:sz="0" w:space="0" w:color="auto"/>
        <w:bottom w:val="none" w:sz="0" w:space="0" w:color="auto"/>
        <w:right w:val="none" w:sz="0" w:space="0" w:color="auto"/>
      </w:divBdr>
    </w:div>
    <w:div w:id="1859000892">
      <w:bodyDiv w:val="1"/>
      <w:marLeft w:val="0"/>
      <w:marRight w:val="0"/>
      <w:marTop w:val="0"/>
      <w:marBottom w:val="0"/>
      <w:divBdr>
        <w:top w:val="none" w:sz="0" w:space="0" w:color="auto"/>
        <w:left w:val="none" w:sz="0" w:space="0" w:color="auto"/>
        <w:bottom w:val="none" w:sz="0" w:space="0" w:color="auto"/>
        <w:right w:val="none" w:sz="0" w:space="0" w:color="auto"/>
      </w:divBdr>
    </w:div>
    <w:div w:id="1860124698">
      <w:bodyDiv w:val="1"/>
      <w:marLeft w:val="0"/>
      <w:marRight w:val="0"/>
      <w:marTop w:val="0"/>
      <w:marBottom w:val="0"/>
      <w:divBdr>
        <w:top w:val="none" w:sz="0" w:space="0" w:color="auto"/>
        <w:left w:val="none" w:sz="0" w:space="0" w:color="auto"/>
        <w:bottom w:val="none" w:sz="0" w:space="0" w:color="auto"/>
        <w:right w:val="none" w:sz="0" w:space="0" w:color="auto"/>
      </w:divBdr>
    </w:div>
    <w:div w:id="1860466540">
      <w:bodyDiv w:val="1"/>
      <w:marLeft w:val="0"/>
      <w:marRight w:val="0"/>
      <w:marTop w:val="0"/>
      <w:marBottom w:val="0"/>
      <w:divBdr>
        <w:top w:val="none" w:sz="0" w:space="0" w:color="auto"/>
        <w:left w:val="none" w:sz="0" w:space="0" w:color="auto"/>
        <w:bottom w:val="none" w:sz="0" w:space="0" w:color="auto"/>
        <w:right w:val="none" w:sz="0" w:space="0" w:color="auto"/>
      </w:divBdr>
    </w:div>
    <w:div w:id="1861433569">
      <w:bodyDiv w:val="1"/>
      <w:marLeft w:val="0"/>
      <w:marRight w:val="0"/>
      <w:marTop w:val="0"/>
      <w:marBottom w:val="0"/>
      <w:divBdr>
        <w:top w:val="none" w:sz="0" w:space="0" w:color="auto"/>
        <w:left w:val="none" w:sz="0" w:space="0" w:color="auto"/>
        <w:bottom w:val="none" w:sz="0" w:space="0" w:color="auto"/>
        <w:right w:val="none" w:sz="0" w:space="0" w:color="auto"/>
      </w:divBdr>
    </w:div>
    <w:div w:id="1862476778">
      <w:bodyDiv w:val="1"/>
      <w:marLeft w:val="0"/>
      <w:marRight w:val="0"/>
      <w:marTop w:val="0"/>
      <w:marBottom w:val="0"/>
      <w:divBdr>
        <w:top w:val="none" w:sz="0" w:space="0" w:color="auto"/>
        <w:left w:val="none" w:sz="0" w:space="0" w:color="auto"/>
        <w:bottom w:val="none" w:sz="0" w:space="0" w:color="auto"/>
        <w:right w:val="none" w:sz="0" w:space="0" w:color="auto"/>
      </w:divBdr>
    </w:div>
    <w:div w:id="1866862391">
      <w:bodyDiv w:val="1"/>
      <w:marLeft w:val="0"/>
      <w:marRight w:val="0"/>
      <w:marTop w:val="0"/>
      <w:marBottom w:val="0"/>
      <w:divBdr>
        <w:top w:val="none" w:sz="0" w:space="0" w:color="auto"/>
        <w:left w:val="none" w:sz="0" w:space="0" w:color="auto"/>
        <w:bottom w:val="none" w:sz="0" w:space="0" w:color="auto"/>
        <w:right w:val="none" w:sz="0" w:space="0" w:color="auto"/>
      </w:divBdr>
    </w:div>
    <w:div w:id="1868446095">
      <w:bodyDiv w:val="1"/>
      <w:marLeft w:val="0"/>
      <w:marRight w:val="0"/>
      <w:marTop w:val="0"/>
      <w:marBottom w:val="0"/>
      <w:divBdr>
        <w:top w:val="none" w:sz="0" w:space="0" w:color="auto"/>
        <w:left w:val="none" w:sz="0" w:space="0" w:color="auto"/>
        <w:bottom w:val="none" w:sz="0" w:space="0" w:color="auto"/>
        <w:right w:val="none" w:sz="0" w:space="0" w:color="auto"/>
      </w:divBdr>
    </w:div>
    <w:div w:id="1869053714">
      <w:bodyDiv w:val="1"/>
      <w:marLeft w:val="0"/>
      <w:marRight w:val="0"/>
      <w:marTop w:val="0"/>
      <w:marBottom w:val="0"/>
      <w:divBdr>
        <w:top w:val="none" w:sz="0" w:space="0" w:color="auto"/>
        <w:left w:val="none" w:sz="0" w:space="0" w:color="auto"/>
        <w:bottom w:val="none" w:sz="0" w:space="0" w:color="auto"/>
        <w:right w:val="none" w:sz="0" w:space="0" w:color="auto"/>
      </w:divBdr>
    </w:div>
    <w:div w:id="1870794679">
      <w:bodyDiv w:val="1"/>
      <w:marLeft w:val="0"/>
      <w:marRight w:val="0"/>
      <w:marTop w:val="0"/>
      <w:marBottom w:val="0"/>
      <w:divBdr>
        <w:top w:val="none" w:sz="0" w:space="0" w:color="auto"/>
        <w:left w:val="none" w:sz="0" w:space="0" w:color="auto"/>
        <w:bottom w:val="none" w:sz="0" w:space="0" w:color="auto"/>
        <w:right w:val="none" w:sz="0" w:space="0" w:color="auto"/>
      </w:divBdr>
    </w:div>
    <w:div w:id="1871067493">
      <w:bodyDiv w:val="1"/>
      <w:marLeft w:val="0"/>
      <w:marRight w:val="0"/>
      <w:marTop w:val="0"/>
      <w:marBottom w:val="0"/>
      <w:divBdr>
        <w:top w:val="none" w:sz="0" w:space="0" w:color="auto"/>
        <w:left w:val="none" w:sz="0" w:space="0" w:color="auto"/>
        <w:bottom w:val="none" w:sz="0" w:space="0" w:color="auto"/>
        <w:right w:val="none" w:sz="0" w:space="0" w:color="auto"/>
      </w:divBdr>
    </w:div>
    <w:div w:id="1871450996">
      <w:bodyDiv w:val="1"/>
      <w:marLeft w:val="0"/>
      <w:marRight w:val="0"/>
      <w:marTop w:val="0"/>
      <w:marBottom w:val="0"/>
      <w:divBdr>
        <w:top w:val="none" w:sz="0" w:space="0" w:color="auto"/>
        <w:left w:val="none" w:sz="0" w:space="0" w:color="auto"/>
        <w:bottom w:val="none" w:sz="0" w:space="0" w:color="auto"/>
        <w:right w:val="none" w:sz="0" w:space="0" w:color="auto"/>
      </w:divBdr>
    </w:div>
    <w:div w:id="1871533683">
      <w:bodyDiv w:val="1"/>
      <w:marLeft w:val="0"/>
      <w:marRight w:val="0"/>
      <w:marTop w:val="0"/>
      <w:marBottom w:val="0"/>
      <w:divBdr>
        <w:top w:val="none" w:sz="0" w:space="0" w:color="auto"/>
        <w:left w:val="none" w:sz="0" w:space="0" w:color="auto"/>
        <w:bottom w:val="none" w:sz="0" w:space="0" w:color="auto"/>
        <w:right w:val="none" w:sz="0" w:space="0" w:color="auto"/>
      </w:divBdr>
    </w:div>
    <w:div w:id="1872263936">
      <w:bodyDiv w:val="1"/>
      <w:marLeft w:val="0"/>
      <w:marRight w:val="0"/>
      <w:marTop w:val="0"/>
      <w:marBottom w:val="0"/>
      <w:divBdr>
        <w:top w:val="none" w:sz="0" w:space="0" w:color="auto"/>
        <w:left w:val="none" w:sz="0" w:space="0" w:color="auto"/>
        <w:bottom w:val="none" w:sz="0" w:space="0" w:color="auto"/>
        <w:right w:val="none" w:sz="0" w:space="0" w:color="auto"/>
      </w:divBdr>
    </w:div>
    <w:div w:id="1872523404">
      <w:bodyDiv w:val="1"/>
      <w:marLeft w:val="0"/>
      <w:marRight w:val="0"/>
      <w:marTop w:val="0"/>
      <w:marBottom w:val="0"/>
      <w:divBdr>
        <w:top w:val="none" w:sz="0" w:space="0" w:color="auto"/>
        <w:left w:val="none" w:sz="0" w:space="0" w:color="auto"/>
        <w:bottom w:val="none" w:sz="0" w:space="0" w:color="auto"/>
        <w:right w:val="none" w:sz="0" w:space="0" w:color="auto"/>
      </w:divBdr>
    </w:div>
    <w:div w:id="1873036807">
      <w:bodyDiv w:val="1"/>
      <w:marLeft w:val="0"/>
      <w:marRight w:val="0"/>
      <w:marTop w:val="0"/>
      <w:marBottom w:val="0"/>
      <w:divBdr>
        <w:top w:val="none" w:sz="0" w:space="0" w:color="auto"/>
        <w:left w:val="none" w:sz="0" w:space="0" w:color="auto"/>
        <w:bottom w:val="none" w:sz="0" w:space="0" w:color="auto"/>
        <w:right w:val="none" w:sz="0" w:space="0" w:color="auto"/>
      </w:divBdr>
    </w:div>
    <w:div w:id="1874003093">
      <w:bodyDiv w:val="1"/>
      <w:marLeft w:val="0"/>
      <w:marRight w:val="0"/>
      <w:marTop w:val="0"/>
      <w:marBottom w:val="0"/>
      <w:divBdr>
        <w:top w:val="none" w:sz="0" w:space="0" w:color="auto"/>
        <w:left w:val="none" w:sz="0" w:space="0" w:color="auto"/>
        <w:bottom w:val="none" w:sz="0" w:space="0" w:color="auto"/>
        <w:right w:val="none" w:sz="0" w:space="0" w:color="auto"/>
      </w:divBdr>
    </w:div>
    <w:div w:id="1874731712">
      <w:bodyDiv w:val="1"/>
      <w:marLeft w:val="0"/>
      <w:marRight w:val="0"/>
      <w:marTop w:val="0"/>
      <w:marBottom w:val="0"/>
      <w:divBdr>
        <w:top w:val="none" w:sz="0" w:space="0" w:color="auto"/>
        <w:left w:val="none" w:sz="0" w:space="0" w:color="auto"/>
        <w:bottom w:val="none" w:sz="0" w:space="0" w:color="auto"/>
        <w:right w:val="none" w:sz="0" w:space="0" w:color="auto"/>
      </w:divBdr>
    </w:div>
    <w:div w:id="1875652479">
      <w:bodyDiv w:val="1"/>
      <w:marLeft w:val="0"/>
      <w:marRight w:val="0"/>
      <w:marTop w:val="0"/>
      <w:marBottom w:val="0"/>
      <w:divBdr>
        <w:top w:val="none" w:sz="0" w:space="0" w:color="auto"/>
        <w:left w:val="none" w:sz="0" w:space="0" w:color="auto"/>
        <w:bottom w:val="none" w:sz="0" w:space="0" w:color="auto"/>
        <w:right w:val="none" w:sz="0" w:space="0" w:color="auto"/>
      </w:divBdr>
    </w:div>
    <w:div w:id="1878158578">
      <w:bodyDiv w:val="1"/>
      <w:marLeft w:val="0"/>
      <w:marRight w:val="0"/>
      <w:marTop w:val="0"/>
      <w:marBottom w:val="0"/>
      <w:divBdr>
        <w:top w:val="none" w:sz="0" w:space="0" w:color="auto"/>
        <w:left w:val="none" w:sz="0" w:space="0" w:color="auto"/>
        <w:bottom w:val="none" w:sz="0" w:space="0" w:color="auto"/>
        <w:right w:val="none" w:sz="0" w:space="0" w:color="auto"/>
      </w:divBdr>
    </w:div>
    <w:div w:id="1878540890">
      <w:bodyDiv w:val="1"/>
      <w:marLeft w:val="0"/>
      <w:marRight w:val="0"/>
      <w:marTop w:val="0"/>
      <w:marBottom w:val="0"/>
      <w:divBdr>
        <w:top w:val="none" w:sz="0" w:space="0" w:color="auto"/>
        <w:left w:val="none" w:sz="0" w:space="0" w:color="auto"/>
        <w:bottom w:val="none" w:sz="0" w:space="0" w:color="auto"/>
        <w:right w:val="none" w:sz="0" w:space="0" w:color="auto"/>
      </w:divBdr>
    </w:div>
    <w:div w:id="1880123656">
      <w:bodyDiv w:val="1"/>
      <w:marLeft w:val="0"/>
      <w:marRight w:val="0"/>
      <w:marTop w:val="0"/>
      <w:marBottom w:val="0"/>
      <w:divBdr>
        <w:top w:val="none" w:sz="0" w:space="0" w:color="auto"/>
        <w:left w:val="none" w:sz="0" w:space="0" w:color="auto"/>
        <w:bottom w:val="none" w:sz="0" w:space="0" w:color="auto"/>
        <w:right w:val="none" w:sz="0" w:space="0" w:color="auto"/>
      </w:divBdr>
    </w:div>
    <w:div w:id="1880507915">
      <w:bodyDiv w:val="1"/>
      <w:marLeft w:val="0"/>
      <w:marRight w:val="0"/>
      <w:marTop w:val="0"/>
      <w:marBottom w:val="0"/>
      <w:divBdr>
        <w:top w:val="none" w:sz="0" w:space="0" w:color="auto"/>
        <w:left w:val="none" w:sz="0" w:space="0" w:color="auto"/>
        <w:bottom w:val="none" w:sz="0" w:space="0" w:color="auto"/>
        <w:right w:val="none" w:sz="0" w:space="0" w:color="auto"/>
      </w:divBdr>
    </w:div>
    <w:div w:id="1881897083">
      <w:bodyDiv w:val="1"/>
      <w:marLeft w:val="0"/>
      <w:marRight w:val="0"/>
      <w:marTop w:val="0"/>
      <w:marBottom w:val="0"/>
      <w:divBdr>
        <w:top w:val="none" w:sz="0" w:space="0" w:color="auto"/>
        <w:left w:val="none" w:sz="0" w:space="0" w:color="auto"/>
        <w:bottom w:val="none" w:sz="0" w:space="0" w:color="auto"/>
        <w:right w:val="none" w:sz="0" w:space="0" w:color="auto"/>
      </w:divBdr>
    </w:div>
    <w:div w:id="1883205643">
      <w:bodyDiv w:val="1"/>
      <w:marLeft w:val="0"/>
      <w:marRight w:val="0"/>
      <w:marTop w:val="0"/>
      <w:marBottom w:val="0"/>
      <w:divBdr>
        <w:top w:val="none" w:sz="0" w:space="0" w:color="auto"/>
        <w:left w:val="none" w:sz="0" w:space="0" w:color="auto"/>
        <w:bottom w:val="none" w:sz="0" w:space="0" w:color="auto"/>
        <w:right w:val="none" w:sz="0" w:space="0" w:color="auto"/>
      </w:divBdr>
    </w:div>
    <w:div w:id="1885827882">
      <w:bodyDiv w:val="1"/>
      <w:marLeft w:val="0"/>
      <w:marRight w:val="0"/>
      <w:marTop w:val="0"/>
      <w:marBottom w:val="0"/>
      <w:divBdr>
        <w:top w:val="none" w:sz="0" w:space="0" w:color="auto"/>
        <w:left w:val="none" w:sz="0" w:space="0" w:color="auto"/>
        <w:bottom w:val="none" w:sz="0" w:space="0" w:color="auto"/>
        <w:right w:val="none" w:sz="0" w:space="0" w:color="auto"/>
      </w:divBdr>
    </w:div>
    <w:div w:id="1890918869">
      <w:bodyDiv w:val="1"/>
      <w:marLeft w:val="0"/>
      <w:marRight w:val="0"/>
      <w:marTop w:val="0"/>
      <w:marBottom w:val="0"/>
      <w:divBdr>
        <w:top w:val="none" w:sz="0" w:space="0" w:color="auto"/>
        <w:left w:val="none" w:sz="0" w:space="0" w:color="auto"/>
        <w:bottom w:val="none" w:sz="0" w:space="0" w:color="auto"/>
        <w:right w:val="none" w:sz="0" w:space="0" w:color="auto"/>
      </w:divBdr>
    </w:div>
    <w:div w:id="1891915474">
      <w:bodyDiv w:val="1"/>
      <w:marLeft w:val="0"/>
      <w:marRight w:val="0"/>
      <w:marTop w:val="0"/>
      <w:marBottom w:val="0"/>
      <w:divBdr>
        <w:top w:val="none" w:sz="0" w:space="0" w:color="auto"/>
        <w:left w:val="none" w:sz="0" w:space="0" w:color="auto"/>
        <w:bottom w:val="none" w:sz="0" w:space="0" w:color="auto"/>
        <w:right w:val="none" w:sz="0" w:space="0" w:color="auto"/>
      </w:divBdr>
    </w:div>
    <w:div w:id="1892376390">
      <w:bodyDiv w:val="1"/>
      <w:marLeft w:val="0"/>
      <w:marRight w:val="0"/>
      <w:marTop w:val="0"/>
      <w:marBottom w:val="0"/>
      <w:divBdr>
        <w:top w:val="none" w:sz="0" w:space="0" w:color="auto"/>
        <w:left w:val="none" w:sz="0" w:space="0" w:color="auto"/>
        <w:bottom w:val="none" w:sz="0" w:space="0" w:color="auto"/>
        <w:right w:val="none" w:sz="0" w:space="0" w:color="auto"/>
      </w:divBdr>
    </w:div>
    <w:div w:id="1893226949">
      <w:bodyDiv w:val="1"/>
      <w:marLeft w:val="0"/>
      <w:marRight w:val="0"/>
      <w:marTop w:val="0"/>
      <w:marBottom w:val="0"/>
      <w:divBdr>
        <w:top w:val="none" w:sz="0" w:space="0" w:color="auto"/>
        <w:left w:val="none" w:sz="0" w:space="0" w:color="auto"/>
        <w:bottom w:val="none" w:sz="0" w:space="0" w:color="auto"/>
        <w:right w:val="none" w:sz="0" w:space="0" w:color="auto"/>
      </w:divBdr>
    </w:div>
    <w:div w:id="1893619337">
      <w:bodyDiv w:val="1"/>
      <w:marLeft w:val="0"/>
      <w:marRight w:val="0"/>
      <w:marTop w:val="0"/>
      <w:marBottom w:val="0"/>
      <w:divBdr>
        <w:top w:val="none" w:sz="0" w:space="0" w:color="auto"/>
        <w:left w:val="none" w:sz="0" w:space="0" w:color="auto"/>
        <w:bottom w:val="none" w:sz="0" w:space="0" w:color="auto"/>
        <w:right w:val="none" w:sz="0" w:space="0" w:color="auto"/>
      </w:divBdr>
    </w:div>
    <w:div w:id="1894150208">
      <w:bodyDiv w:val="1"/>
      <w:marLeft w:val="0"/>
      <w:marRight w:val="0"/>
      <w:marTop w:val="0"/>
      <w:marBottom w:val="0"/>
      <w:divBdr>
        <w:top w:val="none" w:sz="0" w:space="0" w:color="auto"/>
        <w:left w:val="none" w:sz="0" w:space="0" w:color="auto"/>
        <w:bottom w:val="none" w:sz="0" w:space="0" w:color="auto"/>
        <w:right w:val="none" w:sz="0" w:space="0" w:color="auto"/>
      </w:divBdr>
    </w:div>
    <w:div w:id="1895309573">
      <w:bodyDiv w:val="1"/>
      <w:marLeft w:val="0"/>
      <w:marRight w:val="0"/>
      <w:marTop w:val="0"/>
      <w:marBottom w:val="0"/>
      <w:divBdr>
        <w:top w:val="none" w:sz="0" w:space="0" w:color="auto"/>
        <w:left w:val="none" w:sz="0" w:space="0" w:color="auto"/>
        <w:bottom w:val="none" w:sz="0" w:space="0" w:color="auto"/>
        <w:right w:val="none" w:sz="0" w:space="0" w:color="auto"/>
      </w:divBdr>
    </w:div>
    <w:div w:id="1895460860">
      <w:bodyDiv w:val="1"/>
      <w:marLeft w:val="0"/>
      <w:marRight w:val="0"/>
      <w:marTop w:val="0"/>
      <w:marBottom w:val="0"/>
      <w:divBdr>
        <w:top w:val="none" w:sz="0" w:space="0" w:color="auto"/>
        <w:left w:val="none" w:sz="0" w:space="0" w:color="auto"/>
        <w:bottom w:val="none" w:sz="0" w:space="0" w:color="auto"/>
        <w:right w:val="none" w:sz="0" w:space="0" w:color="auto"/>
      </w:divBdr>
    </w:div>
    <w:div w:id="1895770056">
      <w:bodyDiv w:val="1"/>
      <w:marLeft w:val="0"/>
      <w:marRight w:val="0"/>
      <w:marTop w:val="0"/>
      <w:marBottom w:val="0"/>
      <w:divBdr>
        <w:top w:val="none" w:sz="0" w:space="0" w:color="auto"/>
        <w:left w:val="none" w:sz="0" w:space="0" w:color="auto"/>
        <w:bottom w:val="none" w:sz="0" w:space="0" w:color="auto"/>
        <w:right w:val="none" w:sz="0" w:space="0" w:color="auto"/>
      </w:divBdr>
    </w:div>
    <w:div w:id="1898517317">
      <w:bodyDiv w:val="1"/>
      <w:marLeft w:val="0"/>
      <w:marRight w:val="0"/>
      <w:marTop w:val="0"/>
      <w:marBottom w:val="0"/>
      <w:divBdr>
        <w:top w:val="none" w:sz="0" w:space="0" w:color="auto"/>
        <w:left w:val="none" w:sz="0" w:space="0" w:color="auto"/>
        <w:bottom w:val="none" w:sz="0" w:space="0" w:color="auto"/>
        <w:right w:val="none" w:sz="0" w:space="0" w:color="auto"/>
      </w:divBdr>
    </w:div>
    <w:div w:id="1898591055">
      <w:bodyDiv w:val="1"/>
      <w:marLeft w:val="0"/>
      <w:marRight w:val="0"/>
      <w:marTop w:val="0"/>
      <w:marBottom w:val="0"/>
      <w:divBdr>
        <w:top w:val="none" w:sz="0" w:space="0" w:color="auto"/>
        <w:left w:val="none" w:sz="0" w:space="0" w:color="auto"/>
        <w:bottom w:val="none" w:sz="0" w:space="0" w:color="auto"/>
        <w:right w:val="none" w:sz="0" w:space="0" w:color="auto"/>
      </w:divBdr>
    </w:div>
    <w:div w:id="1900630934">
      <w:bodyDiv w:val="1"/>
      <w:marLeft w:val="0"/>
      <w:marRight w:val="0"/>
      <w:marTop w:val="0"/>
      <w:marBottom w:val="0"/>
      <w:divBdr>
        <w:top w:val="none" w:sz="0" w:space="0" w:color="auto"/>
        <w:left w:val="none" w:sz="0" w:space="0" w:color="auto"/>
        <w:bottom w:val="none" w:sz="0" w:space="0" w:color="auto"/>
        <w:right w:val="none" w:sz="0" w:space="0" w:color="auto"/>
      </w:divBdr>
    </w:div>
    <w:div w:id="1901166517">
      <w:bodyDiv w:val="1"/>
      <w:marLeft w:val="0"/>
      <w:marRight w:val="0"/>
      <w:marTop w:val="0"/>
      <w:marBottom w:val="0"/>
      <w:divBdr>
        <w:top w:val="none" w:sz="0" w:space="0" w:color="auto"/>
        <w:left w:val="none" w:sz="0" w:space="0" w:color="auto"/>
        <w:bottom w:val="none" w:sz="0" w:space="0" w:color="auto"/>
        <w:right w:val="none" w:sz="0" w:space="0" w:color="auto"/>
      </w:divBdr>
    </w:div>
    <w:div w:id="1902134976">
      <w:bodyDiv w:val="1"/>
      <w:marLeft w:val="0"/>
      <w:marRight w:val="0"/>
      <w:marTop w:val="0"/>
      <w:marBottom w:val="0"/>
      <w:divBdr>
        <w:top w:val="none" w:sz="0" w:space="0" w:color="auto"/>
        <w:left w:val="none" w:sz="0" w:space="0" w:color="auto"/>
        <w:bottom w:val="none" w:sz="0" w:space="0" w:color="auto"/>
        <w:right w:val="none" w:sz="0" w:space="0" w:color="auto"/>
      </w:divBdr>
    </w:div>
    <w:div w:id="1906841090">
      <w:bodyDiv w:val="1"/>
      <w:marLeft w:val="0"/>
      <w:marRight w:val="0"/>
      <w:marTop w:val="0"/>
      <w:marBottom w:val="0"/>
      <w:divBdr>
        <w:top w:val="none" w:sz="0" w:space="0" w:color="auto"/>
        <w:left w:val="none" w:sz="0" w:space="0" w:color="auto"/>
        <w:bottom w:val="none" w:sz="0" w:space="0" w:color="auto"/>
        <w:right w:val="none" w:sz="0" w:space="0" w:color="auto"/>
      </w:divBdr>
    </w:div>
    <w:div w:id="1908343541">
      <w:bodyDiv w:val="1"/>
      <w:marLeft w:val="0"/>
      <w:marRight w:val="0"/>
      <w:marTop w:val="0"/>
      <w:marBottom w:val="0"/>
      <w:divBdr>
        <w:top w:val="none" w:sz="0" w:space="0" w:color="auto"/>
        <w:left w:val="none" w:sz="0" w:space="0" w:color="auto"/>
        <w:bottom w:val="none" w:sz="0" w:space="0" w:color="auto"/>
        <w:right w:val="none" w:sz="0" w:space="0" w:color="auto"/>
      </w:divBdr>
    </w:div>
    <w:div w:id="1908607827">
      <w:bodyDiv w:val="1"/>
      <w:marLeft w:val="0"/>
      <w:marRight w:val="0"/>
      <w:marTop w:val="0"/>
      <w:marBottom w:val="0"/>
      <w:divBdr>
        <w:top w:val="none" w:sz="0" w:space="0" w:color="auto"/>
        <w:left w:val="none" w:sz="0" w:space="0" w:color="auto"/>
        <w:bottom w:val="none" w:sz="0" w:space="0" w:color="auto"/>
        <w:right w:val="none" w:sz="0" w:space="0" w:color="auto"/>
      </w:divBdr>
    </w:div>
    <w:div w:id="1910773939">
      <w:bodyDiv w:val="1"/>
      <w:marLeft w:val="0"/>
      <w:marRight w:val="0"/>
      <w:marTop w:val="0"/>
      <w:marBottom w:val="0"/>
      <w:divBdr>
        <w:top w:val="none" w:sz="0" w:space="0" w:color="auto"/>
        <w:left w:val="none" w:sz="0" w:space="0" w:color="auto"/>
        <w:bottom w:val="none" w:sz="0" w:space="0" w:color="auto"/>
        <w:right w:val="none" w:sz="0" w:space="0" w:color="auto"/>
      </w:divBdr>
    </w:div>
    <w:div w:id="1911114254">
      <w:bodyDiv w:val="1"/>
      <w:marLeft w:val="0"/>
      <w:marRight w:val="0"/>
      <w:marTop w:val="0"/>
      <w:marBottom w:val="0"/>
      <w:divBdr>
        <w:top w:val="none" w:sz="0" w:space="0" w:color="auto"/>
        <w:left w:val="none" w:sz="0" w:space="0" w:color="auto"/>
        <w:bottom w:val="none" w:sz="0" w:space="0" w:color="auto"/>
        <w:right w:val="none" w:sz="0" w:space="0" w:color="auto"/>
      </w:divBdr>
    </w:div>
    <w:div w:id="1923906431">
      <w:bodyDiv w:val="1"/>
      <w:marLeft w:val="0"/>
      <w:marRight w:val="0"/>
      <w:marTop w:val="0"/>
      <w:marBottom w:val="0"/>
      <w:divBdr>
        <w:top w:val="none" w:sz="0" w:space="0" w:color="auto"/>
        <w:left w:val="none" w:sz="0" w:space="0" w:color="auto"/>
        <w:bottom w:val="none" w:sz="0" w:space="0" w:color="auto"/>
        <w:right w:val="none" w:sz="0" w:space="0" w:color="auto"/>
      </w:divBdr>
    </w:div>
    <w:div w:id="1927836819">
      <w:bodyDiv w:val="1"/>
      <w:marLeft w:val="0"/>
      <w:marRight w:val="0"/>
      <w:marTop w:val="0"/>
      <w:marBottom w:val="0"/>
      <w:divBdr>
        <w:top w:val="none" w:sz="0" w:space="0" w:color="auto"/>
        <w:left w:val="none" w:sz="0" w:space="0" w:color="auto"/>
        <w:bottom w:val="none" w:sz="0" w:space="0" w:color="auto"/>
        <w:right w:val="none" w:sz="0" w:space="0" w:color="auto"/>
      </w:divBdr>
    </w:div>
    <w:div w:id="1928734233">
      <w:bodyDiv w:val="1"/>
      <w:marLeft w:val="0"/>
      <w:marRight w:val="0"/>
      <w:marTop w:val="0"/>
      <w:marBottom w:val="0"/>
      <w:divBdr>
        <w:top w:val="none" w:sz="0" w:space="0" w:color="auto"/>
        <w:left w:val="none" w:sz="0" w:space="0" w:color="auto"/>
        <w:bottom w:val="none" w:sz="0" w:space="0" w:color="auto"/>
        <w:right w:val="none" w:sz="0" w:space="0" w:color="auto"/>
      </w:divBdr>
    </w:div>
    <w:div w:id="1930580376">
      <w:bodyDiv w:val="1"/>
      <w:marLeft w:val="0"/>
      <w:marRight w:val="0"/>
      <w:marTop w:val="0"/>
      <w:marBottom w:val="0"/>
      <w:divBdr>
        <w:top w:val="none" w:sz="0" w:space="0" w:color="auto"/>
        <w:left w:val="none" w:sz="0" w:space="0" w:color="auto"/>
        <w:bottom w:val="none" w:sz="0" w:space="0" w:color="auto"/>
        <w:right w:val="none" w:sz="0" w:space="0" w:color="auto"/>
      </w:divBdr>
    </w:div>
    <w:div w:id="1932546336">
      <w:bodyDiv w:val="1"/>
      <w:marLeft w:val="0"/>
      <w:marRight w:val="0"/>
      <w:marTop w:val="0"/>
      <w:marBottom w:val="0"/>
      <w:divBdr>
        <w:top w:val="none" w:sz="0" w:space="0" w:color="auto"/>
        <w:left w:val="none" w:sz="0" w:space="0" w:color="auto"/>
        <w:bottom w:val="none" w:sz="0" w:space="0" w:color="auto"/>
        <w:right w:val="none" w:sz="0" w:space="0" w:color="auto"/>
      </w:divBdr>
    </w:div>
    <w:div w:id="1933003139">
      <w:bodyDiv w:val="1"/>
      <w:marLeft w:val="0"/>
      <w:marRight w:val="0"/>
      <w:marTop w:val="0"/>
      <w:marBottom w:val="0"/>
      <w:divBdr>
        <w:top w:val="none" w:sz="0" w:space="0" w:color="auto"/>
        <w:left w:val="none" w:sz="0" w:space="0" w:color="auto"/>
        <w:bottom w:val="none" w:sz="0" w:space="0" w:color="auto"/>
        <w:right w:val="none" w:sz="0" w:space="0" w:color="auto"/>
      </w:divBdr>
    </w:div>
    <w:div w:id="1933928155">
      <w:bodyDiv w:val="1"/>
      <w:marLeft w:val="0"/>
      <w:marRight w:val="0"/>
      <w:marTop w:val="0"/>
      <w:marBottom w:val="0"/>
      <w:divBdr>
        <w:top w:val="none" w:sz="0" w:space="0" w:color="auto"/>
        <w:left w:val="none" w:sz="0" w:space="0" w:color="auto"/>
        <w:bottom w:val="none" w:sz="0" w:space="0" w:color="auto"/>
        <w:right w:val="none" w:sz="0" w:space="0" w:color="auto"/>
      </w:divBdr>
    </w:div>
    <w:div w:id="1937013719">
      <w:bodyDiv w:val="1"/>
      <w:marLeft w:val="0"/>
      <w:marRight w:val="0"/>
      <w:marTop w:val="0"/>
      <w:marBottom w:val="0"/>
      <w:divBdr>
        <w:top w:val="none" w:sz="0" w:space="0" w:color="auto"/>
        <w:left w:val="none" w:sz="0" w:space="0" w:color="auto"/>
        <w:bottom w:val="none" w:sz="0" w:space="0" w:color="auto"/>
        <w:right w:val="none" w:sz="0" w:space="0" w:color="auto"/>
      </w:divBdr>
    </w:div>
    <w:div w:id="1937253773">
      <w:bodyDiv w:val="1"/>
      <w:marLeft w:val="0"/>
      <w:marRight w:val="0"/>
      <w:marTop w:val="0"/>
      <w:marBottom w:val="0"/>
      <w:divBdr>
        <w:top w:val="none" w:sz="0" w:space="0" w:color="auto"/>
        <w:left w:val="none" w:sz="0" w:space="0" w:color="auto"/>
        <w:bottom w:val="none" w:sz="0" w:space="0" w:color="auto"/>
        <w:right w:val="none" w:sz="0" w:space="0" w:color="auto"/>
      </w:divBdr>
    </w:div>
    <w:div w:id="1939673634">
      <w:bodyDiv w:val="1"/>
      <w:marLeft w:val="0"/>
      <w:marRight w:val="0"/>
      <w:marTop w:val="0"/>
      <w:marBottom w:val="0"/>
      <w:divBdr>
        <w:top w:val="none" w:sz="0" w:space="0" w:color="auto"/>
        <w:left w:val="none" w:sz="0" w:space="0" w:color="auto"/>
        <w:bottom w:val="none" w:sz="0" w:space="0" w:color="auto"/>
        <w:right w:val="none" w:sz="0" w:space="0" w:color="auto"/>
      </w:divBdr>
    </w:div>
    <w:div w:id="1942492526">
      <w:bodyDiv w:val="1"/>
      <w:marLeft w:val="0"/>
      <w:marRight w:val="0"/>
      <w:marTop w:val="0"/>
      <w:marBottom w:val="0"/>
      <w:divBdr>
        <w:top w:val="none" w:sz="0" w:space="0" w:color="auto"/>
        <w:left w:val="none" w:sz="0" w:space="0" w:color="auto"/>
        <w:bottom w:val="none" w:sz="0" w:space="0" w:color="auto"/>
        <w:right w:val="none" w:sz="0" w:space="0" w:color="auto"/>
      </w:divBdr>
    </w:div>
    <w:div w:id="1944537350">
      <w:bodyDiv w:val="1"/>
      <w:marLeft w:val="0"/>
      <w:marRight w:val="0"/>
      <w:marTop w:val="0"/>
      <w:marBottom w:val="0"/>
      <w:divBdr>
        <w:top w:val="none" w:sz="0" w:space="0" w:color="auto"/>
        <w:left w:val="none" w:sz="0" w:space="0" w:color="auto"/>
        <w:bottom w:val="none" w:sz="0" w:space="0" w:color="auto"/>
        <w:right w:val="none" w:sz="0" w:space="0" w:color="auto"/>
      </w:divBdr>
    </w:div>
    <w:div w:id="1945991243">
      <w:bodyDiv w:val="1"/>
      <w:marLeft w:val="0"/>
      <w:marRight w:val="0"/>
      <w:marTop w:val="0"/>
      <w:marBottom w:val="0"/>
      <w:divBdr>
        <w:top w:val="none" w:sz="0" w:space="0" w:color="auto"/>
        <w:left w:val="none" w:sz="0" w:space="0" w:color="auto"/>
        <w:bottom w:val="none" w:sz="0" w:space="0" w:color="auto"/>
        <w:right w:val="none" w:sz="0" w:space="0" w:color="auto"/>
      </w:divBdr>
    </w:div>
    <w:div w:id="1946769905">
      <w:bodyDiv w:val="1"/>
      <w:marLeft w:val="0"/>
      <w:marRight w:val="0"/>
      <w:marTop w:val="0"/>
      <w:marBottom w:val="0"/>
      <w:divBdr>
        <w:top w:val="none" w:sz="0" w:space="0" w:color="auto"/>
        <w:left w:val="none" w:sz="0" w:space="0" w:color="auto"/>
        <w:bottom w:val="none" w:sz="0" w:space="0" w:color="auto"/>
        <w:right w:val="none" w:sz="0" w:space="0" w:color="auto"/>
      </w:divBdr>
    </w:div>
    <w:div w:id="1946844902">
      <w:bodyDiv w:val="1"/>
      <w:marLeft w:val="0"/>
      <w:marRight w:val="0"/>
      <w:marTop w:val="0"/>
      <w:marBottom w:val="0"/>
      <w:divBdr>
        <w:top w:val="none" w:sz="0" w:space="0" w:color="auto"/>
        <w:left w:val="none" w:sz="0" w:space="0" w:color="auto"/>
        <w:bottom w:val="none" w:sz="0" w:space="0" w:color="auto"/>
        <w:right w:val="none" w:sz="0" w:space="0" w:color="auto"/>
      </w:divBdr>
    </w:div>
    <w:div w:id="1948658855">
      <w:bodyDiv w:val="1"/>
      <w:marLeft w:val="0"/>
      <w:marRight w:val="0"/>
      <w:marTop w:val="0"/>
      <w:marBottom w:val="0"/>
      <w:divBdr>
        <w:top w:val="none" w:sz="0" w:space="0" w:color="auto"/>
        <w:left w:val="none" w:sz="0" w:space="0" w:color="auto"/>
        <w:bottom w:val="none" w:sz="0" w:space="0" w:color="auto"/>
        <w:right w:val="none" w:sz="0" w:space="0" w:color="auto"/>
      </w:divBdr>
    </w:div>
    <w:div w:id="1949466609">
      <w:bodyDiv w:val="1"/>
      <w:marLeft w:val="0"/>
      <w:marRight w:val="0"/>
      <w:marTop w:val="0"/>
      <w:marBottom w:val="0"/>
      <w:divBdr>
        <w:top w:val="none" w:sz="0" w:space="0" w:color="auto"/>
        <w:left w:val="none" w:sz="0" w:space="0" w:color="auto"/>
        <w:bottom w:val="none" w:sz="0" w:space="0" w:color="auto"/>
        <w:right w:val="none" w:sz="0" w:space="0" w:color="auto"/>
      </w:divBdr>
    </w:div>
    <w:div w:id="1950777222">
      <w:bodyDiv w:val="1"/>
      <w:marLeft w:val="0"/>
      <w:marRight w:val="0"/>
      <w:marTop w:val="0"/>
      <w:marBottom w:val="0"/>
      <w:divBdr>
        <w:top w:val="none" w:sz="0" w:space="0" w:color="auto"/>
        <w:left w:val="none" w:sz="0" w:space="0" w:color="auto"/>
        <w:bottom w:val="none" w:sz="0" w:space="0" w:color="auto"/>
        <w:right w:val="none" w:sz="0" w:space="0" w:color="auto"/>
      </w:divBdr>
    </w:div>
    <w:div w:id="1952661034">
      <w:bodyDiv w:val="1"/>
      <w:marLeft w:val="0"/>
      <w:marRight w:val="0"/>
      <w:marTop w:val="0"/>
      <w:marBottom w:val="0"/>
      <w:divBdr>
        <w:top w:val="none" w:sz="0" w:space="0" w:color="auto"/>
        <w:left w:val="none" w:sz="0" w:space="0" w:color="auto"/>
        <w:bottom w:val="none" w:sz="0" w:space="0" w:color="auto"/>
        <w:right w:val="none" w:sz="0" w:space="0" w:color="auto"/>
      </w:divBdr>
    </w:div>
    <w:div w:id="1956473735">
      <w:bodyDiv w:val="1"/>
      <w:marLeft w:val="0"/>
      <w:marRight w:val="0"/>
      <w:marTop w:val="0"/>
      <w:marBottom w:val="0"/>
      <w:divBdr>
        <w:top w:val="none" w:sz="0" w:space="0" w:color="auto"/>
        <w:left w:val="none" w:sz="0" w:space="0" w:color="auto"/>
        <w:bottom w:val="none" w:sz="0" w:space="0" w:color="auto"/>
        <w:right w:val="none" w:sz="0" w:space="0" w:color="auto"/>
      </w:divBdr>
    </w:div>
    <w:div w:id="1957908327">
      <w:bodyDiv w:val="1"/>
      <w:marLeft w:val="0"/>
      <w:marRight w:val="0"/>
      <w:marTop w:val="0"/>
      <w:marBottom w:val="0"/>
      <w:divBdr>
        <w:top w:val="none" w:sz="0" w:space="0" w:color="auto"/>
        <w:left w:val="none" w:sz="0" w:space="0" w:color="auto"/>
        <w:bottom w:val="none" w:sz="0" w:space="0" w:color="auto"/>
        <w:right w:val="none" w:sz="0" w:space="0" w:color="auto"/>
      </w:divBdr>
    </w:div>
    <w:div w:id="1959294565">
      <w:bodyDiv w:val="1"/>
      <w:marLeft w:val="0"/>
      <w:marRight w:val="0"/>
      <w:marTop w:val="0"/>
      <w:marBottom w:val="0"/>
      <w:divBdr>
        <w:top w:val="none" w:sz="0" w:space="0" w:color="auto"/>
        <w:left w:val="none" w:sz="0" w:space="0" w:color="auto"/>
        <w:bottom w:val="none" w:sz="0" w:space="0" w:color="auto"/>
        <w:right w:val="none" w:sz="0" w:space="0" w:color="auto"/>
      </w:divBdr>
    </w:div>
    <w:div w:id="1959332407">
      <w:bodyDiv w:val="1"/>
      <w:marLeft w:val="0"/>
      <w:marRight w:val="0"/>
      <w:marTop w:val="0"/>
      <w:marBottom w:val="0"/>
      <w:divBdr>
        <w:top w:val="none" w:sz="0" w:space="0" w:color="auto"/>
        <w:left w:val="none" w:sz="0" w:space="0" w:color="auto"/>
        <w:bottom w:val="none" w:sz="0" w:space="0" w:color="auto"/>
        <w:right w:val="none" w:sz="0" w:space="0" w:color="auto"/>
      </w:divBdr>
    </w:div>
    <w:div w:id="1960532350">
      <w:bodyDiv w:val="1"/>
      <w:marLeft w:val="0"/>
      <w:marRight w:val="0"/>
      <w:marTop w:val="0"/>
      <w:marBottom w:val="0"/>
      <w:divBdr>
        <w:top w:val="none" w:sz="0" w:space="0" w:color="auto"/>
        <w:left w:val="none" w:sz="0" w:space="0" w:color="auto"/>
        <w:bottom w:val="none" w:sz="0" w:space="0" w:color="auto"/>
        <w:right w:val="none" w:sz="0" w:space="0" w:color="auto"/>
      </w:divBdr>
    </w:div>
    <w:div w:id="1960917013">
      <w:bodyDiv w:val="1"/>
      <w:marLeft w:val="0"/>
      <w:marRight w:val="0"/>
      <w:marTop w:val="0"/>
      <w:marBottom w:val="0"/>
      <w:divBdr>
        <w:top w:val="none" w:sz="0" w:space="0" w:color="auto"/>
        <w:left w:val="none" w:sz="0" w:space="0" w:color="auto"/>
        <w:bottom w:val="none" w:sz="0" w:space="0" w:color="auto"/>
        <w:right w:val="none" w:sz="0" w:space="0" w:color="auto"/>
      </w:divBdr>
    </w:div>
    <w:div w:id="1963027444">
      <w:bodyDiv w:val="1"/>
      <w:marLeft w:val="0"/>
      <w:marRight w:val="0"/>
      <w:marTop w:val="0"/>
      <w:marBottom w:val="0"/>
      <w:divBdr>
        <w:top w:val="none" w:sz="0" w:space="0" w:color="auto"/>
        <w:left w:val="none" w:sz="0" w:space="0" w:color="auto"/>
        <w:bottom w:val="none" w:sz="0" w:space="0" w:color="auto"/>
        <w:right w:val="none" w:sz="0" w:space="0" w:color="auto"/>
      </w:divBdr>
    </w:div>
    <w:div w:id="1968046738">
      <w:bodyDiv w:val="1"/>
      <w:marLeft w:val="0"/>
      <w:marRight w:val="0"/>
      <w:marTop w:val="0"/>
      <w:marBottom w:val="0"/>
      <w:divBdr>
        <w:top w:val="none" w:sz="0" w:space="0" w:color="auto"/>
        <w:left w:val="none" w:sz="0" w:space="0" w:color="auto"/>
        <w:bottom w:val="none" w:sz="0" w:space="0" w:color="auto"/>
        <w:right w:val="none" w:sz="0" w:space="0" w:color="auto"/>
      </w:divBdr>
    </w:div>
    <w:div w:id="1968703599">
      <w:bodyDiv w:val="1"/>
      <w:marLeft w:val="0"/>
      <w:marRight w:val="0"/>
      <w:marTop w:val="0"/>
      <w:marBottom w:val="0"/>
      <w:divBdr>
        <w:top w:val="none" w:sz="0" w:space="0" w:color="auto"/>
        <w:left w:val="none" w:sz="0" w:space="0" w:color="auto"/>
        <w:bottom w:val="none" w:sz="0" w:space="0" w:color="auto"/>
        <w:right w:val="none" w:sz="0" w:space="0" w:color="auto"/>
      </w:divBdr>
    </w:div>
    <w:div w:id="1976838210">
      <w:bodyDiv w:val="1"/>
      <w:marLeft w:val="0"/>
      <w:marRight w:val="0"/>
      <w:marTop w:val="0"/>
      <w:marBottom w:val="0"/>
      <w:divBdr>
        <w:top w:val="none" w:sz="0" w:space="0" w:color="auto"/>
        <w:left w:val="none" w:sz="0" w:space="0" w:color="auto"/>
        <w:bottom w:val="none" w:sz="0" w:space="0" w:color="auto"/>
        <w:right w:val="none" w:sz="0" w:space="0" w:color="auto"/>
      </w:divBdr>
    </w:div>
    <w:div w:id="1980567461">
      <w:bodyDiv w:val="1"/>
      <w:marLeft w:val="0"/>
      <w:marRight w:val="0"/>
      <w:marTop w:val="0"/>
      <w:marBottom w:val="0"/>
      <w:divBdr>
        <w:top w:val="none" w:sz="0" w:space="0" w:color="auto"/>
        <w:left w:val="none" w:sz="0" w:space="0" w:color="auto"/>
        <w:bottom w:val="none" w:sz="0" w:space="0" w:color="auto"/>
        <w:right w:val="none" w:sz="0" w:space="0" w:color="auto"/>
      </w:divBdr>
    </w:div>
    <w:div w:id="1983459641">
      <w:bodyDiv w:val="1"/>
      <w:marLeft w:val="0"/>
      <w:marRight w:val="0"/>
      <w:marTop w:val="0"/>
      <w:marBottom w:val="0"/>
      <w:divBdr>
        <w:top w:val="none" w:sz="0" w:space="0" w:color="auto"/>
        <w:left w:val="none" w:sz="0" w:space="0" w:color="auto"/>
        <w:bottom w:val="none" w:sz="0" w:space="0" w:color="auto"/>
        <w:right w:val="none" w:sz="0" w:space="0" w:color="auto"/>
      </w:divBdr>
    </w:div>
    <w:div w:id="1984195680">
      <w:bodyDiv w:val="1"/>
      <w:marLeft w:val="0"/>
      <w:marRight w:val="0"/>
      <w:marTop w:val="0"/>
      <w:marBottom w:val="0"/>
      <w:divBdr>
        <w:top w:val="none" w:sz="0" w:space="0" w:color="auto"/>
        <w:left w:val="none" w:sz="0" w:space="0" w:color="auto"/>
        <w:bottom w:val="none" w:sz="0" w:space="0" w:color="auto"/>
        <w:right w:val="none" w:sz="0" w:space="0" w:color="auto"/>
      </w:divBdr>
    </w:div>
    <w:div w:id="1985238822">
      <w:bodyDiv w:val="1"/>
      <w:marLeft w:val="0"/>
      <w:marRight w:val="0"/>
      <w:marTop w:val="0"/>
      <w:marBottom w:val="0"/>
      <w:divBdr>
        <w:top w:val="none" w:sz="0" w:space="0" w:color="auto"/>
        <w:left w:val="none" w:sz="0" w:space="0" w:color="auto"/>
        <w:bottom w:val="none" w:sz="0" w:space="0" w:color="auto"/>
        <w:right w:val="none" w:sz="0" w:space="0" w:color="auto"/>
      </w:divBdr>
    </w:div>
    <w:div w:id="1986354506">
      <w:bodyDiv w:val="1"/>
      <w:marLeft w:val="0"/>
      <w:marRight w:val="0"/>
      <w:marTop w:val="0"/>
      <w:marBottom w:val="0"/>
      <w:divBdr>
        <w:top w:val="none" w:sz="0" w:space="0" w:color="auto"/>
        <w:left w:val="none" w:sz="0" w:space="0" w:color="auto"/>
        <w:bottom w:val="none" w:sz="0" w:space="0" w:color="auto"/>
        <w:right w:val="none" w:sz="0" w:space="0" w:color="auto"/>
      </w:divBdr>
    </w:div>
    <w:div w:id="1986425250">
      <w:bodyDiv w:val="1"/>
      <w:marLeft w:val="0"/>
      <w:marRight w:val="0"/>
      <w:marTop w:val="0"/>
      <w:marBottom w:val="0"/>
      <w:divBdr>
        <w:top w:val="none" w:sz="0" w:space="0" w:color="auto"/>
        <w:left w:val="none" w:sz="0" w:space="0" w:color="auto"/>
        <w:bottom w:val="none" w:sz="0" w:space="0" w:color="auto"/>
        <w:right w:val="none" w:sz="0" w:space="0" w:color="auto"/>
      </w:divBdr>
    </w:div>
    <w:div w:id="1988165789">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93173101">
      <w:bodyDiv w:val="1"/>
      <w:marLeft w:val="0"/>
      <w:marRight w:val="0"/>
      <w:marTop w:val="0"/>
      <w:marBottom w:val="0"/>
      <w:divBdr>
        <w:top w:val="none" w:sz="0" w:space="0" w:color="auto"/>
        <w:left w:val="none" w:sz="0" w:space="0" w:color="auto"/>
        <w:bottom w:val="none" w:sz="0" w:space="0" w:color="auto"/>
        <w:right w:val="none" w:sz="0" w:space="0" w:color="auto"/>
      </w:divBdr>
    </w:div>
    <w:div w:id="1993557413">
      <w:bodyDiv w:val="1"/>
      <w:marLeft w:val="0"/>
      <w:marRight w:val="0"/>
      <w:marTop w:val="0"/>
      <w:marBottom w:val="0"/>
      <w:divBdr>
        <w:top w:val="none" w:sz="0" w:space="0" w:color="auto"/>
        <w:left w:val="none" w:sz="0" w:space="0" w:color="auto"/>
        <w:bottom w:val="none" w:sz="0" w:space="0" w:color="auto"/>
        <w:right w:val="none" w:sz="0" w:space="0" w:color="auto"/>
      </w:divBdr>
    </w:div>
    <w:div w:id="1994524642">
      <w:bodyDiv w:val="1"/>
      <w:marLeft w:val="0"/>
      <w:marRight w:val="0"/>
      <w:marTop w:val="0"/>
      <w:marBottom w:val="0"/>
      <w:divBdr>
        <w:top w:val="none" w:sz="0" w:space="0" w:color="auto"/>
        <w:left w:val="none" w:sz="0" w:space="0" w:color="auto"/>
        <w:bottom w:val="none" w:sz="0" w:space="0" w:color="auto"/>
        <w:right w:val="none" w:sz="0" w:space="0" w:color="auto"/>
      </w:divBdr>
    </w:div>
    <w:div w:id="1998024052">
      <w:bodyDiv w:val="1"/>
      <w:marLeft w:val="0"/>
      <w:marRight w:val="0"/>
      <w:marTop w:val="0"/>
      <w:marBottom w:val="0"/>
      <w:divBdr>
        <w:top w:val="none" w:sz="0" w:space="0" w:color="auto"/>
        <w:left w:val="none" w:sz="0" w:space="0" w:color="auto"/>
        <w:bottom w:val="none" w:sz="0" w:space="0" w:color="auto"/>
        <w:right w:val="none" w:sz="0" w:space="0" w:color="auto"/>
      </w:divBdr>
    </w:div>
    <w:div w:id="1998878028">
      <w:bodyDiv w:val="1"/>
      <w:marLeft w:val="0"/>
      <w:marRight w:val="0"/>
      <w:marTop w:val="0"/>
      <w:marBottom w:val="0"/>
      <w:divBdr>
        <w:top w:val="none" w:sz="0" w:space="0" w:color="auto"/>
        <w:left w:val="none" w:sz="0" w:space="0" w:color="auto"/>
        <w:bottom w:val="none" w:sz="0" w:space="0" w:color="auto"/>
        <w:right w:val="none" w:sz="0" w:space="0" w:color="auto"/>
      </w:divBdr>
    </w:div>
    <w:div w:id="1999727338">
      <w:bodyDiv w:val="1"/>
      <w:marLeft w:val="0"/>
      <w:marRight w:val="0"/>
      <w:marTop w:val="0"/>
      <w:marBottom w:val="0"/>
      <w:divBdr>
        <w:top w:val="none" w:sz="0" w:space="0" w:color="auto"/>
        <w:left w:val="none" w:sz="0" w:space="0" w:color="auto"/>
        <w:bottom w:val="none" w:sz="0" w:space="0" w:color="auto"/>
        <w:right w:val="none" w:sz="0" w:space="0" w:color="auto"/>
      </w:divBdr>
    </w:div>
    <w:div w:id="2000304208">
      <w:bodyDiv w:val="1"/>
      <w:marLeft w:val="0"/>
      <w:marRight w:val="0"/>
      <w:marTop w:val="0"/>
      <w:marBottom w:val="0"/>
      <w:divBdr>
        <w:top w:val="none" w:sz="0" w:space="0" w:color="auto"/>
        <w:left w:val="none" w:sz="0" w:space="0" w:color="auto"/>
        <w:bottom w:val="none" w:sz="0" w:space="0" w:color="auto"/>
        <w:right w:val="none" w:sz="0" w:space="0" w:color="auto"/>
      </w:divBdr>
    </w:div>
    <w:div w:id="2000689501">
      <w:bodyDiv w:val="1"/>
      <w:marLeft w:val="0"/>
      <w:marRight w:val="0"/>
      <w:marTop w:val="0"/>
      <w:marBottom w:val="0"/>
      <w:divBdr>
        <w:top w:val="none" w:sz="0" w:space="0" w:color="auto"/>
        <w:left w:val="none" w:sz="0" w:space="0" w:color="auto"/>
        <w:bottom w:val="none" w:sz="0" w:space="0" w:color="auto"/>
        <w:right w:val="none" w:sz="0" w:space="0" w:color="auto"/>
      </w:divBdr>
    </w:div>
    <w:div w:id="2001543895">
      <w:bodyDiv w:val="1"/>
      <w:marLeft w:val="0"/>
      <w:marRight w:val="0"/>
      <w:marTop w:val="0"/>
      <w:marBottom w:val="0"/>
      <w:divBdr>
        <w:top w:val="none" w:sz="0" w:space="0" w:color="auto"/>
        <w:left w:val="none" w:sz="0" w:space="0" w:color="auto"/>
        <w:bottom w:val="none" w:sz="0" w:space="0" w:color="auto"/>
        <w:right w:val="none" w:sz="0" w:space="0" w:color="auto"/>
      </w:divBdr>
    </w:div>
    <w:div w:id="2002931519">
      <w:bodyDiv w:val="1"/>
      <w:marLeft w:val="0"/>
      <w:marRight w:val="0"/>
      <w:marTop w:val="0"/>
      <w:marBottom w:val="0"/>
      <w:divBdr>
        <w:top w:val="none" w:sz="0" w:space="0" w:color="auto"/>
        <w:left w:val="none" w:sz="0" w:space="0" w:color="auto"/>
        <w:bottom w:val="none" w:sz="0" w:space="0" w:color="auto"/>
        <w:right w:val="none" w:sz="0" w:space="0" w:color="auto"/>
      </w:divBdr>
    </w:div>
    <w:div w:id="2003122125">
      <w:bodyDiv w:val="1"/>
      <w:marLeft w:val="0"/>
      <w:marRight w:val="0"/>
      <w:marTop w:val="0"/>
      <w:marBottom w:val="0"/>
      <w:divBdr>
        <w:top w:val="none" w:sz="0" w:space="0" w:color="auto"/>
        <w:left w:val="none" w:sz="0" w:space="0" w:color="auto"/>
        <w:bottom w:val="none" w:sz="0" w:space="0" w:color="auto"/>
        <w:right w:val="none" w:sz="0" w:space="0" w:color="auto"/>
      </w:divBdr>
    </w:div>
    <w:div w:id="2006125412">
      <w:bodyDiv w:val="1"/>
      <w:marLeft w:val="0"/>
      <w:marRight w:val="0"/>
      <w:marTop w:val="0"/>
      <w:marBottom w:val="0"/>
      <w:divBdr>
        <w:top w:val="none" w:sz="0" w:space="0" w:color="auto"/>
        <w:left w:val="none" w:sz="0" w:space="0" w:color="auto"/>
        <w:bottom w:val="none" w:sz="0" w:space="0" w:color="auto"/>
        <w:right w:val="none" w:sz="0" w:space="0" w:color="auto"/>
      </w:divBdr>
    </w:div>
    <w:div w:id="2007706508">
      <w:bodyDiv w:val="1"/>
      <w:marLeft w:val="0"/>
      <w:marRight w:val="0"/>
      <w:marTop w:val="0"/>
      <w:marBottom w:val="0"/>
      <w:divBdr>
        <w:top w:val="none" w:sz="0" w:space="0" w:color="auto"/>
        <w:left w:val="none" w:sz="0" w:space="0" w:color="auto"/>
        <w:bottom w:val="none" w:sz="0" w:space="0" w:color="auto"/>
        <w:right w:val="none" w:sz="0" w:space="0" w:color="auto"/>
      </w:divBdr>
    </w:div>
    <w:div w:id="2010673237">
      <w:bodyDiv w:val="1"/>
      <w:marLeft w:val="0"/>
      <w:marRight w:val="0"/>
      <w:marTop w:val="0"/>
      <w:marBottom w:val="0"/>
      <w:divBdr>
        <w:top w:val="none" w:sz="0" w:space="0" w:color="auto"/>
        <w:left w:val="none" w:sz="0" w:space="0" w:color="auto"/>
        <w:bottom w:val="none" w:sz="0" w:space="0" w:color="auto"/>
        <w:right w:val="none" w:sz="0" w:space="0" w:color="auto"/>
      </w:divBdr>
    </w:div>
    <w:div w:id="2011565364">
      <w:bodyDiv w:val="1"/>
      <w:marLeft w:val="0"/>
      <w:marRight w:val="0"/>
      <w:marTop w:val="0"/>
      <w:marBottom w:val="0"/>
      <w:divBdr>
        <w:top w:val="none" w:sz="0" w:space="0" w:color="auto"/>
        <w:left w:val="none" w:sz="0" w:space="0" w:color="auto"/>
        <w:bottom w:val="none" w:sz="0" w:space="0" w:color="auto"/>
        <w:right w:val="none" w:sz="0" w:space="0" w:color="auto"/>
      </w:divBdr>
    </w:div>
    <w:div w:id="2012441927">
      <w:bodyDiv w:val="1"/>
      <w:marLeft w:val="0"/>
      <w:marRight w:val="0"/>
      <w:marTop w:val="0"/>
      <w:marBottom w:val="0"/>
      <w:divBdr>
        <w:top w:val="none" w:sz="0" w:space="0" w:color="auto"/>
        <w:left w:val="none" w:sz="0" w:space="0" w:color="auto"/>
        <w:bottom w:val="none" w:sz="0" w:space="0" w:color="auto"/>
        <w:right w:val="none" w:sz="0" w:space="0" w:color="auto"/>
      </w:divBdr>
    </w:div>
    <w:div w:id="2012640406">
      <w:bodyDiv w:val="1"/>
      <w:marLeft w:val="0"/>
      <w:marRight w:val="0"/>
      <w:marTop w:val="0"/>
      <w:marBottom w:val="0"/>
      <w:divBdr>
        <w:top w:val="none" w:sz="0" w:space="0" w:color="auto"/>
        <w:left w:val="none" w:sz="0" w:space="0" w:color="auto"/>
        <w:bottom w:val="none" w:sz="0" w:space="0" w:color="auto"/>
        <w:right w:val="none" w:sz="0" w:space="0" w:color="auto"/>
      </w:divBdr>
    </w:div>
    <w:div w:id="2013137940">
      <w:bodyDiv w:val="1"/>
      <w:marLeft w:val="0"/>
      <w:marRight w:val="0"/>
      <w:marTop w:val="0"/>
      <w:marBottom w:val="0"/>
      <w:divBdr>
        <w:top w:val="none" w:sz="0" w:space="0" w:color="auto"/>
        <w:left w:val="none" w:sz="0" w:space="0" w:color="auto"/>
        <w:bottom w:val="none" w:sz="0" w:space="0" w:color="auto"/>
        <w:right w:val="none" w:sz="0" w:space="0" w:color="auto"/>
      </w:divBdr>
    </w:div>
    <w:div w:id="2013529132">
      <w:bodyDiv w:val="1"/>
      <w:marLeft w:val="0"/>
      <w:marRight w:val="0"/>
      <w:marTop w:val="0"/>
      <w:marBottom w:val="0"/>
      <w:divBdr>
        <w:top w:val="none" w:sz="0" w:space="0" w:color="auto"/>
        <w:left w:val="none" w:sz="0" w:space="0" w:color="auto"/>
        <w:bottom w:val="none" w:sz="0" w:space="0" w:color="auto"/>
        <w:right w:val="none" w:sz="0" w:space="0" w:color="auto"/>
      </w:divBdr>
    </w:div>
    <w:div w:id="2016688814">
      <w:bodyDiv w:val="1"/>
      <w:marLeft w:val="0"/>
      <w:marRight w:val="0"/>
      <w:marTop w:val="0"/>
      <w:marBottom w:val="0"/>
      <w:divBdr>
        <w:top w:val="none" w:sz="0" w:space="0" w:color="auto"/>
        <w:left w:val="none" w:sz="0" w:space="0" w:color="auto"/>
        <w:bottom w:val="none" w:sz="0" w:space="0" w:color="auto"/>
        <w:right w:val="none" w:sz="0" w:space="0" w:color="auto"/>
      </w:divBdr>
    </w:div>
    <w:div w:id="2019187141">
      <w:bodyDiv w:val="1"/>
      <w:marLeft w:val="0"/>
      <w:marRight w:val="0"/>
      <w:marTop w:val="0"/>
      <w:marBottom w:val="0"/>
      <w:divBdr>
        <w:top w:val="none" w:sz="0" w:space="0" w:color="auto"/>
        <w:left w:val="none" w:sz="0" w:space="0" w:color="auto"/>
        <w:bottom w:val="none" w:sz="0" w:space="0" w:color="auto"/>
        <w:right w:val="none" w:sz="0" w:space="0" w:color="auto"/>
      </w:divBdr>
    </w:div>
    <w:div w:id="2019961395">
      <w:bodyDiv w:val="1"/>
      <w:marLeft w:val="0"/>
      <w:marRight w:val="0"/>
      <w:marTop w:val="0"/>
      <w:marBottom w:val="0"/>
      <w:divBdr>
        <w:top w:val="none" w:sz="0" w:space="0" w:color="auto"/>
        <w:left w:val="none" w:sz="0" w:space="0" w:color="auto"/>
        <w:bottom w:val="none" w:sz="0" w:space="0" w:color="auto"/>
        <w:right w:val="none" w:sz="0" w:space="0" w:color="auto"/>
      </w:divBdr>
    </w:div>
    <w:div w:id="2020303828">
      <w:bodyDiv w:val="1"/>
      <w:marLeft w:val="0"/>
      <w:marRight w:val="0"/>
      <w:marTop w:val="0"/>
      <w:marBottom w:val="0"/>
      <w:divBdr>
        <w:top w:val="none" w:sz="0" w:space="0" w:color="auto"/>
        <w:left w:val="none" w:sz="0" w:space="0" w:color="auto"/>
        <w:bottom w:val="none" w:sz="0" w:space="0" w:color="auto"/>
        <w:right w:val="none" w:sz="0" w:space="0" w:color="auto"/>
      </w:divBdr>
    </w:div>
    <w:div w:id="2021078188">
      <w:bodyDiv w:val="1"/>
      <w:marLeft w:val="0"/>
      <w:marRight w:val="0"/>
      <w:marTop w:val="0"/>
      <w:marBottom w:val="0"/>
      <w:divBdr>
        <w:top w:val="none" w:sz="0" w:space="0" w:color="auto"/>
        <w:left w:val="none" w:sz="0" w:space="0" w:color="auto"/>
        <w:bottom w:val="none" w:sz="0" w:space="0" w:color="auto"/>
        <w:right w:val="none" w:sz="0" w:space="0" w:color="auto"/>
      </w:divBdr>
    </w:div>
    <w:div w:id="2022466785">
      <w:bodyDiv w:val="1"/>
      <w:marLeft w:val="0"/>
      <w:marRight w:val="0"/>
      <w:marTop w:val="0"/>
      <w:marBottom w:val="0"/>
      <w:divBdr>
        <w:top w:val="none" w:sz="0" w:space="0" w:color="auto"/>
        <w:left w:val="none" w:sz="0" w:space="0" w:color="auto"/>
        <w:bottom w:val="none" w:sz="0" w:space="0" w:color="auto"/>
        <w:right w:val="none" w:sz="0" w:space="0" w:color="auto"/>
      </w:divBdr>
    </w:div>
    <w:div w:id="2023313964">
      <w:bodyDiv w:val="1"/>
      <w:marLeft w:val="0"/>
      <w:marRight w:val="0"/>
      <w:marTop w:val="0"/>
      <w:marBottom w:val="0"/>
      <w:divBdr>
        <w:top w:val="none" w:sz="0" w:space="0" w:color="auto"/>
        <w:left w:val="none" w:sz="0" w:space="0" w:color="auto"/>
        <w:bottom w:val="none" w:sz="0" w:space="0" w:color="auto"/>
        <w:right w:val="none" w:sz="0" w:space="0" w:color="auto"/>
      </w:divBdr>
    </w:div>
    <w:div w:id="2025980470">
      <w:bodyDiv w:val="1"/>
      <w:marLeft w:val="0"/>
      <w:marRight w:val="0"/>
      <w:marTop w:val="0"/>
      <w:marBottom w:val="0"/>
      <w:divBdr>
        <w:top w:val="none" w:sz="0" w:space="0" w:color="auto"/>
        <w:left w:val="none" w:sz="0" w:space="0" w:color="auto"/>
        <w:bottom w:val="none" w:sz="0" w:space="0" w:color="auto"/>
        <w:right w:val="none" w:sz="0" w:space="0" w:color="auto"/>
      </w:divBdr>
    </w:div>
    <w:div w:id="2026128244">
      <w:bodyDiv w:val="1"/>
      <w:marLeft w:val="0"/>
      <w:marRight w:val="0"/>
      <w:marTop w:val="0"/>
      <w:marBottom w:val="0"/>
      <w:divBdr>
        <w:top w:val="none" w:sz="0" w:space="0" w:color="auto"/>
        <w:left w:val="none" w:sz="0" w:space="0" w:color="auto"/>
        <w:bottom w:val="none" w:sz="0" w:space="0" w:color="auto"/>
        <w:right w:val="none" w:sz="0" w:space="0" w:color="auto"/>
      </w:divBdr>
    </w:div>
    <w:div w:id="2030137688">
      <w:bodyDiv w:val="1"/>
      <w:marLeft w:val="0"/>
      <w:marRight w:val="0"/>
      <w:marTop w:val="0"/>
      <w:marBottom w:val="0"/>
      <w:divBdr>
        <w:top w:val="none" w:sz="0" w:space="0" w:color="auto"/>
        <w:left w:val="none" w:sz="0" w:space="0" w:color="auto"/>
        <w:bottom w:val="none" w:sz="0" w:space="0" w:color="auto"/>
        <w:right w:val="none" w:sz="0" w:space="0" w:color="auto"/>
      </w:divBdr>
    </w:div>
    <w:div w:id="2033451945">
      <w:bodyDiv w:val="1"/>
      <w:marLeft w:val="0"/>
      <w:marRight w:val="0"/>
      <w:marTop w:val="0"/>
      <w:marBottom w:val="0"/>
      <w:divBdr>
        <w:top w:val="none" w:sz="0" w:space="0" w:color="auto"/>
        <w:left w:val="none" w:sz="0" w:space="0" w:color="auto"/>
        <w:bottom w:val="none" w:sz="0" w:space="0" w:color="auto"/>
        <w:right w:val="none" w:sz="0" w:space="0" w:color="auto"/>
      </w:divBdr>
    </w:div>
    <w:div w:id="2035106653">
      <w:bodyDiv w:val="1"/>
      <w:marLeft w:val="0"/>
      <w:marRight w:val="0"/>
      <w:marTop w:val="0"/>
      <w:marBottom w:val="0"/>
      <w:divBdr>
        <w:top w:val="none" w:sz="0" w:space="0" w:color="auto"/>
        <w:left w:val="none" w:sz="0" w:space="0" w:color="auto"/>
        <w:bottom w:val="none" w:sz="0" w:space="0" w:color="auto"/>
        <w:right w:val="none" w:sz="0" w:space="0" w:color="auto"/>
      </w:divBdr>
    </w:div>
    <w:div w:id="2038121632">
      <w:bodyDiv w:val="1"/>
      <w:marLeft w:val="0"/>
      <w:marRight w:val="0"/>
      <w:marTop w:val="0"/>
      <w:marBottom w:val="0"/>
      <w:divBdr>
        <w:top w:val="none" w:sz="0" w:space="0" w:color="auto"/>
        <w:left w:val="none" w:sz="0" w:space="0" w:color="auto"/>
        <w:bottom w:val="none" w:sz="0" w:space="0" w:color="auto"/>
        <w:right w:val="none" w:sz="0" w:space="0" w:color="auto"/>
      </w:divBdr>
    </w:div>
    <w:div w:id="2039812009">
      <w:bodyDiv w:val="1"/>
      <w:marLeft w:val="0"/>
      <w:marRight w:val="0"/>
      <w:marTop w:val="0"/>
      <w:marBottom w:val="0"/>
      <w:divBdr>
        <w:top w:val="none" w:sz="0" w:space="0" w:color="auto"/>
        <w:left w:val="none" w:sz="0" w:space="0" w:color="auto"/>
        <w:bottom w:val="none" w:sz="0" w:space="0" w:color="auto"/>
        <w:right w:val="none" w:sz="0" w:space="0" w:color="auto"/>
      </w:divBdr>
    </w:div>
    <w:div w:id="2050760265">
      <w:bodyDiv w:val="1"/>
      <w:marLeft w:val="0"/>
      <w:marRight w:val="0"/>
      <w:marTop w:val="0"/>
      <w:marBottom w:val="0"/>
      <w:divBdr>
        <w:top w:val="none" w:sz="0" w:space="0" w:color="auto"/>
        <w:left w:val="none" w:sz="0" w:space="0" w:color="auto"/>
        <w:bottom w:val="none" w:sz="0" w:space="0" w:color="auto"/>
        <w:right w:val="none" w:sz="0" w:space="0" w:color="auto"/>
      </w:divBdr>
    </w:div>
    <w:div w:id="2050840036">
      <w:bodyDiv w:val="1"/>
      <w:marLeft w:val="0"/>
      <w:marRight w:val="0"/>
      <w:marTop w:val="0"/>
      <w:marBottom w:val="0"/>
      <w:divBdr>
        <w:top w:val="none" w:sz="0" w:space="0" w:color="auto"/>
        <w:left w:val="none" w:sz="0" w:space="0" w:color="auto"/>
        <w:bottom w:val="none" w:sz="0" w:space="0" w:color="auto"/>
        <w:right w:val="none" w:sz="0" w:space="0" w:color="auto"/>
      </w:divBdr>
    </w:div>
    <w:div w:id="2051342696">
      <w:bodyDiv w:val="1"/>
      <w:marLeft w:val="0"/>
      <w:marRight w:val="0"/>
      <w:marTop w:val="0"/>
      <w:marBottom w:val="0"/>
      <w:divBdr>
        <w:top w:val="none" w:sz="0" w:space="0" w:color="auto"/>
        <w:left w:val="none" w:sz="0" w:space="0" w:color="auto"/>
        <w:bottom w:val="none" w:sz="0" w:space="0" w:color="auto"/>
        <w:right w:val="none" w:sz="0" w:space="0" w:color="auto"/>
      </w:divBdr>
    </w:div>
    <w:div w:id="2051950567">
      <w:bodyDiv w:val="1"/>
      <w:marLeft w:val="0"/>
      <w:marRight w:val="0"/>
      <w:marTop w:val="0"/>
      <w:marBottom w:val="0"/>
      <w:divBdr>
        <w:top w:val="none" w:sz="0" w:space="0" w:color="auto"/>
        <w:left w:val="none" w:sz="0" w:space="0" w:color="auto"/>
        <w:bottom w:val="none" w:sz="0" w:space="0" w:color="auto"/>
        <w:right w:val="none" w:sz="0" w:space="0" w:color="auto"/>
      </w:divBdr>
    </w:div>
    <w:div w:id="2055887534">
      <w:bodyDiv w:val="1"/>
      <w:marLeft w:val="0"/>
      <w:marRight w:val="0"/>
      <w:marTop w:val="0"/>
      <w:marBottom w:val="0"/>
      <w:divBdr>
        <w:top w:val="none" w:sz="0" w:space="0" w:color="auto"/>
        <w:left w:val="none" w:sz="0" w:space="0" w:color="auto"/>
        <w:bottom w:val="none" w:sz="0" w:space="0" w:color="auto"/>
        <w:right w:val="none" w:sz="0" w:space="0" w:color="auto"/>
      </w:divBdr>
    </w:div>
    <w:div w:id="2057385429">
      <w:bodyDiv w:val="1"/>
      <w:marLeft w:val="0"/>
      <w:marRight w:val="0"/>
      <w:marTop w:val="0"/>
      <w:marBottom w:val="0"/>
      <w:divBdr>
        <w:top w:val="none" w:sz="0" w:space="0" w:color="auto"/>
        <w:left w:val="none" w:sz="0" w:space="0" w:color="auto"/>
        <w:bottom w:val="none" w:sz="0" w:space="0" w:color="auto"/>
        <w:right w:val="none" w:sz="0" w:space="0" w:color="auto"/>
      </w:divBdr>
    </w:div>
    <w:div w:id="2058046244">
      <w:bodyDiv w:val="1"/>
      <w:marLeft w:val="0"/>
      <w:marRight w:val="0"/>
      <w:marTop w:val="0"/>
      <w:marBottom w:val="0"/>
      <w:divBdr>
        <w:top w:val="none" w:sz="0" w:space="0" w:color="auto"/>
        <w:left w:val="none" w:sz="0" w:space="0" w:color="auto"/>
        <w:bottom w:val="none" w:sz="0" w:space="0" w:color="auto"/>
        <w:right w:val="none" w:sz="0" w:space="0" w:color="auto"/>
      </w:divBdr>
    </w:div>
    <w:div w:id="2058510431">
      <w:bodyDiv w:val="1"/>
      <w:marLeft w:val="0"/>
      <w:marRight w:val="0"/>
      <w:marTop w:val="0"/>
      <w:marBottom w:val="0"/>
      <w:divBdr>
        <w:top w:val="none" w:sz="0" w:space="0" w:color="auto"/>
        <w:left w:val="none" w:sz="0" w:space="0" w:color="auto"/>
        <w:bottom w:val="none" w:sz="0" w:space="0" w:color="auto"/>
        <w:right w:val="none" w:sz="0" w:space="0" w:color="auto"/>
      </w:divBdr>
    </w:div>
    <w:div w:id="2061202513">
      <w:bodyDiv w:val="1"/>
      <w:marLeft w:val="0"/>
      <w:marRight w:val="0"/>
      <w:marTop w:val="0"/>
      <w:marBottom w:val="0"/>
      <w:divBdr>
        <w:top w:val="none" w:sz="0" w:space="0" w:color="auto"/>
        <w:left w:val="none" w:sz="0" w:space="0" w:color="auto"/>
        <w:bottom w:val="none" w:sz="0" w:space="0" w:color="auto"/>
        <w:right w:val="none" w:sz="0" w:space="0" w:color="auto"/>
      </w:divBdr>
    </w:div>
    <w:div w:id="2061246179">
      <w:bodyDiv w:val="1"/>
      <w:marLeft w:val="0"/>
      <w:marRight w:val="0"/>
      <w:marTop w:val="0"/>
      <w:marBottom w:val="0"/>
      <w:divBdr>
        <w:top w:val="none" w:sz="0" w:space="0" w:color="auto"/>
        <w:left w:val="none" w:sz="0" w:space="0" w:color="auto"/>
        <w:bottom w:val="none" w:sz="0" w:space="0" w:color="auto"/>
        <w:right w:val="none" w:sz="0" w:space="0" w:color="auto"/>
      </w:divBdr>
    </w:div>
    <w:div w:id="2061584894">
      <w:bodyDiv w:val="1"/>
      <w:marLeft w:val="0"/>
      <w:marRight w:val="0"/>
      <w:marTop w:val="0"/>
      <w:marBottom w:val="0"/>
      <w:divBdr>
        <w:top w:val="none" w:sz="0" w:space="0" w:color="auto"/>
        <w:left w:val="none" w:sz="0" w:space="0" w:color="auto"/>
        <w:bottom w:val="none" w:sz="0" w:space="0" w:color="auto"/>
        <w:right w:val="none" w:sz="0" w:space="0" w:color="auto"/>
      </w:divBdr>
    </w:div>
    <w:div w:id="2062751317">
      <w:bodyDiv w:val="1"/>
      <w:marLeft w:val="0"/>
      <w:marRight w:val="0"/>
      <w:marTop w:val="0"/>
      <w:marBottom w:val="0"/>
      <w:divBdr>
        <w:top w:val="none" w:sz="0" w:space="0" w:color="auto"/>
        <w:left w:val="none" w:sz="0" w:space="0" w:color="auto"/>
        <w:bottom w:val="none" w:sz="0" w:space="0" w:color="auto"/>
        <w:right w:val="none" w:sz="0" w:space="0" w:color="auto"/>
      </w:divBdr>
    </w:div>
    <w:div w:id="2063016972">
      <w:bodyDiv w:val="1"/>
      <w:marLeft w:val="0"/>
      <w:marRight w:val="0"/>
      <w:marTop w:val="0"/>
      <w:marBottom w:val="0"/>
      <w:divBdr>
        <w:top w:val="none" w:sz="0" w:space="0" w:color="auto"/>
        <w:left w:val="none" w:sz="0" w:space="0" w:color="auto"/>
        <w:bottom w:val="none" w:sz="0" w:space="0" w:color="auto"/>
        <w:right w:val="none" w:sz="0" w:space="0" w:color="auto"/>
      </w:divBdr>
    </w:div>
    <w:div w:id="2063627858">
      <w:bodyDiv w:val="1"/>
      <w:marLeft w:val="0"/>
      <w:marRight w:val="0"/>
      <w:marTop w:val="0"/>
      <w:marBottom w:val="0"/>
      <w:divBdr>
        <w:top w:val="none" w:sz="0" w:space="0" w:color="auto"/>
        <w:left w:val="none" w:sz="0" w:space="0" w:color="auto"/>
        <w:bottom w:val="none" w:sz="0" w:space="0" w:color="auto"/>
        <w:right w:val="none" w:sz="0" w:space="0" w:color="auto"/>
      </w:divBdr>
    </w:div>
    <w:div w:id="2063826029">
      <w:bodyDiv w:val="1"/>
      <w:marLeft w:val="0"/>
      <w:marRight w:val="0"/>
      <w:marTop w:val="0"/>
      <w:marBottom w:val="0"/>
      <w:divBdr>
        <w:top w:val="none" w:sz="0" w:space="0" w:color="auto"/>
        <w:left w:val="none" w:sz="0" w:space="0" w:color="auto"/>
        <w:bottom w:val="none" w:sz="0" w:space="0" w:color="auto"/>
        <w:right w:val="none" w:sz="0" w:space="0" w:color="auto"/>
      </w:divBdr>
    </w:div>
    <w:div w:id="2065375253">
      <w:bodyDiv w:val="1"/>
      <w:marLeft w:val="0"/>
      <w:marRight w:val="0"/>
      <w:marTop w:val="0"/>
      <w:marBottom w:val="0"/>
      <w:divBdr>
        <w:top w:val="none" w:sz="0" w:space="0" w:color="auto"/>
        <w:left w:val="none" w:sz="0" w:space="0" w:color="auto"/>
        <w:bottom w:val="none" w:sz="0" w:space="0" w:color="auto"/>
        <w:right w:val="none" w:sz="0" w:space="0" w:color="auto"/>
      </w:divBdr>
    </w:div>
    <w:div w:id="2066102613">
      <w:bodyDiv w:val="1"/>
      <w:marLeft w:val="0"/>
      <w:marRight w:val="0"/>
      <w:marTop w:val="0"/>
      <w:marBottom w:val="0"/>
      <w:divBdr>
        <w:top w:val="none" w:sz="0" w:space="0" w:color="auto"/>
        <w:left w:val="none" w:sz="0" w:space="0" w:color="auto"/>
        <w:bottom w:val="none" w:sz="0" w:space="0" w:color="auto"/>
        <w:right w:val="none" w:sz="0" w:space="0" w:color="auto"/>
      </w:divBdr>
    </w:div>
    <w:div w:id="2070758822">
      <w:bodyDiv w:val="1"/>
      <w:marLeft w:val="0"/>
      <w:marRight w:val="0"/>
      <w:marTop w:val="0"/>
      <w:marBottom w:val="0"/>
      <w:divBdr>
        <w:top w:val="none" w:sz="0" w:space="0" w:color="auto"/>
        <w:left w:val="none" w:sz="0" w:space="0" w:color="auto"/>
        <w:bottom w:val="none" w:sz="0" w:space="0" w:color="auto"/>
        <w:right w:val="none" w:sz="0" w:space="0" w:color="auto"/>
      </w:divBdr>
    </w:div>
    <w:div w:id="2073310546">
      <w:bodyDiv w:val="1"/>
      <w:marLeft w:val="0"/>
      <w:marRight w:val="0"/>
      <w:marTop w:val="0"/>
      <w:marBottom w:val="0"/>
      <w:divBdr>
        <w:top w:val="none" w:sz="0" w:space="0" w:color="auto"/>
        <w:left w:val="none" w:sz="0" w:space="0" w:color="auto"/>
        <w:bottom w:val="none" w:sz="0" w:space="0" w:color="auto"/>
        <w:right w:val="none" w:sz="0" w:space="0" w:color="auto"/>
      </w:divBdr>
    </w:div>
    <w:div w:id="2075279396">
      <w:bodyDiv w:val="1"/>
      <w:marLeft w:val="0"/>
      <w:marRight w:val="0"/>
      <w:marTop w:val="0"/>
      <w:marBottom w:val="0"/>
      <w:divBdr>
        <w:top w:val="none" w:sz="0" w:space="0" w:color="auto"/>
        <w:left w:val="none" w:sz="0" w:space="0" w:color="auto"/>
        <w:bottom w:val="none" w:sz="0" w:space="0" w:color="auto"/>
        <w:right w:val="none" w:sz="0" w:space="0" w:color="auto"/>
      </w:divBdr>
    </w:div>
    <w:div w:id="2075811274">
      <w:bodyDiv w:val="1"/>
      <w:marLeft w:val="0"/>
      <w:marRight w:val="0"/>
      <w:marTop w:val="0"/>
      <w:marBottom w:val="0"/>
      <w:divBdr>
        <w:top w:val="none" w:sz="0" w:space="0" w:color="auto"/>
        <w:left w:val="none" w:sz="0" w:space="0" w:color="auto"/>
        <w:bottom w:val="none" w:sz="0" w:space="0" w:color="auto"/>
        <w:right w:val="none" w:sz="0" w:space="0" w:color="auto"/>
      </w:divBdr>
    </w:div>
    <w:div w:id="2078166487">
      <w:bodyDiv w:val="1"/>
      <w:marLeft w:val="0"/>
      <w:marRight w:val="0"/>
      <w:marTop w:val="0"/>
      <w:marBottom w:val="0"/>
      <w:divBdr>
        <w:top w:val="none" w:sz="0" w:space="0" w:color="auto"/>
        <w:left w:val="none" w:sz="0" w:space="0" w:color="auto"/>
        <w:bottom w:val="none" w:sz="0" w:space="0" w:color="auto"/>
        <w:right w:val="none" w:sz="0" w:space="0" w:color="auto"/>
      </w:divBdr>
    </w:div>
    <w:div w:id="2081437751">
      <w:bodyDiv w:val="1"/>
      <w:marLeft w:val="0"/>
      <w:marRight w:val="0"/>
      <w:marTop w:val="0"/>
      <w:marBottom w:val="0"/>
      <w:divBdr>
        <w:top w:val="none" w:sz="0" w:space="0" w:color="auto"/>
        <w:left w:val="none" w:sz="0" w:space="0" w:color="auto"/>
        <w:bottom w:val="none" w:sz="0" w:space="0" w:color="auto"/>
        <w:right w:val="none" w:sz="0" w:space="0" w:color="auto"/>
      </w:divBdr>
    </w:div>
    <w:div w:id="2082480170">
      <w:bodyDiv w:val="1"/>
      <w:marLeft w:val="0"/>
      <w:marRight w:val="0"/>
      <w:marTop w:val="0"/>
      <w:marBottom w:val="0"/>
      <w:divBdr>
        <w:top w:val="none" w:sz="0" w:space="0" w:color="auto"/>
        <w:left w:val="none" w:sz="0" w:space="0" w:color="auto"/>
        <w:bottom w:val="none" w:sz="0" w:space="0" w:color="auto"/>
        <w:right w:val="none" w:sz="0" w:space="0" w:color="auto"/>
      </w:divBdr>
    </w:div>
    <w:div w:id="2083141836">
      <w:bodyDiv w:val="1"/>
      <w:marLeft w:val="0"/>
      <w:marRight w:val="0"/>
      <w:marTop w:val="0"/>
      <w:marBottom w:val="0"/>
      <w:divBdr>
        <w:top w:val="none" w:sz="0" w:space="0" w:color="auto"/>
        <w:left w:val="none" w:sz="0" w:space="0" w:color="auto"/>
        <w:bottom w:val="none" w:sz="0" w:space="0" w:color="auto"/>
        <w:right w:val="none" w:sz="0" w:space="0" w:color="auto"/>
      </w:divBdr>
    </w:div>
    <w:div w:id="2085758167">
      <w:bodyDiv w:val="1"/>
      <w:marLeft w:val="0"/>
      <w:marRight w:val="0"/>
      <w:marTop w:val="0"/>
      <w:marBottom w:val="0"/>
      <w:divBdr>
        <w:top w:val="none" w:sz="0" w:space="0" w:color="auto"/>
        <w:left w:val="none" w:sz="0" w:space="0" w:color="auto"/>
        <w:bottom w:val="none" w:sz="0" w:space="0" w:color="auto"/>
        <w:right w:val="none" w:sz="0" w:space="0" w:color="auto"/>
      </w:divBdr>
    </w:div>
    <w:div w:id="2087458371">
      <w:bodyDiv w:val="1"/>
      <w:marLeft w:val="0"/>
      <w:marRight w:val="0"/>
      <w:marTop w:val="0"/>
      <w:marBottom w:val="0"/>
      <w:divBdr>
        <w:top w:val="none" w:sz="0" w:space="0" w:color="auto"/>
        <w:left w:val="none" w:sz="0" w:space="0" w:color="auto"/>
        <w:bottom w:val="none" w:sz="0" w:space="0" w:color="auto"/>
        <w:right w:val="none" w:sz="0" w:space="0" w:color="auto"/>
      </w:divBdr>
    </w:div>
    <w:div w:id="2089425741">
      <w:bodyDiv w:val="1"/>
      <w:marLeft w:val="0"/>
      <w:marRight w:val="0"/>
      <w:marTop w:val="0"/>
      <w:marBottom w:val="0"/>
      <w:divBdr>
        <w:top w:val="none" w:sz="0" w:space="0" w:color="auto"/>
        <w:left w:val="none" w:sz="0" w:space="0" w:color="auto"/>
        <w:bottom w:val="none" w:sz="0" w:space="0" w:color="auto"/>
        <w:right w:val="none" w:sz="0" w:space="0" w:color="auto"/>
      </w:divBdr>
    </w:div>
    <w:div w:id="2098791899">
      <w:bodyDiv w:val="1"/>
      <w:marLeft w:val="0"/>
      <w:marRight w:val="0"/>
      <w:marTop w:val="0"/>
      <w:marBottom w:val="0"/>
      <w:divBdr>
        <w:top w:val="none" w:sz="0" w:space="0" w:color="auto"/>
        <w:left w:val="none" w:sz="0" w:space="0" w:color="auto"/>
        <w:bottom w:val="none" w:sz="0" w:space="0" w:color="auto"/>
        <w:right w:val="none" w:sz="0" w:space="0" w:color="auto"/>
      </w:divBdr>
    </w:div>
    <w:div w:id="2099062273">
      <w:bodyDiv w:val="1"/>
      <w:marLeft w:val="0"/>
      <w:marRight w:val="0"/>
      <w:marTop w:val="0"/>
      <w:marBottom w:val="0"/>
      <w:divBdr>
        <w:top w:val="none" w:sz="0" w:space="0" w:color="auto"/>
        <w:left w:val="none" w:sz="0" w:space="0" w:color="auto"/>
        <w:bottom w:val="none" w:sz="0" w:space="0" w:color="auto"/>
        <w:right w:val="none" w:sz="0" w:space="0" w:color="auto"/>
      </w:divBdr>
    </w:div>
    <w:div w:id="2100831712">
      <w:bodyDiv w:val="1"/>
      <w:marLeft w:val="0"/>
      <w:marRight w:val="0"/>
      <w:marTop w:val="0"/>
      <w:marBottom w:val="0"/>
      <w:divBdr>
        <w:top w:val="none" w:sz="0" w:space="0" w:color="auto"/>
        <w:left w:val="none" w:sz="0" w:space="0" w:color="auto"/>
        <w:bottom w:val="none" w:sz="0" w:space="0" w:color="auto"/>
        <w:right w:val="none" w:sz="0" w:space="0" w:color="auto"/>
      </w:divBdr>
    </w:div>
    <w:div w:id="2101364811">
      <w:bodyDiv w:val="1"/>
      <w:marLeft w:val="0"/>
      <w:marRight w:val="0"/>
      <w:marTop w:val="0"/>
      <w:marBottom w:val="0"/>
      <w:divBdr>
        <w:top w:val="none" w:sz="0" w:space="0" w:color="auto"/>
        <w:left w:val="none" w:sz="0" w:space="0" w:color="auto"/>
        <w:bottom w:val="none" w:sz="0" w:space="0" w:color="auto"/>
        <w:right w:val="none" w:sz="0" w:space="0" w:color="auto"/>
      </w:divBdr>
    </w:div>
    <w:div w:id="2103407579">
      <w:bodyDiv w:val="1"/>
      <w:marLeft w:val="0"/>
      <w:marRight w:val="0"/>
      <w:marTop w:val="0"/>
      <w:marBottom w:val="0"/>
      <w:divBdr>
        <w:top w:val="none" w:sz="0" w:space="0" w:color="auto"/>
        <w:left w:val="none" w:sz="0" w:space="0" w:color="auto"/>
        <w:bottom w:val="none" w:sz="0" w:space="0" w:color="auto"/>
        <w:right w:val="none" w:sz="0" w:space="0" w:color="auto"/>
      </w:divBdr>
    </w:div>
    <w:div w:id="2103914465">
      <w:bodyDiv w:val="1"/>
      <w:marLeft w:val="0"/>
      <w:marRight w:val="0"/>
      <w:marTop w:val="0"/>
      <w:marBottom w:val="0"/>
      <w:divBdr>
        <w:top w:val="none" w:sz="0" w:space="0" w:color="auto"/>
        <w:left w:val="none" w:sz="0" w:space="0" w:color="auto"/>
        <w:bottom w:val="none" w:sz="0" w:space="0" w:color="auto"/>
        <w:right w:val="none" w:sz="0" w:space="0" w:color="auto"/>
      </w:divBdr>
    </w:div>
    <w:div w:id="2106882464">
      <w:bodyDiv w:val="1"/>
      <w:marLeft w:val="0"/>
      <w:marRight w:val="0"/>
      <w:marTop w:val="0"/>
      <w:marBottom w:val="0"/>
      <w:divBdr>
        <w:top w:val="none" w:sz="0" w:space="0" w:color="auto"/>
        <w:left w:val="none" w:sz="0" w:space="0" w:color="auto"/>
        <w:bottom w:val="none" w:sz="0" w:space="0" w:color="auto"/>
        <w:right w:val="none" w:sz="0" w:space="0" w:color="auto"/>
      </w:divBdr>
    </w:div>
    <w:div w:id="2109228125">
      <w:bodyDiv w:val="1"/>
      <w:marLeft w:val="0"/>
      <w:marRight w:val="0"/>
      <w:marTop w:val="0"/>
      <w:marBottom w:val="0"/>
      <w:divBdr>
        <w:top w:val="none" w:sz="0" w:space="0" w:color="auto"/>
        <w:left w:val="none" w:sz="0" w:space="0" w:color="auto"/>
        <w:bottom w:val="none" w:sz="0" w:space="0" w:color="auto"/>
        <w:right w:val="none" w:sz="0" w:space="0" w:color="auto"/>
      </w:divBdr>
    </w:div>
    <w:div w:id="2112159865">
      <w:bodyDiv w:val="1"/>
      <w:marLeft w:val="0"/>
      <w:marRight w:val="0"/>
      <w:marTop w:val="0"/>
      <w:marBottom w:val="0"/>
      <w:divBdr>
        <w:top w:val="none" w:sz="0" w:space="0" w:color="auto"/>
        <w:left w:val="none" w:sz="0" w:space="0" w:color="auto"/>
        <w:bottom w:val="none" w:sz="0" w:space="0" w:color="auto"/>
        <w:right w:val="none" w:sz="0" w:space="0" w:color="auto"/>
      </w:divBdr>
    </w:div>
    <w:div w:id="2114008370">
      <w:bodyDiv w:val="1"/>
      <w:marLeft w:val="0"/>
      <w:marRight w:val="0"/>
      <w:marTop w:val="0"/>
      <w:marBottom w:val="0"/>
      <w:divBdr>
        <w:top w:val="none" w:sz="0" w:space="0" w:color="auto"/>
        <w:left w:val="none" w:sz="0" w:space="0" w:color="auto"/>
        <w:bottom w:val="none" w:sz="0" w:space="0" w:color="auto"/>
        <w:right w:val="none" w:sz="0" w:space="0" w:color="auto"/>
      </w:divBdr>
    </w:div>
    <w:div w:id="2115514695">
      <w:bodyDiv w:val="1"/>
      <w:marLeft w:val="0"/>
      <w:marRight w:val="0"/>
      <w:marTop w:val="0"/>
      <w:marBottom w:val="0"/>
      <w:divBdr>
        <w:top w:val="none" w:sz="0" w:space="0" w:color="auto"/>
        <w:left w:val="none" w:sz="0" w:space="0" w:color="auto"/>
        <w:bottom w:val="none" w:sz="0" w:space="0" w:color="auto"/>
        <w:right w:val="none" w:sz="0" w:space="0" w:color="auto"/>
      </w:divBdr>
    </w:div>
    <w:div w:id="2116167100">
      <w:bodyDiv w:val="1"/>
      <w:marLeft w:val="0"/>
      <w:marRight w:val="0"/>
      <w:marTop w:val="0"/>
      <w:marBottom w:val="0"/>
      <w:divBdr>
        <w:top w:val="none" w:sz="0" w:space="0" w:color="auto"/>
        <w:left w:val="none" w:sz="0" w:space="0" w:color="auto"/>
        <w:bottom w:val="none" w:sz="0" w:space="0" w:color="auto"/>
        <w:right w:val="none" w:sz="0" w:space="0" w:color="auto"/>
      </w:divBdr>
    </w:div>
    <w:div w:id="2117359138">
      <w:bodyDiv w:val="1"/>
      <w:marLeft w:val="0"/>
      <w:marRight w:val="0"/>
      <w:marTop w:val="0"/>
      <w:marBottom w:val="0"/>
      <w:divBdr>
        <w:top w:val="none" w:sz="0" w:space="0" w:color="auto"/>
        <w:left w:val="none" w:sz="0" w:space="0" w:color="auto"/>
        <w:bottom w:val="none" w:sz="0" w:space="0" w:color="auto"/>
        <w:right w:val="none" w:sz="0" w:space="0" w:color="auto"/>
      </w:divBdr>
    </w:div>
    <w:div w:id="2121340647">
      <w:bodyDiv w:val="1"/>
      <w:marLeft w:val="0"/>
      <w:marRight w:val="0"/>
      <w:marTop w:val="0"/>
      <w:marBottom w:val="0"/>
      <w:divBdr>
        <w:top w:val="none" w:sz="0" w:space="0" w:color="auto"/>
        <w:left w:val="none" w:sz="0" w:space="0" w:color="auto"/>
        <w:bottom w:val="none" w:sz="0" w:space="0" w:color="auto"/>
        <w:right w:val="none" w:sz="0" w:space="0" w:color="auto"/>
      </w:divBdr>
    </w:div>
    <w:div w:id="2122870608">
      <w:bodyDiv w:val="1"/>
      <w:marLeft w:val="0"/>
      <w:marRight w:val="0"/>
      <w:marTop w:val="0"/>
      <w:marBottom w:val="0"/>
      <w:divBdr>
        <w:top w:val="none" w:sz="0" w:space="0" w:color="auto"/>
        <w:left w:val="none" w:sz="0" w:space="0" w:color="auto"/>
        <w:bottom w:val="none" w:sz="0" w:space="0" w:color="auto"/>
        <w:right w:val="none" w:sz="0" w:space="0" w:color="auto"/>
      </w:divBdr>
    </w:div>
    <w:div w:id="2124034005">
      <w:bodyDiv w:val="1"/>
      <w:marLeft w:val="0"/>
      <w:marRight w:val="0"/>
      <w:marTop w:val="0"/>
      <w:marBottom w:val="0"/>
      <w:divBdr>
        <w:top w:val="none" w:sz="0" w:space="0" w:color="auto"/>
        <w:left w:val="none" w:sz="0" w:space="0" w:color="auto"/>
        <w:bottom w:val="none" w:sz="0" w:space="0" w:color="auto"/>
        <w:right w:val="none" w:sz="0" w:space="0" w:color="auto"/>
      </w:divBdr>
    </w:div>
    <w:div w:id="2124761853">
      <w:bodyDiv w:val="1"/>
      <w:marLeft w:val="0"/>
      <w:marRight w:val="0"/>
      <w:marTop w:val="0"/>
      <w:marBottom w:val="0"/>
      <w:divBdr>
        <w:top w:val="none" w:sz="0" w:space="0" w:color="auto"/>
        <w:left w:val="none" w:sz="0" w:space="0" w:color="auto"/>
        <w:bottom w:val="none" w:sz="0" w:space="0" w:color="auto"/>
        <w:right w:val="none" w:sz="0" w:space="0" w:color="auto"/>
      </w:divBdr>
    </w:div>
    <w:div w:id="2124877459">
      <w:bodyDiv w:val="1"/>
      <w:marLeft w:val="0"/>
      <w:marRight w:val="0"/>
      <w:marTop w:val="0"/>
      <w:marBottom w:val="0"/>
      <w:divBdr>
        <w:top w:val="none" w:sz="0" w:space="0" w:color="auto"/>
        <w:left w:val="none" w:sz="0" w:space="0" w:color="auto"/>
        <w:bottom w:val="none" w:sz="0" w:space="0" w:color="auto"/>
        <w:right w:val="none" w:sz="0" w:space="0" w:color="auto"/>
      </w:divBdr>
    </w:div>
    <w:div w:id="2127499940">
      <w:bodyDiv w:val="1"/>
      <w:marLeft w:val="0"/>
      <w:marRight w:val="0"/>
      <w:marTop w:val="0"/>
      <w:marBottom w:val="0"/>
      <w:divBdr>
        <w:top w:val="none" w:sz="0" w:space="0" w:color="auto"/>
        <w:left w:val="none" w:sz="0" w:space="0" w:color="auto"/>
        <w:bottom w:val="none" w:sz="0" w:space="0" w:color="auto"/>
        <w:right w:val="none" w:sz="0" w:space="0" w:color="auto"/>
      </w:divBdr>
    </w:div>
    <w:div w:id="2127506273">
      <w:bodyDiv w:val="1"/>
      <w:marLeft w:val="0"/>
      <w:marRight w:val="0"/>
      <w:marTop w:val="0"/>
      <w:marBottom w:val="0"/>
      <w:divBdr>
        <w:top w:val="none" w:sz="0" w:space="0" w:color="auto"/>
        <w:left w:val="none" w:sz="0" w:space="0" w:color="auto"/>
        <w:bottom w:val="none" w:sz="0" w:space="0" w:color="auto"/>
        <w:right w:val="none" w:sz="0" w:space="0" w:color="auto"/>
      </w:divBdr>
    </w:div>
    <w:div w:id="2133401930">
      <w:bodyDiv w:val="1"/>
      <w:marLeft w:val="0"/>
      <w:marRight w:val="0"/>
      <w:marTop w:val="0"/>
      <w:marBottom w:val="0"/>
      <w:divBdr>
        <w:top w:val="none" w:sz="0" w:space="0" w:color="auto"/>
        <w:left w:val="none" w:sz="0" w:space="0" w:color="auto"/>
        <w:bottom w:val="none" w:sz="0" w:space="0" w:color="auto"/>
        <w:right w:val="none" w:sz="0" w:space="0" w:color="auto"/>
      </w:divBdr>
    </w:div>
    <w:div w:id="2134052113">
      <w:bodyDiv w:val="1"/>
      <w:marLeft w:val="0"/>
      <w:marRight w:val="0"/>
      <w:marTop w:val="0"/>
      <w:marBottom w:val="0"/>
      <w:divBdr>
        <w:top w:val="none" w:sz="0" w:space="0" w:color="auto"/>
        <w:left w:val="none" w:sz="0" w:space="0" w:color="auto"/>
        <w:bottom w:val="none" w:sz="0" w:space="0" w:color="auto"/>
        <w:right w:val="none" w:sz="0" w:space="0" w:color="auto"/>
      </w:divBdr>
    </w:div>
    <w:div w:id="2135905884">
      <w:bodyDiv w:val="1"/>
      <w:marLeft w:val="0"/>
      <w:marRight w:val="0"/>
      <w:marTop w:val="0"/>
      <w:marBottom w:val="0"/>
      <w:divBdr>
        <w:top w:val="none" w:sz="0" w:space="0" w:color="auto"/>
        <w:left w:val="none" w:sz="0" w:space="0" w:color="auto"/>
        <w:bottom w:val="none" w:sz="0" w:space="0" w:color="auto"/>
        <w:right w:val="none" w:sz="0" w:space="0" w:color="auto"/>
      </w:divBdr>
    </w:div>
    <w:div w:id="2136748542">
      <w:bodyDiv w:val="1"/>
      <w:marLeft w:val="0"/>
      <w:marRight w:val="0"/>
      <w:marTop w:val="0"/>
      <w:marBottom w:val="0"/>
      <w:divBdr>
        <w:top w:val="none" w:sz="0" w:space="0" w:color="auto"/>
        <w:left w:val="none" w:sz="0" w:space="0" w:color="auto"/>
        <w:bottom w:val="none" w:sz="0" w:space="0" w:color="auto"/>
        <w:right w:val="none" w:sz="0" w:space="0" w:color="auto"/>
      </w:divBdr>
    </w:div>
    <w:div w:id="2137405818">
      <w:bodyDiv w:val="1"/>
      <w:marLeft w:val="0"/>
      <w:marRight w:val="0"/>
      <w:marTop w:val="0"/>
      <w:marBottom w:val="0"/>
      <w:divBdr>
        <w:top w:val="none" w:sz="0" w:space="0" w:color="auto"/>
        <w:left w:val="none" w:sz="0" w:space="0" w:color="auto"/>
        <w:bottom w:val="none" w:sz="0" w:space="0" w:color="auto"/>
        <w:right w:val="none" w:sz="0" w:space="0" w:color="auto"/>
      </w:divBdr>
    </w:div>
    <w:div w:id="2137789660">
      <w:bodyDiv w:val="1"/>
      <w:marLeft w:val="0"/>
      <w:marRight w:val="0"/>
      <w:marTop w:val="0"/>
      <w:marBottom w:val="0"/>
      <w:divBdr>
        <w:top w:val="none" w:sz="0" w:space="0" w:color="auto"/>
        <w:left w:val="none" w:sz="0" w:space="0" w:color="auto"/>
        <w:bottom w:val="none" w:sz="0" w:space="0" w:color="auto"/>
        <w:right w:val="none" w:sz="0" w:space="0" w:color="auto"/>
      </w:divBdr>
    </w:div>
    <w:div w:id="2142767246">
      <w:bodyDiv w:val="1"/>
      <w:marLeft w:val="0"/>
      <w:marRight w:val="0"/>
      <w:marTop w:val="0"/>
      <w:marBottom w:val="0"/>
      <w:divBdr>
        <w:top w:val="none" w:sz="0" w:space="0" w:color="auto"/>
        <w:left w:val="none" w:sz="0" w:space="0" w:color="auto"/>
        <w:bottom w:val="none" w:sz="0" w:space="0" w:color="auto"/>
        <w:right w:val="none" w:sz="0" w:space="0" w:color="auto"/>
      </w:divBdr>
    </w:div>
    <w:div w:id="214515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base.garant.ru/12138291/15/" TargetMode="External"/><Relationship Id="rId26" Type="http://schemas.openxmlformats.org/officeDocument/2006/relationships/hyperlink" Target="consultantplus://offline/ref=091B6AE691901630F15F3240E9D386E374B96CB459F62370522DC8AE7F7FFC2792252338j6SDH" TargetMode="External"/><Relationship Id="rId21" Type="http://schemas.openxmlformats.org/officeDocument/2006/relationships/hyperlink" Target="consultantplus://offline/ref=80E8D4A02BBED8CE983AE6440F64B78496E4A95EE750A7CA1C534C05CE4E93D5CFA93111FF89AFECn3tBG" TargetMode="External"/><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xasanskij-r25.gosweb.gosuslugi.ru" TargetMode="External"/><Relationship Id="rId25" Type="http://schemas.openxmlformats.org/officeDocument/2006/relationships/image" Target="media/image6.wmf"/><Relationship Id="rId33" Type="http://schemas.openxmlformats.org/officeDocument/2006/relationships/hyperlink" Target="http://www.xasanskij-r25.gosweb.gosuslugi.ru" TargetMode="Externa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consultantplus://offline/ref=276399258DA4DA20FCE36A4FC6AD7FC8704D0EB14E5EBCF729DA20B45BBAB5EDBE6B610CD770D7C4K7vFM" TargetMode="External"/><Relationship Id="rId29" Type="http://schemas.openxmlformats.org/officeDocument/2006/relationships/hyperlink" Target="garantF1://10064072.44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5.wmf"/><Relationship Id="rId32" Type="http://schemas.openxmlformats.org/officeDocument/2006/relationships/hyperlink" Target="consultantplus://offline/ref=36168BB13699053C07C050740AD20612C8264E5743F308F6B88F4C698CD23F6146D272A856FB0E87wCn9H"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base.garant.ru/12138258/1/" TargetMode="External"/><Relationship Id="rId23" Type="http://schemas.openxmlformats.org/officeDocument/2006/relationships/image" Target="media/image4.wmf"/><Relationship Id="rId28" Type="http://schemas.openxmlformats.org/officeDocument/2006/relationships/hyperlink" Target="garantF1://890941.2782" TargetMode="Externa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consultantplus://offline/ref=8BF8C25F0CEA4E0BBB9BBE6388D884B6EC58985744D94544A67D4718E666C446B7AF7651ACCC1527h7tFM" TargetMode="External"/><Relationship Id="rId31" Type="http://schemas.openxmlformats.org/officeDocument/2006/relationships/hyperlink" Target="consultantplus://offline/ref=A1418C733ACA48D7FBB89C4C7F163AADCF32350F40B838B4AAD54F9B3FB07893CB35E3791D5E0FB7BDf7H"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jpeg"/><Relationship Id="rId22" Type="http://schemas.openxmlformats.org/officeDocument/2006/relationships/image" Target="media/image3.wmf"/><Relationship Id="rId27" Type="http://schemas.openxmlformats.org/officeDocument/2006/relationships/hyperlink" Target="file:///C:\Users\User\Downloads\&#1050;&#1054;&#1053;&#1050;&#1059;&#1056;&#1057;&#1053;'+&#1044;&#1054;&#1050;&#1059;&#1052;&#1045;&#1053;&#1058;&#1040;&#1062;&#1048;&#1071;+&#1057;&#1087;&#1072;&#1089;&#1089;&#1082;&#1072;&#1103;+&#1076;'6.docx" TargetMode="External"/><Relationship Id="rId30" Type="http://schemas.openxmlformats.org/officeDocument/2006/relationships/hyperlink" Target="consultantplus://offline/ref=C42FAE9CAAA0DF90BA9F8B62156F0120EDE1914BF7051F92518C936288E7DC5EE8221F6A022A4ABAf6dFH" TargetMode="External"/><Relationship Id="rId35" Type="http://schemas.openxmlformats.org/officeDocument/2006/relationships/footer" Target="footer5.xm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43D2B-2927-43F7-A862-2419C6637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773</TotalTime>
  <Pages>72</Pages>
  <Words>22498</Words>
  <Characters>128240</Characters>
  <Application>Microsoft Office Word</Application>
  <DocSecurity>0</DocSecurity>
  <Lines>1068</Lines>
  <Paragraphs>300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SPecialiST RePack</Company>
  <LinksUpToDate>false</LinksUpToDate>
  <CharactersWithSpaces>150438</CharactersWithSpaces>
  <SharedDoc>false</SharedDoc>
  <HLinks>
    <vt:vector size="222" baseType="variant">
      <vt:variant>
        <vt:i4>4522066</vt:i4>
      </vt:variant>
      <vt:variant>
        <vt:i4>156</vt:i4>
      </vt:variant>
      <vt:variant>
        <vt:i4>0</vt:i4>
      </vt:variant>
      <vt:variant>
        <vt:i4>5</vt:i4>
      </vt:variant>
      <vt:variant>
        <vt:lpwstr>consultantplus://offline/ref=0713EB2259EF9CFDED1CE6E1983BC5BA871ED80D94553C6C36A7F1068EA8FE009D9A957CFD84F8ADB8A8C77110F5B8A2C2A3D11431EFk5F</vt:lpwstr>
      </vt:variant>
      <vt:variant>
        <vt:lpwstr/>
      </vt:variant>
      <vt:variant>
        <vt:i4>96</vt:i4>
      </vt:variant>
      <vt:variant>
        <vt:i4>153</vt:i4>
      </vt:variant>
      <vt:variant>
        <vt:i4>0</vt:i4>
      </vt:variant>
      <vt:variant>
        <vt:i4>5</vt:i4>
      </vt:variant>
      <vt:variant>
        <vt:lpwstr>D:\Бюллетени администрация\2022\Бюллетень №1 2021 год_п\№ 114-НПА.docx</vt:lpwstr>
      </vt:variant>
      <vt:variant>
        <vt:lpwstr>Par0</vt:lpwstr>
      </vt:variant>
      <vt:variant>
        <vt:i4>5505117</vt:i4>
      </vt:variant>
      <vt:variant>
        <vt:i4>150</vt:i4>
      </vt:variant>
      <vt:variant>
        <vt:i4>0</vt:i4>
      </vt:variant>
      <vt:variant>
        <vt:i4>5</vt:i4>
      </vt:variant>
      <vt:variant>
        <vt:lpwstr>consultantplus://offline/ref=643AB6C0FE6115F49875C4854C5254493DDD5871953B70F01679133399C1AC865E46C6B889636AB4A57B364D01F4jDX</vt:lpwstr>
      </vt:variant>
      <vt:variant>
        <vt:lpwstr/>
      </vt:variant>
      <vt:variant>
        <vt:i4>262151</vt:i4>
      </vt:variant>
      <vt:variant>
        <vt:i4>147</vt:i4>
      </vt:variant>
      <vt:variant>
        <vt:i4>0</vt:i4>
      </vt:variant>
      <vt:variant>
        <vt:i4>5</vt:i4>
      </vt:variant>
      <vt:variant>
        <vt:lpwstr>consultantplus://offline/ref=92037FFEB428DF3BFC0ABDD8865132C9919C9469FED220BDCBD874BC5DE09554460209B0C5808DCAA1BE8647B7FBY7E</vt:lpwstr>
      </vt:variant>
      <vt:variant>
        <vt:lpwstr/>
      </vt:variant>
      <vt:variant>
        <vt:i4>262224</vt:i4>
      </vt:variant>
      <vt:variant>
        <vt:i4>144</vt:i4>
      </vt:variant>
      <vt:variant>
        <vt:i4>0</vt:i4>
      </vt:variant>
      <vt:variant>
        <vt:i4>5</vt:i4>
      </vt:variant>
      <vt:variant>
        <vt:lpwstr>consultantplus://offline/ref=92037FFEB428DF3BFC0ABDD8865132C991919961FAD620BDCBD874BC5DE09554460209B0C5808DCAA1BE8647B7FBY7E</vt:lpwstr>
      </vt:variant>
      <vt:variant>
        <vt:lpwstr/>
      </vt:variant>
      <vt:variant>
        <vt:i4>262150</vt:i4>
      </vt:variant>
      <vt:variant>
        <vt:i4>141</vt:i4>
      </vt:variant>
      <vt:variant>
        <vt:i4>0</vt:i4>
      </vt:variant>
      <vt:variant>
        <vt:i4>5</vt:i4>
      </vt:variant>
      <vt:variant>
        <vt:lpwstr>consultantplus://offline/ref=92037FFEB428DF3BFC0ABDD8865132C9919C9469FED320BDCBD874BC5DE09554460209B0C5808DCAA1BE8647B7FBY7E</vt:lpwstr>
      </vt:variant>
      <vt:variant>
        <vt:lpwstr/>
      </vt:variant>
      <vt:variant>
        <vt:i4>2556026</vt:i4>
      </vt:variant>
      <vt:variant>
        <vt:i4>129</vt:i4>
      </vt:variant>
      <vt:variant>
        <vt:i4>0</vt:i4>
      </vt:variant>
      <vt:variant>
        <vt:i4>5</vt:i4>
      </vt:variant>
      <vt:variant>
        <vt:lpwstr>https://hasan-biblio.vl.muzkult.ru/</vt:lpwstr>
      </vt:variant>
      <vt:variant>
        <vt:lpwstr/>
      </vt:variant>
      <vt:variant>
        <vt:i4>196684</vt:i4>
      </vt:variant>
      <vt:variant>
        <vt:i4>126</vt:i4>
      </vt:variant>
      <vt:variant>
        <vt:i4>0</vt:i4>
      </vt:variant>
      <vt:variant>
        <vt:i4>5</vt:i4>
      </vt:variant>
      <vt:variant>
        <vt:lpwstr>https://torgi.gov.ru/</vt:lpwstr>
      </vt:variant>
      <vt:variant>
        <vt:lpwstr/>
      </vt:variant>
      <vt:variant>
        <vt:i4>4456465</vt:i4>
      </vt:variant>
      <vt:variant>
        <vt:i4>123</vt:i4>
      </vt:variant>
      <vt:variant>
        <vt:i4>0</vt:i4>
      </vt:variant>
      <vt:variant>
        <vt:i4>5</vt:i4>
      </vt:variant>
      <vt:variant>
        <vt:lpwstr>http://prim-hasan.ru/</vt:lpwstr>
      </vt:variant>
      <vt:variant>
        <vt:lpwstr/>
      </vt:variant>
      <vt:variant>
        <vt:i4>196684</vt:i4>
      </vt:variant>
      <vt:variant>
        <vt:i4>120</vt:i4>
      </vt:variant>
      <vt:variant>
        <vt:i4>0</vt:i4>
      </vt:variant>
      <vt:variant>
        <vt:i4>5</vt:i4>
      </vt:variant>
      <vt:variant>
        <vt:lpwstr>https://torgi.gov.ru/</vt:lpwstr>
      </vt:variant>
      <vt:variant>
        <vt:lpwstr/>
      </vt:variant>
      <vt:variant>
        <vt:i4>4456465</vt:i4>
      </vt:variant>
      <vt:variant>
        <vt:i4>117</vt:i4>
      </vt:variant>
      <vt:variant>
        <vt:i4>0</vt:i4>
      </vt:variant>
      <vt:variant>
        <vt:i4>5</vt:i4>
      </vt:variant>
      <vt:variant>
        <vt:lpwstr>http://prim-hasan.ru/</vt:lpwstr>
      </vt:variant>
      <vt:variant>
        <vt:lpwstr/>
      </vt:variant>
      <vt:variant>
        <vt:i4>5374001</vt:i4>
      </vt:variant>
      <vt:variant>
        <vt:i4>114</vt:i4>
      </vt:variant>
      <vt:variant>
        <vt:i4>0</vt:i4>
      </vt:variant>
      <vt:variant>
        <vt:i4>5</vt:i4>
      </vt:variant>
      <vt:variant>
        <vt:lpwstr>mailto:hasan-uio@mail.ru</vt:lpwstr>
      </vt:variant>
      <vt:variant>
        <vt:lpwstr/>
      </vt:variant>
      <vt:variant>
        <vt:i4>1179650</vt:i4>
      </vt:variant>
      <vt:variant>
        <vt:i4>111</vt:i4>
      </vt:variant>
      <vt:variant>
        <vt:i4>0</vt:i4>
      </vt:variant>
      <vt:variant>
        <vt:i4>5</vt:i4>
      </vt:variant>
      <vt:variant>
        <vt:lpwstr>consultantplus://offline/ref=B01628E4E2D4B21F983368F78D173EF70DD349959BF8ED2D32BFD68F6086BB761FAECACC904D1F5C16F61755A1E3j9E</vt:lpwstr>
      </vt:variant>
      <vt:variant>
        <vt:lpwstr/>
      </vt:variant>
      <vt:variant>
        <vt:i4>1179650</vt:i4>
      </vt:variant>
      <vt:variant>
        <vt:i4>108</vt:i4>
      </vt:variant>
      <vt:variant>
        <vt:i4>0</vt:i4>
      </vt:variant>
      <vt:variant>
        <vt:i4>5</vt:i4>
      </vt:variant>
      <vt:variant>
        <vt:lpwstr>consultantplus://offline/ref=B01628E4E2D4B21F983368F78D173EF70DD349959BF8ED2D32BFD68F6086BB761FAECACC904D1F5C16F61755A1E3j9E</vt:lpwstr>
      </vt:variant>
      <vt:variant>
        <vt:lpwstr/>
      </vt:variant>
      <vt:variant>
        <vt:i4>74457407</vt:i4>
      </vt:variant>
      <vt:variant>
        <vt:i4>105</vt:i4>
      </vt:variant>
      <vt:variant>
        <vt:i4>0</vt:i4>
      </vt:variant>
      <vt:variant>
        <vt:i4>5</vt:i4>
      </vt:variant>
      <vt:variant>
        <vt:lpwstr>D:\Бюллетени администрация\2022\Бюллетень №1 2021 год_п\21p15-pa.docx</vt:lpwstr>
      </vt:variant>
      <vt:variant>
        <vt:lpwstr>Par1</vt:lpwstr>
      </vt:variant>
      <vt:variant>
        <vt:i4>1179650</vt:i4>
      </vt:variant>
      <vt:variant>
        <vt:i4>102</vt:i4>
      </vt:variant>
      <vt:variant>
        <vt:i4>0</vt:i4>
      </vt:variant>
      <vt:variant>
        <vt:i4>5</vt:i4>
      </vt:variant>
      <vt:variant>
        <vt:lpwstr>consultantplus://offline/ref=B01628E4E2D4B21F983368F78D173EF70DD349959BF8ED2D32BFD68F6086BB761FAECACC904D1F5C16F61755A1E3j9E</vt:lpwstr>
      </vt:variant>
      <vt:variant>
        <vt:lpwstr/>
      </vt:variant>
      <vt:variant>
        <vt:i4>7733357</vt:i4>
      </vt:variant>
      <vt:variant>
        <vt:i4>99</vt:i4>
      </vt:variant>
      <vt:variant>
        <vt:i4>0</vt:i4>
      </vt:variant>
      <vt:variant>
        <vt:i4>5</vt:i4>
      </vt:variant>
      <vt:variant>
        <vt:lpwstr>consultantplus://offline/ref=17909E821C5C6CDA42C298FC4162429E533E5FC117331F2D30E146FD4009A8D6EC6E786034CFEF961BC6DB0FB0E4B1750C911D1AFC674FA9DA9ABBA3FCF0F</vt:lpwstr>
      </vt:variant>
      <vt:variant>
        <vt:lpwstr/>
      </vt:variant>
      <vt:variant>
        <vt:i4>2818157</vt:i4>
      </vt:variant>
      <vt:variant>
        <vt:i4>96</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2818157</vt:i4>
      </vt:variant>
      <vt:variant>
        <vt:i4>93</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1441886</vt:i4>
      </vt:variant>
      <vt:variant>
        <vt:i4>90</vt:i4>
      </vt:variant>
      <vt:variant>
        <vt:i4>0</vt:i4>
      </vt:variant>
      <vt:variant>
        <vt:i4>5</vt:i4>
      </vt:variant>
      <vt:variant>
        <vt:lpwstr>consultantplus://offline/ref=17909E821C5C6CDA42C286F1570E1C94553501CB1F321C786EB740AA1F59AE83BE2E2639758FFC9619D8DD0AB4FEFEF</vt:lpwstr>
      </vt:variant>
      <vt:variant>
        <vt:lpwstr/>
      </vt:variant>
      <vt:variant>
        <vt:i4>1441882</vt:i4>
      </vt:variant>
      <vt:variant>
        <vt:i4>87</vt:i4>
      </vt:variant>
      <vt:variant>
        <vt:i4>0</vt:i4>
      </vt:variant>
      <vt:variant>
        <vt:i4>5</vt:i4>
      </vt:variant>
      <vt:variant>
        <vt:lpwstr>consultantplus://offline/ref=17909E821C5C6CDA42C286F1570E1C94523D07C51E321C786EB740AA1F59AE83BE2E2639758FFC9619D8DD0AB4FEFEF</vt:lpwstr>
      </vt:variant>
      <vt:variant>
        <vt:lpwstr/>
      </vt:variant>
      <vt:variant>
        <vt:i4>1441886</vt:i4>
      </vt:variant>
      <vt:variant>
        <vt:i4>84</vt:i4>
      </vt:variant>
      <vt:variant>
        <vt:i4>0</vt:i4>
      </vt:variant>
      <vt:variant>
        <vt:i4>5</vt:i4>
      </vt:variant>
      <vt:variant>
        <vt:lpwstr>consultantplus://offline/ref=17909E821C5C6CDA42C286F1570E1C94553501CB1F321C786EB740AA1F59AE83BE2E2639758FFC9619D8DD0AB4FEFEF</vt:lpwstr>
      </vt:variant>
      <vt:variant>
        <vt:lpwstr/>
      </vt:variant>
      <vt:variant>
        <vt:i4>6553702</vt:i4>
      </vt:variant>
      <vt:variant>
        <vt:i4>81</vt:i4>
      </vt:variant>
      <vt:variant>
        <vt:i4>0</vt:i4>
      </vt:variant>
      <vt:variant>
        <vt:i4>5</vt:i4>
      </vt:variant>
      <vt:variant>
        <vt:lpwstr>consultantplus://offline/ref=F766240C3653646BE3A66459A02DF331ABF213E18AC10E433FB6B718745AA07A21092814121AEBF0F9372A4FB36FE1A7B2DA5AA5BDB720F7EEDCE22DO6w9F</vt:lpwstr>
      </vt:variant>
      <vt:variant>
        <vt:lpwstr/>
      </vt:variant>
      <vt:variant>
        <vt:i4>262232</vt:i4>
      </vt:variant>
      <vt:variant>
        <vt:i4>78</vt:i4>
      </vt:variant>
      <vt:variant>
        <vt:i4>0</vt:i4>
      </vt:variant>
      <vt:variant>
        <vt:i4>5</vt:i4>
      </vt:variant>
      <vt:variant>
        <vt:lpwstr>consultantplus://offline/ref=F766240C3653646BE3A67A54B641AD3BADF94DEB82C00D1465E4B14F2B0AA62F7349764D5356F8F0FB29284EB1O6w5F</vt:lpwstr>
      </vt:variant>
      <vt:variant>
        <vt:lpwstr/>
      </vt:variant>
      <vt:variant>
        <vt:i4>7209057</vt:i4>
      </vt:variant>
      <vt:variant>
        <vt:i4>75</vt:i4>
      </vt:variant>
      <vt:variant>
        <vt:i4>0</vt:i4>
      </vt:variant>
      <vt:variant>
        <vt:i4>5</vt:i4>
      </vt:variant>
      <vt:variant>
        <vt:lpwstr>consultantplus://offline/ref=F766240C3653646BE3A67A54B641AD3BAAF14BE583C00D1465E4B14F2B0AA62F61492E41515EE6F3FD3C7E1FF731B8F4FE9156A5ABAB21F7OFw1F</vt:lpwstr>
      </vt:variant>
      <vt:variant>
        <vt:lpwstr/>
      </vt:variant>
      <vt:variant>
        <vt:i4>1638457</vt:i4>
      </vt:variant>
      <vt:variant>
        <vt:i4>68</vt:i4>
      </vt:variant>
      <vt:variant>
        <vt:i4>0</vt:i4>
      </vt:variant>
      <vt:variant>
        <vt:i4>5</vt:i4>
      </vt:variant>
      <vt:variant>
        <vt:lpwstr/>
      </vt:variant>
      <vt:variant>
        <vt:lpwstr>_Toc95327940</vt:lpwstr>
      </vt:variant>
      <vt:variant>
        <vt:i4>1048638</vt:i4>
      </vt:variant>
      <vt:variant>
        <vt:i4>62</vt:i4>
      </vt:variant>
      <vt:variant>
        <vt:i4>0</vt:i4>
      </vt:variant>
      <vt:variant>
        <vt:i4>5</vt:i4>
      </vt:variant>
      <vt:variant>
        <vt:lpwstr/>
      </vt:variant>
      <vt:variant>
        <vt:lpwstr>_Toc95327939</vt:lpwstr>
      </vt:variant>
      <vt:variant>
        <vt:i4>1114174</vt:i4>
      </vt:variant>
      <vt:variant>
        <vt:i4>56</vt:i4>
      </vt:variant>
      <vt:variant>
        <vt:i4>0</vt:i4>
      </vt:variant>
      <vt:variant>
        <vt:i4>5</vt:i4>
      </vt:variant>
      <vt:variant>
        <vt:lpwstr/>
      </vt:variant>
      <vt:variant>
        <vt:lpwstr>_Toc95327938</vt:lpwstr>
      </vt:variant>
      <vt:variant>
        <vt:i4>1966142</vt:i4>
      </vt:variant>
      <vt:variant>
        <vt:i4>50</vt:i4>
      </vt:variant>
      <vt:variant>
        <vt:i4>0</vt:i4>
      </vt:variant>
      <vt:variant>
        <vt:i4>5</vt:i4>
      </vt:variant>
      <vt:variant>
        <vt:lpwstr/>
      </vt:variant>
      <vt:variant>
        <vt:lpwstr>_Toc95327937</vt:lpwstr>
      </vt:variant>
      <vt:variant>
        <vt:i4>2031678</vt:i4>
      </vt:variant>
      <vt:variant>
        <vt:i4>44</vt:i4>
      </vt:variant>
      <vt:variant>
        <vt:i4>0</vt:i4>
      </vt:variant>
      <vt:variant>
        <vt:i4>5</vt:i4>
      </vt:variant>
      <vt:variant>
        <vt:lpwstr/>
      </vt:variant>
      <vt:variant>
        <vt:lpwstr>_Toc95327936</vt:lpwstr>
      </vt:variant>
      <vt:variant>
        <vt:i4>1835070</vt:i4>
      </vt:variant>
      <vt:variant>
        <vt:i4>38</vt:i4>
      </vt:variant>
      <vt:variant>
        <vt:i4>0</vt:i4>
      </vt:variant>
      <vt:variant>
        <vt:i4>5</vt:i4>
      </vt:variant>
      <vt:variant>
        <vt:lpwstr/>
      </vt:variant>
      <vt:variant>
        <vt:lpwstr>_Toc95327935</vt:lpwstr>
      </vt:variant>
      <vt:variant>
        <vt:i4>1900606</vt:i4>
      </vt:variant>
      <vt:variant>
        <vt:i4>32</vt:i4>
      </vt:variant>
      <vt:variant>
        <vt:i4>0</vt:i4>
      </vt:variant>
      <vt:variant>
        <vt:i4>5</vt:i4>
      </vt:variant>
      <vt:variant>
        <vt:lpwstr/>
      </vt:variant>
      <vt:variant>
        <vt:lpwstr>_Toc95327934</vt:lpwstr>
      </vt:variant>
      <vt:variant>
        <vt:i4>1703998</vt:i4>
      </vt:variant>
      <vt:variant>
        <vt:i4>26</vt:i4>
      </vt:variant>
      <vt:variant>
        <vt:i4>0</vt:i4>
      </vt:variant>
      <vt:variant>
        <vt:i4>5</vt:i4>
      </vt:variant>
      <vt:variant>
        <vt:lpwstr/>
      </vt:variant>
      <vt:variant>
        <vt:lpwstr>_Toc95327933</vt:lpwstr>
      </vt:variant>
      <vt:variant>
        <vt:i4>1769534</vt:i4>
      </vt:variant>
      <vt:variant>
        <vt:i4>20</vt:i4>
      </vt:variant>
      <vt:variant>
        <vt:i4>0</vt:i4>
      </vt:variant>
      <vt:variant>
        <vt:i4>5</vt:i4>
      </vt:variant>
      <vt:variant>
        <vt:lpwstr/>
      </vt:variant>
      <vt:variant>
        <vt:lpwstr>_Toc95327932</vt:lpwstr>
      </vt:variant>
      <vt:variant>
        <vt:i4>1572926</vt:i4>
      </vt:variant>
      <vt:variant>
        <vt:i4>14</vt:i4>
      </vt:variant>
      <vt:variant>
        <vt:i4>0</vt:i4>
      </vt:variant>
      <vt:variant>
        <vt:i4>5</vt:i4>
      </vt:variant>
      <vt:variant>
        <vt:lpwstr/>
      </vt:variant>
      <vt:variant>
        <vt:lpwstr>_Toc95327931</vt:lpwstr>
      </vt:variant>
      <vt:variant>
        <vt:i4>1638462</vt:i4>
      </vt:variant>
      <vt:variant>
        <vt:i4>8</vt:i4>
      </vt:variant>
      <vt:variant>
        <vt:i4>0</vt:i4>
      </vt:variant>
      <vt:variant>
        <vt:i4>5</vt:i4>
      </vt:variant>
      <vt:variant>
        <vt:lpwstr/>
      </vt:variant>
      <vt:variant>
        <vt:lpwstr>_Toc95327930</vt:lpwstr>
      </vt:variant>
      <vt:variant>
        <vt:i4>1048639</vt:i4>
      </vt:variant>
      <vt:variant>
        <vt:i4>2</vt:i4>
      </vt:variant>
      <vt:variant>
        <vt:i4>0</vt:i4>
      </vt:variant>
      <vt:variant>
        <vt:i4>5</vt:i4>
      </vt:variant>
      <vt:variant>
        <vt:lpwstr/>
      </vt:variant>
      <vt:variant>
        <vt:lpwstr>_Toc95327929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Marina_p</dc:creator>
  <cp:keywords/>
  <dc:description/>
  <cp:lastModifiedBy>Admin</cp:lastModifiedBy>
  <cp:revision>74</cp:revision>
  <cp:lastPrinted>2015-03-26T06:27:00Z</cp:lastPrinted>
  <dcterms:created xsi:type="dcterms:W3CDTF">2025-02-01T23:46:00Z</dcterms:created>
  <dcterms:modified xsi:type="dcterms:W3CDTF">2025-03-07T12:20:00Z</dcterms:modified>
</cp:coreProperties>
</file>