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504FBF">
      <w:pPr>
        <w:tabs>
          <w:tab w:val="left" w:pos="1960"/>
        </w:tabs>
        <w:jc w:val="center"/>
        <w:rPr>
          <w:spacing w:val="-6"/>
          <w:lang w:val="en-US"/>
        </w:rPr>
      </w:pPr>
    </w:p>
    <w:p w14:paraId="3F8CA2A6" w14:textId="77777777" w:rsidR="005038B5" w:rsidRPr="00636278" w:rsidRDefault="005038B5" w:rsidP="00504FB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504FB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504FB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504FBF">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504FBF">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504FBF">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504FBF">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504FB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504FB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1D5CA726" w:rsidR="005038B5" w:rsidRPr="001F181F" w:rsidRDefault="005038B5" w:rsidP="00504FB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D61FB2">
        <w:rPr>
          <w:b/>
          <w:spacing w:val="-6"/>
          <w:sz w:val="48"/>
          <w:szCs w:val="48"/>
        </w:rPr>
        <w:t>5</w:t>
      </w:r>
      <w:r w:rsidR="00482B8F">
        <w:rPr>
          <w:b/>
          <w:spacing w:val="-6"/>
          <w:sz w:val="48"/>
          <w:szCs w:val="48"/>
        </w:rPr>
        <w:t>1</w:t>
      </w:r>
      <w:r w:rsidR="001F181F">
        <w:rPr>
          <w:b/>
          <w:spacing w:val="-6"/>
          <w:sz w:val="48"/>
          <w:szCs w:val="48"/>
        </w:rPr>
        <w:t xml:space="preserve">. Часть </w:t>
      </w:r>
      <w:r w:rsidR="001F181F">
        <w:rPr>
          <w:b/>
          <w:spacing w:val="-6"/>
          <w:sz w:val="48"/>
          <w:szCs w:val="48"/>
          <w:lang w:val="en-US"/>
        </w:rPr>
        <w:t>I</w:t>
      </w:r>
    </w:p>
    <w:p w14:paraId="2A970B1B" w14:textId="77777777" w:rsidR="00B77386" w:rsidRPr="00636278" w:rsidRDefault="00B77386" w:rsidP="00504FB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31B3CB30" w:rsidR="005038B5" w:rsidRPr="00636278" w:rsidRDefault="00D61FB2" w:rsidP="00504FBF">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2</w:t>
      </w:r>
      <w:r w:rsidR="00482B8F">
        <w:rPr>
          <w:b/>
          <w:spacing w:val="-6"/>
          <w:sz w:val="48"/>
          <w:szCs w:val="48"/>
        </w:rPr>
        <w:t>8</w:t>
      </w:r>
      <w:r w:rsidR="00513BFD">
        <w:rPr>
          <w:b/>
          <w:spacing w:val="-6"/>
          <w:sz w:val="48"/>
          <w:szCs w:val="48"/>
        </w:rPr>
        <w:t xml:space="preserve"> ноя</w:t>
      </w:r>
      <w:r w:rsidR="00DD3716">
        <w:rPr>
          <w:b/>
          <w:spacing w:val="-6"/>
          <w:sz w:val="48"/>
          <w:szCs w:val="48"/>
        </w:rPr>
        <w:t>бря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504FBF">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504FBF">
      <w:pPr>
        <w:pStyle w:val="3"/>
        <w:numPr>
          <w:ilvl w:val="0"/>
          <w:numId w:val="0"/>
        </w:numPr>
        <w:spacing w:before="0" w:after="0"/>
        <w:jc w:val="left"/>
        <w:rPr>
          <w:spacing w:val="-6"/>
          <w:sz w:val="24"/>
          <w:szCs w:val="24"/>
        </w:rPr>
      </w:pPr>
    </w:p>
    <w:p w14:paraId="0F6CAAB3" w14:textId="77777777" w:rsidR="005038B5" w:rsidRPr="00636278" w:rsidRDefault="005038B5" w:rsidP="00504FBF">
      <w:pPr>
        <w:rPr>
          <w:spacing w:val="-6"/>
          <w:sz w:val="24"/>
          <w:szCs w:val="24"/>
        </w:rPr>
      </w:pPr>
    </w:p>
    <w:p w14:paraId="56DD3EC3" w14:textId="77777777" w:rsidR="005038B5" w:rsidRPr="00636278" w:rsidRDefault="005038B5" w:rsidP="00504FBF">
      <w:pPr>
        <w:rPr>
          <w:spacing w:val="-6"/>
          <w:sz w:val="24"/>
          <w:szCs w:val="24"/>
        </w:rPr>
      </w:pPr>
    </w:p>
    <w:p w14:paraId="00BD9F5A" w14:textId="77777777" w:rsidR="0019756B" w:rsidRPr="00636278" w:rsidRDefault="0019756B" w:rsidP="00504FBF">
      <w:pPr>
        <w:rPr>
          <w:spacing w:val="-6"/>
          <w:sz w:val="24"/>
          <w:szCs w:val="24"/>
        </w:rPr>
      </w:pPr>
    </w:p>
    <w:p w14:paraId="0596F160" w14:textId="77777777" w:rsidR="0019756B" w:rsidRPr="00636278" w:rsidRDefault="0019756B" w:rsidP="00504FBF">
      <w:pPr>
        <w:rPr>
          <w:spacing w:val="-6"/>
          <w:sz w:val="24"/>
          <w:szCs w:val="24"/>
        </w:rPr>
      </w:pPr>
    </w:p>
    <w:p w14:paraId="0AB6B3C4" w14:textId="77777777" w:rsidR="005038B5" w:rsidRPr="00636278" w:rsidRDefault="005038B5" w:rsidP="00504FBF">
      <w:pPr>
        <w:rPr>
          <w:spacing w:val="-6"/>
          <w:sz w:val="24"/>
          <w:szCs w:val="24"/>
        </w:rPr>
      </w:pPr>
    </w:p>
    <w:p w14:paraId="1E1B148B" w14:textId="77777777" w:rsidR="005038B5" w:rsidRPr="00636278" w:rsidRDefault="005038B5" w:rsidP="00504FBF">
      <w:pPr>
        <w:rPr>
          <w:spacing w:val="-6"/>
          <w:sz w:val="24"/>
          <w:szCs w:val="24"/>
        </w:rPr>
      </w:pPr>
    </w:p>
    <w:p w14:paraId="0FEFE4C2" w14:textId="77777777" w:rsidR="005038B5" w:rsidRPr="00636278" w:rsidRDefault="005038B5" w:rsidP="00504FBF">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504FBF">
      <w:pPr>
        <w:jc w:val="center"/>
        <w:rPr>
          <w:b/>
          <w:spacing w:val="-6"/>
          <w:sz w:val="28"/>
          <w:szCs w:val="28"/>
        </w:rPr>
      </w:pPr>
    </w:p>
    <w:p w14:paraId="67F38FAE" w14:textId="77777777" w:rsidR="005038B5" w:rsidRPr="00636278" w:rsidRDefault="005038B5" w:rsidP="00504FBF">
      <w:pPr>
        <w:jc w:val="center"/>
        <w:rPr>
          <w:b/>
          <w:spacing w:val="-6"/>
          <w:sz w:val="28"/>
          <w:szCs w:val="28"/>
        </w:rPr>
      </w:pPr>
    </w:p>
    <w:p w14:paraId="05DBF902" w14:textId="77777777" w:rsidR="005038B5" w:rsidRPr="00636278" w:rsidRDefault="005038B5" w:rsidP="00504FBF">
      <w:pPr>
        <w:jc w:val="center"/>
        <w:rPr>
          <w:b/>
          <w:spacing w:val="-6"/>
          <w:sz w:val="28"/>
          <w:szCs w:val="28"/>
        </w:rPr>
      </w:pPr>
    </w:p>
    <w:p w14:paraId="62EC64CB" w14:textId="77777777" w:rsidR="005038B5" w:rsidRPr="00636278" w:rsidRDefault="005038B5" w:rsidP="00504FBF">
      <w:pPr>
        <w:jc w:val="center"/>
        <w:rPr>
          <w:b/>
          <w:spacing w:val="-6"/>
          <w:sz w:val="28"/>
          <w:szCs w:val="28"/>
        </w:rPr>
      </w:pPr>
    </w:p>
    <w:p w14:paraId="21E399E3" w14:textId="77777777" w:rsidR="008F087D" w:rsidRPr="00636278" w:rsidRDefault="008F087D" w:rsidP="00504FBF">
      <w:pPr>
        <w:jc w:val="center"/>
        <w:rPr>
          <w:b/>
          <w:spacing w:val="-6"/>
          <w:sz w:val="28"/>
          <w:szCs w:val="28"/>
        </w:rPr>
      </w:pPr>
    </w:p>
    <w:p w14:paraId="339360A6" w14:textId="77777777" w:rsidR="0019756B" w:rsidRPr="00636278" w:rsidRDefault="0019756B" w:rsidP="00504FBF">
      <w:pPr>
        <w:jc w:val="center"/>
        <w:rPr>
          <w:b/>
          <w:spacing w:val="-6"/>
          <w:sz w:val="28"/>
          <w:szCs w:val="28"/>
        </w:rPr>
      </w:pPr>
    </w:p>
    <w:p w14:paraId="37EF8936" w14:textId="77777777" w:rsidR="00F23E26" w:rsidRPr="00636278" w:rsidRDefault="00F23E26" w:rsidP="00504FBF">
      <w:pPr>
        <w:jc w:val="center"/>
        <w:rPr>
          <w:b/>
          <w:spacing w:val="-6"/>
          <w:sz w:val="28"/>
          <w:szCs w:val="28"/>
        </w:rPr>
      </w:pPr>
    </w:p>
    <w:p w14:paraId="7B6FAC56" w14:textId="77777777" w:rsidR="002363B2" w:rsidRPr="00636278" w:rsidRDefault="002363B2" w:rsidP="00504FBF">
      <w:pPr>
        <w:jc w:val="center"/>
        <w:rPr>
          <w:b/>
          <w:spacing w:val="-6"/>
          <w:sz w:val="28"/>
          <w:szCs w:val="28"/>
        </w:rPr>
      </w:pPr>
    </w:p>
    <w:p w14:paraId="063369A3" w14:textId="77777777" w:rsidR="002363B2" w:rsidRPr="00636278" w:rsidRDefault="002363B2" w:rsidP="00504FBF">
      <w:pPr>
        <w:jc w:val="center"/>
        <w:rPr>
          <w:b/>
          <w:spacing w:val="-6"/>
          <w:sz w:val="28"/>
          <w:szCs w:val="28"/>
        </w:rPr>
      </w:pPr>
    </w:p>
    <w:p w14:paraId="7D685892" w14:textId="77777777" w:rsidR="005038B5" w:rsidRPr="00636278" w:rsidRDefault="005038B5" w:rsidP="00504FBF">
      <w:pPr>
        <w:jc w:val="center"/>
        <w:rPr>
          <w:b/>
          <w:spacing w:val="-6"/>
          <w:sz w:val="28"/>
          <w:szCs w:val="28"/>
        </w:rPr>
      </w:pPr>
    </w:p>
    <w:p w14:paraId="271AC862" w14:textId="77777777" w:rsidR="009D41EC" w:rsidRPr="00636278" w:rsidRDefault="009D41EC" w:rsidP="00504FBF">
      <w:pPr>
        <w:jc w:val="center"/>
        <w:rPr>
          <w:b/>
          <w:spacing w:val="-6"/>
          <w:sz w:val="28"/>
          <w:szCs w:val="28"/>
        </w:rPr>
      </w:pPr>
    </w:p>
    <w:p w14:paraId="49862E71" w14:textId="77777777" w:rsidR="004431E6" w:rsidRPr="00636278" w:rsidRDefault="004431E6" w:rsidP="00504FBF">
      <w:pPr>
        <w:jc w:val="center"/>
        <w:rPr>
          <w:b/>
          <w:spacing w:val="-6"/>
          <w:sz w:val="28"/>
          <w:szCs w:val="28"/>
        </w:rPr>
      </w:pPr>
    </w:p>
    <w:p w14:paraId="3BB092E5" w14:textId="1202BEB4" w:rsidR="005038B5" w:rsidRPr="00636278" w:rsidRDefault="005038B5" w:rsidP="00504FBF">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504FBF">
      <w:pPr>
        <w:jc w:val="center"/>
        <w:rPr>
          <w:b/>
          <w:spacing w:val="-6"/>
          <w:sz w:val="28"/>
          <w:szCs w:val="28"/>
        </w:rPr>
      </w:pPr>
    </w:p>
    <w:p w14:paraId="24A2F2B3" w14:textId="43A5E444" w:rsidR="005038B5" w:rsidRPr="00636278" w:rsidRDefault="00853E03" w:rsidP="00504FBF">
      <w:pPr>
        <w:jc w:val="center"/>
        <w:rPr>
          <w:b/>
          <w:spacing w:val="-6"/>
        </w:rPr>
        <w:sectPr w:rsidR="005038B5" w:rsidRPr="00636278" w:rsidSect="00B40C09">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2B4E5C17" w14:textId="77777777" w:rsidR="001F181F" w:rsidRDefault="001F181F" w:rsidP="00504FBF">
      <w:pPr>
        <w:pStyle w:val="af7"/>
        <w:numPr>
          <w:ilvl w:val="0"/>
          <w:numId w:val="0"/>
        </w:numPr>
        <w:spacing w:before="0" w:line="240" w:lineRule="auto"/>
        <w:rPr>
          <w:rFonts w:ascii="Times New Roman" w:hAnsi="Times New Roman"/>
          <w:color w:val="auto"/>
          <w:sz w:val="40"/>
          <w:szCs w:val="24"/>
        </w:rPr>
        <w:sectPr w:rsidR="001F181F" w:rsidSect="002039C3">
          <w:pgSz w:w="11907" w:h="16840" w:code="9"/>
          <w:pgMar w:top="794" w:right="794" w:bottom="794" w:left="794" w:header="0" w:footer="0" w:gutter="0"/>
          <w:cols w:space="708"/>
          <w:docGrid w:linePitch="360"/>
        </w:sectPr>
      </w:pPr>
    </w:p>
    <w:p w14:paraId="1A457C32" w14:textId="26913296" w:rsidR="00914BE8" w:rsidRPr="00636278" w:rsidRDefault="00914BE8" w:rsidP="00504FBF">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504FBF">
      <w:pPr>
        <w:rPr>
          <w:sz w:val="28"/>
          <w:lang w:eastAsia="ru-RU"/>
        </w:rPr>
      </w:pPr>
    </w:p>
    <w:p w14:paraId="30B5380E" w14:textId="534067F5" w:rsidR="005B4D73" w:rsidRPr="001F181F" w:rsidRDefault="00231CFF">
      <w:pPr>
        <w:pStyle w:val="19"/>
        <w:rPr>
          <w:rFonts w:asciiTheme="minorHAnsi" w:eastAsiaTheme="minorEastAsia" w:hAnsiTheme="minorHAnsi" w:cstheme="minorBidi"/>
          <w:b/>
          <w:bCs/>
          <w:sz w:val="22"/>
          <w:lang w:eastAsia="ru-RU"/>
        </w:rPr>
      </w:pPr>
      <w:r w:rsidRPr="001F181F">
        <w:rPr>
          <w:b/>
          <w:bCs/>
          <w:szCs w:val="30"/>
        </w:rPr>
        <w:fldChar w:fldCharType="begin"/>
      </w:r>
      <w:r w:rsidRPr="001F181F">
        <w:rPr>
          <w:b/>
          <w:bCs/>
          <w:szCs w:val="30"/>
        </w:rPr>
        <w:instrText xml:space="preserve"> TOC \o "1-3" \h \z \u </w:instrText>
      </w:r>
      <w:r w:rsidRPr="001F181F">
        <w:rPr>
          <w:b/>
          <w:bCs/>
          <w:szCs w:val="30"/>
        </w:rPr>
        <w:fldChar w:fldCharType="separate"/>
      </w:r>
      <w:hyperlink w:anchor="_Toc215423038" w:history="1">
        <w:r w:rsidR="001F181F" w:rsidRPr="001F181F">
          <w:rPr>
            <w:rStyle w:val="af6"/>
            <w:b/>
            <w:bCs/>
            <w:lang w:eastAsia="zh-CN"/>
          </w:rPr>
          <w:t>ПОСТАНОВЛЕНИЕ администрации Хасанского муниципального округа № 2391-па от 28.11.2025 г. «О внесении изменений в постановление администрации Хасанского муниципального округа от 22.07.2025 №1331-па «Об утверждении правил землепользования и застройки Хасанского муниципального округа Приморского края»</w:t>
        </w:r>
        <w:r w:rsidR="005B4D73" w:rsidRPr="001F181F">
          <w:rPr>
            <w:b/>
            <w:bCs/>
            <w:webHidden/>
          </w:rPr>
          <w:tab/>
        </w:r>
        <w:r w:rsidR="005B4D73" w:rsidRPr="001F181F">
          <w:rPr>
            <w:b/>
            <w:bCs/>
            <w:webHidden/>
          </w:rPr>
          <w:fldChar w:fldCharType="begin"/>
        </w:r>
        <w:r w:rsidR="005B4D73" w:rsidRPr="001F181F">
          <w:rPr>
            <w:b/>
            <w:bCs/>
            <w:webHidden/>
          </w:rPr>
          <w:instrText xml:space="preserve"> PAGEREF _Toc215423038 \h </w:instrText>
        </w:r>
        <w:r w:rsidR="005B4D73" w:rsidRPr="001F181F">
          <w:rPr>
            <w:b/>
            <w:bCs/>
            <w:webHidden/>
          </w:rPr>
        </w:r>
        <w:r w:rsidR="005B4D73" w:rsidRPr="001F181F">
          <w:rPr>
            <w:b/>
            <w:bCs/>
            <w:webHidden/>
          </w:rPr>
          <w:fldChar w:fldCharType="separate"/>
        </w:r>
        <w:r w:rsidR="001F181F">
          <w:rPr>
            <w:b/>
            <w:bCs/>
            <w:webHidden/>
          </w:rPr>
          <w:t>4</w:t>
        </w:r>
        <w:r w:rsidR="005B4D73" w:rsidRPr="001F181F">
          <w:rPr>
            <w:b/>
            <w:bCs/>
            <w:webHidden/>
          </w:rPr>
          <w:fldChar w:fldCharType="end"/>
        </w:r>
      </w:hyperlink>
    </w:p>
    <w:p w14:paraId="33343067" w14:textId="1DB6B647" w:rsidR="005B4D73" w:rsidRPr="001F181F" w:rsidRDefault="005B4D73">
      <w:pPr>
        <w:pStyle w:val="19"/>
        <w:rPr>
          <w:rFonts w:asciiTheme="minorHAnsi" w:eastAsiaTheme="minorEastAsia" w:hAnsiTheme="minorHAnsi" w:cstheme="minorBidi"/>
          <w:b/>
          <w:bCs/>
          <w:sz w:val="22"/>
          <w:lang w:eastAsia="ru-RU"/>
        </w:rPr>
      </w:pPr>
      <w:hyperlink w:anchor="_Toc215423039" w:history="1">
        <w:r w:rsidR="001F181F" w:rsidRPr="001F181F">
          <w:rPr>
            <w:rStyle w:val="af6"/>
            <w:b/>
            <w:bCs/>
            <w:lang w:eastAsia="ru-RU"/>
          </w:rPr>
          <w:t>РЕШЕНИЕ думы Хасанского муниципального округа № 514 от 27.11.2025 г. «О Нормативном правовом акте «О внесении изме-нений в Нормативный правовой акт «О бюджете Хасанского муниципального округа на 2025 год и плановый период 2026 и 2027 годов»</w:t>
        </w:r>
        <w:r w:rsidRPr="001F181F">
          <w:rPr>
            <w:b/>
            <w:bCs/>
            <w:webHidden/>
          </w:rPr>
          <w:tab/>
        </w:r>
        <w:r w:rsidRPr="001F181F">
          <w:rPr>
            <w:b/>
            <w:bCs/>
            <w:webHidden/>
          </w:rPr>
          <w:fldChar w:fldCharType="begin"/>
        </w:r>
        <w:r w:rsidRPr="001F181F">
          <w:rPr>
            <w:b/>
            <w:bCs/>
            <w:webHidden/>
          </w:rPr>
          <w:instrText xml:space="preserve"> PAGEREF _Toc215423039 \h </w:instrText>
        </w:r>
        <w:r w:rsidRPr="001F181F">
          <w:rPr>
            <w:b/>
            <w:bCs/>
            <w:webHidden/>
          </w:rPr>
        </w:r>
        <w:r w:rsidRPr="001F181F">
          <w:rPr>
            <w:b/>
            <w:bCs/>
            <w:webHidden/>
          </w:rPr>
          <w:fldChar w:fldCharType="separate"/>
        </w:r>
        <w:r w:rsidR="001F181F">
          <w:rPr>
            <w:b/>
            <w:bCs/>
            <w:webHidden/>
          </w:rPr>
          <w:t>7</w:t>
        </w:r>
        <w:r w:rsidRPr="001F181F">
          <w:rPr>
            <w:b/>
            <w:bCs/>
            <w:webHidden/>
          </w:rPr>
          <w:fldChar w:fldCharType="end"/>
        </w:r>
      </w:hyperlink>
    </w:p>
    <w:p w14:paraId="7431A58C" w14:textId="6C8DE6E4" w:rsidR="005B4D73" w:rsidRPr="001F181F" w:rsidRDefault="005B4D73">
      <w:pPr>
        <w:pStyle w:val="23"/>
        <w:rPr>
          <w:rFonts w:asciiTheme="minorHAnsi" w:eastAsiaTheme="minorEastAsia" w:hAnsiTheme="minorHAnsi" w:cstheme="minorBidi"/>
          <w:b/>
          <w:sz w:val="22"/>
          <w:szCs w:val="22"/>
        </w:rPr>
      </w:pPr>
      <w:hyperlink w:anchor="_Toc215423040" w:history="1">
        <w:r w:rsidRPr="001F181F">
          <w:rPr>
            <w:rStyle w:val="af6"/>
            <w:b/>
          </w:rPr>
          <w:t>НОРМАТИВНЫЙ ПРАВОВОЙ АКТ</w:t>
        </w:r>
        <w:r w:rsidRPr="001F181F">
          <w:rPr>
            <w:b/>
            <w:webHidden/>
          </w:rPr>
          <w:tab/>
        </w:r>
        <w:r w:rsidRPr="001F181F">
          <w:rPr>
            <w:b/>
            <w:webHidden/>
          </w:rPr>
          <w:fldChar w:fldCharType="begin"/>
        </w:r>
        <w:r w:rsidRPr="001F181F">
          <w:rPr>
            <w:b/>
            <w:webHidden/>
          </w:rPr>
          <w:instrText xml:space="preserve"> PAGEREF _Toc215423040 \h </w:instrText>
        </w:r>
        <w:r w:rsidRPr="001F181F">
          <w:rPr>
            <w:b/>
            <w:webHidden/>
          </w:rPr>
        </w:r>
        <w:r w:rsidRPr="001F181F">
          <w:rPr>
            <w:b/>
            <w:webHidden/>
          </w:rPr>
          <w:fldChar w:fldCharType="separate"/>
        </w:r>
        <w:r w:rsidR="001F181F">
          <w:rPr>
            <w:b/>
            <w:webHidden/>
          </w:rPr>
          <w:t>8</w:t>
        </w:r>
        <w:r w:rsidRPr="001F181F">
          <w:rPr>
            <w:b/>
            <w:webHidden/>
          </w:rPr>
          <w:fldChar w:fldCharType="end"/>
        </w:r>
      </w:hyperlink>
    </w:p>
    <w:p w14:paraId="2FA8ECAA" w14:textId="11A2527D" w:rsidR="005B4D73" w:rsidRPr="001F181F" w:rsidRDefault="005B4D73" w:rsidP="001F181F">
      <w:pPr>
        <w:pStyle w:val="32"/>
        <w:ind w:left="709"/>
        <w:rPr>
          <w:rFonts w:asciiTheme="minorHAnsi" w:eastAsiaTheme="minorEastAsia" w:hAnsiTheme="minorHAnsi" w:cstheme="minorBidi"/>
          <w:b/>
          <w:bCs/>
          <w:noProof/>
          <w:sz w:val="22"/>
          <w:szCs w:val="22"/>
        </w:rPr>
      </w:pPr>
      <w:hyperlink w:anchor="_Toc215423041" w:history="1">
        <w:r w:rsidRPr="001F181F">
          <w:rPr>
            <w:rStyle w:val="af6"/>
            <w:rFonts w:eastAsia="Times New Roman"/>
            <w:b/>
            <w:bCs/>
            <w:noProof/>
          </w:rPr>
          <w:t>Приложение 1</w:t>
        </w:r>
        <w:r w:rsidRPr="001F181F">
          <w:rPr>
            <w:b/>
            <w:bCs/>
            <w:noProof/>
            <w:webHidden/>
          </w:rPr>
          <w:tab/>
        </w:r>
        <w:r w:rsidRPr="001F181F">
          <w:rPr>
            <w:b/>
            <w:bCs/>
            <w:noProof/>
            <w:webHidden/>
          </w:rPr>
          <w:fldChar w:fldCharType="begin"/>
        </w:r>
        <w:r w:rsidRPr="001F181F">
          <w:rPr>
            <w:b/>
            <w:bCs/>
            <w:noProof/>
            <w:webHidden/>
          </w:rPr>
          <w:instrText xml:space="preserve"> PAGEREF _Toc215423041 \h </w:instrText>
        </w:r>
        <w:r w:rsidRPr="001F181F">
          <w:rPr>
            <w:b/>
            <w:bCs/>
            <w:noProof/>
            <w:webHidden/>
          </w:rPr>
        </w:r>
        <w:r w:rsidRPr="001F181F">
          <w:rPr>
            <w:b/>
            <w:bCs/>
            <w:noProof/>
            <w:webHidden/>
          </w:rPr>
          <w:fldChar w:fldCharType="separate"/>
        </w:r>
        <w:r w:rsidR="001F181F">
          <w:rPr>
            <w:b/>
            <w:bCs/>
            <w:noProof/>
            <w:webHidden/>
          </w:rPr>
          <w:t>10</w:t>
        </w:r>
        <w:r w:rsidRPr="001F181F">
          <w:rPr>
            <w:b/>
            <w:bCs/>
            <w:noProof/>
            <w:webHidden/>
          </w:rPr>
          <w:fldChar w:fldCharType="end"/>
        </w:r>
      </w:hyperlink>
    </w:p>
    <w:p w14:paraId="7E8BF285" w14:textId="7BBC5BB6" w:rsidR="005B4D73" w:rsidRPr="001F181F" w:rsidRDefault="005B4D73" w:rsidP="001F181F">
      <w:pPr>
        <w:pStyle w:val="32"/>
        <w:ind w:left="709"/>
        <w:rPr>
          <w:rFonts w:asciiTheme="minorHAnsi" w:eastAsiaTheme="minorEastAsia" w:hAnsiTheme="minorHAnsi" w:cstheme="minorBidi"/>
          <w:b/>
          <w:bCs/>
          <w:noProof/>
          <w:sz w:val="22"/>
          <w:szCs w:val="22"/>
        </w:rPr>
      </w:pPr>
      <w:hyperlink w:anchor="_Toc215423042" w:history="1">
        <w:r w:rsidRPr="001F181F">
          <w:rPr>
            <w:rStyle w:val="af6"/>
            <w:rFonts w:eastAsia="Times New Roman"/>
            <w:b/>
            <w:bCs/>
            <w:noProof/>
          </w:rPr>
          <w:t>Приложение 2</w:t>
        </w:r>
        <w:r w:rsidRPr="001F181F">
          <w:rPr>
            <w:b/>
            <w:bCs/>
            <w:noProof/>
            <w:webHidden/>
          </w:rPr>
          <w:tab/>
        </w:r>
        <w:r w:rsidRPr="001F181F">
          <w:rPr>
            <w:b/>
            <w:bCs/>
            <w:noProof/>
            <w:webHidden/>
          </w:rPr>
          <w:fldChar w:fldCharType="begin"/>
        </w:r>
        <w:r w:rsidRPr="001F181F">
          <w:rPr>
            <w:b/>
            <w:bCs/>
            <w:noProof/>
            <w:webHidden/>
          </w:rPr>
          <w:instrText xml:space="preserve"> PAGEREF _Toc215423042 \h </w:instrText>
        </w:r>
        <w:r w:rsidRPr="001F181F">
          <w:rPr>
            <w:b/>
            <w:bCs/>
            <w:noProof/>
            <w:webHidden/>
          </w:rPr>
        </w:r>
        <w:r w:rsidRPr="001F181F">
          <w:rPr>
            <w:b/>
            <w:bCs/>
            <w:noProof/>
            <w:webHidden/>
          </w:rPr>
          <w:fldChar w:fldCharType="separate"/>
        </w:r>
        <w:r w:rsidR="001F181F">
          <w:rPr>
            <w:b/>
            <w:bCs/>
            <w:noProof/>
            <w:webHidden/>
          </w:rPr>
          <w:t>11</w:t>
        </w:r>
        <w:r w:rsidRPr="001F181F">
          <w:rPr>
            <w:b/>
            <w:bCs/>
            <w:noProof/>
            <w:webHidden/>
          </w:rPr>
          <w:fldChar w:fldCharType="end"/>
        </w:r>
      </w:hyperlink>
    </w:p>
    <w:p w14:paraId="59E3E46E" w14:textId="0FBACABF" w:rsidR="005B4D73" w:rsidRPr="001F181F" w:rsidRDefault="005B4D73" w:rsidP="001F181F">
      <w:pPr>
        <w:pStyle w:val="32"/>
        <w:ind w:left="709"/>
        <w:rPr>
          <w:rFonts w:asciiTheme="minorHAnsi" w:eastAsiaTheme="minorEastAsia" w:hAnsiTheme="minorHAnsi" w:cstheme="minorBidi"/>
          <w:b/>
          <w:bCs/>
          <w:noProof/>
          <w:sz w:val="22"/>
          <w:szCs w:val="22"/>
        </w:rPr>
      </w:pPr>
      <w:hyperlink w:anchor="_Toc215423043" w:history="1">
        <w:r w:rsidRPr="001F181F">
          <w:rPr>
            <w:rStyle w:val="af6"/>
            <w:rFonts w:eastAsia="Times New Roman"/>
            <w:b/>
            <w:bCs/>
            <w:noProof/>
          </w:rPr>
          <w:t>Приложение 3</w:t>
        </w:r>
        <w:r w:rsidRPr="001F181F">
          <w:rPr>
            <w:b/>
            <w:bCs/>
            <w:noProof/>
            <w:webHidden/>
          </w:rPr>
          <w:tab/>
        </w:r>
        <w:r w:rsidRPr="001F181F">
          <w:rPr>
            <w:b/>
            <w:bCs/>
            <w:noProof/>
            <w:webHidden/>
          </w:rPr>
          <w:fldChar w:fldCharType="begin"/>
        </w:r>
        <w:r w:rsidRPr="001F181F">
          <w:rPr>
            <w:b/>
            <w:bCs/>
            <w:noProof/>
            <w:webHidden/>
          </w:rPr>
          <w:instrText xml:space="preserve"> PAGEREF _Toc215423043 \h </w:instrText>
        </w:r>
        <w:r w:rsidRPr="001F181F">
          <w:rPr>
            <w:b/>
            <w:bCs/>
            <w:noProof/>
            <w:webHidden/>
          </w:rPr>
        </w:r>
        <w:r w:rsidRPr="001F181F">
          <w:rPr>
            <w:b/>
            <w:bCs/>
            <w:noProof/>
            <w:webHidden/>
          </w:rPr>
          <w:fldChar w:fldCharType="separate"/>
        </w:r>
        <w:r w:rsidR="001F181F">
          <w:rPr>
            <w:b/>
            <w:bCs/>
            <w:noProof/>
            <w:webHidden/>
          </w:rPr>
          <w:t>23</w:t>
        </w:r>
        <w:r w:rsidRPr="001F181F">
          <w:rPr>
            <w:b/>
            <w:bCs/>
            <w:noProof/>
            <w:webHidden/>
          </w:rPr>
          <w:fldChar w:fldCharType="end"/>
        </w:r>
      </w:hyperlink>
    </w:p>
    <w:p w14:paraId="16BF4394" w14:textId="13B6E1FC" w:rsidR="005B4D73" w:rsidRPr="001F181F" w:rsidRDefault="005B4D73" w:rsidP="001F181F">
      <w:pPr>
        <w:pStyle w:val="32"/>
        <w:ind w:left="709"/>
        <w:rPr>
          <w:rFonts w:asciiTheme="minorHAnsi" w:eastAsiaTheme="minorEastAsia" w:hAnsiTheme="minorHAnsi" w:cstheme="minorBidi"/>
          <w:b/>
          <w:bCs/>
          <w:noProof/>
          <w:sz w:val="22"/>
          <w:szCs w:val="22"/>
        </w:rPr>
      </w:pPr>
      <w:hyperlink w:anchor="_Toc215423044" w:history="1">
        <w:r w:rsidRPr="001F181F">
          <w:rPr>
            <w:rStyle w:val="af6"/>
            <w:rFonts w:eastAsia="Times New Roman"/>
            <w:b/>
            <w:bCs/>
            <w:noProof/>
          </w:rPr>
          <w:t>Приложение 4</w:t>
        </w:r>
        <w:r w:rsidRPr="001F181F">
          <w:rPr>
            <w:b/>
            <w:bCs/>
            <w:noProof/>
            <w:webHidden/>
          </w:rPr>
          <w:tab/>
        </w:r>
        <w:r w:rsidRPr="001F181F">
          <w:rPr>
            <w:b/>
            <w:bCs/>
            <w:noProof/>
            <w:webHidden/>
          </w:rPr>
          <w:fldChar w:fldCharType="begin"/>
        </w:r>
        <w:r w:rsidRPr="001F181F">
          <w:rPr>
            <w:b/>
            <w:bCs/>
            <w:noProof/>
            <w:webHidden/>
          </w:rPr>
          <w:instrText xml:space="preserve"> PAGEREF _Toc215423044 \h </w:instrText>
        </w:r>
        <w:r w:rsidRPr="001F181F">
          <w:rPr>
            <w:b/>
            <w:bCs/>
            <w:noProof/>
            <w:webHidden/>
          </w:rPr>
        </w:r>
        <w:r w:rsidRPr="001F181F">
          <w:rPr>
            <w:b/>
            <w:bCs/>
            <w:noProof/>
            <w:webHidden/>
          </w:rPr>
          <w:fldChar w:fldCharType="separate"/>
        </w:r>
        <w:r w:rsidR="001F181F">
          <w:rPr>
            <w:b/>
            <w:bCs/>
            <w:noProof/>
            <w:webHidden/>
          </w:rPr>
          <w:t>69</w:t>
        </w:r>
        <w:r w:rsidRPr="001F181F">
          <w:rPr>
            <w:b/>
            <w:bCs/>
            <w:noProof/>
            <w:webHidden/>
          </w:rPr>
          <w:fldChar w:fldCharType="end"/>
        </w:r>
      </w:hyperlink>
    </w:p>
    <w:p w14:paraId="13F28AC9" w14:textId="429042A8" w:rsidR="0034092E" w:rsidRPr="00B8159D" w:rsidRDefault="00231CFF" w:rsidP="00504FBF">
      <w:pPr>
        <w:pStyle w:val="32"/>
        <w:tabs>
          <w:tab w:val="right" w:leader="dot" w:pos="10348"/>
        </w:tabs>
        <w:ind w:right="0"/>
        <w:rPr>
          <w:b/>
          <w:bCs/>
        </w:rPr>
        <w:sectPr w:rsidR="0034092E" w:rsidRPr="00B8159D" w:rsidSect="002039C3">
          <w:pgSz w:w="11907" w:h="16840" w:code="9"/>
          <w:pgMar w:top="794" w:right="794" w:bottom="794" w:left="794" w:header="0" w:footer="0" w:gutter="0"/>
          <w:cols w:space="708"/>
          <w:docGrid w:linePitch="360"/>
        </w:sectPr>
      </w:pPr>
      <w:r w:rsidRPr="001F181F">
        <w:rPr>
          <w:b/>
          <w:bCs/>
          <w:szCs w:val="30"/>
        </w:rPr>
        <w:fldChar w:fldCharType="end"/>
      </w:r>
      <w:r w:rsidR="007D5FEF" w:rsidRPr="00B8159D">
        <w:rPr>
          <w:b/>
          <w:bCs/>
        </w:rPr>
        <w:t xml:space="preserve"> </w:t>
      </w:r>
      <w:r w:rsidR="0099671F" w:rsidRPr="00B8159D">
        <w:rPr>
          <w:b/>
          <w:bCs/>
        </w:rPr>
        <w:t xml:space="preserve"> </w:t>
      </w:r>
    </w:p>
    <w:p w14:paraId="69DE63C3" w14:textId="7FA49130" w:rsidR="00EC5638" w:rsidRPr="00EC5638" w:rsidRDefault="00EC5638" w:rsidP="00504FBF">
      <w:pPr>
        <w:jc w:val="center"/>
        <w:rPr>
          <w:rFonts w:eastAsia="Times New Roman"/>
          <w:sz w:val="26"/>
          <w:szCs w:val="26"/>
          <w:lang w:eastAsia="zh-CN"/>
        </w:rPr>
      </w:pPr>
      <w:r w:rsidRPr="00EC5638">
        <w:rPr>
          <w:rFonts w:eastAsia="Times New Roman"/>
          <w:noProof/>
          <w:sz w:val="26"/>
          <w:szCs w:val="26"/>
          <w:lang w:eastAsia="ru-RU"/>
        </w:rPr>
        <w:lastRenderedPageBreak/>
        <w:drawing>
          <wp:inline distT="0" distB="0" distL="0" distR="0" wp14:anchorId="1FB7680C" wp14:editId="5A1F4F67">
            <wp:extent cx="571500" cy="723900"/>
            <wp:effectExtent l="0" t="0" r="0" b="0"/>
            <wp:docPr id="29" name="Рисунок 29"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571500" cy="723900"/>
                    </a:xfrm>
                    <a:prstGeom prst="rect">
                      <a:avLst/>
                    </a:prstGeom>
                    <a:noFill/>
                    <a:ln>
                      <a:noFill/>
                    </a:ln>
                  </pic:spPr>
                </pic:pic>
              </a:graphicData>
            </a:graphic>
          </wp:inline>
        </w:drawing>
      </w:r>
    </w:p>
    <w:p w14:paraId="13A60FFA" w14:textId="77777777" w:rsidR="00EC5638" w:rsidRPr="00EC5638" w:rsidRDefault="00EC5638" w:rsidP="00504FBF">
      <w:pPr>
        <w:jc w:val="center"/>
        <w:rPr>
          <w:rFonts w:eastAsia="Times New Roman"/>
          <w:lang w:eastAsia="zh-CN"/>
        </w:rPr>
      </w:pPr>
    </w:p>
    <w:p w14:paraId="64BF9F04" w14:textId="6762E9F4" w:rsidR="00EC5638" w:rsidRPr="00EC5638" w:rsidRDefault="00EC5638" w:rsidP="00504FBF">
      <w:pPr>
        <w:jc w:val="center"/>
        <w:rPr>
          <w:rFonts w:eastAsia="Times New Roman"/>
          <w:sz w:val="26"/>
          <w:szCs w:val="26"/>
          <w:lang w:eastAsia="zh-CN"/>
        </w:rPr>
      </w:pPr>
      <w:r w:rsidRPr="00EC5638">
        <w:rPr>
          <w:rFonts w:eastAsia="Times New Roman"/>
          <w:sz w:val="26"/>
          <w:szCs w:val="26"/>
          <w:lang w:eastAsia="zh-CN"/>
        </w:rPr>
        <w:t>АДМИНИСТРАЦИЯ</w:t>
      </w:r>
    </w:p>
    <w:p w14:paraId="26445B4F" w14:textId="77777777" w:rsidR="00EC5638" w:rsidRPr="00EC5638" w:rsidRDefault="00EC5638" w:rsidP="00504FBF">
      <w:pPr>
        <w:jc w:val="center"/>
        <w:rPr>
          <w:rFonts w:eastAsia="Times New Roman"/>
          <w:sz w:val="26"/>
          <w:szCs w:val="26"/>
          <w:lang w:eastAsia="zh-CN"/>
        </w:rPr>
      </w:pPr>
      <w:r w:rsidRPr="00EC5638">
        <w:rPr>
          <w:rFonts w:eastAsia="Times New Roman"/>
          <w:sz w:val="26"/>
          <w:szCs w:val="26"/>
          <w:lang w:eastAsia="zh-CN"/>
        </w:rPr>
        <w:t>ХАСАНСКОГО МУНИЦИПАЛЬНОГО ОКРУГА</w:t>
      </w:r>
    </w:p>
    <w:p w14:paraId="276FAD08" w14:textId="77777777" w:rsidR="00EC5638" w:rsidRPr="00EC5638" w:rsidRDefault="00EC5638" w:rsidP="00504FBF">
      <w:pPr>
        <w:jc w:val="center"/>
        <w:rPr>
          <w:rFonts w:eastAsia="Times New Roman"/>
          <w:sz w:val="26"/>
          <w:szCs w:val="26"/>
          <w:lang w:eastAsia="zh-CN"/>
        </w:rPr>
      </w:pPr>
      <w:r w:rsidRPr="00EC5638">
        <w:rPr>
          <w:rFonts w:eastAsia="Times New Roman"/>
          <w:sz w:val="26"/>
          <w:szCs w:val="26"/>
          <w:lang w:eastAsia="zh-CN"/>
        </w:rPr>
        <w:t>ПРИМОРСКОГО КРАЯ</w:t>
      </w:r>
    </w:p>
    <w:p w14:paraId="024DE2C1" w14:textId="77777777" w:rsidR="00EC5638" w:rsidRPr="00EC5638" w:rsidRDefault="00EC5638" w:rsidP="00504FBF">
      <w:pPr>
        <w:jc w:val="center"/>
        <w:rPr>
          <w:rFonts w:eastAsia="Times New Roman"/>
          <w:sz w:val="26"/>
          <w:szCs w:val="26"/>
          <w:lang w:eastAsia="zh-CN"/>
        </w:rPr>
      </w:pPr>
    </w:p>
    <w:p w14:paraId="0100A73C" w14:textId="77777777" w:rsidR="00EC5638" w:rsidRPr="00EC5638" w:rsidRDefault="00EC5638" w:rsidP="00663ADD">
      <w:pPr>
        <w:jc w:val="center"/>
        <w:outlineLvl w:val="0"/>
        <w:rPr>
          <w:rFonts w:eastAsia="Times New Roman"/>
          <w:sz w:val="26"/>
          <w:szCs w:val="26"/>
          <w:lang w:eastAsia="zh-CN"/>
        </w:rPr>
      </w:pPr>
      <w:bookmarkStart w:id="0" w:name="_Toc215423038"/>
      <w:r w:rsidRPr="00EC5638">
        <w:rPr>
          <w:rFonts w:eastAsia="Times New Roman"/>
          <w:sz w:val="26"/>
          <w:szCs w:val="26"/>
          <w:lang w:eastAsia="zh-CN"/>
        </w:rPr>
        <w:t>ПОСТАНОВЛЕНИЕ</w:t>
      </w:r>
      <w:bookmarkEnd w:id="0"/>
    </w:p>
    <w:p w14:paraId="111C6738" w14:textId="58B617DF" w:rsidR="00EC5638" w:rsidRPr="00EC5638" w:rsidRDefault="00EC5638" w:rsidP="00504FBF">
      <w:pPr>
        <w:jc w:val="center"/>
        <w:rPr>
          <w:rFonts w:eastAsia="Times New Roman"/>
          <w:sz w:val="26"/>
          <w:szCs w:val="26"/>
          <w:lang w:eastAsia="zh-CN"/>
        </w:rPr>
      </w:pPr>
      <w:r w:rsidRPr="00EC5638">
        <w:rPr>
          <w:rFonts w:eastAsia="Times New Roman"/>
          <w:sz w:val="26"/>
          <w:szCs w:val="26"/>
          <w:lang w:eastAsia="zh-CN"/>
        </w:rPr>
        <w:t>пгт Славянка</w:t>
      </w:r>
    </w:p>
    <w:p w14:paraId="09B07F39" w14:textId="77777777" w:rsidR="00EC5638" w:rsidRPr="00EC5638" w:rsidRDefault="00EC5638" w:rsidP="00504FBF">
      <w:pPr>
        <w:jc w:val="center"/>
        <w:rPr>
          <w:rFonts w:eastAsia="Times New Roman"/>
          <w:sz w:val="26"/>
          <w:szCs w:val="26"/>
          <w:u w:val="single"/>
          <w:lang w:eastAsia="zh-CN"/>
        </w:rPr>
      </w:pPr>
    </w:p>
    <w:p w14:paraId="530D50AE" w14:textId="49C1F5BC" w:rsidR="00EC5638" w:rsidRPr="00EC5638" w:rsidRDefault="00EC5638" w:rsidP="00504FBF">
      <w:pPr>
        <w:jc w:val="center"/>
        <w:rPr>
          <w:rFonts w:eastAsia="Times New Roman"/>
          <w:sz w:val="26"/>
          <w:szCs w:val="26"/>
          <w:lang w:eastAsia="zh-CN"/>
        </w:rPr>
      </w:pPr>
      <w:r w:rsidRPr="00EC5638">
        <w:rPr>
          <w:rFonts w:eastAsia="Times New Roman"/>
          <w:sz w:val="26"/>
          <w:szCs w:val="26"/>
          <w:lang w:eastAsia="zh-CN"/>
        </w:rPr>
        <w:t xml:space="preserve">28.11.2025                                 </w:t>
      </w:r>
      <w:r w:rsidR="00504FBF">
        <w:rPr>
          <w:rFonts w:eastAsia="Times New Roman"/>
          <w:sz w:val="26"/>
          <w:szCs w:val="26"/>
          <w:lang w:eastAsia="zh-CN"/>
        </w:rPr>
        <w:t xml:space="preserve">   </w:t>
      </w:r>
      <w:r w:rsidRPr="00EC5638">
        <w:rPr>
          <w:rFonts w:eastAsia="Times New Roman"/>
          <w:sz w:val="26"/>
          <w:szCs w:val="26"/>
          <w:lang w:eastAsia="zh-CN"/>
        </w:rPr>
        <w:t xml:space="preserve">                                                                                      № 2391-па</w:t>
      </w:r>
    </w:p>
    <w:p w14:paraId="1D6ADEAC" w14:textId="77777777" w:rsidR="00EC5638" w:rsidRPr="00EC5638" w:rsidRDefault="00EC5638" w:rsidP="00504FBF">
      <w:pPr>
        <w:rPr>
          <w:rFonts w:eastAsia="Times New Roman"/>
          <w:sz w:val="26"/>
          <w:szCs w:val="26"/>
          <w:lang w:eastAsia="zh-CN"/>
        </w:rPr>
      </w:pPr>
    </w:p>
    <w:p w14:paraId="27ED352B" w14:textId="6A13777C" w:rsidR="00EC5638" w:rsidRPr="00EC5638" w:rsidRDefault="00EC5638" w:rsidP="00504FBF">
      <w:pPr>
        <w:tabs>
          <w:tab w:val="left" w:pos="4395"/>
          <w:tab w:val="left" w:pos="4536"/>
        </w:tabs>
        <w:ind w:right="4678"/>
        <w:jc w:val="both"/>
        <w:rPr>
          <w:rFonts w:eastAsia="Times New Roman"/>
          <w:sz w:val="26"/>
          <w:szCs w:val="26"/>
          <w:lang w:eastAsia="zh-CN"/>
        </w:rPr>
      </w:pPr>
      <w:r w:rsidRPr="00EC5638">
        <w:rPr>
          <w:rFonts w:eastAsia="Times New Roman"/>
          <w:sz w:val="26"/>
          <w:szCs w:val="26"/>
          <w:lang w:eastAsia="zh-CN"/>
        </w:rPr>
        <w:t>О внесении изменений в постановление администрации Хасанского муниципального округа от 22.07.2025</w:t>
      </w:r>
      <w:r w:rsidR="00663ADD">
        <w:rPr>
          <w:rFonts w:eastAsia="Times New Roman"/>
          <w:sz w:val="26"/>
          <w:szCs w:val="26"/>
          <w:lang w:eastAsia="zh-CN"/>
        </w:rPr>
        <w:t xml:space="preserve"> </w:t>
      </w:r>
      <w:r w:rsidRPr="00EC5638">
        <w:rPr>
          <w:rFonts w:eastAsia="Times New Roman"/>
          <w:sz w:val="26"/>
          <w:szCs w:val="26"/>
          <w:lang w:eastAsia="zh-CN"/>
        </w:rPr>
        <w:t>№1331-па «Об утверждении правил землепользования и застройки Хасанского муниципального округа Приморского края»</w:t>
      </w:r>
    </w:p>
    <w:p w14:paraId="4DFC5214" w14:textId="77777777" w:rsidR="00EC5638" w:rsidRPr="00EC5638" w:rsidRDefault="00EC5638" w:rsidP="00504FBF">
      <w:pPr>
        <w:rPr>
          <w:rFonts w:eastAsia="Times New Roman"/>
          <w:sz w:val="26"/>
          <w:szCs w:val="26"/>
          <w:lang w:eastAsia="zh-CN"/>
        </w:rPr>
      </w:pPr>
    </w:p>
    <w:p w14:paraId="63E5B4C9" w14:textId="77777777" w:rsidR="00EC5638" w:rsidRPr="00EC5638" w:rsidRDefault="00EC5638" w:rsidP="00504FBF">
      <w:pPr>
        <w:tabs>
          <w:tab w:val="left" w:pos="567"/>
        </w:tabs>
        <w:ind w:firstLine="567"/>
        <w:jc w:val="both"/>
        <w:rPr>
          <w:rFonts w:eastAsia="Times New Roman"/>
          <w:sz w:val="26"/>
          <w:szCs w:val="26"/>
          <w:lang w:eastAsia="ru-RU"/>
        </w:rPr>
      </w:pPr>
      <w:r w:rsidRPr="00EC5638">
        <w:rPr>
          <w:rFonts w:eastAsia="Times New Roman"/>
          <w:sz w:val="26"/>
          <w:szCs w:val="26"/>
          <w:lang w:eastAsia="ru-RU"/>
        </w:rPr>
        <w:t>В соответствии с Градостроительным кодексом Российской Федерации,</w:t>
      </w:r>
      <w:r w:rsidRPr="00EC5638">
        <w:rPr>
          <w:rFonts w:ascii="Calibri" w:eastAsia="Times New Roman" w:hAnsi="Calibri"/>
          <w:sz w:val="26"/>
          <w:szCs w:val="26"/>
          <w:lang w:eastAsia="ru-RU"/>
        </w:rPr>
        <w:t xml:space="preserve"> </w:t>
      </w:r>
      <w:r w:rsidRPr="00EC5638">
        <w:rPr>
          <w:rFonts w:eastAsia="Times New Roman"/>
          <w:sz w:val="26"/>
          <w:szCs w:val="26"/>
          <w:lang w:eastAsia="ru-RU"/>
        </w:rPr>
        <w:t>Земельным кодексом Российской Федерации, Федеральным законом от 29.12.2004 № 191-ФЗ «О введении в действие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20.03.2025 № 33-ФЗ «Об общих принципах организации местного самоуправления в единой системе публичной власти»,  Законом Приморского края от 29.06.2009 № 446-КЗ «О градостроительной деятельности на территории Приморского края», руководствуясь Уставом Хасанского муниципального округа, администрация Хасанского муниципального округа</w:t>
      </w:r>
    </w:p>
    <w:p w14:paraId="7E5575F5" w14:textId="77777777" w:rsidR="00EC5638" w:rsidRPr="00EC5638" w:rsidRDefault="00EC5638" w:rsidP="00504FBF">
      <w:pPr>
        <w:tabs>
          <w:tab w:val="left" w:pos="567"/>
        </w:tabs>
        <w:jc w:val="both"/>
        <w:rPr>
          <w:rFonts w:eastAsia="Times New Roman"/>
          <w:sz w:val="26"/>
          <w:szCs w:val="26"/>
          <w:lang w:eastAsia="zh-CN"/>
        </w:rPr>
      </w:pPr>
    </w:p>
    <w:p w14:paraId="2F9B2A45" w14:textId="77777777" w:rsidR="00EC5638" w:rsidRPr="00EC5638" w:rsidRDefault="00EC5638" w:rsidP="00504FBF">
      <w:pPr>
        <w:ind w:right="71"/>
        <w:jc w:val="both"/>
        <w:rPr>
          <w:rFonts w:eastAsia="SimSun"/>
          <w:sz w:val="26"/>
          <w:szCs w:val="26"/>
          <w:lang w:eastAsia="ru-RU"/>
        </w:rPr>
      </w:pPr>
      <w:r w:rsidRPr="00EC5638">
        <w:rPr>
          <w:rFonts w:eastAsia="SimSun"/>
          <w:sz w:val="26"/>
          <w:szCs w:val="26"/>
          <w:lang w:eastAsia="zh-CN"/>
        </w:rPr>
        <w:t>ПОСТАНОВЛЯЕТ:</w:t>
      </w:r>
    </w:p>
    <w:p w14:paraId="6EB1730E" w14:textId="77777777" w:rsidR="00EC5638" w:rsidRPr="00EC5638" w:rsidRDefault="00EC5638" w:rsidP="00504FBF">
      <w:pPr>
        <w:tabs>
          <w:tab w:val="left" w:pos="993"/>
        </w:tabs>
        <w:ind w:firstLine="567"/>
        <w:jc w:val="both"/>
        <w:rPr>
          <w:rFonts w:eastAsia="Times New Roman"/>
          <w:sz w:val="26"/>
          <w:szCs w:val="26"/>
          <w:lang w:eastAsia="zh-CN"/>
        </w:rPr>
      </w:pPr>
    </w:p>
    <w:p w14:paraId="2897BFB2"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1. Внести в постановление администрации Хасанского муниципального округа от 22.07.2025 № 1331-па «Об утверждении правил землепользования и застройки Хасанского муниципального округа Приморского края» (далее – Постановление) следующие изменения:</w:t>
      </w:r>
    </w:p>
    <w:p w14:paraId="60A1E0CF"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1.1. исключить подпункт 1.4 п. 1 Постановления;</w:t>
      </w:r>
    </w:p>
    <w:p w14:paraId="3D3A5A8A"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1.2. исключить из состава Правил землепользования и застройки Хасанского муниципального округа Приморского края, утвержденных Постановлением Карту градостроительного зонирования. Карту территорий, в границах которых предусматривается осуществление комплексного развития территории.</w:t>
      </w:r>
    </w:p>
    <w:p w14:paraId="02B024D9"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1.3. в Правилах землепользования и застройки Хасанского муниципального округа Приморского края, утвержденных Постановлением:</w:t>
      </w:r>
    </w:p>
    <w:p w14:paraId="3A823B99"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1.3.1. в Карте градостроительного зонирования. Карте границ зон с особыми условиями использования территорий, границ территорий объектов культурного наследия территорию в границах земельного участка с кадастровым номером 25:20:040101:818 изложить в новой редакции согласно приложению к настоящему постановлению;</w:t>
      </w:r>
    </w:p>
    <w:p w14:paraId="31354137"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 xml:space="preserve">1.3.2. в </w:t>
      </w:r>
      <w:r w:rsidRPr="00EC5638">
        <w:rPr>
          <w:rFonts w:eastAsia="Times New Roman"/>
          <w:sz w:val="26"/>
          <w:szCs w:val="26"/>
          <w:lang w:eastAsia="ru-RU"/>
        </w:rPr>
        <w:t xml:space="preserve">Карте градостроительного зонирования в границах территорий населенных пунктов пгт Хасан, с. Лебединое. Карте границ зон с особыми условиями использования территорий, границ территорий объектов культурного наследия </w:t>
      </w:r>
      <w:r w:rsidRPr="00EC5638">
        <w:rPr>
          <w:rFonts w:eastAsia="Times New Roman"/>
          <w:sz w:val="26"/>
          <w:szCs w:val="26"/>
          <w:lang w:eastAsia="zh-CN"/>
        </w:rPr>
        <w:t>территорию в границах земельного участка с кадастровым номером 25:20:040101:818 изложить в новой редакции согласно приложению к настоящему постановлению;</w:t>
      </w:r>
    </w:p>
    <w:p w14:paraId="6313A349"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ru-RU"/>
        </w:rPr>
      </w:pPr>
      <w:r w:rsidRPr="00EC5638">
        <w:rPr>
          <w:rFonts w:eastAsia="Times New Roman"/>
          <w:sz w:val="26"/>
          <w:szCs w:val="26"/>
          <w:lang w:eastAsia="zh-CN"/>
        </w:rPr>
        <w:lastRenderedPageBreak/>
        <w:t xml:space="preserve">1.3.3. в </w:t>
      </w:r>
      <w:r w:rsidRPr="00EC5638">
        <w:rPr>
          <w:rFonts w:eastAsia="Times New Roman"/>
          <w:sz w:val="26"/>
          <w:szCs w:val="26"/>
          <w:lang w:eastAsia="ru-RU"/>
        </w:rPr>
        <w:t xml:space="preserve">Карте градостроительного зонирования. Карте территорий, в границах которых предусматриваются требования к архитектурно-градостроительному облику объектов капитального строительства </w:t>
      </w:r>
      <w:r w:rsidRPr="00EC5638">
        <w:rPr>
          <w:rFonts w:eastAsia="Times New Roman"/>
          <w:sz w:val="26"/>
          <w:szCs w:val="26"/>
          <w:lang w:eastAsia="zh-CN"/>
        </w:rPr>
        <w:t>территорию в границах земельного участка с кадастровым номером 25:20:040101:818 изложить в новой редакции согласно приложению к настоящему постановлению.</w:t>
      </w:r>
    </w:p>
    <w:p w14:paraId="036C0C3A"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2. Опубликовать настоящее постановление в Бюллетене муниципальных правовых актов Хасанского муниципального округа и разместить на официальном сайте</w:t>
      </w:r>
      <w:r w:rsidRPr="00EC5638">
        <w:rPr>
          <w:rFonts w:ascii="Calibri" w:eastAsia="Times New Roman" w:hAnsi="Calibri"/>
          <w:sz w:val="26"/>
          <w:szCs w:val="26"/>
          <w:lang w:eastAsia="ru-RU"/>
        </w:rPr>
        <w:t xml:space="preserve"> </w:t>
      </w:r>
      <w:r w:rsidRPr="00EC5638">
        <w:rPr>
          <w:rFonts w:eastAsia="Times New Roman"/>
          <w:sz w:val="26"/>
          <w:szCs w:val="26"/>
          <w:lang w:eastAsia="zh-CN"/>
        </w:rPr>
        <w:t>Хасанского муниципального округа в информационно-телекоммуникационной сети «Интернет».</w:t>
      </w:r>
    </w:p>
    <w:p w14:paraId="631DC557"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3. Настоящее постановление вступает в силу после его официального обнародования.</w:t>
      </w:r>
    </w:p>
    <w:p w14:paraId="08288442" w14:textId="77777777" w:rsidR="00EC5638" w:rsidRPr="00EC5638" w:rsidRDefault="00EC5638" w:rsidP="00504FBF">
      <w:pPr>
        <w:tabs>
          <w:tab w:val="left" w:pos="567"/>
          <w:tab w:val="left" w:pos="993"/>
        </w:tabs>
        <w:spacing w:after="160"/>
        <w:ind w:firstLine="567"/>
        <w:contextualSpacing/>
        <w:jc w:val="both"/>
        <w:rPr>
          <w:rFonts w:eastAsia="Times New Roman"/>
          <w:sz w:val="26"/>
          <w:szCs w:val="26"/>
          <w:lang w:eastAsia="zh-CN"/>
        </w:rPr>
      </w:pPr>
      <w:r w:rsidRPr="00EC5638">
        <w:rPr>
          <w:rFonts w:eastAsia="Times New Roman"/>
          <w:sz w:val="26"/>
          <w:szCs w:val="26"/>
          <w:lang w:eastAsia="zh-CN"/>
        </w:rPr>
        <w:t>4. Контроль за исполнением настоящего постановления оставляю за собой.</w:t>
      </w:r>
    </w:p>
    <w:p w14:paraId="1AA76B50" w14:textId="77777777" w:rsidR="00EC5638" w:rsidRPr="00EC5638" w:rsidRDefault="00EC5638" w:rsidP="00504FBF">
      <w:pPr>
        <w:tabs>
          <w:tab w:val="left" w:pos="993"/>
        </w:tabs>
        <w:jc w:val="both"/>
        <w:rPr>
          <w:rFonts w:eastAsia="Times New Roman"/>
          <w:sz w:val="26"/>
          <w:szCs w:val="26"/>
          <w:lang w:eastAsia="zh-CN"/>
        </w:rPr>
      </w:pPr>
    </w:p>
    <w:p w14:paraId="23CCAC9D" w14:textId="77777777" w:rsidR="00EC5638" w:rsidRPr="00EC5638" w:rsidRDefault="00EC5638" w:rsidP="00504FBF">
      <w:pPr>
        <w:tabs>
          <w:tab w:val="left" w:pos="993"/>
        </w:tabs>
        <w:jc w:val="both"/>
        <w:rPr>
          <w:rFonts w:eastAsia="Times New Roman"/>
          <w:sz w:val="26"/>
          <w:szCs w:val="26"/>
          <w:lang w:eastAsia="zh-CN"/>
        </w:rPr>
      </w:pPr>
    </w:p>
    <w:p w14:paraId="7E06C09F" w14:textId="77777777" w:rsidR="00EC5638" w:rsidRPr="00EC5638" w:rsidRDefault="00EC5638" w:rsidP="00504FBF">
      <w:pPr>
        <w:tabs>
          <w:tab w:val="left" w:pos="709"/>
        </w:tabs>
        <w:jc w:val="both"/>
        <w:rPr>
          <w:rFonts w:eastAsia="Times New Roman"/>
          <w:sz w:val="26"/>
          <w:szCs w:val="26"/>
          <w:lang w:eastAsia="zh-CN"/>
        </w:rPr>
      </w:pPr>
      <w:r w:rsidRPr="00EC5638">
        <w:rPr>
          <w:rFonts w:eastAsia="Times New Roman"/>
          <w:sz w:val="26"/>
          <w:szCs w:val="26"/>
          <w:lang w:eastAsia="zh-CN"/>
        </w:rPr>
        <w:t>Исполняющий обязанности главы</w:t>
      </w:r>
    </w:p>
    <w:p w14:paraId="64189FCD" w14:textId="76F070E9" w:rsidR="00EC5638" w:rsidRPr="00EC5638" w:rsidRDefault="00EC5638" w:rsidP="00504FBF">
      <w:pPr>
        <w:tabs>
          <w:tab w:val="left" w:pos="709"/>
        </w:tabs>
        <w:jc w:val="both"/>
        <w:rPr>
          <w:rFonts w:eastAsia="Times New Roman"/>
          <w:sz w:val="26"/>
          <w:szCs w:val="26"/>
          <w:lang w:eastAsia="zh-CN"/>
        </w:rPr>
      </w:pPr>
      <w:r w:rsidRPr="00EC5638">
        <w:rPr>
          <w:rFonts w:eastAsia="Times New Roman"/>
          <w:sz w:val="26"/>
          <w:szCs w:val="26"/>
          <w:lang w:eastAsia="zh-CN"/>
        </w:rPr>
        <w:t xml:space="preserve">Хасанского муниципального округа                              </w:t>
      </w:r>
      <w:r w:rsidR="00504FBF">
        <w:rPr>
          <w:rFonts w:eastAsia="Times New Roman"/>
          <w:sz w:val="26"/>
          <w:szCs w:val="26"/>
          <w:lang w:eastAsia="zh-CN"/>
        </w:rPr>
        <w:t xml:space="preserve">  </w:t>
      </w:r>
      <w:r w:rsidRPr="00EC5638">
        <w:rPr>
          <w:rFonts w:eastAsia="Times New Roman"/>
          <w:sz w:val="26"/>
          <w:szCs w:val="26"/>
          <w:lang w:eastAsia="zh-CN"/>
        </w:rPr>
        <w:t xml:space="preserve">                             И.В. Комогорова             </w:t>
      </w:r>
      <w:r w:rsidRPr="00EC5638">
        <w:rPr>
          <w:rFonts w:eastAsia="Times New Roman"/>
          <w:sz w:val="26"/>
          <w:szCs w:val="26"/>
          <w:lang w:eastAsia="zh-CN"/>
        </w:rPr>
        <w:tab/>
      </w:r>
      <w:r w:rsidRPr="00EC5638">
        <w:rPr>
          <w:rFonts w:eastAsia="Times New Roman"/>
          <w:sz w:val="26"/>
          <w:szCs w:val="26"/>
          <w:lang w:eastAsia="zh-CN"/>
        </w:rPr>
        <w:tab/>
        <w:t xml:space="preserve">                                                                                                        </w:t>
      </w:r>
    </w:p>
    <w:p w14:paraId="371E2D43" w14:textId="77777777" w:rsidR="00EC5638" w:rsidRDefault="00EC5638" w:rsidP="00504FBF">
      <w:pPr>
        <w:jc w:val="center"/>
        <w:rPr>
          <w:rFonts w:eastAsia="Times New Roman"/>
          <w:sz w:val="26"/>
          <w:szCs w:val="26"/>
          <w:lang w:eastAsia="ru-RU"/>
        </w:rPr>
        <w:sectPr w:rsidR="00EC5638" w:rsidSect="00105299">
          <w:footerReference w:type="default" r:id="rId15"/>
          <w:pgSz w:w="11907" w:h="16840" w:code="9"/>
          <w:pgMar w:top="794" w:right="794" w:bottom="794" w:left="794" w:header="0" w:footer="0" w:gutter="0"/>
          <w:cols w:space="708"/>
          <w:docGrid w:linePitch="360"/>
        </w:sectPr>
      </w:pPr>
    </w:p>
    <w:p w14:paraId="6FCFD811" w14:textId="01287F81" w:rsidR="00EC5638" w:rsidRPr="00EC5638" w:rsidRDefault="00EC5638" w:rsidP="00504FBF">
      <w:pPr>
        <w:autoSpaceDE w:val="0"/>
        <w:autoSpaceDN w:val="0"/>
        <w:ind w:left="5670"/>
        <w:rPr>
          <w:rFonts w:eastAsia="Times New Roman"/>
          <w:sz w:val="26"/>
          <w:szCs w:val="26"/>
          <w:lang w:eastAsia="ru-RU"/>
        </w:rPr>
      </w:pPr>
      <w:r w:rsidRPr="00EC5638">
        <w:rPr>
          <w:rFonts w:eastAsia="Times New Roman"/>
          <w:sz w:val="26"/>
          <w:szCs w:val="26"/>
          <w:lang w:eastAsia="ru-RU"/>
        </w:rPr>
        <w:lastRenderedPageBreak/>
        <w:t>Приложение</w:t>
      </w:r>
    </w:p>
    <w:p w14:paraId="13A101FC" w14:textId="43901BE7" w:rsidR="00EC5638" w:rsidRPr="00EC5638" w:rsidRDefault="00EC5638" w:rsidP="00504FBF">
      <w:pPr>
        <w:autoSpaceDE w:val="0"/>
        <w:autoSpaceDN w:val="0"/>
        <w:ind w:left="5670"/>
        <w:rPr>
          <w:rFonts w:eastAsia="Times New Roman"/>
          <w:sz w:val="26"/>
          <w:szCs w:val="26"/>
          <w:lang w:eastAsia="ru-RU"/>
        </w:rPr>
      </w:pPr>
      <w:r w:rsidRPr="00EC5638">
        <w:rPr>
          <w:rFonts w:eastAsia="Times New Roman"/>
          <w:sz w:val="26"/>
          <w:szCs w:val="26"/>
          <w:lang w:eastAsia="ru-RU"/>
        </w:rPr>
        <w:t>к постановлению администрации</w:t>
      </w:r>
    </w:p>
    <w:p w14:paraId="22D5D320" w14:textId="1D66D3C5" w:rsidR="00EC5638" w:rsidRPr="00EC5638" w:rsidRDefault="00EC5638" w:rsidP="00504FBF">
      <w:pPr>
        <w:autoSpaceDE w:val="0"/>
        <w:autoSpaceDN w:val="0"/>
        <w:ind w:left="5670"/>
        <w:rPr>
          <w:rFonts w:eastAsia="Times New Roman"/>
          <w:sz w:val="26"/>
          <w:szCs w:val="26"/>
          <w:lang w:eastAsia="ru-RU"/>
        </w:rPr>
      </w:pPr>
      <w:r w:rsidRPr="00EC5638">
        <w:rPr>
          <w:rFonts w:eastAsia="Times New Roman"/>
          <w:sz w:val="26"/>
          <w:szCs w:val="26"/>
          <w:lang w:eastAsia="ru-RU"/>
        </w:rPr>
        <w:t>Хасанского муниципального округа</w:t>
      </w:r>
    </w:p>
    <w:p w14:paraId="00113D68" w14:textId="0786ECBA" w:rsidR="00EC5638" w:rsidRPr="00EC5638" w:rsidRDefault="00EC5638" w:rsidP="00504FBF">
      <w:pPr>
        <w:autoSpaceDE w:val="0"/>
        <w:autoSpaceDN w:val="0"/>
        <w:ind w:left="5670"/>
        <w:rPr>
          <w:rFonts w:eastAsia="Times New Roman"/>
          <w:sz w:val="26"/>
          <w:szCs w:val="26"/>
          <w:lang w:eastAsia="ru-RU"/>
        </w:rPr>
      </w:pPr>
      <w:r w:rsidRPr="00EC5638">
        <w:rPr>
          <w:rFonts w:eastAsia="Times New Roman"/>
          <w:sz w:val="26"/>
          <w:szCs w:val="26"/>
          <w:lang w:eastAsia="ru-RU"/>
        </w:rPr>
        <w:t xml:space="preserve">от </w:t>
      </w:r>
      <w:r w:rsidR="001F181F" w:rsidRPr="00EC5638">
        <w:rPr>
          <w:rFonts w:eastAsia="Times New Roman"/>
          <w:sz w:val="26"/>
          <w:szCs w:val="26"/>
          <w:lang w:eastAsia="ru-RU"/>
        </w:rPr>
        <w:t>28.11.2025 №</w:t>
      </w:r>
      <w:r w:rsidRPr="00EC5638">
        <w:rPr>
          <w:rFonts w:eastAsia="Times New Roman"/>
          <w:sz w:val="26"/>
          <w:szCs w:val="26"/>
          <w:lang w:eastAsia="ru-RU"/>
        </w:rPr>
        <w:t xml:space="preserve"> 2391-па</w:t>
      </w:r>
    </w:p>
    <w:p w14:paraId="306D7CE6" w14:textId="77777777" w:rsidR="00EC5638" w:rsidRPr="00EC5638" w:rsidRDefault="00EC5638" w:rsidP="00504FBF">
      <w:pPr>
        <w:autoSpaceDE w:val="0"/>
        <w:autoSpaceDN w:val="0"/>
        <w:ind w:firstLine="284"/>
        <w:jc w:val="both"/>
        <w:rPr>
          <w:rFonts w:eastAsia="Times New Roman"/>
          <w:sz w:val="26"/>
          <w:szCs w:val="26"/>
          <w:lang w:eastAsia="ru-RU"/>
        </w:rPr>
      </w:pPr>
    </w:p>
    <w:p w14:paraId="735D4D48" w14:textId="77777777" w:rsidR="00EC5638" w:rsidRPr="00EC5638" w:rsidRDefault="00EC5638" w:rsidP="00504FBF">
      <w:pPr>
        <w:autoSpaceDE w:val="0"/>
        <w:autoSpaceDN w:val="0"/>
        <w:ind w:firstLine="284"/>
        <w:jc w:val="both"/>
        <w:rPr>
          <w:rFonts w:eastAsia="Times New Roman"/>
          <w:lang w:eastAsia="ru-RU"/>
        </w:rPr>
      </w:pPr>
    </w:p>
    <w:p w14:paraId="5D6AC6CE" w14:textId="77777777" w:rsidR="00EC5638" w:rsidRPr="00EC5638" w:rsidRDefault="00EC5638" w:rsidP="00504FBF">
      <w:pPr>
        <w:autoSpaceDE w:val="0"/>
        <w:autoSpaceDN w:val="0"/>
        <w:ind w:firstLine="284"/>
        <w:jc w:val="both"/>
        <w:rPr>
          <w:rFonts w:eastAsia="Times New Roman"/>
          <w:lang w:eastAsia="ru-RU"/>
        </w:rPr>
      </w:pPr>
      <w:r w:rsidRPr="00EC5638">
        <w:rPr>
          <w:rFonts w:eastAsia="Times New Roman"/>
          <w:noProof/>
          <w:lang w:eastAsia="ru-RU"/>
        </w:rPr>
        <w:drawing>
          <wp:inline distT="0" distB="0" distL="0" distR="0" wp14:anchorId="6459AC38" wp14:editId="5F30C2F3">
            <wp:extent cx="6334125" cy="5217795"/>
            <wp:effectExtent l="0" t="0" r="9525" b="1905"/>
            <wp:docPr id="3218705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6334125" cy="5217795"/>
                    </a:xfrm>
                    <a:prstGeom prst="rect">
                      <a:avLst/>
                    </a:prstGeom>
                    <a:noFill/>
                    <a:ln>
                      <a:noFill/>
                    </a:ln>
                  </pic:spPr>
                </pic:pic>
              </a:graphicData>
            </a:graphic>
          </wp:inline>
        </w:drawing>
      </w:r>
    </w:p>
    <w:p w14:paraId="3EED65FC" w14:textId="77777777" w:rsidR="00EC5638" w:rsidRDefault="00EC5638" w:rsidP="00504FBF">
      <w:pPr>
        <w:jc w:val="center"/>
        <w:rPr>
          <w:rFonts w:eastAsia="Times New Roman"/>
          <w:sz w:val="26"/>
          <w:szCs w:val="26"/>
          <w:lang w:eastAsia="ru-RU"/>
        </w:rPr>
        <w:sectPr w:rsidR="00EC5638" w:rsidSect="00105299">
          <w:pgSz w:w="11907" w:h="16840" w:code="9"/>
          <w:pgMar w:top="794" w:right="794" w:bottom="794" w:left="794" w:header="0" w:footer="0" w:gutter="0"/>
          <w:cols w:space="708"/>
          <w:docGrid w:linePitch="360"/>
        </w:sectPr>
      </w:pPr>
    </w:p>
    <w:p w14:paraId="480EECD1" w14:textId="50D6D476" w:rsidR="00EB72FF" w:rsidRPr="00EB72FF" w:rsidRDefault="00635A32" w:rsidP="00635A32">
      <w:pPr>
        <w:jc w:val="center"/>
        <w:rPr>
          <w:rFonts w:eastAsia="Times New Roman"/>
          <w:sz w:val="26"/>
          <w:szCs w:val="26"/>
          <w:lang w:eastAsia="ru-RU"/>
        </w:rPr>
      </w:pPr>
      <w:r>
        <w:rPr>
          <w:rFonts w:eastAsia="Times New Roman"/>
          <w:noProof/>
          <w:sz w:val="26"/>
          <w:szCs w:val="26"/>
          <w:lang w:eastAsia="ru-RU"/>
        </w:rPr>
        <w:lastRenderedPageBreak/>
        <w:drawing>
          <wp:inline distT="0" distB="0" distL="0" distR="0" wp14:anchorId="083750B6" wp14:editId="1950EE68">
            <wp:extent cx="591185" cy="73152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591185" cy="731520"/>
                    </a:xfrm>
                    <a:prstGeom prst="rect">
                      <a:avLst/>
                    </a:prstGeom>
                    <a:noFill/>
                  </pic:spPr>
                </pic:pic>
              </a:graphicData>
            </a:graphic>
          </wp:inline>
        </w:drawing>
      </w:r>
    </w:p>
    <w:p w14:paraId="10BC7FFC" w14:textId="77777777" w:rsidR="00635A32" w:rsidRPr="00635A32" w:rsidRDefault="00635A32" w:rsidP="00635A32">
      <w:pPr>
        <w:jc w:val="center"/>
        <w:rPr>
          <w:rFonts w:eastAsia="Times New Roman"/>
          <w:b/>
          <w:lang w:eastAsia="ru-RU"/>
        </w:rPr>
      </w:pPr>
    </w:p>
    <w:p w14:paraId="23C69EA6" w14:textId="2657C8BB" w:rsidR="00EC5638" w:rsidRPr="00EC5638" w:rsidRDefault="00EC5638" w:rsidP="00635A32">
      <w:pPr>
        <w:jc w:val="center"/>
        <w:rPr>
          <w:rFonts w:eastAsia="Times New Roman"/>
          <w:b/>
          <w:sz w:val="26"/>
          <w:szCs w:val="26"/>
          <w:lang w:eastAsia="ru-RU"/>
        </w:rPr>
      </w:pPr>
      <w:r w:rsidRPr="00EC5638">
        <w:rPr>
          <w:rFonts w:eastAsia="Times New Roman"/>
          <w:b/>
          <w:sz w:val="26"/>
          <w:szCs w:val="26"/>
          <w:lang w:eastAsia="ru-RU"/>
        </w:rPr>
        <w:t>ДУМА ХАСАНСКОГО МУНИЦИПАЛЬНОГО ОКРУГА</w:t>
      </w:r>
    </w:p>
    <w:p w14:paraId="15C115A8" w14:textId="77777777" w:rsidR="00EC5638" w:rsidRPr="00EC5638" w:rsidRDefault="00EC5638" w:rsidP="00635A32">
      <w:pPr>
        <w:jc w:val="center"/>
        <w:rPr>
          <w:rFonts w:eastAsia="Times New Roman"/>
          <w:b/>
          <w:sz w:val="26"/>
          <w:szCs w:val="26"/>
          <w:lang w:eastAsia="ru-RU"/>
        </w:rPr>
      </w:pPr>
      <w:r w:rsidRPr="00EC5638">
        <w:rPr>
          <w:rFonts w:eastAsia="Times New Roman"/>
          <w:b/>
          <w:sz w:val="26"/>
          <w:szCs w:val="26"/>
          <w:lang w:eastAsia="ru-RU"/>
        </w:rPr>
        <w:t>ПРИМОРСКОГО КРАЯ</w:t>
      </w:r>
    </w:p>
    <w:p w14:paraId="654B323B" w14:textId="77777777" w:rsidR="00EC5638" w:rsidRPr="00EC5638" w:rsidRDefault="00EC5638" w:rsidP="00635A32">
      <w:pPr>
        <w:jc w:val="center"/>
        <w:rPr>
          <w:rFonts w:eastAsia="Times New Roman"/>
          <w:b/>
          <w:sz w:val="26"/>
          <w:szCs w:val="26"/>
          <w:lang w:eastAsia="ru-RU"/>
        </w:rPr>
      </w:pPr>
    </w:p>
    <w:p w14:paraId="10D2E7F0" w14:textId="77777777" w:rsidR="00EC5638" w:rsidRPr="00EC5638" w:rsidRDefault="00EC5638" w:rsidP="00663ADD">
      <w:pPr>
        <w:jc w:val="center"/>
        <w:outlineLvl w:val="0"/>
        <w:rPr>
          <w:rFonts w:eastAsia="Times New Roman"/>
          <w:b/>
          <w:sz w:val="26"/>
          <w:szCs w:val="26"/>
          <w:lang w:eastAsia="ru-RU"/>
        </w:rPr>
      </w:pPr>
      <w:bookmarkStart w:id="1" w:name="_Toc215423039"/>
      <w:r w:rsidRPr="00EC5638">
        <w:rPr>
          <w:rFonts w:eastAsia="Times New Roman"/>
          <w:b/>
          <w:sz w:val="26"/>
          <w:szCs w:val="26"/>
          <w:lang w:eastAsia="ru-RU"/>
        </w:rPr>
        <w:t>РЕШЕНИЕ</w:t>
      </w:r>
      <w:bookmarkEnd w:id="1"/>
    </w:p>
    <w:p w14:paraId="0618A840" w14:textId="77777777" w:rsidR="00EC5638" w:rsidRPr="00EC5638" w:rsidRDefault="00EC5638" w:rsidP="00635A32">
      <w:pPr>
        <w:jc w:val="center"/>
        <w:rPr>
          <w:rFonts w:eastAsia="Times New Roman"/>
          <w:b/>
          <w:sz w:val="26"/>
          <w:szCs w:val="26"/>
          <w:lang w:eastAsia="ru-RU"/>
        </w:rPr>
      </w:pPr>
      <w:r w:rsidRPr="00EC5638">
        <w:rPr>
          <w:rFonts w:eastAsia="Times New Roman"/>
          <w:b/>
          <w:sz w:val="26"/>
          <w:szCs w:val="26"/>
          <w:lang w:eastAsia="ru-RU"/>
        </w:rPr>
        <w:t>пгт Славянка</w:t>
      </w:r>
    </w:p>
    <w:p w14:paraId="7AFB4C5B" w14:textId="77777777" w:rsidR="00EC5638" w:rsidRPr="00EC5638" w:rsidRDefault="00EC5638" w:rsidP="00635A32">
      <w:pPr>
        <w:jc w:val="center"/>
        <w:rPr>
          <w:rFonts w:eastAsia="Times New Roman"/>
          <w:sz w:val="26"/>
          <w:szCs w:val="26"/>
          <w:lang w:eastAsia="ru-RU"/>
        </w:rPr>
      </w:pPr>
    </w:p>
    <w:p w14:paraId="15AD263D" w14:textId="47861F9C" w:rsidR="00EC5638" w:rsidRPr="00EC5638" w:rsidRDefault="00EC5638" w:rsidP="00635A32">
      <w:pPr>
        <w:jc w:val="center"/>
        <w:rPr>
          <w:rFonts w:eastAsia="Times New Roman"/>
          <w:sz w:val="26"/>
          <w:szCs w:val="26"/>
          <w:lang w:eastAsia="ru-RU"/>
        </w:rPr>
      </w:pPr>
      <w:r w:rsidRPr="00EC5638">
        <w:rPr>
          <w:rFonts w:eastAsia="Times New Roman"/>
          <w:sz w:val="26"/>
          <w:szCs w:val="26"/>
          <w:lang w:eastAsia="ru-RU"/>
        </w:rPr>
        <w:t xml:space="preserve">27.11.2025                                                                </w:t>
      </w:r>
      <w:r w:rsidR="00635A32">
        <w:rPr>
          <w:rFonts w:eastAsia="Times New Roman"/>
          <w:sz w:val="26"/>
          <w:szCs w:val="26"/>
          <w:lang w:eastAsia="ru-RU"/>
        </w:rPr>
        <w:t xml:space="preserve">      </w:t>
      </w:r>
      <w:r w:rsidRPr="00EC5638">
        <w:rPr>
          <w:rFonts w:eastAsia="Times New Roman"/>
          <w:sz w:val="26"/>
          <w:szCs w:val="26"/>
          <w:lang w:eastAsia="ru-RU"/>
        </w:rPr>
        <w:t xml:space="preserve">                                                          № 514</w:t>
      </w:r>
    </w:p>
    <w:p w14:paraId="2EA0AA48" w14:textId="77777777" w:rsidR="00EC5638" w:rsidRPr="00EC5638" w:rsidRDefault="00EC5638" w:rsidP="00504FBF">
      <w:pPr>
        <w:rPr>
          <w:rFonts w:eastAsia="Times New Roman"/>
          <w:sz w:val="26"/>
          <w:szCs w:val="26"/>
          <w:lang w:eastAsia="ru-RU"/>
        </w:rPr>
      </w:pPr>
      <w:r w:rsidRPr="00EC5638">
        <w:rPr>
          <w:rFonts w:eastAsia="Times New Roman"/>
          <w:sz w:val="26"/>
          <w:szCs w:val="26"/>
          <w:lang w:eastAsia="ru-RU"/>
        </w:rPr>
        <w:tab/>
      </w:r>
    </w:p>
    <w:p w14:paraId="0247351C" w14:textId="6082F331" w:rsidR="00EC5638" w:rsidRPr="00EC5638" w:rsidRDefault="00EC5638" w:rsidP="00635A32">
      <w:pPr>
        <w:ind w:right="4649"/>
        <w:jc w:val="both"/>
        <w:rPr>
          <w:rFonts w:eastAsia="Times New Roman"/>
          <w:sz w:val="26"/>
          <w:szCs w:val="26"/>
          <w:lang w:eastAsia="ru-RU"/>
        </w:rPr>
      </w:pPr>
      <w:r w:rsidRPr="00EC5638">
        <w:rPr>
          <w:rFonts w:eastAsia="Times New Roman"/>
          <w:sz w:val="26"/>
          <w:szCs w:val="26"/>
          <w:lang w:eastAsia="ru-RU"/>
        </w:rPr>
        <w:t xml:space="preserve">О </w:t>
      </w:r>
      <w:r w:rsidR="00663ADD" w:rsidRPr="00EC5638">
        <w:rPr>
          <w:rFonts w:eastAsia="Times New Roman"/>
          <w:sz w:val="26"/>
          <w:szCs w:val="26"/>
          <w:lang w:eastAsia="ru-RU"/>
        </w:rPr>
        <w:t>Нормативном правовом</w:t>
      </w:r>
      <w:r w:rsidRPr="00EC5638">
        <w:rPr>
          <w:rFonts w:eastAsia="Times New Roman"/>
          <w:sz w:val="26"/>
          <w:szCs w:val="26"/>
          <w:lang w:eastAsia="ru-RU"/>
        </w:rPr>
        <w:t xml:space="preserve"> </w:t>
      </w:r>
      <w:r w:rsidR="00663ADD" w:rsidRPr="00EC5638">
        <w:rPr>
          <w:rFonts w:eastAsia="Times New Roman"/>
          <w:sz w:val="26"/>
          <w:szCs w:val="26"/>
          <w:lang w:eastAsia="ru-RU"/>
        </w:rPr>
        <w:t>акте «</w:t>
      </w:r>
      <w:r w:rsidRPr="00EC5638">
        <w:rPr>
          <w:rFonts w:eastAsia="Times New Roman"/>
          <w:sz w:val="26"/>
          <w:szCs w:val="26"/>
          <w:lang w:eastAsia="ru-RU"/>
        </w:rPr>
        <w:t>О внесении изменений в Нормативный</w:t>
      </w:r>
      <w:r w:rsidR="00635A32">
        <w:rPr>
          <w:rFonts w:eastAsia="Times New Roman"/>
          <w:sz w:val="26"/>
          <w:szCs w:val="26"/>
          <w:lang w:eastAsia="ru-RU"/>
        </w:rPr>
        <w:t xml:space="preserve"> </w:t>
      </w:r>
      <w:r w:rsidRPr="00EC5638">
        <w:rPr>
          <w:rFonts w:eastAsia="Times New Roman"/>
          <w:sz w:val="26"/>
          <w:szCs w:val="26"/>
          <w:lang w:eastAsia="ru-RU"/>
        </w:rPr>
        <w:t>правовой акт «О бюджете Хасанского муниципального округа на 2025 год и</w:t>
      </w:r>
    </w:p>
    <w:p w14:paraId="00CD2EBE" w14:textId="77777777" w:rsidR="00EC5638" w:rsidRPr="00EC5638" w:rsidRDefault="00EC5638" w:rsidP="00635A32">
      <w:pPr>
        <w:ind w:right="4649"/>
        <w:jc w:val="both"/>
        <w:rPr>
          <w:rFonts w:eastAsia="Times New Roman"/>
          <w:sz w:val="26"/>
          <w:szCs w:val="26"/>
          <w:lang w:eastAsia="ru-RU"/>
        </w:rPr>
      </w:pPr>
      <w:r w:rsidRPr="00EC5638">
        <w:rPr>
          <w:rFonts w:eastAsia="Times New Roman"/>
          <w:sz w:val="26"/>
          <w:szCs w:val="26"/>
          <w:lang w:eastAsia="ru-RU"/>
        </w:rPr>
        <w:t>плановый период 2026 и 2027 годов»</w:t>
      </w:r>
    </w:p>
    <w:p w14:paraId="5A86F203" w14:textId="77777777" w:rsidR="00EC5638" w:rsidRPr="00EC5638" w:rsidRDefault="00EC5638" w:rsidP="00504FBF">
      <w:pPr>
        <w:rPr>
          <w:rFonts w:eastAsia="Times New Roman"/>
          <w:sz w:val="26"/>
          <w:szCs w:val="26"/>
          <w:lang w:eastAsia="ru-RU"/>
        </w:rPr>
      </w:pPr>
      <w:r w:rsidRPr="00EC5638">
        <w:rPr>
          <w:rFonts w:eastAsia="Times New Roman"/>
          <w:sz w:val="26"/>
          <w:szCs w:val="26"/>
          <w:lang w:eastAsia="ru-RU"/>
        </w:rPr>
        <w:t xml:space="preserve"> </w:t>
      </w:r>
    </w:p>
    <w:p w14:paraId="05FF3667" w14:textId="77777777" w:rsidR="00EC5638" w:rsidRPr="00EC5638" w:rsidRDefault="00EC5638" w:rsidP="00504FBF">
      <w:pPr>
        <w:ind w:firstLine="709"/>
        <w:jc w:val="both"/>
        <w:rPr>
          <w:rFonts w:eastAsia="Times New Roman"/>
          <w:sz w:val="26"/>
          <w:szCs w:val="26"/>
          <w:lang w:eastAsia="ru-RU"/>
        </w:rPr>
      </w:pPr>
      <w:r w:rsidRPr="00EC5638">
        <w:rPr>
          <w:rFonts w:eastAsia="Times New Roman"/>
          <w:sz w:val="26"/>
          <w:szCs w:val="26"/>
          <w:lang w:eastAsia="ru-RU"/>
        </w:rPr>
        <w:t>В соответствии с Федеральным законом от 06.10.2003 № 131-ФЗ «</w:t>
      </w:r>
      <w:bookmarkStart w:id="2" w:name="_Hlk209794416"/>
      <w:r w:rsidRPr="00EC5638">
        <w:rPr>
          <w:rFonts w:eastAsia="Times New Roman"/>
          <w:sz w:val="26"/>
          <w:szCs w:val="26"/>
          <w:lang w:eastAsia="ru-RU"/>
        </w:rPr>
        <w:t>Об общих принципах организации местного самоуправления в</w:t>
      </w:r>
      <w:bookmarkEnd w:id="2"/>
      <w:r w:rsidRPr="00EC5638">
        <w:rPr>
          <w:rFonts w:eastAsia="Times New Roman"/>
          <w:sz w:val="26"/>
          <w:szCs w:val="26"/>
          <w:lang w:eastAsia="ru-RU"/>
        </w:rPr>
        <w:t xml:space="preserve"> Российской Федерации», Федеральным законом Российской Федерации от  20.03.2025 № 33-ФЗ «Об общих принципах организации местного самоуправления в единой системе публичной власти», Нормативным правовым актом от 13.10.2022 № 4-НПА «О Положении о бюджетном устройстве и бюджетном процессе в Хасанском муниципальном округе», руководствуясь Уставом Хасанского муниципального округа Приморского края, Дума Хасанского муниципального округа Приморского края</w:t>
      </w:r>
    </w:p>
    <w:p w14:paraId="2AD6C192" w14:textId="77777777" w:rsidR="00EC5638" w:rsidRPr="00EC5638" w:rsidRDefault="00EC5638" w:rsidP="00504FBF">
      <w:pPr>
        <w:jc w:val="both"/>
        <w:rPr>
          <w:rFonts w:eastAsia="Times New Roman"/>
          <w:sz w:val="26"/>
          <w:szCs w:val="26"/>
          <w:lang w:eastAsia="ru-RU"/>
        </w:rPr>
      </w:pPr>
    </w:p>
    <w:p w14:paraId="0BCCC1B4"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РЕШИЛА:</w:t>
      </w:r>
    </w:p>
    <w:p w14:paraId="492FCAB1" w14:textId="77777777" w:rsidR="00EC5638" w:rsidRPr="00EC5638" w:rsidRDefault="00EC5638" w:rsidP="00504FBF">
      <w:pPr>
        <w:jc w:val="both"/>
        <w:rPr>
          <w:rFonts w:eastAsia="Times New Roman"/>
          <w:sz w:val="26"/>
          <w:szCs w:val="26"/>
          <w:lang w:eastAsia="ru-RU"/>
        </w:rPr>
      </w:pPr>
    </w:p>
    <w:p w14:paraId="497FB9E6" w14:textId="6C87D0FA"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1.</w:t>
      </w:r>
      <w:r w:rsidR="00D00D5A">
        <w:rPr>
          <w:rFonts w:eastAsia="Times New Roman"/>
          <w:sz w:val="26"/>
          <w:szCs w:val="26"/>
          <w:lang w:eastAsia="ru-RU"/>
        </w:rPr>
        <w:t xml:space="preserve"> </w:t>
      </w:r>
      <w:r w:rsidRPr="00EC5638">
        <w:rPr>
          <w:rFonts w:eastAsia="Times New Roman"/>
          <w:sz w:val="26"/>
          <w:szCs w:val="26"/>
          <w:lang w:eastAsia="ru-RU"/>
        </w:rPr>
        <w:t>Принять Нормативный правовой акт «О внесении изменений в Нормативный правовой акт «О бюджете Хасанского муниципального округа на 2025 год и плановый период 2026 и 2027 годов».</w:t>
      </w:r>
    </w:p>
    <w:p w14:paraId="440B7EFA" w14:textId="3168ECE0"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2.</w:t>
      </w:r>
      <w:r w:rsidR="00D00D5A">
        <w:rPr>
          <w:rFonts w:eastAsia="Times New Roman"/>
          <w:sz w:val="26"/>
          <w:szCs w:val="26"/>
          <w:lang w:eastAsia="ru-RU"/>
        </w:rPr>
        <w:t xml:space="preserve"> </w:t>
      </w:r>
      <w:r w:rsidRPr="00EC5638">
        <w:rPr>
          <w:rFonts w:eastAsia="Times New Roman"/>
          <w:sz w:val="26"/>
          <w:szCs w:val="26"/>
          <w:lang w:eastAsia="ru-RU"/>
        </w:rPr>
        <w:t>Направить Нормативный правовой акт «О внесении изменений в Нормативный правовой акт «О бюджете Хасанского муниципального округа на 2025 год и плановый период 2026 и 2027 годов» главе Хасанского муниципального округа для подписания и официального обнародования.</w:t>
      </w:r>
    </w:p>
    <w:p w14:paraId="08130F2C" w14:textId="21541023"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3.</w:t>
      </w:r>
      <w:r w:rsidR="00D00D5A">
        <w:rPr>
          <w:rFonts w:eastAsia="Times New Roman"/>
          <w:sz w:val="26"/>
          <w:szCs w:val="26"/>
          <w:lang w:eastAsia="ru-RU"/>
        </w:rPr>
        <w:t xml:space="preserve"> </w:t>
      </w:r>
      <w:r w:rsidRPr="00EC5638">
        <w:rPr>
          <w:rFonts w:eastAsia="Times New Roman"/>
          <w:sz w:val="26"/>
          <w:szCs w:val="26"/>
          <w:lang w:eastAsia="ru-RU"/>
        </w:rPr>
        <w:t>Настоящее решение вступает в силу со дня его принятия.</w:t>
      </w:r>
    </w:p>
    <w:p w14:paraId="6621BF7F" w14:textId="77777777" w:rsidR="00EC5638" w:rsidRPr="00EC5638" w:rsidRDefault="00EC5638" w:rsidP="00504FBF">
      <w:pPr>
        <w:jc w:val="both"/>
        <w:rPr>
          <w:rFonts w:eastAsia="Times New Roman"/>
          <w:sz w:val="26"/>
          <w:szCs w:val="26"/>
          <w:lang w:eastAsia="ru-RU"/>
        </w:rPr>
      </w:pPr>
    </w:p>
    <w:p w14:paraId="37BC60A0" w14:textId="77777777" w:rsidR="00EC5638" w:rsidRPr="00EC5638" w:rsidRDefault="00EC5638" w:rsidP="00504FBF">
      <w:pPr>
        <w:jc w:val="both"/>
        <w:rPr>
          <w:rFonts w:eastAsia="Times New Roman"/>
          <w:sz w:val="26"/>
          <w:szCs w:val="26"/>
          <w:lang w:eastAsia="ru-RU"/>
        </w:rPr>
      </w:pPr>
    </w:p>
    <w:p w14:paraId="50D3ACC5" w14:textId="5CF29C63"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 xml:space="preserve">Председатель Думы                                              </w:t>
      </w:r>
      <w:r w:rsidR="00635A32">
        <w:rPr>
          <w:rFonts w:eastAsia="Times New Roman"/>
          <w:sz w:val="26"/>
          <w:szCs w:val="26"/>
          <w:lang w:eastAsia="ru-RU"/>
        </w:rPr>
        <w:t xml:space="preserve">           </w:t>
      </w:r>
      <w:r w:rsidRPr="00EC5638">
        <w:rPr>
          <w:rFonts w:eastAsia="Times New Roman"/>
          <w:sz w:val="26"/>
          <w:szCs w:val="26"/>
          <w:lang w:eastAsia="ru-RU"/>
        </w:rPr>
        <w:t xml:space="preserve">              </w:t>
      </w:r>
      <w:r w:rsidR="00635A32">
        <w:rPr>
          <w:rFonts w:eastAsia="Times New Roman"/>
          <w:sz w:val="26"/>
          <w:szCs w:val="26"/>
          <w:lang w:eastAsia="ru-RU"/>
        </w:rPr>
        <w:t xml:space="preserve">     </w:t>
      </w:r>
      <w:r w:rsidRPr="00EC5638">
        <w:rPr>
          <w:rFonts w:eastAsia="Times New Roman"/>
          <w:sz w:val="26"/>
          <w:szCs w:val="26"/>
          <w:lang w:eastAsia="ru-RU"/>
        </w:rPr>
        <w:t xml:space="preserve">                       Н. В. Карпова</w:t>
      </w:r>
    </w:p>
    <w:p w14:paraId="6397E8D1" w14:textId="77777777" w:rsidR="00EC5638" w:rsidRPr="00EC5638" w:rsidRDefault="00EC5638" w:rsidP="00504FBF">
      <w:pPr>
        <w:jc w:val="both"/>
        <w:rPr>
          <w:rFonts w:eastAsia="Times New Roman"/>
          <w:sz w:val="26"/>
          <w:szCs w:val="26"/>
          <w:lang w:eastAsia="ru-RU"/>
        </w:rPr>
      </w:pPr>
    </w:p>
    <w:p w14:paraId="55CB7F4E" w14:textId="77777777" w:rsidR="00EC5638" w:rsidRPr="00EC5638" w:rsidRDefault="00EC5638" w:rsidP="00504FBF">
      <w:pPr>
        <w:jc w:val="both"/>
        <w:rPr>
          <w:rFonts w:eastAsia="Times New Roman"/>
          <w:sz w:val="26"/>
          <w:szCs w:val="26"/>
          <w:lang w:eastAsia="ru-RU"/>
        </w:rPr>
      </w:pPr>
    </w:p>
    <w:p w14:paraId="0D2750A4" w14:textId="77777777" w:rsidR="00635A32" w:rsidRDefault="00635A32" w:rsidP="00504FBF">
      <w:pPr>
        <w:jc w:val="both"/>
        <w:rPr>
          <w:rFonts w:eastAsia="Times New Roman"/>
          <w:sz w:val="26"/>
          <w:szCs w:val="26"/>
          <w:lang w:eastAsia="ru-RU"/>
        </w:rPr>
        <w:sectPr w:rsidR="00635A32" w:rsidSect="00105299">
          <w:pgSz w:w="11907" w:h="16840" w:code="9"/>
          <w:pgMar w:top="794" w:right="794" w:bottom="794" w:left="794" w:header="0" w:footer="0" w:gutter="0"/>
          <w:cols w:space="708"/>
          <w:docGrid w:linePitch="360"/>
        </w:sectPr>
      </w:pPr>
    </w:p>
    <w:p w14:paraId="0C0BDDBC" w14:textId="6D82B94B" w:rsidR="00EC5638" w:rsidRPr="00EC5638" w:rsidRDefault="00EC5638" w:rsidP="00635A32">
      <w:pPr>
        <w:jc w:val="center"/>
        <w:rPr>
          <w:rFonts w:eastAsia="Times New Roman"/>
          <w:sz w:val="28"/>
          <w:szCs w:val="28"/>
          <w:lang w:eastAsia="ru-RU"/>
        </w:rPr>
      </w:pPr>
      <w:r w:rsidRPr="00EC5638">
        <w:rPr>
          <w:rFonts w:eastAsia="Times New Roman"/>
          <w:bCs/>
          <w:noProof/>
          <w:sz w:val="24"/>
          <w:szCs w:val="24"/>
          <w:lang w:eastAsia="ru-RU"/>
        </w:rPr>
        <w:lastRenderedPageBreak/>
        <w:drawing>
          <wp:inline distT="0" distB="0" distL="0" distR="0" wp14:anchorId="3E14E271" wp14:editId="423FE6C9">
            <wp:extent cx="581025" cy="723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581025" cy="723900"/>
                    </a:xfrm>
                    <a:prstGeom prst="rect">
                      <a:avLst/>
                    </a:prstGeom>
                    <a:noFill/>
                    <a:ln>
                      <a:noFill/>
                    </a:ln>
                  </pic:spPr>
                </pic:pic>
              </a:graphicData>
            </a:graphic>
          </wp:inline>
        </w:drawing>
      </w:r>
    </w:p>
    <w:p w14:paraId="3E461C7C" w14:textId="4B0B54A0" w:rsidR="00EC5638" w:rsidRPr="00EC5638" w:rsidRDefault="00EC5638" w:rsidP="00635A32">
      <w:pPr>
        <w:jc w:val="center"/>
        <w:rPr>
          <w:rFonts w:eastAsia="Times New Roman"/>
          <w:b/>
          <w:sz w:val="27"/>
          <w:szCs w:val="27"/>
          <w:lang w:eastAsia="ru-RU"/>
        </w:rPr>
      </w:pPr>
    </w:p>
    <w:p w14:paraId="22BF9AD0" w14:textId="77777777" w:rsidR="00EC5638" w:rsidRPr="00EC5638" w:rsidRDefault="00EC5638" w:rsidP="00635A32">
      <w:pPr>
        <w:jc w:val="center"/>
        <w:rPr>
          <w:rFonts w:eastAsia="Times New Roman"/>
          <w:b/>
          <w:sz w:val="26"/>
          <w:szCs w:val="26"/>
          <w:lang w:eastAsia="ru-RU"/>
        </w:rPr>
      </w:pPr>
      <w:r w:rsidRPr="00EC5638">
        <w:rPr>
          <w:rFonts w:eastAsia="Times New Roman"/>
          <w:b/>
          <w:sz w:val="26"/>
          <w:szCs w:val="26"/>
          <w:lang w:eastAsia="ru-RU"/>
        </w:rPr>
        <w:t>ДУМА ХАСАНСКОГО МУНИЦИПАЛЬНОГО ОКРУГА</w:t>
      </w:r>
    </w:p>
    <w:p w14:paraId="2BA2E844" w14:textId="77777777" w:rsidR="00EC5638" w:rsidRPr="00EC5638" w:rsidRDefault="00EC5638" w:rsidP="00635A32">
      <w:pPr>
        <w:jc w:val="center"/>
        <w:rPr>
          <w:rFonts w:eastAsia="Times New Roman"/>
          <w:b/>
          <w:sz w:val="26"/>
          <w:szCs w:val="26"/>
          <w:lang w:eastAsia="ru-RU"/>
        </w:rPr>
      </w:pPr>
      <w:r w:rsidRPr="00EC5638">
        <w:rPr>
          <w:rFonts w:eastAsia="Times New Roman"/>
          <w:b/>
          <w:sz w:val="26"/>
          <w:szCs w:val="26"/>
          <w:lang w:eastAsia="ru-RU"/>
        </w:rPr>
        <w:t>ПРИМОРСКОГО КРАЯ</w:t>
      </w:r>
    </w:p>
    <w:p w14:paraId="23B55637" w14:textId="77777777" w:rsidR="00EC5638" w:rsidRPr="00EC5638" w:rsidRDefault="00EC5638" w:rsidP="00635A32">
      <w:pPr>
        <w:jc w:val="center"/>
        <w:rPr>
          <w:rFonts w:eastAsia="Times New Roman"/>
          <w:b/>
          <w:sz w:val="26"/>
          <w:szCs w:val="26"/>
          <w:lang w:eastAsia="ru-RU"/>
        </w:rPr>
      </w:pPr>
    </w:p>
    <w:p w14:paraId="7EB949D4" w14:textId="77777777" w:rsidR="00EC5638" w:rsidRPr="00EC5638" w:rsidRDefault="00EC5638" w:rsidP="00635A32">
      <w:pPr>
        <w:jc w:val="center"/>
        <w:rPr>
          <w:rFonts w:eastAsia="Times New Roman"/>
          <w:b/>
          <w:sz w:val="26"/>
          <w:szCs w:val="26"/>
          <w:lang w:eastAsia="ru-RU"/>
        </w:rPr>
      </w:pPr>
      <w:r w:rsidRPr="00EC5638">
        <w:rPr>
          <w:rFonts w:eastAsia="Times New Roman"/>
          <w:b/>
          <w:sz w:val="26"/>
          <w:szCs w:val="26"/>
          <w:lang w:eastAsia="ru-RU"/>
        </w:rPr>
        <w:t>пгт Славянка</w:t>
      </w:r>
    </w:p>
    <w:p w14:paraId="25523FA8" w14:textId="77777777" w:rsidR="00EC5638" w:rsidRPr="00EC5638" w:rsidRDefault="00EC5638" w:rsidP="00635A32">
      <w:pPr>
        <w:jc w:val="center"/>
        <w:rPr>
          <w:rFonts w:eastAsia="Times New Roman"/>
          <w:sz w:val="26"/>
          <w:szCs w:val="26"/>
          <w:lang w:eastAsia="ru-RU"/>
        </w:rPr>
      </w:pPr>
    </w:p>
    <w:p w14:paraId="5F60CA66" w14:textId="5FF6B48E" w:rsidR="00EC5638" w:rsidRPr="00635A32" w:rsidRDefault="00EC5638" w:rsidP="00663ADD">
      <w:pPr>
        <w:jc w:val="center"/>
        <w:outlineLvl w:val="1"/>
        <w:rPr>
          <w:rFonts w:eastAsia="Times New Roman"/>
          <w:b/>
          <w:sz w:val="26"/>
          <w:szCs w:val="26"/>
          <w:lang w:eastAsia="ru-RU"/>
        </w:rPr>
      </w:pPr>
      <w:bookmarkStart w:id="3" w:name="_Toc215423040"/>
      <w:r w:rsidRPr="00EC5638">
        <w:rPr>
          <w:rFonts w:eastAsia="Times New Roman"/>
          <w:b/>
          <w:sz w:val="26"/>
          <w:szCs w:val="26"/>
          <w:lang w:eastAsia="ru-RU"/>
        </w:rPr>
        <w:t>НОРМАТИВНЫЙ ПРАВОВОЙ АКТ</w:t>
      </w:r>
      <w:bookmarkEnd w:id="3"/>
    </w:p>
    <w:p w14:paraId="1679A01A" w14:textId="77777777" w:rsidR="00635A32" w:rsidRPr="00EC5638" w:rsidRDefault="00635A32" w:rsidP="00635A32">
      <w:pPr>
        <w:jc w:val="center"/>
        <w:rPr>
          <w:rFonts w:eastAsia="Times New Roman"/>
          <w:b/>
          <w:sz w:val="26"/>
          <w:szCs w:val="26"/>
          <w:lang w:eastAsia="ru-RU"/>
        </w:rPr>
      </w:pPr>
    </w:p>
    <w:p w14:paraId="327115E3" w14:textId="44A3EE38" w:rsidR="00EC5638" w:rsidRPr="00EC5638" w:rsidRDefault="00EC5638" w:rsidP="00635A32">
      <w:pPr>
        <w:jc w:val="center"/>
        <w:rPr>
          <w:rFonts w:eastAsia="Times New Roman"/>
          <w:b/>
          <w:sz w:val="26"/>
          <w:szCs w:val="26"/>
          <w:lang w:eastAsia="ru-RU"/>
        </w:rPr>
      </w:pPr>
      <w:r w:rsidRPr="00EC5638">
        <w:rPr>
          <w:rFonts w:eastAsia="Times New Roman"/>
          <w:b/>
          <w:sz w:val="26"/>
          <w:szCs w:val="26"/>
          <w:lang w:eastAsia="ru-RU"/>
        </w:rPr>
        <w:t>О внесении изменений в Нормативный правовой акт</w:t>
      </w:r>
      <w:r w:rsidR="00635A32" w:rsidRPr="00635A32">
        <w:rPr>
          <w:rFonts w:eastAsia="Times New Roman"/>
          <w:b/>
          <w:sz w:val="26"/>
          <w:szCs w:val="26"/>
          <w:lang w:eastAsia="ru-RU"/>
        </w:rPr>
        <w:t xml:space="preserve"> </w:t>
      </w:r>
      <w:r w:rsidRPr="00EC5638">
        <w:rPr>
          <w:rFonts w:eastAsia="Times New Roman"/>
          <w:b/>
          <w:sz w:val="26"/>
          <w:szCs w:val="26"/>
          <w:lang w:eastAsia="ru-RU"/>
        </w:rPr>
        <w:t>«О бюджете Хасанского муниципального округа на 2025 год и плановый период 2026 и 2027 годов»</w:t>
      </w:r>
    </w:p>
    <w:p w14:paraId="37616FCB" w14:textId="77777777" w:rsidR="00EC5638" w:rsidRPr="00EC5638" w:rsidRDefault="00EC5638" w:rsidP="00504FBF">
      <w:pPr>
        <w:rPr>
          <w:rFonts w:eastAsia="Times New Roman"/>
          <w:sz w:val="26"/>
          <w:szCs w:val="26"/>
          <w:lang w:eastAsia="ru-RU"/>
        </w:rPr>
      </w:pPr>
    </w:p>
    <w:p w14:paraId="300A9FC8"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Принят решением Думы Хасанского муниципального округа Приморского края от 27.11.2025 № 514.</w:t>
      </w:r>
    </w:p>
    <w:p w14:paraId="22A077C0" w14:textId="77777777" w:rsidR="00EC5638" w:rsidRPr="00EC5638" w:rsidRDefault="00EC5638" w:rsidP="00504FBF">
      <w:pPr>
        <w:jc w:val="both"/>
        <w:rPr>
          <w:rFonts w:eastAsia="Times New Roman"/>
          <w:sz w:val="26"/>
          <w:szCs w:val="26"/>
          <w:lang w:eastAsia="ru-RU"/>
        </w:rPr>
      </w:pPr>
    </w:p>
    <w:p w14:paraId="011ECE28"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В соответствии с Бюджетным кодексом Российской Федерации, Уставом Хасанского муниципального округа Приморского края, Нормативным правовым актом от 13.10.2022 года № 4-НПА «О Положении о бюджетном устройстве и бюджетном процессе в Хасанском муниципальном округе»</w:t>
      </w:r>
    </w:p>
    <w:p w14:paraId="15D77A00" w14:textId="77777777"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1. Внести в Нормативный правовой акт от 09.12.2024 года № 125-НПА «О бюджете Хасанского муниципального округа на 2025 год и плановый период 2026 и 2027 годов», следующие изменения:</w:t>
      </w:r>
    </w:p>
    <w:p w14:paraId="066FFE96"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 xml:space="preserve">1.1. </w:t>
      </w:r>
      <w:bookmarkStart w:id="4" w:name="_Hlk213841624"/>
      <w:r w:rsidRPr="00EC5638">
        <w:rPr>
          <w:rFonts w:eastAsia="Times New Roman"/>
          <w:sz w:val="26"/>
          <w:szCs w:val="26"/>
          <w:lang w:eastAsia="ru-RU"/>
        </w:rPr>
        <w:t>Пункт 1 статьи 1 изложить в следующей редакции</w:t>
      </w:r>
      <w:bookmarkEnd w:id="4"/>
      <w:r w:rsidRPr="00EC5638">
        <w:rPr>
          <w:rFonts w:eastAsia="Times New Roman"/>
          <w:sz w:val="26"/>
          <w:szCs w:val="26"/>
          <w:lang w:eastAsia="ru-RU"/>
        </w:rPr>
        <w:t>:</w:t>
      </w:r>
    </w:p>
    <w:p w14:paraId="11868265" w14:textId="3204970D"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w:t>
      </w:r>
      <w:r w:rsidR="00635A32" w:rsidRPr="00EC5638">
        <w:rPr>
          <w:rFonts w:eastAsia="Times New Roman"/>
          <w:sz w:val="26"/>
          <w:szCs w:val="26"/>
          <w:lang w:eastAsia="ru-RU"/>
        </w:rPr>
        <w:t>1. Утвердить</w:t>
      </w:r>
      <w:r w:rsidRPr="00EC5638">
        <w:rPr>
          <w:rFonts w:eastAsia="Times New Roman"/>
          <w:sz w:val="26"/>
          <w:szCs w:val="26"/>
          <w:lang w:eastAsia="ru-RU"/>
        </w:rPr>
        <w:t xml:space="preserve"> основные характеристики бюджета Хасанского муниципального округа на 2025 год:</w:t>
      </w:r>
    </w:p>
    <w:p w14:paraId="704519DE" w14:textId="30FBE27C"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1)</w:t>
      </w:r>
      <w:r w:rsidR="00D00D5A">
        <w:rPr>
          <w:rFonts w:eastAsia="Times New Roman"/>
          <w:sz w:val="26"/>
          <w:szCs w:val="26"/>
          <w:lang w:eastAsia="ru-RU"/>
        </w:rPr>
        <w:t xml:space="preserve"> </w:t>
      </w:r>
      <w:r w:rsidRPr="00EC5638">
        <w:rPr>
          <w:rFonts w:eastAsia="Times New Roman"/>
          <w:sz w:val="26"/>
          <w:szCs w:val="26"/>
          <w:lang w:eastAsia="ru-RU"/>
        </w:rPr>
        <w:t>общий объем доходов бюджета Хасанского муниципального округа в сумме 2 182 798 976,02 рублей, в том числе объем межбюджетных трансфертов, получаемых от других бюджетов бюджетной системы Российской Федерации в сумме 1 244 628 520,32 рублей;</w:t>
      </w:r>
    </w:p>
    <w:p w14:paraId="25FE528C" w14:textId="4A2C8BBC"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2)</w:t>
      </w:r>
      <w:r w:rsidR="00D00D5A">
        <w:rPr>
          <w:rFonts w:eastAsia="Times New Roman"/>
          <w:sz w:val="26"/>
          <w:szCs w:val="26"/>
          <w:lang w:eastAsia="ru-RU"/>
        </w:rPr>
        <w:t xml:space="preserve"> </w:t>
      </w:r>
      <w:r w:rsidRPr="00EC5638">
        <w:rPr>
          <w:rFonts w:eastAsia="Times New Roman"/>
          <w:sz w:val="26"/>
          <w:szCs w:val="26"/>
          <w:lang w:eastAsia="ru-RU"/>
        </w:rPr>
        <w:t>общий объем расходов бюджета Хасанского муниципального округа в сумме 2 317 502 763,94 рубля;</w:t>
      </w:r>
    </w:p>
    <w:p w14:paraId="28B18E84" w14:textId="29F97939"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3)</w:t>
      </w:r>
      <w:r w:rsidR="00D00D5A">
        <w:rPr>
          <w:rFonts w:eastAsia="Times New Roman"/>
          <w:sz w:val="26"/>
          <w:szCs w:val="26"/>
          <w:lang w:eastAsia="ru-RU"/>
        </w:rPr>
        <w:t xml:space="preserve"> </w:t>
      </w:r>
      <w:r w:rsidRPr="00EC5638">
        <w:rPr>
          <w:rFonts w:eastAsia="Times New Roman"/>
          <w:sz w:val="26"/>
          <w:szCs w:val="26"/>
          <w:lang w:eastAsia="ru-RU"/>
        </w:rPr>
        <w:t xml:space="preserve">размер дефицита бюджета Хасанского муниципального округа в сумме 134 703 787,92 рублей; </w:t>
      </w:r>
    </w:p>
    <w:p w14:paraId="3EB526A2" w14:textId="62AC55F3"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4)</w:t>
      </w:r>
      <w:r w:rsidR="00D00D5A">
        <w:rPr>
          <w:rFonts w:eastAsia="Times New Roman"/>
          <w:sz w:val="26"/>
          <w:szCs w:val="26"/>
          <w:lang w:eastAsia="ru-RU"/>
        </w:rPr>
        <w:t xml:space="preserve"> </w:t>
      </w:r>
      <w:r w:rsidRPr="00EC5638">
        <w:rPr>
          <w:rFonts w:eastAsia="Times New Roman"/>
          <w:sz w:val="26"/>
          <w:szCs w:val="26"/>
          <w:lang w:eastAsia="ru-RU"/>
        </w:rPr>
        <w:t>верхний предел муниципального внутреннего долга Хасанского муниципального округа на 1 января 2026 года в сумме 0,00 рублей.».</w:t>
      </w:r>
    </w:p>
    <w:p w14:paraId="4697F609" w14:textId="77777777"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1.2. Пункт 2 статьи 1 изложить в следующей редакции</w:t>
      </w:r>
    </w:p>
    <w:p w14:paraId="4EC6814C" w14:textId="3F613B0C"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w:t>
      </w:r>
      <w:r w:rsidR="00635A32" w:rsidRPr="00EC5638">
        <w:rPr>
          <w:rFonts w:eastAsia="Times New Roman"/>
          <w:sz w:val="26"/>
          <w:szCs w:val="26"/>
          <w:lang w:eastAsia="ru-RU"/>
        </w:rPr>
        <w:t>2. Утвердить</w:t>
      </w:r>
      <w:r w:rsidRPr="00EC5638">
        <w:rPr>
          <w:rFonts w:eastAsia="Times New Roman"/>
          <w:sz w:val="26"/>
          <w:szCs w:val="26"/>
          <w:lang w:eastAsia="ru-RU"/>
        </w:rPr>
        <w:t xml:space="preserve"> основные характеристики бюджета Хасанского муниципального округа на 2026 и 2027 год:</w:t>
      </w:r>
      <w:r w:rsidRPr="00EC5638">
        <w:rPr>
          <w:rFonts w:eastAsia="Times New Roman"/>
          <w:sz w:val="26"/>
          <w:szCs w:val="26"/>
          <w:lang w:eastAsia="ru-RU"/>
        </w:rPr>
        <w:tab/>
      </w:r>
    </w:p>
    <w:p w14:paraId="305B2C22" w14:textId="1EA9201B"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1)</w:t>
      </w:r>
      <w:r w:rsidR="00946067">
        <w:rPr>
          <w:rFonts w:eastAsia="Times New Roman"/>
          <w:sz w:val="26"/>
          <w:szCs w:val="26"/>
          <w:lang w:eastAsia="ru-RU"/>
        </w:rPr>
        <w:t xml:space="preserve"> </w:t>
      </w:r>
      <w:r w:rsidRPr="00EC5638">
        <w:rPr>
          <w:rFonts w:eastAsia="Times New Roman"/>
          <w:sz w:val="26"/>
          <w:szCs w:val="26"/>
          <w:lang w:eastAsia="ru-RU"/>
        </w:rPr>
        <w:t>общий объем доходов бюджета Хасанского муниципального округа на 2026 год – в сумме 1 452 380 946,03 рублей, в том числе объем межбюджетных трансфертов, получаемых от других бюджетов бюджетной системы Российской Федерации, в сумме 641 730 946,03 рублей, и на 2027 год – в сумме 1 508 290 142,10 рубля, в том числе объем межбюджетных трансфертов, получаемых от других бюджетов бюджетной системы Российской Федерации, в сумме 676 110 142,10 рубля;</w:t>
      </w:r>
    </w:p>
    <w:p w14:paraId="34B8E0EE" w14:textId="59417F81"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2)</w:t>
      </w:r>
      <w:r w:rsidR="00946067">
        <w:rPr>
          <w:rFonts w:eastAsia="Times New Roman"/>
          <w:sz w:val="26"/>
          <w:szCs w:val="26"/>
          <w:lang w:eastAsia="ru-RU"/>
        </w:rPr>
        <w:t xml:space="preserve"> </w:t>
      </w:r>
      <w:r w:rsidRPr="00EC5638">
        <w:rPr>
          <w:rFonts w:eastAsia="Times New Roman"/>
          <w:sz w:val="26"/>
          <w:szCs w:val="26"/>
          <w:lang w:eastAsia="ru-RU"/>
        </w:rPr>
        <w:t>общий объем расходов бюджета Хасанского муниципального округа на 2026 год – в сумме 1 452 380 946,03 рублей, на 2027 год – в сумме 1 508 290 142,10 рубля;</w:t>
      </w:r>
    </w:p>
    <w:p w14:paraId="3399D65D" w14:textId="40C54D95"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3)</w:t>
      </w:r>
      <w:r w:rsidR="00946067">
        <w:rPr>
          <w:rFonts w:eastAsia="Times New Roman"/>
          <w:sz w:val="26"/>
          <w:szCs w:val="26"/>
          <w:lang w:eastAsia="ru-RU"/>
        </w:rPr>
        <w:t xml:space="preserve"> </w:t>
      </w:r>
      <w:r w:rsidRPr="00EC5638">
        <w:rPr>
          <w:rFonts w:eastAsia="Times New Roman"/>
          <w:sz w:val="26"/>
          <w:szCs w:val="26"/>
          <w:lang w:eastAsia="ru-RU"/>
        </w:rPr>
        <w:t>размер дефицита бюджета Хасанского муниципального округа на 2026 год – в сумме 0,00 рублей, на 2027 год – в сумме 0,00 рублей;</w:t>
      </w:r>
    </w:p>
    <w:p w14:paraId="2FC187B3" w14:textId="53D3391D"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lastRenderedPageBreak/>
        <w:t xml:space="preserve">           4)</w:t>
      </w:r>
      <w:r w:rsidR="00946067">
        <w:rPr>
          <w:rFonts w:eastAsia="Times New Roman"/>
          <w:sz w:val="26"/>
          <w:szCs w:val="26"/>
          <w:lang w:eastAsia="ru-RU"/>
        </w:rPr>
        <w:t xml:space="preserve"> </w:t>
      </w:r>
      <w:r w:rsidRPr="00EC5638">
        <w:rPr>
          <w:rFonts w:eastAsia="Times New Roman"/>
          <w:sz w:val="26"/>
          <w:szCs w:val="26"/>
          <w:lang w:eastAsia="ru-RU"/>
        </w:rPr>
        <w:t>верхний предел муниципального внутреннего долга Хасанского муниципального округа на 1 января 2027 года – в сумме 0,00 рублей;</w:t>
      </w:r>
    </w:p>
    <w:p w14:paraId="2E7FB6AB" w14:textId="6942E918"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5)</w:t>
      </w:r>
      <w:r w:rsidR="00946067">
        <w:rPr>
          <w:rFonts w:eastAsia="Times New Roman"/>
          <w:sz w:val="26"/>
          <w:szCs w:val="26"/>
          <w:lang w:eastAsia="ru-RU"/>
        </w:rPr>
        <w:t xml:space="preserve"> </w:t>
      </w:r>
      <w:r w:rsidRPr="00EC5638">
        <w:rPr>
          <w:rFonts w:eastAsia="Times New Roman"/>
          <w:sz w:val="26"/>
          <w:szCs w:val="26"/>
          <w:lang w:eastAsia="ru-RU"/>
        </w:rPr>
        <w:t>верхний предел муниципального внутреннего долга Хасанского муниципального округа на 1 января 2028 года – в сумме 0,00 рублей.</w:t>
      </w:r>
    </w:p>
    <w:p w14:paraId="748F9363" w14:textId="77777777"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1.3. Пункт 5 статьи 5 изложить в следующей редакции:</w:t>
      </w:r>
    </w:p>
    <w:p w14:paraId="431631EE" w14:textId="06D3FBD4"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w:t>
      </w:r>
      <w:r w:rsidR="00635A32" w:rsidRPr="00EC5638">
        <w:rPr>
          <w:rFonts w:eastAsia="Times New Roman"/>
          <w:sz w:val="26"/>
          <w:szCs w:val="26"/>
          <w:lang w:eastAsia="ru-RU"/>
        </w:rPr>
        <w:t>5. Утвердить</w:t>
      </w:r>
      <w:r w:rsidRPr="00EC5638">
        <w:rPr>
          <w:rFonts w:eastAsia="Times New Roman"/>
          <w:sz w:val="26"/>
          <w:szCs w:val="26"/>
          <w:lang w:eastAsia="ru-RU"/>
        </w:rPr>
        <w:t xml:space="preserve"> размер резервного фонда администрации Хасанского муниципального округа на 2025 год в сумме 16 088 036,21 рублей».</w:t>
      </w:r>
    </w:p>
    <w:p w14:paraId="45863FC4" w14:textId="4110A649"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ab/>
        <w:t>1.</w:t>
      </w:r>
      <w:r w:rsidR="00635A32" w:rsidRPr="00EC5638">
        <w:rPr>
          <w:rFonts w:eastAsia="Times New Roman"/>
          <w:sz w:val="26"/>
          <w:szCs w:val="26"/>
          <w:lang w:eastAsia="ru-RU"/>
        </w:rPr>
        <w:t>4. Приложение</w:t>
      </w:r>
      <w:r w:rsidRPr="00EC5638">
        <w:rPr>
          <w:rFonts w:eastAsia="Times New Roman"/>
          <w:sz w:val="26"/>
          <w:szCs w:val="26"/>
          <w:lang w:eastAsia="ru-RU"/>
        </w:rPr>
        <w:t xml:space="preserve"> 1 к Нормативному правовому акту изложить в редакции приложения 1 к настоящему Нормативному правовому акту;</w:t>
      </w:r>
    </w:p>
    <w:p w14:paraId="4A4926E8" w14:textId="6DEA29F8"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 xml:space="preserve">          1.</w:t>
      </w:r>
      <w:bookmarkStart w:id="5" w:name="_Hlk96005171"/>
      <w:r w:rsidR="00635A32" w:rsidRPr="00EC5638">
        <w:rPr>
          <w:rFonts w:eastAsia="Times New Roman"/>
          <w:sz w:val="26"/>
          <w:szCs w:val="26"/>
          <w:lang w:eastAsia="ru-RU"/>
        </w:rPr>
        <w:t>5. Приложение</w:t>
      </w:r>
      <w:r w:rsidRPr="00EC5638">
        <w:rPr>
          <w:rFonts w:eastAsia="Times New Roman"/>
          <w:sz w:val="26"/>
          <w:szCs w:val="26"/>
          <w:lang w:eastAsia="ru-RU"/>
        </w:rPr>
        <w:t xml:space="preserve"> 2 к Нормативному правовому акту изложить в редакции приложения 2 к настоящему Нормативному правовому акту</w:t>
      </w:r>
      <w:bookmarkEnd w:id="5"/>
      <w:r w:rsidRPr="00EC5638">
        <w:rPr>
          <w:rFonts w:eastAsia="Times New Roman"/>
          <w:sz w:val="26"/>
          <w:szCs w:val="26"/>
          <w:lang w:eastAsia="ru-RU"/>
        </w:rPr>
        <w:t>;</w:t>
      </w:r>
    </w:p>
    <w:p w14:paraId="736670EA" w14:textId="58C6F831" w:rsidR="00EC5638" w:rsidRPr="00EC5638" w:rsidRDefault="00EC5638" w:rsidP="00504FBF">
      <w:pPr>
        <w:tabs>
          <w:tab w:val="left" w:pos="709"/>
          <w:tab w:val="left" w:pos="851"/>
          <w:tab w:val="left" w:pos="1560"/>
        </w:tabs>
        <w:jc w:val="both"/>
        <w:rPr>
          <w:rFonts w:eastAsia="Times New Roman"/>
          <w:sz w:val="26"/>
          <w:szCs w:val="26"/>
          <w:lang w:eastAsia="ru-RU"/>
        </w:rPr>
      </w:pPr>
      <w:r w:rsidRPr="00EC5638">
        <w:rPr>
          <w:rFonts w:eastAsia="Times New Roman"/>
          <w:sz w:val="26"/>
          <w:szCs w:val="26"/>
          <w:lang w:eastAsia="ru-RU"/>
        </w:rPr>
        <w:t xml:space="preserve">          1.</w:t>
      </w:r>
      <w:r w:rsidR="00635A32" w:rsidRPr="00EC5638">
        <w:rPr>
          <w:rFonts w:eastAsia="Times New Roman"/>
          <w:sz w:val="26"/>
          <w:szCs w:val="26"/>
          <w:lang w:eastAsia="ru-RU"/>
        </w:rPr>
        <w:t>6. Приложение</w:t>
      </w:r>
      <w:r w:rsidRPr="00EC5638">
        <w:rPr>
          <w:rFonts w:eastAsia="Times New Roman"/>
          <w:sz w:val="26"/>
          <w:szCs w:val="26"/>
          <w:lang w:eastAsia="ru-RU"/>
        </w:rPr>
        <w:t xml:space="preserve"> 3 к Нормативному правовому акту изложить в редакции приложения 3 к настоящему Нормативному правовому акту;</w:t>
      </w:r>
    </w:p>
    <w:p w14:paraId="3C06AAA8" w14:textId="71967E3C"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 xml:space="preserve">          1.</w:t>
      </w:r>
      <w:r w:rsidR="00635A32" w:rsidRPr="00EC5638">
        <w:rPr>
          <w:rFonts w:eastAsia="Times New Roman"/>
          <w:sz w:val="26"/>
          <w:szCs w:val="26"/>
          <w:lang w:eastAsia="ru-RU"/>
        </w:rPr>
        <w:t>7. Приложение</w:t>
      </w:r>
      <w:r w:rsidRPr="00EC5638">
        <w:rPr>
          <w:rFonts w:eastAsia="Times New Roman"/>
          <w:sz w:val="26"/>
          <w:szCs w:val="26"/>
          <w:lang w:eastAsia="ru-RU"/>
        </w:rPr>
        <w:t xml:space="preserve"> 4 к Нормативному правовому акту изложить в редакции приложения 4 к настоящему Нормативному правовому акту; </w:t>
      </w:r>
    </w:p>
    <w:p w14:paraId="66CDCD5D" w14:textId="3DD9858A"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 xml:space="preserve">          </w:t>
      </w:r>
      <w:bookmarkStart w:id="6" w:name="_Hlk181890853"/>
      <w:r w:rsidRPr="00EC5638">
        <w:rPr>
          <w:rFonts w:eastAsia="Times New Roman"/>
          <w:sz w:val="26"/>
          <w:szCs w:val="26"/>
          <w:lang w:eastAsia="ru-RU"/>
        </w:rPr>
        <w:t>1.</w:t>
      </w:r>
      <w:r w:rsidR="00635A32" w:rsidRPr="00EC5638">
        <w:rPr>
          <w:rFonts w:eastAsia="Times New Roman"/>
          <w:sz w:val="26"/>
          <w:szCs w:val="26"/>
          <w:lang w:eastAsia="ru-RU"/>
        </w:rPr>
        <w:t>8. Приложение</w:t>
      </w:r>
      <w:r w:rsidRPr="00EC5638">
        <w:rPr>
          <w:rFonts w:eastAsia="Times New Roman"/>
          <w:sz w:val="26"/>
          <w:szCs w:val="26"/>
          <w:lang w:eastAsia="ru-RU"/>
        </w:rPr>
        <w:t xml:space="preserve"> 5 к Нормативному правовому акту изложить в редакции приложения 5 к настоящему Нормативному правовому акту;</w:t>
      </w:r>
    </w:p>
    <w:p w14:paraId="004C5CEE" w14:textId="192E4147"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1.</w:t>
      </w:r>
      <w:r w:rsidR="00635A32" w:rsidRPr="00EC5638">
        <w:rPr>
          <w:rFonts w:eastAsia="Times New Roman"/>
          <w:sz w:val="26"/>
          <w:szCs w:val="26"/>
          <w:lang w:eastAsia="ru-RU"/>
        </w:rPr>
        <w:t>9. Приложение</w:t>
      </w:r>
      <w:r w:rsidRPr="00EC5638">
        <w:rPr>
          <w:rFonts w:eastAsia="Times New Roman"/>
          <w:sz w:val="26"/>
          <w:szCs w:val="26"/>
          <w:lang w:eastAsia="ru-RU"/>
        </w:rPr>
        <w:t xml:space="preserve"> 6 к Нормативному правовому акту изложить в редакции приложения 6 к настоящему Нормативному правовому акту.</w:t>
      </w:r>
      <w:bookmarkEnd w:id="6"/>
      <w:r w:rsidRPr="00EC5638">
        <w:rPr>
          <w:rFonts w:eastAsia="Times New Roman"/>
          <w:sz w:val="26"/>
          <w:szCs w:val="26"/>
          <w:lang w:eastAsia="ru-RU"/>
        </w:rPr>
        <w:tab/>
      </w:r>
      <w:r w:rsidRPr="00EC5638">
        <w:rPr>
          <w:rFonts w:eastAsia="Times New Roman"/>
          <w:sz w:val="26"/>
          <w:szCs w:val="26"/>
          <w:lang w:eastAsia="ru-RU"/>
        </w:rPr>
        <w:tab/>
      </w:r>
      <w:r w:rsidRPr="00EC5638">
        <w:rPr>
          <w:rFonts w:eastAsia="Times New Roman"/>
          <w:sz w:val="26"/>
          <w:szCs w:val="26"/>
          <w:lang w:eastAsia="ru-RU"/>
        </w:rPr>
        <w:tab/>
      </w:r>
    </w:p>
    <w:p w14:paraId="0C95B868" w14:textId="77777777" w:rsidR="00EC5638" w:rsidRPr="00EC5638" w:rsidRDefault="00EC5638" w:rsidP="00504FBF">
      <w:pPr>
        <w:ind w:firstLine="708"/>
        <w:jc w:val="both"/>
        <w:rPr>
          <w:rFonts w:eastAsia="Times New Roman"/>
          <w:sz w:val="26"/>
          <w:szCs w:val="26"/>
          <w:lang w:eastAsia="ru-RU"/>
        </w:rPr>
      </w:pPr>
      <w:r w:rsidRPr="00EC5638">
        <w:rPr>
          <w:rFonts w:eastAsia="Times New Roman"/>
          <w:sz w:val="26"/>
          <w:szCs w:val="26"/>
          <w:lang w:eastAsia="ru-RU"/>
        </w:rPr>
        <w:t>2. Настоящий Нормативный правовой акт вступает в силу после его официального обнародования.</w:t>
      </w:r>
    </w:p>
    <w:p w14:paraId="66D02C1F" w14:textId="77777777" w:rsidR="00EC5638" w:rsidRPr="00EC5638" w:rsidRDefault="00EC5638" w:rsidP="00504FBF">
      <w:pPr>
        <w:jc w:val="both"/>
        <w:rPr>
          <w:rFonts w:eastAsia="Times New Roman"/>
          <w:sz w:val="26"/>
          <w:szCs w:val="26"/>
          <w:lang w:eastAsia="ru-RU"/>
        </w:rPr>
      </w:pPr>
    </w:p>
    <w:p w14:paraId="5B398E46" w14:textId="77777777" w:rsidR="00EC5638" w:rsidRPr="00EC5638" w:rsidRDefault="00EC5638" w:rsidP="00504FBF">
      <w:pPr>
        <w:ind w:firstLine="708"/>
        <w:jc w:val="both"/>
        <w:rPr>
          <w:rFonts w:eastAsia="Times New Roman"/>
          <w:sz w:val="26"/>
          <w:szCs w:val="26"/>
          <w:lang w:eastAsia="ru-RU"/>
        </w:rPr>
      </w:pPr>
    </w:p>
    <w:p w14:paraId="4A13E8FF"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И.о. главы Хасанского</w:t>
      </w:r>
    </w:p>
    <w:p w14:paraId="78DE691B" w14:textId="01CAECFA"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 xml:space="preserve">муниципального округа                                        </w:t>
      </w:r>
      <w:r w:rsidR="00635A32">
        <w:rPr>
          <w:rFonts w:eastAsia="Times New Roman"/>
          <w:sz w:val="26"/>
          <w:szCs w:val="26"/>
          <w:lang w:eastAsia="ru-RU"/>
        </w:rPr>
        <w:t xml:space="preserve">                          </w:t>
      </w:r>
      <w:r w:rsidRPr="00EC5638">
        <w:rPr>
          <w:rFonts w:eastAsia="Times New Roman"/>
          <w:sz w:val="26"/>
          <w:szCs w:val="26"/>
          <w:lang w:eastAsia="ru-RU"/>
        </w:rPr>
        <w:t xml:space="preserve">                      И.В. Комогорова</w:t>
      </w:r>
    </w:p>
    <w:p w14:paraId="69CFEA63" w14:textId="77777777" w:rsidR="00EC5638" w:rsidRPr="00EC5638" w:rsidRDefault="00EC5638" w:rsidP="00504FBF">
      <w:pPr>
        <w:jc w:val="both"/>
        <w:rPr>
          <w:rFonts w:eastAsia="Times New Roman"/>
          <w:sz w:val="26"/>
          <w:szCs w:val="26"/>
          <w:lang w:eastAsia="ru-RU"/>
        </w:rPr>
      </w:pPr>
    </w:p>
    <w:p w14:paraId="685FD2FF" w14:textId="77777777" w:rsidR="00EC5638" w:rsidRPr="00EC5638" w:rsidRDefault="00EC5638" w:rsidP="00504FBF">
      <w:pPr>
        <w:jc w:val="both"/>
        <w:rPr>
          <w:rFonts w:eastAsia="Times New Roman"/>
          <w:sz w:val="26"/>
          <w:szCs w:val="26"/>
          <w:lang w:eastAsia="ru-RU"/>
        </w:rPr>
      </w:pPr>
    </w:p>
    <w:p w14:paraId="3F2E6437"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 xml:space="preserve">пгт Славянка    </w:t>
      </w:r>
    </w:p>
    <w:p w14:paraId="71C77B2D"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27.11.2025 год</w:t>
      </w:r>
    </w:p>
    <w:p w14:paraId="0CCD6E74" w14:textId="77777777" w:rsidR="00EC5638" w:rsidRPr="00EC5638" w:rsidRDefault="00EC5638" w:rsidP="00504FBF">
      <w:pPr>
        <w:jc w:val="both"/>
        <w:rPr>
          <w:rFonts w:eastAsia="Times New Roman"/>
          <w:sz w:val="26"/>
          <w:szCs w:val="26"/>
          <w:lang w:eastAsia="ru-RU"/>
        </w:rPr>
      </w:pPr>
      <w:r w:rsidRPr="00EC5638">
        <w:rPr>
          <w:rFonts w:eastAsia="Times New Roman"/>
          <w:sz w:val="26"/>
          <w:szCs w:val="26"/>
          <w:lang w:eastAsia="ru-RU"/>
        </w:rPr>
        <w:t>№ 161-НПА</w:t>
      </w:r>
    </w:p>
    <w:p w14:paraId="40130A6B" w14:textId="77777777" w:rsidR="00EC5638" w:rsidRPr="00EC5638" w:rsidRDefault="00EC5638" w:rsidP="00504FBF">
      <w:pPr>
        <w:jc w:val="both"/>
        <w:rPr>
          <w:rFonts w:eastAsia="Times New Roman"/>
          <w:sz w:val="26"/>
          <w:szCs w:val="26"/>
          <w:lang w:eastAsia="ru-RU"/>
        </w:rPr>
      </w:pPr>
    </w:p>
    <w:p w14:paraId="71F20606" w14:textId="77777777" w:rsidR="00EC5638" w:rsidRDefault="00EC5638" w:rsidP="00504FBF">
      <w:pPr>
        <w:jc w:val="center"/>
        <w:rPr>
          <w:rFonts w:eastAsia="Times New Roman"/>
          <w:color w:val="FF0000"/>
          <w:sz w:val="24"/>
          <w:szCs w:val="24"/>
          <w:lang w:eastAsia="ru-RU"/>
        </w:rPr>
        <w:sectPr w:rsidR="00EC5638" w:rsidSect="00105299">
          <w:pgSz w:w="11907" w:h="16840" w:code="9"/>
          <w:pgMar w:top="794" w:right="794" w:bottom="794" w:left="794" w:header="0" w:footer="0" w:gutter="0"/>
          <w:cols w:space="708"/>
          <w:docGrid w:linePitch="360"/>
        </w:sectPr>
      </w:pPr>
    </w:p>
    <w:p w14:paraId="64978B06" w14:textId="14B3ECEE" w:rsidR="00635A32" w:rsidRPr="00635A32" w:rsidRDefault="00635A32" w:rsidP="00663ADD">
      <w:pPr>
        <w:ind w:left="5670"/>
        <w:outlineLvl w:val="2"/>
        <w:rPr>
          <w:rFonts w:eastAsia="Times New Roman"/>
          <w:color w:val="000000"/>
          <w:sz w:val="26"/>
          <w:szCs w:val="26"/>
          <w:lang w:eastAsia="ru-RU"/>
        </w:rPr>
      </w:pPr>
      <w:r w:rsidRPr="00635A32">
        <w:rPr>
          <w:rFonts w:eastAsia="Times New Roman"/>
          <w:sz w:val="26"/>
          <w:szCs w:val="26"/>
          <w:lang w:eastAsia="ru-RU"/>
        </w:rPr>
        <w:lastRenderedPageBreak/>
        <w:tab/>
      </w:r>
      <w:bookmarkStart w:id="7" w:name="_Toc215423041"/>
      <w:r w:rsidRPr="00EC5638">
        <w:rPr>
          <w:rFonts w:eastAsia="Times New Roman"/>
          <w:color w:val="000000"/>
          <w:sz w:val="26"/>
          <w:szCs w:val="26"/>
          <w:lang w:eastAsia="ru-RU"/>
        </w:rPr>
        <w:t>Приложение 1</w:t>
      </w:r>
      <w:bookmarkEnd w:id="7"/>
    </w:p>
    <w:p w14:paraId="24BD4132" w14:textId="5595204E" w:rsidR="00635A32" w:rsidRPr="00635A32" w:rsidRDefault="00635A32" w:rsidP="00635A32">
      <w:pPr>
        <w:ind w:left="5670"/>
        <w:rPr>
          <w:rFonts w:eastAsia="Times New Roman"/>
          <w:color w:val="000000"/>
          <w:sz w:val="26"/>
          <w:szCs w:val="26"/>
          <w:lang w:eastAsia="ru-RU"/>
        </w:rPr>
      </w:pPr>
      <w:r w:rsidRPr="00635A32">
        <w:rPr>
          <w:rFonts w:eastAsia="Times New Roman"/>
          <w:sz w:val="26"/>
          <w:szCs w:val="26"/>
          <w:lang w:eastAsia="ru-RU"/>
        </w:rPr>
        <w:tab/>
      </w:r>
      <w:r w:rsidRPr="00EC5638">
        <w:rPr>
          <w:rFonts w:eastAsia="Times New Roman"/>
          <w:color w:val="000000"/>
          <w:sz w:val="26"/>
          <w:szCs w:val="26"/>
          <w:lang w:eastAsia="ru-RU"/>
        </w:rPr>
        <w:t>к Нормативному правовому акту</w:t>
      </w:r>
    </w:p>
    <w:p w14:paraId="0B7AD0BE" w14:textId="550532DE" w:rsidR="00635A32" w:rsidRPr="00635A32" w:rsidRDefault="00635A32" w:rsidP="00635A32">
      <w:pPr>
        <w:ind w:left="5670"/>
        <w:rPr>
          <w:rFonts w:eastAsia="Times New Roman"/>
          <w:color w:val="000000"/>
          <w:sz w:val="26"/>
          <w:szCs w:val="26"/>
          <w:lang w:eastAsia="ru-RU"/>
        </w:rPr>
      </w:pPr>
      <w:r w:rsidRPr="00635A32">
        <w:rPr>
          <w:rFonts w:eastAsia="Times New Roman"/>
          <w:sz w:val="26"/>
          <w:szCs w:val="26"/>
          <w:lang w:eastAsia="ru-RU"/>
        </w:rPr>
        <w:tab/>
      </w:r>
      <w:r w:rsidRPr="00EC5638">
        <w:rPr>
          <w:rFonts w:eastAsia="Times New Roman"/>
          <w:color w:val="000000"/>
          <w:sz w:val="26"/>
          <w:szCs w:val="26"/>
          <w:lang w:eastAsia="ru-RU"/>
        </w:rPr>
        <w:t>от 27.11.2025 № 161-НПА</w:t>
      </w:r>
    </w:p>
    <w:p w14:paraId="01A6B7A2" w14:textId="77777777" w:rsidR="00635A32" w:rsidRPr="00635A32" w:rsidRDefault="00635A32" w:rsidP="00635A32">
      <w:pPr>
        <w:ind w:left="5670"/>
        <w:rPr>
          <w:rFonts w:eastAsia="Times New Roman"/>
          <w:color w:val="000000"/>
          <w:sz w:val="26"/>
          <w:szCs w:val="26"/>
          <w:lang w:eastAsia="ru-RU"/>
        </w:rPr>
      </w:pPr>
      <w:r w:rsidRPr="00635A32">
        <w:rPr>
          <w:rFonts w:eastAsia="Times New Roman"/>
          <w:color w:val="000000"/>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EC5638">
        <w:rPr>
          <w:rFonts w:eastAsia="Times New Roman"/>
          <w:color w:val="000000"/>
          <w:sz w:val="26"/>
          <w:szCs w:val="26"/>
          <w:lang w:eastAsia="ru-RU"/>
        </w:rPr>
        <w:t>Приложение 1</w:t>
      </w:r>
      <w:r w:rsidRPr="00EC5638">
        <w:rPr>
          <w:rFonts w:eastAsia="Times New Roman"/>
          <w:color w:val="000000"/>
          <w:sz w:val="26"/>
          <w:szCs w:val="26"/>
          <w:lang w:eastAsia="ru-RU"/>
        </w:rPr>
        <w:br/>
        <w:t>к Нормативному правовому акту</w:t>
      </w:r>
      <w:r w:rsidRPr="00EC5638">
        <w:rPr>
          <w:rFonts w:eastAsia="Times New Roman"/>
          <w:color w:val="000000"/>
          <w:sz w:val="26"/>
          <w:szCs w:val="26"/>
          <w:lang w:eastAsia="ru-RU"/>
        </w:rPr>
        <w:br/>
        <w:t>от 09.12.2024 №125-НПА</w:t>
      </w:r>
    </w:p>
    <w:p w14:paraId="73DF7493" w14:textId="77777777" w:rsidR="00635A32" w:rsidRPr="00635A32" w:rsidRDefault="00635A32" w:rsidP="00504FBF">
      <w:pPr>
        <w:tabs>
          <w:tab w:val="left" w:pos="1068"/>
          <w:tab w:val="left" w:pos="2028"/>
          <w:tab w:val="left" w:pos="2888"/>
          <w:tab w:val="left" w:pos="3848"/>
          <w:tab w:val="left" w:pos="4808"/>
          <w:tab w:val="left" w:pos="5628"/>
          <w:tab w:val="left" w:pos="6448"/>
          <w:tab w:val="left" w:pos="6670"/>
        </w:tabs>
        <w:ind w:left="108"/>
        <w:rPr>
          <w:rFonts w:eastAsia="Times New Roman"/>
          <w:color w:val="000000"/>
          <w:sz w:val="26"/>
          <w:szCs w:val="26"/>
          <w:lang w:eastAsia="ru-RU"/>
        </w:rPr>
      </w:pPr>
      <w:r w:rsidRPr="00635A32">
        <w:rPr>
          <w:rFonts w:eastAsia="Times New Roman"/>
          <w:color w:val="000000"/>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p>
    <w:p w14:paraId="28D29876" w14:textId="77777777" w:rsidR="00635A32" w:rsidRPr="00635A32" w:rsidRDefault="00635A32" w:rsidP="00635A32">
      <w:pPr>
        <w:ind w:left="108"/>
        <w:jc w:val="center"/>
        <w:rPr>
          <w:rFonts w:eastAsia="Times New Roman"/>
          <w:b/>
          <w:bCs/>
          <w:color w:val="000000"/>
          <w:sz w:val="26"/>
          <w:szCs w:val="26"/>
          <w:lang w:eastAsia="ru-RU"/>
        </w:rPr>
      </w:pPr>
      <w:r w:rsidRPr="00EC5638">
        <w:rPr>
          <w:rFonts w:eastAsia="Times New Roman"/>
          <w:b/>
          <w:bCs/>
          <w:color w:val="000000"/>
          <w:sz w:val="26"/>
          <w:szCs w:val="26"/>
          <w:lang w:eastAsia="ru-RU"/>
        </w:rPr>
        <w:t>Источники внутреннего финансирования дефицита бюджета</w:t>
      </w:r>
    </w:p>
    <w:p w14:paraId="322FB04C" w14:textId="77777777" w:rsidR="00635A32" w:rsidRPr="00635A32" w:rsidRDefault="00635A32" w:rsidP="00635A32">
      <w:pPr>
        <w:ind w:left="108"/>
        <w:jc w:val="center"/>
        <w:rPr>
          <w:rFonts w:eastAsia="Times New Roman"/>
          <w:b/>
          <w:bCs/>
          <w:color w:val="000000"/>
          <w:sz w:val="26"/>
          <w:szCs w:val="26"/>
          <w:lang w:eastAsia="ru-RU"/>
        </w:rPr>
      </w:pPr>
      <w:r w:rsidRPr="00EC5638">
        <w:rPr>
          <w:rFonts w:eastAsia="Times New Roman"/>
          <w:b/>
          <w:bCs/>
          <w:color w:val="000000"/>
          <w:sz w:val="26"/>
          <w:szCs w:val="26"/>
          <w:lang w:eastAsia="ru-RU"/>
        </w:rPr>
        <w:t>Хасанского муниципального округа на 2025 год и плановый период 2026 и 2027 годов</w:t>
      </w:r>
    </w:p>
    <w:p w14:paraId="6A8B2DBF" w14:textId="77777777" w:rsidR="00635A32" w:rsidRPr="00635A32" w:rsidRDefault="00635A32" w:rsidP="00635A32">
      <w:pPr>
        <w:tabs>
          <w:tab w:val="left" w:pos="1068"/>
          <w:tab w:val="left" w:pos="2028"/>
          <w:tab w:val="left" w:pos="2888"/>
          <w:tab w:val="left" w:pos="3848"/>
          <w:tab w:val="left" w:pos="4808"/>
          <w:tab w:val="left" w:pos="5628"/>
          <w:tab w:val="left" w:pos="6448"/>
          <w:tab w:val="left" w:pos="6670"/>
          <w:tab w:val="left" w:pos="8310"/>
        </w:tabs>
        <w:ind w:left="108"/>
        <w:jc w:val="right"/>
        <w:rPr>
          <w:rFonts w:eastAsia="Times New Roman"/>
          <w:color w:val="000000"/>
          <w:sz w:val="26"/>
          <w:szCs w:val="26"/>
          <w:lang w:eastAsia="ru-RU"/>
        </w:rPr>
      </w:pPr>
      <w:r w:rsidRPr="00635A32">
        <w:rPr>
          <w:rFonts w:eastAsia="Times New Roman"/>
          <w:color w:val="000000"/>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635A32">
        <w:rPr>
          <w:rFonts w:eastAsia="Times New Roman"/>
          <w:sz w:val="26"/>
          <w:szCs w:val="26"/>
          <w:lang w:eastAsia="ru-RU"/>
        </w:rPr>
        <w:tab/>
      </w:r>
      <w:r w:rsidRPr="00EC5638">
        <w:rPr>
          <w:rFonts w:eastAsia="Times New Roman"/>
          <w:color w:val="000000"/>
          <w:sz w:val="26"/>
          <w:szCs w:val="26"/>
          <w:lang w:eastAsia="ru-RU"/>
        </w:rPr>
        <w:t>(рублей)</w:t>
      </w:r>
    </w:p>
    <w:p w14:paraId="60F1E565" w14:textId="77777777" w:rsidR="00635A32" w:rsidRDefault="00635A32"/>
    <w:tbl>
      <w:tblPr>
        <w:tblW w:w="5000" w:type="pct"/>
        <w:tblCellMar>
          <w:left w:w="28" w:type="dxa"/>
          <w:right w:w="28" w:type="dxa"/>
        </w:tblCellMar>
        <w:tblLook w:val="04A0" w:firstRow="1" w:lastRow="0" w:firstColumn="1" w:lastColumn="0" w:noHBand="0" w:noVBand="1"/>
      </w:tblPr>
      <w:tblGrid>
        <w:gridCol w:w="2641"/>
        <w:gridCol w:w="3153"/>
        <w:gridCol w:w="1505"/>
        <w:gridCol w:w="1505"/>
        <w:gridCol w:w="1505"/>
      </w:tblGrid>
      <w:tr w:rsidR="00EC5638" w:rsidRPr="00EC5638" w14:paraId="0A9AC655" w14:textId="77777777" w:rsidTr="00635A32">
        <w:trPr>
          <w:trHeight w:val="20"/>
        </w:trPr>
        <w:tc>
          <w:tcPr>
            <w:tcW w:w="1213"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628CF950"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Код бюджетной классификации Российской Федерации</w:t>
            </w:r>
          </w:p>
        </w:tc>
        <w:tc>
          <w:tcPr>
            <w:tcW w:w="1650" w:type="pct"/>
            <w:vMerge w:val="restart"/>
            <w:tcBorders>
              <w:top w:val="single" w:sz="4" w:space="0" w:color="auto"/>
              <w:left w:val="single" w:sz="4" w:space="0" w:color="auto"/>
              <w:bottom w:val="single" w:sz="4" w:space="0" w:color="000000"/>
              <w:right w:val="single" w:sz="4" w:space="0" w:color="000000"/>
            </w:tcBorders>
            <w:shd w:val="clear" w:color="auto" w:fill="auto"/>
            <w:hideMark/>
          </w:tcPr>
          <w:p w14:paraId="55455411"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Перечень источников внутреннего финансирования дефицита бюджета Хасанского муниципального округа</w:t>
            </w:r>
          </w:p>
        </w:tc>
        <w:tc>
          <w:tcPr>
            <w:tcW w:w="2137" w:type="pct"/>
            <w:gridSpan w:val="3"/>
            <w:tcBorders>
              <w:top w:val="single" w:sz="4" w:space="0" w:color="auto"/>
              <w:left w:val="nil"/>
              <w:bottom w:val="single" w:sz="4" w:space="0" w:color="auto"/>
              <w:right w:val="single" w:sz="4" w:space="0" w:color="000000"/>
            </w:tcBorders>
            <w:shd w:val="clear" w:color="auto" w:fill="auto"/>
            <w:hideMark/>
          </w:tcPr>
          <w:p w14:paraId="5FB7007E"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Сумма</w:t>
            </w:r>
          </w:p>
        </w:tc>
      </w:tr>
      <w:tr w:rsidR="00EC5638" w:rsidRPr="00EC5638" w14:paraId="428740AA" w14:textId="77777777" w:rsidTr="00635A32">
        <w:trPr>
          <w:trHeight w:val="20"/>
        </w:trPr>
        <w:tc>
          <w:tcPr>
            <w:tcW w:w="1213" w:type="pct"/>
            <w:vMerge/>
            <w:tcBorders>
              <w:top w:val="single" w:sz="4" w:space="0" w:color="auto"/>
              <w:left w:val="single" w:sz="4" w:space="0" w:color="auto"/>
              <w:bottom w:val="single" w:sz="4" w:space="0" w:color="000000"/>
              <w:right w:val="single" w:sz="4" w:space="0" w:color="000000"/>
            </w:tcBorders>
            <w:vAlign w:val="center"/>
            <w:hideMark/>
          </w:tcPr>
          <w:p w14:paraId="6EB75536" w14:textId="77777777" w:rsidR="00EC5638" w:rsidRPr="00EC5638" w:rsidRDefault="00EC5638" w:rsidP="00504FBF">
            <w:pPr>
              <w:rPr>
                <w:rFonts w:eastAsia="Times New Roman"/>
                <w:color w:val="000000"/>
                <w:sz w:val="22"/>
                <w:szCs w:val="22"/>
                <w:lang w:eastAsia="ru-RU"/>
              </w:rPr>
            </w:pPr>
          </w:p>
        </w:tc>
        <w:tc>
          <w:tcPr>
            <w:tcW w:w="1650" w:type="pct"/>
            <w:vMerge/>
            <w:tcBorders>
              <w:top w:val="single" w:sz="4" w:space="0" w:color="auto"/>
              <w:left w:val="single" w:sz="4" w:space="0" w:color="auto"/>
              <w:bottom w:val="single" w:sz="4" w:space="0" w:color="000000"/>
              <w:right w:val="single" w:sz="4" w:space="0" w:color="000000"/>
            </w:tcBorders>
            <w:vAlign w:val="center"/>
            <w:hideMark/>
          </w:tcPr>
          <w:p w14:paraId="0A4CEA83" w14:textId="77777777" w:rsidR="00EC5638" w:rsidRPr="00EC5638" w:rsidRDefault="00EC5638" w:rsidP="00504FBF">
            <w:pPr>
              <w:rPr>
                <w:rFonts w:eastAsia="Times New Roman"/>
                <w:color w:val="000000"/>
                <w:sz w:val="22"/>
                <w:szCs w:val="22"/>
                <w:lang w:eastAsia="ru-RU"/>
              </w:rPr>
            </w:pPr>
          </w:p>
        </w:tc>
        <w:tc>
          <w:tcPr>
            <w:tcW w:w="715" w:type="pct"/>
            <w:tcBorders>
              <w:top w:val="nil"/>
              <w:left w:val="nil"/>
              <w:bottom w:val="single" w:sz="4" w:space="0" w:color="auto"/>
              <w:right w:val="single" w:sz="4" w:space="0" w:color="auto"/>
            </w:tcBorders>
            <w:shd w:val="clear" w:color="auto" w:fill="auto"/>
            <w:hideMark/>
          </w:tcPr>
          <w:p w14:paraId="43CD5AAA"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на 2025 год</w:t>
            </w:r>
          </w:p>
        </w:tc>
        <w:tc>
          <w:tcPr>
            <w:tcW w:w="724" w:type="pct"/>
            <w:tcBorders>
              <w:top w:val="nil"/>
              <w:left w:val="nil"/>
              <w:bottom w:val="single" w:sz="4" w:space="0" w:color="auto"/>
              <w:right w:val="single" w:sz="4" w:space="0" w:color="auto"/>
            </w:tcBorders>
            <w:shd w:val="clear" w:color="auto" w:fill="auto"/>
            <w:noWrap/>
            <w:hideMark/>
          </w:tcPr>
          <w:p w14:paraId="381BF2A4"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на 2026 год</w:t>
            </w:r>
          </w:p>
        </w:tc>
        <w:tc>
          <w:tcPr>
            <w:tcW w:w="698" w:type="pct"/>
            <w:tcBorders>
              <w:top w:val="nil"/>
              <w:left w:val="nil"/>
              <w:bottom w:val="single" w:sz="4" w:space="0" w:color="auto"/>
              <w:right w:val="single" w:sz="4" w:space="0" w:color="auto"/>
            </w:tcBorders>
            <w:shd w:val="clear" w:color="auto" w:fill="auto"/>
            <w:noWrap/>
            <w:hideMark/>
          </w:tcPr>
          <w:p w14:paraId="233850FA"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на 2027 год</w:t>
            </w:r>
          </w:p>
        </w:tc>
      </w:tr>
      <w:tr w:rsidR="00EC5638" w:rsidRPr="00EC5638" w14:paraId="43ED2DF7" w14:textId="77777777" w:rsidTr="00635A32">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hideMark/>
          </w:tcPr>
          <w:p w14:paraId="59C89C4A"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1</w:t>
            </w:r>
          </w:p>
        </w:tc>
        <w:tc>
          <w:tcPr>
            <w:tcW w:w="1650" w:type="pct"/>
            <w:tcBorders>
              <w:top w:val="single" w:sz="4" w:space="0" w:color="auto"/>
              <w:left w:val="nil"/>
              <w:bottom w:val="single" w:sz="4" w:space="0" w:color="auto"/>
              <w:right w:val="single" w:sz="4" w:space="0" w:color="000000"/>
            </w:tcBorders>
            <w:shd w:val="clear" w:color="auto" w:fill="auto"/>
            <w:hideMark/>
          </w:tcPr>
          <w:p w14:paraId="00209742"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2</w:t>
            </w:r>
          </w:p>
        </w:tc>
        <w:tc>
          <w:tcPr>
            <w:tcW w:w="715" w:type="pct"/>
            <w:tcBorders>
              <w:top w:val="nil"/>
              <w:left w:val="nil"/>
              <w:bottom w:val="single" w:sz="4" w:space="0" w:color="auto"/>
              <w:right w:val="single" w:sz="4" w:space="0" w:color="auto"/>
            </w:tcBorders>
            <w:shd w:val="clear" w:color="auto" w:fill="auto"/>
            <w:vAlign w:val="center"/>
            <w:hideMark/>
          </w:tcPr>
          <w:p w14:paraId="7D576051"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3</w:t>
            </w:r>
          </w:p>
        </w:tc>
        <w:tc>
          <w:tcPr>
            <w:tcW w:w="724" w:type="pct"/>
            <w:tcBorders>
              <w:top w:val="nil"/>
              <w:left w:val="nil"/>
              <w:bottom w:val="single" w:sz="4" w:space="0" w:color="auto"/>
              <w:right w:val="single" w:sz="4" w:space="0" w:color="auto"/>
            </w:tcBorders>
            <w:shd w:val="clear" w:color="auto" w:fill="auto"/>
            <w:noWrap/>
            <w:vAlign w:val="center"/>
            <w:hideMark/>
          </w:tcPr>
          <w:p w14:paraId="1C16FD1D"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4</w:t>
            </w:r>
          </w:p>
        </w:tc>
        <w:tc>
          <w:tcPr>
            <w:tcW w:w="698" w:type="pct"/>
            <w:tcBorders>
              <w:top w:val="nil"/>
              <w:left w:val="nil"/>
              <w:bottom w:val="single" w:sz="4" w:space="0" w:color="auto"/>
              <w:right w:val="single" w:sz="4" w:space="0" w:color="auto"/>
            </w:tcBorders>
            <w:shd w:val="clear" w:color="auto" w:fill="auto"/>
            <w:noWrap/>
            <w:vAlign w:val="center"/>
            <w:hideMark/>
          </w:tcPr>
          <w:p w14:paraId="38F902CC"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5</w:t>
            </w:r>
          </w:p>
        </w:tc>
      </w:tr>
      <w:tr w:rsidR="00EC5638" w:rsidRPr="00EC5638" w14:paraId="49C23D3E" w14:textId="77777777" w:rsidTr="00635A32">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093F1C" w14:textId="77777777" w:rsidR="00EC5638" w:rsidRPr="00EC5638" w:rsidRDefault="00EC5638"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025 01 05 00 00 00 0000 000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66C701F7" w14:textId="77777777" w:rsidR="00EC5638" w:rsidRPr="00EC5638" w:rsidRDefault="00EC5638" w:rsidP="00504FBF">
            <w:pPr>
              <w:rPr>
                <w:rFonts w:eastAsia="Times New Roman"/>
                <w:b/>
                <w:bCs/>
                <w:color w:val="000000"/>
                <w:sz w:val="22"/>
                <w:szCs w:val="22"/>
                <w:lang w:eastAsia="ru-RU"/>
              </w:rPr>
            </w:pPr>
            <w:r w:rsidRPr="00EC5638">
              <w:rPr>
                <w:rFonts w:eastAsia="Times New Roman"/>
                <w:b/>
                <w:bCs/>
                <w:color w:val="000000"/>
                <w:sz w:val="22"/>
                <w:szCs w:val="22"/>
                <w:lang w:eastAsia="ru-RU"/>
              </w:rPr>
              <w:t>Изменение остатков средств на счетах по учету средств бюджета</w:t>
            </w:r>
          </w:p>
        </w:tc>
        <w:tc>
          <w:tcPr>
            <w:tcW w:w="715" w:type="pct"/>
            <w:tcBorders>
              <w:top w:val="nil"/>
              <w:left w:val="nil"/>
              <w:bottom w:val="single" w:sz="4" w:space="0" w:color="auto"/>
              <w:right w:val="single" w:sz="4" w:space="0" w:color="auto"/>
            </w:tcBorders>
            <w:shd w:val="clear" w:color="auto" w:fill="auto"/>
            <w:noWrap/>
            <w:vAlign w:val="bottom"/>
            <w:hideMark/>
          </w:tcPr>
          <w:p w14:paraId="7BA3570A" w14:textId="6DB83F87" w:rsidR="00EC5638" w:rsidRPr="00EC5638" w:rsidRDefault="00EC5638"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134703787,92</w:t>
            </w:r>
          </w:p>
        </w:tc>
        <w:tc>
          <w:tcPr>
            <w:tcW w:w="724" w:type="pct"/>
            <w:tcBorders>
              <w:top w:val="nil"/>
              <w:left w:val="nil"/>
              <w:bottom w:val="single" w:sz="4" w:space="0" w:color="auto"/>
              <w:right w:val="single" w:sz="4" w:space="0" w:color="auto"/>
            </w:tcBorders>
            <w:shd w:val="clear" w:color="auto" w:fill="auto"/>
            <w:noWrap/>
            <w:vAlign w:val="bottom"/>
            <w:hideMark/>
          </w:tcPr>
          <w:p w14:paraId="444F1391" w14:textId="77777777" w:rsidR="00EC5638" w:rsidRPr="00EC5638" w:rsidRDefault="00EC5638"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698" w:type="pct"/>
            <w:tcBorders>
              <w:top w:val="nil"/>
              <w:left w:val="nil"/>
              <w:bottom w:val="single" w:sz="4" w:space="0" w:color="auto"/>
              <w:right w:val="single" w:sz="4" w:space="0" w:color="auto"/>
            </w:tcBorders>
            <w:shd w:val="clear" w:color="auto" w:fill="auto"/>
            <w:noWrap/>
            <w:vAlign w:val="bottom"/>
            <w:hideMark/>
          </w:tcPr>
          <w:p w14:paraId="28AE821C" w14:textId="77777777" w:rsidR="00EC5638" w:rsidRPr="00EC5638" w:rsidRDefault="00EC5638"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EC5638" w:rsidRPr="00EC5638" w14:paraId="3BC17C78" w14:textId="77777777" w:rsidTr="00635A32">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B461E5"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025 01 05 02 01 14 0000 510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121C5706" w14:textId="77777777" w:rsidR="00EC5638" w:rsidRPr="00EC5638" w:rsidRDefault="00EC5638" w:rsidP="00504FBF">
            <w:pPr>
              <w:rPr>
                <w:rFonts w:eastAsia="Times New Roman"/>
                <w:color w:val="000000"/>
                <w:sz w:val="22"/>
                <w:szCs w:val="22"/>
                <w:lang w:eastAsia="ru-RU"/>
              </w:rPr>
            </w:pPr>
            <w:r w:rsidRPr="00EC5638">
              <w:rPr>
                <w:rFonts w:eastAsia="Times New Roman"/>
                <w:color w:val="000000"/>
                <w:sz w:val="22"/>
                <w:szCs w:val="22"/>
                <w:lang w:eastAsia="ru-RU"/>
              </w:rPr>
              <w:t>Увеличение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644349EF" w14:textId="457A5232" w:rsidR="00EC5638" w:rsidRPr="00EC5638" w:rsidRDefault="00EC5638" w:rsidP="00504FBF">
            <w:pPr>
              <w:jc w:val="right"/>
              <w:rPr>
                <w:rFonts w:eastAsia="Times New Roman"/>
                <w:color w:val="000000"/>
                <w:sz w:val="22"/>
                <w:szCs w:val="22"/>
                <w:lang w:eastAsia="ru-RU"/>
              </w:rPr>
            </w:pPr>
            <w:r w:rsidRPr="00EC5638">
              <w:rPr>
                <w:rFonts w:eastAsia="Times New Roman"/>
                <w:color w:val="000000"/>
                <w:sz w:val="22"/>
                <w:szCs w:val="22"/>
                <w:lang w:eastAsia="ru-RU"/>
              </w:rPr>
              <w:t>-2182798976,02</w:t>
            </w:r>
          </w:p>
        </w:tc>
        <w:tc>
          <w:tcPr>
            <w:tcW w:w="724" w:type="pct"/>
            <w:tcBorders>
              <w:top w:val="nil"/>
              <w:left w:val="nil"/>
              <w:bottom w:val="single" w:sz="4" w:space="0" w:color="auto"/>
              <w:right w:val="single" w:sz="4" w:space="0" w:color="auto"/>
            </w:tcBorders>
            <w:shd w:val="clear" w:color="auto" w:fill="auto"/>
            <w:noWrap/>
            <w:vAlign w:val="bottom"/>
            <w:hideMark/>
          </w:tcPr>
          <w:p w14:paraId="04783DFA" w14:textId="526F6EA3" w:rsidR="00EC5638" w:rsidRPr="00EC5638" w:rsidRDefault="00EC5638" w:rsidP="00504FBF">
            <w:pPr>
              <w:jc w:val="right"/>
              <w:rPr>
                <w:rFonts w:eastAsia="Times New Roman"/>
                <w:color w:val="000000"/>
                <w:sz w:val="22"/>
                <w:szCs w:val="22"/>
                <w:lang w:eastAsia="ru-RU"/>
              </w:rPr>
            </w:pPr>
            <w:r w:rsidRPr="00EC5638">
              <w:rPr>
                <w:rFonts w:eastAsia="Times New Roman"/>
                <w:color w:val="000000"/>
                <w:sz w:val="22"/>
                <w:szCs w:val="22"/>
                <w:lang w:eastAsia="ru-RU"/>
              </w:rPr>
              <w:t>-1452380946,03</w:t>
            </w:r>
          </w:p>
        </w:tc>
        <w:tc>
          <w:tcPr>
            <w:tcW w:w="698" w:type="pct"/>
            <w:tcBorders>
              <w:top w:val="nil"/>
              <w:left w:val="nil"/>
              <w:bottom w:val="single" w:sz="4" w:space="0" w:color="auto"/>
              <w:right w:val="single" w:sz="4" w:space="0" w:color="auto"/>
            </w:tcBorders>
            <w:shd w:val="clear" w:color="auto" w:fill="auto"/>
            <w:noWrap/>
            <w:vAlign w:val="bottom"/>
            <w:hideMark/>
          </w:tcPr>
          <w:p w14:paraId="13EE65BB" w14:textId="21EBD585" w:rsidR="00EC5638" w:rsidRPr="00EC5638" w:rsidRDefault="00EC5638" w:rsidP="00504FBF">
            <w:pPr>
              <w:jc w:val="right"/>
              <w:rPr>
                <w:rFonts w:eastAsia="Times New Roman"/>
                <w:color w:val="000000"/>
                <w:sz w:val="22"/>
                <w:szCs w:val="22"/>
                <w:lang w:eastAsia="ru-RU"/>
              </w:rPr>
            </w:pPr>
            <w:r w:rsidRPr="00EC5638">
              <w:rPr>
                <w:rFonts w:eastAsia="Times New Roman"/>
                <w:color w:val="000000"/>
                <w:sz w:val="22"/>
                <w:szCs w:val="22"/>
                <w:lang w:eastAsia="ru-RU"/>
              </w:rPr>
              <w:t>-1508290142,10</w:t>
            </w:r>
          </w:p>
        </w:tc>
      </w:tr>
      <w:tr w:rsidR="00EC5638" w:rsidRPr="00EC5638" w14:paraId="7B41A1B8" w14:textId="77777777" w:rsidTr="00635A32">
        <w:trPr>
          <w:trHeight w:val="20"/>
        </w:trPr>
        <w:tc>
          <w:tcPr>
            <w:tcW w:w="121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D0D0A7"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025 01 05 02 01 14 0000 610</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4DE14DF7" w14:textId="77777777" w:rsidR="00EC5638" w:rsidRPr="00EC5638" w:rsidRDefault="00EC5638" w:rsidP="00504FBF">
            <w:pPr>
              <w:rPr>
                <w:rFonts w:eastAsia="Times New Roman"/>
                <w:color w:val="000000"/>
                <w:sz w:val="22"/>
                <w:szCs w:val="22"/>
                <w:lang w:eastAsia="ru-RU"/>
              </w:rPr>
            </w:pPr>
            <w:r w:rsidRPr="00EC5638">
              <w:rPr>
                <w:rFonts w:eastAsia="Times New Roman"/>
                <w:color w:val="000000"/>
                <w:sz w:val="22"/>
                <w:szCs w:val="22"/>
                <w:lang w:eastAsia="ru-RU"/>
              </w:rPr>
              <w:t>Уменьшение прочих остатков денежных средств бюджетов муниципальных округов</w:t>
            </w:r>
          </w:p>
        </w:tc>
        <w:tc>
          <w:tcPr>
            <w:tcW w:w="715" w:type="pct"/>
            <w:tcBorders>
              <w:top w:val="nil"/>
              <w:left w:val="nil"/>
              <w:bottom w:val="single" w:sz="4" w:space="0" w:color="auto"/>
              <w:right w:val="single" w:sz="4" w:space="0" w:color="auto"/>
            </w:tcBorders>
            <w:shd w:val="clear" w:color="auto" w:fill="auto"/>
            <w:noWrap/>
            <w:vAlign w:val="bottom"/>
            <w:hideMark/>
          </w:tcPr>
          <w:p w14:paraId="5778D884" w14:textId="0AF6E68E" w:rsidR="00EC5638" w:rsidRPr="00EC5638" w:rsidRDefault="00EC5638" w:rsidP="00504FBF">
            <w:pPr>
              <w:jc w:val="right"/>
              <w:rPr>
                <w:rFonts w:eastAsia="Times New Roman"/>
                <w:color w:val="000000"/>
                <w:sz w:val="22"/>
                <w:szCs w:val="22"/>
                <w:lang w:eastAsia="ru-RU"/>
              </w:rPr>
            </w:pPr>
            <w:r w:rsidRPr="00EC5638">
              <w:rPr>
                <w:rFonts w:eastAsia="Times New Roman"/>
                <w:color w:val="000000"/>
                <w:sz w:val="22"/>
                <w:szCs w:val="22"/>
                <w:lang w:eastAsia="ru-RU"/>
              </w:rPr>
              <w:t>2317502763,94</w:t>
            </w:r>
          </w:p>
        </w:tc>
        <w:tc>
          <w:tcPr>
            <w:tcW w:w="724" w:type="pct"/>
            <w:tcBorders>
              <w:top w:val="nil"/>
              <w:left w:val="nil"/>
              <w:bottom w:val="single" w:sz="4" w:space="0" w:color="auto"/>
              <w:right w:val="single" w:sz="4" w:space="0" w:color="auto"/>
            </w:tcBorders>
            <w:shd w:val="clear" w:color="auto" w:fill="auto"/>
            <w:noWrap/>
            <w:vAlign w:val="bottom"/>
            <w:hideMark/>
          </w:tcPr>
          <w:p w14:paraId="52172D59" w14:textId="7906D522" w:rsidR="00EC5638" w:rsidRPr="00EC5638" w:rsidRDefault="00EC5638" w:rsidP="00504FBF">
            <w:pPr>
              <w:jc w:val="right"/>
              <w:rPr>
                <w:rFonts w:eastAsia="Times New Roman"/>
                <w:color w:val="000000"/>
                <w:sz w:val="22"/>
                <w:szCs w:val="22"/>
                <w:lang w:eastAsia="ru-RU"/>
              </w:rPr>
            </w:pPr>
            <w:r w:rsidRPr="00EC5638">
              <w:rPr>
                <w:rFonts w:eastAsia="Times New Roman"/>
                <w:color w:val="000000"/>
                <w:sz w:val="22"/>
                <w:szCs w:val="22"/>
                <w:lang w:eastAsia="ru-RU"/>
              </w:rPr>
              <w:t>1452380946,03</w:t>
            </w:r>
          </w:p>
        </w:tc>
        <w:tc>
          <w:tcPr>
            <w:tcW w:w="698" w:type="pct"/>
            <w:tcBorders>
              <w:top w:val="nil"/>
              <w:left w:val="nil"/>
              <w:bottom w:val="single" w:sz="4" w:space="0" w:color="auto"/>
              <w:right w:val="single" w:sz="4" w:space="0" w:color="auto"/>
            </w:tcBorders>
            <w:shd w:val="clear" w:color="auto" w:fill="auto"/>
            <w:noWrap/>
            <w:vAlign w:val="bottom"/>
            <w:hideMark/>
          </w:tcPr>
          <w:p w14:paraId="5E3390AA" w14:textId="1E90FBEA" w:rsidR="00EC5638" w:rsidRPr="00EC5638" w:rsidRDefault="00EC5638" w:rsidP="00504FBF">
            <w:pPr>
              <w:jc w:val="right"/>
              <w:rPr>
                <w:rFonts w:eastAsia="Times New Roman"/>
                <w:color w:val="000000"/>
                <w:sz w:val="22"/>
                <w:szCs w:val="22"/>
                <w:lang w:eastAsia="ru-RU"/>
              </w:rPr>
            </w:pPr>
            <w:r w:rsidRPr="00EC5638">
              <w:rPr>
                <w:rFonts w:eastAsia="Times New Roman"/>
                <w:color w:val="000000"/>
                <w:sz w:val="22"/>
                <w:szCs w:val="22"/>
                <w:lang w:eastAsia="ru-RU"/>
              </w:rPr>
              <w:t>1508290142,10</w:t>
            </w:r>
          </w:p>
        </w:tc>
      </w:tr>
      <w:tr w:rsidR="00EC5638" w:rsidRPr="00EC5638" w14:paraId="763F65B1" w14:textId="77777777" w:rsidTr="00635A3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6197D" w14:textId="77777777" w:rsidR="00EC5638" w:rsidRPr="00EC5638" w:rsidRDefault="00EC5638" w:rsidP="00504FBF">
            <w:pPr>
              <w:jc w:val="center"/>
              <w:rPr>
                <w:rFonts w:eastAsia="Times New Roman"/>
                <w:color w:val="000000"/>
                <w:sz w:val="22"/>
                <w:szCs w:val="22"/>
                <w:lang w:eastAsia="ru-RU"/>
              </w:rPr>
            </w:pPr>
            <w:r w:rsidRPr="00EC5638">
              <w:rPr>
                <w:rFonts w:eastAsia="Times New Roman"/>
                <w:color w:val="000000"/>
                <w:sz w:val="22"/>
                <w:szCs w:val="22"/>
                <w:lang w:eastAsia="ru-RU"/>
              </w:rPr>
              <w:t> </w:t>
            </w:r>
          </w:p>
        </w:tc>
        <w:tc>
          <w:tcPr>
            <w:tcW w:w="1650" w:type="pct"/>
            <w:tcBorders>
              <w:top w:val="single" w:sz="4" w:space="0" w:color="auto"/>
              <w:left w:val="nil"/>
              <w:bottom w:val="single" w:sz="4" w:space="0" w:color="auto"/>
              <w:right w:val="single" w:sz="4" w:space="0" w:color="auto"/>
            </w:tcBorders>
            <w:shd w:val="clear" w:color="auto" w:fill="auto"/>
            <w:vAlign w:val="bottom"/>
            <w:hideMark/>
          </w:tcPr>
          <w:p w14:paraId="596C9DCF" w14:textId="77777777" w:rsidR="00EC5638" w:rsidRPr="00EC5638" w:rsidRDefault="00EC5638" w:rsidP="00504FBF">
            <w:pPr>
              <w:rPr>
                <w:rFonts w:eastAsia="Times New Roman"/>
                <w:b/>
                <w:bCs/>
                <w:color w:val="000000"/>
                <w:sz w:val="22"/>
                <w:szCs w:val="22"/>
                <w:lang w:eastAsia="ru-RU"/>
              </w:rPr>
            </w:pPr>
            <w:r w:rsidRPr="00EC5638">
              <w:rPr>
                <w:rFonts w:eastAsia="Times New Roman"/>
                <w:b/>
                <w:bCs/>
                <w:color w:val="000000"/>
                <w:sz w:val="22"/>
                <w:szCs w:val="22"/>
                <w:lang w:eastAsia="ru-RU"/>
              </w:rPr>
              <w:t>Итого источников внутреннего финансирования дефицита бюджета Хасанского муниципального округа</w:t>
            </w:r>
          </w:p>
        </w:tc>
        <w:tc>
          <w:tcPr>
            <w:tcW w:w="715" w:type="pct"/>
            <w:tcBorders>
              <w:top w:val="nil"/>
              <w:left w:val="nil"/>
              <w:bottom w:val="single" w:sz="4" w:space="0" w:color="auto"/>
              <w:right w:val="single" w:sz="4" w:space="0" w:color="auto"/>
            </w:tcBorders>
            <w:shd w:val="clear" w:color="auto" w:fill="auto"/>
            <w:noWrap/>
            <w:vAlign w:val="bottom"/>
            <w:hideMark/>
          </w:tcPr>
          <w:p w14:paraId="36EF0064" w14:textId="61C3E18F" w:rsidR="00EC5638" w:rsidRPr="00EC5638" w:rsidRDefault="00EC5638"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134703787,92</w:t>
            </w:r>
          </w:p>
        </w:tc>
        <w:tc>
          <w:tcPr>
            <w:tcW w:w="724" w:type="pct"/>
            <w:tcBorders>
              <w:top w:val="nil"/>
              <w:left w:val="nil"/>
              <w:bottom w:val="single" w:sz="4" w:space="0" w:color="auto"/>
              <w:right w:val="single" w:sz="4" w:space="0" w:color="auto"/>
            </w:tcBorders>
            <w:shd w:val="clear" w:color="auto" w:fill="auto"/>
            <w:noWrap/>
            <w:vAlign w:val="bottom"/>
            <w:hideMark/>
          </w:tcPr>
          <w:p w14:paraId="09EECF47" w14:textId="77777777" w:rsidR="00EC5638" w:rsidRPr="00EC5638" w:rsidRDefault="00EC5638"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698" w:type="pct"/>
            <w:tcBorders>
              <w:top w:val="nil"/>
              <w:left w:val="nil"/>
              <w:bottom w:val="single" w:sz="4" w:space="0" w:color="auto"/>
              <w:right w:val="single" w:sz="4" w:space="0" w:color="auto"/>
            </w:tcBorders>
            <w:shd w:val="clear" w:color="auto" w:fill="auto"/>
            <w:noWrap/>
            <w:vAlign w:val="bottom"/>
            <w:hideMark/>
          </w:tcPr>
          <w:p w14:paraId="29928D31" w14:textId="77777777" w:rsidR="00EC5638" w:rsidRPr="00EC5638" w:rsidRDefault="00EC5638"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bl>
    <w:p w14:paraId="7F0DB41A" w14:textId="77777777" w:rsidR="00EC5638" w:rsidRDefault="00EC5638" w:rsidP="00504FBF">
      <w:pPr>
        <w:jc w:val="center"/>
        <w:rPr>
          <w:rFonts w:eastAsia="Times New Roman"/>
          <w:color w:val="FF0000"/>
          <w:sz w:val="24"/>
          <w:szCs w:val="24"/>
          <w:lang w:eastAsia="ru-RU"/>
        </w:rPr>
        <w:sectPr w:rsidR="00EC5638" w:rsidSect="00105299">
          <w:pgSz w:w="11907" w:h="16840" w:code="9"/>
          <w:pgMar w:top="794" w:right="794" w:bottom="794" w:left="794" w:header="0" w:footer="0" w:gutter="0"/>
          <w:cols w:space="708"/>
          <w:docGrid w:linePitch="360"/>
        </w:sectPr>
      </w:pPr>
    </w:p>
    <w:p w14:paraId="47F01EE0" w14:textId="785CCD90" w:rsidR="00D26188" w:rsidRPr="00D26188" w:rsidRDefault="00D26188" w:rsidP="00663ADD">
      <w:pPr>
        <w:tabs>
          <w:tab w:val="left" w:pos="2848"/>
          <w:tab w:val="left" w:pos="7408"/>
          <w:tab w:val="left" w:pos="9484"/>
          <w:tab w:val="left" w:pos="11344"/>
        </w:tabs>
        <w:ind w:left="5670"/>
        <w:outlineLvl w:val="2"/>
        <w:rPr>
          <w:rFonts w:eastAsia="Times New Roman"/>
          <w:sz w:val="26"/>
          <w:szCs w:val="26"/>
          <w:lang w:eastAsia="ru-RU"/>
        </w:rPr>
      </w:pPr>
      <w:bookmarkStart w:id="8" w:name="_Toc215423042"/>
      <w:r w:rsidRPr="00D26188">
        <w:rPr>
          <w:rFonts w:eastAsia="Times New Roman"/>
          <w:sz w:val="26"/>
          <w:szCs w:val="26"/>
          <w:lang w:eastAsia="ru-RU"/>
        </w:rPr>
        <w:lastRenderedPageBreak/>
        <w:t xml:space="preserve">Приложение </w:t>
      </w:r>
      <w:r w:rsidR="00663ADD">
        <w:rPr>
          <w:rFonts w:eastAsia="Times New Roman"/>
          <w:sz w:val="26"/>
          <w:szCs w:val="26"/>
          <w:lang w:eastAsia="ru-RU"/>
        </w:rPr>
        <w:t>2</w:t>
      </w:r>
      <w:bookmarkEnd w:id="8"/>
    </w:p>
    <w:p w14:paraId="61DD4FCA" w14:textId="77777777" w:rsidR="00D26188" w:rsidRPr="00D26188" w:rsidRDefault="00D26188" w:rsidP="00D26188">
      <w:pPr>
        <w:tabs>
          <w:tab w:val="left" w:pos="2848"/>
          <w:tab w:val="left" w:pos="7408"/>
          <w:tab w:val="left" w:pos="9484"/>
          <w:tab w:val="left" w:pos="11344"/>
        </w:tabs>
        <w:ind w:left="5670"/>
        <w:rPr>
          <w:rFonts w:eastAsia="Times New Roman"/>
          <w:sz w:val="26"/>
          <w:szCs w:val="26"/>
          <w:lang w:eastAsia="ru-RU"/>
        </w:rPr>
      </w:pPr>
      <w:r w:rsidRPr="00D26188">
        <w:rPr>
          <w:rFonts w:eastAsia="Times New Roman"/>
          <w:sz w:val="26"/>
          <w:szCs w:val="26"/>
          <w:lang w:eastAsia="ru-RU"/>
        </w:rPr>
        <w:t>к Нормативному правовому акту</w:t>
      </w:r>
    </w:p>
    <w:p w14:paraId="024ADF1D" w14:textId="5385C959" w:rsidR="00D26188" w:rsidRDefault="00D26188" w:rsidP="00D26188">
      <w:pPr>
        <w:tabs>
          <w:tab w:val="left" w:pos="2848"/>
          <w:tab w:val="left" w:pos="7408"/>
          <w:tab w:val="left" w:pos="9484"/>
          <w:tab w:val="left" w:pos="11344"/>
        </w:tabs>
        <w:ind w:left="5670"/>
        <w:rPr>
          <w:rFonts w:eastAsia="Times New Roman"/>
          <w:sz w:val="26"/>
          <w:szCs w:val="26"/>
          <w:lang w:eastAsia="ru-RU"/>
        </w:rPr>
      </w:pPr>
      <w:r w:rsidRPr="00D26188">
        <w:rPr>
          <w:rFonts w:eastAsia="Times New Roman"/>
          <w:sz w:val="26"/>
          <w:szCs w:val="26"/>
          <w:lang w:eastAsia="ru-RU"/>
        </w:rPr>
        <w:t>от 27.11.2025 № 161-НПА</w:t>
      </w:r>
    </w:p>
    <w:p w14:paraId="4E8A2D87" w14:textId="77777777" w:rsidR="00D26188" w:rsidRPr="00D26188" w:rsidRDefault="00D26188" w:rsidP="00D26188">
      <w:pPr>
        <w:tabs>
          <w:tab w:val="left" w:pos="2848"/>
          <w:tab w:val="left" w:pos="7408"/>
          <w:tab w:val="left" w:pos="9484"/>
          <w:tab w:val="left" w:pos="11344"/>
        </w:tabs>
        <w:ind w:left="5670"/>
        <w:rPr>
          <w:rFonts w:eastAsia="Times New Roman"/>
          <w:sz w:val="26"/>
          <w:szCs w:val="26"/>
          <w:lang w:eastAsia="ru-RU"/>
        </w:rPr>
      </w:pPr>
    </w:p>
    <w:p w14:paraId="0D5E1023" w14:textId="77777777" w:rsidR="00D26188" w:rsidRPr="00D26188" w:rsidRDefault="00D26188" w:rsidP="00D26188">
      <w:pPr>
        <w:tabs>
          <w:tab w:val="left" w:pos="2848"/>
          <w:tab w:val="left" w:pos="7408"/>
          <w:tab w:val="left" w:pos="9484"/>
          <w:tab w:val="left" w:pos="11344"/>
        </w:tabs>
        <w:ind w:left="5670"/>
        <w:rPr>
          <w:rFonts w:eastAsia="Times New Roman"/>
          <w:sz w:val="26"/>
          <w:szCs w:val="26"/>
          <w:lang w:eastAsia="ru-RU"/>
        </w:rPr>
      </w:pPr>
      <w:r w:rsidRPr="00D26188">
        <w:rPr>
          <w:rFonts w:eastAsia="Times New Roman"/>
          <w:sz w:val="26"/>
          <w:szCs w:val="26"/>
          <w:lang w:eastAsia="ru-RU"/>
        </w:rPr>
        <w:t>Приложение 2</w:t>
      </w:r>
    </w:p>
    <w:p w14:paraId="6C9DD5D2" w14:textId="77777777" w:rsidR="00D26188" w:rsidRPr="00D26188" w:rsidRDefault="00D26188" w:rsidP="00D26188">
      <w:pPr>
        <w:tabs>
          <w:tab w:val="left" w:pos="2848"/>
          <w:tab w:val="left" w:pos="7408"/>
          <w:tab w:val="left" w:pos="9484"/>
          <w:tab w:val="left" w:pos="11344"/>
        </w:tabs>
        <w:ind w:left="5670"/>
        <w:rPr>
          <w:rFonts w:eastAsia="Times New Roman"/>
          <w:sz w:val="26"/>
          <w:szCs w:val="26"/>
          <w:lang w:eastAsia="ru-RU"/>
        </w:rPr>
      </w:pPr>
      <w:r w:rsidRPr="00D26188">
        <w:rPr>
          <w:rFonts w:eastAsia="Times New Roman"/>
          <w:sz w:val="26"/>
          <w:szCs w:val="26"/>
          <w:lang w:eastAsia="ru-RU"/>
        </w:rPr>
        <w:t>к Нормативному правовому акту</w:t>
      </w:r>
    </w:p>
    <w:p w14:paraId="7BEBC82F" w14:textId="4A1DCA09" w:rsidR="00D26188" w:rsidRPr="00EC5638" w:rsidRDefault="00D26188" w:rsidP="004511F8">
      <w:pPr>
        <w:tabs>
          <w:tab w:val="left" w:pos="2848"/>
          <w:tab w:val="left" w:pos="7408"/>
          <w:tab w:val="left" w:pos="9484"/>
          <w:tab w:val="left" w:pos="11344"/>
        </w:tabs>
        <w:ind w:left="5670"/>
        <w:rPr>
          <w:rFonts w:ascii="Arial CYR" w:eastAsia="Times New Roman" w:hAnsi="Arial CYR"/>
          <w:sz w:val="26"/>
          <w:szCs w:val="26"/>
          <w:lang w:eastAsia="ru-RU"/>
        </w:rPr>
      </w:pPr>
      <w:r w:rsidRPr="00D26188">
        <w:rPr>
          <w:rFonts w:eastAsia="Times New Roman"/>
          <w:sz w:val="26"/>
          <w:szCs w:val="26"/>
          <w:lang w:eastAsia="ru-RU"/>
        </w:rPr>
        <w:t>от 09.12.2024 №125-НПА</w:t>
      </w:r>
      <w:r w:rsidRPr="00D26188">
        <w:rPr>
          <w:rFonts w:eastAsia="Times New Roman"/>
          <w:sz w:val="26"/>
          <w:szCs w:val="26"/>
          <w:lang w:eastAsia="ru-RU"/>
        </w:rPr>
        <w:tab/>
      </w:r>
      <w:bookmarkStart w:id="9" w:name="RANGE!A2:E179"/>
      <w:bookmarkEnd w:id="9"/>
    </w:p>
    <w:p w14:paraId="02E60FD1" w14:textId="77777777" w:rsidR="00D26188" w:rsidRPr="00D26188" w:rsidRDefault="00D26188" w:rsidP="00504FBF">
      <w:pPr>
        <w:tabs>
          <w:tab w:val="left" w:pos="2848"/>
          <w:tab w:val="left" w:pos="7408"/>
          <w:tab w:val="left" w:pos="9484"/>
          <w:tab w:val="left" w:pos="11344"/>
        </w:tabs>
        <w:ind w:left="108"/>
        <w:rPr>
          <w:rFonts w:eastAsia="Times New Roman"/>
          <w:sz w:val="26"/>
          <w:szCs w:val="26"/>
          <w:lang w:eastAsia="ru-RU"/>
        </w:rPr>
      </w:pPr>
      <w:r w:rsidRPr="00D26188">
        <w:rPr>
          <w:rFonts w:ascii="Arial CYR" w:eastAsia="Times New Roman" w:hAnsi="Arial CYR"/>
          <w:sz w:val="26"/>
          <w:szCs w:val="26"/>
          <w:lang w:eastAsia="ru-RU"/>
        </w:rPr>
        <w:tab/>
      </w:r>
      <w:r w:rsidRPr="00D26188">
        <w:rPr>
          <w:rFonts w:eastAsia="Times New Roman"/>
          <w:sz w:val="26"/>
          <w:szCs w:val="26"/>
          <w:lang w:eastAsia="ru-RU"/>
        </w:rPr>
        <w:tab/>
      </w:r>
    </w:p>
    <w:p w14:paraId="4EF96D89" w14:textId="77777777" w:rsidR="00D26188" w:rsidRPr="00D26188" w:rsidRDefault="00D26188" w:rsidP="004511F8">
      <w:pPr>
        <w:ind w:left="108"/>
        <w:jc w:val="center"/>
        <w:rPr>
          <w:rFonts w:eastAsia="Times New Roman"/>
          <w:b/>
          <w:bCs/>
          <w:sz w:val="26"/>
          <w:szCs w:val="26"/>
          <w:lang w:eastAsia="ru-RU"/>
        </w:rPr>
      </w:pPr>
      <w:r w:rsidRPr="00EC5638">
        <w:rPr>
          <w:rFonts w:eastAsia="Times New Roman"/>
          <w:b/>
          <w:bCs/>
          <w:sz w:val="26"/>
          <w:szCs w:val="26"/>
          <w:lang w:eastAsia="ru-RU"/>
        </w:rPr>
        <w:t>Объемы</w:t>
      </w:r>
    </w:p>
    <w:p w14:paraId="51EC0BD8" w14:textId="73DCAA29" w:rsidR="00D26188" w:rsidRPr="00D26188" w:rsidRDefault="00D26188" w:rsidP="004511F8">
      <w:pPr>
        <w:ind w:left="108"/>
        <w:jc w:val="center"/>
        <w:rPr>
          <w:rFonts w:eastAsia="Times New Roman"/>
          <w:b/>
          <w:bCs/>
          <w:sz w:val="26"/>
          <w:szCs w:val="26"/>
          <w:lang w:eastAsia="ru-RU"/>
        </w:rPr>
      </w:pPr>
      <w:bookmarkStart w:id="10" w:name="RANGE!A5"/>
      <w:r w:rsidRPr="00EC5638">
        <w:rPr>
          <w:rFonts w:eastAsia="Times New Roman"/>
          <w:b/>
          <w:bCs/>
          <w:sz w:val="26"/>
          <w:szCs w:val="26"/>
          <w:lang w:eastAsia="ru-RU"/>
        </w:rPr>
        <w:t>доходов бюджета Хасанского муниципального округа на 2025 год                                                                                     и плановый период 2026 и 2027 годов</w:t>
      </w:r>
      <w:bookmarkEnd w:id="10"/>
    </w:p>
    <w:p w14:paraId="757C8ED3" w14:textId="77777777" w:rsidR="00D26188" w:rsidRPr="00D26188" w:rsidRDefault="00D26188">
      <w:pPr>
        <w:rPr>
          <w:sz w:val="26"/>
          <w:szCs w:val="26"/>
        </w:rPr>
      </w:pPr>
    </w:p>
    <w:tbl>
      <w:tblPr>
        <w:tblW w:w="5000" w:type="pct"/>
        <w:tblCellMar>
          <w:left w:w="28" w:type="dxa"/>
          <w:right w:w="28" w:type="dxa"/>
        </w:tblCellMar>
        <w:tblLook w:val="04A0" w:firstRow="1" w:lastRow="0" w:firstColumn="1" w:lastColumn="0" w:noHBand="0" w:noVBand="1"/>
      </w:tblPr>
      <w:tblGrid>
        <w:gridCol w:w="1979"/>
        <w:gridCol w:w="3829"/>
        <w:gridCol w:w="1573"/>
        <w:gridCol w:w="1464"/>
        <w:gridCol w:w="1464"/>
      </w:tblGrid>
      <w:tr w:rsidR="00C7039F" w:rsidRPr="00EC5638" w14:paraId="50F47D22" w14:textId="77777777" w:rsidTr="004511F8">
        <w:trPr>
          <w:trHeight w:val="20"/>
        </w:trPr>
        <w:tc>
          <w:tcPr>
            <w:tcW w:w="9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2A3C1F" w14:textId="04A27E42"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Код</w:t>
            </w:r>
            <w:r w:rsidR="004511F8">
              <w:rPr>
                <w:rFonts w:eastAsia="Times New Roman"/>
                <w:sz w:val="22"/>
                <w:szCs w:val="22"/>
                <w:lang w:eastAsia="ru-RU"/>
              </w:rPr>
              <w:t xml:space="preserve"> </w:t>
            </w:r>
            <w:r w:rsidRPr="00EC5638">
              <w:rPr>
                <w:rFonts w:eastAsia="Times New Roman"/>
                <w:sz w:val="22"/>
                <w:szCs w:val="22"/>
                <w:lang w:eastAsia="ru-RU"/>
              </w:rPr>
              <w:t>бюджетной</w:t>
            </w:r>
            <w:r w:rsidR="004511F8">
              <w:rPr>
                <w:rFonts w:eastAsia="Times New Roman"/>
                <w:sz w:val="22"/>
                <w:szCs w:val="22"/>
                <w:lang w:eastAsia="ru-RU"/>
              </w:rPr>
              <w:t xml:space="preserve"> </w:t>
            </w:r>
            <w:r w:rsidRPr="00EC5638">
              <w:rPr>
                <w:rFonts w:eastAsia="Times New Roman"/>
                <w:sz w:val="22"/>
                <w:szCs w:val="22"/>
                <w:lang w:eastAsia="ru-RU"/>
              </w:rPr>
              <w:t>классификации</w:t>
            </w:r>
            <w:r w:rsidR="004511F8">
              <w:rPr>
                <w:rFonts w:eastAsia="Times New Roman"/>
                <w:sz w:val="22"/>
                <w:szCs w:val="22"/>
                <w:lang w:eastAsia="ru-RU"/>
              </w:rPr>
              <w:t xml:space="preserve"> </w:t>
            </w:r>
            <w:r w:rsidRPr="00EC5638">
              <w:rPr>
                <w:rFonts w:eastAsia="Times New Roman"/>
                <w:sz w:val="22"/>
                <w:szCs w:val="22"/>
                <w:lang w:eastAsia="ru-RU"/>
              </w:rPr>
              <w:t>Российской</w:t>
            </w:r>
            <w:r w:rsidR="004511F8">
              <w:rPr>
                <w:rFonts w:eastAsia="Times New Roman"/>
                <w:sz w:val="22"/>
                <w:szCs w:val="22"/>
                <w:lang w:eastAsia="ru-RU"/>
              </w:rPr>
              <w:t xml:space="preserve"> </w:t>
            </w:r>
            <w:r w:rsidRPr="00EC5638">
              <w:rPr>
                <w:rFonts w:eastAsia="Times New Roman"/>
                <w:sz w:val="22"/>
                <w:szCs w:val="22"/>
                <w:lang w:eastAsia="ru-RU"/>
              </w:rPr>
              <w:t>Федерации</w:t>
            </w:r>
          </w:p>
        </w:tc>
        <w:tc>
          <w:tcPr>
            <w:tcW w:w="1857" w:type="pct"/>
            <w:tcBorders>
              <w:top w:val="single" w:sz="4" w:space="0" w:color="auto"/>
              <w:left w:val="nil"/>
              <w:bottom w:val="single" w:sz="4" w:space="0" w:color="auto"/>
              <w:right w:val="single" w:sz="4" w:space="0" w:color="auto"/>
            </w:tcBorders>
            <w:shd w:val="clear" w:color="auto" w:fill="auto"/>
            <w:vAlign w:val="center"/>
            <w:hideMark/>
          </w:tcPr>
          <w:p w14:paraId="60512F87" w14:textId="7777777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 xml:space="preserve">Наименование </w:t>
            </w:r>
          </w:p>
        </w:tc>
        <w:tc>
          <w:tcPr>
            <w:tcW w:w="763" w:type="pct"/>
            <w:tcBorders>
              <w:top w:val="single" w:sz="4" w:space="0" w:color="auto"/>
              <w:left w:val="nil"/>
              <w:bottom w:val="single" w:sz="4" w:space="0" w:color="auto"/>
              <w:right w:val="single" w:sz="4" w:space="0" w:color="auto"/>
            </w:tcBorders>
            <w:shd w:val="clear" w:color="auto" w:fill="auto"/>
            <w:vAlign w:val="center"/>
            <w:hideMark/>
          </w:tcPr>
          <w:p w14:paraId="259925B6" w14:textId="7BABF29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2025</w:t>
            </w:r>
            <w:r w:rsidR="004511F8">
              <w:rPr>
                <w:rFonts w:eastAsia="Times New Roman"/>
                <w:sz w:val="22"/>
                <w:szCs w:val="22"/>
                <w:lang w:eastAsia="ru-RU"/>
              </w:rPr>
              <w:t xml:space="preserve"> </w:t>
            </w:r>
            <w:r w:rsidRPr="00EC5638">
              <w:rPr>
                <w:rFonts w:eastAsia="Times New Roman"/>
                <w:sz w:val="22"/>
                <w:szCs w:val="22"/>
                <w:lang w:eastAsia="ru-RU"/>
              </w:rPr>
              <w:t>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7F487E85" w14:textId="0E868AC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2026</w:t>
            </w:r>
            <w:r w:rsidR="004511F8">
              <w:rPr>
                <w:rFonts w:eastAsia="Times New Roman"/>
                <w:sz w:val="22"/>
                <w:szCs w:val="22"/>
                <w:lang w:eastAsia="ru-RU"/>
              </w:rPr>
              <w:t xml:space="preserve"> </w:t>
            </w:r>
            <w:r w:rsidRPr="00EC5638">
              <w:rPr>
                <w:rFonts w:eastAsia="Times New Roman"/>
                <w:sz w:val="22"/>
                <w:szCs w:val="22"/>
                <w:lang w:eastAsia="ru-RU"/>
              </w:rPr>
              <w:t>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1B2AB87E" w14:textId="5A8610B6"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2027</w:t>
            </w:r>
            <w:r w:rsidR="004511F8">
              <w:rPr>
                <w:rFonts w:eastAsia="Times New Roman"/>
                <w:sz w:val="22"/>
                <w:szCs w:val="22"/>
                <w:lang w:eastAsia="ru-RU"/>
              </w:rPr>
              <w:t xml:space="preserve"> </w:t>
            </w:r>
            <w:r w:rsidRPr="00EC5638">
              <w:rPr>
                <w:rFonts w:eastAsia="Times New Roman"/>
                <w:sz w:val="22"/>
                <w:szCs w:val="22"/>
                <w:lang w:eastAsia="ru-RU"/>
              </w:rPr>
              <w:t>год</w:t>
            </w:r>
          </w:p>
        </w:tc>
      </w:tr>
    </w:tbl>
    <w:p w14:paraId="79EF3FEE" w14:textId="77777777" w:rsidR="00946067" w:rsidRPr="00946067" w:rsidRDefault="00946067">
      <w:pPr>
        <w:rPr>
          <w:sz w:val="2"/>
          <w:szCs w:val="2"/>
        </w:rPr>
      </w:pPr>
    </w:p>
    <w:tbl>
      <w:tblPr>
        <w:tblW w:w="5000" w:type="pct"/>
        <w:tblCellMar>
          <w:left w:w="28" w:type="dxa"/>
          <w:right w:w="28" w:type="dxa"/>
        </w:tblCellMar>
        <w:tblLook w:val="04A0" w:firstRow="1" w:lastRow="0" w:firstColumn="1" w:lastColumn="0" w:noHBand="0" w:noVBand="1"/>
      </w:tblPr>
      <w:tblGrid>
        <w:gridCol w:w="1979"/>
        <w:gridCol w:w="3829"/>
        <w:gridCol w:w="1573"/>
        <w:gridCol w:w="1464"/>
        <w:gridCol w:w="1464"/>
      </w:tblGrid>
      <w:tr w:rsidR="00C7039F" w:rsidRPr="00EC5638" w14:paraId="5BE4D43D" w14:textId="77777777" w:rsidTr="00946067">
        <w:trPr>
          <w:trHeight w:val="20"/>
          <w:tblHeader/>
        </w:trPr>
        <w:tc>
          <w:tcPr>
            <w:tcW w:w="960" w:type="pct"/>
            <w:tcBorders>
              <w:top w:val="single" w:sz="4" w:space="0" w:color="auto"/>
              <w:left w:val="single" w:sz="4" w:space="0" w:color="auto"/>
              <w:bottom w:val="single" w:sz="4" w:space="0" w:color="auto"/>
              <w:right w:val="single" w:sz="4" w:space="0" w:color="auto"/>
            </w:tcBorders>
            <w:shd w:val="clear" w:color="auto" w:fill="auto"/>
            <w:hideMark/>
          </w:tcPr>
          <w:p w14:paraId="4E716681" w14:textId="7777777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w:t>
            </w:r>
          </w:p>
        </w:tc>
        <w:tc>
          <w:tcPr>
            <w:tcW w:w="1857" w:type="pct"/>
            <w:tcBorders>
              <w:top w:val="single" w:sz="4" w:space="0" w:color="auto"/>
              <w:left w:val="nil"/>
              <w:bottom w:val="single" w:sz="4" w:space="0" w:color="auto"/>
              <w:right w:val="single" w:sz="4" w:space="0" w:color="auto"/>
            </w:tcBorders>
            <w:shd w:val="clear" w:color="auto" w:fill="auto"/>
            <w:hideMark/>
          </w:tcPr>
          <w:p w14:paraId="6F7644F1" w14:textId="7777777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w:t>
            </w:r>
          </w:p>
        </w:tc>
        <w:tc>
          <w:tcPr>
            <w:tcW w:w="763" w:type="pct"/>
            <w:tcBorders>
              <w:top w:val="single" w:sz="4" w:space="0" w:color="auto"/>
              <w:left w:val="nil"/>
              <w:bottom w:val="single" w:sz="4" w:space="0" w:color="auto"/>
              <w:right w:val="single" w:sz="4" w:space="0" w:color="auto"/>
            </w:tcBorders>
            <w:shd w:val="clear" w:color="auto" w:fill="auto"/>
            <w:hideMark/>
          </w:tcPr>
          <w:p w14:paraId="273FC8D7" w14:textId="7777777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3</w:t>
            </w:r>
          </w:p>
        </w:tc>
        <w:tc>
          <w:tcPr>
            <w:tcW w:w="710" w:type="pct"/>
            <w:tcBorders>
              <w:top w:val="single" w:sz="4" w:space="0" w:color="auto"/>
              <w:left w:val="nil"/>
              <w:bottom w:val="single" w:sz="4" w:space="0" w:color="auto"/>
              <w:right w:val="single" w:sz="4" w:space="0" w:color="auto"/>
            </w:tcBorders>
            <w:shd w:val="clear" w:color="auto" w:fill="auto"/>
            <w:hideMark/>
          </w:tcPr>
          <w:p w14:paraId="55089A2D" w14:textId="7777777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4</w:t>
            </w:r>
          </w:p>
        </w:tc>
        <w:tc>
          <w:tcPr>
            <w:tcW w:w="710" w:type="pct"/>
            <w:tcBorders>
              <w:top w:val="single" w:sz="4" w:space="0" w:color="auto"/>
              <w:left w:val="nil"/>
              <w:bottom w:val="single" w:sz="4" w:space="0" w:color="auto"/>
              <w:right w:val="single" w:sz="4" w:space="0" w:color="auto"/>
            </w:tcBorders>
            <w:shd w:val="clear" w:color="auto" w:fill="auto"/>
            <w:hideMark/>
          </w:tcPr>
          <w:p w14:paraId="460F816C" w14:textId="7777777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5</w:t>
            </w:r>
          </w:p>
        </w:tc>
      </w:tr>
      <w:tr w:rsidR="004511F8" w:rsidRPr="00EC5638" w14:paraId="5044056F"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4AF175A" w14:textId="619E5A2D"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10000000000000000</w:t>
            </w:r>
          </w:p>
        </w:tc>
        <w:tc>
          <w:tcPr>
            <w:tcW w:w="1857" w:type="pct"/>
            <w:tcBorders>
              <w:top w:val="nil"/>
              <w:left w:val="nil"/>
              <w:bottom w:val="single" w:sz="4" w:space="0" w:color="auto"/>
              <w:right w:val="single" w:sz="4" w:space="0" w:color="auto"/>
            </w:tcBorders>
            <w:shd w:val="clear" w:color="000000" w:fill="FFFFFF"/>
            <w:vAlign w:val="center"/>
            <w:hideMark/>
          </w:tcPr>
          <w:p w14:paraId="7C1FC6D0"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НАЛОГОВЫЕ И НЕНАЛОГОВЫЕ ДОХОДЫ</w:t>
            </w:r>
          </w:p>
        </w:tc>
        <w:tc>
          <w:tcPr>
            <w:tcW w:w="763" w:type="pct"/>
            <w:tcBorders>
              <w:top w:val="nil"/>
              <w:left w:val="nil"/>
              <w:bottom w:val="single" w:sz="4" w:space="0" w:color="auto"/>
              <w:right w:val="single" w:sz="4" w:space="0" w:color="auto"/>
            </w:tcBorders>
            <w:shd w:val="clear" w:color="000000" w:fill="FFFFFF"/>
            <w:vAlign w:val="center"/>
            <w:hideMark/>
          </w:tcPr>
          <w:p w14:paraId="6A1B01C9" w14:textId="5BEA16C7"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916885000,00</w:t>
            </w:r>
          </w:p>
        </w:tc>
        <w:tc>
          <w:tcPr>
            <w:tcW w:w="710" w:type="pct"/>
            <w:tcBorders>
              <w:top w:val="nil"/>
              <w:left w:val="nil"/>
              <w:bottom w:val="single" w:sz="4" w:space="0" w:color="auto"/>
              <w:right w:val="single" w:sz="4" w:space="0" w:color="auto"/>
            </w:tcBorders>
            <w:shd w:val="clear" w:color="000000" w:fill="FFFFFF"/>
            <w:vAlign w:val="center"/>
            <w:hideMark/>
          </w:tcPr>
          <w:p w14:paraId="29206F56" w14:textId="43D87425"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810650000,00</w:t>
            </w:r>
          </w:p>
        </w:tc>
        <w:tc>
          <w:tcPr>
            <w:tcW w:w="710" w:type="pct"/>
            <w:tcBorders>
              <w:top w:val="nil"/>
              <w:left w:val="nil"/>
              <w:bottom w:val="single" w:sz="4" w:space="0" w:color="auto"/>
              <w:right w:val="single" w:sz="4" w:space="0" w:color="auto"/>
            </w:tcBorders>
            <w:shd w:val="clear" w:color="000000" w:fill="FFFFFF"/>
            <w:vAlign w:val="center"/>
            <w:hideMark/>
          </w:tcPr>
          <w:p w14:paraId="5C5BFE9F" w14:textId="28C4A51E"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832180000,00</w:t>
            </w:r>
          </w:p>
        </w:tc>
      </w:tr>
      <w:tr w:rsidR="004511F8" w:rsidRPr="00EC5638" w14:paraId="6CAF970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C914DD6" w14:textId="1431CAAE"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10100000000000000</w:t>
            </w:r>
          </w:p>
        </w:tc>
        <w:tc>
          <w:tcPr>
            <w:tcW w:w="1857" w:type="pct"/>
            <w:tcBorders>
              <w:top w:val="nil"/>
              <w:left w:val="nil"/>
              <w:bottom w:val="single" w:sz="4" w:space="0" w:color="auto"/>
              <w:right w:val="single" w:sz="4" w:space="0" w:color="auto"/>
            </w:tcBorders>
            <w:shd w:val="clear" w:color="000000" w:fill="FFFFFF"/>
            <w:vAlign w:val="center"/>
            <w:hideMark/>
          </w:tcPr>
          <w:p w14:paraId="4D63F4C4"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НАЛОГИ НА ПРИБЫЛЬ, ДОХОДЫ</w:t>
            </w:r>
          </w:p>
        </w:tc>
        <w:tc>
          <w:tcPr>
            <w:tcW w:w="763" w:type="pct"/>
            <w:tcBorders>
              <w:top w:val="nil"/>
              <w:left w:val="nil"/>
              <w:bottom w:val="single" w:sz="4" w:space="0" w:color="auto"/>
              <w:right w:val="single" w:sz="4" w:space="0" w:color="auto"/>
            </w:tcBorders>
            <w:shd w:val="clear" w:color="000000" w:fill="FFFFFF"/>
            <w:vAlign w:val="center"/>
            <w:hideMark/>
          </w:tcPr>
          <w:p w14:paraId="0EB1DDDF" w14:textId="382ED47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533735000,00</w:t>
            </w:r>
          </w:p>
        </w:tc>
        <w:tc>
          <w:tcPr>
            <w:tcW w:w="710" w:type="pct"/>
            <w:tcBorders>
              <w:top w:val="nil"/>
              <w:left w:val="nil"/>
              <w:bottom w:val="single" w:sz="4" w:space="0" w:color="auto"/>
              <w:right w:val="single" w:sz="4" w:space="0" w:color="auto"/>
            </w:tcBorders>
            <w:shd w:val="clear" w:color="000000" w:fill="FFFFFF"/>
            <w:vAlign w:val="center"/>
            <w:hideMark/>
          </w:tcPr>
          <w:p w14:paraId="58995F3F" w14:textId="48EB7162"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550510000,00</w:t>
            </w:r>
          </w:p>
        </w:tc>
        <w:tc>
          <w:tcPr>
            <w:tcW w:w="710" w:type="pct"/>
            <w:tcBorders>
              <w:top w:val="nil"/>
              <w:left w:val="nil"/>
              <w:bottom w:val="single" w:sz="4" w:space="0" w:color="auto"/>
              <w:right w:val="single" w:sz="4" w:space="0" w:color="auto"/>
            </w:tcBorders>
            <w:shd w:val="clear" w:color="000000" w:fill="FFFFFF"/>
            <w:vAlign w:val="center"/>
            <w:hideMark/>
          </w:tcPr>
          <w:p w14:paraId="0EE7C650" w14:textId="4EF626BF"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551050000,00</w:t>
            </w:r>
          </w:p>
        </w:tc>
      </w:tr>
      <w:tr w:rsidR="004511F8" w:rsidRPr="00EC5638" w14:paraId="48A24304"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74272BD" w14:textId="46C5883A"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10102000010000110</w:t>
            </w:r>
          </w:p>
        </w:tc>
        <w:tc>
          <w:tcPr>
            <w:tcW w:w="1857" w:type="pct"/>
            <w:tcBorders>
              <w:top w:val="nil"/>
              <w:left w:val="nil"/>
              <w:bottom w:val="single" w:sz="4" w:space="0" w:color="auto"/>
              <w:right w:val="single" w:sz="4" w:space="0" w:color="auto"/>
            </w:tcBorders>
            <w:shd w:val="clear" w:color="000000" w:fill="FFFFFF"/>
            <w:vAlign w:val="center"/>
            <w:hideMark/>
          </w:tcPr>
          <w:p w14:paraId="3B388C4F"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НАЛОГ НА ДОХОДЫ ФИЗИЧЕСКИХ ЛИЦ</w:t>
            </w:r>
          </w:p>
        </w:tc>
        <w:tc>
          <w:tcPr>
            <w:tcW w:w="763" w:type="pct"/>
            <w:tcBorders>
              <w:top w:val="nil"/>
              <w:left w:val="nil"/>
              <w:bottom w:val="single" w:sz="4" w:space="0" w:color="auto"/>
              <w:right w:val="single" w:sz="4" w:space="0" w:color="auto"/>
            </w:tcBorders>
            <w:shd w:val="clear" w:color="000000" w:fill="FFFFFF"/>
            <w:vAlign w:val="center"/>
            <w:hideMark/>
          </w:tcPr>
          <w:p w14:paraId="036B8FC4" w14:textId="7DBA232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533735000,00</w:t>
            </w:r>
          </w:p>
        </w:tc>
        <w:tc>
          <w:tcPr>
            <w:tcW w:w="710" w:type="pct"/>
            <w:tcBorders>
              <w:top w:val="nil"/>
              <w:left w:val="nil"/>
              <w:bottom w:val="single" w:sz="4" w:space="0" w:color="auto"/>
              <w:right w:val="single" w:sz="4" w:space="0" w:color="auto"/>
            </w:tcBorders>
            <w:shd w:val="clear" w:color="000000" w:fill="FFFFFF"/>
            <w:vAlign w:val="center"/>
            <w:hideMark/>
          </w:tcPr>
          <w:p w14:paraId="5076F63E" w14:textId="6B3C100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550510000,00</w:t>
            </w:r>
          </w:p>
        </w:tc>
        <w:tc>
          <w:tcPr>
            <w:tcW w:w="710" w:type="pct"/>
            <w:tcBorders>
              <w:top w:val="nil"/>
              <w:left w:val="nil"/>
              <w:bottom w:val="single" w:sz="4" w:space="0" w:color="auto"/>
              <w:right w:val="single" w:sz="4" w:space="0" w:color="auto"/>
            </w:tcBorders>
            <w:shd w:val="clear" w:color="000000" w:fill="FFFFFF"/>
            <w:vAlign w:val="center"/>
            <w:hideMark/>
          </w:tcPr>
          <w:p w14:paraId="7ED19085" w14:textId="3382985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551050000,00</w:t>
            </w:r>
          </w:p>
        </w:tc>
      </w:tr>
      <w:tr w:rsidR="004511F8" w:rsidRPr="00EC5638" w14:paraId="2ED37F6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3F1BE4E" w14:textId="5E58FD32"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10102010010000110</w:t>
            </w:r>
          </w:p>
        </w:tc>
        <w:tc>
          <w:tcPr>
            <w:tcW w:w="1857" w:type="pct"/>
            <w:tcBorders>
              <w:top w:val="nil"/>
              <w:left w:val="nil"/>
              <w:bottom w:val="single" w:sz="4" w:space="0" w:color="auto"/>
              <w:right w:val="single" w:sz="4" w:space="0" w:color="auto"/>
            </w:tcBorders>
            <w:shd w:val="clear" w:color="000000" w:fill="FFFFFF"/>
            <w:hideMark/>
          </w:tcPr>
          <w:p w14:paraId="3C1E859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79F89240" w14:textId="0DD7BF4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367384000,00</w:t>
            </w:r>
          </w:p>
        </w:tc>
        <w:tc>
          <w:tcPr>
            <w:tcW w:w="710" w:type="pct"/>
            <w:tcBorders>
              <w:top w:val="nil"/>
              <w:left w:val="nil"/>
              <w:bottom w:val="single" w:sz="4" w:space="0" w:color="auto"/>
              <w:right w:val="single" w:sz="4" w:space="0" w:color="auto"/>
            </w:tcBorders>
            <w:shd w:val="clear" w:color="000000" w:fill="FFFFFF"/>
            <w:vAlign w:val="center"/>
            <w:hideMark/>
          </w:tcPr>
          <w:p w14:paraId="500FA69F" w14:textId="1DF678B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523410000,00</w:t>
            </w:r>
          </w:p>
        </w:tc>
        <w:tc>
          <w:tcPr>
            <w:tcW w:w="710" w:type="pct"/>
            <w:tcBorders>
              <w:top w:val="nil"/>
              <w:left w:val="nil"/>
              <w:bottom w:val="single" w:sz="4" w:space="0" w:color="auto"/>
              <w:right w:val="single" w:sz="4" w:space="0" w:color="auto"/>
            </w:tcBorders>
            <w:shd w:val="clear" w:color="000000" w:fill="FFFFFF"/>
            <w:vAlign w:val="center"/>
            <w:hideMark/>
          </w:tcPr>
          <w:p w14:paraId="037807E5" w14:textId="194D3F1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523950000,00</w:t>
            </w:r>
          </w:p>
        </w:tc>
      </w:tr>
      <w:tr w:rsidR="004511F8" w:rsidRPr="00EC5638" w14:paraId="74E81ADC"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2CBA0DC" w14:textId="1AC51C4D"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10102020010000110</w:t>
            </w:r>
          </w:p>
        </w:tc>
        <w:tc>
          <w:tcPr>
            <w:tcW w:w="1857" w:type="pct"/>
            <w:tcBorders>
              <w:top w:val="nil"/>
              <w:left w:val="nil"/>
              <w:bottom w:val="single" w:sz="4" w:space="0" w:color="auto"/>
              <w:right w:val="single" w:sz="4" w:space="0" w:color="auto"/>
            </w:tcBorders>
            <w:shd w:val="clear" w:color="000000" w:fill="FFFFFF"/>
            <w:hideMark/>
          </w:tcPr>
          <w:p w14:paraId="58E6D6D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2ACDA5F2" w14:textId="0B5A9A8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2000000,00</w:t>
            </w:r>
          </w:p>
        </w:tc>
        <w:tc>
          <w:tcPr>
            <w:tcW w:w="710" w:type="pct"/>
            <w:tcBorders>
              <w:top w:val="nil"/>
              <w:left w:val="nil"/>
              <w:bottom w:val="single" w:sz="4" w:space="0" w:color="auto"/>
              <w:right w:val="single" w:sz="4" w:space="0" w:color="auto"/>
            </w:tcBorders>
            <w:shd w:val="clear" w:color="000000" w:fill="FFFFFF"/>
            <w:vAlign w:val="center"/>
            <w:hideMark/>
          </w:tcPr>
          <w:p w14:paraId="2E63EE3C" w14:textId="73277BE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4AB74BEA" w14:textId="595C0F5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4000000,00</w:t>
            </w:r>
          </w:p>
        </w:tc>
      </w:tr>
      <w:tr w:rsidR="004511F8" w:rsidRPr="00EC5638" w14:paraId="4747FE4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75B555F" w14:textId="5749F51A"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10102021010000110</w:t>
            </w:r>
          </w:p>
        </w:tc>
        <w:tc>
          <w:tcPr>
            <w:tcW w:w="1857" w:type="pct"/>
            <w:tcBorders>
              <w:top w:val="nil"/>
              <w:left w:val="nil"/>
              <w:bottom w:val="single" w:sz="4" w:space="0" w:color="auto"/>
              <w:right w:val="single" w:sz="4" w:space="0" w:color="auto"/>
            </w:tcBorders>
            <w:shd w:val="clear" w:color="000000" w:fill="FFFFFF"/>
            <w:hideMark/>
          </w:tcPr>
          <w:p w14:paraId="55E6E34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763" w:type="pct"/>
            <w:tcBorders>
              <w:top w:val="nil"/>
              <w:left w:val="nil"/>
              <w:bottom w:val="single" w:sz="4" w:space="0" w:color="auto"/>
              <w:right w:val="single" w:sz="4" w:space="0" w:color="auto"/>
            </w:tcBorders>
            <w:shd w:val="clear" w:color="000000" w:fill="FFFFFF"/>
            <w:vAlign w:val="center"/>
            <w:hideMark/>
          </w:tcPr>
          <w:p w14:paraId="15A9AC08" w14:textId="2DE5D1F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300000,00</w:t>
            </w:r>
          </w:p>
        </w:tc>
        <w:tc>
          <w:tcPr>
            <w:tcW w:w="710" w:type="pct"/>
            <w:tcBorders>
              <w:top w:val="nil"/>
              <w:left w:val="nil"/>
              <w:bottom w:val="single" w:sz="4" w:space="0" w:color="auto"/>
              <w:right w:val="single" w:sz="4" w:space="0" w:color="auto"/>
            </w:tcBorders>
            <w:shd w:val="clear" w:color="000000" w:fill="FFFFFF"/>
            <w:vAlign w:val="center"/>
            <w:hideMark/>
          </w:tcPr>
          <w:p w14:paraId="293959D8"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8386A05"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7ED7FF1A"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FF30066" w14:textId="016B74DA"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lastRenderedPageBreak/>
              <w:t>10102022010000110</w:t>
            </w:r>
          </w:p>
        </w:tc>
        <w:tc>
          <w:tcPr>
            <w:tcW w:w="1857" w:type="pct"/>
            <w:tcBorders>
              <w:top w:val="nil"/>
              <w:left w:val="nil"/>
              <w:bottom w:val="single" w:sz="4" w:space="0" w:color="auto"/>
              <w:right w:val="single" w:sz="4" w:space="0" w:color="auto"/>
            </w:tcBorders>
            <w:shd w:val="clear" w:color="000000" w:fill="FFFFFF"/>
            <w:hideMark/>
          </w:tcPr>
          <w:p w14:paraId="186326A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763" w:type="pct"/>
            <w:tcBorders>
              <w:top w:val="nil"/>
              <w:left w:val="nil"/>
              <w:bottom w:val="single" w:sz="4" w:space="0" w:color="auto"/>
              <w:right w:val="single" w:sz="4" w:space="0" w:color="auto"/>
            </w:tcBorders>
            <w:shd w:val="clear" w:color="000000" w:fill="FFFFFF"/>
            <w:vAlign w:val="center"/>
            <w:hideMark/>
          </w:tcPr>
          <w:p w14:paraId="2ECE3666" w14:textId="64B452F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300000,00</w:t>
            </w:r>
          </w:p>
        </w:tc>
        <w:tc>
          <w:tcPr>
            <w:tcW w:w="710" w:type="pct"/>
            <w:tcBorders>
              <w:top w:val="nil"/>
              <w:left w:val="nil"/>
              <w:bottom w:val="single" w:sz="4" w:space="0" w:color="auto"/>
              <w:right w:val="single" w:sz="4" w:space="0" w:color="auto"/>
            </w:tcBorders>
            <w:shd w:val="clear" w:color="000000" w:fill="FFFFFF"/>
            <w:vAlign w:val="center"/>
            <w:hideMark/>
          </w:tcPr>
          <w:p w14:paraId="3809B235"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67067C36"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0A6B5C1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F628055" w14:textId="1618BF4C"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10102030010000110</w:t>
            </w:r>
          </w:p>
        </w:tc>
        <w:tc>
          <w:tcPr>
            <w:tcW w:w="1857" w:type="pct"/>
            <w:tcBorders>
              <w:top w:val="nil"/>
              <w:left w:val="nil"/>
              <w:bottom w:val="single" w:sz="4" w:space="0" w:color="auto"/>
              <w:right w:val="single" w:sz="4" w:space="0" w:color="auto"/>
            </w:tcBorders>
            <w:shd w:val="clear" w:color="000000" w:fill="FFFFFF"/>
            <w:hideMark/>
          </w:tcPr>
          <w:p w14:paraId="40E2085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3A667B59" w14:textId="5F473A0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0896D057" w14:textId="703F07A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1CC34644" w14:textId="4B98877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10000000,00</w:t>
            </w:r>
          </w:p>
        </w:tc>
      </w:tr>
      <w:tr w:rsidR="004511F8" w:rsidRPr="00EC5638" w14:paraId="33AF62FF"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3B7EF50" w14:textId="424598D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10102040010000110</w:t>
            </w:r>
          </w:p>
        </w:tc>
        <w:tc>
          <w:tcPr>
            <w:tcW w:w="1857" w:type="pct"/>
            <w:tcBorders>
              <w:top w:val="nil"/>
              <w:left w:val="nil"/>
              <w:bottom w:val="single" w:sz="4" w:space="0" w:color="auto"/>
              <w:right w:val="single" w:sz="4" w:space="0" w:color="auto"/>
            </w:tcBorders>
            <w:shd w:val="clear" w:color="000000" w:fill="FFFFFF"/>
            <w:hideMark/>
          </w:tcPr>
          <w:p w14:paraId="5264A28F"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79BD2143" w14:textId="4A893CE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67B1F4F5" w14:textId="3D146AB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10F5151" w14:textId="3591E47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r>
      <w:tr w:rsidR="004511F8" w:rsidRPr="00EC5638" w14:paraId="00C2D9E8"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A75B0EB" w14:textId="45C1D4AA"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10102080010000110</w:t>
            </w:r>
          </w:p>
        </w:tc>
        <w:tc>
          <w:tcPr>
            <w:tcW w:w="1857" w:type="pct"/>
            <w:tcBorders>
              <w:top w:val="nil"/>
              <w:left w:val="nil"/>
              <w:bottom w:val="single" w:sz="4" w:space="0" w:color="auto"/>
              <w:right w:val="single" w:sz="4" w:space="0" w:color="auto"/>
            </w:tcBorders>
            <w:shd w:val="clear" w:color="000000" w:fill="FFFFFF"/>
            <w:hideMark/>
          </w:tcPr>
          <w:p w14:paraId="401110DF"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763" w:type="pct"/>
            <w:tcBorders>
              <w:top w:val="nil"/>
              <w:left w:val="nil"/>
              <w:bottom w:val="single" w:sz="4" w:space="0" w:color="auto"/>
              <w:right w:val="single" w:sz="4" w:space="0" w:color="auto"/>
            </w:tcBorders>
            <w:shd w:val="clear" w:color="000000" w:fill="FFFFFF"/>
            <w:vAlign w:val="center"/>
            <w:hideMark/>
          </w:tcPr>
          <w:p w14:paraId="69C10B42" w14:textId="2F78016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4500000,00</w:t>
            </w:r>
          </w:p>
        </w:tc>
        <w:tc>
          <w:tcPr>
            <w:tcW w:w="710" w:type="pct"/>
            <w:tcBorders>
              <w:top w:val="nil"/>
              <w:left w:val="nil"/>
              <w:bottom w:val="single" w:sz="4" w:space="0" w:color="auto"/>
              <w:right w:val="single" w:sz="4" w:space="0" w:color="auto"/>
            </w:tcBorders>
            <w:shd w:val="clear" w:color="000000" w:fill="FFFFFF"/>
            <w:vAlign w:val="center"/>
            <w:hideMark/>
          </w:tcPr>
          <w:p w14:paraId="2DD9D16C" w14:textId="236768A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1843EC09" w14:textId="78BB0D1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4000000,00</w:t>
            </w:r>
          </w:p>
        </w:tc>
      </w:tr>
      <w:tr w:rsidR="004511F8" w:rsidRPr="00EC5638" w14:paraId="135AA54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E2E5B71" w14:textId="1A0A0BD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10102130010000110</w:t>
            </w:r>
          </w:p>
        </w:tc>
        <w:tc>
          <w:tcPr>
            <w:tcW w:w="1857" w:type="pct"/>
            <w:tcBorders>
              <w:top w:val="nil"/>
              <w:left w:val="nil"/>
              <w:bottom w:val="single" w:sz="4" w:space="0" w:color="auto"/>
              <w:right w:val="single" w:sz="4" w:space="0" w:color="auto"/>
            </w:tcBorders>
            <w:shd w:val="clear" w:color="000000" w:fill="FFFFFF"/>
            <w:hideMark/>
          </w:tcPr>
          <w:p w14:paraId="6376E6CD"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763" w:type="pct"/>
            <w:tcBorders>
              <w:top w:val="nil"/>
              <w:left w:val="nil"/>
              <w:bottom w:val="single" w:sz="4" w:space="0" w:color="auto"/>
              <w:right w:val="single" w:sz="4" w:space="0" w:color="auto"/>
            </w:tcBorders>
            <w:shd w:val="clear" w:color="000000" w:fill="FFFFFF"/>
            <w:vAlign w:val="center"/>
            <w:hideMark/>
          </w:tcPr>
          <w:p w14:paraId="6381293A" w14:textId="232E9F7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6D177F58" w14:textId="432F4C4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397D34AD" w14:textId="2106A06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3000000,00</w:t>
            </w:r>
          </w:p>
        </w:tc>
      </w:tr>
      <w:tr w:rsidR="004511F8" w:rsidRPr="00EC5638" w14:paraId="09F6A851"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783FCEC" w14:textId="5DA1C33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10102140010000110</w:t>
            </w:r>
          </w:p>
        </w:tc>
        <w:tc>
          <w:tcPr>
            <w:tcW w:w="1857" w:type="pct"/>
            <w:tcBorders>
              <w:top w:val="nil"/>
              <w:left w:val="nil"/>
              <w:bottom w:val="single" w:sz="4" w:space="0" w:color="auto"/>
              <w:right w:val="single" w:sz="4" w:space="0" w:color="auto"/>
            </w:tcBorders>
            <w:shd w:val="clear" w:color="000000" w:fill="FFFFFF"/>
            <w:hideMark/>
          </w:tcPr>
          <w:p w14:paraId="3D8AB8EF"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763" w:type="pct"/>
            <w:tcBorders>
              <w:top w:val="nil"/>
              <w:left w:val="nil"/>
              <w:bottom w:val="single" w:sz="4" w:space="0" w:color="auto"/>
              <w:right w:val="single" w:sz="4" w:space="0" w:color="auto"/>
            </w:tcBorders>
            <w:shd w:val="clear" w:color="000000" w:fill="FFFFFF"/>
            <w:vAlign w:val="center"/>
            <w:hideMark/>
          </w:tcPr>
          <w:p w14:paraId="0DE58271" w14:textId="4337E75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38C9E5D2" w14:textId="5605D69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348268AE" w14:textId="4E047F3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6000000,00</w:t>
            </w:r>
          </w:p>
        </w:tc>
      </w:tr>
      <w:tr w:rsidR="004511F8" w:rsidRPr="00EC5638" w14:paraId="47FEAC4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6A3DB61" w14:textId="2BFEF8E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10102150010000110</w:t>
            </w:r>
          </w:p>
        </w:tc>
        <w:tc>
          <w:tcPr>
            <w:tcW w:w="1857" w:type="pct"/>
            <w:tcBorders>
              <w:top w:val="nil"/>
              <w:left w:val="nil"/>
              <w:bottom w:val="single" w:sz="4" w:space="0" w:color="auto"/>
              <w:right w:val="single" w:sz="4" w:space="0" w:color="auto"/>
            </w:tcBorders>
            <w:shd w:val="clear" w:color="000000" w:fill="FFFFFF"/>
            <w:hideMark/>
          </w:tcPr>
          <w:p w14:paraId="6723FBAB"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w:t>
            </w:r>
            <w:r w:rsidRPr="00EC5638">
              <w:rPr>
                <w:rFonts w:eastAsia="Times New Roman"/>
                <w:sz w:val="22"/>
                <w:szCs w:val="22"/>
                <w:lang w:eastAsia="ru-RU"/>
              </w:rPr>
              <w:lastRenderedPageBreak/>
              <w:t>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63" w:type="pct"/>
            <w:tcBorders>
              <w:top w:val="nil"/>
              <w:left w:val="nil"/>
              <w:bottom w:val="single" w:sz="4" w:space="0" w:color="auto"/>
              <w:right w:val="single" w:sz="4" w:space="0" w:color="auto"/>
            </w:tcBorders>
            <w:shd w:val="clear" w:color="000000" w:fill="FFFFFF"/>
            <w:vAlign w:val="center"/>
            <w:hideMark/>
          </w:tcPr>
          <w:p w14:paraId="6A7AAA62" w14:textId="5486BFE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lastRenderedPageBreak/>
              <w:t>1500000,00</w:t>
            </w:r>
          </w:p>
        </w:tc>
        <w:tc>
          <w:tcPr>
            <w:tcW w:w="710" w:type="pct"/>
            <w:tcBorders>
              <w:top w:val="nil"/>
              <w:left w:val="nil"/>
              <w:bottom w:val="single" w:sz="4" w:space="0" w:color="auto"/>
              <w:right w:val="single" w:sz="4" w:space="0" w:color="auto"/>
            </w:tcBorders>
            <w:shd w:val="clear" w:color="000000" w:fill="FFFFFF"/>
            <w:vAlign w:val="center"/>
            <w:hideMark/>
          </w:tcPr>
          <w:p w14:paraId="7EE75494"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BA4AFF3"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6AB711D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023358C" w14:textId="71E81E9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10102160010000110</w:t>
            </w:r>
          </w:p>
        </w:tc>
        <w:tc>
          <w:tcPr>
            <w:tcW w:w="1857" w:type="pct"/>
            <w:tcBorders>
              <w:top w:val="nil"/>
              <w:left w:val="nil"/>
              <w:bottom w:val="single" w:sz="4" w:space="0" w:color="auto"/>
              <w:right w:val="single" w:sz="4" w:space="0" w:color="auto"/>
            </w:tcBorders>
            <w:shd w:val="clear" w:color="000000" w:fill="FFFFFF"/>
            <w:hideMark/>
          </w:tcPr>
          <w:p w14:paraId="31C9FFF8"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763" w:type="pct"/>
            <w:tcBorders>
              <w:top w:val="nil"/>
              <w:left w:val="nil"/>
              <w:bottom w:val="single" w:sz="4" w:space="0" w:color="auto"/>
              <w:right w:val="single" w:sz="4" w:space="0" w:color="auto"/>
            </w:tcBorders>
            <w:shd w:val="clear" w:color="000000" w:fill="FFFFFF"/>
            <w:vAlign w:val="center"/>
            <w:hideMark/>
          </w:tcPr>
          <w:p w14:paraId="2D6DAB35" w14:textId="507C5F0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600000,00</w:t>
            </w:r>
          </w:p>
        </w:tc>
        <w:tc>
          <w:tcPr>
            <w:tcW w:w="710" w:type="pct"/>
            <w:tcBorders>
              <w:top w:val="nil"/>
              <w:left w:val="nil"/>
              <w:bottom w:val="single" w:sz="4" w:space="0" w:color="auto"/>
              <w:right w:val="single" w:sz="4" w:space="0" w:color="auto"/>
            </w:tcBorders>
            <w:shd w:val="clear" w:color="000000" w:fill="FFFFFF"/>
            <w:vAlign w:val="center"/>
            <w:hideMark/>
          </w:tcPr>
          <w:p w14:paraId="634DC91F"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A29A54B"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0A3C467A"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C33B4DB" w14:textId="5E61169B"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10102200010000110</w:t>
            </w:r>
          </w:p>
        </w:tc>
        <w:tc>
          <w:tcPr>
            <w:tcW w:w="1857" w:type="pct"/>
            <w:tcBorders>
              <w:top w:val="nil"/>
              <w:left w:val="nil"/>
              <w:bottom w:val="single" w:sz="4" w:space="0" w:color="auto"/>
              <w:right w:val="single" w:sz="4" w:space="0" w:color="auto"/>
            </w:tcBorders>
            <w:shd w:val="clear" w:color="000000" w:fill="FFFFFF"/>
            <w:hideMark/>
          </w:tcPr>
          <w:p w14:paraId="36ADE9EF"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 xml:space="preserve">Налог на доходы физических лиц в части суммы налога, относящейся к сумме налоговых баз, указанных в пункте 6.1 </w:t>
            </w:r>
            <w:r w:rsidRPr="00EC5638">
              <w:rPr>
                <w:rFonts w:eastAsia="Times New Roman"/>
                <w:sz w:val="22"/>
                <w:szCs w:val="22"/>
                <w:lang w:eastAsia="ru-RU"/>
              </w:rPr>
              <w:lastRenderedPageBreak/>
              <w:t>статьи 210 Налогового кодекса Российской Федерации, не превышающей 5 миллионов рублей, за налоговые периоды после 1 января 2025 года</w:t>
            </w:r>
          </w:p>
        </w:tc>
        <w:tc>
          <w:tcPr>
            <w:tcW w:w="763" w:type="pct"/>
            <w:tcBorders>
              <w:top w:val="nil"/>
              <w:left w:val="nil"/>
              <w:bottom w:val="single" w:sz="4" w:space="0" w:color="auto"/>
              <w:right w:val="single" w:sz="4" w:space="0" w:color="auto"/>
            </w:tcBorders>
            <w:shd w:val="clear" w:color="000000" w:fill="FFFFFF"/>
            <w:vAlign w:val="center"/>
            <w:hideMark/>
          </w:tcPr>
          <w:p w14:paraId="48F44E64" w14:textId="4E574BA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lastRenderedPageBreak/>
              <w:t>50000,00</w:t>
            </w:r>
          </w:p>
        </w:tc>
        <w:tc>
          <w:tcPr>
            <w:tcW w:w="710" w:type="pct"/>
            <w:tcBorders>
              <w:top w:val="nil"/>
              <w:left w:val="nil"/>
              <w:bottom w:val="single" w:sz="4" w:space="0" w:color="auto"/>
              <w:right w:val="single" w:sz="4" w:space="0" w:color="auto"/>
            </w:tcBorders>
            <w:shd w:val="clear" w:color="000000" w:fill="FFFFFF"/>
            <w:vAlign w:val="center"/>
            <w:hideMark/>
          </w:tcPr>
          <w:p w14:paraId="5F7020A0"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6BA09335"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4951D98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568714A" w14:textId="26F0B73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10102210010000110</w:t>
            </w:r>
          </w:p>
        </w:tc>
        <w:tc>
          <w:tcPr>
            <w:tcW w:w="1857" w:type="pct"/>
            <w:tcBorders>
              <w:top w:val="nil"/>
              <w:left w:val="nil"/>
              <w:bottom w:val="single" w:sz="4" w:space="0" w:color="auto"/>
              <w:right w:val="single" w:sz="4" w:space="0" w:color="auto"/>
            </w:tcBorders>
            <w:shd w:val="clear" w:color="000000" w:fill="FFFFFF"/>
            <w:hideMark/>
          </w:tcPr>
          <w:p w14:paraId="52CEFBD9"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763" w:type="pct"/>
            <w:tcBorders>
              <w:top w:val="nil"/>
              <w:left w:val="nil"/>
              <w:bottom w:val="single" w:sz="4" w:space="0" w:color="auto"/>
              <w:right w:val="single" w:sz="4" w:space="0" w:color="auto"/>
            </w:tcBorders>
            <w:shd w:val="clear" w:color="000000" w:fill="FFFFFF"/>
            <w:vAlign w:val="center"/>
            <w:hideMark/>
          </w:tcPr>
          <w:p w14:paraId="69A0971C" w14:textId="1441D2A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140000000,00</w:t>
            </w:r>
          </w:p>
        </w:tc>
        <w:tc>
          <w:tcPr>
            <w:tcW w:w="710" w:type="pct"/>
            <w:tcBorders>
              <w:top w:val="nil"/>
              <w:left w:val="nil"/>
              <w:bottom w:val="single" w:sz="4" w:space="0" w:color="auto"/>
              <w:right w:val="single" w:sz="4" w:space="0" w:color="auto"/>
            </w:tcBorders>
            <w:shd w:val="clear" w:color="000000" w:fill="FFFFFF"/>
            <w:vAlign w:val="center"/>
            <w:hideMark/>
          </w:tcPr>
          <w:p w14:paraId="50D200DC"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2377E325"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5F34458F"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4122C9C" w14:textId="5B7F112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10102230010000110</w:t>
            </w:r>
          </w:p>
        </w:tc>
        <w:tc>
          <w:tcPr>
            <w:tcW w:w="1857" w:type="pct"/>
            <w:tcBorders>
              <w:top w:val="nil"/>
              <w:left w:val="nil"/>
              <w:bottom w:val="single" w:sz="4" w:space="0" w:color="auto"/>
              <w:right w:val="single" w:sz="4" w:space="0" w:color="auto"/>
            </w:tcBorders>
            <w:shd w:val="clear" w:color="000000" w:fill="FFFFFF"/>
            <w:hideMark/>
          </w:tcPr>
          <w:p w14:paraId="28465B74"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763" w:type="pct"/>
            <w:tcBorders>
              <w:top w:val="nil"/>
              <w:left w:val="nil"/>
              <w:bottom w:val="single" w:sz="4" w:space="0" w:color="auto"/>
              <w:right w:val="single" w:sz="4" w:space="0" w:color="auto"/>
            </w:tcBorders>
            <w:shd w:val="clear" w:color="000000" w:fill="FFFFFF"/>
            <w:vAlign w:val="center"/>
            <w:hideMark/>
          </w:tcPr>
          <w:p w14:paraId="2E2F3181" w14:textId="3C39FED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638AFCD3"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6612181F"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0E710801"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35D7928" w14:textId="55AA0DBD"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10300000000000000</w:t>
            </w:r>
          </w:p>
        </w:tc>
        <w:tc>
          <w:tcPr>
            <w:tcW w:w="1857" w:type="pct"/>
            <w:tcBorders>
              <w:top w:val="nil"/>
              <w:left w:val="nil"/>
              <w:bottom w:val="single" w:sz="4" w:space="0" w:color="auto"/>
              <w:right w:val="single" w:sz="4" w:space="0" w:color="auto"/>
            </w:tcBorders>
            <w:shd w:val="clear" w:color="000000" w:fill="FFFFFF"/>
            <w:vAlign w:val="center"/>
            <w:hideMark/>
          </w:tcPr>
          <w:p w14:paraId="63FDD72F"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НАЛОГИ НА ТОВАРЫ (РАБОТЫ, УСЛУГИ), РЕАЛИЗУЕМЫЕ НА ТЕРРИТОРИИ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1C351665" w14:textId="71B8C62E"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23900000,00</w:t>
            </w:r>
          </w:p>
        </w:tc>
        <w:tc>
          <w:tcPr>
            <w:tcW w:w="710" w:type="pct"/>
            <w:tcBorders>
              <w:top w:val="nil"/>
              <w:left w:val="nil"/>
              <w:bottom w:val="single" w:sz="4" w:space="0" w:color="auto"/>
              <w:right w:val="single" w:sz="4" w:space="0" w:color="auto"/>
            </w:tcBorders>
            <w:shd w:val="clear" w:color="000000" w:fill="FFFFFF"/>
            <w:vAlign w:val="center"/>
            <w:hideMark/>
          </w:tcPr>
          <w:p w14:paraId="3BA8DEE2" w14:textId="65D2D405"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24400000,00</w:t>
            </w:r>
          </w:p>
        </w:tc>
        <w:tc>
          <w:tcPr>
            <w:tcW w:w="710" w:type="pct"/>
            <w:tcBorders>
              <w:top w:val="nil"/>
              <w:left w:val="nil"/>
              <w:bottom w:val="single" w:sz="4" w:space="0" w:color="auto"/>
              <w:right w:val="single" w:sz="4" w:space="0" w:color="auto"/>
            </w:tcBorders>
            <w:shd w:val="clear" w:color="000000" w:fill="FFFFFF"/>
            <w:vAlign w:val="center"/>
            <w:hideMark/>
          </w:tcPr>
          <w:p w14:paraId="587B54CC" w14:textId="5C97BA0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24900000,00</w:t>
            </w:r>
          </w:p>
        </w:tc>
      </w:tr>
      <w:tr w:rsidR="004511F8" w:rsidRPr="00EC5638" w14:paraId="7A13D88E"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14CC570" w14:textId="1EF410ED"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10302231010000110</w:t>
            </w:r>
          </w:p>
        </w:tc>
        <w:tc>
          <w:tcPr>
            <w:tcW w:w="1857" w:type="pct"/>
            <w:tcBorders>
              <w:top w:val="nil"/>
              <w:left w:val="nil"/>
              <w:bottom w:val="single" w:sz="4" w:space="0" w:color="auto"/>
              <w:right w:val="single" w:sz="4" w:space="0" w:color="auto"/>
            </w:tcBorders>
            <w:shd w:val="clear" w:color="000000" w:fill="FFFFFF"/>
            <w:hideMark/>
          </w:tcPr>
          <w:p w14:paraId="193F2093"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63" w:type="pct"/>
            <w:tcBorders>
              <w:top w:val="nil"/>
              <w:left w:val="nil"/>
              <w:bottom w:val="single" w:sz="4" w:space="0" w:color="auto"/>
              <w:right w:val="single" w:sz="4" w:space="0" w:color="auto"/>
            </w:tcBorders>
            <w:shd w:val="clear" w:color="000000" w:fill="FFFFFF"/>
            <w:vAlign w:val="center"/>
            <w:hideMark/>
          </w:tcPr>
          <w:p w14:paraId="25D15470" w14:textId="5178044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12200000,00</w:t>
            </w:r>
          </w:p>
        </w:tc>
        <w:tc>
          <w:tcPr>
            <w:tcW w:w="710" w:type="pct"/>
            <w:tcBorders>
              <w:top w:val="nil"/>
              <w:left w:val="nil"/>
              <w:bottom w:val="single" w:sz="4" w:space="0" w:color="auto"/>
              <w:right w:val="single" w:sz="4" w:space="0" w:color="auto"/>
            </w:tcBorders>
            <w:shd w:val="clear" w:color="000000" w:fill="FFFFFF"/>
            <w:vAlign w:val="center"/>
            <w:hideMark/>
          </w:tcPr>
          <w:p w14:paraId="6AA10688" w14:textId="3E48491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12500000,00</w:t>
            </w:r>
          </w:p>
        </w:tc>
        <w:tc>
          <w:tcPr>
            <w:tcW w:w="710" w:type="pct"/>
            <w:tcBorders>
              <w:top w:val="nil"/>
              <w:left w:val="nil"/>
              <w:bottom w:val="single" w:sz="4" w:space="0" w:color="auto"/>
              <w:right w:val="single" w:sz="4" w:space="0" w:color="auto"/>
            </w:tcBorders>
            <w:shd w:val="clear" w:color="000000" w:fill="FFFFFF"/>
            <w:vAlign w:val="center"/>
            <w:hideMark/>
          </w:tcPr>
          <w:p w14:paraId="3E8471F0" w14:textId="2367FC0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12800000,00</w:t>
            </w:r>
          </w:p>
        </w:tc>
      </w:tr>
      <w:tr w:rsidR="004511F8" w:rsidRPr="00EC5638" w14:paraId="1782730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667ADA7" w14:textId="36182911"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10302241010000110</w:t>
            </w:r>
          </w:p>
        </w:tc>
        <w:tc>
          <w:tcPr>
            <w:tcW w:w="1857" w:type="pct"/>
            <w:tcBorders>
              <w:top w:val="nil"/>
              <w:left w:val="nil"/>
              <w:bottom w:val="single" w:sz="4" w:space="0" w:color="auto"/>
              <w:right w:val="single" w:sz="4" w:space="0" w:color="auto"/>
            </w:tcBorders>
            <w:shd w:val="clear" w:color="000000" w:fill="FFFFFF"/>
            <w:hideMark/>
          </w:tcPr>
          <w:p w14:paraId="327DD96D"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63" w:type="pct"/>
            <w:tcBorders>
              <w:top w:val="nil"/>
              <w:left w:val="nil"/>
              <w:bottom w:val="single" w:sz="4" w:space="0" w:color="auto"/>
              <w:right w:val="single" w:sz="4" w:space="0" w:color="auto"/>
            </w:tcBorders>
            <w:shd w:val="clear" w:color="000000" w:fill="FFFFFF"/>
            <w:vAlign w:val="center"/>
            <w:hideMark/>
          </w:tcPr>
          <w:p w14:paraId="210B0ACF" w14:textId="0449806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FAA635E" w14:textId="762990D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06B2E186" w14:textId="673B915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r>
      <w:tr w:rsidR="004511F8" w:rsidRPr="00EC5638" w14:paraId="6893FF04"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2838081" w14:textId="1F00941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10302251010000110</w:t>
            </w:r>
          </w:p>
        </w:tc>
        <w:tc>
          <w:tcPr>
            <w:tcW w:w="1857" w:type="pct"/>
            <w:tcBorders>
              <w:top w:val="nil"/>
              <w:left w:val="nil"/>
              <w:bottom w:val="single" w:sz="4" w:space="0" w:color="auto"/>
              <w:right w:val="single" w:sz="4" w:space="0" w:color="auto"/>
            </w:tcBorders>
            <w:shd w:val="clear" w:color="000000" w:fill="FFFFFF"/>
            <w:hideMark/>
          </w:tcPr>
          <w:p w14:paraId="09E587BE"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63" w:type="pct"/>
            <w:tcBorders>
              <w:top w:val="nil"/>
              <w:left w:val="nil"/>
              <w:bottom w:val="single" w:sz="4" w:space="0" w:color="auto"/>
              <w:right w:val="single" w:sz="4" w:space="0" w:color="auto"/>
            </w:tcBorders>
            <w:shd w:val="clear" w:color="000000" w:fill="FFFFFF"/>
            <w:vAlign w:val="center"/>
            <w:hideMark/>
          </w:tcPr>
          <w:p w14:paraId="45954450" w14:textId="1956D8C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12800000,00</w:t>
            </w:r>
          </w:p>
        </w:tc>
        <w:tc>
          <w:tcPr>
            <w:tcW w:w="710" w:type="pct"/>
            <w:tcBorders>
              <w:top w:val="nil"/>
              <w:left w:val="nil"/>
              <w:bottom w:val="single" w:sz="4" w:space="0" w:color="auto"/>
              <w:right w:val="single" w:sz="4" w:space="0" w:color="auto"/>
            </w:tcBorders>
            <w:shd w:val="clear" w:color="000000" w:fill="FFFFFF"/>
            <w:vAlign w:val="center"/>
            <w:hideMark/>
          </w:tcPr>
          <w:p w14:paraId="0A6A9C0E" w14:textId="3036CB7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13000000,00</w:t>
            </w:r>
          </w:p>
        </w:tc>
        <w:tc>
          <w:tcPr>
            <w:tcW w:w="710" w:type="pct"/>
            <w:tcBorders>
              <w:top w:val="nil"/>
              <w:left w:val="nil"/>
              <w:bottom w:val="single" w:sz="4" w:space="0" w:color="auto"/>
              <w:right w:val="single" w:sz="4" w:space="0" w:color="auto"/>
            </w:tcBorders>
            <w:shd w:val="clear" w:color="000000" w:fill="FFFFFF"/>
            <w:vAlign w:val="center"/>
            <w:hideMark/>
          </w:tcPr>
          <w:p w14:paraId="36F177F7" w14:textId="31DE902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13200000,00</w:t>
            </w:r>
          </w:p>
        </w:tc>
      </w:tr>
      <w:tr w:rsidR="004511F8" w:rsidRPr="00EC5638" w14:paraId="5F7619D5"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0AB36D0" w14:textId="39232C71"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10302261010000110</w:t>
            </w:r>
          </w:p>
        </w:tc>
        <w:tc>
          <w:tcPr>
            <w:tcW w:w="1857" w:type="pct"/>
            <w:tcBorders>
              <w:top w:val="nil"/>
              <w:left w:val="nil"/>
              <w:bottom w:val="single" w:sz="4" w:space="0" w:color="auto"/>
              <w:right w:val="single" w:sz="4" w:space="0" w:color="auto"/>
            </w:tcBorders>
            <w:shd w:val="clear" w:color="000000" w:fill="FFFFFF"/>
            <w:hideMark/>
          </w:tcPr>
          <w:p w14:paraId="136294CB"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63" w:type="pct"/>
            <w:tcBorders>
              <w:top w:val="nil"/>
              <w:left w:val="nil"/>
              <w:bottom w:val="single" w:sz="4" w:space="0" w:color="auto"/>
              <w:right w:val="single" w:sz="4" w:space="0" w:color="auto"/>
            </w:tcBorders>
            <w:shd w:val="clear" w:color="000000" w:fill="FFFFFF"/>
            <w:vAlign w:val="center"/>
            <w:hideMark/>
          </w:tcPr>
          <w:p w14:paraId="47F2F14F" w14:textId="013C67E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4E203B11" w14:textId="2E3A386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4586CD13" w14:textId="273A7D5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-1200000,00</w:t>
            </w:r>
          </w:p>
        </w:tc>
      </w:tr>
      <w:tr w:rsidR="004511F8" w:rsidRPr="00EC5638" w14:paraId="2984B2C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0C9E89A" w14:textId="1D52DD48"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10303000000000110</w:t>
            </w:r>
          </w:p>
        </w:tc>
        <w:tc>
          <w:tcPr>
            <w:tcW w:w="1857" w:type="pct"/>
            <w:tcBorders>
              <w:top w:val="nil"/>
              <w:left w:val="nil"/>
              <w:bottom w:val="single" w:sz="4" w:space="0" w:color="auto"/>
              <w:right w:val="single" w:sz="4" w:space="0" w:color="auto"/>
            </w:tcBorders>
            <w:shd w:val="clear" w:color="000000" w:fill="FFFFFF"/>
            <w:vAlign w:val="center"/>
            <w:hideMark/>
          </w:tcPr>
          <w:p w14:paraId="6CED4F2F"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ТУРИСТИЧЕСКИЙ НАЛОГ</w:t>
            </w:r>
          </w:p>
        </w:tc>
        <w:tc>
          <w:tcPr>
            <w:tcW w:w="763" w:type="pct"/>
            <w:tcBorders>
              <w:top w:val="nil"/>
              <w:left w:val="nil"/>
              <w:bottom w:val="single" w:sz="4" w:space="0" w:color="auto"/>
              <w:right w:val="single" w:sz="4" w:space="0" w:color="auto"/>
            </w:tcBorders>
            <w:shd w:val="clear" w:color="000000" w:fill="FFFFFF"/>
            <w:vAlign w:val="center"/>
            <w:hideMark/>
          </w:tcPr>
          <w:p w14:paraId="6703A5D9" w14:textId="61DA274E"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11FE65B4" w14:textId="401A213B"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67906522" w14:textId="1CC26464"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10000000,00</w:t>
            </w:r>
          </w:p>
        </w:tc>
      </w:tr>
      <w:tr w:rsidR="004511F8" w:rsidRPr="00EC5638" w14:paraId="53AFE828"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2CB4592" w14:textId="758B9ABD"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10303000000000110</w:t>
            </w:r>
          </w:p>
        </w:tc>
        <w:tc>
          <w:tcPr>
            <w:tcW w:w="1857" w:type="pct"/>
            <w:tcBorders>
              <w:top w:val="nil"/>
              <w:left w:val="nil"/>
              <w:bottom w:val="single" w:sz="4" w:space="0" w:color="auto"/>
              <w:right w:val="single" w:sz="4" w:space="0" w:color="auto"/>
            </w:tcBorders>
            <w:shd w:val="clear" w:color="000000" w:fill="FFFFFF"/>
            <w:hideMark/>
          </w:tcPr>
          <w:p w14:paraId="2B38E49B"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Туристический налог</w:t>
            </w:r>
          </w:p>
        </w:tc>
        <w:tc>
          <w:tcPr>
            <w:tcW w:w="763" w:type="pct"/>
            <w:tcBorders>
              <w:top w:val="nil"/>
              <w:left w:val="nil"/>
              <w:bottom w:val="single" w:sz="4" w:space="0" w:color="auto"/>
              <w:right w:val="single" w:sz="4" w:space="0" w:color="auto"/>
            </w:tcBorders>
            <w:shd w:val="clear" w:color="000000" w:fill="FFFFFF"/>
            <w:vAlign w:val="center"/>
            <w:hideMark/>
          </w:tcPr>
          <w:p w14:paraId="40A6DDBC" w14:textId="18207E5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5C953D74" w14:textId="66DAB3B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646361E8" w14:textId="44B446F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10000000,00</w:t>
            </w:r>
          </w:p>
        </w:tc>
      </w:tr>
      <w:tr w:rsidR="004511F8" w:rsidRPr="00EC5638" w14:paraId="6D3E3925"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E6A2F6F" w14:textId="1C41B6ED"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10500000000000000</w:t>
            </w:r>
          </w:p>
        </w:tc>
        <w:tc>
          <w:tcPr>
            <w:tcW w:w="1857" w:type="pct"/>
            <w:tcBorders>
              <w:top w:val="nil"/>
              <w:left w:val="nil"/>
              <w:bottom w:val="single" w:sz="4" w:space="0" w:color="auto"/>
              <w:right w:val="single" w:sz="4" w:space="0" w:color="auto"/>
            </w:tcBorders>
            <w:shd w:val="clear" w:color="000000" w:fill="FFFFFF"/>
            <w:vAlign w:val="center"/>
            <w:hideMark/>
          </w:tcPr>
          <w:p w14:paraId="6AAA7430"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НАЛОГИ НА СОВОКУПНЫЙ ДОХОД</w:t>
            </w:r>
          </w:p>
        </w:tc>
        <w:tc>
          <w:tcPr>
            <w:tcW w:w="763" w:type="pct"/>
            <w:tcBorders>
              <w:top w:val="nil"/>
              <w:left w:val="nil"/>
              <w:bottom w:val="single" w:sz="4" w:space="0" w:color="auto"/>
              <w:right w:val="single" w:sz="4" w:space="0" w:color="auto"/>
            </w:tcBorders>
            <w:shd w:val="clear" w:color="000000" w:fill="FFFFFF"/>
            <w:vAlign w:val="center"/>
            <w:hideMark/>
          </w:tcPr>
          <w:p w14:paraId="28383E7D" w14:textId="4BB7D42F"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21413000,00</w:t>
            </w:r>
          </w:p>
        </w:tc>
        <w:tc>
          <w:tcPr>
            <w:tcW w:w="710" w:type="pct"/>
            <w:tcBorders>
              <w:top w:val="nil"/>
              <w:left w:val="nil"/>
              <w:bottom w:val="single" w:sz="4" w:space="0" w:color="auto"/>
              <w:right w:val="single" w:sz="4" w:space="0" w:color="auto"/>
            </w:tcBorders>
            <w:shd w:val="clear" w:color="000000" w:fill="FFFFFF"/>
            <w:vAlign w:val="center"/>
            <w:hideMark/>
          </w:tcPr>
          <w:p w14:paraId="10C20E37" w14:textId="38B6EC0E"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17600000,00</w:t>
            </w:r>
          </w:p>
        </w:tc>
        <w:tc>
          <w:tcPr>
            <w:tcW w:w="710" w:type="pct"/>
            <w:tcBorders>
              <w:top w:val="nil"/>
              <w:left w:val="nil"/>
              <w:bottom w:val="single" w:sz="4" w:space="0" w:color="auto"/>
              <w:right w:val="single" w:sz="4" w:space="0" w:color="auto"/>
            </w:tcBorders>
            <w:shd w:val="clear" w:color="000000" w:fill="FFFFFF"/>
            <w:vAlign w:val="center"/>
            <w:hideMark/>
          </w:tcPr>
          <w:p w14:paraId="7FA80E6C" w14:textId="4BFB7F6F"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17750000,00</w:t>
            </w:r>
          </w:p>
        </w:tc>
      </w:tr>
      <w:tr w:rsidR="004511F8" w:rsidRPr="00EC5638" w14:paraId="14CE84DC"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72340A6" w14:textId="1C3876D6"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10501011010000110</w:t>
            </w:r>
          </w:p>
        </w:tc>
        <w:tc>
          <w:tcPr>
            <w:tcW w:w="1857" w:type="pct"/>
            <w:tcBorders>
              <w:top w:val="nil"/>
              <w:left w:val="nil"/>
              <w:bottom w:val="single" w:sz="4" w:space="0" w:color="auto"/>
              <w:right w:val="single" w:sz="4" w:space="0" w:color="auto"/>
            </w:tcBorders>
            <w:shd w:val="clear" w:color="000000" w:fill="FFFFFF"/>
            <w:vAlign w:val="center"/>
            <w:hideMark/>
          </w:tcPr>
          <w:p w14:paraId="6E73CBB0"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взимаемый с налогоплательщиков, выбравших в качестве объекта налогообложения доходы</w:t>
            </w:r>
          </w:p>
        </w:tc>
        <w:tc>
          <w:tcPr>
            <w:tcW w:w="763" w:type="pct"/>
            <w:tcBorders>
              <w:top w:val="nil"/>
              <w:left w:val="nil"/>
              <w:bottom w:val="single" w:sz="4" w:space="0" w:color="auto"/>
              <w:right w:val="single" w:sz="4" w:space="0" w:color="auto"/>
            </w:tcBorders>
            <w:shd w:val="clear" w:color="000000" w:fill="FFFFFF"/>
            <w:vAlign w:val="center"/>
            <w:hideMark/>
          </w:tcPr>
          <w:p w14:paraId="6B59FF4B" w14:textId="3D741B2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2500000,00</w:t>
            </w:r>
          </w:p>
        </w:tc>
        <w:tc>
          <w:tcPr>
            <w:tcW w:w="710" w:type="pct"/>
            <w:tcBorders>
              <w:top w:val="nil"/>
              <w:left w:val="nil"/>
              <w:bottom w:val="single" w:sz="4" w:space="0" w:color="auto"/>
              <w:right w:val="single" w:sz="4" w:space="0" w:color="auto"/>
            </w:tcBorders>
            <w:shd w:val="clear" w:color="000000" w:fill="FFFFFF"/>
            <w:vAlign w:val="center"/>
            <w:hideMark/>
          </w:tcPr>
          <w:p w14:paraId="76A3D0DC" w14:textId="4F710B4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2550000,00</w:t>
            </w:r>
          </w:p>
        </w:tc>
        <w:tc>
          <w:tcPr>
            <w:tcW w:w="710" w:type="pct"/>
            <w:tcBorders>
              <w:top w:val="nil"/>
              <w:left w:val="nil"/>
              <w:bottom w:val="single" w:sz="4" w:space="0" w:color="auto"/>
              <w:right w:val="single" w:sz="4" w:space="0" w:color="auto"/>
            </w:tcBorders>
            <w:shd w:val="clear" w:color="000000" w:fill="FFFFFF"/>
            <w:vAlign w:val="center"/>
            <w:hideMark/>
          </w:tcPr>
          <w:p w14:paraId="0590886E" w14:textId="6CF1CE5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2600000,00</w:t>
            </w:r>
          </w:p>
        </w:tc>
      </w:tr>
      <w:tr w:rsidR="004511F8" w:rsidRPr="00EC5638" w14:paraId="4020AC0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1CB956E" w14:textId="60EFBD2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lastRenderedPageBreak/>
              <w:t>10501021010000110</w:t>
            </w:r>
          </w:p>
        </w:tc>
        <w:tc>
          <w:tcPr>
            <w:tcW w:w="1857" w:type="pct"/>
            <w:tcBorders>
              <w:top w:val="nil"/>
              <w:left w:val="nil"/>
              <w:bottom w:val="single" w:sz="4" w:space="0" w:color="auto"/>
              <w:right w:val="single" w:sz="4" w:space="0" w:color="auto"/>
            </w:tcBorders>
            <w:shd w:val="clear" w:color="000000" w:fill="FFFFFF"/>
            <w:vAlign w:val="center"/>
            <w:hideMark/>
          </w:tcPr>
          <w:p w14:paraId="0A308EEE"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03E7FE81" w14:textId="606B308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761B5D9F" w14:textId="54140F0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12E396E6" w14:textId="0E55C31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1300000,00</w:t>
            </w:r>
          </w:p>
        </w:tc>
      </w:tr>
      <w:tr w:rsidR="004511F8" w:rsidRPr="00EC5638" w14:paraId="64C01034"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0746468" w14:textId="53DE19EB"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10503010010000110</w:t>
            </w:r>
          </w:p>
        </w:tc>
        <w:tc>
          <w:tcPr>
            <w:tcW w:w="1857" w:type="pct"/>
            <w:tcBorders>
              <w:top w:val="nil"/>
              <w:left w:val="nil"/>
              <w:bottom w:val="single" w:sz="4" w:space="0" w:color="auto"/>
              <w:right w:val="single" w:sz="4" w:space="0" w:color="auto"/>
            </w:tcBorders>
            <w:shd w:val="clear" w:color="000000" w:fill="FFFFFF"/>
            <w:vAlign w:val="center"/>
            <w:hideMark/>
          </w:tcPr>
          <w:p w14:paraId="4C3CB7C8"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Единый сельскохозяйственный налог</w:t>
            </w:r>
          </w:p>
        </w:tc>
        <w:tc>
          <w:tcPr>
            <w:tcW w:w="763" w:type="pct"/>
            <w:tcBorders>
              <w:top w:val="nil"/>
              <w:left w:val="nil"/>
              <w:bottom w:val="single" w:sz="4" w:space="0" w:color="auto"/>
              <w:right w:val="single" w:sz="4" w:space="0" w:color="auto"/>
            </w:tcBorders>
            <w:shd w:val="clear" w:color="000000" w:fill="FFFFFF"/>
            <w:vAlign w:val="center"/>
            <w:hideMark/>
          </w:tcPr>
          <w:p w14:paraId="506350DE" w14:textId="6111CA6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1613000,00</w:t>
            </w:r>
          </w:p>
        </w:tc>
        <w:tc>
          <w:tcPr>
            <w:tcW w:w="710" w:type="pct"/>
            <w:tcBorders>
              <w:top w:val="nil"/>
              <w:left w:val="nil"/>
              <w:bottom w:val="single" w:sz="4" w:space="0" w:color="auto"/>
              <w:right w:val="single" w:sz="4" w:space="0" w:color="auto"/>
            </w:tcBorders>
            <w:shd w:val="clear" w:color="000000" w:fill="FFFFFF"/>
            <w:vAlign w:val="center"/>
            <w:hideMark/>
          </w:tcPr>
          <w:p w14:paraId="0D222CFE" w14:textId="15E4FE0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7324C5AA" w14:textId="4FBC1C0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1050000,00</w:t>
            </w:r>
          </w:p>
        </w:tc>
      </w:tr>
      <w:tr w:rsidR="004511F8" w:rsidRPr="00EC5638" w14:paraId="355CC7FD"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73A8810" w14:textId="150401F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10504060020000110</w:t>
            </w:r>
          </w:p>
        </w:tc>
        <w:tc>
          <w:tcPr>
            <w:tcW w:w="1857" w:type="pct"/>
            <w:tcBorders>
              <w:top w:val="nil"/>
              <w:left w:val="nil"/>
              <w:bottom w:val="single" w:sz="4" w:space="0" w:color="auto"/>
              <w:right w:val="single" w:sz="4" w:space="0" w:color="auto"/>
            </w:tcBorders>
            <w:shd w:val="clear" w:color="000000" w:fill="FFFFFF"/>
            <w:vAlign w:val="center"/>
            <w:hideMark/>
          </w:tcPr>
          <w:p w14:paraId="5B829A3D"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взимаемый в связи с применением патентной системы налогообложения, зачисляемый в бюджеты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3C63FA7D" w14:textId="420B8D6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16000000,00</w:t>
            </w:r>
          </w:p>
        </w:tc>
        <w:tc>
          <w:tcPr>
            <w:tcW w:w="710" w:type="pct"/>
            <w:tcBorders>
              <w:top w:val="nil"/>
              <w:left w:val="nil"/>
              <w:bottom w:val="single" w:sz="4" w:space="0" w:color="auto"/>
              <w:right w:val="single" w:sz="4" w:space="0" w:color="auto"/>
            </w:tcBorders>
            <w:shd w:val="clear" w:color="000000" w:fill="FFFFFF"/>
            <w:vAlign w:val="center"/>
            <w:hideMark/>
          </w:tcPr>
          <w:p w14:paraId="628D6F90" w14:textId="550A5D8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12700000,00</w:t>
            </w:r>
          </w:p>
        </w:tc>
        <w:tc>
          <w:tcPr>
            <w:tcW w:w="710" w:type="pct"/>
            <w:tcBorders>
              <w:top w:val="nil"/>
              <w:left w:val="nil"/>
              <w:bottom w:val="single" w:sz="4" w:space="0" w:color="auto"/>
              <w:right w:val="single" w:sz="4" w:space="0" w:color="auto"/>
            </w:tcBorders>
            <w:shd w:val="clear" w:color="000000" w:fill="FFFFFF"/>
            <w:vAlign w:val="center"/>
            <w:hideMark/>
          </w:tcPr>
          <w:p w14:paraId="66FDE591" w14:textId="05F3E6C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12800000,00</w:t>
            </w:r>
          </w:p>
        </w:tc>
      </w:tr>
      <w:tr w:rsidR="004511F8" w:rsidRPr="00EC5638" w14:paraId="6D9E573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371065B" w14:textId="30794734"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10601000000000000</w:t>
            </w:r>
          </w:p>
        </w:tc>
        <w:tc>
          <w:tcPr>
            <w:tcW w:w="1857" w:type="pct"/>
            <w:tcBorders>
              <w:top w:val="nil"/>
              <w:left w:val="nil"/>
              <w:bottom w:val="single" w:sz="4" w:space="0" w:color="auto"/>
              <w:right w:val="single" w:sz="4" w:space="0" w:color="auto"/>
            </w:tcBorders>
            <w:shd w:val="clear" w:color="000000" w:fill="FFFFFF"/>
            <w:vAlign w:val="center"/>
            <w:hideMark/>
          </w:tcPr>
          <w:p w14:paraId="620DBBE8"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НАЛОГ НА ИМУЩЕСТВО ФИЗИЧЕСКИХ ЛИЦ</w:t>
            </w:r>
          </w:p>
        </w:tc>
        <w:tc>
          <w:tcPr>
            <w:tcW w:w="763" w:type="pct"/>
            <w:tcBorders>
              <w:top w:val="nil"/>
              <w:left w:val="nil"/>
              <w:bottom w:val="single" w:sz="4" w:space="0" w:color="auto"/>
              <w:right w:val="single" w:sz="4" w:space="0" w:color="auto"/>
            </w:tcBorders>
            <w:shd w:val="clear" w:color="000000" w:fill="FFFFFF"/>
            <w:vAlign w:val="center"/>
            <w:hideMark/>
          </w:tcPr>
          <w:p w14:paraId="43EE8DDF" w14:textId="11F7EEF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31C56EA4" w14:textId="4010A84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7E32601E" w14:textId="101B3CDE"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15000000,00</w:t>
            </w:r>
          </w:p>
        </w:tc>
      </w:tr>
      <w:tr w:rsidR="004511F8" w:rsidRPr="00EC5638" w14:paraId="4D484F0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E8567D8" w14:textId="288D728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10601020140000110</w:t>
            </w:r>
          </w:p>
        </w:tc>
        <w:tc>
          <w:tcPr>
            <w:tcW w:w="1857" w:type="pct"/>
            <w:tcBorders>
              <w:top w:val="nil"/>
              <w:left w:val="nil"/>
              <w:bottom w:val="single" w:sz="4" w:space="0" w:color="auto"/>
              <w:right w:val="single" w:sz="4" w:space="0" w:color="auto"/>
            </w:tcBorders>
            <w:shd w:val="clear" w:color="000000" w:fill="FFFFFF"/>
            <w:vAlign w:val="center"/>
            <w:hideMark/>
          </w:tcPr>
          <w:p w14:paraId="0EEDBB96"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5142358B" w14:textId="3A5755A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740CFD58" w14:textId="01D327E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31600FBB" w14:textId="5425BB9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15000000,00</w:t>
            </w:r>
          </w:p>
        </w:tc>
      </w:tr>
      <w:tr w:rsidR="004511F8" w:rsidRPr="00EC5638" w14:paraId="168149A5"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A0C8E11" w14:textId="22B4A9A2"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10606000000000000</w:t>
            </w:r>
          </w:p>
        </w:tc>
        <w:tc>
          <w:tcPr>
            <w:tcW w:w="1857" w:type="pct"/>
            <w:tcBorders>
              <w:top w:val="nil"/>
              <w:left w:val="nil"/>
              <w:bottom w:val="single" w:sz="4" w:space="0" w:color="auto"/>
              <w:right w:val="single" w:sz="4" w:space="0" w:color="auto"/>
            </w:tcBorders>
            <w:shd w:val="clear" w:color="000000" w:fill="FFFFFF"/>
            <w:vAlign w:val="center"/>
            <w:hideMark/>
          </w:tcPr>
          <w:p w14:paraId="7EB309CC"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ЗЕМЕЛЬНЫЙ НАЛОГ</w:t>
            </w:r>
          </w:p>
        </w:tc>
        <w:tc>
          <w:tcPr>
            <w:tcW w:w="763" w:type="pct"/>
            <w:tcBorders>
              <w:top w:val="nil"/>
              <w:left w:val="nil"/>
              <w:bottom w:val="single" w:sz="4" w:space="0" w:color="auto"/>
              <w:right w:val="single" w:sz="4" w:space="0" w:color="auto"/>
            </w:tcBorders>
            <w:shd w:val="clear" w:color="000000" w:fill="FFFFFF"/>
            <w:vAlign w:val="center"/>
            <w:hideMark/>
          </w:tcPr>
          <w:p w14:paraId="358BDF54" w14:textId="6E6F4B89"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49500000,00</w:t>
            </w:r>
          </w:p>
        </w:tc>
        <w:tc>
          <w:tcPr>
            <w:tcW w:w="710" w:type="pct"/>
            <w:tcBorders>
              <w:top w:val="nil"/>
              <w:left w:val="nil"/>
              <w:bottom w:val="single" w:sz="4" w:space="0" w:color="auto"/>
              <w:right w:val="single" w:sz="4" w:space="0" w:color="auto"/>
            </w:tcBorders>
            <w:shd w:val="clear" w:color="000000" w:fill="FFFFFF"/>
            <w:vAlign w:val="center"/>
            <w:hideMark/>
          </w:tcPr>
          <w:p w14:paraId="52037C0C" w14:textId="486EA46A"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40700000,00</w:t>
            </w:r>
          </w:p>
        </w:tc>
        <w:tc>
          <w:tcPr>
            <w:tcW w:w="710" w:type="pct"/>
            <w:tcBorders>
              <w:top w:val="nil"/>
              <w:left w:val="nil"/>
              <w:bottom w:val="single" w:sz="4" w:space="0" w:color="auto"/>
              <w:right w:val="single" w:sz="4" w:space="0" w:color="auto"/>
            </w:tcBorders>
            <w:shd w:val="clear" w:color="000000" w:fill="FFFFFF"/>
            <w:vAlign w:val="center"/>
            <w:hideMark/>
          </w:tcPr>
          <w:p w14:paraId="6ABAACBA" w14:textId="0FC67209"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40700000,00</w:t>
            </w:r>
          </w:p>
        </w:tc>
      </w:tr>
      <w:tr w:rsidR="004511F8" w:rsidRPr="00EC5638" w14:paraId="1892896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8F2EBE5" w14:textId="04D4B17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10606032140000110</w:t>
            </w:r>
          </w:p>
        </w:tc>
        <w:tc>
          <w:tcPr>
            <w:tcW w:w="1857" w:type="pct"/>
            <w:tcBorders>
              <w:top w:val="nil"/>
              <w:left w:val="nil"/>
              <w:bottom w:val="single" w:sz="4" w:space="0" w:color="auto"/>
              <w:right w:val="single" w:sz="4" w:space="0" w:color="auto"/>
            </w:tcBorders>
            <w:shd w:val="clear" w:color="000000" w:fill="FFFFFF"/>
            <w:vAlign w:val="center"/>
            <w:hideMark/>
          </w:tcPr>
          <w:p w14:paraId="1A50AFC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Земельный налог с организаций, обладающих земельным участком, расположенным в границах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2474E57A" w14:textId="44115CE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26500000,00</w:t>
            </w:r>
          </w:p>
        </w:tc>
        <w:tc>
          <w:tcPr>
            <w:tcW w:w="710" w:type="pct"/>
            <w:tcBorders>
              <w:top w:val="nil"/>
              <w:left w:val="nil"/>
              <w:bottom w:val="single" w:sz="4" w:space="0" w:color="auto"/>
              <w:right w:val="single" w:sz="4" w:space="0" w:color="auto"/>
            </w:tcBorders>
            <w:shd w:val="clear" w:color="000000" w:fill="FFFFFF"/>
            <w:vAlign w:val="center"/>
            <w:hideMark/>
          </w:tcPr>
          <w:p w14:paraId="33942DEC" w14:textId="253C774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23700000,00</w:t>
            </w:r>
          </w:p>
        </w:tc>
        <w:tc>
          <w:tcPr>
            <w:tcW w:w="710" w:type="pct"/>
            <w:tcBorders>
              <w:top w:val="nil"/>
              <w:left w:val="nil"/>
              <w:bottom w:val="single" w:sz="4" w:space="0" w:color="auto"/>
              <w:right w:val="single" w:sz="4" w:space="0" w:color="auto"/>
            </w:tcBorders>
            <w:shd w:val="clear" w:color="000000" w:fill="FFFFFF"/>
            <w:vAlign w:val="center"/>
            <w:hideMark/>
          </w:tcPr>
          <w:p w14:paraId="56B27DD7" w14:textId="77FF8F5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23700000,00</w:t>
            </w:r>
          </w:p>
        </w:tc>
      </w:tr>
      <w:tr w:rsidR="004511F8" w:rsidRPr="00EC5638" w14:paraId="186487B1"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8AE2EA0" w14:textId="24D0F02A"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10606042140000110</w:t>
            </w:r>
          </w:p>
        </w:tc>
        <w:tc>
          <w:tcPr>
            <w:tcW w:w="1857" w:type="pct"/>
            <w:tcBorders>
              <w:top w:val="nil"/>
              <w:left w:val="nil"/>
              <w:bottom w:val="single" w:sz="4" w:space="0" w:color="auto"/>
              <w:right w:val="single" w:sz="4" w:space="0" w:color="auto"/>
            </w:tcBorders>
            <w:shd w:val="clear" w:color="000000" w:fill="FFFFFF"/>
            <w:vAlign w:val="center"/>
            <w:hideMark/>
          </w:tcPr>
          <w:p w14:paraId="5D3F93C7"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Земельный налог с физических лиц, обладающих земельным участком, расположенным в границах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6B152975" w14:textId="49635C7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23000000,00</w:t>
            </w:r>
          </w:p>
        </w:tc>
        <w:tc>
          <w:tcPr>
            <w:tcW w:w="710" w:type="pct"/>
            <w:tcBorders>
              <w:top w:val="nil"/>
              <w:left w:val="nil"/>
              <w:bottom w:val="single" w:sz="4" w:space="0" w:color="auto"/>
              <w:right w:val="single" w:sz="4" w:space="0" w:color="auto"/>
            </w:tcBorders>
            <w:shd w:val="clear" w:color="000000" w:fill="FFFFFF"/>
            <w:vAlign w:val="center"/>
            <w:hideMark/>
          </w:tcPr>
          <w:p w14:paraId="25E46A7C" w14:textId="22F898A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17000000,00</w:t>
            </w:r>
          </w:p>
        </w:tc>
        <w:tc>
          <w:tcPr>
            <w:tcW w:w="710" w:type="pct"/>
            <w:tcBorders>
              <w:top w:val="nil"/>
              <w:left w:val="nil"/>
              <w:bottom w:val="single" w:sz="4" w:space="0" w:color="auto"/>
              <w:right w:val="single" w:sz="4" w:space="0" w:color="auto"/>
            </w:tcBorders>
            <w:shd w:val="clear" w:color="000000" w:fill="FFFFFF"/>
            <w:vAlign w:val="center"/>
            <w:hideMark/>
          </w:tcPr>
          <w:p w14:paraId="46D5EFFD" w14:textId="3F1E250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17000000,00</w:t>
            </w:r>
          </w:p>
        </w:tc>
      </w:tr>
      <w:tr w:rsidR="004511F8" w:rsidRPr="00EC5638" w14:paraId="7696E1F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3B64F6A" w14:textId="2468BDED"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10800000000000000</w:t>
            </w:r>
          </w:p>
        </w:tc>
        <w:tc>
          <w:tcPr>
            <w:tcW w:w="1857" w:type="pct"/>
            <w:tcBorders>
              <w:top w:val="nil"/>
              <w:left w:val="nil"/>
              <w:bottom w:val="single" w:sz="4" w:space="0" w:color="auto"/>
              <w:right w:val="single" w:sz="4" w:space="0" w:color="auto"/>
            </w:tcBorders>
            <w:shd w:val="clear" w:color="000000" w:fill="FFFFFF"/>
            <w:vAlign w:val="center"/>
            <w:hideMark/>
          </w:tcPr>
          <w:p w14:paraId="64118599"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ГОСУДАРСТВЕННАЯ ПОШЛИНА</w:t>
            </w:r>
          </w:p>
        </w:tc>
        <w:tc>
          <w:tcPr>
            <w:tcW w:w="763" w:type="pct"/>
            <w:tcBorders>
              <w:top w:val="nil"/>
              <w:left w:val="nil"/>
              <w:bottom w:val="single" w:sz="4" w:space="0" w:color="auto"/>
              <w:right w:val="single" w:sz="4" w:space="0" w:color="auto"/>
            </w:tcBorders>
            <w:shd w:val="clear" w:color="000000" w:fill="FFFFFF"/>
            <w:vAlign w:val="center"/>
            <w:hideMark/>
          </w:tcPr>
          <w:p w14:paraId="0F3F3499" w14:textId="3BC94010"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17500000,00</w:t>
            </w:r>
          </w:p>
        </w:tc>
        <w:tc>
          <w:tcPr>
            <w:tcW w:w="710" w:type="pct"/>
            <w:tcBorders>
              <w:top w:val="nil"/>
              <w:left w:val="nil"/>
              <w:bottom w:val="single" w:sz="4" w:space="0" w:color="auto"/>
              <w:right w:val="single" w:sz="4" w:space="0" w:color="auto"/>
            </w:tcBorders>
            <w:shd w:val="clear" w:color="000000" w:fill="FFFFFF"/>
            <w:vAlign w:val="center"/>
            <w:hideMark/>
          </w:tcPr>
          <w:p w14:paraId="06D18849" w14:textId="67E3D2BA"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5200000,00</w:t>
            </w:r>
          </w:p>
        </w:tc>
        <w:tc>
          <w:tcPr>
            <w:tcW w:w="710" w:type="pct"/>
            <w:tcBorders>
              <w:top w:val="nil"/>
              <w:left w:val="nil"/>
              <w:bottom w:val="single" w:sz="4" w:space="0" w:color="auto"/>
              <w:right w:val="single" w:sz="4" w:space="0" w:color="auto"/>
            </w:tcBorders>
            <w:shd w:val="clear" w:color="000000" w:fill="FFFFFF"/>
            <w:vAlign w:val="center"/>
            <w:hideMark/>
          </w:tcPr>
          <w:p w14:paraId="2F65FC90" w14:textId="42070BE8"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5400000,00</w:t>
            </w:r>
          </w:p>
        </w:tc>
      </w:tr>
      <w:tr w:rsidR="004511F8" w:rsidRPr="00EC5638" w14:paraId="31896B68"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567059D" w14:textId="1B4D366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10803010010000110</w:t>
            </w:r>
          </w:p>
        </w:tc>
        <w:tc>
          <w:tcPr>
            <w:tcW w:w="1857" w:type="pct"/>
            <w:tcBorders>
              <w:top w:val="nil"/>
              <w:left w:val="nil"/>
              <w:bottom w:val="single" w:sz="4" w:space="0" w:color="auto"/>
              <w:right w:val="single" w:sz="4" w:space="0" w:color="auto"/>
            </w:tcBorders>
            <w:shd w:val="clear" w:color="000000" w:fill="FFFFFF"/>
            <w:hideMark/>
          </w:tcPr>
          <w:p w14:paraId="2C4F25E3"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736D44BC" w14:textId="7780E48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17500000,00</w:t>
            </w:r>
          </w:p>
        </w:tc>
        <w:tc>
          <w:tcPr>
            <w:tcW w:w="710" w:type="pct"/>
            <w:tcBorders>
              <w:top w:val="nil"/>
              <w:left w:val="nil"/>
              <w:bottom w:val="single" w:sz="4" w:space="0" w:color="auto"/>
              <w:right w:val="single" w:sz="4" w:space="0" w:color="auto"/>
            </w:tcBorders>
            <w:shd w:val="clear" w:color="000000" w:fill="FFFFFF"/>
            <w:vAlign w:val="center"/>
            <w:hideMark/>
          </w:tcPr>
          <w:p w14:paraId="41F2E73E" w14:textId="795E214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5200000,00</w:t>
            </w:r>
          </w:p>
        </w:tc>
        <w:tc>
          <w:tcPr>
            <w:tcW w:w="710" w:type="pct"/>
            <w:tcBorders>
              <w:top w:val="nil"/>
              <w:left w:val="nil"/>
              <w:bottom w:val="single" w:sz="4" w:space="0" w:color="auto"/>
              <w:right w:val="single" w:sz="4" w:space="0" w:color="auto"/>
            </w:tcBorders>
            <w:shd w:val="clear" w:color="000000" w:fill="FFFFFF"/>
            <w:vAlign w:val="center"/>
            <w:hideMark/>
          </w:tcPr>
          <w:p w14:paraId="1E9E149C" w14:textId="4D05709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5400000,00</w:t>
            </w:r>
          </w:p>
        </w:tc>
      </w:tr>
      <w:tr w:rsidR="004511F8" w:rsidRPr="00EC5638" w14:paraId="44070C0F"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FEA3A3C" w14:textId="15CFF2E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11100000000000000</w:t>
            </w:r>
          </w:p>
        </w:tc>
        <w:tc>
          <w:tcPr>
            <w:tcW w:w="1857" w:type="pct"/>
            <w:tcBorders>
              <w:top w:val="nil"/>
              <w:left w:val="nil"/>
              <w:bottom w:val="single" w:sz="4" w:space="0" w:color="auto"/>
              <w:right w:val="single" w:sz="4" w:space="0" w:color="auto"/>
            </w:tcBorders>
            <w:shd w:val="clear" w:color="000000" w:fill="FFFFFF"/>
            <w:vAlign w:val="center"/>
            <w:hideMark/>
          </w:tcPr>
          <w:p w14:paraId="57C91E9C"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ДОХОДЫ ОТ ИСПОЛЬЗОВАНИЯ ИМУЩЕСТВА, НАХОДЯЩЕГОСЯ В ГОСУДАРСТВЕННОЙ И МУНИЦИПАЛЬНОЙ СОБСТВЕННОСТИ</w:t>
            </w:r>
          </w:p>
        </w:tc>
        <w:tc>
          <w:tcPr>
            <w:tcW w:w="763" w:type="pct"/>
            <w:tcBorders>
              <w:top w:val="nil"/>
              <w:left w:val="nil"/>
              <w:bottom w:val="single" w:sz="4" w:space="0" w:color="auto"/>
              <w:right w:val="single" w:sz="4" w:space="0" w:color="auto"/>
            </w:tcBorders>
            <w:shd w:val="clear" w:color="000000" w:fill="FFFFFF"/>
            <w:vAlign w:val="center"/>
            <w:hideMark/>
          </w:tcPr>
          <w:p w14:paraId="59A8289A" w14:textId="6FBBF39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127275000,00</w:t>
            </w:r>
          </w:p>
        </w:tc>
        <w:tc>
          <w:tcPr>
            <w:tcW w:w="710" w:type="pct"/>
            <w:tcBorders>
              <w:top w:val="nil"/>
              <w:left w:val="nil"/>
              <w:bottom w:val="single" w:sz="4" w:space="0" w:color="auto"/>
              <w:right w:val="single" w:sz="4" w:space="0" w:color="auto"/>
            </w:tcBorders>
            <w:shd w:val="clear" w:color="000000" w:fill="FFFFFF"/>
            <w:vAlign w:val="center"/>
            <w:hideMark/>
          </w:tcPr>
          <w:p w14:paraId="232A854C" w14:textId="31D47C6A"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94840000,00</w:t>
            </w:r>
          </w:p>
        </w:tc>
        <w:tc>
          <w:tcPr>
            <w:tcW w:w="710" w:type="pct"/>
            <w:tcBorders>
              <w:top w:val="nil"/>
              <w:left w:val="nil"/>
              <w:bottom w:val="single" w:sz="4" w:space="0" w:color="auto"/>
              <w:right w:val="single" w:sz="4" w:space="0" w:color="auto"/>
            </w:tcBorders>
            <w:shd w:val="clear" w:color="000000" w:fill="FFFFFF"/>
            <w:vAlign w:val="center"/>
            <w:hideMark/>
          </w:tcPr>
          <w:p w14:paraId="314876EC" w14:textId="5669DB93"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114880000,00</w:t>
            </w:r>
          </w:p>
        </w:tc>
      </w:tr>
      <w:tr w:rsidR="004511F8" w:rsidRPr="00EC5638" w14:paraId="5C1F400F"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D666A7F" w14:textId="7370F6BD"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11105012140000120</w:t>
            </w:r>
          </w:p>
        </w:tc>
        <w:tc>
          <w:tcPr>
            <w:tcW w:w="1857" w:type="pct"/>
            <w:tcBorders>
              <w:top w:val="nil"/>
              <w:left w:val="nil"/>
              <w:bottom w:val="single" w:sz="4" w:space="0" w:color="auto"/>
              <w:right w:val="single" w:sz="4" w:space="0" w:color="auto"/>
            </w:tcBorders>
            <w:shd w:val="clear" w:color="000000" w:fill="FFFFFF"/>
            <w:vAlign w:val="center"/>
            <w:hideMark/>
          </w:tcPr>
          <w:p w14:paraId="3D107C2E"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763" w:type="pct"/>
            <w:tcBorders>
              <w:top w:val="nil"/>
              <w:left w:val="nil"/>
              <w:bottom w:val="single" w:sz="4" w:space="0" w:color="auto"/>
              <w:right w:val="single" w:sz="4" w:space="0" w:color="auto"/>
            </w:tcBorders>
            <w:shd w:val="clear" w:color="000000" w:fill="FFFFFF"/>
            <w:vAlign w:val="center"/>
            <w:hideMark/>
          </w:tcPr>
          <w:p w14:paraId="3C78B5B8" w14:textId="2A920C3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120000000,00</w:t>
            </w:r>
          </w:p>
        </w:tc>
        <w:tc>
          <w:tcPr>
            <w:tcW w:w="710" w:type="pct"/>
            <w:tcBorders>
              <w:top w:val="nil"/>
              <w:left w:val="nil"/>
              <w:bottom w:val="single" w:sz="4" w:space="0" w:color="auto"/>
              <w:right w:val="single" w:sz="4" w:space="0" w:color="auto"/>
            </w:tcBorders>
            <w:shd w:val="clear" w:color="000000" w:fill="FFFFFF"/>
            <w:vAlign w:val="center"/>
            <w:hideMark/>
          </w:tcPr>
          <w:p w14:paraId="7DE038D8" w14:textId="3850187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90000000,00</w:t>
            </w:r>
          </w:p>
        </w:tc>
        <w:tc>
          <w:tcPr>
            <w:tcW w:w="710" w:type="pct"/>
            <w:tcBorders>
              <w:top w:val="nil"/>
              <w:left w:val="nil"/>
              <w:bottom w:val="single" w:sz="4" w:space="0" w:color="auto"/>
              <w:right w:val="single" w:sz="4" w:space="0" w:color="auto"/>
            </w:tcBorders>
            <w:shd w:val="clear" w:color="000000" w:fill="FFFFFF"/>
            <w:vAlign w:val="center"/>
            <w:hideMark/>
          </w:tcPr>
          <w:p w14:paraId="1DF1B0FB" w14:textId="09B7436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110000000,00</w:t>
            </w:r>
          </w:p>
        </w:tc>
      </w:tr>
      <w:tr w:rsidR="004511F8" w:rsidRPr="00EC5638" w14:paraId="7A90A7A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5E9661A" w14:textId="7B0FEE5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11105074140000120</w:t>
            </w:r>
          </w:p>
        </w:tc>
        <w:tc>
          <w:tcPr>
            <w:tcW w:w="1857" w:type="pct"/>
            <w:tcBorders>
              <w:top w:val="nil"/>
              <w:left w:val="nil"/>
              <w:bottom w:val="single" w:sz="4" w:space="0" w:color="auto"/>
              <w:right w:val="single" w:sz="4" w:space="0" w:color="auto"/>
            </w:tcBorders>
            <w:shd w:val="clear" w:color="000000" w:fill="FFFFFF"/>
            <w:hideMark/>
          </w:tcPr>
          <w:p w14:paraId="55FEC770"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сдачи в аренду имущества, составляющего казну муниципальных округов (за исключением земельных участков)</w:t>
            </w:r>
          </w:p>
        </w:tc>
        <w:tc>
          <w:tcPr>
            <w:tcW w:w="763" w:type="pct"/>
            <w:tcBorders>
              <w:top w:val="nil"/>
              <w:left w:val="nil"/>
              <w:bottom w:val="single" w:sz="4" w:space="0" w:color="auto"/>
              <w:right w:val="single" w:sz="4" w:space="0" w:color="auto"/>
            </w:tcBorders>
            <w:shd w:val="clear" w:color="000000" w:fill="FFFFFF"/>
            <w:vAlign w:val="center"/>
            <w:hideMark/>
          </w:tcPr>
          <w:p w14:paraId="2A360548" w14:textId="195BBC1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3400000,00</w:t>
            </w:r>
          </w:p>
        </w:tc>
        <w:tc>
          <w:tcPr>
            <w:tcW w:w="710" w:type="pct"/>
            <w:tcBorders>
              <w:top w:val="nil"/>
              <w:left w:val="nil"/>
              <w:bottom w:val="single" w:sz="4" w:space="0" w:color="auto"/>
              <w:right w:val="single" w:sz="4" w:space="0" w:color="auto"/>
            </w:tcBorders>
            <w:shd w:val="clear" w:color="000000" w:fill="FFFFFF"/>
            <w:vAlign w:val="center"/>
            <w:hideMark/>
          </w:tcPr>
          <w:p w14:paraId="75755CB7" w14:textId="5E4C9DD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3272D636" w14:textId="0FBC2A9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3000000,00</w:t>
            </w:r>
          </w:p>
        </w:tc>
      </w:tr>
      <w:tr w:rsidR="004511F8" w:rsidRPr="00EC5638" w14:paraId="231FD95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A7CFAA1" w14:textId="233E1E9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11109044140000120</w:t>
            </w:r>
          </w:p>
        </w:tc>
        <w:tc>
          <w:tcPr>
            <w:tcW w:w="1857" w:type="pct"/>
            <w:tcBorders>
              <w:top w:val="nil"/>
              <w:left w:val="nil"/>
              <w:bottom w:val="single" w:sz="4" w:space="0" w:color="auto"/>
              <w:right w:val="single" w:sz="4" w:space="0" w:color="auto"/>
            </w:tcBorders>
            <w:shd w:val="clear" w:color="000000" w:fill="FFFFFF"/>
            <w:hideMark/>
          </w:tcPr>
          <w:p w14:paraId="47A7AC42"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 xml:space="preserve">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w:t>
            </w:r>
            <w:r w:rsidRPr="00EC5638">
              <w:rPr>
                <w:rFonts w:eastAsia="Times New Roman"/>
                <w:sz w:val="22"/>
                <w:szCs w:val="22"/>
                <w:lang w:eastAsia="ru-RU"/>
              </w:rPr>
              <w:lastRenderedPageBreak/>
              <w:t>унитарных предприятий, в том числе казенных)</w:t>
            </w:r>
          </w:p>
        </w:tc>
        <w:tc>
          <w:tcPr>
            <w:tcW w:w="763" w:type="pct"/>
            <w:tcBorders>
              <w:top w:val="nil"/>
              <w:left w:val="nil"/>
              <w:bottom w:val="single" w:sz="4" w:space="0" w:color="auto"/>
              <w:right w:val="single" w:sz="4" w:space="0" w:color="auto"/>
            </w:tcBorders>
            <w:shd w:val="clear" w:color="000000" w:fill="FFFFFF"/>
            <w:vAlign w:val="center"/>
            <w:hideMark/>
          </w:tcPr>
          <w:p w14:paraId="06883B8B" w14:textId="39894A8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lastRenderedPageBreak/>
              <w:t>3500000,00</w:t>
            </w:r>
          </w:p>
        </w:tc>
        <w:tc>
          <w:tcPr>
            <w:tcW w:w="710" w:type="pct"/>
            <w:tcBorders>
              <w:top w:val="nil"/>
              <w:left w:val="nil"/>
              <w:bottom w:val="single" w:sz="4" w:space="0" w:color="auto"/>
              <w:right w:val="single" w:sz="4" w:space="0" w:color="auto"/>
            </w:tcBorders>
            <w:shd w:val="clear" w:color="000000" w:fill="FFFFFF"/>
            <w:vAlign w:val="center"/>
            <w:hideMark/>
          </w:tcPr>
          <w:p w14:paraId="3360F5A0" w14:textId="1840DD8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29BBC275" w14:textId="64A42C0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1500000,00</w:t>
            </w:r>
          </w:p>
        </w:tc>
      </w:tr>
      <w:tr w:rsidR="004511F8" w:rsidRPr="00EC5638" w14:paraId="5B7106A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7E1F2D1" w14:textId="61076E9C"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11109080140000120</w:t>
            </w:r>
          </w:p>
        </w:tc>
        <w:tc>
          <w:tcPr>
            <w:tcW w:w="1857" w:type="pct"/>
            <w:tcBorders>
              <w:top w:val="nil"/>
              <w:left w:val="nil"/>
              <w:bottom w:val="single" w:sz="4" w:space="0" w:color="auto"/>
              <w:right w:val="single" w:sz="4" w:space="0" w:color="auto"/>
            </w:tcBorders>
            <w:shd w:val="clear" w:color="000000" w:fill="FFFFFF"/>
            <w:hideMark/>
          </w:tcPr>
          <w:p w14:paraId="522CFA57"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763" w:type="pct"/>
            <w:tcBorders>
              <w:top w:val="nil"/>
              <w:left w:val="nil"/>
              <w:bottom w:val="single" w:sz="4" w:space="0" w:color="auto"/>
              <w:right w:val="single" w:sz="4" w:space="0" w:color="auto"/>
            </w:tcBorders>
            <w:shd w:val="clear" w:color="000000" w:fill="FFFFFF"/>
            <w:vAlign w:val="center"/>
            <w:hideMark/>
          </w:tcPr>
          <w:p w14:paraId="228CC136" w14:textId="62FC5BA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375000,00</w:t>
            </w:r>
          </w:p>
        </w:tc>
        <w:tc>
          <w:tcPr>
            <w:tcW w:w="710" w:type="pct"/>
            <w:tcBorders>
              <w:top w:val="nil"/>
              <w:left w:val="nil"/>
              <w:bottom w:val="single" w:sz="4" w:space="0" w:color="auto"/>
              <w:right w:val="single" w:sz="4" w:space="0" w:color="auto"/>
            </w:tcBorders>
            <w:shd w:val="clear" w:color="000000" w:fill="FFFFFF"/>
            <w:vAlign w:val="center"/>
            <w:hideMark/>
          </w:tcPr>
          <w:p w14:paraId="0CDCF3C9" w14:textId="0B80627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340000,00</w:t>
            </w:r>
          </w:p>
        </w:tc>
        <w:tc>
          <w:tcPr>
            <w:tcW w:w="710" w:type="pct"/>
            <w:tcBorders>
              <w:top w:val="nil"/>
              <w:left w:val="nil"/>
              <w:bottom w:val="single" w:sz="4" w:space="0" w:color="auto"/>
              <w:right w:val="single" w:sz="4" w:space="0" w:color="auto"/>
            </w:tcBorders>
            <w:shd w:val="clear" w:color="000000" w:fill="FFFFFF"/>
            <w:vAlign w:val="center"/>
            <w:hideMark/>
          </w:tcPr>
          <w:p w14:paraId="13811E38" w14:textId="093A68C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380000,00</w:t>
            </w:r>
          </w:p>
        </w:tc>
      </w:tr>
      <w:tr w:rsidR="004511F8" w:rsidRPr="00EC5638" w14:paraId="59C3E3D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A1963B4" w14:textId="79A4F104"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11200000000000000</w:t>
            </w:r>
          </w:p>
        </w:tc>
        <w:tc>
          <w:tcPr>
            <w:tcW w:w="1857" w:type="pct"/>
            <w:tcBorders>
              <w:top w:val="nil"/>
              <w:left w:val="nil"/>
              <w:bottom w:val="single" w:sz="4" w:space="0" w:color="auto"/>
              <w:right w:val="single" w:sz="4" w:space="0" w:color="auto"/>
            </w:tcBorders>
            <w:shd w:val="clear" w:color="000000" w:fill="FFFFFF"/>
            <w:vAlign w:val="center"/>
            <w:hideMark/>
          </w:tcPr>
          <w:p w14:paraId="5B12AFDB"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 xml:space="preserve">ПЛАТЕЖИ ПРИ ПОЛЬЗОВАНИИ ПРИРОДНЫМИ РЕСУРСАМИ </w:t>
            </w:r>
          </w:p>
        </w:tc>
        <w:tc>
          <w:tcPr>
            <w:tcW w:w="763" w:type="pct"/>
            <w:tcBorders>
              <w:top w:val="nil"/>
              <w:left w:val="nil"/>
              <w:bottom w:val="single" w:sz="4" w:space="0" w:color="auto"/>
              <w:right w:val="single" w:sz="4" w:space="0" w:color="auto"/>
            </w:tcBorders>
            <w:shd w:val="clear" w:color="000000" w:fill="FFFFFF"/>
            <w:vAlign w:val="center"/>
            <w:hideMark/>
          </w:tcPr>
          <w:p w14:paraId="76F138A0" w14:textId="636C30D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21400000,00</w:t>
            </w:r>
          </w:p>
        </w:tc>
        <w:tc>
          <w:tcPr>
            <w:tcW w:w="710" w:type="pct"/>
            <w:tcBorders>
              <w:top w:val="nil"/>
              <w:left w:val="nil"/>
              <w:bottom w:val="single" w:sz="4" w:space="0" w:color="auto"/>
              <w:right w:val="single" w:sz="4" w:space="0" w:color="auto"/>
            </w:tcBorders>
            <w:shd w:val="clear" w:color="000000" w:fill="FFFFFF"/>
            <w:vAlign w:val="center"/>
            <w:hideMark/>
          </w:tcPr>
          <w:p w14:paraId="1F164AB0" w14:textId="0B65BD0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2800000,00</w:t>
            </w:r>
          </w:p>
        </w:tc>
        <w:tc>
          <w:tcPr>
            <w:tcW w:w="710" w:type="pct"/>
            <w:tcBorders>
              <w:top w:val="nil"/>
              <w:left w:val="nil"/>
              <w:bottom w:val="single" w:sz="4" w:space="0" w:color="auto"/>
              <w:right w:val="single" w:sz="4" w:space="0" w:color="auto"/>
            </w:tcBorders>
            <w:shd w:val="clear" w:color="000000" w:fill="FFFFFF"/>
            <w:vAlign w:val="center"/>
            <w:hideMark/>
          </w:tcPr>
          <w:p w14:paraId="353BFF74" w14:textId="6AF9B5AB"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2900000,00</w:t>
            </w:r>
          </w:p>
        </w:tc>
      </w:tr>
      <w:tr w:rsidR="004511F8" w:rsidRPr="00EC5638" w14:paraId="31CB944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B08EC73" w14:textId="5D07749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11201010010000120</w:t>
            </w:r>
          </w:p>
        </w:tc>
        <w:tc>
          <w:tcPr>
            <w:tcW w:w="1857" w:type="pct"/>
            <w:tcBorders>
              <w:top w:val="nil"/>
              <w:left w:val="nil"/>
              <w:bottom w:val="single" w:sz="4" w:space="0" w:color="auto"/>
              <w:right w:val="single" w:sz="4" w:space="0" w:color="auto"/>
            </w:tcBorders>
            <w:shd w:val="clear" w:color="000000" w:fill="FFFFFF"/>
            <w:hideMark/>
          </w:tcPr>
          <w:p w14:paraId="3063D1D8"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Плата за выброс загрязняющих веществ в атмосферный воздух стационарными объектами</w:t>
            </w:r>
          </w:p>
        </w:tc>
        <w:tc>
          <w:tcPr>
            <w:tcW w:w="763" w:type="pct"/>
            <w:tcBorders>
              <w:top w:val="nil"/>
              <w:left w:val="nil"/>
              <w:bottom w:val="single" w:sz="4" w:space="0" w:color="auto"/>
              <w:right w:val="single" w:sz="4" w:space="0" w:color="auto"/>
            </w:tcBorders>
            <w:shd w:val="clear" w:color="000000" w:fill="FFFFFF"/>
            <w:vAlign w:val="center"/>
            <w:hideMark/>
          </w:tcPr>
          <w:p w14:paraId="00760BB0" w14:textId="489B79E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4BAB059A" w14:textId="5912423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7B02B44B" w14:textId="08BB434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w:t>
            </w:r>
          </w:p>
        </w:tc>
      </w:tr>
      <w:tr w:rsidR="004511F8" w:rsidRPr="00EC5638" w14:paraId="2AC4643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A03A149" w14:textId="289DD340"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11201030010000120</w:t>
            </w:r>
          </w:p>
        </w:tc>
        <w:tc>
          <w:tcPr>
            <w:tcW w:w="1857" w:type="pct"/>
            <w:tcBorders>
              <w:top w:val="nil"/>
              <w:left w:val="nil"/>
              <w:bottom w:val="single" w:sz="4" w:space="0" w:color="auto"/>
              <w:right w:val="single" w:sz="4" w:space="0" w:color="auto"/>
            </w:tcBorders>
            <w:shd w:val="clear" w:color="000000" w:fill="FFFFFF"/>
            <w:hideMark/>
          </w:tcPr>
          <w:p w14:paraId="284F4A48"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Плата за выбросы загрязняющих веществ в водные объекты</w:t>
            </w:r>
          </w:p>
        </w:tc>
        <w:tc>
          <w:tcPr>
            <w:tcW w:w="763" w:type="pct"/>
            <w:tcBorders>
              <w:top w:val="nil"/>
              <w:left w:val="nil"/>
              <w:bottom w:val="single" w:sz="4" w:space="0" w:color="auto"/>
              <w:right w:val="single" w:sz="4" w:space="0" w:color="auto"/>
            </w:tcBorders>
            <w:shd w:val="clear" w:color="000000" w:fill="FFFFFF"/>
            <w:vAlign w:val="center"/>
            <w:hideMark/>
          </w:tcPr>
          <w:p w14:paraId="04E1810E" w14:textId="0F9FA6A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5A20A1D8" w14:textId="2C83DF9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30EDB84E" w14:textId="1310D2D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350000,00</w:t>
            </w:r>
          </w:p>
        </w:tc>
      </w:tr>
      <w:tr w:rsidR="004511F8" w:rsidRPr="00EC5638" w14:paraId="415C328D"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B44C687" w14:textId="0AB7427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11201041010000120</w:t>
            </w:r>
          </w:p>
        </w:tc>
        <w:tc>
          <w:tcPr>
            <w:tcW w:w="1857" w:type="pct"/>
            <w:tcBorders>
              <w:top w:val="nil"/>
              <w:left w:val="nil"/>
              <w:bottom w:val="single" w:sz="4" w:space="0" w:color="auto"/>
              <w:right w:val="single" w:sz="4" w:space="0" w:color="auto"/>
            </w:tcBorders>
            <w:shd w:val="clear" w:color="000000" w:fill="FFFFFF"/>
            <w:hideMark/>
          </w:tcPr>
          <w:p w14:paraId="28810641"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Плата за размещение отходов производства</w:t>
            </w:r>
          </w:p>
        </w:tc>
        <w:tc>
          <w:tcPr>
            <w:tcW w:w="763" w:type="pct"/>
            <w:tcBorders>
              <w:top w:val="nil"/>
              <w:left w:val="nil"/>
              <w:bottom w:val="single" w:sz="4" w:space="0" w:color="auto"/>
              <w:right w:val="single" w:sz="4" w:space="0" w:color="auto"/>
            </w:tcBorders>
            <w:shd w:val="clear" w:color="000000" w:fill="FFFFFF"/>
            <w:vAlign w:val="center"/>
            <w:hideMark/>
          </w:tcPr>
          <w:p w14:paraId="78D9C3F3" w14:textId="7AC8F61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900000,00</w:t>
            </w:r>
          </w:p>
        </w:tc>
        <w:tc>
          <w:tcPr>
            <w:tcW w:w="710" w:type="pct"/>
            <w:tcBorders>
              <w:top w:val="nil"/>
              <w:left w:val="nil"/>
              <w:bottom w:val="single" w:sz="4" w:space="0" w:color="auto"/>
              <w:right w:val="single" w:sz="4" w:space="0" w:color="auto"/>
            </w:tcBorders>
            <w:shd w:val="clear" w:color="000000" w:fill="FFFFFF"/>
            <w:vAlign w:val="center"/>
            <w:hideMark/>
          </w:tcPr>
          <w:p w14:paraId="553F4766" w14:textId="51DF6C8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77A2F349" w14:textId="334B2CB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1300000,00</w:t>
            </w:r>
          </w:p>
        </w:tc>
      </w:tr>
      <w:tr w:rsidR="004511F8" w:rsidRPr="00EC5638" w14:paraId="3E6C848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90C2EF5" w14:textId="74DA65D6"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11201042010000120</w:t>
            </w:r>
          </w:p>
        </w:tc>
        <w:tc>
          <w:tcPr>
            <w:tcW w:w="1857" w:type="pct"/>
            <w:tcBorders>
              <w:top w:val="nil"/>
              <w:left w:val="nil"/>
              <w:bottom w:val="single" w:sz="4" w:space="0" w:color="auto"/>
              <w:right w:val="single" w:sz="4" w:space="0" w:color="auto"/>
            </w:tcBorders>
            <w:shd w:val="clear" w:color="000000" w:fill="FFFFFF"/>
            <w:hideMark/>
          </w:tcPr>
          <w:p w14:paraId="3372176A"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Плата за размещение твердых коммунальных отходов</w:t>
            </w:r>
          </w:p>
        </w:tc>
        <w:tc>
          <w:tcPr>
            <w:tcW w:w="763" w:type="pct"/>
            <w:tcBorders>
              <w:top w:val="nil"/>
              <w:left w:val="nil"/>
              <w:bottom w:val="single" w:sz="4" w:space="0" w:color="auto"/>
              <w:right w:val="single" w:sz="4" w:space="0" w:color="auto"/>
            </w:tcBorders>
            <w:shd w:val="clear" w:color="000000" w:fill="FFFFFF"/>
            <w:vAlign w:val="center"/>
            <w:hideMark/>
          </w:tcPr>
          <w:p w14:paraId="3AF91001" w14:textId="0A95844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7FE7CFAD" w14:textId="0352F18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7B170D77" w14:textId="65FE6DE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130000,00</w:t>
            </w:r>
          </w:p>
        </w:tc>
      </w:tr>
      <w:tr w:rsidR="004511F8" w:rsidRPr="00EC5638" w14:paraId="3D854F9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4259B24" w14:textId="4D616A36"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11204042140000120</w:t>
            </w:r>
          </w:p>
        </w:tc>
        <w:tc>
          <w:tcPr>
            <w:tcW w:w="1857" w:type="pct"/>
            <w:tcBorders>
              <w:top w:val="nil"/>
              <w:left w:val="nil"/>
              <w:bottom w:val="single" w:sz="4" w:space="0" w:color="auto"/>
              <w:right w:val="single" w:sz="4" w:space="0" w:color="auto"/>
            </w:tcBorders>
            <w:shd w:val="clear" w:color="000000" w:fill="FFFFFF"/>
            <w:hideMark/>
          </w:tcPr>
          <w:p w14:paraId="11BD9B5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Плата за использование лесов, расположенных на землях иных категорий, находящихся в собственности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31FCCAE5" w14:textId="2221AB5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20000000,00</w:t>
            </w:r>
          </w:p>
        </w:tc>
        <w:tc>
          <w:tcPr>
            <w:tcW w:w="710" w:type="pct"/>
            <w:tcBorders>
              <w:top w:val="nil"/>
              <w:left w:val="nil"/>
              <w:bottom w:val="single" w:sz="4" w:space="0" w:color="auto"/>
              <w:right w:val="single" w:sz="4" w:space="0" w:color="auto"/>
            </w:tcBorders>
            <w:shd w:val="clear" w:color="000000" w:fill="FFFFFF"/>
            <w:vAlign w:val="center"/>
            <w:hideMark/>
          </w:tcPr>
          <w:p w14:paraId="4A0083D0" w14:textId="5B6F598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10CDAD7D" w14:textId="3E9D813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w:t>
            </w:r>
          </w:p>
        </w:tc>
      </w:tr>
      <w:tr w:rsidR="004511F8" w:rsidRPr="00EC5638" w14:paraId="28CE373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E4BB3D1" w14:textId="10E7E26D"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11300000000000000</w:t>
            </w:r>
          </w:p>
        </w:tc>
        <w:tc>
          <w:tcPr>
            <w:tcW w:w="1857" w:type="pct"/>
            <w:tcBorders>
              <w:top w:val="nil"/>
              <w:left w:val="nil"/>
              <w:bottom w:val="single" w:sz="4" w:space="0" w:color="auto"/>
              <w:right w:val="single" w:sz="4" w:space="0" w:color="auto"/>
            </w:tcBorders>
            <w:shd w:val="clear" w:color="000000" w:fill="FFFFFF"/>
            <w:hideMark/>
          </w:tcPr>
          <w:p w14:paraId="793E2FD7"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ДОХОДЫ ОТ ОКАЗАНИЯ ПЛАТНЫХ УСЛУГ (РАБОТ) И КОМПЕНСАЦИИ ЗАТРАТ  ГОСУДАРСТВА</w:t>
            </w:r>
          </w:p>
        </w:tc>
        <w:tc>
          <w:tcPr>
            <w:tcW w:w="763" w:type="pct"/>
            <w:tcBorders>
              <w:top w:val="nil"/>
              <w:left w:val="nil"/>
              <w:bottom w:val="single" w:sz="4" w:space="0" w:color="auto"/>
              <w:right w:val="single" w:sz="4" w:space="0" w:color="auto"/>
            </w:tcBorders>
            <w:shd w:val="clear" w:color="000000" w:fill="FFFFFF"/>
            <w:vAlign w:val="center"/>
            <w:hideMark/>
          </w:tcPr>
          <w:p w14:paraId="61BE3FEB" w14:textId="74A0FF02"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1800000,00</w:t>
            </w:r>
          </w:p>
        </w:tc>
        <w:tc>
          <w:tcPr>
            <w:tcW w:w="710" w:type="pct"/>
            <w:tcBorders>
              <w:top w:val="nil"/>
              <w:left w:val="nil"/>
              <w:bottom w:val="single" w:sz="4" w:space="0" w:color="auto"/>
              <w:right w:val="single" w:sz="4" w:space="0" w:color="auto"/>
            </w:tcBorders>
            <w:shd w:val="clear" w:color="000000" w:fill="FFFFFF"/>
            <w:vAlign w:val="center"/>
            <w:hideMark/>
          </w:tcPr>
          <w:p w14:paraId="5AA6FB1A" w14:textId="59C9A4E5"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52FC0164" w14:textId="3B736882"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800000,00</w:t>
            </w:r>
          </w:p>
        </w:tc>
      </w:tr>
      <w:tr w:rsidR="004511F8" w:rsidRPr="00EC5638" w14:paraId="01407FCA"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A290350" w14:textId="179BC80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11302994140000130</w:t>
            </w:r>
          </w:p>
        </w:tc>
        <w:tc>
          <w:tcPr>
            <w:tcW w:w="1857" w:type="pct"/>
            <w:tcBorders>
              <w:top w:val="nil"/>
              <w:left w:val="nil"/>
              <w:bottom w:val="single" w:sz="4" w:space="0" w:color="auto"/>
              <w:right w:val="single" w:sz="4" w:space="0" w:color="auto"/>
            </w:tcBorders>
            <w:shd w:val="clear" w:color="000000" w:fill="FFFFFF"/>
            <w:hideMark/>
          </w:tcPr>
          <w:p w14:paraId="6270CEBB"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Прочие доходы от компенсации затрат бюджетов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1CB7BE64" w14:textId="1415C77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1800000,00</w:t>
            </w:r>
          </w:p>
        </w:tc>
        <w:tc>
          <w:tcPr>
            <w:tcW w:w="710" w:type="pct"/>
            <w:tcBorders>
              <w:top w:val="nil"/>
              <w:left w:val="nil"/>
              <w:bottom w:val="single" w:sz="4" w:space="0" w:color="auto"/>
              <w:right w:val="single" w:sz="4" w:space="0" w:color="auto"/>
            </w:tcBorders>
            <w:shd w:val="clear" w:color="000000" w:fill="FFFFFF"/>
            <w:vAlign w:val="center"/>
            <w:hideMark/>
          </w:tcPr>
          <w:p w14:paraId="500FCFBA" w14:textId="27C7C8C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09A104C4" w14:textId="557D264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800000,00</w:t>
            </w:r>
          </w:p>
        </w:tc>
      </w:tr>
      <w:tr w:rsidR="004511F8" w:rsidRPr="00EC5638" w14:paraId="209D6336"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2731EC8" w14:textId="795A302A"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11400000000000000</w:t>
            </w:r>
          </w:p>
        </w:tc>
        <w:tc>
          <w:tcPr>
            <w:tcW w:w="1857" w:type="pct"/>
            <w:tcBorders>
              <w:top w:val="nil"/>
              <w:left w:val="nil"/>
              <w:bottom w:val="single" w:sz="4" w:space="0" w:color="auto"/>
              <w:right w:val="single" w:sz="4" w:space="0" w:color="auto"/>
            </w:tcBorders>
            <w:shd w:val="clear" w:color="000000" w:fill="FFFFFF"/>
            <w:hideMark/>
          </w:tcPr>
          <w:p w14:paraId="3570B38D"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ДОХОДЫ ОТ ПРОДАЖИ МАТЕРИАЛЬНЫХ И НЕМАТЕРИАЛЬНЫХ АКТИВОВ</w:t>
            </w:r>
          </w:p>
        </w:tc>
        <w:tc>
          <w:tcPr>
            <w:tcW w:w="763" w:type="pct"/>
            <w:tcBorders>
              <w:top w:val="nil"/>
              <w:left w:val="nil"/>
              <w:bottom w:val="single" w:sz="4" w:space="0" w:color="auto"/>
              <w:right w:val="single" w:sz="4" w:space="0" w:color="auto"/>
            </w:tcBorders>
            <w:shd w:val="clear" w:color="000000" w:fill="FFFFFF"/>
            <w:vAlign w:val="center"/>
            <w:hideMark/>
          </w:tcPr>
          <w:p w14:paraId="3FA505D9" w14:textId="7F3A9224"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73500000,00</w:t>
            </w:r>
          </w:p>
        </w:tc>
        <w:tc>
          <w:tcPr>
            <w:tcW w:w="710" w:type="pct"/>
            <w:tcBorders>
              <w:top w:val="nil"/>
              <w:left w:val="nil"/>
              <w:bottom w:val="single" w:sz="4" w:space="0" w:color="auto"/>
              <w:right w:val="single" w:sz="4" w:space="0" w:color="auto"/>
            </w:tcBorders>
            <w:shd w:val="clear" w:color="000000" w:fill="FFFFFF"/>
            <w:vAlign w:val="center"/>
            <w:hideMark/>
          </w:tcPr>
          <w:p w14:paraId="38DE1AEB" w14:textId="386C37F1"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45800000,00</w:t>
            </w:r>
          </w:p>
        </w:tc>
        <w:tc>
          <w:tcPr>
            <w:tcW w:w="710" w:type="pct"/>
            <w:tcBorders>
              <w:top w:val="nil"/>
              <w:left w:val="nil"/>
              <w:bottom w:val="single" w:sz="4" w:space="0" w:color="auto"/>
              <w:right w:val="single" w:sz="4" w:space="0" w:color="auto"/>
            </w:tcBorders>
            <w:shd w:val="clear" w:color="000000" w:fill="FFFFFF"/>
            <w:vAlign w:val="center"/>
            <w:hideMark/>
          </w:tcPr>
          <w:p w14:paraId="3BBB6EFB" w14:textId="5409CCC6"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45800000,00</w:t>
            </w:r>
          </w:p>
        </w:tc>
      </w:tr>
      <w:tr w:rsidR="004511F8" w:rsidRPr="00EC5638" w14:paraId="3447399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0F3C1CB" w14:textId="345233B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11402043140000410</w:t>
            </w:r>
          </w:p>
        </w:tc>
        <w:tc>
          <w:tcPr>
            <w:tcW w:w="1857" w:type="pct"/>
            <w:tcBorders>
              <w:top w:val="nil"/>
              <w:left w:val="nil"/>
              <w:bottom w:val="single" w:sz="4" w:space="0" w:color="auto"/>
              <w:right w:val="single" w:sz="4" w:space="0" w:color="auto"/>
            </w:tcBorders>
            <w:shd w:val="clear" w:color="000000" w:fill="FFFFFF"/>
            <w:vAlign w:val="center"/>
            <w:hideMark/>
          </w:tcPr>
          <w:p w14:paraId="325E64E9"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63" w:type="pct"/>
            <w:tcBorders>
              <w:top w:val="nil"/>
              <w:left w:val="nil"/>
              <w:bottom w:val="single" w:sz="4" w:space="0" w:color="auto"/>
              <w:right w:val="single" w:sz="4" w:space="0" w:color="auto"/>
            </w:tcBorders>
            <w:shd w:val="clear" w:color="000000" w:fill="FFFFFF"/>
            <w:vAlign w:val="center"/>
            <w:hideMark/>
          </w:tcPr>
          <w:p w14:paraId="6A520227" w14:textId="3C03D4E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67298541" w14:textId="7AF0DA3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3EEA0ED1" w14:textId="34125AF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5000000,00</w:t>
            </w:r>
          </w:p>
        </w:tc>
      </w:tr>
      <w:tr w:rsidR="004511F8" w:rsidRPr="00EC5638" w14:paraId="0D7C4D7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B797BF9" w14:textId="26657B10"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11406012140000430</w:t>
            </w:r>
          </w:p>
        </w:tc>
        <w:tc>
          <w:tcPr>
            <w:tcW w:w="1857" w:type="pct"/>
            <w:tcBorders>
              <w:top w:val="nil"/>
              <w:left w:val="nil"/>
              <w:bottom w:val="single" w:sz="4" w:space="0" w:color="auto"/>
              <w:right w:val="single" w:sz="4" w:space="0" w:color="auto"/>
            </w:tcBorders>
            <w:shd w:val="clear" w:color="000000" w:fill="FFFFFF"/>
            <w:vAlign w:val="center"/>
            <w:hideMark/>
          </w:tcPr>
          <w:p w14:paraId="6E95CDAE"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04007E55" w14:textId="2B8DEE7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65000000,00</w:t>
            </w:r>
          </w:p>
        </w:tc>
        <w:tc>
          <w:tcPr>
            <w:tcW w:w="710" w:type="pct"/>
            <w:tcBorders>
              <w:top w:val="nil"/>
              <w:left w:val="nil"/>
              <w:bottom w:val="single" w:sz="4" w:space="0" w:color="auto"/>
              <w:right w:val="single" w:sz="4" w:space="0" w:color="auto"/>
            </w:tcBorders>
            <w:shd w:val="clear" w:color="000000" w:fill="FFFFFF"/>
            <w:vAlign w:val="center"/>
            <w:hideMark/>
          </w:tcPr>
          <w:p w14:paraId="21FB2892" w14:textId="793CC41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40000000,00</w:t>
            </w:r>
          </w:p>
        </w:tc>
        <w:tc>
          <w:tcPr>
            <w:tcW w:w="710" w:type="pct"/>
            <w:tcBorders>
              <w:top w:val="nil"/>
              <w:left w:val="nil"/>
              <w:bottom w:val="single" w:sz="4" w:space="0" w:color="auto"/>
              <w:right w:val="single" w:sz="4" w:space="0" w:color="auto"/>
            </w:tcBorders>
            <w:shd w:val="clear" w:color="000000" w:fill="FFFFFF"/>
            <w:vAlign w:val="center"/>
            <w:hideMark/>
          </w:tcPr>
          <w:p w14:paraId="3B502A87" w14:textId="757601E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40000000,00</w:t>
            </w:r>
          </w:p>
        </w:tc>
      </w:tr>
      <w:tr w:rsidR="004511F8" w:rsidRPr="00EC5638" w14:paraId="2E0EE10F"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4B3BE11" w14:textId="4D1150D1"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11406312140000430</w:t>
            </w:r>
          </w:p>
        </w:tc>
        <w:tc>
          <w:tcPr>
            <w:tcW w:w="1857" w:type="pct"/>
            <w:tcBorders>
              <w:top w:val="nil"/>
              <w:left w:val="nil"/>
              <w:bottom w:val="single" w:sz="4" w:space="0" w:color="auto"/>
              <w:right w:val="single" w:sz="4" w:space="0" w:color="auto"/>
            </w:tcBorders>
            <w:shd w:val="clear" w:color="000000" w:fill="FFFFFF"/>
            <w:hideMark/>
          </w:tcPr>
          <w:p w14:paraId="2E8F8019"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w:t>
            </w:r>
            <w:r w:rsidRPr="00EC5638">
              <w:rPr>
                <w:rFonts w:eastAsia="Times New Roman"/>
                <w:sz w:val="22"/>
                <w:szCs w:val="22"/>
                <w:lang w:eastAsia="ru-RU"/>
              </w:rPr>
              <w:lastRenderedPageBreak/>
              <w:t>расположены в границах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5232048A" w14:textId="214971E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lastRenderedPageBreak/>
              <w:t>2500000,00</w:t>
            </w:r>
          </w:p>
        </w:tc>
        <w:tc>
          <w:tcPr>
            <w:tcW w:w="710" w:type="pct"/>
            <w:tcBorders>
              <w:top w:val="nil"/>
              <w:left w:val="nil"/>
              <w:bottom w:val="single" w:sz="4" w:space="0" w:color="auto"/>
              <w:right w:val="single" w:sz="4" w:space="0" w:color="auto"/>
            </w:tcBorders>
            <w:shd w:val="clear" w:color="000000" w:fill="FFFFFF"/>
            <w:vAlign w:val="center"/>
            <w:hideMark/>
          </w:tcPr>
          <w:p w14:paraId="63E50A95" w14:textId="2B3C211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64D3D7E9" w14:textId="4B33E45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800000,00</w:t>
            </w:r>
          </w:p>
        </w:tc>
      </w:tr>
      <w:tr w:rsidR="004511F8" w:rsidRPr="00EC5638" w14:paraId="44FB5E9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BDCC702" w14:textId="4004A300"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11600000000000000</w:t>
            </w:r>
          </w:p>
        </w:tc>
        <w:tc>
          <w:tcPr>
            <w:tcW w:w="1857" w:type="pct"/>
            <w:tcBorders>
              <w:top w:val="nil"/>
              <w:left w:val="nil"/>
              <w:bottom w:val="single" w:sz="4" w:space="0" w:color="auto"/>
              <w:right w:val="single" w:sz="4" w:space="0" w:color="auto"/>
            </w:tcBorders>
            <w:shd w:val="clear" w:color="000000" w:fill="FFFFFF"/>
            <w:vAlign w:val="center"/>
            <w:hideMark/>
          </w:tcPr>
          <w:p w14:paraId="2FCB40F0"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ШТРАФЫ, САНКЦИИ, ВОЗМЕЩЕНИЕ УЩЕРБА</w:t>
            </w:r>
          </w:p>
        </w:tc>
        <w:tc>
          <w:tcPr>
            <w:tcW w:w="763" w:type="pct"/>
            <w:tcBorders>
              <w:top w:val="nil"/>
              <w:left w:val="nil"/>
              <w:bottom w:val="single" w:sz="4" w:space="0" w:color="auto"/>
              <w:right w:val="single" w:sz="4" w:space="0" w:color="auto"/>
            </w:tcBorders>
            <w:shd w:val="clear" w:color="000000" w:fill="FFFFFF"/>
            <w:vAlign w:val="center"/>
            <w:hideMark/>
          </w:tcPr>
          <w:p w14:paraId="23870D48" w14:textId="58251721"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21862000,00</w:t>
            </w:r>
          </w:p>
        </w:tc>
        <w:tc>
          <w:tcPr>
            <w:tcW w:w="710" w:type="pct"/>
            <w:tcBorders>
              <w:top w:val="nil"/>
              <w:left w:val="nil"/>
              <w:bottom w:val="single" w:sz="4" w:space="0" w:color="auto"/>
              <w:right w:val="single" w:sz="4" w:space="0" w:color="auto"/>
            </w:tcBorders>
            <w:shd w:val="clear" w:color="000000" w:fill="FFFFFF"/>
            <w:vAlign w:val="center"/>
            <w:hideMark/>
          </w:tcPr>
          <w:p w14:paraId="0F1551AF" w14:textId="2D0EF121"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3FEB67D6" w14:textId="4590BC53"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3000000,00</w:t>
            </w:r>
          </w:p>
        </w:tc>
      </w:tr>
      <w:tr w:rsidR="004511F8" w:rsidRPr="00EC5638" w14:paraId="47CCDD66"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A68F5F6" w14:textId="326401D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11601053010000140</w:t>
            </w:r>
          </w:p>
        </w:tc>
        <w:tc>
          <w:tcPr>
            <w:tcW w:w="1857" w:type="pct"/>
            <w:tcBorders>
              <w:top w:val="nil"/>
              <w:left w:val="nil"/>
              <w:bottom w:val="single" w:sz="4" w:space="0" w:color="auto"/>
              <w:right w:val="single" w:sz="4" w:space="0" w:color="auto"/>
            </w:tcBorders>
            <w:shd w:val="clear" w:color="000000" w:fill="FFFFFF"/>
            <w:hideMark/>
          </w:tcPr>
          <w:p w14:paraId="27B0CB2A"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446EDA35" w14:textId="21F5279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110000,00</w:t>
            </w:r>
          </w:p>
        </w:tc>
        <w:tc>
          <w:tcPr>
            <w:tcW w:w="710" w:type="pct"/>
            <w:tcBorders>
              <w:top w:val="nil"/>
              <w:left w:val="nil"/>
              <w:bottom w:val="single" w:sz="4" w:space="0" w:color="auto"/>
              <w:right w:val="single" w:sz="4" w:space="0" w:color="auto"/>
            </w:tcBorders>
            <w:shd w:val="clear" w:color="000000" w:fill="FFFFFF"/>
            <w:vAlign w:val="center"/>
            <w:hideMark/>
          </w:tcPr>
          <w:p w14:paraId="6BB5F5D3" w14:textId="314543B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3EA47FF0" w14:textId="5C95877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w:t>
            </w:r>
          </w:p>
        </w:tc>
      </w:tr>
      <w:tr w:rsidR="004511F8" w:rsidRPr="00EC5638" w14:paraId="5E47BE2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9566946" w14:textId="0DE7837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11601063010000140</w:t>
            </w:r>
          </w:p>
        </w:tc>
        <w:tc>
          <w:tcPr>
            <w:tcW w:w="1857" w:type="pct"/>
            <w:tcBorders>
              <w:top w:val="nil"/>
              <w:left w:val="nil"/>
              <w:bottom w:val="single" w:sz="4" w:space="0" w:color="auto"/>
              <w:right w:val="single" w:sz="4" w:space="0" w:color="auto"/>
            </w:tcBorders>
            <w:shd w:val="clear" w:color="000000" w:fill="FFFFFF"/>
            <w:hideMark/>
          </w:tcPr>
          <w:p w14:paraId="23116664"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6D91DA80" w14:textId="54FC236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230000,00</w:t>
            </w:r>
          </w:p>
        </w:tc>
        <w:tc>
          <w:tcPr>
            <w:tcW w:w="710" w:type="pct"/>
            <w:tcBorders>
              <w:top w:val="nil"/>
              <w:left w:val="nil"/>
              <w:bottom w:val="single" w:sz="4" w:space="0" w:color="auto"/>
              <w:right w:val="single" w:sz="4" w:space="0" w:color="auto"/>
            </w:tcBorders>
            <w:shd w:val="clear" w:color="000000" w:fill="FFFFFF"/>
            <w:vAlign w:val="center"/>
            <w:hideMark/>
          </w:tcPr>
          <w:p w14:paraId="0F7847FB" w14:textId="4942F32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146E15D1" w14:textId="6F7A5C0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w:t>
            </w:r>
          </w:p>
        </w:tc>
      </w:tr>
      <w:tr w:rsidR="004511F8" w:rsidRPr="00EC5638" w14:paraId="4CDD065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156C619" w14:textId="0CE36A3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11601073010000140</w:t>
            </w:r>
          </w:p>
        </w:tc>
        <w:tc>
          <w:tcPr>
            <w:tcW w:w="1857" w:type="pct"/>
            <w:tcBorders>
              <w:top w:val="nil"/>
              <w:left w:val="nil"/>
              <w:bottom w:val="single" w:sz="4" w:space="0" w:color="auto"/>
              <w:right w:val="single" w:sz="4" w:space="0" w:color="auto"/>
            </w:tcBorders>
            <w:shd w:val="clear" w:color="000000" w:fill="FFFFFF"/>
            <w:hideMark/>
          </w:tcPr>
          <w:p w14:paraId="78FA5E1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37F843E4" w14:textId="67E6B03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4A51555F" w14:textId="28772A2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2D450BA8" w14:textId="4429988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200000,00</w:t>
            </w:r>
          </w:p>
        </w:tc>
      </w:tr>
      <w:tr w:rsidR="004511F8" w:rsidRPr="00EC5638" w14:paraId="65854BF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56484CE8" w14:textId="34282599"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11601083010000140</w:t>
            </w:r>
          </w:p>
        </w:tc>
        <w:tc>
          <w:tcPr>
            <w:tcW w:w="1857" w:type="pct"/>
            <w:tcBorders>
              <w:top w:val="nil"/>
              <w:left w:val="nil"/>
              <w:bottom w:val="single" w:sz="4" w:space="0" w:color="auto"/>
              <w:right w:val="single" w:sz="4" w:space="0" w:color="auto"/>
            </w:tcBorders>
            <w:shd w:val="clear" w:color="000000" w:fill="FFFFFF"/>
            <w:hideMark/>
          </w:tcPr>
          <w:p w14:paraId="2EBB474F"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61AB722C" w14:textId="1803BFC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0947DEF9" w14:textId="7E993E8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2541B9E5" w14:textId="0ACCD24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320000,00</w:t>
            </w:r>
          </w:p>
        </w:tc>
      </w:tr>
      <w:tr w:rsidR="004511F8" w:rsidRPr="00EC5638" w14:paraId="5E4EBFA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5BF873D" w14:textId="117141B6"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11601093010000140</w:t>
            </w:r>
          </w:p>
        </w:tc>
        <w:tc>
          <w:tcPr>
            <w:tcW w:w="1857" w:type="pct"/>
            <w:tcBorders>
              <w:top w:val="nil"/>
              <w:left w:val="nil"/>
              <w:bottom w:val="single" w:sz="4" w:space="0" w:color="auto"/>
              <w:right w:val="single" w:sz="4" w:space="0" w:color="auto"/>
            </w:tcBorders>
            <w:shd w:val="clear" w:color="000000" w:fill="FFFFFF"/>
            <w:hideMark/>
          </w:tcPr>
          <w:p w14:paraId="5FB4007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1782656B" w14:textId="62E0B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400000,00</w:t>
            </w:r>
          </w:p>
        </w:tc>
        <w:tc>
          <w:tcPr>
            <w:tcW w:w="710" w:type="pct"/>
            <w:tcBorders>
              <w:top w:val="nil"/>
              <w:left w:val="nil"/>
              <w:bottom w:val="single" w:sz="4" w:space="0" w:color="auto"/>
              <w:right w:val="single" w:sz="4" w:space="0" w:color="auto"/>
            </w:tcBorders>
            <w:shd w:val="clear" w:color="000000" w:fill="FFFFFF"/>
            <w:vAlign w:val="center"/>
            <w:hideMark/>
          </w:tcPr>
          <w:p w14:paraId="00797658" w14:textId="5801E1B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4EBDB17C" w14:textId="6EAC9F5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w:t>
            </w:r>
          </w:p>
        </w:tc>
      </w:tr>
      <w:tr w:rsidR="004511F8" w:rsidRPr="00EC5638" w14:paraId="2A4655D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E1A8A23" w14:textId="4D2FDF5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11601133010000140</w:t>
            </w:r>
          </w:p>
        </w:tc>
        <w:tc>
          <w:tcPr>
            <w:tcW w:w="1857" w:type="pct"/>
            <w:tcBorders>
              <w:top w:val="nil"/>
              <w:left w:val="nil"/>
              <w:bottom w:val="single" w:sz="4" w:space="0" w:color="auto"/>
              <w:right w:val="single" w:sz="4" w:space="0" w:color="auto"/>
            </w:tcBorders>
            <w:shd w:val="clear" w:color="000000" w:fill="FFFFFF"/>
            <w:hideMark/>
          </w:tcPr>
          <w:p w14:paraId="2B3223DA"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3D963272" w14:textId="61EB345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461A077F"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6F9E62EF"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225BC038"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75741D0" w14:textId="253C0E38"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11601143010000140</w:t>
            </w:r>
          </w:p>
        </w:tc>
        <w:tc>
          <w:tcPr>
            <w:tcW w:w="1857" w:type="pct"/>
            <w:tcBorders>
              <w:top w:val="nil"/>
              <w:left w:val="nil"/>
              <w:bottom w:val="single" w:sz="4" w:space="0" w:color="auto"/>
              <w:right w:val="single" w:sz="4" w:space="0" w:color="auto"/>
            </w:tcBorders>
            <w:shd w:val="clear" w:color="000000" w:fill="FFFFFF"/>
            <w:hideMark/>
          </w:tcPr>
          <w:p w14:paraId="1984B151"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 xml:space="preserve">Административные штрафы, установленные главой 14 Кодекса Российской </w:t>
            </w:r>
            <w:r w:rsidRPr="00EC5638">
              <w:rPr>
                <w:rFonts w:eastAsia="Times New Roman"/>
                <w:sz w:val="22"/>
                <w:szCs w:val="22"/>
                <w:lang w:eastAsia="ru-RU"/>
              </w:rPr>
              <w:lastRenderedPageBreak/>
              <w:t>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1293215B" w14:textId="1743947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lastRenderedPageBreak/>
              <w:t>270000,00</w:t>
            </w:r>
          </w:p>
        </w:tc>
        <w:tc>
          <w:tcPr>
            <w:tcW w:w="710" w:type="pct"/>
            <w:tcBorders>
              <w:top w:val="nil"/>
              <w:left w:val="nil"/>
              <w:bottom w:val="single" w:sz="4" w:space="0" w:color="auto"/>
              <w:right w:val="single" w:sz="4" w:space="0" w:color="auto"/>
            </w:tcBorders>
            <w:shd w:val="clear" w:color="000000" w:fill="FFFFFF"/>
            <w:vAlign w:val="center"/>
            <w:hideMark/>
          </w:tcPr>
          <w:p w14:paraId="31736AFD" w14:textId="5B3D2DB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3DC37F7" w14:textId="6F6A0F3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r>
      <w:tr w:rsidR="004511F8" w:rsidRPr="00EC5638" w14:paraId="41499C0C"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4E9F4BE" w14:textId="56E31D3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11601153010000140</w:t>
            </w:r>
          </w:p>
        </w:tc>
        <w:tc>
          <w:tcPr>
            <w:tcW w:w="1857" w:type="pct"/>
            <w:tcBorders>
              <w:top w:val="nil"/>
              <w:left w:val="nil"/>
              <w:bottom w:val="single" w:sz="4" w:space="0" w:color="auto"/>
              <w:right w:val="single" w:sz="4" w:space="0" w:color="auto"/>
            </w:tcBorders>
            <w:shd w:val="clear" w:color="000000" w:fill="FFFFFF"/>
            <w:hideMark/>
          </w:tcPr>
          <w:p w14:paraId="0E5EF30B"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6B9EB48D" w14:textId="16A48A0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428170F8" w14:textId="5510294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7AD7BBB9" w14:textId="52D5C05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w:t>
            </w:r>
          </w:p>
        </w:tc>
      </w:tr>
      <w:tr w:rsidR="004511F8" w:rsidRPr="00EC5638" w14:paraId="4BD376E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FF44B4E" w14:textId="21E2726A"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11601163010000140</w:t>
            </w:r>
          </w:p>
        </w:tc>
        <w:tc>
          <w:tcPr>
            <w:tcW w:w="1857" w:type="pct"/>
            <w:tcBorders>
              <w:top w:val="nil"/>
              <w:left w:val="nil"/>
              <w:bottom w:val="single" w:sz="4" w:space="0" w:color="auto"/>
              <w:right w:val="single" w:sz="4" w:space="0" w:color="auto"/>
            </w:tcBorders>
            <w:shd w:val="clear" w:color="000000" w:fill="FFFFFF"/>
            <w:hideMark/>
          </w:tcPr>
          <w:p w14:paraId="19F9CC1A"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1F17AFFA" w14:textId="415009B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6AC6DBF0" w14:textId="680BD05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69F08962" w14:textId="6D41897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120000,00</w:t>
            </w:r>
          </w:p>
        </w:tc>
      </w:tr>
      <w:tr w:rsidR="004511F8" w:rsidRPr="00EC5638" w14:paraId="2FABD4B0"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A8550E4" w14:textId="50244B49"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11601173010000140</w:t>
            </w:r>
          </w:p>
        </w:tc>
        <w:tc>
          <w:tcPr>
            <w:tcW w:w="1857" w:type="pct"/>
            <w:tcBorders>
              <w:top w:val="nil"/>
              <w:left w:val="nil"/>
              <w:bottom w:val="single" w:sz="4" w:space="0" w:color="auto"/>
              <w:right w:val="single" w:sz="4" w:space="0" w:color="auto"/>
            </w:tcBorders>
            <w:shd w:val="clear" w:color="000000" w:fill="FFFFFF"/>
            <w:hideMark/>
          </w:tcPr>
          <w:p w14:paraId="377CED8E"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4EB2394D" w14:textId="369226F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264D1B36" w14:textId="2845AEF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7719B118" w14:textId="0643D10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r>
      <w:tr w:rsidR="004511F8" w:rsidRPr="00EC5638" w14:paraId="35C9DBAD"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E0B3E39" w14:textId="2217F78D"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11601183010000140</w:t>
            </w:r>
          </w:p>
        </w:tc>
        <w:tc>
          <w:tcPr>
            <w:tcW w:w="1857" w:type="pct"/>
            <w:tcBorders>
              <w:top w:val="nil"/>
              <w:left w:val="nil"/>
              <w:bottom w:val="single" w:sz="4" w:space="0" w:color="auto"/>
              <w:right w:val="single" w:sz="4" w:space="0" w:color="auto"/>
            </w:tcBorders>
            <w:shd w:val="clear" w:color="000000" w:fill="FFFFFF"/>
            <w:hideMark/>
          </w:tcPr>
          <w:p w14:paraId="405F0C30"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19637477" w14:textId="1FECEDD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3000,00</w:t>
            </w:r>
          </w:p>
        </w:tc>
        <w:tc>
          <w:tcPr>
            <w:tcW w:w="710" w:type="pct"/>
            <w:tcBorders>
              <w:top w:val="nil"/>
              <w:left w:val="nil"/>
              <w:bottom w:val="single" w:sz="4" w:space="0" w:color="auto"/>
              <w:right w:val="single" w:sz="4" w:space="0" w:color="auto"/>
            </w:tcBorders>
            <w:shd w:val="clear" w:color="000000" w:fill="FFFFFF"/>
            <w:vAlign w:val="center"/>
            <w:hideMark/>
          </w:tcPr>
          <w:p w14:paraId="1777C9B5" w14:textId="14562D7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2000,00</w:t>
            </w:r>
          </w:p>
        </w:tc>
        <w:tc>
          <w:tcPr>
            <w:tcW w:w="710" w:type="pct"/>
            <w:tcBorders>
              <w:top w:val="nil"/>
              <w:left w:val="nil"/>
              <w:bottom w:val="single" w:sz="4" w:space="0" w:color="auto"/>
              <w:right w:val="single" w:sz="4" w:space="0" w:color="auto"/>
            </w:tcBorders>
            <w:shd w:val="clear" w:color="000000" w:fill="FFFFFF"/>
            <w:vAlign w:val="center"/>
            <w:hideMark/>
          </w:tcPr>
          <w:p w14:paraId="6981DB60" w14:textId="72B7E7B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2000,00</w:t>
            </w:r>
          </w:p>
        </w:tc>
      </w:tr>
      <w:tr w:rsidR="004511F8" w:rsidRPr="00EC5638" w14:paraId="74637E0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BFD419C" w14:textId="4F307C7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11601193010000140</w:t>
            </w:r>
          </w:p>
        </w:tc>
        <w:tc>
          <w:tcPr>
            <w:tcW w:w="1857" w:type="pct"/>
            <w:tcBorders>
              <w:top w:val="nil"/>
              <w:left w:val="nil"/>
              <w:bottom w:val="single" w:sz="4" w:space="0" w:color="auto"/>
              <w:right w:val="single" w:sz="4" w:space="0" w:color="auto"/>
            </w:tcBorders>
            <w:shd w:val="clear" w:color="000000" w:fill="FFFFFF"/>
            <w:hideMark/>
          </w:tcPr>
          <w:p w14:paraId="5DCAB544"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4498E95D" w14:textId="5F6D992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93D71B2" w14:textId="491C2CF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053F9C80" w14:textId="14414B5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w:t>
            </w:r>
          </w:p>
        </w:tc>
      </w:tr>
      <w:tr w:rsidR="004511F8" w:rsidRPr="00EC5638" w14:paraId="0625FC2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7E63D0A" w14:textId="631AE581"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lastRenderedPageBreak/>
              <w:t>11601203010000140</w:t>
            </w:r>
          </w:p>
        </w:tc>
        <w:tc>
          <w:tcPr>
            <w:tcW w:w="1857" w:type="pct"/>
            <w:tcBorders>
              <w:top w:val="nil"/>
              <w:left w:val="nil"/>
              <w:bottom w:val="single" w:sz="4" w:space="0" w:color="auto"/>
              <w:right w:val="single" w:sz="4" w:space="0" w:color="auto"/>
            </w:tcBorders>
            <w:shd w:val="clear" w:color="000000" w:fill="FFFFFF"/>
            <w:hideMark/>
          </w:tcPr>
          <w:p w14:paraId="46C07D87"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63" w:type="pct"/>
            <w:tcBorders>
              <w:top w:val="nil"/>
              <w:left w:val="nil"/>
              <w:bottom w:val="single" w:sz="4" w:space="0" w:color="auto"/>
              <w:right w:val="single" w:sz="4" w:space="0" w:color="auto"/>
            </w:tcBorders>
            <w:shd w:val="clear" w:color="000000" w:fill="FFFFFF"/>
            <w:vAlign w:val="center"/>
            <w:hideMark/>
          </w:tcPr>
          <w:p w14:paraId="619C762A" w14:textId="4668640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4A6E0618" w14:textId="58F5D2A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79ECA294" w14:textId="27F35BB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500000,00</w:t>
            </w:r>
          </w:p>
        </w:tc>
      </w:tr>
      <w:tr w:rsidR="004511F8" w:rsidRPr="00EC5638" w14:paraId="2FB963DC"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A465B45" w14:textId="31B011B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11601204010000140</w:t>
            </w:r>
          </w:p>
        </w:tc>
        <w:tc>
          <w:tcPr>
            <w:tcW w:w="1857" w:type="pct"/>
            <w:tcBorders>
              <w:top w:val="nil"/>
              <w:left w:val="nil"/>
              <w:bottom w:val="single" w:sz="4" w:space="0" w:color="auto"/>
              <w:right w:val="single" w:sz="4" w:space="0" w:color="auto"/>
            </w:tcBorders>
            <w:shd w:val="clear" w:color="000000" w:fill="FFFFFF"/>
            <w:hideMark/>
          </w:tcPr>
          <w:p w14:paraId="78286BB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763" w:type="pct"/>
            <w:tcBorders>
              <w:top w:val="nil"/>
              <w:left w:val="nil"/>
              <w:bottom w:val="single" w:sz="4" w:space="0" w:color="auto"/>
              <w:right w:val="single" w:sz="4" w:space="0" w:color="auto"/>
            </w:tcBorders>
            <w:shd w:val="clear" w:color="000000" w:fill="FFFFFF"/>
            <w:vAlign w:val="center"/>
            <w:hideMark/>
          </w:tcPr>
          <w:p w14:paraId="41BA0D4C" w14:textId="1231441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199CFC25"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3681E19F"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41D4BDA1"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638B341" w14:textId="51153FE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11607010140000140</w:t>
            </w:r>
          </w:p>
        </w:tc>
        <w:tc>
          <w:tcPr>
            <w:tcW w:w="1857" w:type="pct"/>
            <w:tcBorders>
              <w:top w:val="nil"/>
              <w:left w:val="nil"/>
              <w:bottom w:val="single" w:sz="4" w:space="0" w:color="auto"/>
              <w:right w:val="single" w:sz="4" w:space="0" w:color="auto"/>
            </w:tcBorders>
            <w:shd w:val="clear" w:color="000000" w:fill="FFFFFF"/>
            <w:hideMark/>
          </w:tcPr>
          <w:p w14:paraId="7841B7A0"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763" w:type="pct"/>
            <w:tcBorders>
              <w:top w:val="nil"/>
              <w:left w:val="nil"/>
              <w:bottom w:val="single" w:sz="4" w:space="0" w:color="auto"/>
              <w:right w:val="single" w:sz="4" w:space="0" w:color="auto"/>
            </w:tcBorders>
            <w:shd w:val="clear" w:color="000000" w:fill="FFFFFF"/>
            <w:vAlign w:val="center"/>
            <w:hideMark/>
          </w:tcPr>
          <w:p w14:paraId="0C2E6E70" w14:textId="070CE26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6C4F7528" w14:textId="69A0139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3F4E81C2" w14:textId="3E13180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250000,00</w:t>
            </w:r>
          </w:p>
        </w:tc>
      </w:tr>
      <w:tr w:rsidR="004511F8" w:rsidRPr="00EC5638" w14:paraId="1F9C6910"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97B8E46" w14:textId="41C01BA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11607090140000140</w:t>
            </w:r>
          </w:p>
        </w:tc>
        <w:tc>
          <w:tcPr>
            <w:tcW w:w="1857" w:type="pct"/>
            <w:tcBorders>
              <w:top w:val="nil"/>
              <w:left w:val="nil"/>
              <w:bottom w:val="single" w:sz="4" w:space="0" w:color="auto"/>
              <w:right w:val="single" w:sz="4" w:space="0" w:color="auto"/>
            </w:tcBorders>
            <w:shd w:val="clear" w:color="000000" w:fill="FFFFFF"/>
            <w:hideMark/>
          </w:tcPr>
          <w:p w14:paraId="340DE387"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763" w:type="pct"/>
            <w:tcBorders>
              <w:top w:val="nil"/>
              <w:left w:val="nil"/>
              <w:bottom w:val="single" w:sz="4" w:space="0" w:color="auto"/>
              <w:right w:val="single" w:sz="4" w:space="0" w:color="auto"/>
            </w:tcBorders>
            <w:shd w:val="clear" w:color="000000" w:fill="FFFFFF"/>
            <w:vAlign w:val="center"/>
            <w:hideMark/>
          </w:tcPr>
          <w:p w14:paraId="13DE928E" w14:textId="6838032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13533000,00</w:t>
            </w:r>
          </w:p>
        </w:tc>
        <w:tc>
          <w:tcPr>
            <w:tcW w:w="710" w:type="pct"/>
            <w:tcBorders>
              <w:top w:val="nil"/>
              <w:left w:val="nil"/>
              <w:bottom w:val="single" w:sz="4" w:space="0" w:color="auto"/>
              <w:right w:val="single" w:sz="4" w:space="0" w:color="auto"/>
            </w:tcBorders>
            <w:shd w:val="clear" w:color="000000" w:fill="FFFFFF"/>
            <w:vAlign w:val="center"/>
            <w:hideMark/>
          </w:tcPr>
          <w:p w14:paraId="5CA90343" w14:textId="3D1D1C9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33000,00</w:t>
            </w:r>
          </w:p>
        </w:tc>
        <w:tc>
          <w:tcPr>
            <w:tcW w:w="710" w:type="pct"/>
            <w:tcBorders>
              <w:top w:val="nil"/>
              <w:left w:val="nil"/>
              <w:bottom w:val="single" w:sz="4" w:space="0" w:color="auto"/>
              <w:right w:val="single" w:sz="4" w:space="0" w:color="auto"/>
            </w:tcBorders>
            <w:shd w:val="clear" w:color="000000" w:fill="FFFFFF"/>
            <w:vAlign w:val="center"/>
            <w:hideMark/>
          </w:tcPr>
          <w:p w14:paraId="5AEF0B96" w14:textId="7D8ECC5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33000,00</w:t>
            </w:r>
          </w:p>
        </w:tc>
      </w:tr>
      <w:tr w:rsidR="004511F8" w:rsidRPr="00EC5638" w14:paraId="3A79C836"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E77500C" w14:textId="10AEA286"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11609040140000140</w:t>
            </w:r>
          </w:p>
        </w:tc>
        <w:tc>
          <w:tcPr>
            <w:tcW w:w="1857" w:type="pct"/>
            <w:tcBorders>
              <w:top w:val="nil"/>
              <w:left w:val="nil"/>
              <w:bottom w:val="single" w:sz="4" w:space="0" w:color="auto"/>
              <w:right w:val="single" w:sz="4" w:space="0" w:color="auto"/>
            </w:tcBorders>
            <w:shd w:val="clear" w:color="000000" w:fill="FFFFFF"/>
            <w:hideMark/>
          </w:tcPr>
          <w:p w14:paraId="5246AFE7"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763" w:type="pct"/>
            <w:tcBorders>
              <w:top w:val="nil"/>
              <w:left w:val="nil"/>
              <w:bottom w:val="single" w:sz="4" w:space="0" w:color="auto"/>
              <w:right w:val="single" w:sz="4" w:space="0" w:color="auto"/>
            </w:tcBorders>
            <w:shd w:val="clear" w:color="000000" w:fill="FFFFFF"/>
            <w:vAlign w:val="center"/>
            <w:hideMark/>
          </w:tcPr>
          <w:p w14:paraId="7CD71F0F" w14:textId="47DD673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620000,00</w:t>
            </w:r>
          </w:p>
        </w:tc>
        <w:tc>
          <w:tcPr>
            <w:tcW w:w="710" w:type="pct"/>
            <w:tcBorders>
              <w:top w:val="nil"/>
              <w:left w:val="nil"/>
              <w:bottom w:val="single" w:sz="4" w:space="0" w:color="auto"/>
              <w:right w:val="single" w:sz="4" w:space="0" w:color="auto"/>
            </w:tcBorders>
            <w:shd w:val="clear" w:color="000000" w:fill="FFFFFF"/>
            <w:vAlign w:val="center"/>
            <w:hideMark/>
          </w:tcPr>
          <w:p w14:paraId="63CF8319"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2AE551A4"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52AD8791"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D028BF7" w14:textId="12408BCB"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11610032140000140</w:t>
            </w:r>
          </w:p>
        </w:tc>
        <w:tc>
          <w:tcPr>
            <w:tcW w:w="1857" w:type="pct"/>
            <w:tcBorders>
              <w:top w:val="nil"/>
              <w:left w:val="nil"/>
              <w:bottom w:val="single" w:sz="4" w:space="0" w:color="auto"/>
              <w:right w:val="single" w:sz="4" w:space="0" w:color="auto"/>
            </w:tcBorders>
            <w:shd w:val="clear" w:color="000000" w:fill="FFFFFF"/>
            <w:hideMark/>
          </w:tcPr>
          <w:p w14:paraId="15C0867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763" w:type="pct"/>
            <w:tcBorders>
              <w:top w:val="nil"/>
              <w:left w:val="nil"/>
              <w:bottom w:val="single" w:sz="4" w:space="0" w:color="auto"/>
              <w:right w:val="single" w:sz="4" w:space="0" w:color="auto"/>
            </w:tcBorders>
            <w:shd w:val="clear" w:color="000000" w:fill="FFFFFF"/>
            <w:vAlign w:val="center"/>
            <w:hideMark/>
          </w:tcPr>
          <w:p w14:paraId="15F2F692" w14:textId="13CDEC2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24E9FE21" w14:textId="20DDB8C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3FC70F94" w14:textId="6A421E1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500000,00</w:t>
            </w:r>
          </w:p>
        </w:tc>
      </w:tr>
      <w:tr w:rsidR="004511F8" w:rsidRPr="00EC5638" w14:paraId="15EECC1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636A79B" w14:textId="7BC67F69"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11610100140000140</w:t>
            </w:r>
          </w:p>
        </w:tc>
        <w:tc>
          <w:tcPr>
            <w:tcW w:w="1857" w:type="pct"/>
            <w:tcBorders>
              <w:top w:val="nil"/>
              <w:left w:val="nil"/>
              <w:bottom w:val="single" w:sz="4" w:space="0" w:color="auto"/>
              <w:right w:val="single" w:sz="4" w:space="0" w:color="auto"/>
            </w:tcBorders>
            <w:shd w:val="clear" w:color="000000" w:fill="FFFFFF"/>
            <w:hideMark/>
          </w:tcPr>
          <w:p w14:paraId="59C8CEA8"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07ACEBB6" w14:textId="5DEA0E2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70000,00</w:t>
            </w:r>
          </w:p>
        </w:tc>
        <w:tc>
          <w:tcPr>
            <w:tcW w:w="710" w:type="pct"/>
            <w:tcBorders>
              <w:top w:val="nil"/>
              <w:left w:val="nil"/>
              <w:bottom w:val="single" w:sz="4" w:space="0" w:color="auto"/>
              <w:right w:val="single" w:sz="4" w:space="0" w:color="auto"/>
            </w:tcBorders>
            <w:shd w:val="clear" w:color="000000" w:fill="FFFFFF"/>
            <w:vAlign w:val="center"/>
            <w:hideMark/>
          </w:tcPr>
          <w:p w14:paraId="0FDB4F15" w14:textId="750746F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6B758150" w14:textId="0589353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50000,00</w:t>
            </w:r>
          </w:p>
        </w:tc>
      </w:tr>
      <w:tr w:rsidR="004511F8" w:rsidRPr="00EC5638" w14:paraId="294C418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518ECF9" w14:textId="1FCFC782"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11610123010000140</w:t>
            </w:r>
          </w:p>
        </w:tc>
        <w:tc>
          <w:tcPr>
            <w:tcW w:w="1857" w:type="pct"/>
            <w:tcBorders>
              <w:top w:val="nil"/>
              <w:left w:val="nil"/>
              <w:bottom w:val="single" w:sz="4" w:space="0" w:color="auto"/>
              <w:right w:val="single" w:sz="4" w:space="0" w:color="auto"/>
            </w:tcBorders>
            <w:shd w:val="clear" w:color="000000" w:fill="FFFFFF"/>
            <w:hideMark/>
          </w:tcPr>
          <w:p w14:paraId="2847B2A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63" w:type="pct"/>
            <w:tcBorders>
              <w:top w:val="nil"/>
              <w:left w:val="nil"/>
              <w:bottom w:val="single" w:sz="4" w:space="0" w:color="auto"/>
              <w:right w:val="single" w:sz="4" w:space="0" w:color="auto"/>
            </w:tcBorders>
            <w:shd w:val="clear" w:color="000000" w:fill="FFFFFF"/>
            <w:vAlign w:val="center"/>
            <w:hideMark/>
          </w:tcPr>
          <w:p w14:paraId="619E3C63" w14:textId="772CE00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15000,00</w:t>
            </w:r>
          </w:p>
        </w:tc>
        <w:tc>
          <w:tcPr>
            <w:tcW w:w="710" w:type="pct"/>
            <w:tcBorders>
              <w:top w:val="nil"/>
              <w:left w:val="nil"/>
              <w:bottom w:val="single" w:sz="4" w:space="0" w:color="auto"/>
              <w:right w:val="single" w:sz="4" w:space="0" w:color="auto"/>
            </w:tcBorders>
            <w:shd w:val="clear" w:color="000000" w:fill="FFFFFF"/>
            <w:vAlign w:val="center"/>
            <w:hideMark/>
          </w:tcPr>
          <w:p w14:paraId="0E7F7BE2" w14:textId="33398DC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w:t>
            </w:r>
          </w:p>
        </w:tc>
        <w:tc>
          <w:tcPr>
            <w:tcW w:w="710" w:type="pct"/>
            <w:tcBorders>
              <w:top w:val="nil"/>
              <w:left w:val="nil"/>
              <w:bottom w:val="single" w:sz="4" w:space="0" w:color="auto"/>
              <w:right w:val="single" w:sz="4" w:space="0" w:color="auto"/>
            </w:tcBorders>
            <w:shd w:val="clear" w:color="000000" w:fill="FFFFFF"/>
            <w:vAlign w:val="center"/>
            <w:hideMark/>
          </w:tcPr>
          <w:p w14:paraId="4BC03F61" w14:textId="7BCA74A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5000,00</w:t>
            </w:r>
          </w:p>
        </w:tc>
      </w:tr>
      <w:tr w:rsidR="004511F8" w:rsidRPr="00EC5638" w14:paraId="1FEEC0A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D79E6D3" w14:textId="4202670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lastRenderedPageBreak/>
              <w:t>11610129010000140</w:t>
            </w:r>
          </w:p>
        </w:tc>
        <w:tc>
          <w:tcPr>
            <w:tcW w:w="1857" w:type="pct"/>
            <w:tcBorders>
              <w:top w:val="nil"/>
              <w:left w:val="nil"/>
              <w:bottom w:val="single" w:sz="4" w:space="0" w:color="auto"/>
              <w:right w:val="single" w:sz="4" w:space="0" w:color="auto"/>
            </w:tcBorders>
            <w:shd w:val="clear" w:color="000000" w:fill="FFFFFF"/>
            <w:hideMark/>
          </w:tcPr>
          <w:p w14:paraId="78991B3E"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763" w:type="pct"/>
            <w:tcBorders>
              <w:top w:val="nil"/>
              <w:left w:val="nil"/>
              <w:bottom w:val="single" w:sz="4" w:space="0" w:color="auto"/>
              <w:right w:val="single" w:sz="4" w:space="0" w:color="auto"/>
            </w:tcBorders>
            <w:shd w:val="clear" w:color="000000" w:fill="FFFFFF"/>
            <w:vAlign w:val="center"/>
            <w:hideMark/>
          </w:tcPr>
          <w:p w14:paraId="24B71DA0" w14:textId="0F9B56CB"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1000,00</w:t>
            </w:r>
          </w:p>
        </w:tc>
        <w:tc>
          <w:tcPr>
            <w:tcW w:w="710" w:type="pct"/>
            <w:tcBorders>
              <w:top w:val="nil"/>
              <w:left w:val="nil"/>
              <w:bottom w:val="single" w:sz="4" w:space="0" w:color="auto"/>
              <w:right w:val="single" w:sz="4" w:space="0" w:color="auto"/>
            </w:tcBorders>
            <w:shd w:val="clear" w:color="000000" w:fill="FFFFFF"/>
            <w:vAlign w:val="center"/>
            <w:hideMark/>
          </w:tcPr>
          <w:p w14:paraId="1FF83F98"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1AC741A"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044CC305"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56234F1" w14:textId="6C44F69C"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11611050010000140</w:t>
            </w:r>
          </w:p>
        </w:tc>
        <w:tc>
          <w:tcPr>
            <w:tcW w:w="1857" w:type="pct"/>
            <w:tcBorders>
              <w:top w:val="nil"/>
              <w:left w:val="nil"/>
              <w:bottom w:val="single" w:sz="4" w:space="0" w:color="auto"/>
              <w:right w:val="single" w:sz="4" w:space="0" w:color="auto"/>
            </w:tcBorders>
            <w:shd w:val="clear" w:color="000000" w:fill="FFFFFF"/>
            <w:hideMark/>
          </w:tcPr>
          <w:p w14:paraId="4395CCB4"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763" w:type="pct"/>
            <w:tcBorders>
              <w:top w:val="nil"/>
              <w:left w:val="nil"/>
              <w:bottom w:val="single" w:sz="4" w:space="0" w:color="auto"/>
              <w:right w:val="single" w:sz="4" w:space="0" w:color="auto"/>
            </w:tcBorders>
            <w:shd w:val="clear" w:color="000000" w:fill="FFFFFF"/>
            <w:vAlign w:val="center"/>
            <w:hideMark/>
          </w:tcPr>
          <w:p w14:paraId="64DAF659" w14:textId="7D157F9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2950000,00</w:t>
            </w:r>
          </w:p>
        </w:tc>
        <w:tc>
          <w:tcPr>
            <w:tcW w:w="710" w:type="pct"/>
            <w:tcBorders>
              <w:top w:val="nil"/>
              <w:left w:val="nil"/>
              <w:bottom w:val="single" w:sz="4" w:space="0" w:color="auto"/>
              <w:right w:val="single" w:sz="4" w:space="0" w:color="auto"/>
            </w:tcBorders>
            <w:shd w:val="clear" w:color="000000" w:fill="FFFFFF"/>
            <w:vAlign w:val="center"/>
            <w:hideMark/>
          </w:tcPr>
          <w:p w14:paraId="3F298FD2" w14:textId="4200D97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450000,00</w:t>
            </w:r>
          </w:p>
        </w:tc>
        <w:tc>
          <w:tcPr>
            <w:tcW w:w="710" w:type="pct"/>
            <w:tcBorders>
              <w:top w:val="nil"/>
              <w:left w:val="nil"/>
              <w:bottom w:val="single" w:sz="4" w:space="0" w:color="auto"/>
              <w:right w:val="single" w:sz="4" w:space="0" w:color="auto"/>
            </w:tcBorders>
            <w:shd w:val="clear" w:color="000000" w:fill="FFFFFF"/>
            <w:vAlign w:val="center"/>
            <w:hideMark/>
          </w:tcPr>
          <w:p w14:paraId="387F3CD0" w14:textId="20EA6BC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450000,00</w:t>
            </w:r>
          </w:p>
        </w:tc>
      </w:tr>
      <w:tr w:rsidR="00C7039F" w:rsidRPr="00EC5638" w14:paraId="106A0DA7" w14:textId="77777777" w:rsidTr="004511F8">
        <w:trPr>
          <w:trHeight w:val="20"/>
        </w:trPr>
        <w:tc>
          <w:tcPr>
            <w:tcW w:w="960" w:type="pct"/>
            <w:tcBorders>
              <w:top w:val="nil"/>
              <w:left w:val="single" w:sz="4" w:space="0" w:color="auto"/>
              <w:bottom w:val="single" w:sz="4" w:space="0" w:color="auto"/>
              <w:right w:val="single" w:sz="4" w:space="0" w:color="auto"/>
            </w:tcBorders>
            <w:shd w:val="clear" w:color="auto" w:fill="auto"/>
            <w:vAlign w:val="center"/>
            <w:hideMark/>
          </w:tcPr>
          <w:p w14:paraId="0FE246EC" w14:textId="5A3FF76E"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20000000000000000</w:t>
            </w:r>
          </w:p>
        </w:tc>
        <w:tc>
          <w:tcPr>
            <w:tcW w:w="1857" w:type="pct"/>
            <w:tcBorders>
              <w:top w:val="nil"/>
              <w:left w:val="nil"/>
              <w:bottom w:val="single" w:sz="4" w:space="0" w:color="auto"/>
              <w:right w:val="single" w:sz="4" w:space="0" w:color="auto"/>
            </w:tcBorders>
            <w:shd w:val="clear" w:color="auto" w:fill="auto"/>
            <w:vAlign w:val="center"/>
            <w:hideMark/>
          </w:tcPr>
          <w:p w14:paraId="76C796BC"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БЕЗВОЗМЕЗДНЫЕ ПОСТУПЛЕНИЯ</w:t>
            </w:r>
          </w:p>
        </w:tc>
        <w:tc>
          <w:tcPr>
            <w:tcW w:w="763" w:type="pct"/>
            <w:tcBorders>
              <w:top w:val="nil"/>
              <w:left w:val="nil"/>
              <w:bottom w:val="single" w:sz="4" w:space="0" w:color="auto"/>
              <w:right w:val="single" w:sz="4" w:space="0" w:color="auto"/>
            </w:tcBorders>
            <w:shd w:val="clear" w:color="auto" w:fill="auto"/>
            <w:vAlign w:val="center"/>
            <w:hideMark/>
          </w:tcPr>
          <w:p w14:paraId="61EEA3AE" w14:textId="0D27E0DB"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1265913976,02</w:t>
            </w:r>
          </w:p>
        </w:tc>
        <w:tc>
          <w:tcPr>
            <w:tcW w:w="710" w:type="pct"/>
            <w:tcBorders>
              <w:top w:val="nil"/>
              <w:left w:val="nil"/>
              <w:bottom w:val="single" w:sz="4" w:space="0" w:color="auto"/>
              <w:right w:val="single" w:sz="4" w:space="0" w:color="auto"/>
            </w:tcBorders>
            <w:shd w:val="clear" w:color="auto" w:fill="auto"/>
            <w:vAlign w:val="center"/>
            <w:hideMark/>
          </w:tcPr>
          <w:p w14:paraId="1B0A2DF1" w14:textId="3D2807A0"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641730946,03</w:t>
            </w:r>
          </w:p>
        </w:tc>
        <w:tc>
          <w:tcPr>
            <w:tcW w:w="710" w:type="pct"/>
            <w:tcBorders>
              <w:top w:val="nil"/>
              <w:left w:val="nil"/>
              <w:bottom w:val="single" w:sz="4" w:space="0" w:color="auto"/>
              <w:right w:val="single" w:sz="4" w:space="0" w:color="auto"/>
            </w:tcBorders>
            <w:shd w:val="clear" w:color="auto" w:fill="auto"/>
            <w:vAlign w:val="center"/>
            <w:hideMark/>
          </w:tcPr>
          <w:p w14:paraId="70914752" w14:textId="70ECEE25"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676110142,10</w:t>
            </w:r>
          </w:p>
        </w:tc>
      </w:tr>
      <w:tr w:rsidR="00C7039F" w:rsidRPr="00EC5638" w14:paraId="5FEE92B5" w14:textId="77777777" w:rsidTr="004511F8">
        <w:trPr>
          <w:trHeight w:val="20"/>
        </w:trPr>
        <w:tc>
          <w:tcPr>
            <w:tcW w:w="960" w:type="pct"/>
            <w:tcBorders>
              <w:top w:val="nil"/>
              <w:left w:val="single" w:sz="4" w:space="0" w:color="auto"/>
              <w:bottom w:val="single" w:sz="4" w:space="0" w:color="auto"/>
              <w:right w:val="single" w:sz="4" w:space="0" w:color="auto"/>
            </w:tcBorders>
            <w:shd w:val="clear" w:color="auto" w:fill="auto"/>
            <w:vAlign w:val="center"/>
            <w:hideMark/>
          </w:tcPr>
          <w:p w14:paraId="4F9A72B2" w14:textId="63CBCE94"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20200000000000000</w:t>
            </w:r>
          </w:p>
        </w:tc>
        <w:tc>
          <w:tcPr>
            <w:tcW w:w="1857" w:type="pct"/>
            <w:tcBorders>
              <w:top w:val="nil"/>
              <w:left w:val="nil"/>
              <w:bottom w:val="single" w:sz="4" w:space="0" w:color="auto"/>
              <w:right w:val="single" w:sz="4" w:space="0" w:color="auto"/>
            </w:tcBorders>
            <w:shd w:val="clear" w:color="auto" w:fill="auto"/>
            <w:vAlign w:val="center"/>
            <w:hideMark/>
          </w:tcPr>
          <w:p w14:paraId="732EE4E3"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БЕЗВОЗМЕЗДНЫЕ ПОСТУПЛЕНИЯ ОТ ДРУГИХ БЮДЖЕТОВ БЮДЖЕТНОЙ СИСТЕМЫ РОССИЙСКОЙ ФЕДЕРАЦИИ</w:t>
            </w:r>
          </w:p>
        </w:tc>
        <w:tc>
          <w:tcPr>
            <w:tcW w:w="763" w:type="pct"/>
            <w:tcBorders>
              <w:top w:val="nil"/>
              <w:left w:val="nil"/>
              <w:bottom w:val="single" w:sz="4" w:space="0" w:color="auto"/>
              <w:right w:val="single" w:sz="4" w:space="0" w:color="auto"/>
            </w:tcBorders>
            <w:shd w:val="clear" w:color="auto" w:fill="auto"/>
            <w:vAlign w:val="center"/>
            <w:hideMark/>
          </w:tcPr>
          <w:p w14:paraId="690FCA94" w14:textId="0C5F7F00"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1244628520,32</w:t>
            </w:r>
          </w:p>
        </w:tc>
        <w:tc>
          <w:tcPr>
            <w:tcW w:w="710" w:type="pct"/>
            <w:tcBorders>
              <w:top w:val="nil"/>
              <w:left w:val="nil"/>
              <w:bottom w:val="single" w:sz="4" w:space="0" w:color="auto"/>
              <w:right w:val="single" w:sz="4" w:space="0" w:color="auto"/>
            </w:tcBorders>
            <w:shd w:val="clear" w:color="auto" w:fill="auto"/>
            <w:vAlign w:val="center"/>
            <w:hideMark/>
          </w:tcPr>
          <w:p w14:paraId="1DDB822F" w14:textId="3A7CCFE5"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641730946,03</w:t>
            </w:r>
          </w:p>
        </w:tc>
        <w:tc>
          <w:tcPr>
            <w:tcW w:w="710" w:type="pct"/>
            <w:tcBorders>
              <w:top w:val="nil"/>
              <w:left w:val="nil"/>
              <w:bottom w:val="single" w:sz="4" w:space="0" w:color="auto"/>
              <w:right w:val="single" w:sz="4" w:space="0" w:color="auto"/>
            </w:tcBorders>
            <w:shd w:val="clear" w:color="auto" w:fill="auto"/>
            <w:vAlign w:val="center"/>
            <w:hideMark/>
          </w:tcPr>
          <w:p w14:paraId="091E0691" w14:textId="5985E595"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676110142,10</w:t>
            </w:r>
          </w:p>
        </w:tc>
      </w:tr>
      <w:tr w:rsidR="00C7039F" w:rsidRPr="00EC5638" w14:paraId="090C6499" w14:textId="77777777" w:rsidTr="004511F8">
        <w:trPr>
          <w:trHeight w:val="20"/>
        </w:trPr>
        <w:tc>
          <w:tcPr>
            <w:tcW w:w="960" w:type="pct"/>
            <w:tcBorders>
              <w:top w:val="nil"/>
              <w:left w:val="single" w:sz="4" w:space="0" w:color="auto"/>
              <w:bottom w:val="single" w:sz="4" w:space="0" w:color="auto"/>
              <w:right w:val="single" w:sz="4" w:space="0" w:color="auto"/>
            </w:tcBorders>
            <w:shd w:val="clear" w:color="auto" w:fill="auto"/>
            <w:vAlign w:val="center"/>
            <w:hideMark/>
          </w:tcPr>
          <w:p w14:paraId="5E7F2622" w14:textId="23F3FE2D"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20210000000000150</w:t>
            </w:r>
          </w:p>
        </w:tc>
        <w:tc>
          <w:tcPr>
            <w:tcW w:w="1857" w:type="pct"/>
            <w:tcBorders>
              <w:top w:val="nil"/>
              <w:left w:val="nil"/>
              <w:bottom w:val="single" w:sz="4" w:space="0" w:color="auto"/>
              <w:right w:val="single" w:sz="4" w:space="0" w:color="auto"/>
            </w:tcBorders>
            <w:shd w:val="clear" w:color="auto" w:fill="auto"/>
            <w:hideMark/>
          </w:tcPr>
          <w:p w14:paraId="4EE6D445" w14:textId="77777777" w:rsidR="00EC5638" w:rsidRPr="00EC5638" w:rsidRDefault="00EC5638" w:rsidP="00504FBF">
            <w:pPr>
              <w:jc w:val="both"/>
              <w:rPr>
                <w:rFonts w:eastAsia="Times New Roman"/>
                <w:b/>
                <w:bCs/>
                <w:sz w:val="22"/>
                <w:szCs w:val="22"/>
                <w:lang w:eastAsia="ru-RU"/>
              </w:rPr>
            </w:pPr>
            <w:r w:rsidRPr="00EC5638">
              <w:rPr>
                <w:rFonts w:eastAsia="Times New Roman"/>
                <w:b/>
                <w:bCs/>
                <w:sz w:val="22"/>
                <w:szCs w:val="22"/>
                <w:lang w:eastAsia="ru-RU"/>
              </w:rPr>
              <w:t>Дотации бюджетам бюджетной системы Российской Федерации</w:t>
            </w:r>
          </w:p>
        </w:tc>
        <w:tc>
          <w:tcPr>
            <w:tcW w:w="763" w:type="pct"/>
            <w:tcBorders>
              <w:top w:val="nil"/>
              <w:left w:val="nil"/>
              <w:bottom w:val="single" w:sz="4" w:space="0" w:color="auto"/>
              <w:right w:val="single" w:sz="4" w:space="0" w:color="auto"/>
            </w:tcBorders>
            <w:shd w:val="clear" w:color="auto" w:fill="auto"/>
            <w:vAlign w:val="center"/>
            <w:hideMark/>
          </w:tcPr>
          <w:p w14:paraId="086A46D1" w14:textId="4B0BAC7B"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47824000,00</w:t>
            </w:r>
          </w:p>
        </w:tc>
        <w:tc>
          <w:tcPr>
            <w:tcW w:w="710" w:type="pct"/>
            <w:tcBorders>
              <w:top w:val="nil"/>
              <w:left w:val="nil"/>
              <w:bottom w:val="single" w:sz="4" w:space="0" w:color="auto"/>
              <w:right w:val="single" w:sz="4" w:space="0" w:color="auto"/>
            </w:tcBorders>
            <w:shd w:val="clear" w:color="auto" w:fill="auto"/>
            <w:vAlign w:val="center"/>
            <w:hideMark/>
          </w:tcPr>
          <w:p w14:paraId="702B7B0B" w14:textId="77777777"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4F1C3AE6" w14:textId="77777777"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0,00</w:t>
            </w:r>
          </w:p>
        </w:tc>
      </w:tr>
      <w:tr w:rsidR="00C7039F" w:rsidRPr="00EC5638" w14:paraId="6F8FCF94" w14:textId="77777777" w:rsidTr="004511F8">
        <w:trPr>
          <w:trHeight w:val="20"/>
        </w:trPr>
        <w:tc>
          <w:tcPr>
            <w:tcW w:w="960" w:type="pct"/>
            <w:tcBorders>
              <w:top w:val="nil"/>
              <w:left w:val="single" w:sz="4" w:space="0" w:color="auto"/>
              <w:bottom w:val="single" w:sz="4" w:space="0" w:color="auto"/>
              <w:right w:val="single" w:sz="4" w:space="0" w:color="auto"/>
            </w:tcBorders>
            <w:shd w:val="clear" w:color="auto" w:fill="auto"/>
            <w:vAlign w:val="center"/>
            <w:hideMark/>
          </w:tcPr>
          <w:p w14:paraId="3B7BE94B" w14:textId="2EC32C4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20219999140000150</w:t>
            </w:r>
          </w:p>
        </w:tc>
        <w:tc>
          <w:tcPr>
            <w:tcW w:w="1857" w:type="pct"/>
            <w:tcBorders>
              <w:top w:val="nil"/>
              <w:left w:val="nil"/>
              <w:bottom w:val="single" w:sz="4" w:space="0" w:color="auto"/>
              <w:right w:val="single" w:sz="4" w:space="0" w:color="auto"/>
            </w:tcBorders>
            <w:shd w:val="clear" w:color="auto" w:fill="auto"/>
            <w:hideMark/>
          </w:tcPr>
          <w:p w14:paraId="1BB1C66E"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Прочие дотации бюджетам муниципальных округов</w:t>
            </w:r>
          </w:p>
        </w:tc>
        <w:tc>
          <w:tcPr>
            <w:tcW w:w="763" w:type="pct"/>
            <w:tcBorders>
              <w:top w:val="nil"/>
              <w:left w:val="nil"/>
              <w:bottom w:val="single" w:sz="4" w:space="0" w:color="auto"/>
              <w:right w:val="single" w:sz="4" w:space="0" w:color="auto"/>
            </w:tcBorders>
            <w:shd w:val="clear" w:color="auto" w:fill="auto"/>
            <w:vAlign w:val="center"/>
            <w:hideMark/>
          </w:tcPr>
          <w:p w14:paraId="0E1617D2" w14:textId="7AC99E0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47824000,00</w:t>
            </w:r>
          </w:p>
        </w:tc>
        <w:tc>
          <w:tcPr>
            <w:tcW w:w="710" w:type="pct"/>
            <w:tcBorders>
              <w:top w:val="nil"/>
              <w:left w:val="nil"/>
              <w:bottom w:val="single" w:sz="4" w:space="0" w:color="auto"/>
              <w:right w:val="single" w:sz="4" w:space="0" w:color="auto"/>
            </w:tcBorders>
            <w:shd w:val="clear" w:color="auto" w:fill="auto"/>
            <w:vAlign w:val="center"/>
            <w:hideMark/>
          </w:tcPr>
          <w:p w14:paraId="009C8D10"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10DC5404"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66BE26CE"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B1B59F5" w14:textId="195633C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20220000000000150</w:t>
            </w:r>
          </w:p>
        </w:tc>
        <w:tc>
          <w:tcPr>
            <w:tcW w:w="1857" w:type="pct"/>
            <w:tcBorders>
              <w:top w:val="nil"/>
              <w:left w:val="nil"/>
              <w:bottom w:val="single" w:sz="4" w:space="0" w:color="auto"/>
              <w:right w:val="single" w:sz="4" w:space="0" w:color="auto"/>
            </w:tcBorders>
            <w:shd w:val="clear" w:color="000000" w:fill="FFFFFF"/>
            <w:vAlign w:val="center"/>
            <w:hideMark/>
          </w:tcPr>
          <w:p w14:paraId="635717E5"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СУБСИДИИ БЮДЖЕТАМ БЮДЖЕТНОЙ СИСТЕМЫ РОССИЙСКОЙ ФЕДЕРАЦИИ (межбюджетные субсидии)</w:t>
            </w:r>
          </w:p>
        </w:tc>
        <w:tc>
          <w:tcPr>
            <w:tcW w:w="763" w:type="pct"/>
            <w:tcBorders>
              <w:top w:val="nil"/>
              <w:left w:val="nil"/>
              <w:bottom w:val="single" w:sz="4" w:space="0" w:color="auto"/>
              <w:right w:val="single" w:sz="4" w:space="0" w:color="auto"/>
            </w:tcBorders>
            <w:shd w:val="clear" w:color="000000" w:fill="FFFFFF"/>
            <w:vAlign w:val="center"/>
            <w:hideMark/>
          </w:tcPr>
          <w:p w14:paraId="1F3C8AD4" w14:textId="25E85EA0"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651683875,24</w:t>
            </w:r>
          </w:p>
        </w:tc>
        <w:tc>
          <w:tcPr>
            <w:tcW w:w="710" w:type="pct"/>
            <w:tcBorders>
              <w:top w:val="nil"/>
              <w:left w:val="nil"/>
              <w:bottom w:val="single" w:sz="4" w:space="0" w:color="auto"/>
              <w:right w:val="single" w:sz="4" w:space="0" w:color="auto"/>
            </w:tcBorders>
            <w:shd w:val="clear" w:color="000000" w:fill="FFFFFF"/>
            <w:vAlign w:val="center"/>
            <w:hideMark/>
          </w:tcPr>
          <w:p w14:paraId="70A6AA4C" w14:textId="7A19F078"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39698091,85</w:t>
            </w:r>
          </w:p>
        </w:tc>
        <w:tc>
          <w:tcPr>
            <w:tcW w:w="710" w:type="pct"/>
            <w:tcBorders>
              <w:top w:val="nil"/>
              <w:left w:val="nil"/>
              <w:bottom w:val="single" w:sz="4" w:space="0" w:color="auto"/>
              <w:right w:val="single" w:sz="4" w:space="0" w:color="auto"/>
            </w:tcBorders>
            <w:shd w:val="clear" w:color="000000" w:fill="FFFFFF"/>
            <w:vAlign w:val="center"/>
            <w:hideMark/>
          </w:tcPr>
          <w:p w14:paraId="44E02A28" w14:textId="32401A95"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39091900,01</w:t>
            </w:r>
          </w:p>
        </w:tc>
      </w:tr>
      <w:tr w:rsidR="004511F8" w:rsidRPr="00EC5638" w14:paraId="60A0652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7E3AAB8" w14:textId="784DB38F"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20220077140000150</w:t>
            </w:r>
          </w:p>
        </w:tc>
        <w:tc>
          <w:tcPr>
            <w:tcW w:w="1857" w:type="pct"/>
            <w:tcBorders>
              <w:top w:val="nil"/>
              <w:left w:val="nil"/>
              <w:bottom w:val="single" w:sz="4" w:space="0" w:color="auto"/>
              <w:right w:val="single" w:sz="4" w:space="0" w:color="auto"/>
            </w:tcBorders>
            <w:shd w:val="clear" w:color="000000" w:fill="FFFFFF"/>
            <w:hideMark/>
          </w:tcPr>
          <w:p w14:paraId="64190E50"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Субсидии бюджетам муниципальных округов на софинансирование капитальных вложений в объекты муниципальной собственности</w:t>
            </w:r>
          </w:p>
        </w:tc>
        <w:tc>
          <w:tcPr>
            <w:tcW w:w="763" w:type="pct"/>
            <w:tcBorders>
              <w:top w:val="nil"/>
              <w:left w:val="nil"/>
              <w:bottom w:val="single" w:sz="4" w:space="0" w:color="auto"/>
              <w:right w:val="single" w:sz="4" w:space="0" w:color="auto"/>
            </w:tcBorders>
            <w:shd w:val="clear" w:color="000000" w:fill="FFFFFF"/>
            <w:vAlign w:val="center"/>
            <w:hideMark/>
          </w:tcPr>
          <w:p w14:paraId="3046F91E" w14:textId="5F078991"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14880000,00</w:t>
            </w:r>
          </w:p>
        </w:tc>
        <w:tc>
          <w:tcPr>
            <w:tcW w:w="710" w:type="pct"/>
            <w:tcBorders>
              <w:top w:val="nil"/>
              <w:left w:val="nil"/>
              <w:bottom w:val="single" w:sz="4" w:space="0" w:color="auto"/>
              <w:right w:val="single" w:sz="4" w:space="0" w:color="auto"/>
            </w:tcBorders>
            <w:shd w:val="clear" w:color="000000" w:fill="FFFFFF"/>
            <w:vAlign w:val="center"/>
            <w:hideMark/>
          </w:tcPr>
          <w:p w14:paraId="2DCFB683"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499856D"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7C895B1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455C970" w14:textId="7EEB253C"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20225497140000150</w:t>
            </w:r>
          </w:p>
        </w:tc>
        <w:tc>
          <w:tcPr>
            <w:tcW w:w="1857" w:type="pct"/>
            <w:tcBorders>
              <w:top w:val="nil"/>
              <w:left w:val="nil"/>
              <w:bottom w:val="single" w:sz="4" w:space="0" w:color="auto"/>
              <w:right w:val="single" w:sz="4" w:space="0" w:color="auto"/>
            </w:tcBorders>
            <w:shd w:val="clear" w:color="000000" w:fill="FFFFFF"/>
            <w:hideMark/>
          </w:tcPr>
          <w:p w14:paraId="6A1D849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Субсидии бюджетам муниципальных округов на реализацию мероприятий по обеспечению жильем молодых семей</w:t>
            </w:r>
          </w:p>
        </w:tc>
        <w:tc>
          <w:tcPr>
            <w:tcW w:w="763" w:type="pct"/>
            <w:tcBorders>
              <w:top w:val="nil"/>
              <w:left w:val="nil"/>
              <w:bottom w:val="single" w:sz="4" w:space="0" w:color="auto"/>
              <w:right w:val="single" w:sz="4" w:space="0" w:color="auto"/>
            </w:tcBorders>
            <w:shd w:val="clear" w:color="000000" w:fill="FFFFFF"/>
            <w:vAlign w:val="center"/>
            <w:hideMark/>
          </w:tcPr>
          <w:p w14:paraId="097533FC" w14:textId="01C29490"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27567137,62</w:t>
            </w:r>
          </w:p>
        </w:tc>
        <w:tc>
          <w:tcPr>
            <w:tcW w:w="710" w:type="pct"/>
            <w:tcBorders>
              <w:top w:val="nil"/>
              <w:left w:val="nil"/>
              <w:bottom w:val="single" w:sz="4" w:space="0" w:color="auto"/>
              <w:right w:val="single" w:sz="4" w:space="0" w:color="auto"/>
            </w:tcBorders>
            <w:shd w:val="clear" w:color="000000" w:fill="FFFFFF"/>
            <w:vAlign w:val="center"/>
            <w:hideMark/>
          </w:tcPr>
          <w:p w14:paraId="7057FFD1" w14:textId="2025865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17695226,81</w:t>
            </w:r>
          </w:p>
        </w:tc>
        <w:tc>
          <w:tcPr>
            <w:tcW w:w="710" w:type="pct"/>
            <w:tcBorders>
              <w:top w:val="nil"/>
              <w:left w:val="nil"/>
              <w:bottom w:val="single" w:sz="4" w:space="0" w:color="auto"/>
              <w:right w:val="single" w:sz="4" w:space="0" w:color="auto"/>
            </w:tcBorders>
            <w:shd w:val="clear" w:color="000000" w:fill="FFFFFF"/>
            <w:vAlign w:val="center"/>
            <w:hideMark/>
          </w:tcPr>
          <w:p w14:paraId="7AFDFABF" w14:textId="59F4CF6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17308905,66</w:t>
            </w:r>
          </w:p>
        </w:tc>
      </w:tr>
      <w:tr w:rsidR="004511F8" w:rsidRPr="00EC5638" w14:paraId="6BB2BBED"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C792667" w14:textId="6D275518"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20225519140000150</w:t>
            </w:r>
          </w:p>
        </w:tc>
        <w:tc>
          <w:tcPr>
            <w:tcW w:w="1857" w:type="pct"/>
            <w:tcBorders>
              <w:top w:val="nil"/>
              <w:left w:val="nil"/>
              <w:bottom w:val="single" w:sz="4" w:space="0" w:color="auto"/>
              <w:right w:val="single" w:sz="4" w:space="0" w:color="auto"/>
            </w:tcBorders>
            <w:shd w:val="clear" w:color="000000" w:fill="FFFFFF"/>
            <w:hideMark/>
          </w:tcPr>
          <w:p w14:paraId="0EC3002F"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Субсидии бюджетам муниципальных округов на поддержку отрасли культуры</w:t>
            </w:r>
          </w:p>
        </w:tc>
        <w:tc>
          <w:tcPr>
            <w:tcW w:w="763" w:type="pct"/>
            <w:tcBorders>
              <w:top w:val="nil"/>
              <w:left w:val="nil"/>
              <w:bottom w:val="single" w:sz="4" w:space="0" w:color="auto"/>
              <w:right w:val="single" w:sz="4" w:space="0" w:color="auto"/>
            </w:tcBorders>
            <w:shd w:val="clear" w:color="000000" w:fill="FFFFFF"/>
            <w:vAlign w:val="center"/>
            <w:hideMark/>
          </w:tcPr>
          <w:p w14:paraId="69EAB87B" w14:textId="00CBC63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3602443,49</w:t>
            </w:r>
          </w:p>
        </w:tc>
        <w:tc>
          <w:tcPr>
            <w:tcW w:w="710" w:type="pct"/>
            <w:tcBorders>
              <w:top w:val="nil"/>
              <w:left w:val="nil"/>
              <w:bottom w:val="single" w:sz="4" w:space="0" w:color="auto"/>
              <w:right w:val="single" w:sz="4" w:space="0" w:color="auto"/>
            </w:tcBorders>
            <w:shd w:val="clear" w:color="000000" w:fill="FFFFFF"/>
            <w:vAlign w:val="center"/>
            <w:hideMark/>
          </w:tcPr>
          <w:p w14:paraId="6CB4235E"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5BDC170"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7A6613C0"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2E075EC" w14:textId="41379A88"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20225555140000150</w:t>
            </w:r>
          </w:p>
        </w:tc>
        <w:tc>
          <w:tcPr>
            <w:tcW w:w="1857" w:type="pct"/>
            <w:tcBorders>
              <w:top w:val="nil"/>
              <w:left w:val="nil"/>
              <w:bottom w:val="single" w:sz="4" w:space="0" w:color="auto"/>
              <w:right w:val="single" w:sz="4" w:space="0" w:color="auto"/>
            </w:tcBorders>
            <w:shd w:val="clear" w:color="000000" w:fill="FFFFFF"/>
            <w:hideMark/>
          </w:tcPr>
          <w:p w14:paraId="3818BE45"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Субсидии бюджетам муниципальных округов на реализацию программ формирования современной городской среды</w:t>
            </w:r>
          </w:p>
        </w:tc>
        <w:tc>
          <w:tcPr>
            <w:tcW w:w="763" w:type="pct"/>
            <w:tcBorders>
              <w:top w:val="nil"/>
              <w:left w:val="nil"/>
              <w:bottom w:val="single" w:sz="4" w:space="0" w:color="auto"/>
              <w:right w:val="single" w:sz="4" w:space="0" w:color="auto"/>
            </w:tcBorders>
            <w:shd w:val="clear" w:color="000000" w:fill="FFFFFF"/>
            <w:vAlign w:val="center"/>
            <w:hideMark/>
          </w:tcPr>
          <w:p w14:paraId="2848273F" w14:textId="6A02957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5226230,90</w:t>
            </w:r>
          </w:p>
        </w:tc>
        <w:tc>
          <w:tcPr>
            <w:tcW w:w="710" w:type="pct"/>
            <w:tcBorders>
              <w:top w:val="nil"/>
              <w:left w:val="nil"/>
              <w:bottom w:val="single" w:sz="4" w:space="0" w:color="auto"/>
              <w:right w:val="single" w:sz="4" w:space="0" w:color="auto"/>
            </w:tcBorders>
            <w:shd w:val="clear" w:color="000000" w:fill="FFFFFF"/>
            <w:vAlign w:val="center"/>
            <w:hideMark/>
          </w:tcPr>
          <w:p w14:paraId="73166EFB" w14:textId="3F664ED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5327467,03</w:t>
            </w:r>
          </w:p>
        </w:tc>
        <w:tc>
          <w:tcPr>
            <w:tcW w:w="710" w:type="pct"/>
            <w:tcBorders>
              <w:top w:val="nil"/>
              <w:left w:val="nil"/>
              <w:bottom w:val="single" w:sz="4" w:space="0" w:color="auto"/>
              <w:right w:val="single" w:sz="4" w:space="0" w:color="auto"/>
            </w:tcBorders>
            <w:shd w:val="clear" w:color="000000" w:fill="FFFFFF"/>
            <w:vAlign w:val="center"/>
            <w:hideMark/>
          </w:tcPr>
          <w:p w14:paraId="3EAC7DE2" w14:textId="5AA61F6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5107356,45</w:t>
            </w:r>
          </w:p>
        </w:tc>
      </w:tr>
      <w:tr w:rsidR="004511F8" w:rsidRPr="00EC5638" w14:paraId="32C2A356"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910A5FC" w14:textId="6DD99327"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20225576140000150</w:t>
            </w:r>
          </w:p>
        </w:tc>
        <w:tc>
          <w:tcPr>
            <w:tcW w:w="1857" w:type="pct"/>
            <w:tcBorders>
              <w:top w:val="nil"/>
              <w:left w:val="nil"/>
              <w:bottom w:val="single" w:sz="4" w:space="0" w:color="auto"/>
              <w:right w:val="single" w:sz="4" w:space="0" w:color="auto"/>
            </w:tcBorders>
            <w:shd w:val="clear" w:color="000000" w:fill="FFFFFF"/>
            <w:hideMark/>
          </w:tcPr>
          <w:p w14:paraId="4EBC8A7D"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Субсидии бюджетам муниципальных округов на обеспечение комплексного развития сельских территорий</w:t>
            </w:r>
          </w:p>
        </w:tc>
        <w:tc>
          <w:tcPr>
            <w:tcW w:w="763" w:type="pct"/>
            <w:tcBorders>
              <w:top w:val="nil"/>
              <w:left w:val="nil"/>
              <w:bottom w:val="single" w:sz="4" w:space="0" w:color="auto"/>
              <w:right w:val="single" w:sz="4" w:space="0" w:color="auto"/>
            </w:tcBorders>
            <w:shd w:val="clear" w:color="000000" w:fill="FFFFFF"/>
            <w:vAlign w:val="center"/>
            <w:hideMark/>
          </w:tcPr>
          <w:p w14:paraId="3219C45D" w14:textId="02ABF62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183639489,80</w:t>
            </w:r>
          </w:p>
        </w:tc>
        <w:tc>
          <w:tcPr>
            <w:tcW w:w="710" w:type="pct"/>
            <w:tcBorders>
              <w:top w:val="nil"/>
              <w:left w:val="nil"/>
              <w:bottom w:val="single" w:sz="4" w:space="0" w:color="auto"/>
              <w:right w:val="single" w:sz="4" w:space="0" w:color="auto"/>
            </w:tcBorders>
            <w:shd w:val="clear" w:color="000000" w:fill="FFFFFF"/>
            <w:vAlign w:val="center"/>
            <w:hideMark/>
          </w:tcPr>
          <w:p w14:paraId="218EED4B"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33210FE"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5DA4464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000E386" w14:textId="0EF7B89C"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20229999140000150</w:t>
            </w:r>
          </w:p>
        </w:tc>
        <w:tc>
          <w:tcPr>
            <w:tcW w:w="1857" w:type="pct"/>
            <w:tcBorders>
              <w:top w:val="nil"/>
              <w:left w:val="nil"/>
              <w:bottom w:val="single" w:sz="4" w:space="0" w:color="auto"/>
              <w:right w:val="single" w:sz="4" w:space="0" w:color="auto"/>
            </w:tcBorders>
            <w:shd w:val="clear" w:color="000000" w:fill="FFFFFF"/>
            <w:hideMark/>
          </w:tcPr>
          <w:p w14:paraId="6D256EE2"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Прочие субсидии бюджетам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501BC0D2" w14:textId="4086A24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416768573,43</w:t>
            </w:r>
          </w:p>
        </w:tc>
        <w:tc>
          <w:tcPr>
            <w:tcW w:w="710" w:type="pct"/>
            <w:tcBorders>
              <w:top w:val="nil"/>
              <w:left w:val="nil"/>
              <w:bottom w:val="single" w:sz="4" w:space="0" w:color="auto"/>
              <w:right w:val="single" w:sz="4" w:space="0" w:color="auto"/>
            </w:tcBorders>
            <w:shd w:val="clear" w:color="000000" w:fill="FFFFFF"/>
            <w:vAlign w:val="center"/>
            <w:hideMark/>
          </w:tcPr>
          <w:p w14:paraId="53C127B5" w14:textId="144B719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16675398,01</w:t>
            </w:r>
          </w:p>
        </w:tc>
        <w:tc>
          <w:tcPr>
            <w:tcW w:w="710" w:type="pct"/>
            <w:tcBorders>
              <w:top w:val="nil"/>
              <w:left w:val="nil"/>
              <w:bottom w:val="single" w:sz="4" w:space="0" w:color="auto"/>
              <w:right w:val="single" w:sz="4" w:space="0" w:color="auto"/>
            </w:tcBorders>
            <w:shd w:val="clear" w:color="000000" w:fill="FFFFFF"/>
            <w:vAlign w:val="center"/>
            <w:hideMark/>
          </w:tcPr>
          <w:p w14:paraId="341D286A" w14:textId="191476B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16675637,90</w:t>
            </w:r>
          </w:p>
        </w:tc>
      </w:tr>
      <w:tr w:rsidR="004511F8" w:rsidRPr="00EC5638" w14:paraId="752F856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22998A5" w14:textId="25885085"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20230000000000150</w:t>
            </w:r>
          </w:p>
        </w:tc>
        <w:tc>
          <w:tcPr>
            <w:tcW w:w="1857" w:type="pct"/>
            <w:tcBorders>
              <w:top w:val="nil"/>
              <w:left w:val="nil"/>
              <w:bottom w:val="single" w:sz="4" w:space="0" w:color="auto"/>
              <w:right w:val="single" w:sz="4" w:space="0" w:color="auto"/>
            </w:tcBorders>
            <w:shd w:val="clear" w:color="000000" w:fill="FFFFFF"/>
            <w:vAlign w:val="center"/>
            <w:hideMark/>
          </w:tcPr>
          <w:p w14:paraId="10D1ACEA"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Субвенции бюджетам субъектов Российской Федерации и муниципальных образований</w:t>
            </w:r>
          </w:p>
        </w:tc>
        <w:tc>
          <w:tcPr>
            <w:tcW w:w="763" w:type="pct"/>
            <w:tcBorders>
              <w:top w:val="nil"/>
              <w:left w:val="nil"/>
              <w:bottom w:val="single" w:sz="4" w:space="0" w:color="auto"/>
              <w:right w:val="single" w:sz="4" w:space="0" w:color="auto"/>
            </w:tcBorders>
            <w:shd w:val="clear" w:color="000000" w:fill="FFFFFF"/>
            <w:vAlign w:val="center"/>
            <w:hideMark/>
          </w:tcPr>
          <w:p w14:paraId="56E33E9D" w14:textId="0CA39999"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498390759,46</w:t>
            </w:r>
          </w:p>
        </w:tc>
        <w:tc>
          <w:tcPr>
            <w:tcW w:w="710" w:type="pct"/>
            <w:tcBorders>
              <w:top w:val="nil"/>
              <w:left w:val="nil"/>
              <w:bottom w:val="single" w:sz="4" w:space="0" w:color="auto"/>
              <w:right w:val="single" w:sz="4" w:space="0" w:color="auto"/>
            </w:tcBorders>
            <w:shd w:val="clear" w:color="000000" w:fill="FFFFFF"/>
            <w:vAlign w:val="center"/>
            <w:hideMark/>
          </w:tcPr>
          <w:p w14:paraId="66E5E0F4" w14:textId="3027F74A"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558676278,18</w:t>
            </w:r>
          </w:p>
        </w:tc>
        <w:tc>
          <w:tcPr>
            <w:tcW w:w="710" w:type="pct"/>
            <w:tcBorders>
              <w:top w:val="nil"/>
              <w:left w:val="nil"/>
              <w:bottom w:val="single" w:sz="4" w:space="0" w:color="auto"/>
              <w:right w:val="single" w:sz="4" w:space="0" w:color="auto"/>
            </w:tcBorders>
            <w:shd w:val="clear" w:color="000000" w:fill="FFFFFF"/>
            <w:vAlign w:val="center"/>
            <w:hideMark/>
          </w:tcPr>
          <w:p w14:paraId="1BF3DB44" w14:textId="27D450FC"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593130189,03</w:t>
            </w:r>
          </w:p>
        </w:tc>
      </w:tr>
      <w:tr w:rsidR="004511F8" w:rsidRPr="00EC5638" w14:paraId="0543E4A5"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B1CFDF5" w14:textId="7D1BB58B"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20230024140000150</w:t>
            </w:r>
          </w:p>
        </w:tc>
        <w:tc>
          <w:tcPr>
            <w:tcW w:w="1857" w:type="pct"/>
            <w:tcBorders>
              <w:top w:val="nil"/>
              <w:left w:val="nil"/>
              <w:bottom w:val="single" w:sz="4" w:space="0" w:color="auto"/>
              <w:right w:val="single" w:sz="4" w:space="0" w:color="auto"/>
            </w:tcBorders>
            <w:shd w:val="clear" w:color="000000" w:fill="FFFFFF"/>
            <w:hideMark/>
          </w:tcPr>
          <w:p w14:paraId="6247757F"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 xml:space="preserve">Субвенции бюджетам муниципальных округов на выполнение передаваемых </w:t>
            </w:r>
            <w:r w:rsidRPr="00EC5638">
              <w:rPr>
                <w:rFonts w:eastAsia="Times New Roman"/>
                <w:sz w:val="22"/>
                <w:szCs w:val="22"/>
                <w:lang w:eastAsia="ru-RU"/>
              </w:rPr>
              <w:lastRenderedPageBreak/>
              <w:t>полномочий субъектов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6A736CA4" w14:textId="1BF2B34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lastRenderedPageBreak/>
              <w:t>462137100,46</w:t>
            </w:r>
          </w:p>
        </w:tc>
        <w:tc>
          <w:tcPr>
            <w:tcW w:w="710" w:type="pct"/>
            <w:tcBorders>
              <w:top w:val="nil"/>
              <w:left w:val="nil"/>
              <w:bottom w:val="single" w:sz="4" w:space="0" w:color="auto"/>
              <w:right w:val="single" w:sz="4" w:space="0" w:color="auto"/>
            </w:tcBorders>
            <w:shd w:val="clear" w:color="000000" w:fill="FFFFFF"/>
            <w:vAlign w:val="center"/>
            <w:hideMark/>
          </w:tcPr>
          <w:p w14:paraId="691BB1CF" w14:textId="16DB308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512227717,18</w:t>
            </w:r>
          </w:p>
        </w:tc>
        <w:tc>
          <w:tcPr>
            <w:tcW w:w="710" w:type="pct"/>
            <w:tcBorders>
              <w:top w:val="nil"/>
              <w:left w:val="nil"/>
              <w:bottom w:val="single" w:sz="4" w:space="0" w:color="auto"/>
              <w:right w:val="single" w:sz="4" w:space="0" w:color="auto"/>
            </w:tcBorders>
            <w:shd w:val="clear" w:color="000000" w:fill="FFFFFF"/>
            <w:vAlign w:val="center"/>
            <w:hideMark/>
          </w:tcPr>
          <w:p w14:paraId="6681310E" w14:textId="300914C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547013330,03</w:t>
            </w:r>
          </w:p>
        </w:tc>
      </w:tr>
      <w:tr w:rsidR="004511F8" w:rsidRPr="00EC5638" w14:paraId="633D01F1"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8A73967" w14:textId="0B19B596"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20230029140000150</w:t>
            </w:r>
          </w:p>
        </w:tc>
        <w:tc>
          <w:tcPr>
            <w:tcW w:w="1857" w:type="pct"/>
            <w:tcBorders>
              <w:top w:val="nil"/>
              <w:left w:val="nil"/>
              <w:bottom w:val="single" w:sz="4" w:space="0" w:color="auto"/>
              <w:right w:val="single" w:sz="4" w:space="0" w:color="auto"/>
            </w:tcBorders>
            <w:shd w:val="clear" w:color="000000" w:fill="FFFFFF"/>
            <w:hideMark/>
          </w:tcPr>
          <w:p w14:paraId="6251E561"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63" w:type="pct"/>
            <w:tcBorders>
              <w:top w:val="nil"/>
              <w:left w:val="nil"/>
              <w:bottom w:val="single" w:sz="4" w:space="0" w:color="auto"/>
              <w:right w:val="single" w:sz="4" w:space="0" w:color="auto"/>
            </w:tcBorders>
            <w:shd w:val="clear" w:color="000000" w:fill="FFFFFF"/>
            <w:vAlign w:val="center"/>
            <w:hideMark/>
          </w:tcPr>
          <w:p w14:paraId="7AD9A695" w14:textId="01AABB2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5436421,00</w:t>
            </w:r>
          </w:p>
        </w:tc>
        <w:tc>
          <w:tcPr>
            <w:tcW w:w="710" w:type="pct"/>
            <w:tcBorders>
              <w:top w:val="nil"/>
              <w:left w:val="nil"/>
              <w:bottom w:val="single" w:sz="4" w:space="0" w:color="auto"/>
              <w:right w:val="single" w:sz="4" w:space="0" w:color="auto"/>
            </w:tcBorders>
            <w:shd w:val="clear" w:color="000000" w:fill="FFFFFF"/>
            <w:vAlign w:val="center"/>
            <w:hideMark/>
          </w:tcPr>
          <w:p w14:paraId="0AD894FF" w14:textId="1110719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7368851,00</w:t>
            </w:r>
          </w:p>
        </w:tc>
        <w:tc>
          <w:tcPr>
            <w:tcW w:w="710" w:type="pct"/>
            <w:tcBorders>
              <w:top w:val="nil"/>
              <w:left w:val="nil"/>
              <w:bottom w:val="single" w:sz="4" w:space="0" w:color="auto"/>
              <w:right w:val="single" w:sz="4" w:space="0" w:color="auto"/>
            </w:tcBorders>
            <w:shd w:val="clear" w:color="000000" w:fill="FFFFFF"/>
            <w:vAlign w:val="center"/>
            <w:hideMark/>
          </w:tcPr>
          <w:p w14:paraId="31D8BFA6" w14:textId="051BB4D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7664119,00</w:t>
            </w:r>
          </w:p>
        </w:tc>
      </w:tr>
      <w:tr w:rsidR="004511F8" w:rsidRPr="00EC5638" w14:paraId="0C8BE2AF"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680750F" w14:textId="40AEBEAC"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20235082140000150</w:t>
            </w:r>
          </w:p>
        </w:tc>
        <w:tc>
          <w:tcPr>
            <w:tcW w:w="1857" w:type="pct"/>
            <w:tcBorders>
              <w:top w:val="nil"/>
              <w:left w:val="nil"/>
              <w:bottom w:val="single" w:sz="4" w:space="0" w:color="auto"/>
              <w:right w:val="single" w:sz="4" w:space="0" w:color="auto"/>
            </w:tcBorders>
            <w:shd w:val="clear" w:color="000000" w:fill="FFFFFF"/>
            <w:hideMark/>
          </w:tcPr>
          <w:p w14:paraId="7917999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63" w:type="pct"/>
            <w:tcBorders>
              <w:top w:val="nil"/>
              <w:left w:val="nil"/>
              <w:bottom w:val="single" w:sz="4" w:space="0" w:color="auto"/>
              <w:right w:val="single" w:sz="4" w:space="0" w:color="auto"/>
            </w:tcBorders>
            <w:shd w:val="clear" w:color="000000" w:fill="FFFFFF"/>
            <w:vAlign w:val="center"/>
            <w:hideMark/>
          </w:tcPr>
          <w:p w14:paraId="196CFBB9"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05019A0A" w14:textId="0E35861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9834360,00</w:t>
            </w:r>
          </w:p>
        </w:tc>
        <w:tc>
          <w:tcPr>
            <w:tcW w:w="710" w:type="pct"/>
            <w:tcBorders>
              <w:top w:val="nil"/>
              <w:left w:val="nil"/>
              <w:bottom w:val="single" w:sz="4" w:space="0" w:color="auto"/>
              <w:right w:val="single" w:sz="4" w:space="0" w:color="auto"/>
            </w:tcBorders>
            <w:shd w:val="clear" w:color="000000" w:fill="FFFFFF"/>
            <w:vAlign w:val="center"/>
            <w:hideMark/>
          </w:tcPr>
          <w:p w14:paraId="297F1D18" w14:textId="4ED6DA5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9834360,00</w:t>
            </w:r>
          </w:p>
        </w:tc>
      </w:tr>
      <w:tr w:rsidR="004511F8" w:rsidRPr="00EC5638" w14:paraId="19D7500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D84198E" w14:textId="1B87A14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20235118140000150</w:t>
            </w:r>
          </w:p>
        </w:tc>
        <w:tc>
          <w:tcPr>
            <w:tcW w:w="1857" w:type="pct"/>
            <w:tcBorders>
              <w:top w:val="nil"/>
              <w:left w:val="nil"/>
              <w:bottom w:val="single" w:sz="4" w:space="0" w:color="auto"/>
              <w:right w:val="single" w:sz="4" w:space="0" w:color="auto"/>
            </w:tcBorders>
            <w:shd w:val="clear" w:color="000000" w:fill="FFFFFF"/>
            <w:hideMark/>
          </w:tcPr>
          <w:p w14:paraId="7FD54F73"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3555DA27" w14:textId="0DEB484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1927458,00</w:t>
            </w:r>
          </w:p>
        </w:tc>
        <w:tc>
          <w:tcPr>
            <w:tcW w:w="710" w:type="pct"/>
            <w:tcBorders>
              <w:top w:val="nil"/>
              <w:left w:val="nil"/>
              <w:bottom w:val="single" w:sz="4" w:space="0" w:color="auto"/>
              <w:right w:val="single" w:sz="4" w:space="0" w:color="auto"/>
            </w:tcBorders>
            <w:shd w:val="clear" w:color="000000" w:fill="FFFFFF"/>
            <w:vAlign w:val="center"/>
            <w:hideMark/>
          </w:tcPr>
          <w:p w14:paraId="399EC8E2" w14:textId="2C37B2C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2092824,00</w:t>
            </w:r>
          </w:p>
        </w:tc>
        <w:tc>
          <w:tcPr>
            <w:tcW w:w="710" w:type="pct"/>
            <w:tcBorders>
              <w:top w:val="nil"/>
              <w:left w:val="nil"/>
              <w:bottom w:val="single" w:sz="4" w:space="0" w:color="auto"/>
              <w:right w:val="single" w:sz="4" w:space="0" w:color="auto"/>
            </w:tcBorders>
            <w:shd w:val="clear" w:color="000000" w:fill="FFFFFF"/>
            <w:vAlign w:val="center"/>
            <w:hideMark/>
          </w:tcPr>
          <w:p w14:paraId="1B8D6138" w14:textId="1681BB8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2167560,00</w:t>
            </w:r>
          </w:p>
        </w:tc>
      </w:tr>
      <w:tr w:rsidR="004511F8" w:rsidRPr="00EC5638" w14:paraId="4DFB3712"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425D63C" w14:textId="02874925"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20235120140000150</w:t>
            </w:r>
          </w:p>
        </w:tc>
        <w:tc>
          <w:tcPr>
            <w:tcW w:w="1857" w:type="pct"/>
            <w:tcBorders>
              <w:top w:val="nil"/>
              <w:left w:val="nil"/>
              <w:bottom w:val="single" w:sz="4" w:space="0" w:color="auto"/>
              <w:right w:val="single" w:sz="4" w:space="0" w:color="auto"/>
            </w:tcBorders>
            <w:shd w:val="clear" w:color="000000" w:fill="FFFFFF"/>
            <w:hideMark/>
          </w:tcPr>
          <w:p w14:paraId="6A98B6C0"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7FA7E6CC" w14:textId="1641408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27221,00</w:t>
            </w:r>
          </w:p>
        </w:tc>
        <w:tc>
          <w:tcPr>
            <w:tcW w:w="710" w:type="pct"/>
            <w:tcBorders>
              <w:top w:val="nil"/>
              <w:left w:val="nil"/>
              <w:bottom w:val="single" w:sz="4" w:space="0" w:color="auto"/>
              <w:right w:val="single" w:sz="4" w:space="0" w:color="auto"/>
            </w:tcBorders>
            <w:shd w:val="clear" w:color="000000" w:fill="FFFFFF"/>
            <w:vAlign w:val="center"/>
            <w:hideMark/>
          </w:tcPr>
          <w:p w14:paraId="674E1465" w14:textId="6FD24D96"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215705,00</w:t>
            </w:r>
          </w:p>
        </w:tc>
        <w:tc>
          <w:tcPr>
            <w:tcW w:w="710" w:type="pct"/>
            <w:tcBorders>
              <w:top w:val="nil"/>
              <w:left w:val="nil"/>
              <w:bottom w:val="single" w:sz="4" w:space="0" w:color="auto"/>
              <w:right w:val="single" w:sz="4" w:space="0" w:color="auto"/>
            </w:tcBorders>
            <w:shd w:val="clear" w:color="000000" w:fill="FFFFFF"/>
            <w:vAlign w:val="center"/>
            <w:hideMark/>
          </w:tcPr>
          <w:p w14:paraId="3971634C" w14:textId="0A03972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29654,00</w:t>
            </w:r>
          </w:p>
        </w:tc>
      </w:tr>
      <w:tr w:rsidR="004511F8" w:rsidRPr="00EC5638" w14:paraId="09D446C7"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97C8CEC" w14:textId="5B621BC9"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20235304140000150</w:t>
            </w:r>
          </w:p>
        </w:tc>
        <w:tc>
          <w:tcPr>
            <w:tcW w:w="1857" w:type="pct"/>
            <w:tcBorders>
              <w:top w:val="nil"/>
              <w:left w:val="nil"/>
              <w:bottom w:val="single" w:sz="4" w:space="0" w:color="auto"/>
              <w:right w:val="single" w:sz="4" w:space="0" w:color="auto"/>
            </w:tcBorders>
            <w:shd w:val="clear" w:color="000000" w:fill="FFFFFF"/>
            <w:hideMark/>
          </w:tcPr>
          <w:p w14:paraId="7A371C56"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63" w:type="pct"/>
            <w:tcBorders>
              <w:top w:val="nil"/>
              <w:left w:val="nil"/>
              <w:bottom w:val="single" w:sz="4" w:space="0" w:color="auto"/>
              <w:right w:val="single" w:sz="4" w:space="0" w:color="auto"/>
            </w:tcBorders>
            <w:shd w:val="clear" w:color="000000" w:fill="FFFFFF"/>
            <w:vAlign w:val="center"/>
            <w:hideMark/>
          </w:tcPr>
          <w:p w14:paraId="2F4710F2" w14:textId="29462F12"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21883250,00</w:t>
            </w:r>
          </w:p>
        </w:tc>
        <w:tc>
          <w:tcPr>
            <w:tcW w:w="710" w:type="pct"/>
            <w:tcBorders>
              <w:top w:val="nil"/>
              <w:left w:val="nil"/>
              <w:bottom w:val="single" w:sz="4" w:space="0" w:color="auto"/>
              <w:right w:val="single" w:sz="4" w:space="0" w:color="auto"/>
            </w:tcBorders>
            <w:shd w:val="clear" w:color="000000" w:fill="FFFFFF"/>
            <w:vAlign w:val="center"/>
            <w:hideMark/>
          </w:tcPr>
          <w:p w14:paraId="5461D793" w14:textId="3D94200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20042150,00</w:t>
            </w:r>
          </w:p>
        </w:tc>
        <w:tc>
          <w:tcPr>
            <w:tcW w:w="710" w:type="pct"/>
            <w:tcBorders>
              <w:top w:val="nil"/>
              <w:left w:val="nil"/>
              <w:bottom w:val="single" w:sz="4" w:space="0" w:color="auto"/>
              <w:right w:val="single" w:sz="4" w:space="0" w:color="auto"/>
            </w:tcBorders>
            <w:shd w:val="clear" w:color="000000" w:fill="FFFFFF"/>
            <w:vAlign w:val="center"/>
            <w:hideMark/>
          </w:tcPr>
          <w:p w14:paraId="4897FD11" w14:textId="705D43F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19380000,00</w:t>
            </w:r>
          </w:p>
        </w:tc>
      </w:tr>
      <w:tr w:rsidR="004511F8" w:rsidRPr="00EC5638" w14:paraId="5878429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FABEC5A" w14:textId="581452CE"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20235930140000150</w:t>
            </w:r>
          </w:p>
        </w:tc>
        <w:tc>
          <w:tcPr>
            <w:tcW w:w="1857" w:type="pct"/>
            <w:tcBorders>
              <w:top w:val="nil"/>
              <w:left w:val="nil"/>
              <w:bottom w:val="single" w:sz="4" w:space="0" w:color="auto"/>
              <w:right w:val="single" w:sz="4" w:space="0" w:color="auto"/>
            </w:tcBorders>
            <w:shd w:val="clear" w:color="000000" w:fill="FFFFFF"/>
            <w:hideMark/>
          </w:tcPr>
          <w:p w14:paraId="71970B0A"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Субвенции бюджетам муниципальных округов на государственную регистрацию актов гражданского состояния</w:t>
            </w:r>
          </w:p>
        </w:tc>
        <w:tc>
          <w:tcPr>
            <w:tcW w:w="763" w:type="pct"/>
            <w:tcBorders>
              <w:top w:val="nil"/>
              <w:left w:val="nil"/>
              <w:bottom w:val="single" w:sz="4" w:space="0" w:color="auto"/>
              <w:right w:val="single" w:sz="4" w:space="0" w:color="auto"/>
            </w:tcBorders>
            <w:shd w:val="clear" w:color="000000" w:fill="FFFFFF"/>
            <w:vAlign w:val="center"/>
            <w:hideMark/>
          </w:tcPr>
          <w:p w14:paraId="4A8F7060" w14:textId="07AAA5A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3448423,00</w:t>
            </w:r>
          </w:p>
        </w:tc>
        <w:tc>
          <w:tcPr>
            <w:tcW w:w="710" w:type="pct"/>
            <w:tcBorders>
              <w:top w:val="nil"/>
              <w:left w:val="nil"/>
              <w:bottom w:val="single" w:sz="4" w:space="0" w:color="auto"/>
              <w:right w:val="single" w:sz="4" w:space="0" w:color="auto"/>
            </w:tcBorders>
            <w:shd w:val="clear" w:color="000000" w:fill="FFFFFF"/>
            <w:vAlign w:val="center"/>
            <w:hideMark/>
          </w:tcPr>
          <w:p w14:paraId="7BD6E285" w14:textId="1D57464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3232303,00</w:t>
            </w:r>
          </w:p>
        </w:tc>
        <w:tc>
          <w:tcPr>
            <w:tcW w:w="710" w:type="pct"/>
            <w:tcBorders>
              <w:top w:val="nil"/>
              <w:left w:val="nil"/>
              <w:bottom w:val="single" w:sz="4" w:space="0" w:color="auto"/>
              <w:right w:val="single" w:sz="4" w:space="0" w:color="auto"/>
            </w:tcBorders>
            <w:shd w:val="clear" w:color="000000" w:fill="FFFFFF"/>
            <w:vAlign w:val="center"/>
            <w:hideMark/>
          </w:tcPr>
          <w:p w14:paraId="7DBD0BBD" w14:textId="76C6B3D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3232303,00</w:t>
            </w:r>
          </w:p>
        </w:tc>
      </w:tr>
      <w:tr w:rsidR="004511F8" w:rsidRPr="00EC5638" w14:paraId="69C4BA39"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189EF76B" w14:textId="4D3E172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20236900140000150</w:t>
            </w:r>
          </w:p>
        </w:tc>
        <w:tc>
          <w:tcPr>
            <w:tcW w:w="1857" w:type="pct"/>
            <w:tcBorders>
              <w:top w:val="nil"/>
              <w:left w:val="nil"/>
              <w:bottom w:val="single" w:sz="4" w:space="0" w:color="auto"/>
              <w:right w:val="single" w:sz="4" w:space="0" w:color="auto"/>
            </w:tcBorders>
            <w:shd w:val="clear" w:color="000000" w:fill="FFFFFF"/>
            <w:hideMark/>
          </w:tcPr>
          <w:p w14:paraId="25867A92"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Единая субвенция бюджетам муниципальных округов из бюджета субъекта Российской Федерации</w:t>
            </w:r>
          </w:p>
        </w:tc>
        <w:tc>
          <w:tcPr>
            <w:tcW w:w="763" w:type="pct"/>
            <w:tcBorders>
              <w:top w:val="nil"/>
              <w:left w:val="nil"/>
              <w:bottom w:val="single" w:sz="4" w:space="0" w:color="auto"/>
              <w:right w:val="single" w:sz="4" w:space="0" w:color="auto"/>
            </w:tcBorders>
            <w:shd w:val="clear" w:color="000000" w:fill="FFFFFF"/>
            <w:vAlign w:val="center"/>
            <w:hideMark/>
          </w:tcPr>
          <w:p w14:paraId="3318FD72" w14:textId="4C6C545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2972936,00</w:t>
            </w:r>
          </w:p>
        </w:tc>
        <w:tc>
          <w:tcPr>
            <w:tcW w:w="710" w:type="pct"/>
            <w:tcBorders>
              <w:top w:val="nil"/>
              <w:left w:val="nil"/>
              <w:bottom w:val="single" w:sz="4" w:space="0" w:color="auto"/>
              <w:right w:val="single" w:sz="4" w:space="0" w:color="auto"/>
            </w:tcBorders>
            <w:shd w:val="clear" w:color="000000" w:fill="FFFFFF"/>
            <w:vAlign w:val="center"/>
            <w:hideMark/>
          </w:tcPr>
          <w:p w14:paraId="60BFC00D" w14:textId="09178FE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3080036,00</w:t>
            </w:r>
          </w:p>
        </w:tc>
        <w:tc>
          <w:tcPr>
            <w:tcW w:w="710" w:type="pct"/>
            <w:tcBorders>
              <w:top w:val="nil"/>
              <w:left w:val="nil"/>
              <w:bottom w:val="single" w:sz="4" w:space="0" w:color="auto"/>
              <w:right w:val="single" w:sz="4" w:space="0" w:color="auto"/>
            </w:tcBorders>
            <w:shd w:val="clear" w:color="000000" w:fill="FFFFFF"/>
            <w:vAlign w:val="center"/>
            <w:hideMark/>
          </w:tcPr>
          <w:p w14:paraId="3737910F" w14:textId="5572531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3203238,00</w:t>
            </w:r>
          </w:p>
        </w:tc>
      </w:tr>
      <w:tr w:rsidR="004511F8" w:rsidRPr="00EC5638" w14:paraId="75916C58"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3B290B60" w14:textId="7F12DD8B"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20239999140000150</w:t>
            </w:r>
          </w:p>
        </w:tc>
        <w:tc>
          <w:tcPr>
            <w:tcW w:w="1857" w:type="pct"/>
            <w:tcBorders>
              <w:top w:val="nil"/>
              <w:left w:val="nil"/>
              <w:bottom w:val="single" w:sz="4" w:space="0" w:color="auto"/>
              <w:right w:val="single" w:sz="4" w:space="0" w:color="auto"/>
            </w:tcBorders>
            <w:shd w:val="clear" w:color="000000" w:fill="FFFFFF"/>
            <w:hideMark/>
          </w:tcPr>
          <w:p w14:paraId="30A64694"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Прочие субвенции бюджетам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75EE7A66" w14:textId="72EBF9BF"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557950,00</w:t>
            </w:r>
          </w:p>
        </w:tc>
        <w:tc>
          <w:tcPr>
            <w:tcW w:w="710" w:type="pct"/>
            <w:tcBorders>
              <w:top w:val="nil"/>
              <w:left w:val="nil"/>
              <w:bottom w:val="single" w:sz="4" w:space="0" w:color="auto"/>
              <w:right w:val="single" w:sz="4" w:space="0" w:color="auto"/>
            </w:tcBorders>
            <w:shd w:val="clear" w:color="000000" w:fill="FFFFFF"/>
            <w:vAlign w:val="center"/>
            <w:hideMark/>
          </w:tcPr>
          <w:p w14:paraId="58DA84B4" w14:textId="67F8661C"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582332,00</w:t>
            </w:r>
          </w:p>
        </w:tc>
        <w:tc>
          <w:tcPr>
            <w:tcW w:w="710" w:type="pct"/>
            <w:tcBorders>
              <w:top w:val="nil"/>
              <w:left w:val="nil"/>
              <w:bottom w:val="single" w:sz="4" w:space="0" w:color="auto"/>
              <w:right w:val="single" w:sz="4" w:space="0" w:color="auto"/>
            </w:tcBorders>
            <w:shd w:val="clear" w:color="000000" w:fill="FFFFFF"/>
            <w:vAlign w:val="center"/>
            <w:hideMark/>
          </w:tcPr>
          <w:p w14:paraId="5221CBB9" w14:textId="1DEA6DBA"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605625,00</w:t>
            </w:r>
          </w:p>
        </w:tc>
      </w:tr>
      <w:tr w:rsidR="004511F8" w:rsidRPr="00EC5638" w14:paraId="31FE1901"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66F65AA3" w14:textId="4EE50FA8"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20240000000000150</w:t>
            </w:r>
          </w:p>
        </w:tc>
        <w:tc>
          <w:tcPr>
            <w:tcW w:w="1857" w:type="pct"/>
            <w:tcBorders>
              <w:top w:val="nil"/>
              <w:left w:val="nil"/>
              <w:bottom w:val="single" w:sz="4" w:space="0" w:color="auto"/>
              <w:right w:val="single" w:sz="4" w:space="0" w:color="auto"/>
            </w:tcBorders>
            <w:shd w:val="clear" w:color="000000" w:fill="FFFFFF"/>
            <w:vAlign w:val="center"/>
            <w:hideMark/>
          </w:tcPr>
          <w:p w14:paraId="140003FF"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ИНЫЕ МЕЖБЮДЖЕТНЫЕ ТРАНСФЕРТЫ</w:t>
            </w:r>
          </w:p>
        </w:tc>
        <w:tc>
          <w:tcPr>
            <w:tcW w:w="763" w:type="pct"/>
            <w:tcBorders>
              <w:top w:val="nil"/>
              <w:left w:val="nil"/>
              <w:bottom w:val="single" w:sz="4" w:space="0" w:color="auto"/>
              <w:right w:val="single" w:sz="4" w:space="0" w:color="auto"/>
            </w:tcBorders>
            <w:shd w:val="clear" w:color="000000" w:fill="FFFFFF"/>
            <w:vAlign w:val="center"/>
            <w:hideMark/>
          </w:tcPr>
          <w:p w14:paraId="5FA60CE0" w14:textId="5F315F99"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46729885,62</w:t>
            </w:r>
          </w:p>
        </w:tc>
        <w:tc>
          <w:tcPr>
            <w:tcW w:w="710" w:type="pct"/>
            <w:tcBorders>
              <w:top w:val="nil"/>
              <w:left w:val="nil"/>
              <w:bottom w:val="single" w:sz="4" w:space="0" w:color="auto"/>
              <w:right w:val="single" w:sz="4" w:space="0" w:color="auto"/>
            </w:tcBorders>
            <w:shd w:val="clear" w:color="000000" w:fill="FFFFFF"/>
            <w:vAlign w:val="center"/>
            <w:hideMark/>
          </w:tcPr>
          <w:p w14:paraId="0048D2E8" w14:textId="1A61F3FA"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43356576,00</w:t>
            </w:r>
          </w:p>
        </w:tc>
        <w:tc>
          <w:tcPr>
            <w:tcW w:w="710" w:type="pct"/>
            <w:tcBorders>
              <w:top w:val="nil"/>
              <w:left w:val="nil"/>
              <w:bottom w:val="single" w:sz="4" w:space="0" w:color="auto"/>
              <w:right w:val="single" w:sz="4" w:space="0" w:color="auto"/>
            </w:tcBorders>
            <w:shd w:val="clear" w:color="000000" w:fill="FFFFFF"/>
            <w:vAlign w:val="center"/>
            <w:hideMark/>
          </w:tcPr>
          <w:p w14:paraId="04CFC67B" w14:textId="642EB71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43888053,06</w:t>
            </w:r>
          </w:p>
        </w:tc>
      </w:tr>
      <w:tr w:rsidR="004511F8" w:rsidRPr="00EC5638" w14:paraId="27FC9A9C"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7C1205AD" w14:textId="1293095F"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20245050140000150</w:t>
            </w:r>
          </w:p>
        </w:tc>
        <w:tc>
          <w:tcPr>
            <w:tcW w:w="1857" w:type="pct"/>
            <w:tcBorders>
              <w:top w:val="nil"/>
              <w:left w:val="nil"/>
              <w:bottom w:val="single" w:sz="4" w:space="0" w:color="auto"/>
              <w:right w:val="single" w:sz="4" w:space="0" w:color="auto"/>
            </w:tcBorders>
            <w:shd w:val="clear" w:color="000000" w:fill="FFFFFF"/>
            <w:hideMark/>
          </w:tcPr>
          <w:p w14:paraId="5A70AE5A"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63" w:type="pct"/>
            <w:tcBorders>
              <w:top w:val="nil"/>
              <w:left w:val="nil"/>
              <w:bottom w:val="single" w:sz="4" w:space="0" w:color="auto"/>
              <w:right w:val="single" w:sz="4" w:space="0" w:color="auto"/>
            </w:tcBorders>
            <w:shd w:val="clear" w:color="000000" w:fill="FFFFFF"/>
            <w:vAlign w:val="center"/>
            <w:hideMark/>
          </w:tcPr>
          <w:p w14:paraId="2FDD9587" w14:textId="5CF0D05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1054620,00</w:t>
            </w:r>
          </w:p>
        </w:tc>
        <w:tc>
          <w:tcPr>
            <w:tcW w:w="710" w:type="pct"/>
            <w:tcBorders>
              <w:top w:val="nil"/>
              <w:left w:val="nil"/>
              <w:bottom w:val="single" w:sz="4" w:space="0" w:color="auto"/>
              <w:right w:val="single" w:sz="4" w:space="0" w:color="auto"/>
            </w:tcBorders>
            <w:shd w:val="clear" w:color="000000" w:fill="FFFFFF"/>
            <w:vAlign w:val="center"/>
            <w:hideMark/>
          </w:tcPr>
          <w:p w14:paraId="62BE25EC" w14:textId="43635C34"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1054620,00</w:t>
            </w:r>
          </w:p>
        </w:tc>
        <w:tc>
          <w:tcPr>
            <w:tcW w:w="710" w:type="pct"/>
            <w:tcBorders>
              <w:top w:val="nil"/>
              <w:left w:val="nil"/>
              <w:bottom w:val="single" w:sz="4" w:space="0" w:color="auto"/>
              <w:right w:val="single" w:sz="4" w:space="0" w:color="auto"/>
            </w:tcBorders>
            <w:shd w:val="clear" w:color="000000" w:fill="FFFFFF"/>
            <w:vAlign w:val="center"/>
            <w:hideMark/>
          </w:tcPr>
          <w:p w14:paraId="33C1AC52" w14:textId="2C780E9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1054620,00</w:t>
            </w:r>
          </w:p>
        </w:tc>
      </w:tr>
      <w:tr w:rsidR="004511F8" w:rsidRPr="00EC5638" w14:paraId="5968249E"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20C41DD4" w14:textId="09DB7500"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lastRenderedPageBreak/>
              <w:t>20245179140000150</w:t>
            </w:r>
          </w:p>
        </w:tc>
        <w:tc>
          <w:tcPr>
            <w:tcW w:w="1857" w:type="pct"/>
            <w:tcBorders>
              <w:top w:val="nil"/>
              <w:left w:val="nil"/>
              <w:bottom w:val="single" w:sz="4" w:space="0" w:color="auto"/>
              <w:right w:val="single" w:sz="4" w:space="0" w:color="auto"/>
            </w:tcBorders>
            <w:shd w:val="clear" w:color="000000" w:fill="FFFFFF"/>
            <w:hideMark/>
          </w:tcPr>
          <w:p w14:paraId="1EB9089D"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63" w:type="pct"/>
            <w:tcBorders>
              <w:top w:val="nil"/>
              <w:left w:val="nil"/>
              <w:bottom w:val="single" w:sz="4" w:space="0" w:color="auto"/>
              <w:right w:val="single" w:sz="4" w:space="0" w:color="auto"/>
            </w:tcBorders>
            <w:shd w:val="clear" w:color="000000" w:fill="FFFFFF"/>
            <w:vAlign w:val="center"/>
            <w:hideMark/>
          </w:tcPr>
          <w:p w14:paraId="3B8C2429" w14:textId="3DC68EFE"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2607196,62</w:t>
            </w:r>
          </w:p>
        </w:tc>
        <w:tc>
          <w:tcPr>
            <w:tcW w:w="710" w:type="pct"/>
            <w:tcBorders>
              <w:top w:val="nil"/>
              <w:left w:val="nil"/>
              <w:bottom w:val="single" w:sz="4" w:space="0" w:color="auto"/>
              <w:right w:val="single" w:sz="4" w:space="0" w:color="auto"/>
            </w:tcBorders>
            <w:shd w:val="clear" w:color="000000" w:fill="FFFFFF"/>
            <w:vAlign w:val="center"/>
            <w:hideMark/>
          </w:tcPr>
          <w:p w14:paraId="0A540A6C" w14:textId="69968B9D"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2646756,00</w:t>
            </w:r>
          </w:p>
        </w:tc>
        <w:tc>
          <w:tcPr>
            <w:tcW w:w="710" w:type="pct"/>
            <w:tcBorders>
              <w:top w:val="nil"/>
              <w:left w:val="nil"/>
              <w:bottom w:val="single" w:sz="4" w:space="0" w:color="auto"/>
              <w:right w:val="single" w:sz="4" w:space="0" w:color="auto"/>
            </w:tcBorders>
            <w:shd w:val="clear" w:color="000000" w:fill="FFFFFF"/>
            <w:vAlign w:val="center"/>
            <w:hideMark/>
          </w:tcPr>
          <w:p w14:paraId="55207653" w14:textId="2D65DC9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2694633,06</w:t>
            </w:r>
          </w:p>
        </w:tc>
      </w:tr>
      <w:tr w:rsidR="004511F8" w:rsidRPr="00EC5638" w14:paraId="13CD891A"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B51B2C5" w14:textId="63A86E2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20245303140000150</w:t>
            </w:r>
          </w:p>
        </w:tc>
        <w:tc>
          <w:tcPr>
            <w:tcW w:w="1857" w:type="pct"/>
            <w:tcBorders>
              <w:top w:val="nil"/>
              <w:left w:val="nil"/>
              <w:bottom w:val="single" w:sz="4" w:space="0" w:color="auto"/>
              <w:right w:val="single" w:sz="4" w:space="0" w:color="auto"/>
            </w:tcBorders>
            <w:shd w:val="clear" w:color="000000" w:fill="FFFFFF"/>
            <w:hideMark/>
          </w:tcPr>
          <w:p w14:paraId="5843DC39"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63" w:type="pct"/>
            <w:tcBorders>
              <w:top w:val="nil"/>
              <w:left w:val="nil"/>
              <w:bottom w:val="single" w:sz="4" w:space="0" w:color="auto"/>
              <w:right w:val="single" w:sz="4" w:space="0" w:color="auto"/>
            </w:tcBorders>
            <w:shd w:val="clear" w:color="000000" w:fill="FFFFFF"/>
            <w:vAlign w:val="center"/>
            <w:hideMark/>
          </w:tcPr>
          <w:p w14:paraId="3E645A70" w14:textId="13895B6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36548070,00</w:t>
            </w:r>
          </w:p>
        </w:tc>
        <w:tc>
          <w:tcPr>
            <w:tcW w:w="710" w:type="pct"/>
            <w:tcBorders>
              <w:top w:val="nil"/>
              <w:left w:val="nil"/>
              <w:bottom w:val="single" w:sz="4" w:space="0" w:color="auto"/>
              <w:right w:val="single" w:sz="4" w:space="0" w:color="auto"/>
            </w:tcBorders>
            <w:shd w:val="clear" w:color="000000" w:fill="FFFFFF"/>
            <w:vAlign w:val="center"/>
            <w:hideMark/>
          </w:tcPr>
          <w:p w14:paraId="2AEE4B76" w14:textId="204BF0F8"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39655200,00</w:t>
            </w:r>
          </w:p>
        </w:tc>
        <w:tc>
          <w:tcPr>
            <w:tcW w:w="710" w:type="pct"/>
            <w:tcBorders>
              <w:top w:val="nil"/>
              <w:left w:val="nil"/>
              <w:bottom w:val="single" w:sz="4" w:space="0" w:color="auto"/>
              <w:right w:val="single" w:sz="4" w:space="0" w:color="auto"/>
            </w:tcBorders>
            <w:shd w:val="clear" w:color="000000" w:fill="FFFFFF"/>
            <w:vAlign w:val="center"/>
            <w:hideMark/>
          </w:tcPr>
          <w:p w14:paraId="12D1C05E" w14:textId="3E2C8009"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40138800,00</w:t>
            </w:r>
          </w:p>
        </w:tc>
      </w:tr>
      <w:tr w:rsidR="004511F8" w:rsidRPr="00EC5638" w14:paraId="2B8CA1AE"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F1171B4" w14:textId="6C4BAED3"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20249999140000150</w:t>
            </w:r>
          </w:p>
        </w:tc>
        <w:tc>
          <w:tcPr>
            <w:tcW w:w="1857" w:type="pct"/>
            <w:tcBorders>
              <w:top w:val="nil"/>
              <w:left w:val="nil"/>
              <w:bottom w:val="single" w:sz="4" w:space="0" w:color="auto"/>
              <w:right w:val="single" w:sz="4" w:space="0" w:color="auto"/>
            </w:tcBorders>
            <w:shd w:val="clear" w:color="000000" w:fill="FFFFFF"/>
            <w:vAlign w:val="bottom"/>
            <w:hideMark/>
          </w:tcPr>
          <w:p w14:paraId="6B43D643" w14:textId="77777777" w:rsidR="00EC5638" w:rsidRPr="00EC5638" w:rsidRDefault="00EC5638" w:rsidP="00504FBF">
            <w:pPr>
              <w:rPr>
                <w:rFonts w:eastAsia="Times New Roman"/>
                <w:sz w:val="22"/>
                <w:szCs w:val="22"/>
                <w:lang w:eastAsia="ru-RU"/>
              </w:rPr>
            </w:pPr>
            <w:r w:rsidRPr="00EC5638">
              <w:rPr>
                <w:rFonts w:eastAsia="Times New Roman"/>
                <w:sz w:val="22"/>
                <w:szCs w:val="22"/>
                <w:lang w:eastAsia="ru-RU"/>
              </w:rPr>
              <w:t>Прочие межбюджетные трансферты, передаваемые бюджетам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247FBA4F" w14:textId="528FB933"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6519999,00</w:t>
            </w:r>
          </w:p>
        </w:tc>
        <w:tc>
          <w:tcPr>
            <w:tcW w:w="710" w:type="pct"/>
            <w:tcBorders>
              <w:top w:val="nil"/>
              <w:left w:val="nil"/>
              <w:bottom w:val="single" w:sz="4" w:space="0" w:color="auto"/>
              <w:right w:val="single" w:sz="4" w:space="0" w:color="auto"/>
            </w:tcBorders>
            <w:shd w:val="clear" w:color="000000" w:fill="FFFFFF"/>
            <w:vAlign w:val="center"/>
            <w:hideMark/>
          </w:tcPr>
          <w:p w14:paraId="531B26D0"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53ACE9A8"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4511F8" w:rsidRPr="00EC5638" w14:paraId="540CCBE3"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4D236D45" w14:textId="204ECBFB"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20704000140000150</w:t>
            </w:r>
          </w:p>
        </w:tc>
        <w:tc>
          <w:tcPr>
            <w:tcW w:w="1857" w:type="pct"/>
            <w:tcBorders>
              <w:top w:val="nil"/>
              <w:left w:val="nil"/>
              <w:bottom w:val="single" w:sz="4" w:space="0" w:color="auto"/>
              <w:right w:val="single" w:sz="4" w:space="0" w:color="auto"/>
            </w:tcBorders>
            <w:shd w:val="clear" w:color="000000" w:fill="FFFFFF"/>
            <w:vAlign w:val="center"/>
            <w:hideMark/>
          </w:tcPr>
          <w:p w14:paraId="6323E0D5"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ПРОЧИЕ БЕЗВОЗМЕЗДНЫЕ ПОСТУПЛЕНИЯ В БЮДЖЕТЫ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72753360" w14:textId="70C5194B"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21285455,70</w:t>
            </w:r>
          </w:p>
        </w:tc>
        <w:tc>
          <w:tcPr>
            <w:tcW w:w="710" w:type="pct"/>
            <w:tcBorders>
              <w:top w:val="nil"/>
              <w:left w:val="nil"/>
              <w:bottom w:val="single" w:sz="4" w:space="0" w:color="auto"/>
              <w:right w:val="single" w:sz="4" w:space="0" w:color="auto"/>
            </w:tcBorders>
            <w:shd w:val="clear" w:color="000000" w:fill="FFFFFF"/>
            <w:vAlign w:val="center"/>
            <w:hideMark/>
          </w:tcPr>
          <w:p w14:paraId="1540EE93" w14:textId="77777777"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770D4B40" w14:textId="77777777"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0,00</w:t>
            </w:r>
          </w:p>
        </w:tc>
      </w:tr>
      <w:tr w:rsidR="004511F8" w:rsidRPr="00EC5638" w14:paraId="6FF4E99B" w14:textId="77777777" w:rsidTr="004511F8">
        <w:trPr>
          <w:trHeight w:val="20"/>
        </w:trPr>
        <w:tc>
          <w:tcPr>
            <w:tcW w:w="960" w:type="pct"/>
            <w:tcBorders>
              <w:top w:val="nil"/>
              <w:left w:val="single" w:sz="4" w:space="0" w:color="auto"/>
              <w:bottom w:val="single" w:sz="4" w:space="0" w:color="auto"/>
              <w:right w:val="single" w:sz="4" w:space="0" w:color="auto"/>
            </w:tcBorders>
            <w:shd w:val="clear" w:color="000000" w:fill="FFFFFF"/>
            <w:vAlign w:val="center"/>
            <w:hideMark/>
          </w:tcPr>
          <w:p w14:paraId="09F6A433" w14:textId="605FD264" w:rsidR="00EC5638" w:rsidRPr="00EC5638" w:rsidRDefault="00EC5638" w:rsidP="00504FBF">
            <w:pPr>
              <w:jc w:val="center"/>
              <w:rPr>
                <w:rFonts w:eastAsia="Times New Roman"/>
                <w:sz w:val="22"/>
                <w:szCs w:val="22"/>
                <w:lang w:eastAsia="ru-RU"/>
              </w:rPr>
            </w:pPr>
            <w:r w:rsidRPr="00EC5638">
              <w:rPr>
                <w:rFonts w:eastAsia="Times New Roman"/>
                <w:sz w:val="22"/>
                <w:szCs w:val="22"/>
                <w:lang w:eastAsia="ru-RU"/>
              </w:rPr>
              <w:t>20704050140000150</w:t>
            </w:r>
          </w:p>
        </w:tc>
        <w:tc>
          <w:tcPr>
            <w:tcW w:w="1857" w:type="pct"/>
            <w:tcBorders>
              <w:top w:val="nil"/>
              <w:left w:val="nil"/>
              <w:bottom w:val="single" w:sz="4" w:space="0" w:color="auto"/>
              <w:right w:val="single" w:sz="4" w:space="0" w:color="auto"/>
            </w:tcBorders>
            <w:shd w:val="clear" w:color="000000" w:fill="FFFFFF"/>
            <w:vAlign w:val="center"/>
            <w:hideMark/>
          </w:tcPr>
          <w:p w14:paraId="5605FF1C" w14:textId="77777777" w:rsidR="00EC5638" w:rsidRPr="00EC5638" w:rsidRDefault="00EC5638" w:rsidP="00504FBF">
            <w:pPr>
              <w:jc w:val="both"/>
              <w:rPr>
                <w:rFonts w:eastAsia="Times New Roman"/>
                <w:sz w:val="22"/>
                <w:szCs w:val="22"/>
                <w:lang w:eastAsia="ru-RU"/>
              </w:rPr>
            </w:pPr>
            <w:r w:rsidRPr="00EC5638">
              <w:rPr>
                <w:rFonts w:eastAsia="Times New Roman"/>
                <w:sz w:val="22"/>
                <w:szCs w:val="22"/>
                <w:lang w:eastAsia="ru-RU"/>
              </w:rPr>
              <w:t>Прочие безвозмездные поступления в бюджеты муниципальных округов</w:t>
            </w:r>
          </w:p>
        </w:tc>
        <w:tc>
          <w:tcPr>
            <w:tcW w:w="763" w:type="pct"/>
            <w:tcBorders>
              <w:top w:val="nil"/>
              <w:left w:val="nil"/>
              <w:bottom w:val="single" w:sz="4" w:space="0" w:color="auto"/>
              <w:right w:val="single" w:sz="4" w:space="0" w:color="auto"/>
            </w:tcBorders>
            <w:shd w:val="clear" w:color="000000" w:fill="FFFFFF"/>
            <w:vAlign w:val="center"/>
            <w:hideMark/>
          </w:tcPr>
          <w:p w14:paraId="3F18B30F" w14:textId="3F69ABF5"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21285455,70</w:t>
            </w:r>
          </w:p>
        </w:tc>
        <w:tc>
          <w:tcPr>
            <w:tcW w:w="710" w:type="pct"/>
            <w:tcBorders>
              <w:top w:val="nil"/>
              <w:left w:val="nil"/>
              <w:bottom w:val="single" w:sz="4" w:space="0" w:color="auto"/>
              <w:right w:val="single" w:sz="4" w:space="0" w:color="auto"/>
            </w:tcBorders>
            <w:shd w:val="clear" w:color="000000" w:fill="FFFFFF"/>
            <w:vAlign w:val="center"/>
            <w:hideMark/>
          </w:tcPr>
          <w:p w14:paraId="319A10C7"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7E828352" w14:textId="77777777" w:rsidR="00EC5638" w:rsidRPr="00EC5638" w:rsidRDefault="00EC5638" w:rsidP="00504FBF">
            <w:pPr>
              <w:jc w:val="right"/>
              <w:rPr>
                <w:rFonts w:eastAsia="Times New Roman"/>
                <w:sz w:val="22"/>
                <w:szCs w:val="22"/>
                <w:lang w:eastAsia="ru-RU"/>
              </w:rPr>
            </w:pPr>
            <w:r w:rsidRPr="00EC5638">
              <w:rPr>
                <w:rFonts w:eastAsia="Times New Roman"/>
                <w:sz w:val="22"/>
                <w:szCs w:val="22"/>
                <w:lang w:eastAsia="ru-RU"/>
              </w:rPr>
              <w:t>0,00</w:t>
            </w:r>
          </w:p>
        </w:tc>
      </w:tr>
      <w:tr w:rsidR="00C7039F" w:rsidRPr="00EC5638" w14:paraId="3F410FFF" w14:textId="77777777" w:rsidTr="004511F8">
        <w:trPr>
          <w:trHeight w:val="20"/>
        </w:trPr>
        <w:tc>
          <w:tcPr>
            <w:tcW w:w="960" w:type="pct"/>
            <w:tcBorders>
              <w:top w:val="nil"/>
              <w:left w:val="single" w:sz="4" w:space="0" w:color="auto"/>
              <w:bottom w:val="single" w:sz="4" w:space="0" w:color="auto"/>
              <w:right w:val="single" w:sz="4" w:space="0" w:color="auto"/>
            </w:tcBorders>
            <w:shd w:val="clear" w:color="auto" w:fill="auto"/>
            <w:hideMark/>
          </w:tcPr>
          <w:p w14:paraId="21B2D33A" w14:textId="5717343F" w:rsidR="00EC5638" w:rsidRPr="00EC5638" w:rsidRDefault="00EC5638" w:rsidP="00504FBF">
            <w:pPr>
              <w:rPr>
                <w:rFonts w:eastAsia="Times New Roman"/>
                <w:b/>
                <w:bCs/>
                <w:sz w:val="22"/>
                <w:szCs w:val="22"/>
                <w:lang w:eastAsia="ru-RU"/>
              </w:rPr>
            </w:pPr>
          </w:p>
        </w:tc>
        <w:tc>
          <w:tcPr>
            <w:tcW w:w="1857" w:type="pct"/>
            <w:tcBorders>
              <w:top w:val="nil"/>
              <w:left w:val="nil"/>
              <w:bottom w:val="single" w:sz="4" w:space="0" w:color="auto"/>
              <w:right w:val="single" w:sz="4" w:space="0" w:color="auto"/>
            </w:tcBorders>
            <w:shd w:val="clear" w:color="auto" w:fill="auto"/>
            <w:vAlign w:val="center"/>
            <w:hideMark/>
          </w:tcPr>
          <w:p w14:paraId="645E0B8B" w14:textId="77777777" w:rsidR="00EC5638" w:rsidRPr="00EC5638" w:rsidRDefault="00EC5638" w:rsidP="00504FBF">
            <w:pPr>
              <w:jc w:val="center"/>
              <w:rPr>
                <w:rFonts w:eastAsia="Times New Roman"/>
                <w:b/>
                <w:bCs/>
                <w:sz w:val="22"/>
                <w:szCs w:val="22"/>
                <w:lang w:eastAsia="ru-RU"/>
              </w:rPr>
            </w:pPr>
            <w:r w:rsidRPr="00EC5638">
              <w:rPr>
                <w:rFonts w:eastAsia="Times New Roman"/>
                <w:b/>
                <w:bCs/>
                <w:sz w:val="22"/>
                <w:szCs w:val="22"/>
                <w:lang w:eastAsia="ru-RU"/>
              </w:rPr>
              <w:t>ВСЕГО ДОХОДОВ</w:t>
            </w:r>
          </w:p>
        </w:tc>
        <w:tc>
          <w:tcPr>
            <w:tcW w:w="763" w:type="pct"/>
            <w:tcBorders>
              <w:top w:val="nil"/>
              <w:left w:val="nil"/>
              <w:bottom w:val="single" w:sz="4" w:space="0" w:color="auto"/>
              <w:right w:val="single" w:sz="4" w:space="0" w:color="auto"/>
            </w:tcBorders>
            <w:shd w:val="clear" w:color="auto" w:fill="auto"/>
            <w:vAlign w:val="center"/>
            <w:hideMark/>
          </w:tcPr>
          <w:p w14:paraId="06EDCB89" w14:textId="3E93477D"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2182798976,02</w:t>
            </w:r>
          </w:p>
        </w:tc>
        <w:tc>
          <w:tcPr>
            <w:tcW w:w="710" w:type="pct"/>
            <w:tcBorders>
              <w:top w:val="nil"/>
              <w:left w:val="nil"/>
              <w:bottom w:val="single" w:sz="4" w:space="0" w:color="auto"/>
              <w:right w:val="single" w:sz="4" w:space="0" w:color="auto"/>
            </w:tcBorders>
            <w:shd w:val="clear" w:color="auto" w:fill="auto"/>
            <w:vAlign w:val="center"/>
            <w:hideMark/>
          </w:tcPr>
          <w:p w14:paraId="6BA5F9CB" w14:textId="78DD55B7"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1452380946,03</w:t>
            </w:r>
          </w:p>
        </w:tc>
        <w:tc>
          <w:tcPr>
            <w:tcW w:w="710" w:type="pct"/>
            <w:tcBorders>
              <w:top w:val="nil"/>
              <w:left w:val="nil"/>
              <w:bottom w:val="single" w:sz="4" w:space="0" w:color="auto"/>
              <w:right w:val="single" w:sz="4" w:space="0" w:color="auto"/>
            </w:tcBorders>
            <w:shd w:val="clear" w:color="auto" w:fill="auto"/>
            <w:vAlign w:val="center"/>
            <w:hideMark/>
          </w:tcPr>
          <w:p w14:paraId="596CD555" w14:textId="11761FBB" w:rsidR="00EC5638" w:rsidRPr="00EC5638" w:rsidRDefault="00EC5638" w:rsidP="00504FBF">
            <w:pPr>
              <w:jc w:val="right"/>
              <w:rPr>
                <w:rFonts w:eastAsia="Times New Roman"/>
                <w:b/>
                <w:bCs/>
                <w:sz w:val="22"/>
                <w:szCs w:val="22"/>
                <w:lang w:eastAsia="ru-RU"/>
              </w:rPr>
            </w:pPr>
            <w:r w:rsidRPr="00EC5638">
              <w:rPr>
                <w:rFonts w:eastAsia="Times New Roman"/>
                <w:b/>
                <w:bCs/>
                <w:sz w:val="22"/>
                <w:szCs w:val="22"/>
                <w:lang w:eastAsia="ru-RU"/>
              </w:rPr>
              <w:t>1508290142,10</w:t>
            </w:r>
          </w:p>
        </w:tc>
      </w:tr>
    </w:tbl>
    <w:p w14:paraId="1BEB5CD6" w14:textId="77777777" w:rsidR="00EC5638" w:rsidRDefault="00EC5638" w:rsidP="00504FBF">
      <w:pPr>
        <w:jc w:val="center"/>
        <w:rPr>
          <w:rFonts w:eastAsia="Times New Roman"/>
          <w:color w:val="FF0000"/>
          <w:sz w:val="24"/>
          <w:szCs w:val="24"/>
          <w:lang w:eastAsia="ru-RU"/>
        </w:rPr>
        <w:sectPr w:rsidR="00EC5638" w:rsidSect="00105299">
          <w:pgSz w:w="11907" w:h="16840" w:code="9"/>
          <w:pgMar w:top="794" w:right="794" w:bottom="794" w:left="794" w:header="0" w:footer="0" w:gutter="0"/>
          <w:cols w:space="708"/>
          <w:docGrid w:linePitch="360"/>
        </w:sectPr>
      </w:pPr>
    </w:p>
    <w:p w14:paraId="24442885" w14:textId="41EC3AA4" w:rsidR="00C7039F" w:rsidRPr="00C7039F" w:rsidRDefault="00C7039F" w:rsidP="0070211F">
      <w:pPr>
        <w:ind w:left="5670"/>
        <w:outlineLvl w:val="2"/>
        <w:rPr>
          <w:rFonts w:eastAsia="Times New Roman"/>
          <w:color w:val="000000"/>
          <w:sz w:val="26"/>
          <w:szCs w:val="26"/>
          <w:lang w:eastAsia="ru-RU"/>
        </w:rPr>
      </w:pPr>
      <w:bookmarkStart w:id="11" w:name="_Toc215423043"/>
      <w:r w:rsidRPr="00EC5638">
        <w:rPr>
          <w:rFonts w:eastAsia="Times New Roman"/>
          <w:color w:val="000000"/>
          <w:sz w:val="26"/>
          <w:szCs w:val="26"/>
          <w:lang w:eastAsia="ru-RU"/>
        </w:rPr>
        <w:lastRenderedPageBreak/>
        <w:t>Приложение 3</w:t>
      </w:r>
      <w:bookmarkEnd w:id="11"/>
      <w:r w:rsidRPr="00EC5638">
        <w:rPr>
          <w:rFonts w:eastAsia="Times New Roman"/>
          <w:color w:val="000000"/>
          <w:sz w:val="26"/>
          <w:szCs w:val="26"/>
          <w:lang w:eastAsia="ru-RU"/>
        </w:rPr>
        <w:t xml:space="preserve"> </w:t>
      </w:r>
    </w:p>
    <w:p w14:paraId="65D33CD2" w14:textId="1E928557" w:rsidR="00C7039F" w:rsidRPr="00C7039F" w:rsidRDefault="00C7039F" w:rsidP="00C7039F">
      <w:pPr>
        <w:ind w:left="5670"/>
        <w:rPr>
          <w:rFonts w:eastAsia="Times New Roman"/>
          <w:color w:val="000000"/>
          <w:sz w:val="26"/>
          <w:szCs w:val="26"/>
          <w:lang w:eastAsia="ru-RU"/>
        </w:rPr>
      </w:pPr>
      <w:r w:rsidRPr="00EC5638">
        <w:rPr>
          <w:rFonts w:eastAsia="Times New Roman"/>
          <w:color w:val="000000"/>
          <w:sz w:val="26"/>
          <w:szCs w:val="26"/>
          <w:lang w:eastAsia="ru-RU"/>
        </w:rPr>
        <w:t xml:space="preserve">к Нормативному правовому акту </w:t>
      </w:r>
    </w:p>
    <w:p w14:paraId="73D14191" w14:textId="33F74C32" w:rsidR="00C7039F" w:rsidRDefault="00C7039F" w:rsidP="00C7039F">
      <w:pPr>
        <w:ind w:left="5670"/>
        <w:rPr>
          <w:rFonts w:eastAsia="Times New Roman"/>
          <w:color w:val="000000"/>
          <w:sz w:val="26"/>
          <w:szCs w:val="26"/>
          <w:lang w:eastAsia="ru-RU"/>
        </w:rPr>
      </w:pPr>
      <w:r w:rsidRPr="00C7039F">
        <w:rPr>
          <w:rFonts w:eastAsia="Times New Roman"/>
          <w:color w:val="000000"/>
          <w:sz w:val="26"/>
          <w:szCs w:val="26"/>
          <w:lang w:eastAsia="ru-RU"/>
        </w:rPr>
        <w:tab/>
      </w:r>
      <w:r w:rsidRPr="00EC5638">
        <w:rPr>
          <w:rFonts w:eastAsia="Times New Roman"/>
          <w:color w:val="000000"/>
          <w:sz w:val="26"/>
          <w:szCs w:val="26"/>
          <w:lang w:eastAsia="ru-RU"/>
        </w:rPr>
        <w:t xml:space="preserve">от 27.11.2025 № 161-НПА </w:t>
      </w:r>
    </w:p>
    <w:p w14:paraId="3132DFC6" w14:textId="77777777" w:rsidR="00C7039F" w:rsidRPr="00C7039F" w:rsidRDefault="00C7039F" w:rsidP="00C7039F">
      <w:pPr>
        <w:ind w:left="5670"/>
        <w:rPr>
          <w:rFonts w:eastAsia="Times New Roman"/>
          <w:color w:val="000000"/>
          <w:sz w:val="26"/>
          <w:szCs w:val="26"/>
          <w:lang w:eastAsia="ru-RU"/>
        </w:rPr>
      </w:pPr>
    </w:p>
    <w:p w14:paraId="3DCD4C7D" w14:textId="675C2498" w:rsidR="00C7039F" w:rsidRDefault="00C7039F" w:rsidP="00C7039F">
      <w:pPr>
        <w:ind w:left="5670"/>
        <w:rPr>
          <w:rFonts w:eastAsia="Times New Roman"/>
          <w:color w:val="000000"/>
          <w:sz w:val="26"/>
          <w:szCs w:val="26"/>
          <w:lang w:eastAsia="ru-RU"/>
        </w:rPr>
      </w:pPr>
      <w:r w:rsidRPr="00EC5638">
        <w:rPr>
          <w:rFonts w:eastAsia="Times New Roman"/>
          <w:color w:val="000000"/>
          <w:sz w:val="26"/>
          <w:szCs w:val="26"/>
          <w:lang w:eastAsia="ru-RU"/>
        </w:rPr>
        <w:t>Приложение 3</w:t>
      </w:r>
      <w:r w:rsidRPr="00EC5638">
        <w:rPr>
          <w:rFonts w:eastAsia="Times New Roman"/>
          <w:color w:val="000000"/>
          <w:sz w:val="26"/>
          <w:szCs w:val="26"/>
          <w:lang w:eastAsia="ru-RU"/>
        </w:rPr>
        <w:br/>
        <w:t>к Нормативному правовому акту</w:t>
      </w:r>
      <w:r w:rsidRPr="00EC5638">
        <w:rPr>
          <w:rFonts w:eastAsia="Times New Roman"/>
          <w:color w:val="000000"/>
          <w:sz w:val="26"/>
          <w:szCs w:val="26"/>
          <w:lang w:eastAsia="ru-RU"/>
        </w:rPr>
        <w:br/>
        <w:t xml:space="preserve">от 09.12.2024 №125-НПА </w:t>
      </w:r>
    </w:p>
    <w:p w14:paraId="54F4BA9A" w14:textId="77777777" w:rsidR="00C7039F" w:rsidRPr="00C7039F" w:rsidRDefault="00C7039F" w:rsidP="00C7039F">
      <w:pPr>
        <w:ind w:left="5670"/>
        <w:rPr>
          <w:rFonts w:eastAsia="Times New Roman"/>
          <w:color w:val="000000"/>
          <w:sz w:val="26"/>
          <w:szCs w:val="26"/>
          <w:lang w:eastAsia="ru-RU"/>
        </w:rPr>
      </w:pPr>
    </w:p>
    <w:p w14:paraId="7202AA05" w14:textId="492330DF" w:rsidR="00C7039F" w:rsidRPr="00C7039F" w:rsidRDefault="00C7039F" w:rsidP="00C7039F">
      <w:pPr>
        <w:tabs>
          <w:tab w:val="left" w:pos="3887"/>
          <w:tab w:val="left" w:pos="4518"/>
          <w:tab w:val="left" w:pos="5230"/>
          <w:tab w:val="left" w:pos="6773"/>
          <w:tab w:val="left" w:pos="7402"/>
          <w:tab w:val="left" w:pos="9177"/>
          <w:tab w:val="left" w:pos="10952"/>
        </w:tabs>
        <w:jc w:val="center"/>
        <w:rPr>
          <w:rFonts w:eastAsia="Times New Roman"/>
          <w:b/>
          <w:bCs/>
          <w:color w:val="000000"/>
          <w:sz w:val="26"/>
          <w:szCs w:val="26"/>
          <w:lang w:eastAsia="ru-RU"/>
        </w:rPr>
      </w:pPr>
      <w:r w:rsidRPr="00EC5638">
        <w:rPr>
          <w:rFonts w:eastAsia="Times New Roman"/>
          <w:b/>
          <w:bCs/>
          <w:color w:val="000000"/>
          <w:sz w:val="26"/>
          <w:szCs w:val="26"/>
          <w:lang w:eastAsia="ru-RU"/>
        </w:rPr>
        <w:t>Распределение бюджетных ассигнований из бюджета Хасанского муниципального округа на 2025 год и плановый период 2026 и 2027 годов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видов расходов классификации расходов бюджетов</w:t>
      </w:r>
    </w:p>
    <w:p w14:paraId="6B418610" w14:textId="77777777" w:rsidR="00C7039F" w:rsidRPr="00C7039F" w:rsidRDefault="00C7039F" w:rsidP="00C7039F">
      <w:pPr>
        <w:jc w:val="right"/>
        <w:rPr>
          <w:rFonts w:eastAsia="Times New Roman"/>
          <w:color w:val="000000"/>
          <w:sz w:val="26"/>
          <w:szCs w:val="26"/>
          <w:lang w:eastAsia="ru-RU"/>
        </w:rPr>
      </w:pPr>
      <w:r w:rsidRPr="00EC5638">
        <w:rPr>
          <w:rFonts w:eastAsia="Times New Roman"/>
          <w:color w:val="000000"/>
          <w:sz w:val="26"/>
          <w:szCs w:val="26"/>
          <w:lang w:eastAsia="ru-RU"/>
        </w:rPr>
        <w:t>(рублей)</w:t>
      </w:r>
    </w:p>
    <w:p w14:paraId="22ECA237" w14:textId="77777777" w:rsidR="00C7039F" w:rsidRDefault="00C7039F"/>
    <w:tbl>
      <w:tblPr>
        <w:tblW w:w="5000" w:type="pct"/>
        <w:tblCellMar>
          <w:left w:w="28" w:type="dxa"/>
          <w:right w:w="28" w:type="dxa"/>
        </w:tblCellMar>
        <w:tblLook w:val="04A0" w:firstRow="1" w:lastRow="0" w:firstColumn="1" w:lastColumn="0" w:noHBand="0" w:noVBand="1"/>
      </w:tblPr>
      <w:tblGrid>
        <w:gridCol w:w="3188"/>
        <w:gridCol w:w="482"/>
        <w:gridCol w:w="548"/>
        <w:gridCol w:w="1291"/>
        <w:gridCol w:w="480"/>
        <w:gridCol w:w="1452"/>
        <w:gridCol w:w="1410"/>
        <w:gridCol w:w="1458"/>
      </w:tblGrid>
      <w:tr w:rsidR="00C7039F" w:rsidRPr="00C7039F" w14:paraId="0E64D40A" w14:textId="77777777" w:rsidTr="00C7039F">
        <w:trPr>
          <w:trHeight w:val="276"/>
        </w:trPr>
        <w:tc>
          <w:tcPr>
            <w:tcW w:w="15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DD5D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Наименование</w:t>
            </w:r>
          </w:p>
        </w:tc>
        <w:tc>
          <w:tcPr>
            <w:tcW w:w="23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4ACC47" w14:textId="5512F39C" w:rsidR="00C7039F" w:rsidRPr="00EC5638" w:rsidRDefault="00663ADD" w:rsidP="00504FBF">
            <w:pPr>
              <w:jc w:val="center"/>
              <w:rPr>
                <w:rFonts w:eastAsia="Times New Roman"/>
                <w:color w:val="000000"/>
                <w:sz w:val="22"/>
                <w:szCs w:val="22"/>
                <w:lang w:eastAsia="ru-RU"/>
              </w:rPr>
            </w:pPr>
            <w:r w:rsidRPr="00EC5638">
              <w:rPr>
                <w:rFonts w:eastAsia="Times New Roman"/>
                <w:color w:val="000000"/>
                <w:sz w:val="22"/>
                <w:szCs w:val="22"/>
                <w:lang w:eastAsia="ru-RU"/>
              </w:rPr>
              <w:t>Раздел</w:t>
            </w:r>
          </w:p>
        </w:tc>
        <w:tc>
          <w:tcPr>
            <w:tcW w:w="2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8B7AFD" w14:textId="053A0479" w:rsidR="00C7039F" w:rsidRPr="00EC5638" w:rsidRDefault="00663ADD" w:rsidP="00504FBF">
            <w:pPr>
              <w:jc w:val="center"/>
              <w:rPr>
                <w:rFonts w:eastAsia="Times New Roman"/>
                <w:color w:val="000000"/>
                <w:sz w:val="22"/>
                <w:szCs w:val="22"/>
                <w:lang w:eastAsia="ru-RU"/>
              </w:rPr>
            </w:pPr>
            <w:r w:rsidRPr="00EC5638">
              <w:rPr>
                <w:rFonts w:eastAsia="Times New Roman"/>
                <w:color w:val="000000"/>
                <w:sz w:val="22"/>
                <w:szCs w:val="22"/>
                <w:lang w:eastAsia="ru-RU"/>
              </w:rPr>
              <w:t>Подраздел</w:t>
            </w:r>
          </w:p>
        </w:tc>
        <w:tc>
          <w:tcPr>
            <w:tcW w:w="62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FA02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Целевая статья</w:t>
            </w:r>
          </w:p>
        </w:tc>
        <w:tc>
          <w:tcPr>
            <w:tcW w:w="233" w:type="pct"/>
            <w:vMerge w:val="restart"/>
            <w:tcBorders>
              <w:top w:val="single" w:sz="4" w:space="0" w:color="000000"/>
              <w:left w:val="single" w:sz="4" w:space="0" w:color="000000"/>
              <w:bottom w:val="single" w:sz="4" w:space="0" w:color="000000"/>
              <w:right w:val="nil"/>
            </w:tcBorders>
            <w:shd w:val="clear" w:color="auto" w:fill="auto"/>
            <w:vAlign w:val="center"/>
            <w:hideMark/>
          </w:tcPr>
          <w:p w14:paraId="0A3B99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Вид</w:t>
            </w:r>
            <w:r w:rsidRPr="00EC5638">
              <w:rPr>
                <w:rFonts w:eastAsia="Times New Roman"/>
                <w:color w:val="000000"/>
                <w:sz w:val="22"/>
                <w:szCs w:val="22"/>
                <w:lang w:eastAsia="ru-RU"/>
              </w:rPr>
              <w:br/>
              <w:t>рас-</w:t>
            </w:r>
            <w:r w:rsidRPr="00EC5638">
              <w:rPr>
                <w:rFonts w:eastAsia="Times New Roman"/>
                <w:color w:val="000000"/>
                <w:sz w:val="22"/>
                <w:szCs w:val="22"/>
                <w:lang w:eastAsia="ru-RU"/>
              </w:rPr>
              <w:br/>
              <w:t>хо-</w:t>
            </w:r>
            <w:r w:rsidRPr="00EC5638">
              <w:rPr>
                <w:rFonts w:eastAsia="Times New Roman"/>
                <w:color w:val="000000"/>
                <w:sz w:val="22"/>
                <w:szCs w:val="22"/>
                <w:lang w:eastAsia="ru-RU"/>
              </w:rPr>
              <w:br/>
              <w:t>дов</w:t>
            </w:r>
          </w:p>
        </w:tc>
        <w:tc>
          <w:tcPr>
            <w:tcW w:w="209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87A8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Сумма</w:t>
            </w:r>
          </w:p>
        </w:tc>
      </w:tr>
      <w:tr w:rsidR="00C7039F" w:rsidRPr="00C7039F" w14:paraId="58B59B9D" w14:textId="77777777" w:rsidTr="00C7039F">
        <w:trPr>
          <w:trHeight w:val="253"/>
        </w:trPr>
        <w:tc>
          <w:tcPr>
            <w:tcW w:w="1546" w:type="pct"/>
            <w:vMerge/>
            <w:tcBorders>
              <w:top w:val="single" w:sz="4" w:space="0" w:color="000000"/>
              <w:left w:val="single" w:sz="4" w:space="0" w:color="000000"/>
              <w:bottom w:val="single" w:sz="4" w:space="0" w:color="000000"/>
              <w:right w:val="single" w:sz="4" w:space="0" w:color="000000"/>
            </w:tcBorders>
            <w:vAlign w:val="center"/>
            <w:hideMark/>
          </w:tcPr>
          <w:p w14:paraId="4D27433F" w14:textId="77777777" w:rsidR="00C7039F" w:rsidRPr="00EC5638" w:rsidRDefault="00C7039F" w:rsidP="00504FB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single" w:sz="4" w:space="0" w:color="000000"/>
            </w:tcBorders>
            <w:vAlign w:val="center"/>
            <w:hideMark/>
          </w:tcPr>
          <w:p w14:paraId="764BA9E4" w14:textId="77777777" w:rsidR="00C7039F" w:rsidRPr="00EC5638" w:rsidRDefault="00C7039F" w:rsidP="00504FBF">
            <w:pPr>
              <w:rPr>
                <w:rFonts w:eastAsia="Times New Roman"/>
                <w:color w:val="000000"/>
                <w:sz w:val="22"/>
                <w:szCs w:val="22"/>
                <w:lang w:eastAsia="ru-RU"/>
              </w:rPr>
            </w:pPr>
          </w:p>
        </w:tc>
        <w:tc>
          <w:tcPr>
            <w:tcW w:w="266" w:type="pct"/>
            <w:vMerge/>
            <w:tcBorders>
              <w:top w:val="single" w:sz="4" w:space="0" w:color="000000"/>
              <w:left w:val="single" w:sz="4" w:space="0" w:color="000000"/>
              <w:bottom w:val="single" w:sz="4" w:space="0" w:color="000000"/>
              <w:right w:val="single" w:sz="4" w:space="0" w:color="000000"/>
            </w:tcBorders>
            <w:vAlign w:val="center"/>
            <w:hideMark/>
          </w:tcPr>
          <w:p w14:paraId="4FC18025" w14:textId="77777777" w:rsidR="00C7039F" w:rsidRPr="00EC5638" w:rsidRDefault="00C7039F" w:rsidP="00504FBF">
            <w:pPr>
              <w:rPr>
                <w:rFonts w:eastAsia="Times New Roman"/>
                <w:color w:val="000000"/>
                <w:sz w:val="22"/>
                <w:szCs w:val="22"/>
                <w:lang w:eastAsia="ru-RU"/>
              </w:rPr>
            </w:pPr>
          </w:p>
        </w:tc>
        <w:tc>
          <w:tcPr>
            <w:tcW w:w="626" w:type="pct"/>
            <w:vMerge/>
            <w:tcBorders>
              <w:top w:val="single" w:sz="4" w:space="0" w:color="000000"/>
              <w:left w:val="single" w:sz="4" w:space="0" w:color="000000"/>
              <w:bottom w:val="single" w:sz="4" w:space="0" w:color="000000"/>
              <w:right w:val="single" w:sz="4" w:space="0" w:color="000000"/>
            </w:tcBorders>
            <w:vAlign w:val="center"/>
            <w:hideMark/>
          </w:tcPr>
          <w:p w14:paraId="4D5DF012" w14:textId="77777777" w:rsidR="00C7039F" w:rsidRPr="00EC5638" w:rsidRDefault="00C7039F" w:rsidP="00504FBF">
            <w:pPr>
              <w:rPr>
                <w:rFonts w:eastAsia="Times New Roman"/>
                <w:color w:val="000000"/>
                <w:sz w:val="22"/>
                <w:szCs w:val="22"/>
                <w:lang w:eastAsia="ru-RU"/>
              </w:rPr>
            </w:pPr>
          </w:p>
        </w:tc>
        <w:tc>
          <w:tcPr>
            <w:tcW w:w="233" w:type="pct"/>
            <w:vMerge/>
            <w:tcBorders>
              <w:top w:val="single" w:sz="4" w:space="0" w:color="000000"/>
              <w:left w:val="single" w:sz="4" w:space="0" w:color="000000"/>
              <w:bottom w:val="single" w:sz="4" w:space="0" w:color="000000"/>
              <w:right w:val="nil"/>
            </w:tcBorders>
            <w:vAlign w:val="center"/>
            <w:hideMark/>
          </w:tcPr>
          <w:p w14:paraId="27CFBA35" w14:textId="77777777" w:rsidR="00C7039F" w:rsidRPr="00EC5638" w:rsidRDefault="00C7039F" w:rsidP="00504FBF">
            <w:pPr>
              <w:rPr>
                <w:rFonts w:eastAsia="Times New Roman"/>
                <w:color w:val="000000"/>
                <w:sz w:val="22"/>
                <w:szCs w:val="22"/>
                <w:lang w:eastAsia="ru-RU"/>
              </w:rPr>
            </w:pPr>
          </w:p>
        </w:tc>
        <w:tc>
          <w:tcPr>
            <w:tcW w:w="2095" w:type="pct"/>
            <w:gridSpan w:val="3"/>
            <w:vMerge/>
            <w:tcBorders>
              <w:top w:val="single" w:sz="4" w:space="0" w:color="auto"/>
              <w:left w:val="single" w:sz="4" w:space="0" w:color="auto"/>
              <w:bottom w:val="single" w:sz="4" w:space="0" w:color="auto"/>
              <w:right w:val="single" w:sz="4" w:space="0" w:color="auto"/>
            </w:tcBorders>
            <w:vAlign w:val="center"/>
            <w:hideMark/>
          </w:tcPr>
          <w:p w14:paraId="67274AA9" w14:textId="77777777" w:rsidR="00C7039F" w:rsidRPr="00EC5638" w:rsidRDefault="00C7039F" w:rsidP="00504FBF">
            <w:pPr>
              <w:rPr>
                <w:rFonts w:eastAsia="Times New Roman"/>
                <w:color w:val="000000"/>
                <w:sz w:val="22"/>
                <w:szCs w:val="22"/>
                <w:lang w:eastAsia="ru-RU"/>
              </w:rPr>
            </w:pPr>
          </w:p>
        </w:tc>
      </w:tr>
      <w:tr w:rsidR="00C7039F" w:rsidRPr="00C7039F" w14:paraId="289B8DF4" w14:textId="77777777" w:rsidTr="00C7039F">
        <w:trPr>
          <w:trHeight w:val="253"/>
        </w:trPr>
        <w:tc>
          <w:tcPr>
            <w:tcW w:w="1546" w:type="pct"/>
            <w:vMerge/>
            <w:tcBorders>
              <w:top w:val="single" w:sz="4" w:space="0" w:color="000000"/>
              <w:left w:val="single" w:sz="4" w:space="0" w:color="000000"/>
              <w:bottom w:val="single" w:sz="4" w:space="0" w:color="000000"/>
              <w:right w:val="single" w:sz="4" w:space="0" w:color="000000"/>
            </w:tcBorders>
            <w:vAlign w:val="center"/>
            <w:hideMark/>
          </w:tcPr>
          <w:p w14:paraId="4A1FBB30" w14:textId="77777777" w:rsidR="00C7039F" w:rsidRPr="00EC5638" w:rsidRDefault="00C7039F" w:rsidP="00504FB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single" w:sz="4" w:space="0" w:color="000000"/>
            </w:tcBorders>
            <w:vAlign w:val="center"/>
            <w:hideMark/>
          </w:tcPr>
          <w:p w14:paraId="3E5D0285" w14:textId="77777777" w:rsidR="00C7039F" w:rsidRPr="00EC5638" w:rsidRDefault="00C7039F" w:rsidP="00504FBF">
            <w:pPr>
              <w:rPr>
                <w:rFonts w:eastAsia="Times New Roman"/>
                <w:color w:val="000000"/>
                <w:sz w:val="22"/>
                <w:szCs w:val="22"/>
                <w:lang w:eastAsia="ru-RU"/>
              </w:rPr>
            </w:pPr>
          </w:p>
        </w:tc>
        <w:tc>
          <w:tcPr>
            <w:tcW w:w="266" w:type="pct"/>
            <w:vMerge/>
            <w:tcBorders>
              <w:top w:val="single" w:sz="4" w:space="0" w:color="000000"/>
              <w:left w:val="single" w:sz="4" w:space="0" w:color="000000"/>
              <w:bottom w:val="single" w:sz="4" w:space="0" w:color="000000"/>
              <w:right w:val="single" w:sz="4" w:space="0" w:color="000000"/>
            </w:tcBorders>
            <w:vAlign w:val="center"/>
            <w:hideMark/>
          </w:tcPr>
          <w:p w14:paraId="1136793E" w14:textId="77777777" w:rsidR="00C7039F" w:rsidRPr="00EC5638" w:rsidRDefault="00C7039F" w:rsidP="00504FBF">
            <w:pPr>
              <w:rPr>
                <w:rFonts w:eastAsia="Times New Roman"/>
                <w:color w:val="000000"/>
                <w:sz w:val="22"/>
                <w:szCs w:val="22"/>
                <w:lang w:eastAsia="ru-RU"/>
              </w:rPr>
            </w:pPr>
          </w:p>
        </w:tc>
        <w:tc>
          <w:tcPr>
            <w:tcW w:w="626" w:type="pct"/>
            <w:vMerge/>
            <w:tcBorders>
              <w:top w:val="single" w:sz="4" w:space="0" w:color="000000"/>
              <w:left w:val="single" w:sz="4" w:space="0" w:color="000000"/>
              <w:bottom w:val="single" w:sz="4" w:space="0" w:color="000000"/>
              <w:right w:val="single" w:sz="4" w:space="0" w:color="000000"/>
            </w:tcBorders>
            <w:vAlign w:val="center"/>
            <w:hideMark/>
          </w:tcPr>
          <w:p w14:paraId="71D5F997" w14:textId="77777777" w:rsidR="00C7039F" w:rsidRPr="00EC5638" w:rsidRDefault="00C7039F" w:rsidP="00504FBF">
            <w:pPr>
              <w:rPr>
                <w:rFonts w:eastAsia="Times New Roman"/>
                <w:color w:val="000000"/>
                <w:sz w:val="22"/>
                <w:szCs w:val="22"/>
                <w:lang w:eastAsia="ru-RU"/>
              </w:rPr>
            </w:pPr>
          </w:p>
        </w:tc>
        <w:tc>
          <w:tcPr>
            <w:tcW w:w="233" w:type="pct"/>
            <w:vMerge/>
            <w:tcBorders>
              <w:top w:val="single" w:sz="4" w:space="0" w:color="000000"/>
              <w:left w:val="single" w:sz="4" w:space="0" w:color="000000"/>
              <w:bottom w:val="single" w:sz="4" w:space="0" w:color="000000"/>
              <w:right w:val="nil"/>
            </w:tcBorders>
            <w:vAlign w:val="center"/>
            <w:hideMark/>
          </w:tcPr>
          <w:p w14:paraId="38D50D4B" w14:textId="77777777" w:rsidR="00C7039F" w:rsidRPr="00EC5638" w:rsidRDefault="00C7039F" w:rsidP="00504FBF">
            <w:pPr>
              <w:rPr>
                <w:rFonts w:eastAsia="Times New Roman"/>
                <w:color w:val="000000"/>
                <w:sz w:val="22"/>
                <w:szCs w:val="22"/>
                <w:lang w:eastAsia="ru-RU"/>
              </w:rPr>
            </w:pPr>
          </w:p>
        </w:tc>
        <w:tc>
          <w:tcPr>
            <w:tcW w:w="2095" w:type="pct"/>
            <w:gridSpan w:val="3"/>
            <w:vMerge/>
            <w:tcBorders>
              <w:top w:val="single" w:sz="4" w:space="0" w:color="auto"/>
              <w:left w:val="single" w:sz="4" w:space="0" w:color="auto"/>
              <w:bottom w:val="single" w:sz="4" w:space="0" w:color="auto"/>
              <w:right w:val="single" w:sz="4" w:space="0" w:color="auto"/>
            </w:tcBorders>
            <w:vAlign w:val="center"/>
            <w:hideMark/>
          </w:tcPr>
          <w:p w14:paraId="606BBE66" w14:textId="77777777" w:rsidR="00C7039F" w:rsidRPr="00EC5638" w:rsidRDefault="00C7039F" w:rsidP="00504FBF">
            <w:pPr>
              <w:rPr>
                <w:rFonts w:eastAsia="Times New Roman"/>
                <w:color w:val="000000"/>
                <w:sz w:val="22"/>
                <w:szCs w:val="22"/>
                <w:lang w:eastAsia="ru-RU"/>
              </w:rPr>
            </w:pPr>
          </w:p>
        </w:tc>
      </w:tr>
      <w:tr w:rsidR="00C7039F" w:rsidRPr="00C7039F" w14:paraId="60AF74CE" w14:textId="77777777" w:rsidTr="00C7039F">
        <w:trPr>
          <w:trHeight w:val="20"/>
        </w:trPr>
        <w:tc>
          <w:tcPr>
            <w:tcW w:w="1546" w:type="pct"/>
            <w:vMerge/>
            <w:tcBorders>
              <w:top w:val="single" w:sz="4" w:space="0" w:color="000000"/>
              <w:left w:val="single" w:sz="4" w:space="0" w:color="000000"/>
              <w:bottom w:val="single" w:sz="4" w:space="0" w:color="000000"/>
              <w:right w:val="single" w:sz="4" w:space="0" w:color="000000"/>
            </w:tcBorders>
            <w:vAlign w:val="center"/>
            <w:hideMark/>
          </w:tcPr>
          <w:p w14:paraId="72A18C2D" w14:textId="77777777" w:rsidR="00C7039F" w:rsidRPr="00EC5638" w:rsidRDefault="00C7039F" w:rsidP="00504FBF">
            <w:pPr>
              <w:rPr>
                <w:rFonts w:eastAsia="Times New Roman"/>
                <w:color w:val="000000"/>
                <w:sz w:val="22"/>
                <w:szCs w:val="22"/>
                <w:lang w:eastAsia="ru-RU"/>
              </w:rPr>
            </w:pPr>
          </w:p>
        </w:tc>
        <w:tc>
          <w:tcPr>
            <w:tcW w:w="234" w:type="pct"/>
            <w:vMerge/>
            <w:tcBorders>
              <w:top w:val="single" w:sz="4" w:space="0" w:color="000000"/>
              <w:left w:val="single" w:sz="4" w:space="0" w:color="000000"/>
              <w:bottom w:val="single" w:sz="4" w:space="0" w:color="000000"/>
              <w:right w:val="single" w:sz="4" w:space="0" w:color="000000"/>
            </w:tcBorders>
            <w:vAlign w:val="center"/>
            <w:hideMark/>
          </w:tcPr>
          <w:p w14:paraId="3A8B7F94" w14:textId="77777777" w:rsidR="00C7039F" w:rsidRPr="00EC5638" w:rsidRDefault="00C7039F" w:rsidP="00504FBF">
            <w:pPr>
              <w:rPr>
                <w:rFonts w:eastAsia="Times New Roman"/>
                <w:color w:val="000000"/>
                <w:sz w:val="22"/>
                <w:szCs w:val="22"/>
                <w:lang w:eastAsia="ru-RU"/>
              </w:rPr>
            </w:pPr>
          </w:p>
        </w:tc>
        <w:tc>
          <w:tcPr>
            <w:tcW w:w="266" w:type="pct"/>
            <w:vMerge/>
            <w:tcBorders>
              <w:top w:val="single" w:sz="4" w:space="0" w:color="000000"/>
              <w:left w:val="single" w:sz="4" w:space="0" w:color="000000"/>
              <w:bottom w:val="single" w:sz="4" w:space="0" w:color="000000"/>
              <w:right w:val="single" w:sz="4" w:space="0" w:color="000000"/>
            </w:tcBorders>
            <w:vAlign w:val="center"/>
            <w:hideMark/>
          </w:tcPr>
          <w:p w14:paraId="14AA1388" w14:textId="77777777" w:rsidR="00C7039F" w:rsidRPr="00EC5638" w:rsidRDefault="00C7039F" w:rsidP="00504FBF">
            <w:pPr>
              <w:rPr>
                <w:rFonts w:eastAsia="Times New Roman"/>
                <w:color w:val="000000"/>
                <w:sz w:val="22"/>
                <w:szCs w:val="22"/>
                <w:lang w:eastAsia="ru-RU"/>
              </w:rPr>
            </w:pPr>
          </w:p>
        </w:tc>
        <w:tc>
          <w:tcPr>
            <w:tcW w:w="626" w:type="pct"/>
            <w:vMerge/>
            <w:tcBorders>
              <w:top w:val="single" w:sz="4" w:space="0" w:color="000000"/>
              <w:left w:val="single" w:sz="4" w:space="0" w:color="000000"/>
              <w:bottom w:val="single" w:sz="4" w:space="0" w:color="000000"/>
              <w:right w:val="single" w:sz="4" w:space="0" w:color="000000"/>
            </w:tcBorders>
            <w:vAlign w:val="center"/>
            <w:hideMark/>
          </w:tcPr>
          <w:p w14:paraId="5BBBF5D0" w14:textId="77777777" w:rsidR="00C7039F" w:rsidRPr="00EC5638" w:rsidRDefault="00C7039F" w:rsidP="00504FBF">
            <w:pPr>
              <w:rPr>
                <w:rFonts w:eastAsia="Times New Roman"/>
                <w:color w:val="000000"/>
                <w:sz w:val="22"/>
                <w:szCs w:val="22"/>
                <w:lang w:eastAsia="ru-RU"/>
              </w:rPr>
            </w:pPr>
          </w:p>
        </w:tc>
        <w:tc>
          <w:tcPr>
            <w:tcW w:w="233" w:type="pct"/>
            <w:vMerge/>
            <w:tcBorders>
              <w:top w:val="single" w:sz="4" w:space="0" w:color="000000"/>
              <w:left w:val="single" w:sz="4" w:space="0" w:color="000000"/>
              <w:bottom w:val="single" w:sz="4" w:space="0" w:color="000000"/>
              <w:right w:val="nil"/>
            </w:tcBorders>
            <w:vAlign w:val="center"/>
            <w:hideMark/>
          </w:tcPr>
          <w:p w14:paraId="54D2093F" w14:textId="77777777" w:rsidR="00C7039F" w:rsidRPr="00EC5638" w:rsidRDefault="00C7039F" w:rsidP="00504FBF">
            <w:pPr>
              <w:rPr>
                <w:rFonts w:eastAsia="Times New Roman"/>
                <w:color w:val="000000"/>
                <w:sz w:val="22"/>
                <w:szCs w:val="22"/>
                <w:lang w:eastAsia="ru-RU"/>
              </w:rPr>
            </w:pPr>
          </w:p>
        </w:tc>
        <w:tc>
          <w:tcPr>
            <w:tcW w:w="704" w:type="pct"/>
            <w:tcBorders>
              <w:top w:val="nil"/>
              <w:left w:val="single" w:sz="4" w:space="0" w:color="000000"/>
              <w:bottom w:val="single" w:sz="4" w:space="0" w:color="000000"/>
              <w:right w:val="nil"/>
            </w:tcBorders>
            <w:shd w:val="clear" w:color="auto" w:fill="auto"/>
            <w:vAlign w:val="center"/>
            <w:hideMark/>
          </w:tcPr>
          <w:p w14:paraId="18B9AA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на 2025 год</w:t>
            </w:r>
          </w:p>
        </w:tc>
        <w:tc>
          <w:tcPr>
            <w:tcW w:w="684" w:type="pct"/>
            <w:tcBorders>
              <w:top w:val="nil"/>
              <w:left w:val="single" w:sz="4" w:space="0" w:color="000000"/>
              <w:bottom w:val="single" w:sz="4" w:space="0" w:color="000000"/>
              <w:right w:val="single" w:sz="4" w:space="0" w:color="000000"/>
            </w:tcBorders>
            <w:shd w:val="clear" w:color="auto" w:fill="auto"/>
            <w:vAlign w:val="center"/>
            <w:hideMark/>
          </w:tcPr>
          <w:p w14:paraId="25C256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на 2026 год</w:t>
            </w:r>
          </w:p>
        </w:tc>
        <w:tc>
          <w:tcPr>
            <w:tcW w:w="707" w:type="pct"/>
            <w:tcBorders>
              <w:top w:val="nil"/>
              <w:left w:val="nil"/>
              <w:bottom w:val="single" w:sz="4" w:space="0" w:color="000000"/>
              <w:right w:val="single" w:sz="4" w:space="0" w:color="000000"/>
            </w:tcBorders>
            <w:shd w:val="clear" w:color="auto" w:fill="auto"/>
            <w:vAlign w:val="center"/>
            <w:hideMark/>
          </w:tcPr>
          <w:p w14:paraId="2B80BB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на 2027 год</w:t>
            </w:r>
          </w:p>
        </w:tc>
      </w:tr>
    </w:tbl>
    <w:p w14:paraId="17C65E84" w14:textId="77777777" w:rsidR="00946067" w:rsidRPr="00946067" w:rsidRDefault="00946067">
      <w:pPr>
        <w:rPr>
          <w:sz w:val="2"/>
          <w:szCs w:val="2"/>
        </w:rPr>
      </w:pPr>
    </w:p>
    <w:tbl>
      <w:tblPr>
        <w:tblW w:w="5000" w:type="pct"/>
        <w:tblCellMar>
          <w:left w:w="28" w:type="dxa"/>
          <w:right w:w="28" w:type="dxa"/>
        </w:tblCellMar>
        <w:tblLook w:val="04A0" w:firstRow="1" w:lastRow="0" w:firstColumn="1" w:lastColumn="0" w:noHBand="0" w:noVBand="1"/>
      </w:tblPr>
      <w:tblGrid>
        <w:gridCol w:w="3188"/>
        <w:gridCol w:w="482"/>
        <w:gridCol w:w="548"/>
        <w:gridCol w:w="1291"/>
        <w:gridCol w:w="480"/>
        <w:gridCol w:w="1452"/>
        <w:gridCol w:w="1410"/>
        <w:gridCol w:w="1458"/>
      </w:tblGrid>
      <w:tr w:rsidR="00C7039F" w:rsidRPr="00C7039F" w14:paraId="162D5A98" w14:textId="77777777" w:rsidTr="00946067">
        <w:trPr>
          <w:trHeight w:val="20"/>
          <w:tblHeader/>
        </w:trPr>
        <w:tc>
          <w:tcPr>
            <w:tcW w:w="1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20DE2C" w14:textId="77777777" w:rsidR="00C7039F" w:rsidRPr="00EC5638" w:rsidRDefault="00C7039F" w:rsidP="00946067">
            <w:pPr>
              <w:jc w:val="center"/>
              <w:rPr>
                <w:rFonts w:eastAsia="Times New Roman"/>
                <w:color w:val="000000"/>
                <w:sz w:val="22"/>
                <w:szCs w:val="22"/>
                <w:lang w:eastAsia="ru-RU"/>
              </w:rPr>
            </w:pPr>
            <w:r w:rsidRPr="00EC5638">
              <w:rPr>
                <w:rFonts w:eastAsia="Times New Roman"/>
                <w:color w:val="000000"/>
                <w:sz w:val="22"/>
                <w:szCs w:val="22"/>
                <w:lang w:eastAsia="ru-RU"/>
              </w:rPr>
              <w:t>1</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F827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20CF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C5F7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4</w:t>
            </w: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A5C6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5</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B0F1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2178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7</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1604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w:t>
            </w:r>
          </w:p>
        </w:tc>
      </w:tr>
      <w:tr w:rsidR="00C7039F" w:rsidRPr="00C7039F" w14:paraId="45431593" w14:textId="77777777" w:rsidTr="00946067">
        <w:trPr>
          <w:trHeight w:val="20"/>
        </w:trPr>
        <w:tc>
          <w:tcPr>
            <w:tcW w:w="1546" w:type="pct"/>
            <w:tcBorders>
              <w:top w:val="single" w:sz="4" w:space="0" w:color="auto"/>
              <w:left w:val="single" w:sz="4" w:space="0" w:color="000000"/>
              <w:bottom w:val="single" w:sz="4" w:space="0" w:color="000000"/>
              <w:right w:val="single" w:sz="4" w:space="0" w:color="000000"/>
            </w:tcBorders>
            <w:shd w:val="clear" w:color="auto" w:fill="auto"/>
            <w:hideMark/>
          </w:tcPr>
          <w:p w14:paraId="64F9463E"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ОБЩЕГОСУДАРСТВЕННЫЕ ВОПРОСЫ</w:t>
            </w:r>
          </w:p>
        </w:tc>
        <w:tc>
          <w:tcPr>
            <w:tcW w:w="234" w:type="pct"/>
            <w:tcBorders>
              <w:top w:val="single" w:sz="4" w:space="0" w:color="auto"/>
              <w:left w:val="nil"/>
              <w:bottom w:val="single" w:sz="4" w:space="0" w:color="000000"/>
              <w:right w:val="single" w:sz="4" w:space="0" w:color="000000"/>
            </w:tcBorders>
            <w:shd w:val="clear" w:color="auto" w:fill="auto"/>
            <w:vAlign w:val="center"/>
            <w:hideMark/>
          </w:tcPr>
          <w:p w14:paraId="4A08AE3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single" w:sz="4" w:space="0" w:color="auto"/>
              <w:left w:val="nil"/>
              <w:bottom w:val="single" w:sz="4" w:space="0" w:color="000000"/>
              <w:right w:val="single" w:sz="4" w:space="0" w:color="000000"/>
            </w:tcBorders>
            <w:shd w:val="clear" w:color="auto" w:fill="auto"/>
            <w:vAlign w:val="center"/>
            <w:hideMark/>
          </w:tcPr>
          <w:p w14:paraId="4A111B59"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single" w:sz="4" w:space="0" w:color="auto"/>
              <w:left w:val="nil"/>
              <w:bottom w:val="single" w:sz="4" w:space="0" w:color="000000"/>
              <w:right w:val="single" w:sz="4" w:space="0" w:color="000000"/>
            </w:tcBorders>
            <w:shd w:val="clear" w:color="auto" w:fill="auto"/>
            <w:vAlign w:val="center"/>
            <w:hideMark/>
          </w:tcPr>
          <w:p w14:paraId="0D530039"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single" w:sz="4" w:space="0" w:color="auto"/>
              <w:left w:val="nil"/>
              <w:bottom w:val="single" w:sz="4" w:space="0" w:color="000000"/>
              <w:right w:val="single" w:sz="4" w:space="0" w:color="000000"/>
            </w:tcBorders>
            <w:shd w:val="clear" w:color="auto" w:fill="auto"/>
            <w:vAlign w:val="center"/>
            <w:hideMark/>
          </w:tcPr>
          <w:p w14:paraId="443C4AD9"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single" w:sz="4" w:space="0" w:color="auto"/>
              <w:left w:val="nil"/>
              <w:bottom w:val="single" w:sz="4" w:space="0" w:color="000000"/>
              <w:right w:val="single" w:sz="4" w:space="0" w:color="000000"/>
            </w:tcBorders>
            <w:shd w:val="clear" w:color="auto" w:fill="auto"/>
            <w:vAlign w:val="center"/>
            <w:hideMark/>
          </w:tcPr>
          <w:p w14:paraId="58102CE4" w14:textId="752E648F"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302947246,44</w:t>
            </w:r>
          </w:p>
        </w:tc>
        <w:tc>
          <w:tcPr>
            <w:tcW w:w="684" w:type="pct"/>
            <w:tcBorders>
              <w:top w:val="single" w:sz="4" w:space="0" w:color="auto"/>
              <w:left w:val="nil"/>
              <w:bottom w:val="single" w:sz="4" w:space="0" w:color="000000"/>
              <w:right w:val="single" w:sz="4" w:space="0" w:color="000000"/>
            </w:tcBorders>
            <w:shd w:val="clear" w:color="auto" w:fill="auto"/>
            <w:vAlign w:val="center"/>
            <w:hideMark/>
          </w:tcPr>
          <w:p w14:paraId="7F96FA4B" w14:textId="59F64B6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269568818,60</w:t>
            </w:r>
          </w:p>
        </w:tc>
        <w:tc>
          <w:tcPr>
            <w:tcW w:w="707" w:type="pct"/>
            <w:tcBorders>
              <w:top w:val="single" w:sz="4" w:space="0" w:color="auto"/>
              <w:left w:val="nil"/>
              <w:bottom w:val="single" w:sz="4" w:space="0" w:color="000000"/>
              <w:right w:val="single" w:sz="4" w:space="0" w:color="000000"/>
            </w:tcBorders>
            <w:shd w:val="clear" w:color="auto" w:fill="auto"/>
            <w:vAlign w:val="center"/>
            <w:hideMark/>
          </w:tcPr>
          <w:p w14:paraId="5E0D1CC9" w14:textId="516DC5E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272426410,60</w:t>
            </w:r>
          </w:p>
        </w:tc>
      </w:tr>
      <w:tr w:rsidR="00C7039F" w:rsidRPr="00C7039F" w14:paraId="2A5EC43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9F8ED4"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Функционирование высшего должностного лица субъекта Российской Федерации 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39374078"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7B1133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F39D8DF"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6941EB4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0ECF8C3" w14:textId="6CD36A6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3736002,00</w:t>
            </w:r>
          </w:p>
        </w:tc>
        <w:tc>
          <w:tcPr>
            <w:tcW w:w="684" w:type="pct"/>
            <w:tcBorders>
              <w:top w:val="nil"/>
              <w:left w:val="nil"/>
              <w:bottom w:val="single" w:sz="4" w:space="0" w:color="000000"/>
              <w:right w:val="single" w:sz="4" w:space="0" w:color="000000"/>
            </w:tcBorders>
            <w:shd w:val="clear" w:color="auto" w:fill="auto"/>
            <w:vAlign w:val="center"/>
            <w:hideMark/>
          </w:tcPr>
          <w:p w14:paraId="3E101A1F" w14:textId="0700D2C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3516235,00</w:t>
            </w:r>
          </w:p>
        </w:tc>
        <w:tc>
          <w:tcPr>
            <w:tcW w:w="707" w:type="pct"/>
            <w:tcBorders>
              <w:top w:val="nil"/>
              <w:left w:val="nil"/>
              <w:bottom w:val="single" w:sz="4" w:space="0" w:color="000000"/>
              <w:right w:val="single" w:sz="4" w:space="0" w:color="000000"/>
            </w:tcBorders>
            <w:shd w:val="clear" w:color="auto" w:fill="auto"/>
            <w:vAlign w:val="center"/>
            <w:hideMark/>
          </w:tcPr>
          <w:p w14:paraId="0AC6E378" w14:textId="7D50B98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3516235,00</w:t>
            </w:r>
          </w:p>
        </w:tc>
      </w:tr>
      <w:tr w:rsidR="00C7039F" w:rsidRPr="00C7039F" w14:paraId="53A245E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993C3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1A77D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190B1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6E717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7A840A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697D671" w14:textId="402C461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3736002,00</w:t>
            </w:r>
          </w:p>
        </w:tc>
        <w:tc>
          <w:tcPr>
            <w:tcW w:w="684" w:type="pct"/>
            <w:tcBorders>
              <w:top w:val="nil"/>
              <w:left w:val="nil"/>
              <w:bottom w:val="single" w:sz="4" w:space="0" w:color="000000"/>
              <w:right w:val="single" w:sz="4" w:space="0" w:color="000000"/>
            </w:tcBorders>
            <w:shd w:val="clear" w:color="auto" w:fill="auto"/>
            <w:vAlign w:val="center"/>
            <w:hideMark/>
          </w:tcPr>
          <w:p w14:paraId="7A0A89E2" w14:textId="7FE73B1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c>
          <w:tcPr>
            <w:tcW w:w="707" w:type="pct"/>
            <w:tcBorders>
              <w:top w:val="nil"/>
              <w:left w:val="nil"/>
              <w:bottom w:val="single" w:sz="4" w:space="0" w:color="000000"/>
              <w:right w:val="single" w:sz="4" w:space="0" w:color="000000"/>
            </w:tcBorders>
            <w:shd w:val="clear" w:color="auto" w:fill="auto"/>
            <w:vAlign w:val="center"/>
            <w:hideMark/>
          </w:tcPr>
          <w:p w14:paraId="0158A555" w14:textId="6063D4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r>
      <w:tr w:rsidR="00C7039F" w:rsidRPr="00C7039F" w14:paraId="09A29DC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60B0D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7F6D26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97C72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64913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4C8C19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5BADB8E" w14:textId="0C953A6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3736002,00</w:t>
            </w:r>
          </w:p>
        </w:tc>
        <w:tc>
          <w:tcPr>
            <w:tcW w:w="684" w:type="pct"/>
            <w:tcBorders>
              <w:top w:val="nil"/>
              <w:left w:val="nil"/>
              <w:bottom w:val="single" w:sz="4" w:space="0" w:color="000000"/>
              <w:right w:val="single" w:sz="4" w:space="0" w:color="000000"/>
            </w:tcBorders>
            <w:shd w:val="clear" w:color="auto" w:fill="auto"/>
            <w:vAlign w:val="center"/>
            <w:hideMark/>
          </w:tcPr>
          <w:p w14:paraId="5C8595D3" w14:textId="119E3B2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c>
          <w:tcPr>
            <w:tcW w:w="707" w:type="pct"/>
            <w:tcBorders>
              <w:top w:val="nil"/>
              <w:left w:val="nil"/>
              <w:bottom w:val="single" w:sz="4" w:space="0" w:color="000000"/>
              <w:right w:val="single" w:sz="4" w:space="0" w:color="000000"/>
            </w:tcBorders>
            <w:shd w:val="clear" w:color="auto" w:fill="auto"/>
            <w:vAlign w:val="center"/>
            <w:hideMark/>
          </w:tcPr>
          <w:p w14:paraId="0BD1A52F" w14:textId="3749356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r>
      <w:tr w:rsidR="00C7039F" w:rsidRPr="00C7039F" w14:paraId="77159CB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8A8AB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63F78E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B145C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71C7D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2B0D06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DC8A521" w14:textId="0F0C94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3736002,00</w:t>
            </w:r>
          </w:p>
        </w:tc>
        <w:tc>
          <w:tcPr>
            <w:tcW w:w="684" w:type="pct"/>
            <w:tcBorders>
              <w:top w:val="nil"/>
              <w:left w:val="nil"/>
              <w:bottom w:val="single" w:sz="4" w:space="0" w:color="000000"/>
              <w:right w:val="single" w:sz="4" w:space="0" w:color="000000"/>
            </w:tcBorders>
            <w:shd w:val="clear" w:color="auto" w:fill="auto"/>
            <w:vAlign w:val="center"/>
            <w:hideMark/>
          </w:tcPr>
          <w:p w14:paraId="0573B15E" w14:textId="41FDB8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c>
          <w:tcPr>
            <w:tcW w:w="707" w:type="pct"/>
            <w:tcBorders>
              <w:top w:val="nil"/>
              <w:left w:val="nil"/>
              <w:bottom w:val="single" w:sz="4" w:space="0" w:color="000000"/>
              <w:right w:val="single" w:sz="4" w:space="0" w:color="000000"/>
            </w:tcBorders>
            <w:shd w:val="clear" w:color="auto" w:fill="auto"/>
            <w:vAlign w:val="center"/>
            <w:hideMark/>
          </w:tcPr>
          <w:p w14:paraId="42681679" w14:textId="4F4C45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r>
      <w:tr w:rsidR="00C7039F" w:rsidRPr="00C7039F" w14:paraId="26284B4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2A0C5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Глава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F2778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84FA1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1E291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9999910010</w:t>
            </w:r>
          </w:p>
        </w:tc>
        <w:tc>
          <w:tcPr>
            <w:tcW w:w="233" w:type="pct"/>
            <w:tcBorders>
              <w:top w:val="nil"/>
              <w:left w:val="nil"/>
              <w:bottom w:val="single" w:sz="4" w:space="0" w:color="000000"/>
              <w:right w:val="single" w:sz="4" w:space="0" w:color="000000"/>
            </w:tcBorders>
            <w:shd w:val="clear" w:color="auto" w:fill="auto"/>
            <w:vAlign w:val="center"/>
            <w:hideMark/>
          </w:tcPr>
          <w:p w14:paraId="4BEEAF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EBFE232" w14:textId="7064ACA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3736002,00</w:t>
            </w:r>
          </w:p>
        </w:tc>
        <w:tc>
          <w:tcPr>
            <w:tcW w:w="684" w:type="pct"/>
            <w:tcBorders>
              <w:top w:val="nil"/>
              <w:left w:val="nil"/>
              <w:bottom w:val="single" w:sz="4" w:space="0" w:color="000000"/>
              <w:right w:val="single" w:sz="4" w:space="0" w:color="000000"/>
            </w:tcBorders>
            <w:shd w:val="clear" w:color="auto" w:fill="auto"/>
            <w:vAlign w:val="center"/>
            <w:hideMark/>
          </w:tcPr>
          <w:p w14:paraId="42554DAA" w14:textId="4349AB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c>
          <w:tcPr>
            <w:tcW w:w="707" w:type="pct"/>
            <w:tcBorders>
              <w:top w:val="nil"/>
              <w:left w:val="nil"/>
              <w:bottom w:val="single" w:sz="4" w:space="0" w:color="000000"/>
              <w:right w:val="single" w:sz="4" w:space="0" w:color="000000"/>
            </w:tcBorders>
            <w:shd w:val="clear" w:color="auto" w:fill="auto"/>
            <w:vAlign w:val="center"/>
            <w:hideMark/>
          </w:tcPr>
          <w:p w14:paraId="5D9140C2" w14:textId="1C653A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r>
      <w:tr w:rsidR="00C7039F" w:rsidRPr="00C7039F" w14:paraId="57F8327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2DCC28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1A207A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B00EF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DF11A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9999910010</w:t>
            </w:r>
          </w:p>
        </w:tc>
        <w:tc>
          <w:tcPr>
            <w:tcW w:w="233" w:type="pct"/>
            <w:tcBorders>
              <w:top w:val="nil"/>
              <w:left w:val="nil"/>
              <w:bottom w:val="single" w:sz="4" w:space="0" w:color="000000"/>
              <w:right w:val="single" w:sz="4" w:space="0" w:color="000000"/>
            </w:tcBorders>
            <w:shd w:val="clear" w:color="auto" w:fill="auto"/>
            <w:vAlign w:val="center"/>
            <w:hideMark/>
          </w:tcPr>
          <w:p w14:paraId="45985C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013484CC" w14:textId="5B1E41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3736002,00</w:t>
            </w:r>
          </w:p>
        </w:tc>
        <w:tc>
          <w:tcPr>
            <w:tcW w:w="684" w:type="pct"/>
            <w:tcBorders>
              <w:top w:val="nil"/>
              <w:left w:val="nil"/>
              <w:bottom w:val="single" w:sz="4" w:space="0" w:color="000000"/>
              <w:right w:val="single" w:sz="4" w:space="0" w:color="000000"/>
            </w:tcBorders>
            <w:shd w:val="clear" w:color="auto" w:fill="auto"/>
            <w:vAlign w:val="center"/>
            <w:hideMark/>
          </w:tcPr>
          <w:p w14:paraId="56D737A3" w14:textId="3A089C9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c>
          <w:tcPr>
            <w:tcW w:w="707" w:type="pct"/>
            <w:tcBorders>
              <w:top w:val="nil"/>
              <w:left w:val="nil"/>
              <w:bottom w:val="single" w:sz="4" w:space="0" w:color="000000"/>
              <w:right w:val="single" w:sz="4" w:space="0" w:color="000000"/>
            </w:tcBorders>
            <w:shd w:val="clear" w:color="auto" w:fill="auto"/>
            <w:vAlign w:val="center"/>
            <w:hideMark/>
          </w:tcPr>
          <w:p w14:paraId="197E4488" w14:textId="03DCDC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r>
      <w:tr w:rsidR="00C7039F" w:rsidRPr="00C7039F" w14:paraId="374C0AE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7B515D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2913905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E94BB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AE39D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9999910010</w:t>
            </w:r>
          </w:p>
        </w:tc>
        <w:tc>
          <w:tcPr>
            <w:tcW w:w="233" w:type="pct"/>
            <w:tcBorders>
              <w:top w:val="nil"/>
              <w:left w:val="nil"/>
              <w:bottom w:val="single" w:sz="4" w:space="0" w:color="000000"/>
              <w:right w:val="single" w:sz="4" w:space="0" w:color="000000"/>
            </w:tcBorders>
            <w:shd w:val="clear" w:color="auto" w:fill="auto"/>
            <w:vAlign w:val="center"/>
            <w:hideMark/>
          </w:tcPr>
          <w:p w14:paraId="691A0C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2766F7AA" w14:textId="3A4B1D3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3736002,00</w:t>
            </w:r>
          </w:p>
        </w:tc>
        <w:tc>
          <w:tcPr>
            <w:tcW w:w="684" w:type="pct"/>
            <w:tcBorders>
              <w:top w:val="nil"/>
              <w:left w:val="nil"/>
              <w:bottom w:val="single" w:sz="4" w:space="0" w:color="000000"/>
              <w:right w:val="single" w:sz="4" w:space="0" w:color="000000"/>
            </w:tcBorders>
            <w:shd w:val="clear" w:color="auto" w:fill="auto"/>
            <w:vAlign w:val="center"/>
            <w:hideMark/>
          </w:tcPr>
          <w:p w14:paraId="34380229" w14:textId="0CCA38A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c>
          <w:tcPr>
            <w:tcW w:w="707" w:type="pct"/>
            <w:tcBorders>
              <w:top w:val="nil"/>
              <w:left w:val="nil"/>
              <w:bottom w:val="single" w:sz="4" w:space="0" w:color="000000"/>
              <w:right w:val="single" w:sz="4" w:space="0" w:color="000000"/>
            </w:tcBorders>
            <w:shd w:val="clear" w:color="auto" w:fill="auto"/>
            <w:vAlign w:val="center"/>
            <w:hideMark/>
          </w:tcPr>
          <w:p w14:paraId="63B7AAB8" w14:textId="466DAB8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3516235,00</w:t>
            </w:r>
          </w:p>
        </w:tc>
      </w:tr>
      <w:tr w:rsidR="00C7039F" w:rsidRPr="00C7039F" w14:paraId="51514F2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4C215A"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4" w:type="pct"/>
            <w:tcBorders>
              <w:top w:val="nil"/>
              <w:left w:val="nil"/>
              <w:bottom w:val="single" w:sz="4" w:space="0" w:color="000000"/>
              <w:right w:val="single" w:sz="4" w:space="0" w:color="000000"/>
            </w:tcBorders>
            <w:shd w:val="clear" w:color="auto" w:fill="auto"/>
            <w:vAlign w:val="center"/>
            <w:hideMark/>
          </w:tcPr>
          <w:p w14:paraId="32A8722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3312B8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06075B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F91083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9F4CD77" w14:textId="17B57C6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7767900,00</w:t>
            </w:r>
          </w:p>
        </w:tc>
        <w:tc>
          <w:tcPr>
            <w:tcW w:w="684" w:type="pct"/>
            <w:tcBorders>
              <w:top w:val="nil"/>
              <w:left w:val="nil"/>
              <w:bottom w:val="single" w:sz="4" w:space="0" w:color="000000"/>
              <w:right w:val="single" w:sz="4" w:space="0" w:color="000000"/>
            </w:tcBorders>
            <w:shd w:val="clear" w:color="auto" w:fill="auto"/>
            <w:vAlign w:val="center"/>
            <w:hideMark/>
          </w:tcPr>
          <w:p w14:paraId="1F7B43DF" w14:textId="5B906BA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8701400,00</w:t>
            </w:r>
          </w:p>
        </w:tc>
        <w:tc>
          <w:tcPr>
            <w:tcW w:w="707" w:type="pct"/>
            <w:tcBorders>
              <w:top w:val="nil"/>
              <w:left w:val="nil"/>
              <w:bottom w:val="single" w:sz="4" w:space="0" w:color="000000"/>
              <w:right w:val="single" w:sz="4" w:space="0" w:color="000000"/>
            </w:tcBorders>
            <w:shd w:val="clear" w:color="auto" w:fill="auto"/>
            <w:vAlign w:val="center"/>
            <w:hideMark/>
          </w:tcPr>
          <w:p w14:paraId="56E77C3B" w14:textId="3C2B413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8701400,00</w:t>
            </w:r>
          </w:p>
        </w:tc>
      </w:tr>
      <w:tr w:rsidR="00C7039F" w:rsidRPr="00C7039F" w14:paraId="29BB2B5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757614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2E3C3B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7D50B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31F9F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0F312E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CDAE9D7" w14:textId="3D33733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7767900,00</w:t>
            </w:r>
          </w:p>
        </w:tc>
        <w:tc>
          <w:tcPr>
            <w:tcW w:w="684" w:type="pct"/>
            <w:tcBorders>
              <w:top w:val="nil"/>
              <w:left w:val="nil"/>
              <w:bottom w:val="single" w:sz="4" w:space="0" w:color="000000"/>
              <w:right w:val="single" w:sz="4" w:space="0" w:color="000000"/>
            </w:tcBorders>
            <w:shd w:val="clear" w:color="auto" w:fill="auto"/>
            <w:vAlign w:val="center"/>
            <w:hideMark/>
          </w:tcPr>
          <w:p w14:paraId="2549CD80" w14:textId="5B32D9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8701400,00</w:t>
            </w:r>
          </w:p>
        </w:tc>
        <w:tc>
          <w:tcPr>
            <w:tcW w:w="707" w:type="pct"/>
            <w:tcBorders>
              <w:top w:val="nil"/>
              <w:left w:val="nil"/>
              <w:bottom w:val="single" w:sz="4" w:space="0" w:color="000000"/>
              <w:right w:val="single" w:sz="4" w:space="0" w:color="000000"/>
            </w:tcBorders>
            <w:shd w:val="clear" w:color="auto" w:fill="auto"/>
            <w:vAlign w:val="center"/>
            <w:hideMark/>
          </w:tcPr>
          <w:p w14:paraId="1B5D6CA9" w14:textId="592882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8701400,00</w:t>
            </w:r>
          </w:p>
        </w:tc>
      </w:tr>
      <w:tr w:rsidR="00C7039F" w:rsidRPr="00C7039F" w14:paraId="05CBC42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7B425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Мероприятия непрограммных направлений деятельности </w:t>
            </w:r>
            <w:r w:rsidRPr="00EC5638">
              <w:rPr>
                <w:rFonts w:eastAsia="Times New Roman"/>
                <w:color w:val="000000"/>
                <w:sz w:val="22"/>
                <w:szCs w:val="22"/>
                <w:lang w:eastAsia="ru-RU"/>
              </w:rPr>
              <w:lastRenderedPageBreak/>
              <w:t>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FACB5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01</w:t>
            </w:r>
          </w:p>
        </w:tc>
        <w:tc>
          <w:tcPr>
            <w:tcW w:w="266" w:type="pct"/>
            <w:tcBorders>
              <w:top w:val="nil"/>
              <w:left w:val="nil"/>
              <w:bottom w:val="single" w:sz="4" w:space="0" w:color="000000"/>
              <w:right w:val="single" w:sz="4" w:space="0" w:color="000000"/>
            </w:tcBorders>
            <w:shd w:val="clear" w:color="auto" w:fill="auto"/>
            <w:vAlign w:val="center"/>
            <w:hideMark/>
          </w:tcPr>
          <w:p w14:paraId="4FCA74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4DF2F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2124F3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19E97B9" w14:textId="16FA24B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7767900,00</w:t>
            </w:r>
          </w:p>
        </w:tc>
        <w:tc>
          <w:tcPr>
            <w:tcW w:w="684" w:type="pct"/>
            <w:tcBorders>
              <w:top w:val="nil"/>
              <w:left w:val="nil"/>
              <w:bottom w:val="single" w:sz="4" w:space="0" w:color="000000"/>
              <w:right w:val="single" w:sz="4" w:space="0" w:color="000000"/>
            </w:tcBorders>
            <w:shd w:val="clear" w:color="auto" w:fill="auto"/>
            <w:vAlign w:val="center"/>
            <w:hideMark/>
          </w:tcPr>
          <w:p w14:paraId="5C2F5159" w14:textId="02DB7A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8701400,00</w:t>
            </w:r>
          </w:p>
        </w:tc>
        <w:tc>
          <w:tcPr>
            <w:tcW w:w="707" w:type="pct"/>
            <w:tcBorders>
              <w:top w:val="nil"/>
              <w:left w:val="nil"/>
              <w:bottom w:val="single" w:sz="4" w:space="0" w:color="000000"/>
              <w:right w:val="single" w:sz="4" w:space="0" w:color="000000"/>
            </w:tcBorders>
            <w:shd w:val="clear" w:color="auto" w:fill="auto"/>
            <w:vAlign w:val="center"/>
            <w:hideMark/>
          </w:tcPr>
          <w:p w14:paraId="1E50A591" w14:textId="41F4287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8701400,00</w:t>
            </w:r>
          </w:p>
        </w:tc>
      </w:tr>
      <w:tr w:rsidR="00C7039F" w:rsidRPr="00C7039F" w14:paraId="60F27DE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31C42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113F8C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E0F0C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25912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1E2FB7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79796A8" w14:textId="7CAA3A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7767900,00</w:t>
            </w:r>
          </w:p>
        </w:tc>
        <w:tc>
          <w:tcPr>
            <w:tcW w:w="684" w:type="pct"/>
            <w:tcBorders>
              <w:top w:val="nil"/>
              <w:left w:val="nil"/>
              <w:bottom w:val="single" w:sz="4" w:space="0" w:color="000000"/>
              <w:right w:val="single" w:sz="4" w:space="0" w:color="000000"/>
            </w:tcBorders>
            <w:shd w:val="clear" w:color="auto" w:fill="auto"/>
            <w:vAlign w:val="center"/>
            <w:hideMark/>
          </w:tcPr>
          <w:p w14:paraId="7D7B7FC6" w14:textId="66ADABB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8701400,00</w:t>
            </w:r>
          </w:p>
        </w:tc>
        <w:tc>
          <w:tcPr>
            <w:tcW w:w="707" w:type="pct"/>
            <w:tcBorders>
              <w:top w:val="nil"/>
              <w:left w:val="nil"/>
              <w:bottom w:val="single" w:sz="4" w:space="0" w:color="000000"/>
              <w:right w:val="single" w:sz="4" w:space="0" w:color="000000"/>
            </w:tcBorders>
            <w:shd w:val="clear" w:color="auto" w:fill="auto"/>
            <w:vAlign w:val="center"/>
            <w:hideMark/>
          </w:tcPr>
          <w:p w14:paraId="05E1B97B" w14:textId="15B2EA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8701400,00</w:t>
            </w:r>
          </w:p>
        </w:tc>
      </w:tr>
      <w:tr w:rsidR="00C7039F" w:rsidRPr="00C7039F" w14:paraId="7F3AEFC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1D5207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4" w:type="pct"/>
            <w:tcBorders>
              <w:top w:val="nil"/>
              <w:left w:val="nil"/>
              <w:bottom w:val="single" w:sz="4" w:space="0" w:color="000000"/>
              <w:right w:val="single" w:sz="4" w:space="0" w:color="000000"/>
            </w:tcBorders>
            <w:shd w:val="clear" w:color="auto" w:fill="auto"/>
            <w:vAlign w:val="center"/>
            <w:hideMark/>
          </w:tcPr>
          <w:p w14:paraId="784A96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071D6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A357B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40DBD2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C2B10F9" w14:textId="29838D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44500,00</w:t>
            </w:r>
          </w:p>
        </w:tc>
        <w:tc>
          <w:tcPr>
            <w:tcW w:w="684" w:type="pct"/>
            <w:tcBorders>
              <w:top w:val="nil"/>
              <w:left w:val="nil"/>
              <w:bottom w:val="single" w:sz="4" w:space="0" w:color="000000"/>
              <w:right w:val="single" w:sz="4" w:space="0" w:color="000000"/>
            </w:tcBorders>
            <w:shd w:val="clear" w:color="auto" w:fill="auto"/>
            <w:vAlign w:val="center"/>
            <w:hideMark/>
          </w:tcPr>
          <w:p w14:paraId="2B36EEA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56F7B5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2CCE66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0E944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315BCEC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A1941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600F9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0E6051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202E0D25" w14:textId="36C8E4F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44500,00</w:t>
            </w:r>
          </w:p>
        </w:tc>
        <w:tc>
          <w:tcPr>
            <w:tcW w:w="684" w:type="pct"/>
            <w:tcBorders>
              <w:top w:val="nil"/>
              <w:left w:val="nil"/>
              <w:bottom w:val="single" w:sz="4" w:space="0" w:color="000000"/>
              <w:right w:val="single" w:sz="4" w:space="0" w:color="000000"/>
            </w:tcBorders>
            <w:shd w:val="clear" w:color="auto" w:fill="auto"/>
            <w:vAlign w:val="center"/>
            <w:hideMark/>
          </w:tcPr>
          <w:p w14:paraId="21BB13B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0F0341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FE45B6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9B0607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Исполнение судебных актов</w:t>
            </w:r>
          </w:p>
        </w:tc>
        <w:tc>
          <w:tcPr>
            <w:tcW w:w="234" w:type="pct"/>
            <w:tcBorders>
              <w:top w:val="nil"/>
              <w:left w:val="nil"/>
              <w:bottom w:val="single" w:sz="4" w:space="0" w:color="000000"/>
              <w:right w:val="single" w:sz="4" w:space="0" w:color="000000"/>
            </w:tcBorders>
            <w:shd w:val="clear" w:color="auto" w:fill="auto"/>
            <w:vAlign w:val="center"/>
            <w:hideMark/>
          </w:tcPr>
          <w:p w14:paraId="7E7103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0ADA79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10283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486C47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830</w:t>
            </w:r>
          </w:p>
        </w:tc>
        <w:tc>
          <w:tcPr>
            <w:tcW w:w="704" w:type="pct"/>
            <w:tcBorders>
              <w:top w:val="nil"/>
              <w:left w:val="nil"/>
              <w:bottom w:val="single" w:sz="4" w:space="0" w:color="000000"/>
              <w:right w:val="single" w:sz="4" w:space="0" w:color="000000"/>
            </w:tcBorders>
            <w:shd w:val="clear" w:color="auto" w:fill="auto"/>
            <w:vAlign w:val="center"/>
            <w:hideMark/>
          </w:tcPr>
          <w:p w14:paraId="7D11F8E4" w14:textId="54043B8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44500,00</w:t>
            </w:r>
          </w:p>
        </w:tc>
        <w:tc>
          <w:tcPr>
            <w:tcW w:w="684" w:type="pct"/>
            <w:tcBorders>
              <w:top w:val="nil"/>
              <w:left w:val="nil"/>
              <w:bottom w:val="single" w:sz="4" w:space="0" w:color="000000"/>
              <w:right w:val="single" w:sz="4" w:space="0" w:color="000000"/>
            </w:tcBorders>
            <w:shd w:val="clear" w:color="auto" w:fill="auto"/>
            <w:vAlign w:val="center"/>
            <w:hideMark/>
          </w:tcPr>
          <w:p w14:paraId="3586301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7EF1C7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1E35D6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692C80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4" w:type="pct"/>
            <w:tcBorders>
              <w:top w:val="nil"/>
              <w:left w:val="nil"/>
              <w:bottom w:val="single" w:sz="4" w:space="0" w:color="000000"/>
              <w:right w:val="single" w:sz="4" w:space="0" w:color="000000"/>
            </w:tcBorders>
            <w:shd w:val="clear" w:color="auto" w:fill="auto"/>
            <w:vAlign w:val="center"/>
            <w:hideMark/>
          </w:tcPr>
          <w:p w14:paraId="781046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37712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A2022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2DD05B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D50700A" w14:textId="275548B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5236400,00</w:t>
            </w:r>
          </w:p>
        </w:tc>
        <w:tc>
          <w:tcPr>
            <w:tcW w:w="684" w:type="pct"/>
            <w:tcBorders>
              <w:top w:val="nil"/>
              <w:left w:val="nil"/>
              <w:bottom w:val="single" w:sz="4" w:space="0" w:color="000000"/>
              <w:right w:val="single" w:sz="4" w:space="0" w:color="000000"/>
            </w:tcBorders>
            <w:shd w:val="clear" w:color="auto" w:fill="auto"/>
            <w:vAlign w:val="center"/>
            <w:hideMark/>
          </w:tcPr>
          <w:p w14:paraId="01E70AC0" w14:textId="490CDA8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6141400,00</w:t>
            </w:r>
          </w:p>
        </w:tc>
        <w:tc>
          <w:tcPr>
            <w:tcW w:w="707" w:type="pct"/>
            <w:tcBorders>
              <w:top w:val="nil"/>
              <w:left w:val="nil"/>
              <w:bottom w:val="single" w:sz="4" w:space="0" w:color="000000"/>
              <w:right w:val="single" w:sz="4" w:space="0" w:color="000000"/>
            </w:tcBorders>
            <w:shd w:val="clear" w:color="auto" w:fill="auto"/>
            <w:vAlign w:val="center"/>
            <w:hideMark/>
          </w:tcPr>
          <w:p w14:paraId="1794166F" w14:textId="3313834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6141400,00</w:t>
            </w:r>
          </w:p>
        </w:tc>
      </w:tr>
      <w:tr w:rsidR="00C7039F" w:rsidRPr="00C7039F" w14:paraId="4C5CA48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A837F0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01AE03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BD735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5A3D0D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733467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3C6DEC8B" w14:textId="7F4DFE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4979400,00</w:t>
            </w:r>
          </w:p>
        </w:tc>
        <w:tc>
          <w:tcPr>
            <w:tcW w:w="684" w:type="pct"/>
            <w:tcBorders>
              <w:top w:val="nil"/>
              <w:left w:val="nil"/>
              <w:bottom w:val="single" w:sz="4" w:space="0" w:color="000000"/>
              <w:right w:val="single" w:sz="4" w:space="0" w:color="000000"/>
            </w:tcBorders>
            <w:shd w:val="clear" w:color="auto" w:fill="auto"/>
            <w:vAlign w:val="center"/>
            <w:hideMark/>
          </w:tcPr>
          <w:p w14:paraId="60186C48" w14:textId="7E4580E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5931400,00</w:t>
            </w:r>
          </w:p>
        </w:tc>
        <w:tc>
          <w:tcPr>
            <w:tcW w:w="707" w:type="pct"/>
            <w:tcBorders>
              <w:top w:val="nil"/>
              <w:left w:val="nil"/>
              <w:bottom w:val="single" w:sz="4" w:space="0" w:color="000000"/>
              <w:right w:val="single" w:sz="4" w:space="0" w:color="000000"/>
            </w:tcBorders>
            <w:shd w:val="clear" w:color="auto" w:fill="auto"/>
            <w:vAlign w:val="center"/>
            <w:hideMark/>
          </w:tcPr>
          <w:p w14:paraId="23FEF38E" w14:textId="337740A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5931400,00</w:t>
            </w:r>
          </w:p>
        </w:tc>
      </w:tr>
      <w:tr w:rsidR="00C7039F" w:rsidRPr="00C7039F" w14:paraId="0851536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921988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38E45A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B64CE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555900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52738B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35B21508" w14:textId="0CBECC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4979400,00</w:t>
            </w:r>
          </w:p>
        </w:tc>
        <w:tc>
          <w:tcPr>
            <w:tcW w:w="684" w:type="pct"/>
            <w:tcBorders>
              <w:top w:val="nil"/>
              <w:left w:val="nil"/>
              <w:bottom w:val="single" w:sz="4" w:space="0" w:color="000000"/>
              <w:right w:val="single" w:sz="4" w:space="0" w:color="000000"/>
            </w:tcBorders>
            <w:shd w:val="clear" w:color="auto" w:fill="auto"/>
            <w:vAlign w:val="center"/>
            <w:hideMark/>
          </w:tcPr>
          <w:p w14:paraId="0BDD9446" w14:textId="0483D3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5931400,00</w:t>
            </w:r>
          </w:p>
        </w:tc>
        <w:tc>
          <w:tcPr>
            <w:tcW w:w="707" w:type="pct"/>
            <w:tcBorders>
              <w:top w:val="nil"/>
              <w:left w:val="nil"/>
              <w:bottom w:val="single" w:sz="4" w:space="0" w:color="000000"/>
              <w:right w:val="single" w:sz="4" w:space="0" w:color="000000"/>
            </w:tcBorders>
            <w:shd w:val="clear" w:color="auto" w:fill="auto"/>
            <w:vAlign w:val="center"/>
            <w:hideMark/>
          </w:tcPr>
          <w:p w14:paraId="4E8DF607" w14:textId="3FF740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5931400,00</w:t>
            </w:r>
          </w:p>
        </w:tc>
      </w:tr>
      <w:tr w:rsidR="00C7039F" w:rsidRPr="00C7039F" w14:paraId="78D1E0B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2F8F72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42F36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24FFB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16BB5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1C13FE4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60F014D" w14:textId="0EB0CA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247000,00</w:t>
            </w:r>
          </w:p>
        </w:tc>
        <w:tc>
          <w:tcPr>
            <w:tcW w:w="684" w:type="pct"/>
            <w:tcBorders>
              <w:top w:val="nil"/>
              <w:left w:val="nil"/>
              <w:bottom w:val="single" w:sz="4" w:space="0" w:color="000000"/>
              <w:right w:val="single" w:sz="4" w:space="0" w:color="000000"/>
            </w:tcBorders>
            <w:shd w:val="clear" w:color="auto" w:fill="auto"/>
            <w:vAlign w:val="center"/>
            <w:hideMark/>
          </w:tcPr>
          <w:p w14:paraId="48B1B097" w14:textId="504E70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63D06945" w14:textId="0B77D8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01627E4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6A66D3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9B90C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B115C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54143A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271856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BC1D794" w14:textId="2F531F6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247000,00</w:t>
            </w:r>
          </w:p>
        </w:tc>
        <w:tc>
          <w:tcPr>
            <w:tcW w:w="684" w:type="pct"/>
            <w:tcBorders>
              <w:top w:val="nil"/>
              <w:left w:val="nil"/>
              <w:bottom w:val="single" w:sz="4" w:space="0" w:color="000000"/>
              <w:right w:val="single" w:sz="4" w:space="0" w:color="000000"/>
            </w:tcBorders>
            <w:shd w:val="clear" w:color="auto" w:fill="auto"/>
            <w:vAlign w:val="center"/>
            <w:hideMark/>
          </w:tcPr>
          <w:p w14:paraId="06783378" w14:textId="6C440F7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4C5B28E2" w14:textId="0FC514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386272E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92364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1638A0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57047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F77A1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7B6991A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1C06E85A" w14:textId="22E972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c>
          <w:tcPr>
            <w:tcW w:w="684" w:type="pct"/>
            <w:tcBorders>
              <w:top w:val="nil"/>
              <w:left w:val="nil"/>
              <w:bottom w:val="single" w:sz="4" w:space="0" w:color="000000"/>
              <w:right w:val="single" w:sz="4" w:space="0" w:color="000000"/>
            </w:tcBorders>
            <w:shd w:val="clear" w:color="auto" w:fill="auto"/>
            <w:vAlign w:val="center"/>
            <w:hideMark/>
          </w:tcPr>
          <w:p w14:paraId="500C8F40" w14:textId="0A12BB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c>
          <w:tcPr>
            <w:tcW w:w="707" w:type="pct"/>
            <w:tcBorders>
              <w:top w:val="nil"/>
              <w:left w:val="nil"/>
              <w:bottom w:val="single" w:sz="4" w:space="0" w:color="000000"/>
              <w:right w:val="single" w:sz="4" w:space="0" w:color="000000"/>
            </w:tcBorders>
            <w:shd w:val="clear" w:color="auto" w:fill="auto"/>
            <w:vAlign w:val="center"/>
            <w:hideMark/>
          </w:tcPr>
          <w:p w14:paraId="0CE059D4" w14:textId="16A1FFC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r>
      <w:tr w:rsidR="00C7039F" w:rsidRPr="00C7039F" w14:paraId="44009EB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3DF3C4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Уплата налогов, сборов и иных платежей</w:t>
            </w:r>
          </w:p>
        </w:tc>
        <w:tc>
          <w:tcPr>
            <w:tcW w:w="234" w:type="pct"/>
            <w:tcBorders>
              <w:top w:val="nil"/>
              <w:left w:val="nil"/>
              <w:bottom w:val="single" w:sz="4" w:space="0" w:color="000000"/>
              <w:right w:val="single" w:sz="4" w:space="0" w:color="000000"/>
            </w:tcBorders>
            <w:shd w:val="clear" w:color="auto" w:fill="auto"/>
            <w:vAlign w:val="center"/>
            <w:hideMark/>
          </w:tcPr>
          <w:p w14:paraId="161804E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281B4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4E7A9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3657F1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850</w:t>
            </w:r>
          </w:p>
        </w:tc>
        <w:tc>
          <w:tcPr>
            <w:tcW w:w="704" w:type="pct"/>
            <w:tcBorders>
              <w:top w:val="nil"/>
              <w:left w:val="nil"/>
              <w:bottom w:val="single" w:sz="4" w:space="0" w:color="000000"/>
              <w:right w:val="single" w:sz="4" w:space="0" w:color="000000"/>
            </w:tcBorders>
            <w:shd w:val="clear" w:color="auto" w:fill="auto"/>
            <w:vAlign w:val="center"/>
            <w:hideMark/>
          </w:tcPr>
          <w:p w14:paraId="66E52496" w14:textId="70D2449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c>
          <w:tcPr>
            <w:tcW w:w="684" w:type="pct"/>
            <w:tcBorders>
              <w:top w:val="nil"/>
              <w:left w:val="nil"/>
              <w:bottom w:val="single" w:sz="4" w:space="0" w:color="000000"/>
              <w:right w:val="single" w:sz="4" w:space="0" w:color="000000"/>
            </w:tcBorders>
            <w:shd w:val="clear" w:color="auto" w:fill="auto"/>
            <w:vAlign w:val="center"/>
            <w:hideMark/>
          </w:tcPr>
          <w:p w14:paraId="7FB96EC5" w14:textId="0BB3B53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c>
          <w:tcPr>
            <w:tcW w:w="707" w:type="pct"/>
            <w:tcBorders>
              <w:top w:val="nil"/>
              <w:left w:val="nil"/>
              <w:bottom w:val="single" w:sz="4" w:space="0" w:color="000000"/>
              <w:right w:val="single" w:sz="4" w:space="0" w:color="000000"/>
            </w:tcBorders>
            <w:shd w:val="clear" w:color="auto" w:fill="auto"/>
            <w:vAlign w:val="center"/>
            <w:hideMark/>
          </w:tcPr>
          <w:p w14:paraId="07DB8B6F" w14:textId="5FDEE5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r>
      <w:tr w:rsidR="00C7039F" w:rsidRPr="00C7039F" w14:paraId="0659536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6D508D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Депутаты представительного органа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15C071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2D4D5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A1C0E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9999910040</w:t>
            </w:r>
          </w:p>
        </w:tc>
        <w:tc>
          <w:tcPr>
            <w:tcW w:w="233" w:type="pct"/>
            <w:tcBorders>
              <w:top w:val="nil"/>
              <w:left w:val="nil"/>
              <w:bottom w:val="single" w:sz="4" w:space="0" w:color="000000"/>
              <w:right w:val="single" w:sz="4" w:space="0" w:color="000000"/>
            </w:tcBorders>
            <w:shd w:val="clear" w:color="auto" w:fill="auto"/>
            <w:vAlign w:val="center"/>
            <w:hideMark/>
          </w:tcPr>
          <w:p w14:paraId="716F4C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D66F10" w14:textId="71DB577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2487000,00</w:t>
            </w:r>
          </w:p>
        </w:tc>
        <w:tc>
          <w:tcPr>
            <w:tcW w:w="684" w:type="pct"/>
            <w:tcBorders>
              <w:top w:val="nil"/>
              <w:left w:val="nil"/>
              <w:bottom w:val="single" w:sz="4" w:space="0" w:color="000000"/>
              <w:right w:val="single" w:sz="4" w:space="0" w:color="000000"/>
            </w:tcBorders>
            <w:shd w:val="clear" w:color="auto" w:fill="auto"/>
            <w:vAlign w:val="center"/>
            <w:hideMark/>
          </w:tcPr>
          <w:p w14:paraId="1E6FAB3B" w14:textId="05C9E56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2560000,00</w:t>
            </w:r>
          </w:p>
        </w:tc>
        <w:tc>
          <w:tcPr>
            <w:tcW w:w="707" w:type="pct"/>
            <w:tcBorders>
              <w:top w:val="nil"/>
              <w:left w:val="nil"/>
              <w:bottom w:val="single" w:sz="4" w:space="0" w:color="000000"/>
              <w:right w:val="single" w:sz="4" w:space="0" w:color="000000"/>
            </w:tcBorders>
            <w:shd w:val="clear" w:color="auto" w:fill="auto"/>
            <w:vAlign w:val="center"/>
            <w:hideMark/>
          </w:tcPr>
          <w:p w14:paraId="3D08B7EC" w14:textId="1DA61F5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2560000,00</w:t>
            </w:r>
          </w:p>
        </w:tc>
      </w:tr>
      <w:tr w:rsidR="00C7039F" w:rsidRPr="00C7039F" w14:paraId="41E8D59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BE02B1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51E116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3393D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5EE4C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9999910040</w:t>
            </w:r>
          </w:p>
        </w:tc>
        <w:tc>
          <w:tcPr>
            <w:tcW w:w="233" w:type="pct"/>
            <w:tcBorders>
              <w:top w:val="nil"/>
              <w:left w:val="nil"/>
              <w:bottom w:val="single" w:sz="4" w:space="0" w:color="000000"/>
              <w:right w:val="single" w:sz="4" w:space="0" w:color="000000"/>
            </w:tcBorders>
            <w:shd w:val="clear" w:color="auto" w:fill="auto"/>
            <w:vAlign w:val="center"/>
            <w:hideMark/>
          </w:tcPr>
          <w:p w14:paraId="220855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34B71428" w14:textId="351F0A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2487000,00</w:t>
            </w:r>
          </w:p>
        </w:tc>
        <w:tc>
          <w:tcPr>
            <w:tcW w:w="684" w:type="pct"/>
            <w:tcBorders>
              <w:top w:val="nil"/>
              <w:left w:val="nil"/>
              <w:bottom w:val="single" w:sz="4" w:space="0" w:color="000000"/>
              <w:right w:val="single" w:sz="4" w:space="0" w:color="000000"/>
            </w:tcBorders>
            <w:shd w:val="clear" w:color="auto" w:fill="auto"/>
            <w:vAlign w:val="center"/>
            <w:hideMark/>
          </w:tcPr>
          <w:p w14:paraId="6E8D0058" w14:textId="35E43AF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2560000,00</w:t>
            </w:r>
          </w:p>
        </w:tc>
        <w:tc>
          <w:tcPr>
            <w:tcW w:w="707" w:type="pct"/>
            <w:tcBorders>
              <w:top w:val="nil"/>
              <w:left w:val="nil"/>
              <w:bottom w:val="single" w:sz="4" w:space="0" w:color="000000"/>
              <w:right w:val="single" w:sz="4" w:space="0" w:color="000000"/>
            </w:tcBorders>
            <w:shd w:val="clear" w:color="auto" w:fill="auto"/>
            <w:vAlign w:val="center"/>
            <w:hideMark/>
          </w:tcPr>
          <w:p w14:paraId="32532A8D" w14:textId="65A05E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2560000,00</w:t>
            </w:r>
          </w:p>
        </w:tc>
      </w:tr>
      <w:tr w:rsidR="00C7039F" w:rsidRPr="00C7039F" w14:paraId="2187457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580D4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79013D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FB243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4DE31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9999910040</w:t>
            </w:r>
          </w:p>
        </w:tc>
        <w:tc>
          <w:tcPr>
            <w:tcW w:w="233" w:type="pct"/>
            <w:tcBorders>
              <w:top w:val="nil"/>
              <w:left w:val="nil"/>
              <w:bottom w:val="single" w:sz="4" w:space="0" w:color="000000"/>
              <w:right w:val="single" w:sz="4" w:space="0" w:color="000000"/>
            </w:tcBorders>
            <w:shd w:val="clear" w:color="auto" w:fill="auto"/>
            <w:vAlign w:val="center"/>
            <w:hideMark/>
          </w:tcPr>
          <w:p w14:paraId="4B0BEB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235C4727" w14:textId="367571E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2487000,00</w:t>
            </w:r>
          </w:p>
        </w:tc>
        <w:tc>
          <w:tcPr>
            <w:tcW w:w="684" w:type="pct"/>
            <w:tcBorders>
              <w:top w:val="nil"/>
              <w:left w:val="nil"/>
              <w:bottom w:val="single" w:sz="4" w:space="0" w:color="000000"/>
              <w:right w:val="single" w:sz="4" w:space="0" w:color="000000"/>
            </w:tcBorders>
            <w:shd w:val="clear" w:color="auto" w:fill="auto"/>
            <w:vAlign w:val="center"/>
            <w:hideMark/>
          </w:tcPr>
          <w:p w14:paraId="262262B6" w14:textId="796796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2560000,00</w:t>
            </w:r>
          </w:p>
        </w:tc>
        <w:tc>
          <w:tcPr>
            <w:tcW w:w="707" w:type="pct"/>
            <w:tcBorders>
              <w:top w:val="nil"/>
              <w:left w:val="nil"/>
              <w:bottom w:val="single" w:sz="4" w:space="0" w:color="000000"/>
              <w:right w:val="single" w:sz="4" w:space="0" w:color="000000"/>
            </w:tcBorders>
            <w:shd w:val="clear" w:color="auto" w:fill="auto"/>
            <w:vAlign w:val="center"/>
            <w:hideMark/>
          </w:tcPr>
          <w:p w14:paraId="103194CC" w14:textId="5703584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2560000,00</w:t>
            </w:r>
          </w:p>
        </w:tc>
      </w:tr>
      <w:tr w:rsidR="00C7039F" w:rsidRPr="00C7039F" w14:paraId="4E80D93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80E0D0"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4" w:type="pct"/>
            <w:tcBorders>
              <w:top w:val="nil"/>
              <w:left w:val="nil"/>
              <w:bottom w:val="single" w:sz="4" w:space="0" w:color="000000"/>
              <w:right w:val="single" w:sz="4" w:space="0" w:color="000000"/>
            </w:tcBorders>
            <w:shd w:val="clear" w:color="auto" w:fill="auto"/>
            <w:vAlign w:val="center"/>
            <w:hideMark/>
          </w:tcPr>
          <w:p w14:paraId="343D6BB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359673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07D9F49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4F87FFA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F6733C9" w14:textId="457CA24F"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131514387,00</w:t>
            </w:r>
          </w:p>
        </w:tc>
        <w:tc>
          <w:tcPr>
            <w:tcW w:w="684" w:type="pct"/>
            <w:tcBorders>
              <w:top w:val="nil"/>
              <w:left w:val="nil"/>
              <w:bottom w:val="single" w:sz="4" w:space="0" w:color="000000"/>
              <w:right w:val="single" w:sz="4" w:space="0" w:color="000000"/>
            </w:tcBorders>
            <w:shd w:val="clear" w:color="auto" w:fill="auto"/>
            <w:vAlign w:val="center"/>
            <w:hideMark/>
          </w:tcPr>
          <w:p w14:paraId="253A6D81" w14:textId="65B9419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136261603,00</w:t>
            </w:r>
          </w:p>
        </w:tc>
        <w:tc>
          <w:tcPr>
            <w:tcW w:w="707" w:type="pct"/>
            <w:tcBorders>
              <w:top w:val="nil"/>
              <w:left w:val="nil"/>
              <w:bottom w:val="single" w:sz="4" w:space="0" w:color="000000"/>
              <w:right w:val="single" w:sz="4" w:space="0" w:color="000000"/>
            </w:tcBorders>
            <w:shd w:val="clear" w:color="auto" w:fill="auto"/>
            <w:vAlign w:val="center"/>
            <w:hideMark/>
          </w:tcPr>
          <w:p w14:paraId="4D87AC47" w14:textId="3C05017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136261603,00</w:t>
            </w:r>
          </w:p>
        </w:tc>
      </w:tr>
      <w:tr w:rsidR="00C7039F" w:rsidRPr="00C7039F" w14:paraId="79E63CC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01A17E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413DB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8DC5E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493110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7A4AE1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5B2B2A0" w14:textId="0CABED7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131514387,00</w:t>
            </w:r>
          </w:p>
        </w:tc>
        <w:tc>
          <w:tcPr>
            <w:tcW w:w="684" w:type="pct"/>
            <w:tcBorders>
              <w:top w:val="nil"/>
              <w:left w:val="nil"/>
              <w:bottom w:val="single" w:sz="4" w:space="0" w:color="000000"/>
              <w:right w:val="single" w:sz="4" w:space="0" w:color="000000"/>
            </w:tcBorders>
            <w:shd w:val="clear" w:color="auto" w:fill="auto"/>
            <w:vAlign w:val="center"/>
            <w:hideMark/>
          </w:tcPr>
          <w:p w14:paraId="537B61A4" w14:textId="506C110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c>
          <w:tcPr>
            <w:tcW w:w="707" w:type="pct"/>
            <w:tcBorders>
              <w:top w:val="nil"/>
              <w:left w:val="nil"/>
              <w:bottom w:val="single" w:sz="4" w:space="0" w:color="000000"/>
              <w:right w:val="single" w:sz="4" w:space="0" w:color="000000"/>
            </w:tcBorders>
            <w:shd w:val="clear" w:color="auto" w:fill="auto"/>
            <w:vAlign w:val="center"/>
            <w:hideMark/>
          </w:tcPr>
          <w:p w14:paraId="3F5DAF4A" w14:textId="03471F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r>
      <w:tr w:rsidR="00C7039F" w:rsidRPr="00C7039F" w14:paraId="79158AA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B684D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5142C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1ED2A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7291D0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5EFD65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A276A18" w14:textId="186C8E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131514387,00</w:t>
            </w:r>
          </w:p>
        </w:tc>
        <w:tc>
          <w:tcPr>
            <w:tcW w:w="684" w:type="pct"/>
            <w:tcBorders>
              <w:top w:val="nil"/>
              <w:left w:val="nil"/>
              <w:bottom w:val="single" w:sz="4" w:space="0" w:color="000000"/>
              <w:right w:val="single" w:sz="4" w:space="0" w:color="000000"/>
            </w:tcBorders>
            <w:shd w:val="clear" w:color="auto" w:fill="auto"/>
            <w:vAlign w:val="center"/>
            <w:hideMark/>
          </w:tcPr>
          <w:p w14:paraId="151E0079" w14:textId="2729443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c>
          <w:tcPr>
            <w:tcW w:w="707" w:type="pct"/>
            <w:tcBorders>
              <w:top w:val="nil"/>
              <w:left w:val="nil"/>
              <w:bottom w:val="single" w:sz="4" w:space="0" w:color="000000"/>
              <w:right w:val="single" w:sz="4" w:space="0" w:color="000000"/>
            </w:tcBorders>
            <w:shd w:val="clear" w:color="auto" w:fill="auto"/>
            <w:vAlign w:val="center"/>
            <w:hideMark/>
          </w:tcPr>
          <w:p w14:paraId="3B04EF0F" w14:textId="19E11CA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r>
      <w:tr w:rsidR="00C7039F" w:rsidRPr="00C7039F" w14:paraId="392D45E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A74441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6965EFA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6A832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7DA698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7B3C94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E1E54D4" w14:textId="5F81092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131514387,00</w:t>
            </w:r>
          </w:p>
        </w:tc>
        <w:tc>
          <w:tcPr>
            <w:tcW w:w="684" w:type="pct"/>
            <w:tcBorders>
              <w:top w:val="nil"/>
              <w:left w:val="nil"/>
              <w:bottom w:val="single" w:sz="4" w:space="0" w:color="000000"/>
              <w:right w:val="single" w:sz="4" w:space="0" w:color="000000"/>
            </w:tcBorders>
            <w:shd w:val="clear" w:color="auto" w:fill="auto"/>
            <w:vAlign w:val="center"/>
            <w:hideMark/>
          </w:tcPr>
          <w:p w14:paraId="4CA9245A" w14:textId="1EA20B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c>
          <w:tcPr>
            <w:tcW w:w="707" w:type="pct"/>
            <w:tcBorders>
              <w:top w:val="nil"/>
              <w:left w:val="nil"/>
              <w:bottom w:val="single" w:sz="4" w:space="0" w:color="000000"/>
              <w:right w:val="single" w:sz="4" w:space="0" w:color="000000"/>
            </w:tcBorders>
            <w:shd w:val="clear" w:color="auto" w:fill="auto"/>
            <w:vAlign w:val="center"/>
            <w:hideMark/>
          </w:tcPr>
          <w:p w14:paraId="0FE47AA6" w14:textId="19B7101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r>
      <w:tr w:rsidR="00C7039F" w:rsidRPr="00C7039F" w14:paraId="56DE956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8E0B3E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4" w:type="pct"/>
            <w:tcBorders>
              <w:top w:val="nil"/>
              <w:left w:val="nil"/>
              <w:bottom w:val="single" w:sz="4" w:space="0" w:color="000000"/>
              <w:right w:val="single" w:sz="4" w:space="0" w:color="000000"/>
            </w:tcBorders>
            <w:shd w:val="clear" w:color="auto" w:fill="auto"/>
            <w:vAlign w:val="center"/>
            <w:hideMark/>
          </w:tcPr>
          <w:p w14:paraId="7F6147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20F62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34B20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643A4B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B81C503" w14:textId="5B0055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131514387,00</w:t>
            </w:r>
          </w:p>
        </w:tc>
        <w:tc>
          <w:tcPr>
            <w:tcW w:w="684" w:type="pct"/>
            <w:tcBorders>
              <w:top w:val="nil"/>
              <w:left w:val="nil"/>
              <w:bottom w:val="single" w:sz="4" w:space="0" w:color="000000"/>
              <w:right w:val="single" w:sz="4" w:space="0" w:color="000000"/>
            </w:tcBorders>
            <w:shd w:val="clear" w:color="auto" w:fill="auto"/>
            <w:vAlign w:val="center"/>
            <w:hideMark/>
          </w:tcPr>
          <w:p w14:paraId="2C6FBBFD" w14:textId="543F96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c>
          <w:tcPr>
            <w:tcW w:w="707" w:type="pct"/>
            <w:tcBorders>
              <w:top w:val="nil"/>
              <w:left w:val="nil"/>
              <w:bottom w:val="single" w:sz="4" w:space="0" w:color="000000"/>
              <w:right w:val="single" w:sz="4" w:space="0" w:color="000000"/>
            </w:tcBorders>
            <w:shd w:val="clear" w:color="auto" w:fill="auto"/>
            <w:vAlign w:val="center"/>
            <w:hideMark/>
          </w:tcPr>
          <w:p w14:paraId="558B9FB7" w14:textId="759EC48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136261603,00</w:t>
            </w:r>
          </w:p>
        </w:tc>
      </w:tr>
      <w:tr w:rsidR="00C7039F" w:rsidRPr="00C7039F" w14:paraId="7D9928D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41625D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50B6CD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FFF0E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46DCD5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210184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524C2E86" w14:textId="2C10C7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128779387,00</w:t>
            </w:r>
          </w:p>
        </w:tc>
        <w:tc>
          <w:tcPr>
            <w:tcW w:w="684" w:type="pct"/>
            <w:tcBorders>
              <w:top w:val="nil"/>
              <w:left w:val="nil"/>
              <w:bottom w:val="single" w:sz="4" w:space="0" w:color="000000"/>
              <w:right w:val="single" w:sz="4" w:space="0" w:color="000000"/>
            </w:tcBorders>
            <w:shd w:val="clear" w:color="auto" w:fill="auto"/>
            <w:vAlign w:val="center"/>
            <w:hideMark/>
          </w:tcPr>
          <w:p w14:paraId="4FA1BBAC" w14:textId="4B4BFD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133723603,00</w:t>
            </w:r>
          </w:p>
        </w:tc>
        <w:tc>
          <w:tcPr>
            <w:tcW w:w="707" w:type="pct"/>
            <w:tcBorders>
              <w:top w:val="nil"/>
              <w:left w:val="nil"/>
              <w:bottom w:val="single" w:sz="4" w:space="0" w:color="000000"/>
              <w:right w:val="single" w:sz="4" w:space="0" w:color="000000"/>
            </w:tcBorders>
            <w:shd w:val="clear" w:color="auto" w:fill="auto"/>
            <w:vAlign w:val="center"/>
            <w:hideMark/>
          </w:tcPr>
          <w:p w14:paraId="0AA98C08" w14:textId="05FA88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133723603,00</w:t>
            </w:r>
          </w:p>
        </w:tc>
      </w:tr>
      <w:tr w:rsidR="00C7039F" w:rsidRPr="00C7039F" w14:paraId="2092FB7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7C1174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45A7B2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D6D19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6D6650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09283D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67CBC0CB" w14:textId="5F4D012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128779387,00</w:t>
            </w:r>
          </w:p>
        </w:tc>
        <w:tc>
          <w:tcPr>
            <w:tcW w:w="684" w:type="pct"/>
            <w:tcBorders>
              <w:top w:val="nil"/>
              <w:left w:val="nil"/>
              <w:bottom w:val="single" w:sz="4" w:space="0" w:color="000000"/>
              <w:right w:val="single" w:sz="4" w:space="0" w:color="000000"/>
            </w:tcBorders>
            <w:shd w:val="clear" w:color="auto" w:fill="auto"/>
            <w:vAlign w:val="center"/>
            <w:hideMark/>
          </w:tcPr>
          <w:p w14:paraId="0EB02A87" w14:textId="1AE2BFD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133723603,00</w:t>
            </w:r>
          </w:p>
        </w:tc>
        <w:tc>
          <w:tcPr>
            <w:tcW w:w="707" w:type="pct"/>
            <w:tcBorders>
              <w:top w:val="nil"/>
              <w:left w:val="nil"/>
              <w:bottom w:val="single" w:sz="4" w:space="0" w:color="000000"/>
              <w:right w:val="single" w:sz="4" w:space="0" w:color="000000"/>
            </w:tcBorders>
            <w:shd w:val="clear" w:color="auto" w:fill="auto"/>
            <w:vAlign w:val="center"/>
            <w:hideMark/>
          </w:tcPr>
          <w:p w14:paraId="175C3D69" w14:textId="4551FBD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133723603,00</w:t>
            </w:r>
          </w:p>
        </w:tc>
      </w:tr>
      <w:tr w:rsidR="00C7039F" w:rsidRPr="00C7039F" w14:paraId="6FC04E9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1C6F9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94E21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57180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E49EF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358162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3F9CE54C" w14:textId="1C2465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2297000,00</w:t>
            </w:r>
          </w:p>
        </w:tc>
        <w:tc>
          <w:tcPr>
            <w:tcW w:w="684" w:type="pct"/>
            <w:tcBorders>
              <w:top w:val="nil"/>
              <w:left w:val="nil"/>
              <w:bottom w:val="single" w:sz="4" w:space="0" w:color="000000"/>
              <w:right w:val="single" w:sz="4" w:space="0" w:color="000000"/>
            </w:tcBorders>
            <w:shd w:val="clear" w:color="auto" w:fill="auto"/>
            <w:vAlign w:val="center"/>
            <w:hideMark/>
          </w:tcPr>
          <w:p w14:paraId="01155F64" w14:textId="1D8604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1800000,00</w:t>
            </w:r>
          </w:p>
        </w:tc>
        <w:tc>
          <w:tcPr>
            <w:tcW w:w="707" w:type="pct"/>
            <w:tcBorders>
              <w:top w:val="nil"/>
              <w:left w:val="nil"/>
              <w:bottom w:val="single" w:sz="4" w:space="0" w:color="000000"/>
              <w:right w:val="single" w:sz="4" w:space="0" w:color="000000"/>
            </w:tcBorders>
            <w:shd w:val="clear" w:color="auto" w:fill="auto"/>
            <w:vAlign w:val="center"/>
            <w:hideMark/>
          </w:tcPr>
          <w:p w14:paraId="2BF93D72" w14:textId="788926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1800000,00</w:t>
            </w:r>
          </w:p>
        </w:tc>
      </w:tr>
      <w:tr w:rsidR="00C7039F" w:rsidRPr="00C7039F" w14:paraId="50CF5DE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F93E29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7679F8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D5FE9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738D4C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0EB81BA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4808A2AA" w14:textId="4B2AD2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2297000,00</w:t>
            </w:r>
          </w:p>
        </w:tc>
        <w:tc>
          <w:tcPr>
            <w:tcW w:w="684" w:type="pct"/>
            <w:tcBorders>
              <w:top w:val="nil"/>
              <w:left w:val="nil"/>
              <w:bottom w:val="single" w:sz="4" w:space="0" w:color="000000"/>
              <w:right w:val="single" w:sz="4" w:space="0" w:color="000000"/>
            </w:tcBorders>
            <w:shd w:val="clear" w:color="auto" w:fill="auto"/>
            <w:vAlign w:val="center"/>
            <w:hideMark/>
          </w:tcPr>
          <w:p w14:paraId="0E552FEC" w14:textId="1115566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1800000,00</w:t>
            </w:r>
          </w:p>
        </w:tc>
        <w:tc>
          <w:tcPr>
            <w:tcW w:w="707" w:type="pct"/>
            <w:tcBorders>
              <w:top w:val="nil"/>
              <w:left w:val="nil"/>
              <w:bottom w:val="single" w:sz="4" w:space="0" w:color="000000"/>
              <w:right w:val="single" w:sz="4" w:space="0" w:color="000000"/>
            </w:tcBorders>
            <w:shd w:val="clear" w:color="auto" w:fill="auto"/>
            <w:vAlign w:val="center"/>
            <w:hideMark/>
          </w:tcPr>
          <w:p w14:paraId="751C343E" w14:textId="7FF027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1800000,00</w:t>
            </w:r>
          </w:p>
        </w:tc>
      </w:tr>
      <w:tr w:rsidR="00C7039F" w:rsidRPr="00C7039F" w14:paraId="34CC6BD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512C0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4B13A1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B3110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465129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24865D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51B9331F" w14:textId="44D7D8B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438000,00</w:t>
            </w:r>
          </w:p>
        </w:tc>
        <w:tc>
          <w:tcPr>
            <w:tcW w:w="684" w:type="pct"/>
            <w:tcBorders>
              <w:top w:val="nil"/>
              <w:left w:val="nil"/>
              <w:bottom w:val="single" w:sz="4" w:space="0" w:color="000000"/>
              <w:right w:val="single" w:sz="4" w:space="0" w:color="000000"/>
            </w:tcBorders>
            <w:shd w:val="clear" w:color="auto" w:fill="auto"/>
            <w:vAlign w:val="center"/>
            <w:hideMark/>
          </w:tcPr>
          <w:p w14:paraId="48EB00C8" w14:textId="7AA003A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738000,00</w:t>
            </w:r>
          </w:p>
        </w:tc>
        <w:tc>
          <w:tcPr>
            <w:tcW w:w="707" w:type="pct"/>
            <w:tcBorders>
              <w:top w:val="nil"/>
              <w:left w:val="nil"/>
              <w:bottom w:val="single" w:sz="4" w:space="0" w:color="000000"/>
              <w:right w:val="single" w:sz="4" w:space="0" w:color="000000"/>
            </w:tcBorders>
            <w:shd w:val="clear" w:color="auto" w:fill="auto"/>
            <w:vAlign w:val="center"/>
            <w:hideMark/>
          </w:tcPr>
          <w:p w14:paraId="7A89CE4C" w14:textId="3B28F2C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738000,00</w:t>
            </w:r>
          </w:p>
        </w:tc>
      </w:tr>
      <w:tr w:rsidR="00C7039F" w:rsidRPr="00C7039F" w14:paraId="78E27CE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52C47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Уплата налогов, сборов и иных платежей</w:t>
            </w:r>
          </w:p>
        </w:tc>
        <w:tc>
          <w:tcPr>
            <w:tcW w:w="234" w:type="pct"/>
            <w:tcBorders>
              <w:top w:val="nil"/>
              <w:left w:val="nil"/>
              <w:bottom w:val="single" w:sz="4" w:space="0" w:color="000000"/>
              <w:right w:val="single" w:sz="4" w:space="0" w:color="000000"/>
            </w:tcBorders>
            <w:shd w:val="clear" w:color="auto" w:fill="auto"/>
            <w:vAlign w:val="center"/>
            <w:hideMark/>
          </w:tcPr>
          <w:p w14:paraId="7F47F8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71516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4F026C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2B1254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850</w:t>
            </w:r>
          </w:p>
        </w:tc>
        <w:tc>
          <w:tcPr>
            <w:tcW w:w="704" w:type="pct"/>
            <w:tcBorders>
              <w:top w:val="nil"/>
              <w:left w:val="nil"/>
              <w:bottom w:val="single" w:sz="4" w:space="0" w:color="000000"/>
              <w:right w:val="single" w:sz="4" w:space="0" w:color="000000"/>
            </w:tcBorders>
            <w:shd w:val="clear" w:color="auto" w:fill="auto"/>
            <w:vAlign w:val="center"/>
            <w:hideMark/>
          </w:tcPr>
          <w:p w14:paraId="795189EC" w14:textId="27A2EAD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438000,00</w:t>
            </w:r>
          </w:p>
        </w:tc>
        <w:tc>
          <w:tcPr>
            <w:tcW w:w="684" w:type="pct"/>
            <w:tcBorders>
              <w:top w:val="nil"/>
              <w:left w:val="nil"/>
              <w:bottom w:val="single" w:sz="4" w:space="0" w:color="000000"/>
              <w:right w:val="single" w:sz="4" w:space="0" w:color="000000"/>
            </w:tcBorders>
            <w:shd w:val="clear" w:color="auto" w:fill="auto"/>
            <w:vAlign w:val="center"/>
            <w:hideMark/>
          </w:tcPr>
          <w:p w14:paraId="482523E9" w14:textId="67BA23B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738000,00</w:t>
            </w:r>
          </w:p>
        </w:tc>
        <w:tc>
          <w:tcPr>
            <w:tcW w:w="707" w:type="pct"/>
            <w:tcBorders>
              <w:top w:val="nil"/>
              <w:left w:val="nil"/>
              <w:bottom w:val="single" w:sz="4" w:space="0" w:color="000000"/>
              <w:right w:val="single" w:sz="4" w:space="0" w:color="000000"/>
            </w:tcBorders>
            <w:shd w:val="clear" w:color="auto" w:fill="auto"/>
            <w:vAlign w:val="center"/>
            <w:hideMark/>
          </w:tcPr>
          <w:p w14:paraId="53DF812D" w14:textId="2CF6B80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738000,00</w:t>
            </w:r>
          </w:p>
        </w:tc>
      </w:tr>
      <w:tr w:rsidR="00C7039F" w:rsidRPr="00C7039F" w14:paraId="738E349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3DF546F"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Судебная система</w:t>
            </w:r>
          </w:p>
        </w:tc>
        <w:tc>
          <w:tcPr>
            <w:tcW w:w="234" w:type="pct"/>
            <w:tcBorders>
              <w:top w:val="nil"/>
              <w:left w:val="nil"/>
              <w:bottom w:val="single" w:sz="4" w:space="0" w:color="000000"/>
              <w:right w:val="single" w:sz="4" w:space="0" w:color="000000"/>
            </w:tcBorders>
            <w:shd w:val="clear" w:color="auto" w:fill="auto"/>
            <w:vAlign w:val="center"/>
            <w:hideMark/>
          </w:tcPr>
          <w:p w14:paraId="49B6F2F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A9433B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728FE317"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1507E8B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B78460B" w14:textId="3018BAB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27221,00</w:t>
            </w:r>
          </w:p>
        </w:tc>
        <w:tc>
          <w:tcPr>
            <w:tcW w:w="684" w:type="pct"/>
            <w:tcBorders>
              <w:top w:val="nil"/>
              <w:left w:val="nil"/>
              <w:bottom w:val="single" w:sz="4" w:space="0" w:color="000000"/>
              <w:right w:val="single" w:sz="4" w:space="0" w:color="000000"/>
            </w:tcBorders>
            <w:shd w:val="clear" w:color="auto" w:fill="auto"/>
            <w:vAlign w:val="center"/>
            <w:hideMark/>
          </w:tcPr>
          <w:p w14:paraId="0023F45C" w14:textId="6AFA21D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215705,00</w:t>
            </w:r>
          </w:p>
        </w:tc>
        <w:tc>
          <w:tcPr>
            <w:tcW w:w="707" w:type="pct"/>
            <w:tcBorders>
              <w:top w:val="nil"/>
              <w:left w:val="nil"/>
              <w:bottom w:val="single" w:sz="4" w:space="0" w:color="000000"/>
              <w:right w:val="single" w:sz="4" w:space="0" w:color="000000"/>
            </w:tcBorders>
            <w:shd w:val="clear" w:color="auto" w:fill="auto"/>
            <w:vAlign w:val="center"/>
            <w:hideMark/>
          </w:tcPr>
          <w:p w14:paraId="7E62114F" w14:textId="0FFDAD92"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29654,00</w:t>
            </w:r>
          </w:p>
        </w:tc>
      </w:tr>
      <w:tr w:rsidR="00C7039F" w:rsidRPr="00C7039F" w14:paraId="425B8DD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1844D1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3B8E22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6D71C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156685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191988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38EECC9" w14:textId="3FC09CB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27221,00</w:t>
            </w:r>
          </w:p>
        </w:tc>
        <w:tc>
          <w:tcPr>
            <w:tcW w:w="684" w:type="pct"/>
            <w:tcBorders>
              <w:top w:val="nil"/>
              <w:left w:val="nil"/>
              <w:bottom w:val="single" w:sz="4" w:space="0" w:color="000000"/>
              <w:right w:val="single" w:sz="4" w:space="0" w:color="000000"/>
            </w:tcBorders>
            <w:shd w:val="clear" w:color="auto" w:fill="auto"/>
            <w:vAlign w:val="center"/>
            <w:hideMark/>
          </w:tcPr>
          <w:p w14:paraId="1D1E8355" w14:textId="18F10B9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215705,00</w:t>
            </w:r>
          </w:p>
        </w:tc>
        <w:tc>
          <w:tcPr>
            <w:tcW w:w="707" w:type="pct"/>
            <w:tcBorders>
              <w:top w:val="nil"/>
              <w:left w:val="nil"/>
              <w:bottom w:val="single" w:sz="4" w:space="0" w:color="000000"/>
              <w:right w:val="single" w:sz="4" w:space="0" w:color="000000"/>
            </w:tcBorders>
            <w:shd w:val="clear" w:color="auto" w:fill="auto"/>
            <w:vAlign w:val="center"/>
            <w:hideMark/>
          </w:tcPr>
          <w:p w14:paraId="36A12314" w14:textId="11F87E2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29654,00</w:t>
            </w:r>
          </w:p>
        </w:tc>
      </w:tr>
      <w:tr w:rsidR="00C7039F" w:rsidRPr="00C7039F" w14:paraId="2A70F11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D5E636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391833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07D4B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11CB694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4392CA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16F2DB8" w14:textId="5B48A07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27221,00</w:t>
            </w:r>
          </w:p>
        </w:tc>
        <w:tc>
          <w:tcPr>
            <w:tcW w:w="684" w:type="pct"/>
            <w:tcBorders>
              <w:top w:val="nil"/>
              <w:left w:val="nil"/>
              <w:bottom w:val="single" w:sz="4" w:space="0" w:color="000000"/>
              <w:right w:val="single" w:sz="4" w:space="0" w:color="000000"/>
            </w:tcBorders>
            <w:shd w:val="clear" w:color="auto" w:fill="auto"/>
            <w:vAlign w:val="center"/>
            <w:hideMark/>
          </w:tcPr>
          <w:p w14:paraId="5139E5E7" w14:textId="7255D18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215705,00</w:t>
            </w:r>
          </w:p>
        </w:tc>
        <w:tc>
          <w:tcPr>
            <w:tcW w:w="707" w:type="pct"/>
            <w:tcBorders>
              <w:top w:val="nil"/>
              <w:left w:val="nil"/>
              <w:bottom w:val="single" w:sz="4" w:space="0" w:color="000000"/>
              <w:right w:val="single" w:sz="4" w:space="0" w:color="000000"/>
            </w:tcBorders>
            <w:shd w:val="clear" w:color="auto" w:fill="auto"/>
            <w:vAlign w:val="center"/>
            <w:hideMark/>
          </w:tcPr>
          <w:p w14:paraId="3535A4B6" w14:textId="050C55E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29654,00</w:t>
            </w:r>
          </w:p>
        </w:tc>
      </w:tr>
      <w:tr w:rsidR="00C7039F" w:rsidRPr="00C7039F" w14:paraId="73F4562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DE2C7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6B5BB52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8418B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45979A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641C69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1071D5A" w14:textId="0C4212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27221,00</w:t>
            </w:r>
          </w:p>
        </w:tc>
        <w:tc>
          <w:tcPr>
            <w:tcW w:w="684" w:type="pct"/>
            <w:tcBorders>
              <w:top w:val="nil"/>
              <w:left w:val="nil"/>
              <w:bottom w:val="single" w:sz="4" w:space="0" w:color="000000"/>
              <w:right w:val="single" w:sz="4" w:space="0" w:color="000000"/>
            </w:tcBorders>
            <w:shd w:val="clear" w:color="auto" w:fill="auto"/>
            <w:vAlign w:val="center"/>
            <w:hideMark/>
          </w:tcPr>
          <w:p w14:paraId="78FDC9BA" w14:textId="615515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215705,00</w:t>
            </w:r>
          </w:p>
        </w:tc>
        <w:tc>
          <w:tcPr>
            <w:tcW w:w="707" w:type="pct"/>
            <w:tcBorders>
              <w:top w:val="nil"/>
              <w:left w:val="nil"/>
              <w:bottom w:val="single" w:sz="4" w:space="0" w:color="000000"/>
              <w:right w:val="single" w:sz="4" w:space="0" w:color="000000"/>
            </w:tcBorders>
            <w:shd w:val="clear" w:color="auto" w:fill="auto"/>
            <w:vAlign w:val="center"/>
            <w:hideMark/>
          </w:tcPr>
          <w:p w14:paraId="3B30E213" w14:textId="4548D13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29654,00</w:t>
            </w:r>
          </w:p>
        </w:tc>
      </w:tr>
      <w:tr w:rsidR="00C7039F" w:rsidRPr="00C7039F" w14:paraId="79C0E02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F99860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34" w:type="pct"/>
            <w:tcBorders>
              <w:top w:val="nil"/>
              <w:left w:val="nil"/>
              <w:bottom w:val="single" w:sz="4" w:space="0" w:color="000000"/>
              <w:right w:val="single" w:sz="4" w:space="0" w:color="000000"/>
            </w:tcBorders>
            <w:shd w:val="clear" w:color="auto" w:fill="auto"/>
            <w:vAlign w:val="center"/>
            <w:hideMark/>
          </w:tcPr>
          <w:p w14:paraId="3FB8C5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E7776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381CC6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9999951200</w:t>
            </w:r>
          </w:p>
        </w:tc>
        <w:tc>
          <w:tcPr>
            <w:tcW w:w="233" w:type="pct"/>
            <w:tcBorders>
              <w:top w:val="nil"/>
              <w:left w:val="nil"/>
              <w:bottom w:val="single" w:sz="4" w:space="0" w:color="000000"/>
              <w:right w:val="single" w:sz="4" w:space="0" w:color="000000"/>
            </w:tcBorders>
            <w:shd w:val="clear" w:color="auto" w:fill="auto"/>
            <w:vAlign w:val="center"/>
            <w:hideMark/>
          </w:tcPr>
          <w:p w14:paraId="42FF34A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39438B8" w14:textId="5DD3A8A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27221,00</w:t>
            </w:r>
          </w:p>
        </w:tc>
        <w:tc>
          <w:tcPr>
            <w:tcW w:w="684" w:type="pct"/>
            <w:tcBorders>
              <w:top w:val="nil"/>
              <w:left w:val="nil"/>
              <w:bottom w:val="single" w:sz="4" w:space="0" w:color="000000"/>
              <w:right w:val="single" w:sz="4" w:space="0" w:color="000000"/>
            </w:tcBorders>
            <w:shd w:val="clear" w:color="auto" w:fill="auto"/>
            <w:vAlign w:val="center"/>
            <w:hideMark/>
          </w:tcPr>
          <w:p w14:paraId="7850D850" w14:textId="182851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215705,00</w:t>
            </w:r>
          </w:p>
        </w:tc>
        <w:tc>
          <w:tcPr>
            <w:tcW w:w="707" w:type="pct"/>
            <w:tcBorders>
              <w:top w:val="nil"/>
              <w:left w:val="nil"/>
              <w:bottom w:val="single" w:sz="4" w:space="0" w:color="000000"/>
              <w:right w:val="single" w:sz="4" w:space="0" w:color="000000"/>
            </w:tcBorders>
            <w:shd w:val="clear" w:color="auto" w:fill="auto"/>
            <w:vAlign w:val="center"/>
            <w:hideMark/>
          </w:tcPr>
          <w:p w14:paraId="50875D5D" w14:textId="15900C3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29654,00</w:t>
            </w:r>
          </w:p>
        </w:tc>
      </w:tr>
      <w:tr w:rsidR="00C7039F" w:rsidRPr="00C7039F" w14:paraId="5359ED0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763B56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732C8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23BC98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4AAF34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9999951200</w:t>
            </w:r>
          </w:p>
        </w:tc>
        <w:tc>
          <w:tcPr>
            <w:tcW w:w="233" w:type="pct"/>
            <w:tcBorders>
              <w:top w:val="nil"/>
              <w:left w:val="nil"/>
              <w:bottom w:val="single" w:sz="4" w:space="0" w:color="000000"/>
              <w:right w:val="single" w:sz="4" w:space="0" w:color="000000"/>
            </w:tcBorders>
            <w:shd w:val="clear" w:color="auto" w:fill="auto"/>
            <w:vAlign w:val="center"/>
            <w:hideMark/>
          </w:tcPr>
          <w:p w14:paraId="3E88B6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1DC84F13" w14:textId="1BF9E9C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27221,00</w:t>
            </w:r>
          </w:p>
        </w:tc>
        <w:tc>
          <w:tcPr>
            <w:tcW w:w="684" w:type="pct"/>
            <w:tcBorders>
              <w:top w:val="nil"/>
              <w:left w:val="nil"/>
              <w:bottom w:val="single" w:sz="4" w:space="0" w:color="000000"/>
              <w:right w:val="single" w:sz="4" w:space="0" w:color="000000"/>
            </w:tcBorders>
            <w:shd w:val="clear" w:color="auto" w:fill="auto"/>
            <w:vAlign w:val="center"/>
            <w:hideMark/>
          </w:tcPr>
          <w:p w14:paraId="288E3E1B" w14:textId="5DBD64C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215705,00</w:t>
            </w:r>
          </w:p>
        </w:tc>
        <w:tc>
          <w:tcPr>
            <w:tcW w:w="707" w:type="pct"/>
            <w:tcBorders>
              <w:top w:val="nil"/>
              <w:left w:val="nil"/>
              <w:bottom w:val="single" w:sz="4" w:space="0" w:color="000000"/>
              <w:right w:val="single" w:sz="4" w:space="0" w:color="000000"/>
            </w:tcBorders>
            <w:shd w:val="clear" w:color="auto" w:fill="auto"/>
            <w:vAlign w:val="center"/>
            <w:hideMark/>
          </w:tcPr>
          <w:p w14:paraId="73F1601B" w14:textId="523097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29654,00</w:t>
            </w:r>
          </w:p>
        </w:tc>
      </w:tr>
      <w:tr w:rsidR="00C7039F" w:rsidRPr="00C7039F" w14:paraId="5E3E0BA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BE7C69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5BB6C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23A46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509FD3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9999951200</w:t>
            </w:r>
          </w:p>
        </w:tc>
        <w:tc>
          <w:tcPr>
            <w:tcW w:w="233" w:type="pct"/>
            <w:tcBorders>
              <w:top w:val="nil"/>
              <w:left w:val="nil"/>
              <w:bottom w:val="single" w:sz="4" w:space="0" w:color="000000"/>
              <w:right w:val="single" w:sz="4" w:space="0" w:color="000000"/>
            </w:tcBorders>
            <w:shd w:val="clear" w:color="auto" w:fill="auto"/>
            <w:vAlign w:val="center"/>
            <w:hideMark/>
          </w:tcPr>
          <w:p w14:paraId="1E8835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A874AF4" w14:textId="5D8A72B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27221,00</w:t>
            </w:r>
          </w:p>
        </w:tc>
        <w:tc>
          <w:tcPr>
            <w:tcW w:w="684" w:type="pct"/>
            <w:tcBorders>
              <w:top w:val="nil"/>
              <w:left w:val="nil"/>
              <w:bottom w:val="single" w:sz="4" w:space="0" w:color="000000"/>
              <w:right w:val="single" w:sz="4" w:space="0" w:color="000000"/>
            </w:tcBorders>
            <w:shd w:val="clear" w:color="auto" w:fill="auto"/>
            <w:vAlign w:val="center"/>
            <w:hideMark/>
          </w:tcPr>
          <w:p w14:paraId="63537384" w14:textId="45D142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215705,00</w:t>
            </w:r>
          </w:p>
        </w:tc>
        <w:tc>
          <w:tcPr>
            <w:tcW w:w="707" w:type="pct"/>
            <w:tcBorders>
              <w:top w:val="nil"/>
              <w:left w:val="nil"/>
              <w:bottom w:val="single" w:sz="4" w:space="0" w:color="000000"/>
              <w:right w:val="single" w:sz="4" w:space="0" w:color="000000"/>
            </w:tcBorders>
            <w:shd w:val="clear" w:color="auto" w:fill="auto"/>
            <w:vAlign w:val="center"/>
            <w:hideMark/>
          </w:tcPr>
          <w:p w14:paraId="138378FB" w14:textId="2D2C4D7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29654,00</w:t>
            </w:r>
          </w:p>
        </w:tc>
      </w:tr>
      <w:tr w:rsidR="00C7039F" w:rsidRPr="00C7039F" w14:paraId="2CB1AD4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D518B5E"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34" w:type="pct"/>
            <w:tcBorders>
              <w:top w:val="nil"/>
              <w:left w:val="nil"/>
              <w:bottom w:val="single" w:sz="4" w:space="0" w:color="000000"/>
              <w:right w:val="single" w:sz="4" w:space="0" w:color="000000"/>
            </w:tcBorders>
            <w:shd w:val="clear" w:color="auto" w:fill="auto"/>
            <w:vAlign w:val="center"/>
            <w:hideMark/>
          </w:tcPr>
          <w:p w14:paraId="0C5C412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A3B80B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67C6556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3EC8527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60FD86D" w14:textId="12EBA99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21690838,00</w:t>
            </w:r>
          </w:p>
        </w:tc>
        <w:tc>
          <w:tcPr>
            <w:tcW w:w="684" w:type="pct"/>
            <w:tcBorders>
              <w:top w:val="nil"/>
              <w:left w:val="nil"/>
              <w:bottom w:val="single" w:sz="4" w:space="0" w:color="000000"/>
              <w:right w:val="single" w:sz="4" w:space="0" w:color="000000"/>
            </w:tcBorders>
            <w:shd w:val="clear" w:color="auto" w:fill="auto"/>
            <w:vAlign w:val="center"/>
            <w:hideMark/>
          </w:tcPr>
          <w:p w14:paraId="48EE8E7C" w14:textId="55FCDEC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22339808,00</w:t>
            </w:r>
          </w:p>
        </w:tc>
        <w:tc>
          <w:tcPr>
            <w:tcW w:w="707" w:type="pct"/>
            <w:tcBorders>
              <w:top w:val="nil"/>
              <w:left w:val="nil"/>
              <w:bottom w:val="single" w:sz="4" w:space="0" w:color="000000"/>
              <w:right w:val="single" w:sz="4" w:space="0" w:color="000000"/>
            </w:tcBorders>
            <w:shd w:val="clear" w:color="auto" w:fill="auto"/>
            <w:vAlign w:val="center"/>
            <w:hideMark/>
          </w:tcPr>
          <w:p w14:paraId="02DD106E" w14:textId="7AB4DA29"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23279954,00</w:t>
            </w:r>
          </w:p>
        </w:tc>
      </w:tr>
      <w:tr w:rsidR="00C7039F" w:rsidRPr="00C7039F" w14:paraId="0E9749D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751024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39D0A8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4CF6B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744FB8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3163ED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199D867" w14:textId="239E1EC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21690838,00</w:t>
            </w:r>
          </w:p>
        </w:tc>
        <w:tc>
          <w:tcPr>
            <w:tcW w:w="684" w:type="pct"/>
            <w:tcBorders>
              <w:top w:val="nil"/>
              <w:left w:val="nil"/>
              <w:bottom w:val="single" w:sz="4" w:space="0" w:color="000000"/>
              <w:right w:val="single" w:sz="4" w:space="0" w:color="000000"/>
            </w:tcBorders>
            <w:shd w:val="clear" w:color="auto" w:fill="auto"/>
            <w:vAlign w:val="center"/>
            <w:hideMark/>
          </w:tcPr>
          <w:p w14:paraId="660FD004" w14:textId="11D8AB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22339808,00</w:t>
            </w:r>
          </w:p>
        </w:tc>
        <w:tc>
          <w:tcPr>
            <w:tcW w:w="707" w:type="pct"/>
            <w:tcBorders>
              <w:top w:val="nil"/>
              <w:left w:val="nil"/>
              <w:bottom w:val="single" w:sz="4" w:space="0" w:color="000000"/>
              <w:right w:val="single" w:sz="4" w:space="0" w:color="000000"/>
            </w:tcBorders>
            <w:shd w:val="clear" w:color="auto" w:fill="auto"/>
            <w:vAlign w:val="center"/>
            <w:hideMark/>
          </w:tcPr>
          <w:p w14:paraId="07AC192D" w14:textId="49B97FB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23279954,00</w:t>
            </w:r>
          </w:p>
        </w:tc>
      </w:tr>
      <w:tr w:rsidR="00C7039F" w:rsidRPr="00C7039F" w14:paraId="51F3101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F85F5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3F6EB3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4EAD0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0F3AC7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5D12AC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06F7E77" w14:textId="533DB9A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21690838,00</w:t>
            </w:r>
          </w:p>
        </w:tc>
        <w:tc>
          <w:tcPr>
            <w:tcW w:w="684" w:type="pct"/>
            <w:tcBorders>
              <w:top w:val="nil"/>
              <w:left w:val="nil"/>
              <w:bottom w:val="single" w:sz="4" w:space="0" w:color="000000"/>
              <w:right w:val="single" w:sz="4" w:space="0" w:color="000000"/>
            </w:tcBorders>
            <w:shd w:val="clear" w:color="auto" w:fill="auto"/>
            <w:vAlign w:val="center"/>
            <w:hideMark/>
          </w:tcPr>
          <w:p w14:paraId="40537346" w14:textId="69F0C4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22339808,00</w:t>
            </w:r>
          </w:p>
        </w:tc>
        <w:tc>
          <w:tcPr>
            <w:tcW w:w="707" w:type="pct"/>
            <w:tcBorders>
              <w:top w:val="nil"/>
              <w:left w:val="nil"/>
              <w:bottom w:val="single" w:sz="4" w:space="0" w:color="000000"/>
              <w:right w:val="single" w:sz="4" w:space="0" w:color="000000"/>
            </w:tcBorders>
            <w:shd w:val="clear" w:color="auto" w:fill="auto"/>
            <w:vAlign w:val="center"/>
            <w:hideMark/>
          </w:tcPr>
          <w:p w14:paraId="5C7A0850" w14:textId="35DDA1C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23279954,00</w:t>
            </w:r>
          </w:p>
        </w:tc>
      </w:tr>
      <w:tr w:rsidR="00C7039F" w:rsidRPr="00C7039F" w14:paraId="0F40179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4BCEF8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0F3E48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38013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4376DF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4267DD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5A4A376" w14:textId="6F2CF0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21690838,00</w:t>
            </w:r>
          </w:p>
        </w:tc>
        <w:tc>
          <w:tcPr>
            <w:tcW w:w="684" w:type="pct"/>
            <w:tcBorders>
              <w:top w:val="nil"/>
              <w:left w:val="nil"/>
              <w:bottom w:val="single" w:sz="4" w:space="0" w:color="000000"/>
              <w:right w:val="single" w:sz="4" w:space="0" w:color="000000"/>
            </w:tcBorders>
            <w:shd w:val="clear" w:color="auto" w:fill="auto"/>
            <w:vAlign w:val="center"/>
            <w:hideMark/>
          </w:tcPr>
          <w:p w14:paraId="381FBBD0" w14:textId="4A5ACF4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22339808,00</w:t>
            </w:r>
          </w:p>
        </w:tc>
        <w:tc>
          <w:tcPr>
            <w:tcW w:w="707" w:type="pct"/>
            <w:tcBorders>
              <w:top w:val="nil"/>
              <w:left w:val="nil"/>
              <w:bottom w:val="single" w:sz="4" w:space="0" w:color="000000"/>
              <w:right w:val="single" w:sz="4" w:space="0" w:color="000000"/>
            </w:tcBorders>
            <w:shd w:val="clear" w:color="auto" w:fill="auto"/>
            <w:vAlign w:val="center"/>
            <w:hideMark/>
          </w:tcPr>
          <w:p w14:paraId="3474DB27" w14:textId="353A6AC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23279954,00</w:t>
            </w:r>
          </w:p>
        </w:tc>
      </w:tr>
      <w:tr w:rsidR="00C7039F" w:rsidRPr="00C7039F" w14:paraId="058D136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D5E54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Руководство и управление в сфере установленных функций органов местного самоуправления</w:t>
            </w:r>
          </w:p>
        </w:tc>
        <w:tc>
          <w:tcPr>
            <w:tcW w:w="234" w:type="pct"/>
            <w:tcBorders>
              <w:top w:val="nil"/>
              <w:left w:val="nil"/>
              <w:bottom w:val="single" w:sz="4" w:space="0" w:color="000000"/>
              <w:right w:val="single" w:sz="4" w:space="0" w:color="000000"/>
            </w:tcBorders>
            <w:shd w:val="clear" w:color="auto" w:fill="auto"/>
            <w:vAlign w:val="center"/>
            <w:hideMark/>
          </w:tcPr>
          <w:p w14:paraId="30C9DB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AF441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17759E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16558E0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B36259D" w14:textId="61D3F4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17778098,00</w:t>
            </w:r>
          </w:p>
        </w:tc>
        <w:tc>
          <w:tcPr>
            <w:tcW w:w="684" w:type="pct"/>
            <w:tcBorders>
              <w:top w:val="nil"/>
              <w:left w:val="nil"/>
              <w:bottom w:val="single" w:sz="4" w:space="0" w:color="000000"/>
              <w:right w:val="single" w:sz="4" w:space="0" w:color="000000"/>
            </w:tcBorders>
            <w:shd w:val="clear" w:color="auto" w:fill="auto"/>
            <w:vAlign w:val="center"/>
            <w:hideMark/>
          </w:tcPr>
          <w:p w14:paraId="174DE309" w14:textId="2EF2BB3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18397656,00</w:t>
            </w:r>
          </w:p>
        </w:tc>
        <w:tc>
          <w:tcPr>
            <w:tcW w:w="707" w:type="pct"/>
            <w:tcBorders>
              <w:top w:val="nil"/>
              <w:left w:val="nil"/>
              <w:bottom w:val="single" w:sz="4" w:space="0" w:color="000000"/>
              <w:right w:val="single" w:sz="4" w:space="0" w:color="000000"/>
            </w:tcBorders>
            <w:shd w:val="clear" w:color="auto" w:fill="auto"/>
            <w:vAlign w:val="center"/>
            <w:hideMark/>
          </w:tcPr>
          <w:p w14:paraId="220B926F" w14:textId="6D1513A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19180054,00</w:t>
            </w:r>
          </w:p>
        </w:tc>
      </w:tr>
      <w:tr w:rsidR="00C7039F" w:rsidRPr="00C7039F" w14:paraId="06FF091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2E6E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60419A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FE26A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3C1C34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210A52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23F8B7EC" w14:textId="393082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17638888,00</w:t>
            </w:r>
          </w:p>
        </w:tc>
        <w:tc>
          <w:tcPr>
            <w:tcW w:w="684" w:type="pct"/>
            <w:tcBorders>
              <w:top w:val="nil"/>
              <w:left w:val="nil"/>
              <w:bottom w:val="single" w:sz="4" w:space="0" w:color="000000"/>
              <w:right w:val="single" w:sz="4" w:space="0" w:color="000000"/>
            </w:tcBorders>
            <w:shd w:val="clear" w:color="auto" w:fill="auto"/>
            <w:vAlign w:val="center"/>
            <w:hideMark/>
          </w:tcPr>
          <w:p w14:paraId="17B49E1F" w14:textId="3C02BBB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18174656,00</w:t>
            </w:r>
          </w:p>
        </w:tc>
        <w:tc>
          <w:tcPr>
            <w:tcW w:w="707" w:type="pct"/>
            <w:tcBorders>
              <w:top w:val="nil"/>
              <w:left w:val="nil"/>
              <w:bottom w:val="single" w:sz="4" w:space="0" w:color="000000"/>
              <w:right w:val="single" w:sz="4" w:space="0" w:color="000000"/>
            </w:tcBorders>
            <w:shd w:val="clear" w:color="auto" w:fill="auto"/>
            <w:vAlign w:val="center"/>
            <w:hideMark/>
          </w:tcPr>
          <w:p w14:paraId="0722C662" w14:textId="7DF6DB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18957054,00</w:t>
            </w:r>
          </w:p>
        </w:tc>
      </w:tr>
      <w:tr w:rsidR="00C7039F" w:rsidRPr="00C7039F" w14:paraId="1201483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10D91F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00A5E1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6CDFE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57A6D3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361E314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3F543686" w14:textId="4668AF2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17638888,00</w:t>
            </w:r>
          </w:p>
        </w:tc>
        <w:tc>
          <w:tcPr>
            <w:tcW w:w="684" w:type="pct"/>
            <w:tcBorders>
              <w:top w:val="nil"/>
              <w:left w:val="nil"/>
              <w:bottom w:val="single" w:sz="4" w:space="0" w:color="000000"/>
              <w:right w:val="single" w:sz="4" w:space="0" w:color="000000"/>
            </w:tcBorders>
            <w:shd w:val="clear" w:color="auto" w:fill="auto"/>
            <w:vAlign w:val="center"/>
            <w:hideMark/>
          </w:tcPr>
          <w:p w14:paraId="1CBC7717" w14:textId="2059F7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18174656,00</w:t>
            </w:r>
          </w:p>
        </w:tc>
        <w:tc>
          <w:tcPr>
            <w:tcW w:w="707" w:type="pct"/>
            <w:tcBorders>
              <w:top w:val="nil"/>
              <w:left w:val="nil"/>
              <w:bottom w:val="single" w:sz="4" w:space="0" w:color="000000"/>
              <w:right w:val="single" w:sz="4" w:space="0" w:color="000000"/>
            </w:tcBorders>
            <w:shd w:val="clear" w:color="auto" w:fill="auto"/>
            <w:vAlign w:val="center"/>
            <w:hideMark/>
          </w:tcPr>
          <w:p w14:paraId="053180FB" w14:textId="7718BA1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18957054,00</w:t>
            </w:r>
          </w:p>
        </w:tc>
      </w:tr>
      <w:tr w:rsidR="00C7039F" w:rsidRPr="00C7039F" w14:paraId="5DF5F3D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63BEEB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государственных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442F8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85325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18C18F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54A3A1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48679A7" w14:textId="39137B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133360,00</w:t>
            </w:r>
          </w:p>
        </w:tc>
        <w:tc>
          <w:tcPr>
            <w:tcW w:w="684" w:type="pct"/>
            <w:tcBorders>
              <w:top w:val="nil"/>
              <w:left w:val="nil"/>
              <w:bottom w:val="single" w:sz="4" w:space="0" w:color="000000"/>
              <w:right w:val="single" w:sz="4" w:space="0" w:color="000000"/>
            </w:tcBorders>
            <w:shd w:val="clear" w:color="auto" w:fill="auto"/>
            <w:vAlign w:val="center"/>
            <w:hideMark/>
          </w:tcPr>
          <w:p w14:paraId="55F5BCA1" w14:textId="366613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213000,00</w:t>
            </w:r>
          </w:p>
        </w:tc>
        <w:tc>
          <w:tcPr>
            <w:tcW w:w="707" w:type="pct"/>
            <w:tcBorders>
              <w:top w:val="nil"/>
              <w:left w:val="nil"/>
              <w:bottom w:val="single" w:sz="4" w:space="0" w:color="000000"/>
              <w:right w:val="single" w:sz="4" w:space="0" w:color="000000"/>
            </w:tcBorders>
            <w:shd w:val="clear" w:color="auto" w:fill="auto"/>
            <w:vAlign w:val="center"/>
            <w:hideMark/>
          </w:tcPr>
          <w:p w14:paraId="4F5258D5" w14:textId="0AA7467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213000,00</w:t>
            </w:r>
          </w:p>
        </w:tc>
      </w:tr>
      <w:tr w:rsidR="00C7039F" w:rsidRPr="00C7039F" w14:paraId="62F043C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F979D5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67B51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3EF4EA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7EA98C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4983B6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CF59764" w14:textId="3B7C6AE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133360,00</w:t>
            </w:r>
          </w:p>
        </w:tc>
        <w:tc>
          <w:tcPr>
            <w:tcW w:w="684" w:type="pct"/>
            <w:tcBorders>
              <w:top w:val="nil"/>
              <w:left w:val="nil"/>
              <w:bottom w:val="single" w:sz="4" w:space="0" w:color="000000"/>
              <w:right w:val="single" w:sz="4" w:space="0" w:color="000000"/>
            </w:tcBorders>
            <w:shd w:val="clear" w:color="auto" w:fill="auto"/>
            <w:vAlign w:val="center"/>
            <w:hideMark/>
          </w:tcPr>
          <w:p w14:paraId="54BDB4FD" w14:textId="050893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213000,00</w:t>
            </w:r>
          </w:p>
        </w:tc>
        <w:tc>
          <w:tcPr>
            <w:tcW w:w="707" w:type="pct"/>
            <w:tcBorders>
              <w:top w:val="nil"/>
              <w:left w:val="nil"/>
              <w:bottom w:val="single" w:sz="4" w:space="0" w:color="000000"/>
              <w:right w:val="single" w:sz="4" w:space="0" w:color="000000"/>
            </w:tcBorders>
            <w:shd w:val="clear" w:color="auto" w:fill="auto"/>
            <w:vAlign w:val="center"/>
            <w:hideMark/>
          </w:tcPr>
          <w:p w14:paraId="0CD529B3" w14:textId="4E4732C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213000,00</w:t>
            </w:r>
          </w:p>
        </w:tc>
      </w:tr>
      <w:tr w:rsidR="00C7039F" w:rsidRPr="00C7039F" w14:paraId="7FB1580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65279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61ADE2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6C58D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43CB6E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6E48402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64D21AEA" w14:textId="2F1DC53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5850,00</w:t>
            </w:r>
          </w:p>
        </w:tc>
        <w:tc>
          <w:tcPr>
            <w:tcW w:w="684" w:type="pct"/>
            <w:tcBorders>
              <w:top w:val="nil"/>
              <w:left w:val="nil"/>
              <w:bottom w:val="single" w:sz="4" w:space="0" w:color="000000"/>
              <w:right w:val="single" w:sz="4" w:space="0" w:color="000000"/>
            </w:tcBorders>
            <w:shd w:val="clear" w:color="auto" w:fill="auto"/>
            <w:vAlign w:val="center"/>
            <w:hideMark/>
          </w:tcPr>
          <w:p w14:paraId="6B5F81DC" w14:textId="34FF99C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c>
          <w:tcPr>
            <w:tcW w:w="707" w:type="pct"/>
            <w:tcBorders>
              <w:top w:val="nil"/>
              <w:left w:val="nil"/>
              <w:bottom w:val="single" w:sz="4" w:space="0" w:color="000000"/>
              <w:right w:val="single" w:sz="4" w:space="0" w:color="000000"/>
            </w:tcBorders>
            <w:shd w:val="clear" w:color="auto" w:fill="auto"/>
            <w:vAlign w:val="center"/>
            <w:hideMark/>
          </w:tcPr>
          <w:p w14:paraId="4A05C29E" w14:textId="1C74A7B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r>
      <w:tr w:rsidR="00C7039F" w:rsidRPr="00C7039F" w14:paraId="0F9E544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18A032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Уплата налогов, сборов и иных платежей</w:t>
            </w:r>
          </w:p>
        </w:tc>
        <w:tc>
          <w:tcPr>
            <w:tcW w:w="234" w:type="pct"/>
            <w:tcBorders>
              <w:top w:val="nil"/>
              <w:left w:val="nil"/>
              <w:bottom w:val="single" w:sz="4" w:space="0" w:color="000000"/>
              <w:right w:val="single" w:sz="4" w:space="0" w:color="000000"/>
            </w:tcBorders>
            <w:shd w:val="clear" w:color="auto" w:fill="auto"/>
            <w:vAlign w:val="center"/>
            <w:hideMark/>
          </w:tcPr>
          <w:p w14:paraId="36A761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E5E15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0A6FDC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9999910030</w:t>
            </w:r>
          </w:p>
        </w:tc>
        <w:tc>
          <w:tcPr>
            <w:tcW w:w="233" w:type="pct"/>
            <w:tcBorders>
              <w:top w:val="nil"/>
              <w:left w:val="nil"/>
              <w:bottom w:val="single" w:sz="4" w:space="0" w:color="000000"/>
              <w:right w:val="single" w:sz="4" w:space="0" w:color="000000"/>
            </w:tcBorders>
            <w:shd w:val="clear" w:color="auto" w:fill="auto"/>
            <w:vAlign w:val="center"/>
            <w:hideMark/>
          </w:tcPr>
          <w:p w14:paraId="005C01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850</w:t>
            </w:r>
          </w:p>
        </w:tc>
        <w:tc>
          <w:tcPr>
            <w:tcW w:w="704" w:type="pct"/>
            <w:tcBorders>
              <w:top w:val="nil"/>
              <w:left w:val="nil"/>
              <w:bottom w:val="single" w:sz="4" w:space="0" w:color="000000"/>
              <w:right w:val="single" w:sz="4" w:space="0" w:color="000000"/>
            </w:tcBorders>
            <w:shd w:val="clear" w:color="auto" w:fill="auto"/>
            <w:vAlign w:val="center"/>
            <w:hideMark/>
          </w:tcPr>
          <w:p w14:paraId="64A7ECDA" w14:textId="242453C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5850,00</w:t>
            </w:r>
          </w:p>
        </w:tc>
        <w:tc>
          <w:tcPr>
            <w:tcW w:w="684" w:type="pct"/>
            <w:tcBorders>
              <w:top w:val="nil"/>
              <w:left w:val="nil"/>
              <w:bottom w:val="single" w:sz="4" w:space="0" w:color="000000"/>
              <w:right w:val="single" w:sz="4" w:space="0" w:color="000000"/>
            </w:tcBorders>
            <w:shd w:val="clear" w:color="auto" w:fill="auto"/>
            <w:vAlign w:val="center"/>
            <w:hideMark/>
          </w:tcPr>
          <w:p w14:paraId="19365EC9" w14:textId="4CBBE2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c>
          <w:tcPr>
            <w:tcW w:w="707" w:type="pct"/>
            <w:tcBorders>
              <w:top w:val="nil"/>
              <w:left w:val="nil"/>
              <w:bottom w:val="single" w:sz="4" w:space="0" w:color="000000"/>
              <w:right w:val="single" w:sz="4" w:space="0" w:color="000000"/>
            </w:tcBorders>
            <w:shd w:val="clear" w:color="auto" w:fill="auto"/>
            <w:vAlign w:val="center"/>
            <w:hideMark/>
          </w:tcPr>
          <w:p w14:paraId="55DF02FC" w14:textId="42529E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r>
      <w:tr w:rsidR="00C7039F" w:rsidRPr="00C7039F" w14:paraId="75427FD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142A7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Председатель,  аудиторы контрольно-счетного органа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8AE0F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883DD7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55D4924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9999910050</w:t>
            </w:r>
          </w:p>
        </w:tc>
        <w:tc>
          <w:tcPr>
            <w:tcW w:w="233" w:type="pct"/>
            <w:tcBorders>
              <w:top w:val="nil"/>
              <w:left w:val="nil"/>
              <w:bottom w:val="single" w:sz="4" w:space="0" w:color="000000"/>
              <w:right w:val="single" w:sz="4" w:space="0" w:color="000000"/>
            </w:tcBorders>
            <w:shd w:val="clear" w:color="auto" w:fill="auto"/>
            <w:vAlign w:val="center"/>
            <w:hideMark/>
          </w:tcPr>
          <w:p w14:paraId="56FC52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8E4DFFE" w14:textId="17D10E4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3912740,00</w:t>
            </w:r>
          </w:p>
        </w:tc>
        <w:tc>
          <w:tcPr>
            <w:tcW w:w="684" w:type="pct"/>
            <w:tcBorders>
              <w:top w:val="nil"/>
              <w:left w:val="nil"/>
              <w:bottom w:val="single" w:sz="4" w:space="0" w:color="000000"/>
              <w:right w:val="single" w:sz="4" w:space="0" w:color="000000"/>
            </w:tcBorders>
            <w:shd w:val="clear" w:color="auto" w:fill="auto"/>
            <w:vAlign w:val="center"/>
            <w:hideMark/>
          </w:tcPr>
          <w:p w14:paraId="6F71E53E" w14:textId="4F5296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3942152,00</w:t>
            </w:r>
          </w:p>
        </w:tc>
        <w:tc>
          <w:tcPr>
            <w:tcW w:w="707" w:type="pct"/>
            <w:tcBorders>
              <w:top w:val="nil"/>
              <w:left w:val="nil"/>
              <w:bottom w:val="single" w:sz="4" w:space="0" w:color="000000"/>
              <w:right w:val="single" w:sz="4" w:space="0" w:color="000000"/>
            </w:tcBorders>
            <w:shd w:val="clear" w:color="auto" w:fill="auto"/>
            <w:vAlign w:val="center"/>
            <w:hideMark/>
          </w:tcPr>
          <w:p w14:paraId="7F7470C8" w14:textId="028941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4099900,00</w:t>
            </w:r>
          </w:p>
        </w:tc>
      </w:tr>
      <w:tr w:rsidR="00C7039F" w:rsidRPr="00C7039F" w14:paraId="650C412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2E826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7A4D0D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91617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5F8DC1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9999910050</w:t>
            </w:r>
          </w:p>
        </w:tc>
        <w:tc>
          <w:tcPr>
            <w:tcW w:w="233" w:type="pct"/>
            <w:tcBorders>
              <w:top w:val="nil"/>
              <w:left w:val="nil"/>
              <w:bottom w:val="single" w:sz="4" w:space="0" w:color="000000"/>
              <w:right w:val="single" w:sz="4" w:space="0" w:color="000000"/>
            </w:tcBorders>
            <w:shd w:val="clear" w:color="auto" w:fill="auto"/>
            <w:vAlign w:val="center"/>
            <w:hideMark/>
          </w:tcPr>
          <w:p w14:paraId="5C3CDD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261496A6" w14:textId="435D703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3912740,00</w:t>
            </w:r>
          </w:p>
        </w:tc>
        <w:tc>
          <w:tcPr>
            <w:tcW w:w="684" w:type="pct"/>
            <w:tcBorders>
              <w:top w:val="nil"/>
              <w:left w:val="nil"/>
              <w:bottom w:val="single" w:sz="4" w:space="0" w:color="000000"/>
              <w:right w:val="single" w:sz="4" w:space="0" w:color="000000"/>
            </w:tcBorders>
            <w:shd w:val="clear" w:color="auto" w:fill="auto"/>
            <w:vAlign w:val="center"/>
            <w:hideMark/>
          </w:tcPr>
          <w:p w14:paraId="7EE42E1A" w14:textId="543EF90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3942152,00</w:t>
            </w:r>
          </w:p>
        </w:tc>
        <w:tc>
          <w:tcPr>
            <w:tcW w:w="707" w:type="pct"/>
            <w:tcBorders>
              <w:top w:val="nil"/>
              <w:left w:val="nil"/>
              <w:bottom w:val="single" w:sz="4" w:space="0" w:color="000000"/>
              <w:right w:val="single" w:sz="4" w:space="0" w:color="000000"/>
            </w:tcBorders>
            <w:shd w:val="clear" w:color="auto" w:fill="auto"/>
            <w:vAlign w:val="center"/>
            <w:hideMark/>
          </w:tcPr>
          <w:p w14:paraId="12C98672" w14:textId="78420B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4099900,00</w:t>
            </w:r>
          </w:p>
        </w:tc>
      </w:tr>
      <w:tr w:rsidR="00C7039F" w:rsidRPr="00C7039F" w14:paraId="020EF07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22C4C7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187E15C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816FF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626" w:type="pct"/>
            <w:tcBorders>
              <w:top w:val="nil"/>
              <w:left w:val="nil"/>
              <w:bottom w:val="single" w:sz="4" w:space="0" w:color="000000"/>
              <w:right w:val="single" w:sz="4" w:space="0" w:color="000000"/>
            </w:tcBorders>
            <w:shd w:val="clear" w:color="auto" w:fill="auto"/>
            <w:vAlign w:val="center"/>
            <w:hideMark/>
          </w:tcPr>
          <w:p w14:paraId="6547AF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9999910050</w:t>
            </w:r>
          </w:p>
        </w:tc>
        <w:tc>
          <w:tcPr>
            <w:tcW w:w="233" w:type="pct"/>
            <w:tcBorders>
              <w:top w:val="nil"/>
              <w:left w:val="nil"/>
              <w:bottom w:val="single" w:sz="4" w:space="0" w:color="000000"/>
              <w:right w:val="single" w:sz="4" w:space="0" w:color="000000"/>
            </w:tcBorders>
            <w:shd w:val="clear" w:color="auto" w:fill="auto"/>
            <w:vAlign w:val="center"/>
            <w:hideMark/>
          </w:tcPr>
          <w:p w14:paraId="0A2E02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222DAF0A" w14:textId="608C053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3912740,00</w:t>
            </w:r>
          </w:p>
        </w:tc>
        <w:tc>
          <w:tcPr>
            <w:tcW w:w="684" w:type="pct"/>
            <w:tcBorders>
              <w:top w:val="nil"/>
              <w:left w:val="nil"/>
              <w:bottom w:val="single" w:sz="4" w:space="0" w:color="000000"/>
              <w:right w:val="single" w:sz="4" w:space="0" w:color="000000"/>
            </w:tcBorders>
            <w:shd w:val="clear" w:color="auto" w:fill="auto"/>
            <w:vAlign w:val="center"/>
            <w:hideMark/>
          </w:tcPr>
          <w:p w14:paraId="4DA0DA30" w14:textId="5074519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3942152,00</w:t>
            </w:r>
          </w:p>
        </w:tc>
        <w:tc>
          <w:tcPr>
            <w:tcW w:w="707" w:type="pct"/>
            <w:tcBorders>
              <w:top w:val="nil"/>
              <w:left w:val="nil"/>
              <w:bottom w:val="single" w:sz="4" w:space="0" w:color="000000"/>
              <w:right w:val="single" w:sz="4" w:space="0" w:color="000000"/>
            </w:tcBorders>
            <w:shd w:val="clear" w:color="auto" w:fill="auto"/>
            <w:vAlign w:val="center"/>
            <w:hideMark/>
          </w:tcPr>
          <w:p w14:paraId="2EDF4F30" w14:textId="128856C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4099900,00</w:t>
            </w:r>
          </w:p>
        </w:tc>
      </w:tr>
      <w:tr w:rsidR="00C7039F" w:rsidRPr="00C7039F" w14:paraId="5D68E63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22CC673"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Обеспечение проведения выборов и референдумов</w:t>
            </w:r>
          </w:p>
        </w:tc>
        <w:tc>
          <w:tcPr>
            <w:tcW w:w="234" w:type="pct"/>
            <w:tcBorders>
              <w:top w:val="nil"/>
              <w:left w:val="nil"/>
              <w:bottom w:val="single" w:sz="4" w:space="0" w:color="000000"/>
              <w:right w:val="single" w:sz="4" w:space="0" w:color="000000"/>
            </w:tcBorders>
            <w:shd w:val="clear" w:color="auto" w:fill="auto"/>
            <w:vAlign w:val="center"/>
            <w:hideMark/>
          </w:tcPr>
          <w:p w14:paraId="5AC5F7D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7C2616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771E916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6ABC8A5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E14CDF3" w14:textId="0A066F0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2237073,36</w:t>
            </w:r>
          </w:p>
        </w:tc>
        <w:tc>
          <w:tcPr>
            <w:tcW w:w="684" w:type="pct"/>
            <w:tcBorders>
              <w:top w:val="nil"/>
              <w:left w:val="nil"/>
              <w:bottom w:val="single" w:sz="4" w:space="0" w:color="000000"/>
              <w:right w:val="single" w:sz="4" w:space="0" w:color="000000"/>
            </w:tcBorders>
            <w:shd w:val="clear" w:color="auto" w:fill="auto"/>
            <w:vAlign w:val="center"/>
            <w:hideMark/>
          </w:tcPr>
          <w:p w14:paraId="5F2DDE02"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DAAE0CB"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C7039F" w:rsidRPr="00C7039F" w14:paraId="1ADBC40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54192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156CD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A1E63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5AEE7C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0A1C15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2732107" w14:textId="563C56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2237073,36</w:t>
            </w:r>
          </w:p>
        </w:tc>
        <w:tc>
          <w:tcPr>
            <w:tcW w:w="684" w:type="pct"/>
            <w:tcBorders>
              <w:top w:val="nil"/>
              <w:left w:val="nil"/>
              <w:bottom w:val="single" w:sz="4" w:space="0" w:color="000000"/>
              <w:right w:val="single" w:sz="4" w:space="0" w:color="000000"/>
            </w:tcBorders>
            <w:shd w:val="clear" w:color="auto" w:fill="auto"/>
            <w:vAlign w:val="center"/>
            <w:hideMark/>
          </w:tcPr>
          <w:p w14:paraId="45C6F7D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D1EB4F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8C0A84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FBCB2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05AE9B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6A267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6F6809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053073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ECE69E7" w14:textId="18C3A5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2237073,36</w:t>
            </w:r>
          </w:p>
        </w:tc>
        <w:tc>
          <w:tcPr>
            <w:tcW w:w="684" w:type="pct"/>
            <w:tcBorders>
              <w:top w:val="nil"/>
              <w:left w:val="nil"/>
              <w:bottom w:val="single" w:sz="4" w:space="0" w:color="000000"/>
              <w:right w:val="single" w:sz="4" w:space="0" w:color="000000"/>
            </w:tcBorders>
            <w:shd w:val="clear" w:color="auto" w:fill="auto"/>
            <w:vAlign w:val="center"/>
            <w:hideMark/>
          </w:tcPr>
          <w:p w14:paraId="3FC18FC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FB6468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6B8711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05CC3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737955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0DD1C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0D9A0B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69BCBF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907E129" w14:textId="3B3FB58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2237073,36</w:t>
            </w:r>
          </w:p>
        </w:tc>
        <w:tc>
          <w:tcPr>
            <w:tcW w:w="684" w:type="pct"/>
            <w:tcBorders>
              <w:top w:val="nil"/>
              <w:left w:val="nil"/>
              <w:bottom w:val="single" w:sz="4" w:space="0" w:color="000000"/>
              <w:right w:val="single" w:sz="4" w:space="0" w:color="000000"/>
            </w:tcBorders>
            <w:shd w:val="clear" w:color="auto" w:fill="auto"/>
            <w:vAlign w:val="center"/>
            <w:hideMark/>
          </w:tcPr>
          <w:p w14:paraId="0E55965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4758D8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10F490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D76A0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Резервный фонд администрации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F0C67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9F4908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265987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53A488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A170E3E" w14:textId="213474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1513639,68</w:t>
            </w:r>
          </w:p>
        </w:tc>
        <w:tc>
          <w:tcPr>
            <w:tcW w:w="684" w:type="pct"/>
            <w:tcBorders>
              <w:top w:val="nil"/>
              <w:left w:val="nil"/>
              <w:bottom w:val="single" w:sz="4" w:space="0" w:color="000000"/>
              <w:right w:val="single" w:sz="4" w:space="0" w:color="000000"/>
            </w:tcBorders>
            <w:shd w:val="clear" w:color="auto" w:fill="auto"/>
            <w:vAlign w:val="center"/>
            <w:hideMark/>
          </w:tcPr>
          <w:p w14:paraId="118A40E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FE7E83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3281BC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7290C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0029E5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26302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0B69D5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763222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7C5D4710" w14:textId="2209C46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1513639,68</w:t>
            </w:r>
          </w:p>
        </w:tc>
        <w:tc>
          <w:tcPr>
            <w:tcW w:w="684" w:type="pct"/>
            <w:tcBorders>
              <w:top w:val="nil"/>
              <w:left w:val="nil"/>
              <w:bottom w:val="single" w:sz="4" w:space="0" w:color="000000"/>
              <w:right w:val="single" w:sz="4" w:space="0" w:color="000000"/>
            </w:tcBorders>
            <w:shd w:val="clear" w:color="auto" w:fill="auto"/>
            <w:vAlign w:val="center"/>
            <w:hideMark/>
          </w:tcPr>
          <w:p w14:paraId="217C25A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2BC4BD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67BE15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4BD5F2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Специальные расходы</w:t>
            </w:r>
          </w:p>
        </w:tc>
        <w:tc>
          <w:tcPr>
            <w:tcW w:w="234" w:type="pct"/>
            <w:tcBorders>
              <w:top w:val="nil"/>
              <w:left w:val="nil"/>
              <w:bottom w:val="single" w:sz="4" w:space="0" w:color="000000"/>
              <w:right w:val="single" w:sz="4" w:space="0" w:color="000000"/>
            </w:tcBorders>
            <w:shd w:val="clear" w:color="auto" w:fill="auto"/>
            <w:vAlign w:val="center"/>
            <w:hideMark/>
          </w:tcPr>
          <w:p w14:paraId="6FF843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235A6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7F52D2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276FEA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880</w:t>
            </w:r>
          </w:p>
        </w:tc>
        <w:tc>
          <w:tcPr>
            <w:tcW w:w="704" w:type="pct"/>
            <w:tcBorders>
              <w:top w:val="nil"/>
              <w:left w:val="nil"/>
              <w:bottom w:val="single" w:sz="4" w:space="0" w:color="000000"/>
              <w:right w:val="single" w:sz="4" w:space="0" w:color="000000"/>
            </w:tcBorders>
            <w:shd w:val="clear" w:color="auto" w:fill="auto"/>
            <w:vAlign w:val="center"/>
            <w:hideMark/>
          </w:tcPr>
          <w:p w14:paraId="0B90CE1D" w14:textId="5FA4081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1513639,68</w:t>
            </w:r>
          </w:p>
        </w:tc>
        <w:tc>
          <w:tcPr>
            <w:tcW w:w="684" w:type="pct"/>
            <w:tcBorders>
              <w:top w:val="nil"/>
              <w:left w:val="nil"/>
              <w:bottom w:val="single" w:sz="4" w:space="0" w:color="000000"/>
              <w:right w:val="single" w:sz="4" w:space="0" w:color="000000"/>
            </w:tcBorders>
            <w:shd w:val="clear" w:color="auto" w:fill="auto"/>
            <w:vAlign w:val="center"/>
            <w:hideMark/>
          </w:tcPr>
          <w:p w14:paraId="4D3FF51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9AB5DC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42F8AD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9818F3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Подготовка и проведение выборов в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4A610B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7F2B1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0496B7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9999900003</w:t>
            </w:r>
          </w:p>
        </w:tc>
        <w:tc>
          <w:tcPr>
            <w:tcW w:w="233" w:type="pct"/>
            <w:tcBorders>
              <w:top w:val="nil"/>
              <w:left w:val="nil"/>
              <w:bottom w:val="single" w:sz="4" w:space="0" w:color="000000"/>
              <w:right w:val="single" w:sz="4" w:space="0" w:color="000000"/>
            </w:tcBorders>
            <w:shd w:val="clear" w:color="auto" w:fill="auto"/>
            <w:vAlign w:val="center"/>
            <w:hideMark/>
          </w:tcPr>
          <w:p w14:paraId="2516F7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D14D41B" w14:textId="32D8189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723433,68</w:t>
            </w:r>
          </w:p>
        </w:tc>
        <w:tc>
          <w:tcPr>
            <w:tcW w:w="684" w:type="pct"/>
            <w:tcBorders>
              <w:top w:val="nil"/>
              <w:left w:val="nil"/>
              <w:bottom w:val="single" w:sz="4" w:space="0" w:color="000000"/>
              <w:right w:val="single" w:sz="4" w:space="0" w:color="000000"/>
            </w:tcBorders>
            <w:shd w:val="clear" w:color="auto" w:fill="auto"/>
            <w:vAlign w:val="center"/>
            <w:hideMark/>
          </w:tcPr>
          <w:p w14:paraId="231A057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84FC72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D4B929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EE978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5237D0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24EB8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610E8C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9999900003</w:t>
            </w:r>
          </w:p>
        </w:tc>
        <w:tc>
          <w:tcPr>
            <w:tcW w:w="233" w:type="pct"/>
            <w:tcBorders>
              <w:top w:val="nil"/>
              <w:left w:val="nil"/>
              <w:bottom w:val="single" w:sz="4" w:space="0" w:color="000000"/>
              <w:right w:val="single" w:sz="4" w:space="0" w:color="000000"/>
            </w:tcBorders>
            <w:shd w:val="clear" w:color="auto" w:fill="auto"/>
            <w:vAlign w:val="center"/>
            <w:hideMark/>
          </w:tcPr>
          <w:p w14:paraId="063790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1CB16AE9" w14:textId="2733A9A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723433,68</w:t>
            </w:r>
          </w:p>
        </w:tc>
        <w:tc>
          <w:tcPr>
            <w:tcW w:w="684" w:type="pct"/>
            <w:tcBorders>
              <w:top w:val="nil"/>
              <w:left w:val="nil"/>
              <w:bottom w:val="single" w:sz="4" w:space="0" w:color="000000"/>
              <w:right w:val="single" w:sz="4" w:space="0" w:color="000000"/>
            </w:tcBorders>
            <w:shd w:val="clear" w:color="auto" w:fill="auto"/>
            <w:vAlign w:val="center"/>
            <w:hideMark/>
          </w:tcPr>
          <w:p w14:paraId="5D5F1F8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54917F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630D53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743460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Специальные расходы</w:t>
            </w:r>
          </w:p>
        </w:tc>
        <w:tc>
          <w:tcPr>
            <w:tcW w:w="234" w:type="pct"/>
            <w:tcBorders>
              <w:top w:val="nil"/>
              <w:left w:val="nil"/>
              <w:bottom w:val="single" w:sz="4" w:space="0" w:color="000000"/>
              <w:right w:val="single" w:sz="4" w:space="0" w:color="000000"/>
            </w:tcBorders>
            <w:shd w:val="clear" w:color="auto" w:fill="auto"/>
            <w:vAlign w:val="center"/>
            <w:hideMark/>
          </w:tcPr>
          <w:p w14:paraId="1AE36C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1D341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vAlign w:val="center"/>
            <w:hideMark/>
          </w:tcPr>
          <w:p w14:paraId="407964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9999900003</w:t>
            </w:r>
          </w:p>
        </w:tc>
        <w:tc>
          <w:tcPr>
            <w:tcW w:w="233" w:type="pct"/>
            <w:tcBorders>
              <w:top w:val="nil"/>
              <w:left w:val="nil"/>
              <w:bottom w:val="single" w:sz="4" w:space="0" w:color="000000"/>
              <w:right w:val="single" w:sz="4" w:space="0" w:color="000000"/>
            </w:tcBorders>
            <w:shd w:val="clear" w:color="auto" w:fill="auto"/>
            <w:vAlign w:val="center"/>
            <w:hideMark/>
          </w:tcPr>
          <w:p w14:paraId="0C1418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880</w:t>
            </w:r>
          </w:p>
        </w:tc>
        <w:tc>
          <w:tcPr>
            <w:tcW w:w="704" w:type="pct"/>
            <w:tcBorders>
              <w:top w:val="nil"/>
              <w:left w:val="nil"/>
              <w:bottom w:val="single" w:sz="4" w:space="0" w:color="000000"/>
              <w:right w:val="single" w:sz="4" w:space="0" w:color="000000"/>
            </w:tcBorders>
            <w:shd w:val="clear" w:color="auto" w:fill="auto"/>
            <w:vAlign w:val="center"/>
            <w:hideMark/>
          </w:tcPr>
          <w:p w14:paraId="79FB8EDA" w14:textId="040034E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723433,68</w:t>
            </w:r>
          </w:p>
        </w:tc>
        <w:tc>
          <w:tcPr>
            <w:tcW w:w="684" w:type="pct"/>
            <w:tcBorders>
              <w:top w:val="nil"/>
              <w:left w:val="nil"/>
              <w:bottom w:val="single" w:sz="4" w:space="0" w:color="000000"/>
              <w:right w:val="single" w:sz="4" w:space="0" w:color="000000"/>
            </w:tcBorders>
            <w:shd w:val="clear" w:color="auto" w:fill="auto"/>
            <w:vAlign w:val="center"/>
            <w:hideMark/>
          </w:tcPr>
          <w:p w14:paraId="42A44A8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3CC680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83F7DE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70B031"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Резервные фонды</w:t>
            </w:r>
          </w:p>
        </w:tc>
        <w:tc>
          <w:tcPr>
            <w:tcW w:w="234" w:type="pct"/>
            <w:tcBorders>
              <w:top w:val="nil"/>
              <w:left w:val="nil"/>
              <w:bottom w:val="single" w:sz="4" w:space="0" w:color="000000"/>
              <w:right w:val="single" w:sz="4" w:space="0" w:color="000000"/>
            </w:tcBorders>
            <w:shd w:val="clear" w:color="auto" w:fill="auto"/>
            <w:vAlign w:val="center"/>
            <w:hideMark/>
          </w:tcPr>
          <w:p w14:paraId="1024226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54820F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4B252D8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6C5125D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0252B48" w14:textId="724A463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8475167,45</w:t>
            </w:r>
          </w:p>
        </w:tc>
        <w:tc>
          <w:tcPr>
            <w:tcW w:w="684" w:type="pct"/>
            <w:tcBorders>
              <w:top w:val="nil"/>
              <w:left w:val="nil"/>
              <w:bottom w:val="single" w:sz="4" w:space="0" w:color="000000"/>
              <w:right w:val="single" w:sz="4" w:space="0" w:color="000000"/>
            </w:tcBorders>
            <w:shd w:val="clear" w:color="auto" w:fill="auto"/>
            <w:vAlign w:val="center"/>
            <w:hideMark/>
          </w:tcPr>
          <w:p w14:paraId="2CFA26F9"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3B5F2AE"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C7039F" w:rsidRPr="00C7039F" w14:paraId="4023D81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6CE60E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667A7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17E90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3F6FEA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437574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BF26AA0" w14:textId="6249981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5565187,59</w:t>
            </w:r>
          </w:p>
        </w:tc>
        <w:tc>
          <w:tcPr>
            <w:tcW w:w="684" w:type="pct"/>
            <w:tcBorders>
              <w:top w:val="nil"/>
              <w:left w:val="nil"/>
              <w:bottom w:val="single" w:sz="4" w:space="0" w:color="000000"/>
              <w:right w:val="single" w:sz="4" w:space="0" w:color="000000"/>
            </w:tcBorders>
            <w:shd w:val="clear" w:color="auto" w:fill="auto"/>
            <w:vAlign w:val="center"/>
            <w:hideMark/>
          </w:tcPr>
          <w:p w14:paraId="6DF1234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6E48DD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2130FA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25FCB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5E5BE2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60663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3E2B59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2013ED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7945EC0" w14:textId="1D6BA3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5565187,59</w:t>
            </w:r>
          </w:p>
        </w:tc>
        <w:tc>
          <w:tcPr>
            <w:tcW w:w="684" w:type="pct"/>
            <w:tcBorders>
              <w:top w:val="nil"/>
              <w:left w:val="nil"/>
              <w:bottom w:val="single" w:sz="4" w:space="0" w:color="000000"/>
              <w:right w:val="single" w:sz="4" w:space="0" w:color="000000"/>
            </w:tcBorders>
            <w:shd w:val="clear" w:color="auto" w:fill="auto"/>
            <w:vAlign w:val="center"/>
            <w:hideMark/>
          </w:tcPr>
          <w:p w14:paraId="5203C59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5C0038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E9B125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04B3FD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21DD2F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D7B54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3F59D32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7406B3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0193790" w14:textId="01C092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5565187,59</w:t>
            </w:r>
          </w:p>
        </w:tc>
        <w:tc>
          <w:tcPr>
            <w:tcW w:w="684" w:type="pct"/>
            <w:tcBorders>
              <w:top w:val="nil"/>
              <w:left w:val="nil"/>
              <w:bottom w:val="single" w:sz="4" w:space="0" w:color="000000"/>
              <w:right w:val="single" w:sz="4" w:space="0" w:color="000000"/>
            </w:tcBorders>
            <w:shd w:val="clear" w:color="auto" w:fill="auto"/>
            <w:vAlign w:val="center"/>
            <w:hideMark/>
          </w:tcPr>
          <w:p w14:paraId="227557C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AB4ECD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4FEF32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E1AAAE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Резервный фонд администрации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01C4F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92ED9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355020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5DF98C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99D866C" w14:textId="6D8C84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5565187,59</w:t>
            </w:r>
          </w:p>
        </w:tc>
        <w:tc>
          <w:tcPr>
            <w:tcW w:w="684" w:type="pct"/>
            <w:tcBorders>
              <w:top w:val="nil"/>
              <w:left w:val="nil"/>
              <w:bottom w:val="single" w:sz="4" w:space="0" w:color="000000"/>
              <w:right w:val="single" w:sz="4" w:space="0" w:color="000000"/>
            </w:tcBorders>
            <w:shd w:val="clear" w:color="auto" w:fill="auto"/>
            <w:vAlign w:val="center"/>
            <w:hideMark/>
          </w:tcPr>
          <w:p w14:paraId="3B3AC76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900C96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178D77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3C3D0A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3A285F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9DBDA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426299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5BB9596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70A74829" w14:textId="2DD8150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5565187,59</w:t>
            </w:r>
          </w:p>
        </w:tc>
        <w:tc>
          <w:tcPr>
            <w:tcW w:w="684" w:type="pct"/>
            <w:tcBorders>
              <w:top w:val="nil"/>
              <w:left w:val="nil"/>
              <w:bottom w:val="single" w:sz="4" w:space="0" w:color="000000"/>
              <w:right w:val="single" w:sz="4" w:space="0" w:color="000000"/>
            </w:tcBorders>
            <w:shd w:val="clear" w:color="auto" w:fill="auto"/>
            <w:vAlign w:val="center"/>
            <w:hideMark/>
          </w:tcPr>
          <w:p w14:paraId="5C88503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47B446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8293B1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3EFF4D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Резервные средства</w:t>
            </w:r>
          </w:p>
        </w:tc>
        <w:tc>
          <w:tcPr>
            <w:tcW w:w="234" w:type="pct"/>
            <w:tcBorders>
              <w:top w:val="nil"/>
              <w:left w:val="nil"/>
              <w:bottom w:val="single" w:sz="4" w:space="0" w:color="000000"/>
              <w:right w:val="single" w:sz="4" w:space="0" w:color="000000"/>
            </w:tcBorders>
            <w:shd w:val="clear" w:color="auto" w:fill="auto"/>
            <w:vAlign w:val="center"/>
            <w:hideMark/>
          </w:tcPr>
          <w:p w14:paraId="478F82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791A9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5A1056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3FCEB9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870</w:t>
            </w:r>
          </w:p>
        </w:tc>
        <w:tc>
          <w:tcPr>
            <w:tcW w:w="704" w:type="pct"/>
            <w:tcBorders>
              <w:top w:val="nil"/>
              <w:left w:val="nil"/>
              <w:bottom w:val="single" w:sz="4" w:space="0" w:color="000000"/>
              <w:right w:val="single" w:sz="4" w:space="0" w:color="000000"/>
            </w:tcBorders>
            <w:shd w:val="clear" w:color="auto" w:fill="auto"/>
            <w:vAlign w:val="center"/>
            <w:hideMark/>
          </w:tcPr>
          <w:p w14:paraId="78B243A5" w14:textId="23A5BFD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5565187,59</w:t>
            </w:r>
          </w:p>
        </w:tc>
        <w:tc>
          <w:tcPr>
            <w:tcW w:w="684" w:type="pct"/>
            <w:tcBorders>
              <w:top w:val="nil"/>
              <w:left w:val="nil"/>
              <w:bottom w:val="single" w:sz="4" w:space="0" w:color="000000"/>
              <w:right w:val="single" w:sz="4" w:space="0" w:color="000000"/>
            </w:tcBorders>
            <w:shd w:val="clear" w:color="auto" w:fill="auto"/>
            <w:vAlign w:val="center"/>
            <w:hideMark/>
          </w:tcPr>
          <w:p w14:paraId="69DA0BD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D04734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4B2F27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0CC357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4" w:type="pct"/>
            <w:tcBorders>
              <w:top w:val="nil"/>
              <w:left w:val="nil"/>
              <w:bottom w:val="single" w:sz="4" w:space="0" w:color="000000"/>
              <w:right w:val="single" w:sz="4" w:space="0" w:color="000000"/>
            </w:tcBorders>
            <w:shd w:val="clear" w:color="auto" w:fill="auto"/>
            <w:vAlign w:val="center"/>
            <w:hideMark/>
          </w:tcPr>
          <w:p w14:paraId="552B45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81D1A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0F86B9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3E8C8E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154562B" w14:textId="7EEFF92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2909979,86</w:t>
            </w:r>
          </w:p>
        </w:tc>
        <w:tc>
          <w:tcPr>
            <w:tcW w:w="684" w:type="pct"/>
            <w:tcBorders>
              <w:top w:val="nil"/>
              <w:left w:val="nil"/>
              <w:bottom w:val="single" w:sz="4" w:space="0" w:color="000000"/>
              <w:right w:val="single" w:sz="4" w:space="0" w:color="000000"/>
            </w:tcBorders>
            <w:shd w:val="clear" w:color="auto" w:fill="auto"/>
            <w:vAlign w:val="center"/>
            <w:hideMark/>
          </w:tcPr>
          <w:p w14:paraId="0B7A865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67F8AF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39574D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00C8C6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6C734F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EAD1E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727756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674557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6A28B7A1" w14:textId="5B680EA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2909979,86</w:t>
            </w:r>
          </w:p>
        </w:tc>
        <w:tc>
          <w:tcPr>
            <w:tcW w:w="684" w:type="pct"/>
            <w:tcBorders>
              <w:top w:val="nil"/>
              <w:left w:val="nil"/>
              <w:bottom w:val="single" w:sz="4" w:space="0" w:color="000000"/>
              <w:right w:val="single" w:sz="4" w:space="0" w:color="000000"/>
            </w:tcBorders>
            <w:shd w:val="clear" w:color="auto" w:fill="auto"/>
            <w:vAlign w:val="center"/>
            <w:hideMark/>
          </w:tcPr>
          <w:p w14:paraId="371980A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868F5A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5AE563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7B0ECF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Резервные средства</w:t>
            </w:r>
          </w:p>
        </w:tc>
        <w:tc>
          <w:tcPr>
            <w:tcW w:w="234" w:type="pct"/>
            <w:tcBorders>
              <w:top w:val="nil"/>
              <w:left w:val="nil"/>
              <w:bottom w:val="single" w:sz="4" w:space="0" w:color="000000"/>
              <w:right w:val="single" w:sz="4" w:space="0" w:color="000000"/>
            </w:tcBorders>
            <w:shd w:val="clear" w:color="auto" w:fill="auto"/>
            <w:vAlign w:val="center"/>
            <w:hideMark/>
          </w:tcPr>
          <w:p w14:paraId="5980BA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A8514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626" w:type="pct"/>
            <w:tcBorders>
              <w:top w:val="nil"/>
              <w:left w:val="nil"/>
              <w:bottom w:val="single" w:sz="4" w:space="0" w:color="000000"/>
              <w:right w:val="single" w:sz="4" w:space="0" w:color="000000"/>
            </w:tcBorders>
            <w:shd w:val="clear" w:color="auto" w:fill="auto"/>
            <w:vAlign w:val="center"/>
            <w:hideMark/>
          </w:tcPr>
          <w:p w14:paraId="1E7D98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535263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870</w:t>
            </w:r>
          </w:p>
        </w:tc>
        <w:tc>
          <w:tcPr>
            <w:tcW w:w="704" w:type="pct"/>
            <w:tcBorders>
              <w:top w:val="nil"/>
              <w:left w:val="nil"/>
              <w:bottom w:val="single" w:sz="4" w:space="0" w:color="000000"/>
              <w:right w:val="single" w:sz="4" w:space="0" w:color="000000"/>
            </w:tcBorders>
            <w:shd w:val="clear" w:color="auto" w:fill="auto"/>
            <w:vAlign w:val="center"/>
            <w:hideMark/>
          </w:tcPr>
          <w:p w14:paraId="1AC46AAF" w14:textId="0278A0F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2909979,86</w:t>
            </w:r>
          </w:p>
        </w:tc>
        <w:tc>
          <w:tcPr>
            <w:tcW w:w="684" w:type="pct"/>
            <w:tcBorders>
              <w:top w:val="nil"/>
              <w:left w:val="nil"/>
              <w:bottom w:val="single" w:sz="4" w:space="0" w:color="000000"/>
              <w:right w:val="single" w:sz="4" w:space="0" w:color="000000"/>
            </w:tcBorders>
            <w:shd w:val="clear" w:color="auto" w:fill="auto"/>
            <w:vAlign w:val="center"/>
            <w:hideMark/>
          </w:tcPr>
          <w:p w14:paraId="7C3D7D9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E07BE4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0FE2C5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C2D68E5"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Другие общегосударственные вопросы</w:t>
            </w:r>
          </w:p>
        </w:tc>
        <w:tc>
          <w:tcPr>
            <w:tcW w:w="234" w:type="pct"/>
            <w:tcBorders>
              <w:top w:val="nil"/>
              <w:left w:val="nil"/>
              <w:bottom w:val="single" w:sz="4" w:space="0" w:color="000000"/>
              <w:right w:val="single" w:sz="4" w:space="0" w:color="000000"/>
            </w:tcBorders>
            <w:shd w:val="clear" w:color="auto" w:fill="auto"/>
            <w:vAlign w:val="center"/>
            <w:hideMark/>
          </w:tcPr>
          <w:p w14:paraId="251E03E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B880E7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DA0578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0B4BB86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2ED3A53" w14:textId="4292F3D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127498657,63</w:t>
            </w:r>
          </w:p>
        </w:tc>
        <w:tc>
          <w:tcPr>
            <w:tcW w:w="684" w:type="pct"/>
            <w:tcBorders>
              <w:top w:val="nil"/>
              <w:left w:val="nil"/>
              <w:bottom w:val="single" w:sz="4" w:space="0" w:color="000000"/>
              <w:right w:val="single" w:sz="4" w:space="0" w:color="000000"/>
            </w:tcBorders>
            <w:shd w:val="clear" w:color="auto" w:fill="auto"/>
            <w:vAlign w:val="center"/>
            <w:hideMark/>
          </w:tcPr>
          <w:p w14:paraId="11E3813C" w14:textId="1FF4BEEE"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98534067,60</w:t>
            </w:r>
          </w:p>
        </w:tc>
        <w:tc>
          <w:tcPr>
            <w:tcW w:w="707" w:type="pct"/>
            <w:tcBorders>
              <w:top w:val="nil"/>
              <w:left w:val="nil"/>
              <w:bottom w:val="single" w:sz="4" w:space="0" w:color="000000"/>
              <w:right w:val="single" w:sz="4" w:space="0" w:color="000000"/>
            </w:tcBorders>
            <w:shd w:val="clear" w:color="auto" w:fill="auto"/>
            <w:vAlign w:val="center"/>
            <w:hideMark/>
          </w:tcPr>
          <w:p w14:paraId="5FE190AB" w14:textId="1AB865F1"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100637564,60</w:t>
            </w:r>
          </w:p>
        </w:tc>
      </w:tr>
      <w:tr w:rsidR="00C7039F" w:rsidRPr="00C7039F" w14:paraId="7A22DCB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1F7B98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"Укрепление общественного здоровья населения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7956B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A4DBA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2FB8C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0500000000</w:t>
            </w:r>
          </w:p>
        </w:tc>
        <w:tc>
          <w:tcPr>
            <w:tcW w:w="233" w:type="pct"/>
            <w:tcBorders>
              <w:top w:val="nil"/>
              <w:left w:val="nil"/>
              <w:bottom w:val="single" w:sz="4" w:space="0" w:color="000000"/>
              <w:right w:val="single" w:sz="4" w:space="0" w:color="000000"/>
            </w:tcBorders>
            <w:shd w:val="clear" w:color="auto" w:fill="auto"/>
            <w:vAlign w:val="center"/>
            <w:hideMark/>
          </w:tcPr>
          <w:p w14:paraId="173B38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EA2241" w14:textId="1AA0C0D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64500,00</w:t>
            </w:r>
          </w:p>
        </w:tc>
        <w:tc>
          <w:tcPr>
            <w:tcW w:w="684" w:type="pct"/>
            <w:tcBorders>
              <w:top w:val="nil"/>
              <w:left w:val="nil"/>
              <w:bottom w:val="single" w:sz="4" w:space="0" w:color="000000"/>
              <w:right w:val="single" w:sz="4" w:space="0" w:color="000000"/>
            </w:tcBorders>
            <w:shd w:val="clear" w:color="auto" w:fill="auto"/>
            <w:vAlign w:val="center"/>
            <w:hideMark/>
          </w:tcPr>
          <w:p w14:paraId="1230EF22" w14:textId="0B4D63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72500,00</w:t>
            </w:r>
          </w:p>
        </w:tc>
        <w:tc>
          <w:tcPr>
            <w:tcW w:w="707" w:type="pct"/>
            <w:tcBorders>
              <w:top w:val="nil"/>
              <w:left w:val="nil"/>
              <w:bottom w:val="single" w:sz="4" w:space="0" w:color="000000"/>
              <w:right w:val="single" w:sz="4" w:space="0" w:color="000000"/>
            </w:tcBorders>
            <w:shd w:val="clear" w:color="auto" w:fill="auto"/>
            <w:vAlign w:val="center"/>
            <w:hideMark/>
          </w:tcPr>
          <w:p w14:paraId="7A52A4D1" w14:textId="2F2B81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72500,00</w:t>
            </w:r>
          </w:p>
        </w:tc>
      </w:tr>
      <w:tr w:rsidR="00C7039F" w:rsidRPr="00C7039F" w14:paraId="65445D5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67AC5B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34" w:type="pct"/>
            <w:tcBorders>
              <w:top w:val="nil"/>
              <w:left w:val="nil"/>
              <w:bottom w:val="single" w:sz="4" w:space="0" w:color="000000"/>
              <w:right w:val="single" w:sz="4" w:space="0" w:color="000000"/>
            </w:tcBorders>
            <w:shd w:val="clear" w:color="auto" w:fill="auto"/>
            <w:vAlign w:val="center"/>
            <w:hideMark/>
          </w:tcPr>
          <w:p w14:paraId="4EFF67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727F7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35F59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0500100000</w:t>
            </w:r>
          </w:p>
        </w:tc>
        <w:tc>
          <w:tcPr>
            <w:tcW w:w="233" w:type="pct"/>
            <w:tcBorders>
              <w:top w:val="nil"/>
              <w:left w:val="nil"/>
              <w:bottom w:val="single" w:sz="4" w:space="0" w:color="000000"/>
              <w:right w:val="single" w:sz="4" w:space="0" w:color="000000"/>
            </w:tcBorders>
            <w:shd w:val="clear" w:color="auto" w:fill="auto"/>
            <w:vAlign w:val="center"/>
            <w:hideMark/>
          </w:tcPr>
          <w:p w14:paraId="4C05D0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62A86A1" w14:textId="2412D4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34500,00</w:t>
            </w:r>
          </w:p>
        </w:tc>
        <w:tc>
          <w:tcPr>
            <w:tcW w:w="684" w:type="pct"/>
            <w:tcBorders>
              <w:top w:val="nil"/>
              <w:left w:val="nil"/>
              <w:bottom w:val="single" w:sz="4" w:space="0" w:color="000000"/>
              <w:right w:val="single" w:sz="4" w:space="0" w:color="000000"/>
            </w:tcBorders>
            <w:shd w:val="clear" w:color="auto" w:fill="auto"/>
            <w:vAlign w:val="center"/>
            <w:hideMark/>
          </w:tcPr>
          <w:p w14:paraId="787B87E1" w14:textId="32E5E10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c>
          <w:tcPr>
            <w:tcW w:w="707" w:type="pct"/>
            <w:tcBorders>
              <w:top w:val="nil"/>
              <w:left w:val="nil"/>
              <w:bottom w:val="single" w:sz="4" w:space="0" w:color="000000"/>
              <w:right w:val="single" w:sz="4" w:space="0" w:color="000000"/>
            </w:tcBorders>
            <w:shd w:val="clear" w:color="auto" w:fill="auto"/>
            <w:vAlign w:val="center"/>
            <w:hideMark/>
          </w:tcPr>
          <w:p w14:paraId="3618C830" w14:textId="331F789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r>
      <w:tr w:rsidR="00C7039F" w:rsidRPr="00C7039F" w14:paraId="7D41E89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BCAA6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"Укрепление общественного здоровья населения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02E1A0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4D68C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5E9AF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0500112160</w:t>
            </w:r>
          </w:p>
        </w:tc>
        <w:tc>
          <w:tcPr>
            <w:tcW w:w="233" w:type="pct"/>
            <w:tcBorders>
              <w:top w:val="nil"/>
              <w:left w:val="nil"/>
              <w:bottom w:val="single" w:sz="4" w:space="0" w:color="000000"/>
              <w:right w:val="single" w:sz="4" w:space="0" w:color="000000"/>
            </w:tcBorders>
            <w:shd w:val="clear" w:color="auto" w:fill="auto"/>
            <w:vAlign w:val="center"/>
            <w:hideMark/>
          </w:tcPr>
          <w:p w14:paraId="00FEA9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4CAB10F" w14:textId="01605E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34500,00</w:t>
            </w:r>
          </w:p>
        </w:tc>
        <w:tc>
          <w:tcPr>
            <w:tcW w:w="684" w:type="pct"/>
            <w:tcBorders>
              <w:top w:val="nil"/>
              <w:left w:val="nil"/>
              <w:bottom w:val="single" w:sz="4" w:space="0" w:color="000000"/>
              <w:right w:val="single" w:sz="4" w:space="0" w:color="000000"/>
            </w:tcBorders>
            <w:shd w:val="clear" w:color="auto" w:fill="auto"/>
            <w:vAlign w:val="center"/>
            <w:hideMark/>
          </w:tcPr>
          <w:p w14:paraId="2EF767DD" w14:textId="37F67B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c>
          <w:tcPr>
            <w:tcW w:w="707" w:type="pct"/>
            <w:tcBorders>
              <w:top w:val="nil"/>
              <w:left w:val="nil"/>
              <w:bottom w:val="single" w:sz="4" w:space="0" w:color="000000"/>
              <w:right w:val="single" w:sz="4" w:space="0" w:color="000000"/>
            </w:tcBorders>
            <w:shd w:val="clear" w:color="auto" w:fill="auto"/>
            <w:vAlign w:val="center"/>
            <w:hideMark/>
          </w:tcPr>
          <w:p w14:paraId="64585F4D" w14:textId="596291B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r>
      <w:tr w:rsidR="00C7039F" w:rsidRPr="00C7039F" w14:paraId="1F3DA63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48430E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E5434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F5EC5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1C2D8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0500112160</w:t>
            </w:r>
          </w:p>
        </w:tc>
        <w:tc>
          <w:tcPr>
            <w:tcW w:w="233" w:type="pct"/>
            <w:tcBorders>
              <w:top w:val="nil"/>
              <w:left w:val="nil"/>
              <w:bottom w:val="single" w:sz="4" w:space="0" w:color="000000"/>
              <w:right w:val="single" w:sz="4" w:space="0" w:color="000000"/>
            </w:tcBorders>
            <w:shd w:val="clear" w:color="auto" w:fill="auto"/>
            <w:vAlign w:val="center"/>
            <w:hideMark/>
          </w:tcPr>
          <w:p w14:paraId="1AF40C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1F832B3B" w14:textId="69230CB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34500,00</w:t>
            </w:r>
          </w:p>
        </w:tc>
        <w:tc>
          <w:tcPr>
            <w:tcW w:w="684" w:type="pct"/>
            <w:tcBorders>
              <w:top w:val="nil"/>
              <w:left w:val="nil"/>
              <w:bottom w:val="single" w:sz="4" w:space="0" w:color="000000"/>
              <w:right w:val="single" w:sz="4" w:space="0" w:color="000000"/>
            </w:tcBorders>
            <w:shd w:val="clear" w:color="auto" w:fill="auto"/>
            <w:vAlign w:val="center"/>
            <w:hideMark/>
          </w:tcPr>
          <w:p w14:paraId="061E41F7" w14:textId="05E4DD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c>
          <w:tcPr>
            <w:tcW w:w="707" w:type="pct"/>
            <w:tcBorders>
              <w:top w:val="nil"/>
              <w:left w:val="nil"/>
              <w:bottom w:val="single" w:sz="4" w:space="0" w:color="000000"/>
              <w:right w:val="single" w:sz="4" w:space="0" w:color="000000"/>
            </w:tcBorders>
            <w:shd w:val="clear" w:color="auto" w:fill="auto"/>
            <w:vAlign w:val="center"/>
            <w:hideMark/>
          </w:tcPr>
          <w:p w14:paraId="51D557CD" w14:textId="357C4D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r>
      <w:tr w:rsidR="00C7039F" w:rsidRPr="00C7039F" w14:paraId="0ADB5E3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1F525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BA7CE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F9D9D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CB8D7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0500112160</w:t>
            </w:r>
          </w:p>
        </w:tc>
        <w:tc>
          <w:tcPr>
            <w:tcW w:w="233" w:type="pct"/>
            <w:tcBorders>
              <w:top w:val="nil"/>
              <w:left w:val="nil"/>
              <w:bottom w:val="single" w:sz="4" w:space="0" w:color="000000"/>
              <w:right w:val="single" w:sz="4" w:space="0" w:color="000000"/>
            </w:tcBorders>
            <w:shd w:val="clear" w:color="auto" w:fill="auto"/>
            <w:vAlign w:val="center"/>
            <w:hideMark/>
          </w:tcPr>
          <w:p w14:paraId="4A1EF4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208AAB32" w14:textId="00AB7B3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34500,00</w:t>
            </w:r>
          </w:p>
        </w:tc>
        <w:tc>
          <w:tcPr>
            <w:tcW w:w="684" w:type="pct"/>
            <w:tcBorders>
              <w:top w:val="nil"/>
              <w:left w:val="nil"/>
              <w:bottom w:val="single" w:sz="4" w:space="0" w:color="000000"/>
              <w:right w:val="single" w:sz="4" w:space="0" w:color="000000"/>
            </w:tcBorders>
            <w:shd w:val="clear" w:color="auto" w:fill="auto"/>
            <w:vAlign w:val="center"/>
            <w:hideMark/>
          </w:tcPr>
          <w:p w14:paraId="02D65F8E" w14:textId="3810E3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c>
          <w:tcPr>
            <w:tcW w:w="707" w:type="pct"/>
            <w:tcBorders>
              <w:top w:val="nil"/>
              <w:left w:val="nil"/>
              <w:bottom w:val="single" w:sz="4" w:space="0" w:color="000000"/>
              <w:right w:val="single" w:sz="4" w:space="0" w:color="000000"/>
            </w:tcBorders>
            <w:shd w:val="clear" w:color="auto" w:fill="auto"/>
            <w:vAlign w:val="center"/>
            <w:hideMark/>
          </w:tcPr>
          <w:p w14:paraId="751C7B83" w14:textId="7CA7C1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19500,00</w:t>
            </w:r>
          </w:p>
        </w:tc>
      </w:tr>
      <w:tr w:rsidR="00C7039F" w:rsidRPr="00C7039F" w14:paraId="387D51A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BAE330" w14:textId="194417F3"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Основное </w:t>
            </w:r>
            <w:r w:rsidR="00946067" w:rsidRPr="00EC5638">
              <w:rPr>
                <w:rFonts w:eastAsia="Times New Roman"/>
                <w:color w:val="000000"/>
                <w:sz w:val="22"/>
                <w:szCs w:val="22"/>
                <w:lang w:eastAsia="ru-RU"/>
              </w:rPr>
              <w:t>мероприятие</w:t>
            </w:r>
            <w:r w:rsidRPr="00EC5638">
              <w:rPr>
                <w:rFonts w:eastAsia="Times New Roman"/>
                <w:color w:val="000000"/>
                <w:sz w:val="22"/>
                <w:szCs w:val="22"/>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34" w:type="pct"/>
            <w:tcBorders>
              <w:top w:val="nil"/>
              <w:left w:val="nil"/>
              <w:bottom w:val="single" w:sz="4" w:space="0" w:color="000000"/>
              <w:right w:val="single" w:sz="4" w:space="0" w:color="000000"/>
            </w:tcBorders>
            <w:shd w:val="clear" w:color="auto" w:fill="auto"/>
            <w:vAlign w:val="center"/>
            <w:hideMark/>
          </w:tcPr>
          <w:p w14:paraId="48AA75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E6C05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119F0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0500200000</w:t>
            </w:r>
          </w:p>
        </w:tc>
        <w:tc>
          <w:tcPr>
            <w:tcW w:w="233" w:type="pct"/>
            <w:tcBorders>
              <w:top w:val="nil"/>
              <w:left w:val="nil"/>
              <w:bottom w:val="single" w:sz="4" w:space="0" w:color="000000"/>
              <w:right w:val="single" w:sz="4" w:space="0" w:color="000000"/>
            </w:tcBorders>
            <w:shd w:val="clear" w:color="auto" w:fill="auto"/>
            <w:vAlign w:val="center"/>
            <w:hideMark/>
          </w:tcPr>
          <w:p w14:paraId="7B20FC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B8436E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5A3C46B7" w14:textId="7AED600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c>
          <w:tcPr>
            <w:tcW w:w="707" w:type="pct"/>
            <w:tcBorders>
              <w:top w:val="nil"/>
              <w:left w:val="nil"/>
              <w:bottom w:val="single" w:sz="4" w:space="0" w:color="000000"/>
              <w:right w:val="single" w:sz="4" w:space="0" w:color="000000"/>
            </w:tcBorders>
            <w:shd w:val="clear" w:color="auto" w:fill="auto"/>
            <w:vAlign w:val="center"/>
            <w:hideMark/>
          </w:tcPr>
          <w:p w14:paraId="5571B6CB" w14:textId="4AAFB0C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r>
      <w:tr w:rsidR="00C7039F" w:rsidRPr="00C7039F" w14:paraId="4C46667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B227E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"Укрепление общественного здоровья населения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FB146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EF6BC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AB709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0500212160</w:t>
            </w:r>
          </w:p>
        </w:tc>
        <w:tc>
          <w:tcPr>
            <w:tcW w:w="233" w:type="pct"/>
            <w:tcBorders>
              <w:top w:val="nil"/>
              <w:left w:val="nil"/>
              <w:bottom w:val="single" w:sz="4" w:space="0" w:color="000000"/>
              <w:right w:val="single" w:sz="4" w:space="0" w:color="000000"/>
            </w:tcBorders>
            <w:shd w:val="clear" w:color="auto" w:fill="auto"/>
            <w:vAlign w:val="center"/>
            <w:hideMark/>
          </w:tcPr>
          <w:p w14:paraId="6AEE90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D2DFB5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480F6C67" w14:textId="7F8A09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c>
          <w:tcPr>
            <w:tcW w:w="707" w:type="pct"/>
            <w:tcBorders>
              <w:top w:val="nil"/>
              <w:left w:val="nil"/>
              <w:bottom w:val="single" w:sz="4" w:space="0" w:color="000000"/>
              <w:right w:val="single" w:sz="4" w:space="0" w:color="000000"/>
            </w:tcBorders>
            <w:shd w:val="clear" w:color="auto" w:fill="auto"/>
            <w:vAlign w:val="center"/>
            <w:hideMark/>
          </w:tcPr>
          <w:p w14:paraId="12BE8FAD" w14:textId="511D2A8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r>
      <w:tr w:rsidR="00C7039F" w:rsidRPr="00C7039F" w14:paraId="5477266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D6F2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81197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5FC1F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44201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0500212160</w:t>
            </w:r>
          </w:p>
        </w:tc>
        <w:tc>
          <w:tcPr>
            <w:tcW w:w="233" w:type="pct"/>
            <w:tcBorders>
              <w:top w:val="nil"/>
              <w:left w:val="nil"/>
              <w:bottom w:val="single" w:sz="4" w:space="0" w:color="000000"/>
              <w:right w:val="single" w:sz="4" w:space="0" w:color="000000"/>
            </w:tcBorders>
            <w:shd w:val="clear" w:color="auto" w:fill="auto"/>
            <w:vAlign w:val="center"/>
            <w:hideMark/>
          </w:tcPr>
          <w:p w14:paraId="23335E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4AF08E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49F57BDB" w14:textId="6D935BC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c>
          <w:tcPr>
            <w:tcW w:w="707" w:type="pct"/>
            <w:tcBorders>
              <w:top w:val="nil"/>
              <w:left w:val="nil"/>
              <w:bottom w:val="single" w:sz="4" w:space="0" w:color="000000"/>
              <w:right w:val="single" w:sz="4" w:space="0" w:color="000000"/>
            </w:tcBorders>
            <w:shd w:val="clear" w:color="auto" w:fill="auto"/>
            <w:vAlign w:val="center"/>
            <w:hideMark/>
          </w:tcPr>
          <w:p w14:paraId="699D56A6" w14:textId="66F5DA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r>
      <w:tr w:rsidR="00C7039F" w:rsidRPr="00C7039F" w14:paraId="5E4C784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A0A057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D8015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5C67C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A9714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0500212160</w:t>
            </w:r>
          </w:p>
        </w:tc>
        <w:tc>
          <w:tcPr>
            <w:tcW w:w="233" w:type="pct"/>
            <w:tcBorders>
              <w:top w:val="nil"/>
              <w:left w:val="nil"/>
              <w:bottom w:val="single" w:sz="4" w:space="0" w:color="000000"/>
              <w:right w:val="single" w:sz="4" w:space="0" w:color="000000"/>
            </w:tcBorders>
            <w:shd w:val="clear" w:color="auto" w:fill="auto"/>
            <w:vAlign w:val="center"/>
            <w:hideMark/>
          </w:tcPr>
          <w:p w14:paraId="60F795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52A86C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1B814049" w14:textId="49350A4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c>
          <w:tcPr>
            <w:tcW w:w="707" w:type="pct"/>
            <w:tcBorders>
              <w:top w:val="nil"/>
              <w:left w:val="nil"/>
              <w:bottom w:val="single" w:sz="4" w:space="0" w:color="000000"/>
              <w:right w:val="single" w:sz="4" w:space="0" w:color="000000"/>
            </w:tcBorders>
            <w:shd w:val="clear" w:color="auto" w:fill="auto"/>
            <w:vAlign w:val="center"/>
            <w:hideMark/>
          </w:tcPr>
          <w:p w14:paraId="488BE8A4" w14:textId="00BC2B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18000,00</w:t>
            </w:r>
          </w:p>
        </w:tc>
      </w:tr>
      <w:tr w:rsidR="00C7039F" w:rsidRPr="00C7039F" w14:paraId="7F85956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B0542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"Санитарно-гигиеническое просвещение населения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259933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16380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13D05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0500300000</w:t>
            </w:r>
          </w:p>
        </w:tc>
        <w:tc>
          <w:tcPr>
            <w:tcW w:w="233" w:type="pct"/>
            <w:tcBorders>
              <w:top w:val="nil"/>
              <w:left w:val="nil"/>
              <w:bottom w:val="single" w:sz="4" w:space="0" w:color="000000"/>
              <w:right w:val="single" w:sz="4" w:space="0" w:color="000000"/>
            </w:tcBorders>
            <w:shd w:val="clear" w:color="auto" w:fill="auto"/>
            <w:vAlign w:val="center"/>
            <w:hideMark/>
          </w:tcPr>
          <w:p w14:paraId="7D1173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18B02BA" w14:textId="4DA284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c>
          <w:tcPr>
            <w:tcW w:w="684" w:type="pct"/>
            <w:tcBorders>
              <w:top w:val="nil"/>
              <w:left w:val="nil"/>
              <w:bottom w:val="single" w:sz="4" w:space="0" w:color="000000"/>
              <w:right w:val="single" w:sz="4" w:space="0" w:color="000000"/>
            </w:tcBorders>
            <w:shd w:val="clear" w:color="auto" w:fill="auto"/>
            <w:vAlign w:val="center"/>
            <w:hideMark/>
          </w:tcPr>
          <w:p w14:paraId="6CF46206" w14:textId="12D7508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c>
          <w:tcPr>
            <w:tcW w:w="707" w:type="pct"/>
            <w:tcBorders>
              <w:top w:val="nil"/>
              <w:left w:val="nil"/>
              <w:bottom w:val="single" w:sz="4" w:space="0" w:color="000000"/>
              <w:right w:val="single" w:sz="4" w:space="0" w:color="000000"/>
            </w:tcBorders>
            <w:shd w:val="clear" w:color="auto" w:fill="auto"/>
            <w:vAlign w:val="center"/>
            <w:hideMark/>
          </w:tcPr>
          <w:p w14:paraId="766172D1" w14:textId="4DD6E4D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r>
      <w:tr w:rsidR="00C7039F" w:rsidRPr="00C7039F" w14:paraId="23CA91C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C24C7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"Укрепление общественного здоровья населения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32FC51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4CA38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CE086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0500312160</w:t>
            </w:r>
          </w:p>
        </w:tc>
        <w:tc>
          <w:tcPr>
            <w:tcW w:w="233" w:type="pct"/>
            <w:tcBorders>
              <w:top w:val="nil"/>
              <w:left w:val="nil"/>
              <w:bottom w:val="single" w:sz="4" w:space="0" w:color="000000"/>
              <w:right w:val="single" w:sz="4" w:space="0" w:color="000000"/>
            </w:tcBorders>
            <w:shd w:val="clear" w:color="auto" w:fill="auto"/>
            <w:vAlign w:val="center"/>
            <w:hideMark/>
          </w:tcPr>
          <w:p w14:paraId="3CA113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A888164" w14:textId="6EBF6A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c>
          <w:tcPr>
            <w:tcW w:w="684" w:type="pct"/>
            <w:tcBorders>
              <w:top w:val="nil"/>
              <w:left w:val="nil"/>
              <w:bottom w:val="single" w:sz="4" w:space="0" w:color="000000"/>
              <w:right w:val="single" w:sz="4" w:space="0" w:color="000000"/>
            </w:tcBorders>
            <w:shd w:val="clear" w:color="auto" w:fill="auto"/>
            <w:vAlign w:val="center"/>
            <w:hideMark/>
          </w:tcPr>
          <w:p w14:paraId="31D8A0D0" w14:textId="693940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c>
          <w:tcPr>
            <w:tcW w:w="707" w:type="pct"/>
            <w:tcBorders>
              <w:top w:val="nil"/>
              <w:left w:val="nil"/>
              <w:bottom w:val="single" w:sz="4" w:space="0" w:color="000000"/>
              <w:right w:val="single" w:sz="4" w:space="0" w:color="000000"/>
            </w:tcBorders>
            <w:shd w:val="clear" w:color="auto" w:fill="auto"/>
            <w:vAlign w:val="center"/>
            <w:hideMark/>
          </w:tcPr>
          <w:p w14:paraId="5E9E09FA" w14:textId="4817110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r>
      <w:tr w:rsidR="00C7039F" w:rsidRPr="00C7039F" w14:paraId="0607327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D46C47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EEC3F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850FB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5CCF6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0500312160</w:t>
            </w:r>
          </w:p>
        </w:tc>
        <w:tc>
          <w:tcPr>
            <w:tcW w:w="233" w:type="pct"/>
            <w:tcBorders>
              <w:top w:val="nil"/>
              <w:left w:val="nil"/>
              <w:bottom w:val="single" w:sz="4" w:space="0" w:color="000000"/>
              <w:right w:val="single" w:sz="4" w:space="0" w:color="000000"/>
            </w:tcBorders>
            <w:shd w:val="clear" w:color="auto" w:fill="auto"/>
            <w:vAlign w:val="center"/>
            <w:hideMark/>
          </w:tcPr>
          <w:p w14:paraId="532BA5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C73EB2D" w14:textId="4067421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c>
          <w:tcPr>
            <w:tcW w:w="684" w:type="pct"/>
            <w:tcBorders>
              <w:top w:val="nil"/>
              <w:left w:val="nil"/>
              <w:bottom w:val="single" w:sz="4" w:space="0" w:color="000000"/>
              <w:right w:val="single" w:sz="4" w:space="0" w:color="000000"/>
            </w:tcBorders>
            <w:shd w:val="clear" w:color="auto" w:fill="auto"/>
            <w:vAlign w:val="center"/>
            <w:hideMark/>
          </w:tcPr>
          <w:p w14:paraId="161209FF" w14:textId="547EB34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c>
          <w:tcPr>
            <w:tcW w:w="707" w:type="pct"/>
            <w:tcBorders>
              <w:top w:val="nil"/>
              <w:left w:val="nil"/>
              <w:bottom w:val="single" w:sz="4" w:space="0" w:color="000000"/>
              <w:right w:val="single" w:sz="4" w:space="0" w:color="000000"/>
            </w:tcBorders>
            <w:shd w:val="clear" w:color="auto" w:fill="auto"/>
            <w:vAlign w:val="center"/>
            <w:hideMark/>
          </w:tcPr>
          <w:p w14:paraId="4D163DA6" w14:textId="37F64DC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r>
      <w:tr w:rsidR="00C7039F" w:rsidRPr="00C7039F" w14:paraId="738557C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26968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C68A5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5B392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50FD0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0500312160</w:t>
            </w:r>
          </w:p>
        </w:tc>
        <w:tc>
          <w:tcPr>
            <w:tcW w:w="233" w:type="pct"/>
            <w:tcBorders>
              <w:top w:val="nil"/>
              <w:left w:val="nil"/>
              <w:bottom w:val="single" w:sz="4" w:space="0" w:color="000000"/>
              <w:right w:val="single" w:sz="4" w:space="0" w:color="000000"/>
            </w:tcBorders>
            <w:shd w:val="clear" w:color="auto" w:fill="auto"/>
            <w:vAlign w:val="center"/>
            <w:hideMark/>
          </w:tcPr>
          <w:p w14:paraId="1AAD08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7B3A0270" w14:textId="545F66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c>
          <w:tcPr>
            <w:tcW w:w="684" w:type="pct"/>
            <w:tcBorders>
              <w:top w:val="nil"/>
              <w:left w:val="nil"/>
              <w:bottom w:val="single" w:sz="4" w:space="0" w:color="000000"/>
              <w:right w:val="single" w:sz="4" w:space="0" w:color="000000"/>
            </w:tcBorders>
            <w:shd w:val="clear" w:color="auto" w:fill="auto"/>
            <w:vAlign w:val="center"/>
            <w:hideMark/>
          </w:tcPr>
          <w:p w14:paraId="7B7C8210" w14:textId="1BB079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c>
          <w:tcPr>
            <w:tcW w:w="707" w:type="pct"/>
            <w:tcBorders>
              <w:top w:val="nil"/>
              <w:left w:val="nil"/>
              <w:bottom w:val="single" w:sz="4" w:space="0" w:color="000000"/>
              <w:right w:val="single" w:sz="4" w:space="0" w:color="000000"/>
            </w:tcBorders>
            <w:shd w:val="clear" w:color="auto" w:fill="auto"/>
            <w:vAlign w:val="center"/>
            <w:hideMark/>
          </w:tcPr>
          <w:p w14:paraId="729697EB" w14:textId="7F12C99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w:t>
            </w:r>
          </w:p>
        </w:tc>
      </w:tr>
      <w:tr w:rsidR="00C7039F" w:rsidRPr="00C7039F" w14:paraId="4E829D6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84EF8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"Противодействие коррупции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4FE66C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5D7B6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F72C6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0600000000</w:t>
            </w:r>
          </w:p>
        </w:tc>
        <w:tc>
          <w:tcPr>
            <w:tcW w:w="233" w:type="pct"/>
            <w:tcBorders>
              <w:top w:val="nil"/>
              <w:left w:val="nil"/>
              <w:bottom w:val="single" w:sz="4" w:space="0" w:color="000000"/>
              <w:right w:val="single" w:sz="4" w:space="0" w:color="000000"/>
            </w:tcBorders>
            <w:shd w:val="clear" w:color="auto" w:fill="auto"/>
            <w:vAlign w:val="center"/>
            <w:hideMark/>
          </w:tcPr>
          <w:p w14:paraId="012339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F61F097" w14:textId="6AE3067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w:t>
            </w:r>
          </w:p>
        </w:tc>
        <w:tc>
          <w:tcPr>
            <w:tcW w:w="684" w:type="pct"/>
            <w:tcBorders>
              <w:top w:val="nil"/>
              <w:left w:val="nil"/>
              <w:bottom w:val="single" w:sz="4" w:space="0" w:color="000000"/>
              <w:right w:val="single" w:sz="4" w:space="0" w:color="000000"/>
            </w:tcBorders>
            <w:shd w:val="clear" w:color="auto" w:fill="auto"/>
            <w:vAlign w:val="center"/>
            <w:hideMark/>
          </w:tcPr>
          <w:p w14:paraId="2B57ABD2" w14:textId="5C2B00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c>
          <w:tcPr>
            <w:tcW w:w="707" w:type="pct"/>
            <w:tcBorders>
              <w:top w:val="nil"/>
              <w:left w:val="nil"/>
              <w:bottom w:val="single" w:sz="4" w:space="0" w:color="000000"/>
              <w:right w:val="single" w:sz="4" w:space="0" w:color="000000"/>
            </w:tcBorders>
            <w:shd w:val="clear" w:color="auto" w:fill="auto"/>
            <w:vAlign w:val="center"/>
            <w:hideMark/>
          </w:tcPr>
          <w:p w14:paraId="5D6769DC" w14:textId="0ECDBC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r>
      <w:tr w:rsidR="00C7039F" w:rsidRPr="00C7039F" w14:paraId="51AB97D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3DCD59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34" w:type="pct"/>
            <w:tcBorders>
              <w:top w:val="nil"/>
              <w:left w:val="nil"/>
              <w:bottom w:val="single" w:sz="4" w:space="0" w:color="000000"/>
              <w:right w:val="single" w:sz="4" w:space="0" w:color="000000"/>
            </w:tcBorders>
            <w:shd w:val="clear" w:color="auto" w:fill="auto"/>
            <w:vAlign w:val="center"/>
            <w:hideMark/>
          </w:tcPr>
          <w:p w14:paraId="49FA56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3E292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620157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0600500000</w:t>
            </w:r>
          </w:p>
        </w:tc>
        <w:tc>
          <w:tcPr>
            <w:tcW w:w="233" w:type="pct"/>
            <w:tcBorders>
              <w:top w:val="nil"/>
              <w:left w:val="nil"/>
              <w:bottom w:val="single" w:sz="4" w:space="0" w:color="000000"/>
              <w:right w:val="single" w:sz="4" w:space="0" w:color="000000"/>
            </w:tcBorders>
            <w:shd w:val="clear" w:color="auto" w:fill="auto"/>
            <w:vAlign w:val="center"/>
            <w:hideMark/>
          </w:tcPr>
          <w:p w14:paraId="57E51E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BD2AFCB" w14:textId="227C9D5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w:t>
            </w:r>
          </w:p>
        </w:tc>
        <w:tc>
          <w:tcPr>
            <w:tcW w:w="684" w:type="pct"/>
            <w:tcBorders>
              <w:top w:val="nil"/>
              <w:left w:val="nil"/>
              <w:bottom w:val="single" w:sz="4" w:space="0" w:color="000000"/>
              <w:right w:val="single" w:sz="4" w:space="0" w:color="000000"/>
            </w:tcBorders>
            <w:shd w:val="clear" w:color="auto" w:fill="auto"/>
            <w:vAlign w:val="center"/>
            <w:hideMark/>
          </w:tcPr>
          <w:p w14:paraId="2CAEAFAD" w14:textId="78ADD49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c>
          <w:tcPr>
            <w:tcW w:w="707" w:type="pct"/>
            <w:tcBorders>
              <w:top w:val="nil"/>
              <w:left w:val="nil"/>
              <w:bottom w:val="single" w:sz="4" w:space="0" w:color="000000"/>
              <w:right w:val="single" w:sz="4" w:space="0" w:color="000000"/>
            </w:tcBorders>
            <w:shd w:val="clear" w:color="auto" w:fill="auto"/>
            <w:vAlign w:val="center"/>
            <w:hideMark/>
          </w:tcPr>
          <w:p w14:paraId="44964AC7" w14:textId="05B3BF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r>
      <w:tr w:rsidR="00C7039F" w:rsidRPr="00C7039F" w14:paraId="0C7EBBC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EC23B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"Противодействие коррупции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0421EC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48C3A9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2AF6B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0600512140</w:t>
            </w:r>
          </w:p>
        </w:tc>
        <w:tc>
          <w:tcPr>
            <w:tcW w:w="233" w:type="pct"/>
            <w:tcBorders>
              <w:top w:val="nil"/>
              <w:left w:val="nil"/>
              <w:bottom w:val="single" w:sz="4" w:space="0" w:color="000000"/>
              <w:right w:val="single" w:sz="4" w:space="0" w:color="000000"/>
            </w:tcBorders>
            <w:shd w:val="clear" w:color="auto" w:fill="auto"/>
            <w:vAlign w:val="center"/>
            <w:hideMark/>
          </w:tcPr>
          <w:p w14:paraId="0EC36D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A3F0A57" w14:textId="21ACC17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w:t>
            </w:r>
          </w:p>
        </w:tc>
        <w:tc>
          <w:tcPr>
            <w:tcW w:w="684" w:type="pct"/>
            <w:tcBorders>
              <w:top w:val="nil"/>
              <w:left w:val="nil"/>
              <w:bottom w:val="single" w:sz="4" w:space="0" w:color="000000"/>
              <w:right w:val="single" w:sz="4" w:space="0" w:color="000000"/>
            </w:tcBorders>
            <w:shd w:val="clear" w:color="auto" w:fill="auto"/>
            <w:vAlign w:val="center"/>
            <w:hideMark/>
          </w:tcPr>
          <w:p w14:paraId="5F7CAD01" w14:textId="3FC114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c>
          <w:tcPr>
            <w:tcW w:w="707" w:type="pct"/>
            <w:tcBorders>
              <w:top w:val="nil"/>
              <w:left w:val="nil"/>
              <w:bottom w:val="single" w:sz="4" w:space="0" w:color="000000"/>
              <w:right w:val="single" w:sz="4" w:space="0" w:color="000000"/>
            </w:tcBorders>
            <w:shd w:val="clear" w:color="auto" w:fill="auto"/>
            <w:vAlign w:val="center"/>
            <w:hideMark/>
          </w:tcPr>
          <w:p w14:paraId="4D05F3E0" w14:textId="5BC277E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r>
      <w:tr w:rsidR="00C7039F" w:rsidRPr="00C7039F" w14:paraId="67E5E6E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4F6A1D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4ACED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91BAE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60B05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0600512140</w:t>
            </w:r>
          </w:p>
        </w:tc>
        <w:tc>
          <w:tcPr>
            <w:tcW w:w="233" w:type="pct"/>
            <w:tcBorders>
              <w:top w:val="nil"/>
              <w:left w:val="nil"/>
              <w:bottom w:val="single" w:sz="4" w:space="0" w:color="000000"/>
              <w:right w:val="single" w:sz="4" w:space="0" w:color="000000"/>
            </w:tcBorders>
            <w:shd w:val="clear" w:color="auto" w:fill="auto"/>
            <w:vAlign w:val="center"/>
            <w:hideMark/>
          </w:tcPr>
          <w:p w14:paraId="4FDF5AA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6A61110" w14:textId="7B85AD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w:t>
            </w:r>
          </w:p>
        </w:tc>
        <w:tc>
          <w:tcPr>
            <w:tcW w:w="684" w:type="pct"/>
            <w:tcBorders>
              <w:top w:val="nil"/>
              <w:left w:val="nil"/>
              <w:bottom w:val="single" w:sz="4" w:space="0" w:color="000000"/>
              <w:right w:val="single" w:sz="4" w:space="0" w:color="000000"/>
            </w:tcBorders>
            <w:shd w:val="clear" w:color="auto" w:fill="auto"/>
            <w:vAlign w:val="center"/>
            <w:hideMark/>
          </w:tcPr>
          <w:p w14:paraId="6BE95C77" w14:textId="6D2EBC4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c>
          <w:tcPr>
            <w:tcW w:w="707" w:type="pct"/>
            <w:tcBorders>
              <w:top w:val="nil"/>
              <w:left w:val="nil"/>
              <w:bottom w:val="single" w:sz="4" w:space="0" w:color="000000"/>
              <w:right w:val="single" w:sz="4" w:space="0" w:color="000000"/>
            </w:tcBorders>
            <w:shd w:val="clear" w:color="auto" w:fill="auto"/>
            <w:vAlign w:val="center"/>
            <w:hideMark/>
          </w:tcPr>
          <w:p w14:paraId="728D3045" w14:textId="4E7DEC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r>
      <w:tr w:rsidR="00C7039F" w:rsidRPr="00C7039F" w14:paraId="5D5C38F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9D72FF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F58C6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BB532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153F5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0600512140</w:t>
            </w:r>
          </w:p>
        </w:tc>
        <w:tc>
          <w:tcPr>
            <w:tcW w:w="233" w:type="pct"/>
            <w:tcBorders>
              <w:top w:val="nil"/>
              <w:left w:val="nil"/>
              <w:bottom w:val="single" w:sz="4" w:space="0" w:color="000000"/>
              <w:right w:val="single" w:sz="4" w:space="0" w:color="000000"/>
            </w:tcBorders>
            <w:shd w:val="clear" w:color="auto" w:fill="auto"/>
            <w:vAlign w:val="center"/>
            <w:hideMark/>
          </w:tcPr>
          <w:p w14:paraId="5D084A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22146DBC" w14:textId="5256EF2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w:t>
            </w:r>
          </w:p>
        </w:tc>
        <w:tc>
          <w:tcPr>
            <w:tcW w:w="684" w:type="pct"/>
            <w:tcBorders>
              <w:top w:val="nil"/>
              <w:left w:val="nil"/>
              <w:bottom w:val="single" w:sz="4" w:space="0" w:color="000000"/>
              <w:right w:val="single" w:sz="4" w:space="0" w:color="000000"/>
            </w:tcBorders>
            <w:shd w:val="clear" w:color="auto" w:fill="auto"/>
            <w:vAlign w:val="center"/>
            <w:hideMark/>
          </w:tcPr>
          <w:p w14:paraId="04C296E6" w14:textId="34FB1FF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c>
          <w:tcPr>
            <w:tcW w:w="707" w:type="pct"/>
            <w:tcBorders>
              <w:top w:val="nil"/>
              <w:left w:val="nil"/>
              <w:bottom w:val="single" w:sz="4" w:space="0" w:color="000000"/>
              <w:right w:val="single" w:sz="4" w:space="0" w:color="000000"/>
            </w:tcBorders>
            <w:shd w:val="clear" w:color="auto" w:fill="auto"/>
            <w:vAlign w:val="center"/>
            <w:hideMark/>
          </w:tcPr>
          <w:p w14:paraId="3823A19D" w14:textId="4FD565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125000,00</w:t>
            </w:r>
          </w:p>
        </w:tc>
      </w:tr>
      <w:tr w:rsidR="00C7039F" w:rsidRPr="00C7039F" w14:paraId="747B46C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02C4A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23403C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26571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8C6BA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1700000000</w:t>
            </w:r>
          </w:p>
        </w:tc>
        <w:tc>
          <w:tcPr>
            <w:tcW w:w="233" w:type="pct"/>
            <w:tcBorders>
              <w:top w:val="nil"/>
              <w:left w:val="nil"/>
              <w:bottom w:val="single" w:sz="4" w:space="0" w:color="000000"/>
              <w:right w:val="single" w:sz="4" w:space="0" w:color="000000"/>
            </w:tcBorders>
            <w:shd w:val="clear" w:color="auto" w:fill="auto"/>
            <w:vAlign w:val="center"/>
            <w:hideMark/>
          </w:tcPr>
          <w:p w14:paraId="3AF6A3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2F7B437" w14:textId="6C2115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879027,60</w:t>
            </w:r>
          </w:p>
        </w:tc>
        <w:tc>
          <w:tcPr>
            <w:tcW w:w="684" w:type="pct"/>
            <w:tcBorders>
              <w:top w:val="nil"/>
              <w:left w:val="nil"/>
              <w:bottom w:val="single" w:sz="4" w:space="0" w:color="000000"/>
              <w:right w:val="single" w:sz="4" w:space="0" w:color="000000"/>
            </w:tcBorders>
            <w:shd w:val="clear" w:color="auto" w:fill="auto"/>
            <w:vAlign w:val="center"/>
            <w:hideMark/>
          </w:tcPr>
          <w:p w14:paraId="13C95E4D" w14:textId="2106AE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899027,60</w:t>
            </w:r>
          </w:p>
        </w:tc>
        <w:tc>
          <w:tcPr>
            <w:tcW w:w="707" w:type="pct"/>
            <w:tcBorders>
              <w:top w:val="nil"/>
              <w:left w:val="nil"/>
              <w:bottom w:val="single" w:sz="4" w:space="0" w:color="000000"/>
              <w:right w:val="single" w:sz="4" w:space="0" w:color="000000"/>
            </w:tcBorders>
            <w:shd w:val="clear" w:color="auto" w:fill="auto"/>
            <w:vAlign w:val="center"/>
            <w:hideMark/>
          </w:tcPr>
          <w:p w14:paraId="2F336BEB" w14:textId="48952B2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899027,60</w:t>
            </w:r>
          </w:p>
        </w:tc>
      </w:tr>
      <w:tr w:rsidR="00C7039F" w:rsidRPr="00C7039F" w14:paraId="764A434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586BC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332AD5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D47E2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9D369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1700100000</w:t>
            </w:r>
          </w:p>
        </w:tc>
        <w:tc>
          <w:tcPr>
            <w:tcW w:w="233" w:type="pct"/>
            <w:tcBorders>
              <w:top w:val="nil"/>
              <w:left w:val="nil"/>
              <w:bottom w:val="single" w:sz="4" w:space="0" w:color="000000"/>
              <w:right w:val="single" w:sz="4" w:space="0" w:color="000000"/>
            </w:tcBorders>
            <w:shd w:val="clear" w:color="auto" w:fill="auto"/>
            <w:vAlign w:val="center"/>
            <w:hideMark/>
          </w:tcPr>
          <w:p w14:paraId="5E8F77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0E29E46" w14:textId="4C432FD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479027,60</w:t>
            </w:r>
          </w:p>
        </w:tc>
        <w:tc>
          <w:tcPr>
            <w:tcW w:w="684" w:type="pct"/>
            <w:tcBorders>
              <w:top w:val="nil"/>
              <w:left w:val="nil"/>
              <w:bottom w:val="single" w:sz="4" w:space="0" w:color="000000"/>
              <w:right w:val="single" w:sz="4" w:space="0" w:color="000000"/>
            </w:tcBorders>
            <w:shd w:val="clear" w:color="auto" w:fill="auto"/>
            <w:vAlign w:val="center"/>
            <w:hideMark/>
          </w:tcPr>
          <w:p w14:paraId="50DEB075" w14:textId="18665D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c>
          <w:tcPr>
            <w:tcW w:w="707" w:type="pct"/>
            <w:tcBorders>
              <w:top w:val="nil"/>
              <w:left w:val="nil"/>
              <w:bottom w:val="single" w:sz="4" w:space="0" w:color="000000"/>
              <w:right w:val="single" w:sz="4" w:space="0" w:color="000000"/>
            </w:tcBorders>
            <w:shd w:val="clear" w:color="auto" w:fill="auto"/>
            <w:vAlign w:val="center"/>
            <w:hideMark/>
          </w:tcPr>
          <w:p w14:paraId="0A2447DB" w14:textId="1DA56F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r>
      <w:tr w:rsidR="00C7039F" w:rsidRPr="00C7039F" w14:paraId="4B37409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A03BAE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1C2728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558399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4A57D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1BC185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A272212" w14:textId="488EF84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479027,60</w:t>
            </w:r>
          </w:p>
        </w:tc>
        <w:tc>
          <w:tcPr>
            <w:tcW w:w="684" w:type="pct"/>
            <w:tcBorders>
              <w:top w:val="nil"/>
              <w:left w:val="nil"/>
              <w:bottom w:val="single" w:sz="4" w:space="0" w:color="000000"/>
              <w:right w:val="single" w:sz="4" w:space="0" w:color="000000"/>
            </w:tcBorders>
            <w:shd w:val="clear" w:color="auto" w:fill="auto"/>
            <w:vAlign w:val="center"/>
            <w:hideMark/>
          </w:tcPr>
          <w:p w14:paraId="7A52F715" w14:textId="2A1E2A3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c>
          <w:tcPr>
            <w:tcW w:w="707" w:type="pct"/>
            <w:tcBorders>
              <w:top w:val="nil"/>
              <w:left w:val="nil"/>
              <w:bottom w:val="single" w:sz="4" w:space="0" w:color="000000"/>
              <w:right w:val="single" w:sz="4" w:space="0" w:color="000000"/>
            </w:tcBorders>
            <w:shd w:val="clear" w:color="auto" w:fill="auto"/>
            <w:vAlign w:val="center"/>
            <w:hideMark/>
          </w:tcPr>
          <w:p w14:paraId="5BDDEC12" w14:textId="6EB9368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r>
      <w:tr w:rsidR="00C7039F" w:rsidRPr="00C7039F" w14:paraId="22F90DF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B5701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Расходы на выплаты персоналу в целях обеспечения выполнения функций государственными </w:t>
            </w:r>
            <w:r w:rsidRPr="00EC5638">
              <w:rPr>
                <w:rFonts w:eastAsia="Times New Roman"/>
                <w:color w:val="000000"/>
                <w:sz w:val="22"/>
                <w:szCs w:val="22"/>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489911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01</w:t>
            </w:r>
          </w:p>
        </w:tc>
        <w:tc>
          <w:tcPr>
            <w:tcW w:w="266" w:type="pct"/>
            <w:tcBorders>
              <w:top w:val="nil"/>
              <w:left w:val="nil"/>
              <w:bottom w:val="single" w:sz="4" w:space="0" w:color="000000"/>
              <w:right w:val="single" w:sz="4" w:space="0" w:color="000000"/>
            </w:tcBorders>
            <w:shd w:val="clear" w:color="auto" w:fill="auto"/>
            <w:vAlign w:val="center"/>
            <w:hideMark/>
          </w:tcPr>
          <w:p w14:paraId="3333918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C62E7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59496C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70D434FA" w14:textId="2FD7F6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479027,60</w:t>
            </w:r>
          </w:p>
        </w:tc>
        <w:tc>
          <w:tcPr>
            <w:tcW w:w="684" w:type="pct"/>
            <w:tcBorders>
              <w:top w:val="nil"/>
              <w:left w:val="nil"/>
              <w:bottom w:val="single" w:sz="4" w:space="0" w:color="000000"/>
              <w:right w:val="single" w:sz="4" w:space="0" w:color="000000"/>
            </w:tcBorders>
            <w:shd w:val="clear" w:color="auto" w:fill="auto"/>
            <w:vAlign w:val="center"/>
            <w:hideMark/>
          </w:tcPr>
          <w:p w14:paraId="180149CB" w14:textId="6245EEE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c>
          <w:tcPr>
            <w:tcW w:w="707" w:type="pct"/>
            <w:tcBorders>
              <w:top w:val="nil"/>
              <w:left w:val="nil"/>
              <w:bottom w:val="single" w:sz="4" w:space="0" w:color="000000"/>
              <w:right w:val="single" w:sz="4" w:space="0" w:color="000000"/>
            </w:tcBorders>
            <w:shd w:val="clear" w:color="auto" w:fill="auto"/>
            <w:vAlign w:val="center"/>
            <w:hideMark/>
          </w:tcPr>
          <w:p w14:paraId="0478A4AD" w14:textId="526CCE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r>
      <w:tr w:rsidR="00C7039F" w:rsidRPr="00C7039F" w14:paraId="2D74E99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799D9E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744A5C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3C96B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122E2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72614A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19788710" w14:textId="0B1EB2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479027,60</w:t>
            </w:r>
          </w:p>
        </w:tc>
        <w:tc>
          <w:tcPr>
            <w:tcW w:w="684" w:type="pct"/>
            <w:tcBorders>
              <w:top w:val="nil"/>
              <w:left w:val="nil"/>
              <w:bottom w:val="single" w:sz="4" w:space="0" w:color="000000"/>
              <w:right w:val="single" w:sz="4" w:space="0" w:color="000000"/>
            </w:tcBorders>
            <w:shd w:val="clear" w:color="auto" w:fill="auto"/>
            <w:vAlign w:val="center"/>
            <w:hideMark/>
          </w:tcPr>
          <w:p w14:paraId="3FE22770" w14:textId="2FEAB7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c>
          <w:tcPr>
            <w:tcW w:w="707" w:type="pct"/>
            <w:tcBorders>
              <w:top w:val="nil"/>
              <w:left w:val="nil"/>
              <w:bottom w:val="single" w:sz="4" w:space="0" w:color="000000"/>
              <w:right w:val="single" w:sz="4" w:space="0" w:color="000000"/>
            </w:tcBorders>
            <w:shd w:val="clear" w:color="auto" w:fill="auto"/>
            <w:vAlign w:val="center"/>
            <w:hideMark/>
          </w:tcPr>
          <w:p w14:paraId="620FB71F" w14:textId="334383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499027,60</w:t>
            </w:r>
          </w:p>
        </w:tc>
      </w:tr>
      <w:tr w:rsidR="00C7039F" w:rsidRPr="00C7039F" w14:paraId="657FC88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9310A9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6970DF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A3E39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0425C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1700200000</w:t>
            </w:r>
          </w:p>
        </w:tc>
        <w:tc>
          <w:tcPr>
            <w:tcW w:w="233" w:type="pct"/>
            <w:tcBorders>
              <w:top w:val="nil"/>
              <w:left w:val="nil"/>
              <w:bottom w:val="single" w:sz="4" w:space="0" w:color="000000"/>
              <w:right w:val="single" w:sz="4" w:space="0" w:color="000000"/>
            </w:tcBorders>
            <w:shd w:val="clear" w:color="auto" w:fill="auto"/>
            <w:vAlign w:val="center"/>
            <w:hideMark/>
          </w:tcPr>
          <w:p w14:paraId="7CD9BA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7D388C7" w14:textId="33A14B7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684" w:type="pct"/>
            <w:tcBorders>
              <w:top w:val="nil"/>
              <w:left w:val="nil"/>
              <w:bottom w:val="single" w:sz="4" w:space="0" w:color="000000"/>
              <w:right w:val="single" w:sz="4" w:space="0" w:color="000000"/>
            </w:tcBorders>
            <w:shd w:val="clear" w:color="auto" w:fill="auto"/>
            <w:vAlign w:val="center"/>
            <w:hideMark/>
          </w:tcPr>
          <w:p w14:paraId="19330573" w14:textId="5A8EDAC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707" w:type="pct"/>
            <w:tcBorders>
              <w:top w:val="nil"/>
              <w:left w:val="nil"/>
              <w:bottom w:val="single" w:sz="4" w:space="0" w:color="000000"/>
              <w:right w:val="single" w:sz="4" w:space="0" w:color="000000"/>
            </w:tcBorders>
            <w:shd w:val="clear" w:color="auto" w:fill="auto"/>
            <w:vAlign w:val="center"/>
            <w:hideMark/>
          </w:tcPr>
          <w:p w14:paraId="5564C75F" w14:textId="402114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r>
      <w:tr w:rsidR="00C7039F" w:rsidRPr="00C7039F" w14:paraId="17E2B9E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23C882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173F56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3F281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95CAD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1700270110</w:t>
            </w:r>
          </w:p>
        </w:tc>
        <w:tc>
          <w:tcPr>
            <w:tcW w:w="233" w:type="pct"/>
            <w:tcBorders>
              <w:top w:val="nil"/>
              <w:left w:val="nil"/>
              <w:bottom w:val="single" w:sz="4" w:space="0" w:color="000000"/>
              <w:right w:val="single" w:sz="4" w:space="0" w:color="000000"/>
            </w:tcBorders>
            <w:shd w:val="clear" w:color="auto" w:fill="auto"/>
            <w:vAlign w:val="center"/>
            <w:hideMark/>
          </w:tcPr>
          <w:p w14:paraId="336601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B4F2C3E" w14:textId="4DD96E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684" w:type="pct"/>
            <w:tcBorders>
              <w:top w:val="nil"/>
              <w:left w:val="nil"/>
              <w:bottom w:val="single" w:sz="4" w:space="0" w:color="000000"/>
              <w:right w:val="single" w:sz="4" w:space="0" w:color="000000"/>
            </w:tcBorders>
            <w:shd w:val="clear" w:color="auto" w:fill="auto"/>
            <w:vAlign w:val="center"/>
            <w:hideMark/>
          </w:tcPr>
          <w:p w14:paraId="57613019" w14:textId="356BFB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707" w:type="pct"/>
            <w:tcBorders>
              <w:top w:val="nil"/>
              <w:left w:val="nil"/>
              <w:bottom w:val="single" w:sz="4" w:space="0" w:color="000000"/>
              <w:right w:val="single" w:sz="4" w:space="0" w:color="000000"/>
            </w:tcBorders>
            <w:shd w:val="clear" w:color="auto" w:fill="auto"/>
            <w:vAlign w:val="center"/>
            <w:hideMark/>
          </w:tcPr>
          <w:p w14:paraId="467F0660" w14:textId="502F24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r>
      <w:tr w:rsidR="00C7039F" w:rsidRPr="00C7039F" w14:paraId="44101BA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022150" w14:textId="333A22BC"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1CC4F0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A57A4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F5801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1700270110</w:t>
            </w:r>
          </w:p>
        </w:tc>
        <w:tc>
          <w:tcPr>
            <w:tcW w:w="233" w:type="pct"/>
            <w:tcBorders>
              <w:top w:val="nil"/>
              <w:left w:val="nil"/>
              <w:bottom w:val="single" w:sz="4" w:space="0" w:color="000000"/>
              <w:right w:val="single" w:sz="4" w:space="0" w:color="000000"/>
            </w:tcBorders>
            <w:shd w:val="clear" w:color="auto" w:fill="auto"/>
            <w:vAlign w:val="center"/>
            <w:hideMark/>
          </w:tcPr>
          <w:p w14:paraId="0E4E2F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8784BEC" w14:textId="296B1CC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684" w:type="pct"/>
            <w:tcBorders>
              <w:top w:val="nil"/>
              <w:left w:val="nil"/>
              <w:bottom w:val="single" w:sz="4" w:space="0" w:color="000000"/>
              <w:right w:val="single" w:sz="4" w:space="0" w:color="000000"/>
            </w:tcBorders>
            <w:shd w:val="clear" w:color="auto" w:fill="auto"/>
            <w:vAlign w:val="center"/>
            <w:hideMark/>
          </w:tcPr>
          <w:p w14:paraId="6A057F1D" w14:textId="0A969D9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707" w:type="pct"/>
            <w:tcBorders>
              <w:top w:val="nil"/>
              <w:left w:val="nil"/>
              <w:bottom w:val="single" w:sz="4" w:space="0" w:color="000000"/>
              <w:right w:val="single" w:sz="4" w:space="0" w:color="000000"/>
            </w:tcBorders>
            <w:shd w:val="clear" w:color="auto" w:fill="auto"/>
            <w:vAlign w:val="center"/>
            <w:hideMark/>
          </w:tcPr>
          <w:p w14:paraId="6FEA6854" w14:textId="3B93310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r>
      <w:tr w:rsidR="00C7039F" w:rsidRPr="00C7039F" w14:paraId="241E171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0209A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34" w:type="pct"/>
            <w:tcBorders>
              <w:top w:val="nil"/>
              <w:left w:val="nil"/>
              <w:bottom w:val="single" w:sz="4" w:space="0" w:color="000000"/>
              <w:right w:val="single" w:sz="4" w:space="0" w:color="000000"/>
            </w:tcBorders>
            <w:shd w:val="clear" w:color="auto" w:fill="auto"/>
            <w:vAlign w:val="center"/>
            <w:hideMark/>
          </w:tcPr>
          <w:p w14:paraId="1E38E4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79BEE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4161D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1700270110</w:t>
            </w:r>
          </w:p>
        </w:tc>
        <w:tc>
          <w:tcPr>
            <w:tcW w:w="233" w:type="pct"/>
            <w:tcBorders>
              <w:top w:val="nil"/>
              <w:left w:val="nil"/>
              <w:bottom w:val="single" w:sz="4" w:space="0" w:color="000000"/>
              <w:right w:val="single" w:sz="4" w:space="0" w:color="000000"/>
            </w:tcBorders>
            <w:shd w:val="clear" w:color="auto" w:fill="auto"/>
            <w:vAlign w:val="center"/>
            <w:hideMark/>
          </w:tcPr>
          <w:p w14:paraId="5F65F6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630</w:t>
            </w:r>
          </w:p>
        </w:tc>
        <w:tc>
          <w:tcPr>
            <w:tcW w:w="704" w:type="pct"/>
            <w:tcBorders>
              <w:top w:val="nil"/>
              <w:left w:val="nil"/>
              <w:bottom w:val="single" w:sz="4" w:space="0" w:color="000000"/>
              <w:right w:val="single" w:sz="4" w:space="0" w:color="000000"/>
            </w:tcBorders>
            <w:shd w:val="clear" w:color="auto" w:fill="auto"/>
            <w:vAlign w:val="center"/>
            <w:hideMark/>
          </w:tcPr>
          <w:p w14:paraId="65B750CD" w14:textId="0D3CE7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684" w:type="pct"/>
            <w:tcBorders>
              <w:top w:val="nil"/>
              <w:left w:val="nil"/>
              <w:bottom w:val="single" w:sz="4" w:space="0" w:color="000000"/>
              <w:right w:val="single" w:sz="4" w:space="0" w:color="000000"/>
            </w:tcBorders>
            <w:shd w:val="clear" w:color="auto" w:fill="auto"/>
            <w:vAlign w:val="center"/>
            <w:hideMark/>
          </w:tcPr>
          <w:p w14:paraId="44A3C5C1" w14:textId="4F2860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c>
          <w:tcPr>
            <w:tcW w:w="707" w:type="pct"/>
            <w:tcBorders>
              <w:top w:val="nil"/>
              <w:left w:val="nil"/>
              <w:bottom w:val="single" w:sz="4" w:space="0" w:color="000000"/>
              <w:right w:val="single" w:sz="4" w:space="0" w:color="000000"/>
            </w:tcBorders>
            <w:shd w:val="clear" w:color="auto" w:fill="auto"/>
            <w:vAlign w:val="center"/>
            <w:hideMark/>
          </w:tcPr>
          <w:p w14:paraId="59E64B90" w14:textId="18CC64D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w:t>
            </w:r>
          </w:p>
        </w:tc>
      </w:tr>
      <w:tr w:rsidR="00C7039F" w:rsidRPr="00C7039F" w14:paraId="75AD83A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167EF9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"Профилактика терроризма и экстремизма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B6077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EDC55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5B5FE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1800000000</w:t>
            </w:r>
          </w:p>
        </w:tc>
        <w:tc>
          <w:tcPr>
            <w:tcW w:w="233" w:type="pct"/>
            <w:tcBorders>
              <w:top w:val="nil"/>
              <w:left w:val="nil"/>
              <w:bottom w:val="single" w:sz="4" w:space="0" w:color="000000"/>
              <w:right w:val="single" w:sz="4" w:space="0" w:color="000000"/>
            </w:tcBorders>
            <w:shd w:val="clear" w:color="auto" w:fill="auto"/>
            <w:vAlign w:val="center"/>
            <w:hideMark/>
          </w:tcPr>
          <w:p w14:paraId="51FFA6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79D8F67" w14:textId="74964D16"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529351E9" w14:textId="5B1B5157"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78BA3C45" w14:textId="74460FCE"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100000,00</w:t>
            </w:r>
          </w:p>
        </w:tc>
      </w:tr>
      <w:tr w:rsidR="00C7039F" w:rsidRPr="00C7039F" w14:paraId="720DC2B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9FEFF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Воспитание культуры толерантности и межнационального согласия</w:t>
            </w:r>
          </w:p>
        </w:tc>
        <w:tc>
          <w:tcPr>
            <w:tcW w:w="234" w:type="pct"/>
            <w:tcBorders>
              <w:top w:val="nil"/>
              <w:left w:val="nil"/>
              <w:bottom w:val="single" w:sz="4" w:space="0" w:color="000000"/>
              <w:right w:val="single" w:sz="4" w:space="0" w:color="000000"/>
            </w:tcBorders>
            <w:shd w:val="clear" w:color="auto" w:fill="auto"/>
            <w:vAlign w:val="center"/>
            <w:hideMark/>
          </w:tcPr>
          <w:p w14:paraId="3EC592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C7ED7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91D36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1800300000</w:t>
            </w:r>
          </w:p>
        </w:tc>
        <w:tc>
          <w:tcPr>
            <w:tcW w:w="233" w:type="pct"/>
            <w:tcBorders>
              <w:top w:val="nil"/>
              <w:left w:val="nil"/>
              <w:bottom w:val="single" w:sz="4" w:space="0" w:color="000000"/>
              <w:right w:val="single" w:sz="4" w:space="0" w:color="000000"/>
            </w:tcBorders>
            <w:shd w:val="clear" w:color="auto" w:fill="auto"/>
            <w:vAlign w:val="center"/>
            <w:hideMark/>
          </w:tcPr>
          <w:p w14:paraId="20B1EB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4ACF557" w14:textId="4518311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5A4D0257" w14:textId="420C70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575FA77C" w14:textId="3ED941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57346BD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4F45A0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D2D72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38934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1B971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1800312210</w:t>
            </w:r>
          </w:p>
        </w:tc>
        <w:tc>
          <w:tcPr>
            <w:tcW w:w="233" w:type="pct"/>
            <w:tcBorders>
              <w:top w:val="nil"/>
              <w:left w:val="nil"/>
              <w:bottom w:val="single" w:sz="4" w:space="0" w:color="000000"/>
              <w:right w:val="single" w:sz="4" w:space="0" w:color="000000"/>
            </w:tcBorders>
            <w:shd w:val="clear" w:color="auto" w:fill="auto"/>
            <w:vAlign w:val="center"/>
            <w:hideMark/>
          </w:tcPr>
          <w:p w14:paraId="523129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315C48C" w14:textId="4C21039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35221344" w14:textId="723F7F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7749DA76" w14:textId="2FAEF8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39BA8B2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119CC9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5CB24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D3CC7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FCE0D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1800312210</w:t>
            </w:r>
          </w:p>
        </w:tc>
        <w:tc>
          <w:tcPr>
            <w:tcW w:w="233" w:type="pct"/>
            <w:tcBorders>
              <w:top w:val="nil"/>
              <w:left w:val="nil"/>
              <w:bottom w:val="single" w:sz="4" w:space="0" w:color="000000"/>
              <w:right w:val="single" w:sz="4" w:space="0" w:color="000000"/>
            </w:tcBorders>
            <w:shd w:val="clear" w:color="auto" w:fill="auto"/>
            <w:vAlign w:val="center"/>
            <w:hideMark/>
          </w:tcPr>
          <w:p w14:paraId="3EFB5C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C13DB4A" w14:textId="2992D04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30D08EDC" w14:textId="091E15C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4C0553C1" w14:textId="667064D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6875F19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79F44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59CDA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D7270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A5331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1800312210</w:t>
            </w:r>
          </w:p>
        </w:tc>
        <w:tc>
          <w:tcPr>
            <w:tcW w:w="233" w:type="pct"/>
            <w:tcBorders>
              <w:top w:val="nil"/>
              <w:left w:val="nil"/>
              <w:bottom w:val="single" w:sz="4" w:space="0" w:color="000000"/>
              <w:right w:val="single" w:sz="4" w:space="0" w:color="000000"/>
            </w:tcBorders>
            <w:shd w:val="clear" w:color="auto" w:fill="auto"/>
            <w:vAlign w:val="center"/>
            <w:hideMark/>
          </w:tcPr>
          <w:p w14:paraId="148D82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3E4E20B" w14:textId="004E19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4EC083F5" w14:textId="6237544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4A931E2D" w14:textId="00DA82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1AE9F01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FC158A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077337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A22C1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25498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1267F7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97D4759" w14:textId="1D3388B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126385130,03</w:t>
            </w:r>
          </w:p>
        </w:tc>
        <w:tc>
          <w:tcPr>
            <w:tcW w:w="684" w:type="pct"/>
            <w:tcBorders>
              <w:top w:val="nil"/>
              <w:left w:val="nil"/>
              <w:bottom w:val="single" w:sz="4" w:space="0" w:color="000000"/>
              <w:right w:val="single" w:sz="4" w:space="0" w:color="000000"/>
            </w:tcBorders>
            <w:shd w:val="clear" w:color="auto" w:fill="auto"/>
            <w:vAlign w:val="center"/>
            <w:hideMark/>
          </w:tcPr>
          <w:p w14:paraId="1626FFD2" w14:textId="15C3E69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97337540,00</w:t>
            </w:r>
          </w:p>
        </w:tc>
        <w:tc>
          <w:tcPr>
            <w:tcW w:w="707" w:type="pct"/>
            <w:tcBorders>
              <w:top w:val="nil"/>
              <w:left w:val="nil"/>
              <w:bottom w:val="single" w:sz="4" w:space="0" w:color="000000"/>
              <w:right w:val="single" w:sz="4" w:space="0" w:color="000000"/>
            </w:tcBorders>
            <w:shd w:val="clear" w:color="auto" w:fill="auto"/>
            <w:vAlign w:val="center"/>
            <w:hideMark/>
          </w:tcPr>
          <w:p w14:paraId="7130D0A3" w14:textId="2F8B12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99441037,00</w:t>
            </w:r>
          </w:p>
        </w:tc>
      </w:tr>
      <w:tr w:rsidR="00C7039F" w:rsidRPr="00C7039F" w14:paraId="0E11952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AD1A7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5ADC4A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02A93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C5E64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1C4E9C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EE3A1B3" w14:textId="061BE8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126385130,03</w:t>
            </w:r>
          </w:p>
        </w:tc>
        <w:tc>
          <w:tcPr>
            <w:tcW w:w="684" w:type="pct"/>
            <w:tcBorders>
              <w:top w:val="nil"/>
              <w:left w:val="nil"/>
              <w:bottom w:val="single" w:sz="4" w:space="0" w:color="000000"/>
              <w:right w:val="single" w:sz="4" w:space="0" w:color="000000"/>
            </w:tcBorders>
            <w:shd w:val="clear" w:color="auto" w:fill="auto"/>
            <w:vAlign w:val="center"/>
            <w:hideMark/>
          </w:tcPr>
          <w:p w14:paraId="4DBF0F57" w14:textId="7B7F6D3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97337540,00</w:t>
            </w:r>
          </w:p>
        </w:tc>
        <w:tc>
          <w:tcPr>
            <w:tcW w:w="707" w:type="pct"/>
            <w:tcBorders>
              <w:top w:val="nil"/>
              <w:left w:val="nil"/>
              <w:bottom w:val="single" w:sz="4" w:space="0" w:color="000000"/>
              <w:right w:val="single" w:sz="4" w:space="0" w:color="000000"/>
            </w:tcBorders>
            <w:shd w:val="clear" w:color="auto" w:fill="auto"/>
            <w:vAlign w:val="center"/>
            <w:hideMark/>
          </w:tcPr>
          <w:p w14:paraId="35BC691A" w14:textId="164995A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99441037,00</w:t>
            </w:r>
          </w:p>
        </w:tc>
      </w:tr>
      <w:tr w:rsidR="00C7039F" w:rsidRPr="00C7039F" w14:paraId="7883F79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393FE5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6F903A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B26C84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9DCFF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5E52847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EB13FAC" w14:textId="5C32CB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126385130,03</w:t>
            </w:r>
          </w:p>
        </w:tc>
        <w:tc>
          <w:tcPr>
            <w:tcW w:w="684" w:type="pct"/>
            <w:tcBorders>
              <w:top w:val="nil"/>
              <w:left w:val="nil"/>
              <w:bottom w:val="single" w:sz="4" w:space="0" w:color="000000"/>
              <w:right w:val="single" w:sz="4" w:space="0" w:color="000000"/>
            </w:tcBorders>
            <w:shd w:val="clear" w:color="auto" w:fill="auto"/>
            <w:vAlign w:val="center"/>
            <w:hideMark/>
          </w:tcPr>
          <w:p w14:paraId="10E46CEC" w14:textId="146E9F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97337540,00</w:t>
            </w:r>
          </w:p>
        </w:tc>
        <w:tc>
          <w:tcPr>
            <w:tcW w:w="707" w:type="pct"/>
            <w:tcBorders>
              <w:top w:val="nil"/>
              <w:left w:val="nil"/>
              <w:bottom w:val="single" w:sz="4" w:space="0" w:color="000000"/>
              <w:right w:val="single" w:sz="4" w:space="0" w:color="000000"/>
            </w:tcBorders>
            <w:shd w:val="clear" w:color="auto" w:fill="auto"/>
            <w:vAlign w:val="center"/>
            <w:hideMark/>
          </w:tcPr>
          <w:p w14:paraId="26335F7F" w14:textId="273CD6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99441037,00</w:t>
            </w:r>
          </w:p>
        </w:tc>
      </w:tr>
      <w:tr w:rsidR="00C7039F" w:rsidRPr="00C7039F" w14:paraId="06E29C6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9BE5F2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Исполнение решений, принятых судебными органами и (или) исполнение решений налогового </w:t>
            </w:r>
            <w:r w:rsidRPr="00EC5638">
              <w:rPr>
                <w:rFonts w:eastAsia="Times New Roman"/>
                <w:color w:val="000000"/>
                <w:sz w:val="22"/>
                <w:szCs w:val="22"/>
                <w:lang w:eastAsia="ru-RU"/>
              </w:rPr>
              <w:lastRenderedPageBreak/>
              <w:t>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4" w:type="pct"/>
            <w:tcBorders>
              <w:top w:val="nil"/>
              <w:left w:val="nil"/>
              <w:bottom w:val="single" w:sz="4" w:space="0" w:color="000000"/>
              <w:right w:val="single" w:sz="4" w:space="0" w:color="000000"/>
            </w:tcBorders>
            <w:shd w:val="clear" w:color="auto" w:fill="auto"/>
            <w:vAlign w:val="center"/>
            <w:hideMark/>
          </w:tcPr>
          <w:p w14:paraId="175457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01</w:t>
            </w:r>
          </w:p>
        </w:tc>
        <w:tc>
          <w:tcPr>
            <w:tcW w:w="266" w:type="pct"/>
            <w:tcBorders>
              <w:top w:val="nil"/>
              <w:left w:val="nil"/>
              <w:bottom w:val="single" w:sz="4" w:space="0" w:color="000000"/>
              <w:right w:val="single" w:sz="4" w:space="0" w:color="000000"/>
            </w:tcBorders>
            <w:shd w:val="clear" w:color="auto" w:fill="auto"/>
            <w:vAlign w:val="center"/>
            <w:hideMark/>
          </w:tcPr>
          <w:p w14:paraId="19B9DD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A6978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0B3067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B113A42" w14:textId="0984AF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7400000,00</w:t>
            </w:r>
          </w:p>
        </w:tc>
        <w:tc>
          <w:tcPr>
            <w:tcW w:w="684" w:type="pct"/>
            <w:tcBorders>
              <w:top w:val="nil"/>
              <w:left w:val="nil"/>
              <w:bottom w:val="single" w:sz="4" w:space="0" w:color="000000"/>
              <w:right w:val="single" w:sz="4" w:space="0" w:color="000000"/>
            </w:tcBorders>
            <w:shd w:val="clear" w:color="auto" w:fill="auto"/>
            <w:vAlign w:val="center"/>
            <w:hideMark/>
          </w:tcPr>
          <w:p w14:paraId="3EF4D36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15F506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32CC74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97710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2D861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20E2B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49724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356DE5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3FD3C8C" w14:textId="7F7BE1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3500000,00</w:t>
            </w:r>
          </w:p>
        </w:tc>
        <w:tc>
          <w:tcPr>
            <w:tcW w:w="684" w:type="pct"/>
            <w:tcBorders>
              <w:top w:val="nil"/>
              <w:left w:val="nil"/>
              <w:bottom w:val="single" w:sz="4" w:space="0" w:color="000000"/>
              <w:right w:val="single" w:sz="4" w:space="0" w:color="000000"/>
            </w:tcBorders>
            <w:shd w:val="clear" w:color="auto" w:fill="auto"/>
            <w:vAlign w:val="center"/>
            <w:hideMark/>
          </w:tcPr>
          <w:p w14:paraId="35089AD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6298EC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8E4A4D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E5E70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9DDCC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CEB7D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13C52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324829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55B7E50" w14:textId="7A70BE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3500000,00</w:t>
            </w:r>
          </w:p>
        </w:tc>
        <w:tc>
          <w:tcPr>
            <w:tcW w:w="684" w:type="pct"/>
            <w:tcBorders>
              <w:top w:val="nil"/>
              <w:left w:val="nil"/>
              <w:bottom w:val="single" w:sz="4" w:space="0" w:color="000000"/>
              <w:right w:val="single" w:sz="4" w:space="0" w:color="000000"/>
            </w:tcBorders>
            <w:shd w:val="clear" w:color="auto" w:fill="auto"/>
            <w:vAlign w:val="center"/>
            <w:hideMark/>
          </w:tcPr>
          <w:p w14:paraId="72098B7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33759B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804874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939D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57FDAF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A4C4E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C680C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5EB635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0F3D6BC7" w14:textId="298925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3900000,00</w:t>
            </w:r>
          </w:p>
        </w:tc>
        <w:tc>
          <w:tcPr>
            <w:tcW w:w="684" w:type="pct"/>
            <w:tcBorders>
              <w:top w:val="nil"/>
              <w:left w:val="nil"/>
              <w:bottom w:val="single" w:sz="4" w:space="0" w:color="000000"/>
              <w:right w:val="single" w:sz="4" w:space="0" w:color="000000"/>
            </w:tcBorders>
            <w:shd w:val="clear" w:color="auto" w:fill="auto"/>
            <w:vAlign w:val="center"/>
            <w:hideMark/>
          </w:tcPr>
          <w:p w14:paraId="425C7AD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0E2A51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03C78A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C6046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Исполнение судебных актов</w:t>
            </w:r>
          </w:p>
        </w:tc>
        <w:tc>
          <w:tcPr>
            <w:tcW w:w="234" w:type="pct"/>
            <w:tcBorders>
              <w:top w:val="nil"/>
              <w:left w:val="nil"/>
              <w:bottom w:val="single" w:sz="4" w:space="0" w:color="000000"/>
              <w:right w:val="single" w:sz="4" w:space="0" w:color="000000"/>
            </w:tcBorders>
            <w:shd w:val="clear" w:color="auto" w:fill="auto"/>
            <w:vAlign w:val="center"/>
            <w:hideMark/>
          </w:tcPr>
          <w:p w14:paraId="17A304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3FB5D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D2D80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15B62A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830</w:t>
            </w:r>
          </w:p>
        </w:tc>
        <w:tc>
          <w:tcPr>
            <w:tcW w:w="704" w:type="pct"/>
            <w:tcBorders>
              <w:top w:val="nil"/>
              <w:left w:val="nil"/>
              <w:bottom w:val="single" w:sz="4" w:space="0" w:color="000000"/>
              <w:right w:val="single" w:sz="4" w:space="0" w:color="000000"/>
            </w:tcBorders>
            <w:shd w:val="clear" w:color="auto" w:fill="auto"/>
            <w:vAlign w:val="center"/>
            <w:hideMark/>
          </w:tcPr>
          <w:p w14:paraId="0890211E" w14:textId="49FBBD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2450000,00</w:t>
            </w:r>
          </w:p>
        </w:tc>
        <w:tc>
          <w:tcPr>
            <w:tcW w:w="684" w:type="pct"/>
            <w:tcBorders>
              <w:top w:val="nil"/>
              <w:left w:val="nil"/>
              <w:bottom w:val="single" w:sz="4" w:space="0" w:color="000000"/>
              <w:right w:val="single" w:sz="4" w:space="0" w:color="000000"/>
            </w:tcBorders>
            <w:shd w:val="clear" w:color="auto" w:fill="auto"/>
            <w:vAlign w:val="center"/>
            <w:hideMark/>
          </w:tcPr>
          <w:p w14:paraId="1C532F7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E50276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BAC241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AEE737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Уплата налогов, сборов и иных платежей</w:t>
            </w:r>
          </w:p>
        </w:tc>
        <w:tc>
          <w:tcPr>
            <w:tcW w:w="234" w:type="pct"/>
            <w:tcBorders>
              <w:top w:val="nil"/>
              <w:left w:val="nil"/>
              <w:bottom w:val="single" w:sz="4" w:space="0" w:color="000000"/>
              <w:right w:val="single" w:sz="4" w:space="0" w:color="000000"/>
            </w:tcBorders>
            <w:shd w:val="clear" w:color="auto" w:fill="auto"/>
            <w:vAlign w:val="center"/>
            <w:hideMark/>
          </w:tcPr>
          <w:p w14:paraId="08CF93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E6568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3715D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9999900002</w:t>
            </w:r>
          </w:p>
        </w:tc>
        <w:tc>
          <w:tcPr>
            <w:tcW w:w="233" w:type="pct"/>
            <w:tcBorders>
              <w:top w:val="nil"/>
              <w:left w:val="nil"/>
              <w:bottom w:val="single" w:sz="4" w:space="0" w:color="000000"/>
              <w:right w:val="single" w:sz="4" w:space="0" w:color="000000"/>
            </w:tcBorders>
            <w:shd w:val="clear" w:color="auto" w:fill="auto"/>
            <w:vAlign w:val="center"/>
            <w:hideMark/>
          </w:tcPr>
          <w:p w14:paraId="1F1175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850</w:t>
            </w:r>
          </w:p>
        </w:tc>
        <w:tc>
          <w:tcPr>
            <w:tcW w:w="704" w:type="pct"/>
            <w:tcBorders>
              <w:top w:val="nil"/>
              <w:left w:val="nil"/>
              <w:bottom w:val="single" w:sz="4" w:space="0" w:color="000000"/>
              <w:right w:val="single" w:sz="4" w:space="0" w:color="000000"/>
            </w:tcBorders>
            <w:shd w:val="clear" w:color="auto" w:fill="auto"/>
            <w:vAlign w:val="center"/>
            <w:hideMark/>
          </w:tcPr>
          <w:p w14:paraId="7BD94306" w14:textId="61F0DC1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1450000,00</w:t>
            </w:r>
          </w:p>
        </w:tc>
        <w:tc>
          <w:tcPr>
            <w:tcW w:w="684" w:type="pct"/>
            <w:tcBorders>
              <w:top w:val="nil"/>
              <w:left w:val="nil"/>
              <w:bottom w:val="single" w:sz="4" w:space="0" w:color="000000"/>
              <w:right w:val="single" w:sz="4" w:space="0" w:color="000000"/>
            </w:tcBorders>
            <w:shd w:val="clear" w:color="auto" w:fill="auto"/>
            <w:vAlign w:val="center"/>
            <w:hideMark/>
          </w:tcPr>
          <w:p w14:paraId="58ED323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EAC5DB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2CF92E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5F1202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6E6A7E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68055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4614F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9999912100</w:t>
            </w:r>
          </w:p>
        </w:tc>
        <w:tc>
          <w:tcPr>
            <w:tcW w:w="233" w:type="pct"/>
            <w:tcBorders>
              <w:top w:val="nil"/>
              <w:left w:val="nil"/>
              <w:bottom w:val="single" w:sz="4" w:space="0" w:color="000000"/>
              <w:right w:val="single" w:sz="4" w:space="0" w:color="000000"/>
            </w:tcBorders>
            <w:shd w:val="clear" w:color="auto" w:fill="auto"/>
            <w:vAlign w:val="center"/>
            <w:hideMark/>
          </w:tcPr>
          <w:p w14:paraId="242E68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3761A12" w14:textId="3F2B73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17422564,03</w:t>
            </w:r>
          </w:p>
        </w:tc>
        <w:tc>
          <w:tcPr>
            <w:tcW w:w="684" w:type="pct"/>
            <w:tcBorders>
              <w:top w:val="nil"/>
              <w:left w:val="nil"/>
              <w:bottom w:val="single" w:sz="4" w:space="0" w:color="000000"/>
              <w:right w:val="single" w:sz="4" w:space="0" w:color="000000"/>
            </w:tcBorders>
            <w:shd w:val="clear" w:color="auto" w:fill="auto"/>
            <w:vAlign w:val="center"/>
            <w:hideMark/>
          </w:tcPr>
          <w:p w14:paraId="04D2E97A" w14:textId="63352D9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10680000,00</w:t>
            </w:r>
          </w:p>
        </w:tc>
        <w:tc>
          <w:tcPr>
            <w:tcW w:w="707" w:type="pct"/>
            <w:tcBorders>
              <w:top w:val="nil"/>
              <w:left w:val="nil"/>
              <w:bottom w:val="single" w:sz="4" w:space="0" w:color="000000"/>
              <w:right w:val="single" w:sz="4" w:space="0" w:color="000000"/>
            </w:tcBorders>
            <w:shd w:val="clear" w:color="auto" w:fill="auto"/>
            <w:vAlign w:val="center"/>
            <w:hideMark/>
          </w:tcPr>
          <w:p w14:paraId="2A53A4FE" w14:textId="0BFB1E0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10680000,00</w:t>
            </w:r>
          </w:p>
        </w:tc>
      </w:tr>
      <w:tr w:rsidR="00C7039F" w:rsidRPr="00C7039F" w14:paraId="234578E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444AF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6FBC5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3E444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72984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9999912100</w:t>
            </w:r>
          </w:p>
        </w:tc>
        <w:tc>
          <w:tcPr>
            <w:tcW w:w="233" w:type="pct"/>
            <w:tcBorders>
              <w:top w:val="nil"/>
              <w:left w:val="nil"/>
              <w:bottom w:val="single" w:sz="4" w:space="0" w:color="000000"/>
              <w:right w:val="single" w:sz="4" w:space="0" w:color="000000"/>
            </w:tcBorders>
            <w:shd w:val="clear" w:color="auto" w:fill="auto"/>
            <w:vAlign w:val="center"/>
            <w:hideMark/>
          </w:tcPr>
          <w:p w14:paraId="1ED925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B8D4967" w14:textId="0CA779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17422564,03</w:t>
            </w:r>
          </w:p>
        </w:tc>
        <w:tc>
          <w:tcPr>
            <w:tcW w:w="684" w:type="pct"/>
            <w:tcBorders>
              <w:top w:val="nil"/>
              <w:left w:val="nil"/>
              <w:bottom w:val="single" w:sz="4" w:space="0" w:color="000000"/>
              <w:right w:val="single" w:sz="4" w:space="0" w:color="000000"/>
            </w:tcBorders>
            <w:shd w:val="clear" w:color="auto" w:fill="auto"/>
            <w:vAlign w:val="center"/>
            <w:hideMark/>
          </w:tcPr>
          <w:p w14:paraId="4645B2E8" w14:textId="6470A5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10680000,00</w:t>
            </w:r>
          </w:p>
        </w:tc>
        <w:tc>
          <w:tcPr>
            <w:tcW w:w="707" w:type="pct"/>
            <w:tcBorders>
              <w:top w:val="nil"/>
              <w:left w:val="nil"/>
              <w:bottom w:val="single" w:sz="4" w:space="0" w:color="000000"/>
              <w:right w:val="single" w:sz="4" w:space="0" w:color="000000"/>
            </w:tcBorders>
            <w:shd w:val="clear" w:color="auto" w:fill="auto"/>
            <w:vAlign w:val="center"/>
            <w:hideMark/>
          </w:tcPr>
          <w:p w14:paraId="7AED5AD9" w14:textId="55D259A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10680000,00</w:t>
            </w:r>
          </w:p>
        </w:tc>
      </w:tr>
      <w:tr w:rsidR="00C7039F" w:rsidRPr="00C7039F" w14:paraId="7B50009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B3B2EF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885DB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2343E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9433A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9999912100</w:t>
            </w:r>
          </w:p>
        </w:tc>
        <w:tc>
          <w:tcPr>
            <w:tcW w:w="233" w:type="pct"/>
            <w:tcBorders>
              <w:top w:val="nil"/>
              <w:left w:val="nil"/>
              <w:bottom w:val="single" w:sz="4" w:space="0" w:color="000000"/>
              <w:right w:val="single" w:sz="4" w:space="0" w:color="000000"/>
            </w:tcBorders>
            <w:shd w:val="clear" w:color="auto" w:fill="auto"/>
            <w:vAlign w:val="center"/>
            <w:hideMark/>
          </w:tcPr>
          <w:p w14:paraId="03185F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904F448" w14:textId="2F9A3EB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17422564,03</w:t>
            </w:r>
          </w:p>
        </w:tc>
        <w:tc>
          <w:tcPr>
            <w:tcW w:w="684" w:type="pct"/>
            <w:tcBorders>
              <w:top w:val="nil"/>
              <w:left w:val="nil"/>
              <w:bottom w:val="single" w:sz="4" w:space="0" w:color="000000"/>
              <w:right w:val="single" w:sz="4" w:space="0" w:color="000000"/>
            </w:tcBorders>
            <w:shd w:val="clear" w:color="auto" w:fill="auto"/>
            <w:vAlign w:val="center"/>
            <w:hideMark/>
          </w:tcPr>
          <w:p w14:paraId="2E1C62D3" w14:textId="6CFAE0C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10680000,00</w:t>
            </w:r>
          </w:p>
        </w:tc>
        <w:tc>
          <w:tcPr>
            <w:tcW w:w="707" w:type="pct"/>
            <w:tcBorders>
              <w:top w:val="nil"/>
              <w:left w:val="nil"/>
              <w:bottom w:val="single" w:sz="4" w:space="0" w:color="000000"/>
              <w:right w:val="single" w:sz="4" w:space="0" w:color="000000"/>
            </w:tcBorders>
            <w:shd w:val="clear" w:color="auto" w:fill="auto"/>
            <w:vAlign w:val="center"/>
            <w:hideMark/>
          </w:tcPr>
          <w:p w14:paraId="1207FC04" w14:textId="4240CD9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10680000,00</w:t>
            </w:r>
          </w:p>
        </w:tc>
      </w:tr>
      <w:tr w:rsidR="00C7039F" w:rsidRPr="00C7039F" w14:paraId="237B8E8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7340B3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Прочие расходы непрограммных направлений деятельности</w:t>
            </w:r>
          </w:p>
        </w:tc>
        <w:tc>
          <w:tcPr>
            <w:tcW w:w="234" w:type="pct"/>
            <w:tcBorders>
              <w:top w:val="nil"/>
              <w:left w:val="nil"/>
              <w:bottom w:val="single" w:sz="4" w:space="0" w:color="000000"/>
              <w:right w:val="single" w:sz="4" w:space="0" w:color="000000"/>
            </w:tcBorders>
            <w:shd w:val="clear" w:color="auto" w:fill="auto"/>
            <w:vAlign w:val="center"/>
            <w:hideMark/>
          </w:tcPr>
          <w:p w14:paraId="329FB6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43733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4C808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9999913100</w:t>
            </w:r>
          </w:p>
        </w:tc>
        <w:tc>
          <w:tcPr>
            <w:tcW w:w="233" w:type="pct"/>
            <w:tcBorders>
              <w:top w:val="nil"/>
              <w:left w:val="nil"/>
              <w:bottom w:val="single" w:sz="4" w:space="0" w:color="000000"/>
              <w:right w:val="single" w:sz="4" w:space="0" w:color="000000"/>
            </w:tcBorders>
            <w:shd w:val="clear" w:color="auto" w:fill="auto"/>
            <w:vAlign w:val="center"/>
            <w:hideMark/>
          </w:tcPr>
          <w:p w14:paraId="48EFEED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7A96A52" w14:textId="4B64DD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900950,00</w:t>
            </w:r>
          </w:p>
        </w:tc>
        <w:tc>
          <w:tcPr>
            <w:tcW w:w="684" w:type="pct"/>
            <w:tcBorders>
              <w:top w:val="nil"/>
              <w:left w:val="nil"/>
              <w:bottom w:val="single" w:sz="4" w:space="0" w:color="000000"/>
              <w:right w:val="single" w:sz="4" w:space="0" w:color="000000"/>
            </w:tcBorders>
            <w:shd w:val="clear" w:color="auto" w:fill="auto"/>
            <w:vAlign w:val="center"/>
            <w:hideMark/>
          </w:tcPr>
          <w:p w14:paraId="79608D93" w14:textId="6F8D9A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08242CAD" w14:textId="4B1B5D3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08E9C32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617AA9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4F7F2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716EA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538E1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9999913100</w:t>
            </w:r>
          </w:p>
        </w:tc>
        <w:tc>
          <w:tcPr>
            <w:tcW w:w="233" w:type="pct"/>
            <w:tcBorders>
              <w:top w:val="nil"/>
              <w:left w:val="nil"/>
              <w:bottom w:val="single" w:sz="4" w:space="0" w:color="000000"/>
              <w:right w:val="single" w:sz="4" w:space="0" w:color="000000"/>
            </w:tcBorders>
            <w:shd w:val="clear" w:color="auto" w:fill="auto"/>
            <w:vAlign w:val="center"/>
            <w:hideMark/>
          </w:tcPr>
          <w:p w14:paraId="522461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8C6149B" w14:textId="779E69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790950,00</w:t>
            </w:r>
          </w:p>
        </w:tc>
        <w:tc>
          <w:tcPr>
            <w:tcW w:w="684" w:type="pct"/>
            <w:tcBorders>
              <w:top w:val="nil"/>
              <w:left w:val="nil"/>
              <w:bottom w:val="single" w:sz="4" w:space="0" w:color="000000"/>
              <w:right w:val="single" w:sz="4" w:space="0" w:color="000000"/>
            </w:tcBorders>
            <w:shd w:val="clear" w:color="auto" w:fill="auto"/>
            <w:vAlign w:val="center"/>
            <w:hideMark/>
          </w:tcPr>
          <w:p w14:paraId="421157B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E5E3C4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ABE706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EF83A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19AA6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4F1D6D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CCAB5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9999913100</w:t>
            </w:r>
          </w:p>
        </w:tc>
        <w:tc>
          <w:tcPr>
            <w:tcW w:w="233" w:type="pct"/>
            <w:tcBorders>
              <w:top w:val="nil"/>
              <w:left w:val="nil"/>
              <w:bottom w:val="single" w:sz="4" w:space="0" w:color="000000"/>
              <w:right w:val="single" w:sz="4" w:space="0" w:color="000000"/>
            </w:tcBorders>
            <w:shd w:val="clear" w:color="auto" w:fill="auto"/>
            <w:vAlign w:val="center"/>
            <w:hideMark/>
          </w:tcPr>
          <w:p w14:paraId="579D90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2B4AA31" w14:textId="133918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790950,00</w:t>
            </w:r>
          </w:p>
        </w:tc>
        <w:tc>
          <w:tcPr>
            <w:tcW w:w="684" w:type="pct"/>
            <w:tcBorders>
              <w:top w:val="nil"/>
              <w:left w:val="nil"/>
              <w:bottom w:val="single" w:sz="4" w:space="0" w:color="000000"/>
              <w:right w:val="single" w:sz="4" w:space="0" w:color="000000"/>
            </w:tcBorders>
            <w:shd w:val="clear" w:color="auto" w:fill="auto"/>
            <w:vAlign w:val="center"/>
            <w:hideMark/>
          </w:tcPr>
          <w:p w14:paraId="77F1EEB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75EF4C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84EC2E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6EBAD3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2A61B4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14389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6EE30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9999913100</w:t>
            </w:r>
          </w:p>
        </w:tc>
        <w:tc>
          <w:tcPr>
            <w:tcW w:w="233" w:type="pct"/>
            <w:tcBorders>
              <w:top w:val="nil"/>
              <w:left w:val="nil"/>
              <w:bottom w:val="single" w:sz="4" w:space="0" w:color="000000"/>
              <w:right w:val="single" w:sz="4" w:space="0" w:color="000000"/>
            </w:tcBorders>
            <w:shd w:val="clear" w:color="auto" w:fill="auto"/>
            <w:vAlign w:val="center"/>
            <w:hideMark/>
          </w:tcPr>
          <w:p w14:paraId="4AD81F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604CFFE0" w14:textId="107500C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c>
          <w:tcPr>
            <w:tcW w:w="684" w:type="pct"/>
            <w:tcBorders>
              <w:top w:val="nil"/>
              <w:left w:val="nil"/>
              <w:bottom w:val="single" w:sz="4" w:space="0" w:color="000000"/>
              <w:right w:val="single" w:sz="4" w:space="0" w:color="000000"/>
            </w:tcBorders>
            <w:shd w:val="clear" w:color="auto" w:fill="auto"/>
            <w:vAlign w:val="center"/>
            <w:hideMark/>
          </w:tcPr>
          <w:p w14:paraId="05012ED0" w14:textId="267449E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196D8D66" w14:textId="73D4E00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50E2144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97001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Публичные нормативные выплаты гражданам несоциального характера</w:t>
            </w:r>
          </w:p>
        </w:tc>
        <w:tc>
          <w:tcPr>
            <w:tcW w:w="234" w:type="pct"/>
            <w:tcBorders>
              <w:top w:val="nil"/>
              <w:left w:val="nil"/>
              <w:bottom w:val="single" w:sz="4" w:space="0" w:color="000000"/>
              <w:right w:val="single" w:sz="4" w:space="0" w:color="000000"/>
            </w:tcBorders>
            <w:shd w:val="clear" w:color="auto" w:fill="auto"/>
            <w:vAlign w:val="center"/>
            <w:hideMark/>
          </w:tcPr>
          <w:p w14:paraId="6BEC32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F4F9E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C8F06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9999913100</w:t>
            </w:r>
          </w:p>
        </w:tc>
        <w:tc>
          <w:tcPr>
            <w:tcW w:w="233" w:type="pct"/>
            <w:tcBorders>
              <w:top w:val="nil"/>
              <w:left w:val="nil"/>
              <w:bottom w:val="single" w:sz="4" w:space="0" w:color="000000"/>
              <w:right w:val="single" w:sz="4" w:space="0" w:color="000000"/>
            </w:tcBorders>
            <w:shd w:val="clear" w:color="auto" w:fill="auto"/>
            <w:vAlign w:val="center"/>
            <w:hideMark/>
          </w:tcPr>
          <w:p w14:paraId="65F5E0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330</w:t>
            </w:r>
          </w:p>
        </w:tc>
        <w:tc>
          <w:tcPr>
            <w:tcW w:w="704" w:type="pct"/>
            <w:tcBorders>
              <w:top w:val="nil"/>
              <w:left w:val="nil"/>
              <w:bottom w:val="single" w:sz="4" w:space="0" w:color="000000"/>
              <w:right w:val="single" w:sz="4" w:space="0" w:color="000000"/>
            </w:tcBorders>
            <w:shd w:val="clear" w:color="auto" w:fill="auto"/>
            <w:vAlign w:val="center"/>
            <w:hideMark/>
          </w:tcPr>
          <w:p w14:paraId="24BF1A6E" w14:textId="73AB171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c>
          <w:tcPr>
            <w:tcW w:w="684" w:type="pct"/>
            <w:tcBorders>
              <w:top w:val="nil"/>
              <w:left w:val="nil"/>
              <w:bottom w:val="single" w:sz="4" w:space="0" w:color="000000"/>
              <w:right w:val="single" w:sz="4" w:space="0" w:color="000000"/>
            </w:tcBorders>
            <w:shd w:val="clear" w:color="auto" w:fill="auto"/>
            <w:vAlign w:val="center"/>
            <w:hideMark/>
          </w:tcPr>
          <w:p w14:paraId="5265B9A3" w14:textId="5643CF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238F8D97" w14:textId="48A3317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18CC998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30E75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4B2714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5493E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5DF29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6D51BC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3BBA5EB" w14:textId="33FD15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62697065,70</w:t>
            </w:r>
          </w:p>
        </w:tc>
        <w:tc>
          <w:tcPr>
            <w:tcW w:w="684" w:type="pct"/>
            <w:tcBorders>
              <w:top w:val="nil"/>
              <w:left w:val="nil"/>
              <w:bottom w:val="single" w:sz="4" w:space="0" w:color="000000"/>
              <w:right w:val="single" w:sz="4" w:space="0" w:color="000000"/>
            </w:tcBorders>
            <w:shd w:val="clear" w:color="auto" w:fill="auto"/>
            <w:vAlign w:val="center"/>
            <w:hideMark/>
          </w:tcPr>
          <w:p w14:paraId="00D91ED6" w14:textId="5DC6E9E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65174858,00</w:t>
            </w:r>
          </w:p>
        </w:tc>
        <w:tc>
          <w:tcPr>
            <w:tcW w:w="707" w:type="pct"/>
            <w:tcBorders>
              <w:top w:val="nil"/>
              <w:left w:val="nil"/>
              <w:bottom w:val="single" w:sz="4" w:space="0" w:color="000000"/>
              <w:right w:val="single" w:sz="4" w:space="0" w:color="000000"/>
            </w:tcBorders>
            <w:shd w:val="clear" w:color="auto" w:fill="auto"/>
            <w:vAlign w:val="center"/>
            <w:hideMark/>
          </w:tcPr>
          <w:p w14:paraId="2480B1F7" w14:textId="275DC25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67983601,00</w:t>
            </w:r>
          </w:p>
        </w:tc>
      </w:tr>
      <w:tr w:rsidR="00C7039F" w:rsidRPr="00C7039F" w14:paraId="276523E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C29C23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690C24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1E6D3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F4E29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54A681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12B1B8ED" w14:textId="559A9D6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51101628,00</w:t>
            </w:r>
          </w:p>
        </w:tc>
        <w:tc>
          <w:tcPr>
            <w:tcW w:w="684" w:type="pct"/>
            <w:tcBorders>
              <w:top w:val="nil"/>
              <w:left w:val="nil"/>
              <w:bottom w:val="single" w:sz="4" w:space="0" w:color="000000"/>
              <w:right w:val="single" w:sz="4" w:space="0" w:color="000000"/>
            </w:tcBorders>
            <w:shd w:val="clear" w:color="auto" w:fill="auto"/>
            <w:vAlign w:val="center"/>
            <w:hideMark/>
          </w:tcPr>
          <w:p w14:paraId="47101079" w14:textId="46869EF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56174858,00</w:t>
            </w:r>
          </w:p>
        </w:tc>
        <w:tc>
          <w:tcPr>
            <w:tcW w:w="707" w:type="pct"/>
            <w:tcBorders>
              <w:top w:val="nil"/>
              <w:left w:val="nil"/>
              <w:bottom w:val="single" w:sz="4" w:space="0" w:color="000000"/>
              <w:right w:val="single" w:sz="4" w:space="0" w:color="000000"/>
            </w:tcBorders>
            <w:shd w:val="clear" w:color="auto" w:fill="auto"/>
            <w:vAlign w:val="center"/>
            <w:hideMark/>
          </w:tcPr>
          <w:p w14:paraId="4E54CA86" w14:textId="12E77AC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58983601,00</w:t>
            </w:r>
          </w:p>
        </w:tc>
      </w:tr>
      <w:tr w:rsidR="00C7039F" w:rsidRPr="00C7039F" w14:paraId="733DABC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1F432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казенных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405F76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963FF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C51AC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644B31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w:t>
            </w:r>
          </w:p>
        </w:tc>
        <w:tc>
          <w:tcPr>
            <w:tcW w:w="704" w:type="pct"/>
            <w:tcBorders>
              <w:top w:val="nil"/>
              <w:left w:val="nil"/>
              <w:bottom w:val="single" w:sz="4" w:space="0" w:color="000000"/>
              <w:right w:val="single" w:sz="4" w:space="0" w:color="000000"/>
            </w:tcBorders>
            <w:shd w:val="clear" w:color="auto" w:fill="auto"/>
            <w:vAlign w:val="center"/>
            <w:hideMark/>
          </w:tcPr>
          <w:p w14:paraId="33AC6DA4" w14:textId="37845BB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51101628,00</w:t>
            </w:r>
          </w:p>
        </w:tc>
        <w:tc>
          <w:tcPr>
            <w:tcW w:w="684" w:type="pct"/>
            <w:tcBorders>
              <w:top w:val="nil"/>
              <w:left w:val="nil"/>
              <w:bottom w:val="single" w:sz="4" w:space="0" w:color="000000"/>
              <w:right w:val="single" w:sz="4" w:space="0" w:color="000000"/>
            </w:tcBorders>
            <w:shd w:val="clear" w:color="auto" w:fill="auto"/>
            <w:vAlign w:val="center"/>
            <w:hideMark/>
          </w:tcPr>
          <w:p w14:paraId="78F6F1CF" w14:textId="359D75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56174858,00</w:t>
            </w:r>
          </w:p>
        </w:tc>
        <w:tc>
          <w:tcPr>
            <w:tcW w:w="707" w:type="pct"/>
            <w:tcBorders>
              <w:top w:val="nil"/>
              <w:left w:val="nil"/>
              <w:bottom w:val="single" w:sz="4" w:space="0" w:color="000000"/>
              <w:right w:val="single" w:sz="4" w:space="0" w:color="000000"/>
            </w:tcBorders>
            <w:shd w:val="clear" w:color="auto" w:fill="auto"/>
            <w:vAlign w:val="center"/>
            <w:hideMark/>
          </w:tcPr>
          <w:p w14:paraId="34A78C1C" w14:textId="72411CB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58983601,00</w:t>
            </w:r>
          </w:p>
        </w:tc>
      </w:tr>
      <w:tr w:rsidR="00C7039F" w:rsidRPr="00C7039F" w14:paraId="1DEB0D6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F4A87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7EFEB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A19E5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E84A4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71994B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0F8DCA1" w14:textId="2D600A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11391760,04</w:t>
            </w:r>
          </w:p>
        </w:tc>
        <w:tc>
          <w:tcPr>
            <w:tcW w:w="684" w:type="pct"/>
            <w:tcBorders>
              <w:top w:val="nil"/>
              <w:left w:val="nil"/>
              <w:bottom w:val="single" w:sz="4" w:space="0" w:color="000000"/>
              <w:right w:val="single" w:sz="4" w:space="0" w:color="000000"/>
            </w:tcBorders>
            <w:shd w:val="clear" w:color="auto" w:fill="auto"/>
            <w:vAlign w:val="center"/>
            <w:hideMark/>
          </w:tcPr>
          <w:p w14:paraId="0634C98F" w14:textId="4F09200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9000000,00</w:t>
            </w:r>
          </w:p>
        </w:tc>
        <w:tc>
          <w:tcPr>
            <w:tcW w:w="707" w:type="pct"/>
            <w:tcBorders>
              <w:top w:val="nil"/>
              <w:left w:val="nil"/>
              <w:bottom w:val="single" w:sz="4" w:space="0" w:color="000000"/>
              <w:right w:val="single" w:sz="4" w:space="0" w:color="000000"/>
            </w:tcBorders>
            <w:shd w:val="clear" w:color="auto" w:fill="auto"/>
            <w:vAlign w:val="center"/>
            <w:hideMark/>
          </w:tcPr>
          <w:p w14:paraId="322527DA" w14:textId="28F0468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9000000,00</w:t>
            </w:r>
          </w:p>
        </w:tc>
      </w:tr>
      <w:tr w:rsidR="00C7039F" w:rsidRPr="00C7039F" w14:paraId="6568FDE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6D179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D2E84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CA58B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5D79B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2B81CC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2D9DF523" w14:textId="4B0E673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11391760,04</w:t>
            </w:r>
          </w:p>
        </w:tc>
        <w:tc>
          <w:tcPr>
            <w:tcW w:w="684" w:type="pct"/>
            <w:tcBorders>
              <w:top w:val="nil"/>
              <w:left w:val="nil"/>
              <w:bottom w:val="single" w:sz="4" w:space="0" w:color="000000"/>
              <w:right w:val="single" w:sz="4" w:space="0" w:color="000000"/>
            </w:tcBorders>
            <w:shd w:val="clear" w:color="auto" w:fill="auto"/>
            <w:vAlign w:val="center"/>
            <w:hideMark/>
          </w:tcPr>
          <w:p w14:paraId="1FD1FCEF" w14:textId="3A2A76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9000000,00</w:t>
            </w:r>
          </w:p>
        </w:tc>
        <w:tc>
          <w:tcPr>
            <w:tcW w:w="707" w:type="pct"/>
            <w:tcBorders>
              <w:top w:val="nil"/>
              <w:left w:val="nil"/>
              <w:bottom w:val="single" w:sz="4" w:space="0" w:color="000000"/>
              <w:right w:val="single" w:sz="4" w:space="0" w:color="000000"/>
            </w:tcBorders>
            <w:shd w:val="clear" w:color="auto" w:fill="auto"/>
            <w:vAlign w:val="center"/>
            <w:hideMark/>
          </w:tcPr>
          <w:p w14:paraId="55E11FA9" w14:textId="30EA983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9000000,00</w:t>
            </w:r>
          </w:p>
        </w:tc>
      </w:tr>
      <w:tr w:rsidR="00C7039F" w:rsidRPr="00C7039F" w14:paraId="5908DCB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7E1EEA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018E0F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1EA2C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FAB0F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707BCB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5837CD9E" w14:textId="029B449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203677,66</w:t>
            </w:r>
          </w:p>
        </w:tc>
        <w:tc>
          <w:tcPr>
            <w:tcW w:w="684" w:type="pct"/>
            <w:tcBorders>
              <w:top w:val="nil"/>
              <w:left w:val="nil"/>
              <w:bottom w:val="single" w:sz="4" w:space="0" w:color="000000"/>
              <w:right w:val="single" w:sz="4" w:space="0" w:color="000000"/>
            </w:tcBorders>
            <w:shd w:val="clear" w:color="auto" w:fill="auto"/>
            <w:vAlign w:val="center"/>
            <w:hideMark/>
          </w:tcPr>
          <w:p w14:paraId="6FD8091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DE1269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B0B11B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08510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Исполнение судебных актов</w:t>
            </w:r>
          </w:p>
        </w:tc>
        <w:tc>
          <w:tcPr>
            <w:tcW w:w="234" w:type="pct"/>
            <w:tcBorders>
              <w:top w:val="nil"/>
              <w:left w:val="nil"/>
              <w:bottom w:val="single" w:sz="4" w:space="0" w:color="000000"/>
              <w:right w:val="single" w:sz="4" w:space="0" w:color="000000"/>
            </w:tcBorders>
            <w:shd w:val="clear" w:color="auto" w:fill="auto"/>
            <w:vAlign w:val="center"/>
            <w:hideMark/>
          </w:tcPr>
          <w:p w14:paraId="0E19D0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F5E30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B74BA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381D4E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830</w:t>
            </w:r>
          </w:p>
        </w:tc>
        <w:tc>
          <w:tcPr>
            <w:tcW w:w="704" w:type="pct"/>
            <w:tcBorders>
              <w:top w:val="nil"/>
              <w:left w:val="nil"/>
              <w:bottom w:val="single" w:sz="4" w:space="0" w:color="000000"/>
              <w:right w:val="single" w:sz="4" w:space="0" w:color="000000"/>
            </w:tcBorders>
            <w:shd w:val="clear" w:color="auto" w:fill="auto"/>
            <w:vAlign w:val="center"/>
            <w:hideMark/>
          </w:tcPr>
          <w:p w14:paraId="5769EA8F" w14:textId="19A2F58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w:t>
            </w:r>
          </w:p>
        </w:tc>
        <w:tc>
          <w:tcPr>
            <w:tcW w:w="684" w:type="pct"/>
            <w:tcBorders>
              <w:top w:val="nil"/>
              <w:left w:val="nil"/>
              <w:bottom w:val="single" w:sz="4" w:space="0" w:color="000000"/>
              <w:right w:val="single" w:sz="4" w:space="0" w:color="000000"/>
            </w:tcBorders>
            <w:shd w:val="clear" w:color="auto" w:fill="auto"/>
            <w:vAlign w:val="center"/>
            <w:hideMark/>
          </w:tcPr>
          <w:p w14:paraId="1558519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83E8E9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1AADA0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2B330D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Уплата налогов, сборов и иных платежей</w:t>
            </w:r>
          </w:p>
        </w:tc>
        <w:tc>
          <w:tcPr>
            <w:tcW w:w="234" w:type="pct"/>
            <w:tcBorders>
              <w:top w:val="nil"/>
              <w:left w:val="nil"/>
              <w:bottom w:val="single" w:sz="4" w:space="0" w:color="000000"/>
              <w:right w:val="single" w:sz="4" w:space="0" w:color="000000"/>
            </w:tcBorders>
            <w:shd w:val="clear" w:color="auto" w:fill="auto"/>
            <w:vAlign w:val="center"/>
            <w:hideMark/>
          </w:tcPr>
          <w:p w14:paraId="3F6635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F12BD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CF2A8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9999921000</w:t>
            </w:r>
          </w:p>
        </w:tc>
        <w:tc>
          <w:tcPr>
            <w:tcW w:w="233" w:type="pct"/>
            <w:tcBorders>
              <w:top w:val="nil"/>
              <w:left w:val="nil"/>
              <w:bottom w:val="single" w:sz="4" w:space="0" w:color="000000"/>
              <w:right w:val="single" w:sz="4" w:space="0" w:color="000000"/>
            </w:tcBorders>
            <w:shd w:val="clear" w:color="auto" w:fill="auto"/>
            <w:vAlign w:val="center"/>
            <w:hideMark/>
          </w:tcPr>
          <w:p w14:paraId="24313A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850</w:t>
            </w:r>
          </w:p>
        </w:tc>
        <w:tc>
          <w:tcPr>
            <w:tcW w:w="704" w:type="pct"/>
            <w:tcBorders>
              <w:top w:val="nil"/>
              <w:left w:val="nil"/>
              <w:bottom w:val="single" w:sz="4" w:space="0" w:color="000000"/>
              <w:right w:val="single" w:sz="4" w:space="0" w:color="000000"/>
            </w:tcBorders>
            <w:shd w:val="clear" w:color="auto" w:fill="auto"/>
            <w:vAlign w:val="center"/>
            <w:hideMark/>
          </w:tcPr>
          <w:p w14:paraId="0F981DE9" w14:textId="1BB1F7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193677,66</w:t>
            </w:r>
          </w:p>
        </w:tc>
        <w:tc>
          <w:tcPr>
            <w:tcW w:w="684" w:type="pct"/>
            <w:tcBorders>
              <w:top w:val="nil"/>
              <w:left w:val="nil"/>
              <w:bottom w:val="single" w:sz="4" w:space="0" w:color="000000"/>
              <w:right w:val="single" w:sz="4" w:space="0" w:color="000000"/>
            </w:tcBorders>
            <w:shd w:val="clear" w:color="auto" w:fill="auto"/>
            <w:vAlign w:val="center"/>
            <w:hideMark/>
          </w:tcPr>
          <w:p w14:paraId="59C0224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AEECA5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5E632D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27B091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коммунальных услуг муниципальными учреждениями</w:t>
            </w:r>
          </w:p>
        </w:tc>
        <w:tc>
          <w:tcPr>
            <w:tcW w:w="234" w:type="pct"/>
            <w:tcBorders>
              <w:top w:val="nil"/>
              <w:left w:val="nil"/>
              <w:bottom w:val="single" w:sz="4" w:space="0" w:color="000000"/>
              <w:right w:val="single" w:sz="4" w:space="0" w:color="000000"/>
            </w:tcBorders>
            <w:shd w:val="clear" w:color="auto" w:fill="auto"/>
            <w:vAlign w:val="center"/>
            <w:hideMark/>
          </w:tcPr>
          <w:p w14:paraId="2518D3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47CAA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D975C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9999921001</w:t>
            </w:r>
          </w:p>
        </w:tc>
        <w:tc>
          <w:tcPr>
            <w:tcW w:w="233" w:type="pct"/>
            <w:tcBorders>
              <w:top w:val="nil"/>
              <w:left w:val="nil"/>
              <w:bottom w:val="single" w:sz="4" w:space="0" w:color="000000"/>
              <w:right w:val="single" w:sz="4" w:space="0" w:color="000000"/>
            </w:tcBorders>
            <w:shd w:val="clear" w:color="auto" w:fill="auto"/>
            <w:vAlign w:val="center"/>
            <w:hideMark/>
          </w:tcPr>
          <w:p w14:paraId="32B705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2582EE5" w14:textId="568DA2A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9616547,00</w:t>
            </w:r>
          </w:p>
        </w:tc>
        <w:tc>
          <w:tcPr>
            <w:tcW w:w="684" w:type="pct"/>
            <w:tcBorders>
              <w:top w:val="nil"/>
              <w:left w:val="nil"/>
              <w:bottom w:val="single" w:sz="4" w:space="0" w:color="000000"/>
              <w:right w:val="single" w:sz="4" w:space="0" w:color="000000"/>
            </w:tcBorders>
            <w:shd w:val="clear" w:color="auto" w:fill="auto"/>
            <w:vAlign w:val="center"/>
            <w:hideMark/>
          </w:tcPr>
          <w:p w14:paraId="7C0BCA2D" w14:textId="59690DE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9616547,00</w:t>
            </w:r>
          </w:p>
        </w:tc>
        <w:tc>
          <w:tcPr>
            <w:tcW w:w="707" w:type="pct"/>
            <w:tcBorders>
              <w:top w:val="nil"/>
              <w:left w:val="nil"/>
              <w:bottom w:val="single" w:sz="4" w:space="0" w:color="000000"/>
              <w:right w:val="single" w:sz="4" w:space="0" w:color="000000"/>
            </w:tcBorders>
            <w:shd w:val="clear" w:color="auto" w:fill="auto"/>
            <w:vAlign w:val="center"/>
            <w:hideMark/>
          </w:tcPr>
          <w:p w14:paraId="6B580905" w14:textId="0D06806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9316547,00</w:t>
            </w:r>
          </w:p>
        </w:tc>
      </w:tr>
      <w:tr w:rsidR="00C7039F" w:rsidRPr="00C7039F" w14:paraId="4EE56F1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39F07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8CA2D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F2EBA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EB52F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9999921001</w:t>
            </w:r>
          </w:p>
        </w:tc>
        <w:tc>
          <w:tcPr>
            <w:tcW w:w="233" w:type="pct"/>
            <w:tcBorders>
              <w:top w:val="nil"/>
              <w:left w:val="nil"/>
              <w:bottom w:val="single" w:sz="4" w:space="0" w:color="000000"/>
              <w:right w:val="single" w:sz="4" w:space="0" w:color="000000"/>
            </w:tcBorders>
            <w:shd w:val="clear" w:color="auto" w:fill="auto"/>
            <w:vAlign w:val="center"/>
            <w:hideMark/>
          </w:tcPr>
          <w:p w14:paraId="67F745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1425C5AA" w14:textId="0A6FAC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9616547,00</w:t>
            </w:r>
          </w:p>
        </w:tc>
        <w:tc>
          <w:tcPr>
            <w:tcW w:w="684" w:type="pct"/>
            <w:tcBorders>
              <w:top w:val="nil"/>
              <w:left w:val="nil"/>
              <w:bottom w:val="single" w:sz="4" w:space="0" w:color="000000"/>
              <w:right w:val="single" w:sz="4" w:space="0" w:color="000000"/>
            </w:tcBorders>
            <w:shd w:val="clear" w:color="auto" w:fill="auto"/>
            <w:vAlign w:val="center"/>
            <w:hideMark/>
          </w:tcPr>
          <w:p w14:paraId="081CB6F8" w14:textId="54F097C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9616547,00</w:t>
            </w:r>
          </w:p>
        </w:tc>
        <w:tc>
          <w:tcPr>
            <w:tcW w:w="707" w:type="pct"/>
            <w:tcBorders>
              <w:top w:val="nil"/>
              <w:left w:val="nil"/>
              <w:bottom w:val="single" w:sz="4" w:space="0" w:color="000000"/>
              <w:right w:val="single" w:sz="4" w:space="0" w:color="000000"/>
            </w:tcBorders>
            <w:shd w:val="clear" w:color="auto" w:fill="auto"/>
            <w:vAlign w:val="center"/>
            <w:hideMark/>
          </w:tcPr>
          <w:p w14:paraId="50A40203" w14:textId="3CB9EE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9316547,00</w:t>
            </w:r>
          </w:p>
        </w:tc>
      </w:tr>
      <w:tr w:rsidR="00C7039F" w:rsidRPr="00C7039F" w14:paraId="5BA2915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2E426E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5B4C8A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3818D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C0FC6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9999921001</w:t>
            </w:r>
          </w:p>
        </w:tc>
        <w:tc>
          <w:tcPr>
            <w:tcW w:w="233" w:type="pct"/>
            <w:tcBorders>
              <w:top w:val="nil"/>
              <w:left w:val="nil"/>
              <w:bottom w:val="single" w:sz="4" w:space="0" w:color="000000"/>
              <w:right w:val="single" w:sz="4" w:space="0" w:color="000000"/>
            </w:tcBorders>
            <w:shd w:val="clear" w:color="auto" w:fill="auto"/>
            <w:vAlign w:val="center"/>
            <w:hideMark/>
          </w:tcPr>
          <w:p w14:paraId="7449F5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4665DDB" w14:textId="45A5C7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9616547,00</w:t>
            </w:r>
          </w:p>
        </w:tc>
        <w:tc>
          <w:tcPr>
            <w:tcW w:w="684" w:type="pct"/>
            <w:tcBorders>
              <w:top w:val="nil"/>
              <w:left w:val="nil"/>
              <w:bottom w:val="single" w:sz="4" w:space="0" w:color="000000"/>
              <w:right w:val="single" w:sz="4" w:space="0" w:color="000000"/>
            </w:tcBorders>
            <w:shd w:val="clear" w:color="auto" w:fill="auto"/>
            <w:vAlign w:val="center"/>
            <w:hideMark/>
          </w:tcPr>
          <w:p w14:paraId="762B8BEC" w14:textId="2698BB5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9616547,00</w:t>
            </w:r>
          </w:p>
        </w:tc>
        <w:tc>
          <w:tcPr>
            <w:tcW w:w="707" w:type="pct"/>
            <w:tcBorders>
              <w:top w:val="nil"/>
              <w:left w:val="nil"/>
              <w:bottom w:val="single" w:sz="4" w:space="0" w:color="000000"/>
              <w:right w:val="single" w:sz="4" w:space="0" w:color="000000"/>
            </w:tcBorders>
            <w:shd w:val="clear" w:color="auto" w:fill="auto"/>
            <w:vAlign w:val="center"/>
            <w:hideMark/>
          </w:tcPr>
          <w:p w14:paraId="7FA3D61D" w14:textId="4F5717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9316547,00</w:t>
            </w:r>
          </w:p>
        </w:tc>
      </w:tr>
      <w:tr w:rsidR="00C7039F" w:rsidRPr="00C7039F" w14:paraId="18A37A6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6AE69B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направленные на материально-техническое обеспечение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6C1A19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06246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54725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9999921002</w:t>
            </w:r>
          </w:p>
        </w:tc>
        <w:tc>
          <w:tcPr>
            <w:tcW w:w="233" w:type="pct"/>
            <w:tcBorders>
              <w:top w:val="nil"/>
              <w:left w:val="nil"/>
              <w:bottom w:val="single" w:sz="4" w:space="0" w:color="000000"/>
              <w:right w:val="single" w:sz="4" w:space="0" w:color="000000"/>
            </w:tcBorders>
            <w:shd w:val="clear" w:color="auto" w:fill="auto"/>
            <w:vAlign w:val="center"/>
            <w:hideMark/>
          </w:tcPr>
          <w:p w14:paraId="656327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80247EA" w14:textId="635DC23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7553112,30</w:t>
            </w:r>
          </w:p>
        </w:tc>
        <w:tc>
          <w:tcPr>
            <w:tcW w:w="684" w:type="pct"/>
            <w:tcBorders>
              <w:top w:val="nil"/>
              <w:left w:val="nil"/>
              <w:bottom w:val="single" w:sz="4" w:space="0" w:color="000000"/>
              <w:right w:val="single" w:sz="4" w:space="0" w:color="000000"/>
            </w:tcBorders>
            <w:shd w:val="clear" w:color="auto" w:fill="auto"/>
            <w:vAlign w:val="center"/>
            <w:hideMark/>
          </w:tcPr>
          <w:p w14:paraId="7A8DB385" w14:textId="5005EB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w:t>
            </w:r>
          </w:p>
        </w:tc>
        <w:tc>
          <w:tcPr>
            <w:tcW w:w="707" w:type="pct"/>
            <w:tcBorders>
              <w:top w:val="nil"/>
              <w:left w:val="nil"/>
              <w:bottom w:val="single" w:sz="4" w:space="0" w:color="000000"/>
              <w:right w:val="single" w:sz="4" w:space="0" w:color="000000"/>
            </w:tcBorders>
            <w:shd w:val="clear" w:color="auto" w:fill="auto"/>
            <w:vAlign w:val="center"/>
            <w:hideMark/>
          </w:tcPr>
          <w:p w14:paraId="292CFB84" w14:textId="31B815C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3000000,00</w:t>
            </w:r>
          </w:p>
        </w:tc>
      </w:tr>
      <w:tr w:rsidR="00C7039F" w:rsidRPr="00C7039F" w14:paraId="5F41058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29C694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580E1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C44AD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1AE61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9999921002</w:t>
            </w:r>
          </w:p>
        </w:tc>
        <w:tc>
          <w:tcPr>
            <w:tcW w:w="233" w:type="pct"/>
            <w:tcBorders>
              <w:top w:val="nil"/>
              <w:left w:val="nil"/>
              <w:bottom w:val="single" w:sz="4" w:space="0" w:color="000000"/>
              <w:right w:val="single" w:sz="4" w:space="0" w:color="000000"/>
            </w:tcBorders>
            <w:shd w:val="clear" w:color="auto" w:fill="auto"/>
            <w:vAlign w:val="center"/>
            <w:hideMark/>
          </w:tcPr>
          <w:p w14:paraId="19DF26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0CDE1D3" w14:textId="3996C1F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7553112,30</w:t>
            </w:r>
          </w:p>
        </w:tc>
        <w:tc>
          <w:tcPr>
            <w:tcW w:w="684" w:type="pct"/>
            <w:tcBorders>
              <w:top w:val="nil"/>
              <w:left w:val="nil"/>
              <w:bottom w:val="single" w:sz="4" w:space="0" w:color="000000"/>
              <w:right w:val="single" w:sz="4" w:space="0" w:color="000000"/>
            </w:tcBorders>
            <w:shd w:val="clear" w:color="auto" w:fill="auto"/>
            <w:vAlign w:val="center"/>
            <w:hideMark/>
          </w:tcPr>
          <w:p w14:paraId="155D1174" w14:textId="2F0043D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w:t>
            </w:r>
          </w:p>
        </w:tc>
        <w:tc>
          <w:tcPr>
            <w:tcW w:w="707" w:type="pct"/>
            <w:tcBorders>
              <w:top w:val="nil"/>
              <w:left w:val="nil"/>
              <w:bottom w:val="single" w:sz="4" w:space="0" w:color="000000"/>
              <w:right w:val="single" w:sz="4" w:space="0" w:color="000000"/>
            </w:tcBorders>
            <w:shd w:val="clear" w:color="auto" w:fill="auto"/>
            <w:vAlign w:val="center"/>
            <w:hideMark/>
          </w:tcPr>
          <w:p w14:paraId="2E7352A7" w14:textId="5A54C49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3000000,00</w:t>
            </w:r>
          </w:p>
        </w:tc>
      </w:tr>
      <w:tr w:rsidR="00C7039F" w:rsidRPr="00C7039F" w14:paraId="6FB4EA8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7E041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96F4C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DDC97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2A38A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9999921002</w:t>
            </w:r>
          </w:p>
        </w:tc>
        <w:tc>
          <w:tcPr>
            <w:tcW w:w="233" w:type="pct"/>
            <w:tcBorders>
              <w:top w:val="nil"/>
              <w:left w:val="nil"/>
              <w:bottom w:val="single" w:sz="4" w:space="0" w:color="000000"/>
              <w:right w:val="single" w:sz="4" w:space="0" w:color="000000"/>
            </w:tcBorders>
            <w:shd w:val="clear" w:color="auto" w:fill="auto"/>
            <w:vAlign w:val="center"/>
            <w:hideMark/>
          </w:tcPr>
          <w:p w14:paraId="170DF3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0D55F267" w14:textId="53B7D63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7553112,30</w:t>
            </w:r>
          </w:p>
        </w:tc>
        <w:tc>
          <w:tcPr>
            <w:tcW w:w="684" w:type="pct"/>
            <w:tcBorders>
              <w:top w:val="nil"/>
              <w:left w:val="nil"/>
              <w:bottom w:val="single" w:sz="4" w:space="0" w:color="000000"/>
              <w:right w:val="single" w:sz="4" w:space="0" w:color="000000"/>
            </w:tcBorders>
            <w:shd w:val="clear" w:color="auto" w:fill="auto"/>
            <w:vAlign w:val="center"/>
            <w:hideMark/>
          </w:tcPr>
          <w:p w14:paraId="35410374" w14:textId="4579274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w:t>
            </w:r>
          </w:p>
        </w:tc>
        <w:tc>
          <w:tcPr>
            <w:tcW w:w="707" w:type="pct"/>
            <w:tcBorders>
              <w:top w:val="nil"/>
              <w:left w:val="nil"/>
              <w:bottom w:val="single" w:sz="4" w:space="0" w:color="000000"/>
              <w:right w:val="single" w:sz="4" w:space="0" w:color="000000"/>
            </w:tcBorders>
            <w:shd w:val="clear" w:color="auto" w:fill="auto"/>
            <w:vAlign w:val="center"/>
            <w:hideMark/>
          </w:tcPr>
          <w:p w14:paraId="1A2E4F29" w14:textId="2B012D9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3000000,00</w:t>
            </w:r>
          </w:p>
        </w:tc>
      </w:tr>
      <w:tr w:rsidR="00C7039F" w:rsidRPr="00C7039F" w14:paraId="3CCF88A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95F85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4" w:type="pct"/>
            <w:tcBorders>
              <w:top w:val="nil"/>
              <w:left w:val="nil"/>
              <w:bottom w:val="single" w:sz="4" w:space="0" w:color="000000"/>
              <w:right w:val="single" w:sz="4" w:space="0" w:color="000000"/>
            </w:tcBorders>
            <w:shd w:val="clear" w:color="auto" w:fill="auto"/>
            <w:vAlign w:val="center"/>
            <w:hideMark/>
          </w:tcPr>
          <w:p w14:paraId="3663E2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0F97A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DE8D5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9999921010</w:t>
            </w:r>
          </w:p>
        </w:tc>
        <w:tc>
          <w:tcPr>
            <w:tcW w:w="233" w:type="pct"/>
            <w:tcBorders>
              <w:top w:val="nil"/>
              <w:left w:val="nil"/>
              <w:bottom w:val="single" w:sz="4" w:space="0" w:color="000000"/>
              <w:right w:val="single" w:sz="4" w:space="0" w:color="000000"/>
            </w:tcBorders>
            <w:shd w:val="clear" w:color="auto" w:fill="auto"/>
            <w:vAlign w:val="center"/>
            <w:hideMark/>
          </w:tcPr>
          <w:p w14:paraId="1846FC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65F51C5" w14:textId="3765A7F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11751250,00</w:t>
            </w:r>
          </w:p>
        </w:tc>
        <w:tc>
          <w:tcPr>
            <w:tcW w:w="684" w:type="pct"/>
            <w:tcBorders>
              <w:top w:val="nil"/>
              <w:left w:val="nil"/>
              <w:bottom w:val="single" w:sz="4" w:space="0" w:color="000000"/>
              <w:right w:val="single" w:sz="4" w:space="0" w:color="000000"/>
            </w:tcBorders>
            <w:shd w:val="clear" w:color="auto" w:fill="auto"/>
            <w:vAlign w:val="center"/>
            <w:hideMark/>
          </w:tcPr>
          <w:p w14:paraId="41D0E83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668F3A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A2D534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0B9C5E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Закупка товаров, работ и услуг для обеспечения государственных (муниципальных) нужд </w:t>
            </w:r>
          </w:p>
        </w:tc>
        <w:tc>
          <w:tcPr>
            <w:tcW w:w="234" w:type="pct"/>
            <w:tcBorders>
              <w:top w:val="nil"/>
              <w:left w:val="nil"/>
              <w:bottom w:val="single" w:sz="4" w:space="0" w:color="000000"/>
              <w:right w:val="single" w:sz="4" w:space="0" w:color="000000"/>
            </w:tcBorders>
            <w:shd w:val="clear" w:color="auto" w:fill="auto"/>
            <w:vAlign w:val="center"/>
            <w:hideMark/>
          </w:tcPr>
          <w:p w14:paraId="71EA36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1327D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90630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9999921010</w:t>
            </w:r>
          </w:p>
        </w:tc>
        <w:tc>
          <w:tcPr>
            <w:tcW w:w="233" w:type="pct"/>
            <w:tcBorders>
              <w:top w:val="nil"/>
              <w:left w:val="nil"/>
              <w:bottom w:val="single" w:sz="4" w:space="0" w:color="000000"/>
              <w:right w:val="single" w:sz="4" w:space="0" w:color="000000"/>
            </w:tcBorders>
            <w:shd w:val="clear" w:color="auto" w:fill="auto"/>
            <w:vAlign w:val="center"/>
            <w:hideMark/>
          </w:tcPr>
          <w:p w14:paraId="0D761E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786B699" w14:textId="0EE2C1B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11751250,00</w:t>
            </w:r>
          </w:p>
        </w:tc>
        <w:tc>
          <w:tcPr>
            <w:tcW w:w="684" w:type="pct"/>
            <w:tcBorders>
              <w:top w:val="nil"/>
              <w:left w:val="nil"/>
              <w:bottom w:val="single" w:sz="4" w:space="0" w:color="000000"/>
              <w:right w:val="single" w:sz="4" w:space="0" w:color="000000"/>
            </w:tcBorders>
            <w:shd w:val="clear" w:color="auto" w:fill="auto"/>
            <w:vAlign w:val="center"/>
            <w:hideMark/>
          </w:tcPr>
          <w:p w14:paraId="5617AEF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59F6FE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64A7E8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7E1729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EF6A9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7BE7F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22E40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9999921010</w:t>
            </w:r>
          </w:p>
        </w:tc>
        <w:tc>
          <w:tcPr>
            <w:tcW w:w="233" w:type="pct"/>
            <w:tcBorders>
              <w:top w:val="nil"/>
              <w:left w:val="nil"/>
              <w:bottom w:val="single" w:sz="4" w:space="0" w:color="000000"/>
              <w:right w:val="single" w:sz="4" w:space="0" w:color="000000"/>
            </w:tcBorders>
            <w:shd w:val="clear" w:color="auto" w:fill="auto"/>
            <w:vAlign w:val="center"/>
            <w:hideMark/>
          </w:tcPr>
          <w:p w14:paraId="636096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0B73CCCA" w14:textId="27DC81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11751250,00</w:t>
            </w:r>
          </w:p>
        </w:tc>
        <w:tc>
          <w:tcPr>
            <w:tcW w:w="684" w:type="pct"/>
            <w:tcBorders>
              <w:top w:val="nil"/>
              <w:left w:val="nil"/>
              <w:bottom w:val="single" w:sz="4" w:space="0" w:color="000000"/>
              <w:right w:val="single" w:sz="4" w:space="0" w:color="000000"/>
            </w:tcBorders>
            <w:shd w:val="clear" w:color="auto" w:fill="auto"/>
            <w:vAlign w:val="center"/>
            <w:hideMark/>
          </w:tcPr>
          <w:p w14:paraId="748424A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C7F924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2D683F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2E5C70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Осуществление переданных полномочий Российской Федерации  по регистрации актов гражданского состояния</w:t>
            </w:r>
          </w:p>
        </w:tc>
        <w:tc>
          <w:tcPr>
            <w:tcW w:w="234" w:type="pct"/>
            <w:tcBorders>
              <w:top w:val="nil"/>
              <w:left w:val="nil"/>
              <w:bottom w:val="single" w:sz="4" w:space="0" w:color="000000"/>
              <w:right w:val="single" w:sz="4" w:space="0" w:color="000000"/>
            </w:tcBorders>
            <w:shd w:val="clear" w:color="auto" w:fill="auto"/>
            <w:vAlign w:val="center"/>
            <w:hideMark/>
          </w:tcPr>
          <w:p w14:paraId="74124A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CB309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B8D50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9999959300</w:t>
            </w:r>
          </w:p>
        </w:tc>
        <w:tc>
          <w:tcPr>
            <w:tcW w:w="233" w:type="pct"/>
            <w:tcBorders>
              <w:top w:val="nil"/>
              <w:left w:val="nil"/>
              <w:bottom w:val="single" w:sz="4" w:space="0" w:color="000000"/>
              <w:right w:val="single" w:sz="4" w:space="0" w:color="000000"/>
            </w:tcBorders>
            <w:shd w:val="clear" w:color="auto" w:fill="auto"/>
            <w:vAlign w:val="center"/>
            <w:hideMark/>
          </w:tcPr>
          <w:p w14:paraId="77675E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38E4393" w14:textId="2AEA6BC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3448423,00</w:t>
            </w:r>
          </w:p>
        </w:tc>
        <w:tc>
          <w:tcPr>
            <w:tcW w:w="684" w:type="pct"/>
            <w:tcBorders>
              <w:top w:val="nil"/>
              <w:left w:val="nil"/>
              <w:bottom w:val="single" w:sz="4" w:space="0" w:color="000000"/>
              <w:right w:val="single" w:sz="4" w:space="0" w:color="000000"/>
            </w:tcBorders>
            <w:shd w:val="clear" w:color="auto" w:fill="auto"/>
            <w:vAlign w:val="center"/>
            <w:hideMark/>
          </w:tcPr>
          <w:p w14:paraId="13C337F2" w14:textId="79E8ED7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3232303,00</w:t>
            </w:r>
          </w:p>
        </w:tc>
        <w:tc>
          <w:tcPr>
            <w:tcW w:w="707" w:type="pct"/>
            <w:tcBorders>
              <w:top w:val="nil"/>
              <w:left w:val="nil"/>
              <w:bottom w:val="single" w:sz="4" w:space="0" w:color="000000"/>
              <w:right w:val="single" w:sz="4" w:space="0" w:color="000000"/>
            </w:tcBorders>
            <w:shd w:val="clear" w:color="auto" w:fill="auto"/>
            <w:vAlign w:val="center"/>
            <w:hideMark/>
          </w:tcPr>
          <w:p w14:paraId="4345F4B6" w14:textId="75BB723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3232303,00</w:t>
            </w:r>
          </w:p>
        </w:tc>
      </w:tr>
      <w:tr w:rsidR="00C7039F" w:rsidRPr="00C7039F" w14:paraId="1B44A77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92CDD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5CEF82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B7BC5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656A2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9999959300</w:t>
            </w:r>
          </w:p>
        </w:tc>
        <w:tc>
          <w:tcPr>
            <w:tcW w:w="233" w:type="pct"/>
            <w:tcBorders>
              <w:top w:val="nil"/>
              <w:left w:val="nil"/>
              <w:bottom w:val="single" w:sz="4" w:space="0" w:color="000000"/>
              <w:right w:val="single" w:sz="4" w:space="0" w:color="000000"/>
            </w:tcBorders>
            <w:shd w:val="clear" w:color="auto" w:fill="auto"/>
            <w:vAlign w:val="center"/>
            <w:hideMark/>
          </w:tcPr>
          <w:p w14:paraId="44AC2C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1C34204A" w14:textId="085E2A7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3448423,00</w:t>
            </w:r>
          </w:p>
        </w:tc>
        <w:tc>
          <w:tcPr>
            <w:tcW w:w="684" w:type="pct"/>
            <w:tcBorders>
              <w:top w:val="nil"/>
              <w:left w:val="nil"/>
              <w:bottom w:val="single" w:sz="4" w:space="0" w:color="000000"/>
              <w:right w:val="single" w:sz="4" w:space="0" w:color="000000"/>
            </w:tcBorders>
            <w:shd w:val="clear" w:color="auto" w:fill="auto"/>
            <w:vAlign w:val="center"/>
            <w:hideMark/>
          </w:tcPr>
          <w:p w14:paraId="16C77F0B" w14:textId="27FB99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3232303,00</w:t>
            </w:r>
          </w:p>
        </w:tc>
        <w:tc>
          <w:tcPr>
            <w:tcW w:w="707" w:type="pct"/>
            <w:tcBorders>
              <w:top w:val="nil"/>
              <w:left w:val="nil"/>
              <w:bottom w:val="single" w:sz="4" w:space="0" w:color="000000"/>
              <w:right w:val="single" w:sz="4" w:space="0" w:color="000000"/>
            </w:tcBorders>
            <w:shd w:val="clear" w:color="auto" w:fill="auto"/>
            <w:vAlign w:val="center"/>
            <w:hideMark/>
          </w:tcPr>
          <w:p w14:paraId="7E617965" w14:textId="1EFF1E8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3232303,00</w:t>
            </w:r>
          </w:p>
        </w:tc>
      </w:tr>
      <w:tr w:rsidR="00C7039F" w:rsidRPr="00C7039F" w14:paraId="21B82AE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3D8399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092668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1750F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2F1E1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9999959300</w:t>
            </w:r>
          </w:p>
        </w:tc>
        <w:tc>
          <w:tcPr>
            <w:tcW w:w="233" w:type="pct"/>
            <w:tcBorders>
              <w:top w:val="nil"/>
              <w:left w:val="nil"/>
              <w:bottom w:val="single" w:sz="4" w:space="0" w:color="000000"/>
              <w:right w:val="single" w:sz="4" w:space="0" w:color="000000"/>
            </w:tcBorders>
            <w:shd w:val="clear" w:color="auto" w:fill="auto"/>
            <w:vAlign w:val="center"/>
            <w:hideMark/>
          </w:tcPr>
          <w:p w14:paraId="345D22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740B59DE" w14:textId="02B83B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3448423,00</w:t>
            </w:r>
          </w:p>
        </w:tc>
        <w:tc>
          <w:tcPr>
            <w:tcW w:w="684" w:type="pct"/>
            <w:tcBorders>
              <w:top w:val="nil"/>
              <w:left w:val="nil"/>
              <w:bottom w:val="single" w:sz="4" w:space="0" w:color="000000"/>
              <w:right w:val="single" w:sz="4" w:space="0" w:color="000000"/>
            </w:tcBorders>
            <w:shd w:val="clear" w:color="auto" w:fill="auto"/>
            <w:vAlign w:val="center"/>
            <w:hideMark/>
          </w:tcPr>
          <w:p w14:paraId="7283A157" w14:textId="5EDF74B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3232303,00</w:t>
            </w:r>
          </w:p>
        </w:tc>
        <w:tc>
          <w:tcPr>
            <w:tcW w:w="707" w:type="pct"/>
            <w:tcBorders>
              <w:top w:val="nil"/>
              <w:left w:val="nil"/>
              <w:bottom w:val="single" w:sz="4" w:space="0" w:color="000000"/>
              <w:right w:val="single" w:sz="4" w:space="0" w:color="000000"/>
            </w:tcBorders>
            <w:shd w:val="clear" w:color="auto" w:fill="auto"/>
            <w:vAlign w:val="center"/>
            <w:hideMark/>
          </w:tcPr>
          <w:p w14:paraId="3ED18503" w14:textId="441A228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3232303,00</w:t>
            </w:r>
          </w:p>
        </w:tc>
      </w:tr>
      <w:tr w:rsidR="00C7039F" w:rsidRPr="00C7039F" w14:paraId="6FBB6FE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1527AA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4438C6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11258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7D0A1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9999972010</w:t>
            </w:r>
          </w:p>
        </w:tc>
        <w:tc>
          <w:tcPr>
            <w:tcW w:w="233" w:type="pct"/>
            <w:tcBorders>
              <w:top w:val="nil"/>
              <w:left w:val="nil"/>
              <w:bottom w:val="single" w:sz="4" w:space="0" w:color="000000"/>
              <w:right w:val="single" w:sz="4" w:space="0" w:color="000000"/>
            </w:tcBorders>
            <w:shd w:val="clear" w:color="auto" w:fill="auto"/>
            <w:vAlign w:val="center"/>
            <w:hideMark/>
          </w:tcPr>
          <w:p w14:paraId="29D6A7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AE05662" w14:textId="70BE18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390946,00</w:t>
            </w:r>
          </w:p>
        </w:tc>
        <w:tc>
          <w:tcPr>
            <w:tcW w:w="684" w:type="pct"/>
            <w:tcBorders>
              <w:top w:val="nil"/>
              <w:left w:val="nil"/>
              <w:bottom w:val="single" w:sz="4" w:space="0" w:color="000000"/>
              <w:right w:val="single" w:sz="4" w:space="0" w:color="000000"/>
            </w:tcBorders>
            <w:shd w:val="clear" w:color="auto" w:fill="auto"/>
            <w:vAlign w:val="center"/>
            <w:hideMark/>
          </w:tcPr>
          <w:p w14:paraId="7B5ECA2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E7D871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FD6ADD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4C195E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11A007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35416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BF0EA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9999972010</w:t>
            </w:r>
          </w:p>
        </w:tc>
        <w:tc>
          <w:tcPr>
            <w:tcW w:w="233" w:type="pct"/>
            <w:tcBorders>
              <w:top w:val="nil"/>
              <w:left w:val="nil"/>
              <w:bottom w:val="single" w:sz="4" w:space="0" w:color="000000"/>
              <w:right w:val="single" w:sz="4" w:space="0" w:color="000000"/>
            </w:tcBorders>
            <w:shd w:val="clear" w:color="auto" w:fill="auto"/>
            <w:vAlign w:val="center"/>
            <w:hideMark/>
          </w:tcPr>
          <w:p w14:paraId="346F3E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2ACA58B5" w14:textId="47CFD0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390946,00</w:t>
            </w:r>
          </w:p>
        </w:tc>
        <w:tc>
          <w:tcPr>
            <w:tcW w:w="684" w:type="pct"/>
            <w:tcBorders>
              <w:top w:val="nil"/>
              <w:left w:val="nil"/>
              <w:bottom w:val="single" w:sz="4" w:space="0" w:color="000000"/>
              <w:right w:val="single" w:sz="4" w:space="0" w:color="000000"/>
            </w:tcBorders>
            <w:shd w:val="clear" w:color="auto" w:fill="auto"/>
            <w:vAlign w:val="center"/>
            <w:hideMark/>
          </w:tcPr>
          <w:p w14:paraId="2FB9DDB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87C682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753E36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D7C30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7560FC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4C4372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684E6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9999972010</w:t>
            </w:r>
          </w:p>
        </w:tc>
        <w:tc>
          <w:tcPr>
            <w:tcW w:w="233" w:type="pct"/>
            <w:tcBorders>
              <w:top w:val="nil"/>
              <w:left w:val="nil"/>
              <w:bottom w:val="single" w:sz="4" w:space="0" w:color="000000"/>
              <w:right w:val="single" w:sz="4" w:space="0" w:color="000000"/>
            </w:tcBorders>
            <w:shd w:val="clear" w:color="auto" w:fill="auto"/>
            <w:vAlign w:val="center"/>
            <w:hideMark/>
          </w:tcPr>
          <w:p w14:paraId="038214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305CE1E9" w14:textId="0A879E8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390946,00</w:t>
            </w:r>
          </w:p>
        </w:tc>
        <w:tc>
          <w:tcPr>
            <w:tcW w:w="684" w:type="pct"/>
            <w:tcBorders>
              <w:top w:val="nil"/>
              <w:left w:val="nil"/>
              <w:bottom w:val="single" w:sz="4" w:space="0" w:color="000000"/>
              <w:right w:val="single" w:sz="4" w:space="0" w:color="000000"/>
            </w:tcBorders>
            <w:shd w:val="clear" w:color="auto" w:fill="auto"/>
            <w:vAlign w:val="center"/>
            <w:hideMark/>
          </w:tcPr>
          <w:p w14:paraId="7653878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D84193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878302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847579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13F7CA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41F21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948B5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9999972020</w:t>
            </w:r>
          </w:p>
        </w:tc>
        <w:tc>
          <w:tcPr>
            <w:tcW w:w="233" w:type="pct"/>
            <w:tcBorders>
              <w:top w:val="nil"/>
              <w:left w:val="nil"/>
              <w:bottom w:val="single" w:sz="4" w:space="0" w:color="000000"/>
              <w:right w:val="single" w:sz="4" w:space="0" w:color="000000"/>
            </w:tcBorders>
            <w:shd w:val="clear" w:color="auto" w:fill="auto"/>
            <w:vAlign w:val="center"/>
            <w:hideMark/>
          </w:tcPr>
          <w:p w14:paraId="55642C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F0BFC8B" w14:textId="0FD97FE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53033,00</w:t>
            </w:r>
          </w:p>
        </w:tc>
        <w:tc>
          <w:tcPr>
            <w:tcW w:w="684" w:type="pct"/>
            <w:tcBorders>
              <w:top w:val="nil"/>
              <w:left w:val="nil"/>
              <w:bottom w:val="single" w:sz="4" w:space="0" w:color="000000"/>
              <w:right w:val="single" w:sz="4" w:space="0" w:color="000000"/>
            </w:tcBorders>
            <w:shd w:val="clear" w:color="auto" w:fill="auto"/>
            <w:vAlign w:val="center"/>
            <w:hideMark/>
          </w:tcPr>
          <w:p w14:paraId="09E45CB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8C62BB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F77824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DB4FA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798CC3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831A7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3F0EC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9999972020</w:t>
            </w:r>
          </w:p>
        </w:tc>
        <w:tc>
          <w:tcPr>
            <w:tcW w:w="233" w:type="pct"/>
            <w:tcBorders>
              <w:top w:val="nil"/>
              <w:left w:val="nil"/>
              <w:bottom w:val="single" w:sz="4" w:space="0" w:color="000000"/>
              <w:right w:val="single" w:sz="4" w:space="0" w:color="000000"/>
            </w:tcBorders>
            <w:shd w:val="clear" w:color="auto" w:fill="auto"/>
            <w:vAlign w:val="center"/>
            <w:hideMark/>
          </w:tcPr>
          <w:p w14:paraId="1CAAAD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5AC80492" w14:textId="260C991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53033,00</w:t>
            </w:r>
          </w:p>
        </w:tc>
        <w:tc>
          <w:tcPr>
            <w:tcW w:w="684" w:type="pct"/>
            <w:tcBorders>
              <w:top w:val="nil"/>
              <w:left w:val="nil"/>
              <w:bottom w:val="single" w:sz="4" w:space="0" w:color="000000"/>
              <w:right w:val="single" w:sz="4" w:space="0" w:color="000000"/>
            </w:tcBorders>
            <w:shd w:val="clear" w:color="auto" w:fill="auto"/>
            <w:vAlign w:val="center"/>
            <w:hideMark/>
          </w:tcPr>
          <w:p w14:paraId="4664307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CA39CB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D0F70C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6CCC63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08DCF4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F9479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DFB5E5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9999972020</w:t>
            </w:r>
          </w:p>
        </w:tc>
        <w:tc>
          <w:tcPr>
            <w:tcW w:w="233" w:type="pct"/>
            <w:tcBorders>
              <w:top w:val="nil"/>
              <w:left w:val="nil"/>
              <w:bottom w:val="single" w:sz="4" w:space="0" w:color="000000"/>
              <w:right w:val="single" w:sz="4" w:space="0" w:color="000000"/>
            </w:tcBorders>
            <w:shd w:val="clear" w:color="auto" w:fill="auto"/>
            <w:vAlign w:val="center"/>
            <w:hideMark/>
          </w:tcPr>
          <w:p w14:paraId="4F5F19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0E58B0CD" w14:textId="4C5A98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53033,00</w:t>
            </w:r>
          </w:p>
        </w:tc>
        <w:tc>
          <w:tcPr>
            <w:tcW w:w="684" w:type="pct"/>
            <w:tcBorders>
              <w:top w:val="nil"/>
              <w:left w:val="nil"/>
              <w:bottom w:val="single" w:sz="4" w:space="0" w:color="000000"/>
              <w:right w:val="single" w:sz="4" w:space="0" w:color="000000"/>
            </w:tcBorders>
            <w:shd w:val="clear" w:color="auto" w:fill="auto"/>
            <w:vAlign w:val="center"/>
            <w:hideMark/>
          </w:tcPr>
          <w:p w14:paraId="7B83684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B45959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266227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653EB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7B2462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DE874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9B843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9999972030</w:t>
            </w:r>
          </w:p>
        </w:tc>
        <w:tc>
          <w:tcPr>
            <w:tcW w:w="233" w:type="pct"/>
            <w:tcBorders>
              <w:top w:val="nil"/>
              <w:left w:val="nil"/>
              <w:bottom w:val="single" w:sz="4" w:space="0" w:color="000000"/>
              <w:right w:val="single" w:sz="4" w:space="0" w:color="000000"/>
            </w:tcBorders>
            <w:shd w:val="clear" w:color="auto" w:fill="auto"/>
            <w:vAlign w:val="center"/>
            <w:hideMark/>
          </w:tcPr>
          <w:p w14:paraId="4D12BF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35AB9D9" w14:textId="4AAC2F9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390602,00</w:t>
            </w:r>
          </w:p>
        </w:tc>
        <w:tc>
          <w:tcPr>
            <w:tcW w:w="684" w:type="pct"/>
            <w:tcBorders>
              <w:top w:val="nil"/>
              <w:left w:val="nil"/>
              <w:bottom w:val="single" w:sz="4" w:space="0" w:color="000000"/>
              <w:right w:val="single" w:sz="4" w:space="0" w:color="000000"/>
            </w:tcBorders>
            <w:shd w:val="clear" w:color="auto" w:fill="auto"/>
            <w:vAlign w:val="center"/>
            <w:hideMark/>
          </w:tcPr>
          <w:p w14:paraId="2A989B3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B88521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85D40D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3440A7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745240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28A4D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5EC851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9999972030</w:t>
            </w:r>
          </w:p>
        </w:tc>
        <w:tc>
          <w:tcPr>
            <w:tcW w:w="233" w:type="pct"/>
            <w:tcBorders>
              <w:top w:val="nil"/>
              <w:left w:val="nil"/>
              <w:bottom w:val="single" w:sz="4" w:space="0" w:color="000000"/>
              <w:right w:val="single" w:sz="4" w:space="0" w:color="000000"/>
            </w:tcBorders>
            <w:shd w:val="clear" w:color="auto" w:fill="auto"/>
            <w:vAlign w:val="center"/>
            <w:hideMark/>
          </w:tcPr>
          <w:p w14:paraId="45F894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6C6F55F3" w14:textId="4AAAECE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390602,00</w:t>
            </w:r>
          </w:p>
        </w:tc>
        <w:tc>
          <w:tcPr>
            <w:tcW w:w="684" w:type="pct"/>
            <w:tcBorders>
              <w:top w:val="nil"/>
              <w:left w:val="nil"/>
              <w:bottom w:val="single" w:sz="4" w:space="0" w:color="000000"/>
              <w:right w:val="single" w:sz="4" w:space="0" w:color="000000"/>
            </w:tcBorders>
            <w:shd w:val="clear" w:color="auto" w:fill="auto"/>
            <w:vAlign w:val="center"/>
            <w:hideMark/>
          </w:tcPr>
          <w:p w14:paraId="0641411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069F15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EAADEF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8C7AD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5450D5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C2A01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32936F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9999972030</w:t>
            </w:r>
          </w:p>
        </w:tc>
        <w:tc>
          <w:tcPr>
            <w:tcW w:w="233" w:type="pct"/>
            <w:tcBorders>
              <w:top w:val="nil"/>
              <w:left w:val="nil"/>
              <w:bottom w:val="single" w:sz="4" w:space="0" w:color="000000"/>
              <w:right w:val="single" w:sz="4" w:space="0" w:color="000000"/>
            </w:tcBorders>
            <w:shd w:val="clear" w:color="auto" w:fill="auto"/>
            <w:vAlign w:val="center"/>
            <w:hideMark/>
          </w:tcPr>
          <w:p w14:paraId="5D1D3E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460231A7" w14:textId="1A5032F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390602,00</w:t>
            </w:r>
          </w:p>
        </w:tc>
        <w:tc>
          <w:tcPr>
            <w:tcW w:w="684" w:type="pct"/>
            <w:tcBorders>
              <w:top w:val="nil"/>
              <w:left w:val="nil"/>
              <w:bottom w:val="single" w:sz="4" w:space="0" w:color="000000"/>
              <w:right w:val="single" w:sz="4" w:space="0" w:color="000000"/>
            </w:tcBorders>
            <w:shd w:val="clear" w:color="auto" w:fill="auto"/>
            <w:vAlign w:val="center"/>
            <w:hideMark/>
          </w:tcPr>
          <w:p w14:paraId="5D37AD6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C05460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76E15C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C376C7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3548CB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4B1D9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5FCDA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9999993010</w:t>
            </w:r>
          </w:p>
        </w:tc>
        <w:tc>
          <w:tcPr>
            <w:tcW w:w="233" w:type="pct"/>
            <w:tcBorders>
              <w:top w:val="nil"/>
              <w:left w:val="nil"/>
              <w:bottom w:val="single" w:sz="4" w:space="0" w:color="000000"/>
              <w:right w:val="single" w:sz="4" w:space="0" w:color="000000"/>
            </w:tcBorders>
            <w:shd w:val="clear" w:color="auto" w:fill="auto"/>
            <w:vAlign w:val="center"/>
            <w:hideMark/>
          </w:tcPr>
          <w:p w14:paraId="0049AD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58D70D4" w14:textId="0BCD41C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1735845,00</w:t>
            </w:r>
          </w:p>
        </w:tc>
        <w:tc>
          <w:tcPr>
            <w:tcW w:w="684" w:type="pct"/>
            <w:tcBorders>
              <w:top w:val="nil"/>
              <w:left w:val="nil"/>
              <w:bottom w:val="single" w:sz="4" w:space="0" w:color="000000"/>
              <w:right w:val="single" w:sz="4" w:space="0" w:color="000000"/>
            </w:tcBorders>
            <w:shd w:val="clear" w:color="auto" w:fill="auto"/>
            <w:vAlign w:val="center"/>
            <w:hideMark/>
          </w:tcPr>
          <w:p w14:paraId="3E2E41E5" w14:textId="7FF0A1D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1798370,00</w:t>
            </w:r>
          </w:p>
        </w:tc>
        <w:tc>
          <w:tcPr>
            <w:tcW w:w="707" w:type="pct"/>
            <w:tcBorders>
              <w:top w:val="nil"/>
              <w:left w:val="nil"/>
              <w:bottom w:val="single" w:sz="4" w:space="0" w:color="000000"/>
              <w:right w:val="single" w:sz="4" w:space="0" w:color="000000"/>
            </w:tcBorders>
            <w:shd w:val="clear" w:color="auto" w:fill="auto"/>
            <w:vAlign w:val="center"/>
            <w:hideMark/>
          </w:tcPr>
          <w:p w14:paraId="0FA2BDFE" w14:textId="22CC7E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1870305,00</w:t>
            </w:r>
          </w:p>
        </w:tc>
      </w:tr>
      <w:tr w:rsidR="00C7039F" w:rsidRPr="00C7039F" w14:paraId="6C777B0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54768A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2F86F9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82748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61D36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9999993010</w:t>
            </w:r>
          </w:p>
        </w:tc>
        <w:tc>
          <w:tcPr>
            <w:tcW w:w="233" w:type="pct"/>
            <w:tcBorders>
              <w:top w:val="nil"/>
              <w:left w:val="nil"/>
              <w:bottom w:val="single" w:sz="4" w:space="0" w:color="000000"/>
              <w:right w:val="single" w:sz="4" w:space="0" w:color="000000"/>
            </w:tcBorders>
            <w:shd w:val="clear" w:color="auto" w:fill="auto"/>
            <w:vAlign w:val="center"/>
            <w:hideMark/>
          </w:tcPr>
          <w:p w14:paraId="69BDB1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2D6022D3" w14:textId="320208E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1735845,00</w:t>
            </w:r>
          </w:p>
        </w:tc>
        <w:tc>
          <w:tcPr>
            <w:tcW w:w="684" w:type="pct"/>
            <w:tcBorders>
              <w:top w:val="nil"/>
              <w:left w:val="nil"/>
              <w:bottom w:val="single" w:sz="4" w:space="0" w:color="000000"/>
              <w:right w:val="single" w:sz="4" w:space="0" w:color="000000"/>
            </w:tcBorders>
            <w:shd w:val="clear" w:color="auto" w:fill="auto"/>
            <w:vAlign w:val="center"/>
            <w:hideMark/>
          </w:tcPr>
          <w:p w14:paraId="5C24BBF0" w14:textId="4F91E1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1798370,00</w:t>
            </w:r>
          </w:p>
        </w:tc>
        <w:tc>
          <w:tcPr>
            <w:tcW w:w="707" w:type="pct"/>
            <w:tcBorders>
              <w:top w:val="nil"/>
              <w:left w:val="nil"/>
              <w:bottom w:val="single" w:sz="4" w:space="0" w:color="000000"/>
              <w:right w:val="single" w:sz="4" w:space="0" w:color="000000"/>
            </w:tcBorders>
            <w:shd w:val="clear" w:color="auto" w:fill="auto"/>
            <w:vAlign w:val="center"/>
            <w:hideMark/>
          </w:tcPr>
          <w:p w14:paraId="084AC460" w14:textId="675DEC3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1870305,00</w:t>
            </w:r>
          </w:p>
        </w:tc>
      </w:tr>
      <w:tr w:rsidR="00C7039F" w:rsidRPr="00C7039F" w14:paraId="2ECD154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B79F7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256EB0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287C7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E08D5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9999993010</w:t>
            </w:r>
          </w:p>
        </w:tc>
        <w:tc>
          <w:tcPr>
            <w:tcW w:w="233" w:type="pct"/>
            <w:tcBorders>
              <w:top w:val="nil"/>
              <w:left w:val="nil"/>
              <w:bottom w:val="single" w:sz="4" w:space="0" w:color="000000"/>
              <w:right w:val="single" w:sz="4" w:space="0" w:color="000000"/>
            </w:tcBorders>
            <w:shd w:val="clear" w:color="auto" w:fill="auto"/>
            <w:vAlign w:val="center"/>
            <w:hideMark/>
          </w:tcPr>
          <w:p w14:paraId="43F9E4E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64D02FD6" w14:textId="217B444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1735845,00</w:t>
            </w:r>
          </w:p>
        </w:tc>
        <w:tc>
          <w:tcPr>
            <w:tcW w:w="684" w:type="pct"/>
            <w:tcBorders>
              <w:top w:val="nil"/>
              <w:left w:val="nil"/>
              <w:bottom w:val="single" w:sz="4" w:space="0" w:color="000000"/>
              <w:right w:val="single" w:sz="4" w:space="0" w:color="000000"/>
            </w:tcBorders>
            <w:shd w:val="clear" w:color="auto" w:fill="auto"/>
            <w:vAlign w:val="center"/>
            <w:hideMark/>
          </w:tcPr>
          <w:p w14:paraId="21C8197C" w14:textId="153FDF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1798370,00</w:t>
            </w:r>
          </w:p>
        </w:tc>
        <w:tc>
          <w:tcPr>
            <w:tcW w:w="707" w:type="pct"/>
            <w:tcBorders>
              <w:top w:val="nil"/>
              <w:left w:val="nil"/>
              <w:bottom w:val="single" w:sz="4" w:space="0" w:color="000000"/>
              <w:right w:val="single" w:sz="4" w:space="0" w:color="000000"/>
            </w:tcBorders>
            <w:shd w:val="clear" w:color="auto" w:fill="auto"/>
            <w:vAlign w:val="center"/>
            <w:hideMark/>
          </w:tcPr>
          <w:p w14:paraId="14865D60" w14:textId="081137D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1870305,00</w:t>
            </w:r>
          </w:p>
        </w:tc>
      </w:tr>
      <w:tr w:rsidR="00C7039F" w:rsidRPr="00C7039F" w14:paraId="083DC28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B71ED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6825FB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428E4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FD486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9999993030</w:t>
            </w:r>
          </w:p>
        </w:tc>
        <w:tc>
          <w:tcPr>
            <w:tcW w:w="233" w:type="pct"/>
            <w:tcBorders>
              <w:top w:val="nil"/>
              <w:left w:val="nil"/>
              <w:bottom w:val="single" w:sz="4" w:space="0" w:color="000000"/>
              <w:right w:val="single" w:sz="4" w:space="0" w:color="000000"/>
            </w:tcBorders>
            <w:shd w:val="clear" w:color="auto" w:fill="auto"/>
            <w:vAlign w:val="center"/>
            <w:hideMark/>
          </w:tcPr>
          <w:p w14:paraId="173707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5332076" w14:textId="6DF164D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1237091,00</w:t>
            </w:r>
          </w:p>
        </w:tc>
        <w:tc>
          <w:tcPr>
            <w:tcW w:w="684" w:type="pct"/>
            <w:tcBorders>
              <w:top w:val="nil"/>
              <w:left w:val="nil"/>
              <w:bottom w:val="single" w:sz="4" w:space="0" w:color="000000"/>
              <w:right w:val="single" w:sz="4" w:space="0" w:color="000000"/>
            </w:tcBorders>
            <w:shd w:val="clear" w:color="auto" w:fill="auto"/>
            <w:vAlign w:val="center"/>
            <w:hideMark/>
          </w:tcPr>
          <w:p w14:paraId="0571124E" w14:textId="2A83CDF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1281666,00</w:t>
            </w:r>
          </w:p>
        </w:tc>
        <w:tc>
          <w:tcPr>
            <w:tcW w:w="707" w:type="pct"/>
            <w:tcBorders>
              <w:top w:val="nil"/>
              <w:left w:val="nil"/>
              <w:bottom w:val="single" w:sz="4" w:space="0" w:color="000000"/>
              <w:right w:val="single" w:sz="4" w:space="0" w:color="000000"/>
            </w:tcBorders>
            <w:shd w:val="clear" w:color="auto" w:fill="auto"/>
            <w:vAlign w:val="center"/>
            <w:hideMark/>
          </w:tcPr>
          <w:p w14:paraId="5DD80018" w14:textId="3FB10C0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1332933,00</w:t>
            </w:r>
          </w:p>
        </w:tc>
      </w:tr>
      <w:tr w:rsidR="00C7039F" w:rsidRPr="00C7039F" w14:paraId="4EDF97A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5BD22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11996B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5BFA3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3F967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9999993030</w:t>
            </w:r>
          </w:p>
        </w:tc>
        <w:tc>
          <w:tcPr>
            <w:tcW w:w="233" w:type="pct"/>
            <w:tcBorders>
              <w:top w:val="nil"/>
              <w:left w:val="nil"/>
              <w:bottom w:val="single" w:sz="4" w:space="0" w:color="000000"/>
              <w:right w:val="single" w:sz="4" w:space="0" w:color="000000"/>
            </w:tcBorders>
            <w:shd w:val="clear" w:color="auto" w:fill="auto"/>
            <w:vAlign w:val="center"/>
            <w:hideMark/>
          </w:tcPr>
          <w:p w14:paraId="71FAB0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3959DAE8" w14:textId="4B9ADE5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1237091,00</w:t>
            </w:r>
          </w:p>
        </w:tc>
        <w:tc>
          <w:tcPr>
            <w:tcW w:w="684" w:type="pct"/>
            <w:tcBorders>
              <w:top w:val="nil"/>
              <w:left w:val="nil"/>
              <w:bottom w:val="single" w:sz="4" w:space="0" w:color="000000"/>
              <w:right w:val="single" w:sz="4" w:space="0" w:color="000000"/>
            </w:tcBorders>
            <w:shd w:val="clear" w:color="auto" w:fill="auto"/>
            <w:vAlign w:val="center"/>
            <w:hideMark/>
          </w:tcPr>
          <w:p w14:paraId="472FD750" w14:textId="283645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1281666,00</w:t>
            </w:r>
          </w:p>
        </w:tc>
        <w:tc>
          <w:tcPr>
            <w:tcW w:w="707" w:type="pct"/>
            <w:tcBorders>
              <w:top w:val="nil"/>
              <w:left w:val="nil"/>
              <w:bottom w:val="single" w:sz="4" w:space="0" w:color="000000"/>
              <w:right w:val="single" w:sz="4" w:space="0" w:color="000000"/>
            </w:tcBorders>
            <w:shd w:val="clear" w:color="auto" w:fill="auto"/>
            <w:vAlign w:val="center"/>
            <w:hideMark/>
          </w:tcPr>
          <w:p w14:paraId="1163FA85" w14:textId="278A05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1332933,00</w:t>
            </w:r>
          </w:p>
        </w:tc>
      </w:tr>
      <w:tr w:rsidR="00C7039F" w:rsidRPr="00C7039F" w14:paraId="7DF5381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2CA746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5BE17C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47A9A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1E7C69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9999993030</w:t>
            </w:r>
          </w:p>
        </w:tc>
        <w:tc>
          <w:tcPr>
            <w:tcW w:w="233" w:type="pct"/>
            <w:tcBorders>
              <w:top w:val="nil"/>
              <w:left w:val="nil"/>
              <w:bottom w:val="single" w:sz="4" w:space="0" w:color="000000"/>
              <w:right w:val="single" w:sz="4" w:space="0" w:color="000000"/>
            </w:tcBorders>
            <w:shd w:val="clear" w:color="auto" w:fill="auto"/>
            <w:vAlign w:val="center"/>
            <w:hideMark/>
          </w:tcPr>
          <w:p w14:paraId="25E0D0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3CA96999" w14:textId="0A5D41F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1237091,00</w:t>
            </w:r>
          </w:p>
        </w:tc>
        <w:tc>
          <w:tcPr>
            <w:tcW w:w="684" w:type="pct"/>
            <w:tcBorders>
              <w:top w:val="nil"/>
              <w:left w:val="nil"/>
              <w:bottom w:val="single" w:sz="4" w:space="0" w:color="000000"/>
              <w:right w:val="single" w:sz="4" w:space="0" w:color="000000"/>
            </w:tcBorders>
            <w:shd w:val="clear" w:color="auto" w:fill="auto"/>
            <w:vAlign w:val="center"/>
            <w:hideMark/>
          </w:tcPr>
          <w:p w14:paraId="4A44F7A9" w14:textId="09F5B8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1281666,00</w:t>
            </w:r>
          </w:p>
        </w:tc>
        <w:tc>
          <w:tcPr>
            <w:tcW w:w="707" w:type="pct"/>
            <w:tcBorders>
              <w:top w:val="nil"/>
              <w:left w:val="nil"/>
              <w:bottom w:val="single" w:sz="4" w:space="0" w:color="000000"/>
              <w:right w:val="single" w:sz="4" w:space="0" w:color="000000"/>
            </w:tcBorders>
            <w:shd w:val="clear" w:color="auto" w:fill="auto"/>
            <w:vAlign w:val="center"/>
            <w:hideMark/>
          </w:tcPr>
          <w:p w14:paraId="52DDE982" w14:textId="464AE60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1332933,00</w:t>
            </w:r>
          </w:p>
        </w:tc>
      </w:tr>
      <w:tr w:rsidR="00C7039F" w:rsidRPr="00C7039F" w14:paraId="4303801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76F83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Осуществление органами местного самоуправления отдельных государственных полномочий по созданию государственному управлению охраной труда</w:t>
            </w:r>
          </w:p>
        </w:tc>
        <w:tc>
          <w:tcPr>
            <w:tcW w:w="234" w:type="pct"/>
            <w:tcBorders>
              <w:top w:val="nil"/>
              <w:left w:val="nil"/>
              <w:bottom w:val="single" w:sz="4" w:space="0" w:color="000000"/>
              <w:right w:val="single" w:sz="4" w:space="0" w:color="000000"/>
            </w:tcBorders>
            <w:shd w:val="clear" w:color="auto" w:fill="auto"/>
            <w:vAlign w:val="center"/>
            <w:hideMark/>
          </w:tcPr>
          <w:p w14:paraId="461D59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6EED55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202A2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9999993100</w:t>
            </w:r>
          </w:p>
        </w:tc>
        <w:tc>
          <w:tcPr>
            <w:tcW w:w="233" w:type="pct"/>
            <w:tcBorders>
              <w:top w:val="nil"/>
              <w:left w:val="nil"/>
              <w:bottom w:val="single" w:sz="4" w:space="0" w:color="000000"/>
              <w:right w:val="single" w:sz="4" w:space="0" w:color="000000"/>
            </w:tcBorders>
            <w:shd w:val="clear" w:color="auto" w:fill="auto"/>
            <w:vAlign w:val="center"/>
            <w:hideMark/>
          </w:tcPr>
          <w:p w14:paraId="5A258A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D376BF6" w14:textId="3167695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1229751,00</w:t>
            </w:r>
          </w:p>
        </w:tc>
        <w:tc>
          <w:tcPr>
            <w:tcW w:w="684" w:type="pct"/>
            <w:tcBorders>
              <w:top w:val="nil"/>
              <w:left w:val="nil"/>
              <w:bottom w:val="single" w:sz="4" w:space="0" w:color="000000"/>
              <w:right w:val="single" w:sz="4" w:space="0" w:color="000000"/>
            </w:tcBorders>
            <w:shd w:val="clear" w:color="auto" w:fill="auto"/>
            <w:vAlign w:val="center"/>
            <w:hideMark/>
          </w:tcPr>
          <w:p w14:paraId="02359ADB" w14:textId="200D472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1271464,00</w:t>
            </w:r>
          </w:p>
        </w:tc>
        <w:tc>
          <w:tcPr>
            <w:tcW w:w="707" w:type="pct"/>
            <w:tcBorders>
              <w:top w:val="nil"/>
              <w:left w:val="nil"/>
              <w:bottom w:val="single" w:sz="4" w:space="0" w:color="000000"/>
              <w:right w:val="single" w:sz="4" w:space="0" w:color="000000"/>
            </w:tcBorders>
            <w:shd w:val="clear" w:color="auto" w:fill="auto"/>
            <w:vAlign w:val="center"/>
            <w:hideMark/>
          </w:tcPr>
          <w:p w14:paraId="5D8278FB" w14:textId="0C0CD6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1319723,00</w:t>
            </w:r>
          </w:p>
        </w:tc>
      </w:tr>
      <w:tr w:rsidR="00C7039F" w:rsidRPr="00C7039F" w14:paraId="6E74529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856347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1E28B7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1B20921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B9122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9999993100</w:t>
            </w:r>
          </w:p>
        </w:tc>
        <w:tc>
          <w:tcPr>
            <w:tcW w:w="233" w:type="pct"/>
            <w:tcBorders>
              <w:top w:val="nil"/>
              <w:left w:val="nil"/>
              <w:bottom w:val="single" w:sz="4" w:space="0" w:color="000000"/>
              <w:right w:val="single" w:sz="4" w:space="0" w:color="000000"/>
            </w:tcBorders>
            <w:shd w:val="clear" w:color="auto" w:fill="auto"/>
            <w:vAlign w:val="center"/>
            <w:hideMark/>
          </w:tcPr>
          <w:p w14:paraId="19E806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755F2576" w14:textId="6DF816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1139751,00</w:t>
            </w:r>
          </w:p>
        </w:tc>
        <w:tc>
          <w:tcPr>
            <w:tcW w:w="684" w:type="pct"/>
            <w:tcBorders>
              <w:top w:val="nil"/>
              <w:left w:val="nil"/>
              <w:bottom w:val="single" w:sz="4" w:space="0" w:color="000000"/>
              <w:right w:val="single" w:sz="4" w:space="0" w:color="000000"/>
            </w:tcBorders>
            <w:shd w:val="clear" w:color="auto" w:fill="auto"/>
            <w:vAlign w:val="center"/>
            <w:hideMark/>
          </w:tcPr>
          <w:p w14:paraId="5E2D1EDE" w14:textId="307347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1171464,00</w:t>
            </w:r>
          </w:p>
        </w:tc>
        <w:tc>
          <w:tcPr>
            <w:tcW w:w="707" w:type="pct"/>
            <w:tcBorders>
              <w:top w:val="nil"/>
              <w:left w:val="nil"/>
              <w:bottom w:val="single" w:sz="4" w:space="0" w:color="000000"/>
              <w:right w:val="single" w:sz="4" w:space="0" w:color="000000"/>
            </w:tcBorders>
            <w:shd w:val="clear" w:color="auto" w:fill="auto"/>
            <w:vAlign w:val="center"/>
            <w:hideMark/>
          </w:tcPr>
          <w:p w14:paraId="0406265C" w14:textId="2A29FF7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1219723,00</w:t>
            </w:r>
          </w:p>
        </w:tc>
      </w:tr>
      <w:tr w:rsidR="00C7039F" w:rsidRPr="00C7039F" w14:paraId="46675CB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F9195C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0F2B667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F07544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738E83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9999993100</w:t>
            </w:r>
          </w:p>
        </w:tc>
        <w:tc>
          <w:tcPr>
            <w:tcW w:w="233" w:type="pct"/>
            <w:tcBorders>
              <w:top w:val="nil"/>
              <w:left w:val="nil"/>
              <w:bottom w:val="single" w:sz="4" w:space="0" w:color="000000"/>
              <w:right w:val="single" w:sz="4" w:space="0" w:color="000000"/>
            </w:tcBorders>
            <w:shd w:val="clear" w:color="auto" w:fill="auto"/>
            <w:vAlign w:val="center"/>
            <w:hideMark/>
          </w:tcPr>
          <w:p w14:paraId="4D3201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126B3623" w14:textId="0D8E8A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1139751,00</w:t>
            </w:r>
          </w:p>
        </w:tc>
        <w:tc>
          <w:tcPr>
            <w:tcW w:w="684" w:type="pct"/>
            <w:tcBorders>
              <w:top w:val="nil"/>
              <w:left w:val="nil"/>
              <w:bottom w:val="single" w:sz="4" w:space="0" w:color="000000"/>
              <w:right w:val="single" w:sz="4" w:space="0" w:color="000000"/>
            </w:tcBorders>
            <w:shd w:val="clear" w:color="auto" w:fill="auto"/>
            <w:vAlign w:val="center"/>
            <w:hideMark/>
          </w:tcPr>
          <w:p w14:paraId="36089F07" w14:textId="3D2703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1171464,00</w:t>
            </w:r>
          </w:p>
        </w:tc>
        <w:tc>
          <w:tcPr>
            <w:tcW w:w="707" w:type="pct"/>
            <w:tcBorders>
              <w:top w:val="nil"/>
              <w:left w:val="nil"/>
              <w:bottom w:val="single" w:sz="4" w:space="0" w:color="000000"/>
              <w:right w:val="single" w:sz="4" w:space="0" w:color="000000"/>
            </w:tcBorders>
            <w:shd w:val="clear" w:color="auto" w:fill="auto"/>
            <w:vAlign w:val="center"/>
            <w:hideMark/>
          </w:tcPr>
          <w:p w14:paraId="03C99FDF" w14:textId="7E7D33D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1219723,00</w:t>
            </w:r>
          </w:p>
        </w:tc>
      </w:tr>
      <w:tr w:rsidR="00C7039F" w:rsidRPr="00C7039F" w14:paraId="2306FB4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65C50C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E932DD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F528B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CC2DF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9999993100</w:t>
            </w:r>
          </w:p>
        </w:tc>
        <w:tc>
          <w:tcPr>
            <w:tcW w:w="233" w:type="pct"/>
            <w:tcBorders>
              <w:top w:val="nil"/>
              <w:left w:val="nil"/>
              <w:bottom w:val="single" w:sz="4" w:space="0" w:color="000000"/>
              <w:right w:val="single" w:sz="4" w:space="0" w:color="000000"/>
            </w:tcBorders>
            <w:shd w:val="clear" w:color="auto" w:fill="auto"/>
            <w:vAlign w:val="center"/>
            <w:hideMark/>
          </w:tcPr>
          <w:p w14:paraId="0AF987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1C4FACF" w14:textId="3074F77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90000,00</w:t>
            </w:r>
          </w:p>
        </w:tc>
        <w:tc>
          <w:tcPr>
            <w:tcW w:w="684" w:type="pct"/>
            <w:tcBorders>
              <w:top w:val="nil"/>
              <w:left w:val="nil"/>
              <w:bottom w:val="single" w:sz="4" w:space="0" w:color="000000"/>
              <w:right w:val="single" w:sz="4" w:space="0" w:color="000000"/>
            </w:tcBorders>
            <w:shd w:val="clear" w:color="auto" w:fill="auto"/>
            <w:vAlign w:val="center"/>
            <w:hideMark/>
          </w:tcPr>
          <w:p w14:paraId="1CD6A906" w14:textId="1CB63E7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721F0C24" w14:textId="243BFE3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4F21229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E1991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2BC10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73C0C2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44E331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9999993100</w:t>
            </w:r>
          </w:p>
        </w:tc>
        <w:tc>
          <w:tcPr>
            <w:tcW w:w="233" w:type="pct"/>
            <w:tcBorders>
              <w:top w:val="nil"/>
              <w:left w:val="nil"/>
              <w:bottom w:val="single" w:sz="4" w:space="0" w:color="000000"/>
              <w:right w:val="single" w:sz="4" w:space="0" w:color="000000"/>
            </w:tcBorders>
            <w:shd w:val="clear" w:color="auto" w:fill="auto"/>
            <w:vAlign w:val="center"/>
            <w:hideMark/>
          </w:tcPr>
          <w:p w14:paraId="5AE305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24C9FDE" w14:textId="1245BD9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90000,00</w:t>
            </w:r>
          </w:p>
        </w:tc>
        <w:tc>
          <w:tcPr>
            <w:tcW w:w="684" w:type="pct"/>
            <w:tcBorders>
              <w:top w:val="nil"/>
              <w:left w:val="nil"/>
              <w:bottom w:val="single" w:sz="4" w:space="0" w:color="000000"/>
              <w:right w:val="single" w:sz="4" w:space="0" w:color="000000"/>
            </w:tcBorders>
            <w:shd w:val="clear" w:color="auto" w:fill="auto"/>
            <w:vAlign w:val="center"/>
            <w:hideMark/>
          </w:tcPr>
          <w:p w14:paraId="609DF604" w14:textId="1688575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26F3E6A6" w14:textId="2C93E50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306DF35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FFFFFF" w:fill="FFFFFF"/>
            <w:hideMark/>
          </w:tcPr>
          <w:p w14:paraId="4539340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3E8CDD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3D271B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2058F4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9999993180</w:t>
            </w:r>
          </w:p>
        </w:tc>
        <w:tc>
          <w:tcPr>
            <w:tcW w:w="233" w:type="pct"/>
            <w:tcBorders>
              <w:top w:val="nil"/>
              <w:left w:val="nil"/>
              <w:bottom w:val="single" w:sz="4" w:space="0" w:color="000000"/>
              <w:right w:val="single" w:sz="4" w:space="0" w:color="000000"/>
            </w:tcBorders>
            <w:shd w:val="clear" w:color="auto" w:fill="auto"/>
            <w:vAlign w:val="center"/>
            <w:hideMark/>
          </w:tcPr>
          <w:p w14:paraId="0FBBAF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E4406CA" w14:textId="1886EF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557950,00</w:t>
            </w:r>
          </w:p>
        </w:tc>
        <w:tc>
          <w:tcPr>
            <w:tcW w:w="684" w:type="pct"/>
            <w:tcBorders>
              <w:top w:val="nil"/>
              <w:left w:val="nil"/>
              <w:bottom w:val="single" w:sz="4" w:space="0" w:color="000000"/>
              <w:right w:val="single" w:sz="4" w:space="0" w:color="000000"/>
            </w:tcBorders>
            <w:shd w:val="clear" w:color="auto" w:fill="auto"/>
            <w:vAlign w:val="center"/>
            <w:hideMark/>
          </w:tcPr>
          <w:p w14:paraId="02C5321A" w14:textId="078B903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582332,00</w:t>
            </w:r>
          </w:p>
        </w:tc>
        <w:tc>
          <w:tcPr>
            <w:tcW w:w="707" w:type="pct"/>
            <w:tcBorders>
              <w:top w:val="nil"/>
              <w:left w:val="nil"/>
              <w:bottom w:val="single" w:sz="4" w:space="0" w:color="000000"/>
              <w:right w:val="single" w:sz="4" w:space="0" w:color="000000"/>
            </w:tcBorders>
            <w:shd w:val="clear" w:color="auto" w:fill="auto"/>
            <w:vAlign w:val="center"/>
            <w:hideMark/>
          </w:tcPr>
          <w:p w14:paraId="621FC431" w14:textId="40C663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605625,00</w:t>
            </w:r>
          </w:p>
        </w:tc>
      </w:tr>
      <w:tr w:rsidR="00C7039F" w:rsidRPr="00C7039F" w14:paraId="1E44074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51C360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26518E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21E5C3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6782A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9999993180</w:t>
            </w:r>
          </w:p>
        </w:tc>
        <w:tc>
          <w:tcPr>
            <w:tcW w:w="233" w:type="pct"/>
            <w:tcBorders>
              <w:top w:val="nil"/>
              <w:left w:val="nil"/>
              <w:bottom w:val="single" w:sz="4" w:space="0" w:color="000000"/>
              <w:right w:val="single" w:sz="4" w:space="0" w:color="000000"/>
            </w:tcBorders>
            <w:shd w:val="clear" w:color="auto" w:fill="auto"/>
            <w:vAlign w:val="center"/>
            <w:hideMark/>
          </w:tcPr>
          <w:p w14:paraId="4AFF8E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48FB6FBC" w14:textId="0BAEEEB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537950,00</w:t>
            </w:r>
          </w:p>
        </w:tc>
        <w:tc>
          <w:tcPr>
            <w:tcW w:w="684" w:type="pct"/>
            <w:tcBorders>
              <w:top w:val="nil"/>
              <w:left w:val="nil"/>
              <w:bottom w:val="single" w:sz="4" w:space="0" w:color="000000"/>
              <w:right w:val="single" w:sz="4" w:space="0" w:color="000000"/>
            </w:tcBorders>
            <w:shd w:val="clear" w:color="auto" w:fill="auto"/>
            <w:vAlign w:val="center"/>
            <w:hideMark/>
          </w:tcPr>
          <w:p w14:paraId="70FA5589" w14:textId="1027EE7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582332,00</w:t>
            </w:r>
          </w:p>
        </w:tc>
        <w:tc>
          <w:tcPr>
            <w:tcW w:w="707" w:type="pct"/>
            <w:tcBorders>
              <w:top w:val="nil"/>
              <w:left w:val="nil"/>
              <w:bottom w:val="single" w:sz="4" w:space="0" w:color="000000"/>
              <w:right w:val="single" w:sz="4" w:space="0" w:color="000000"/>
            </w:tcBorders>
            <w:shd w:val="clear" w:color="auto" w:fill="auto"/>
            <w:vAlign w:val="center"/>
            <w:hideMark/>
          </w:tcPr>
          <w:p w14:paraId="4EB06B98" w14:textId="15E1790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605625,00</w:t>
            </w:r>
          </w:p>
        </w:tc>
      </w:tr>
      <w:tr w:rsidR="00C7039F" w:rsidRPr="00C7039F" w14:paraId="744EA6A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2D89B5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3ACC43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493ED3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0A5763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9999993180</w:t>
            </w:r>
          </w:p>
        </w:tc>
        <w:tc>
          <w:tcPr>
            <w:tcW w:w="233" w:type="pct"/>
            <w:tcBorders>
              <w:top w:val="nil"/>
              <w:left w:val="nil"/>
              <w:bottom w:val="single" w:sz="4" w:space="0" w:color="000000"/>
              <w:right w:val="single" w:sz="4" w:space="0" w:color="000000"/>
            </w:tcBorders>
            <w:shd w:val="clear" w:color="auto" w:fill="auto"/>
            <w:vAlign w:val="center"/>
            <w:hideMark/>
          </w:tcPr>
          <w:p w14:paraId="559BC5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53F2A5CB" w14:textId="51082B2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537950,00</w:t>
            </w:r>
          </w:p>
        </w:tc>
        <w:tc>
          <w:tcPr>
            <w:tcW w:w="684" w:type="pct"/>
            <w:tcBorders>
              <w:top w:val="nil"/>
              <w:left w:val="nil"/>
              <w:bottom w:val="single" w:sz="4" w:space="0" w:color="000000"/>
              <w:right w:val="single" w:sz="4" w:space="0" w:color="000000"/>
            </w:tcBorders>
            <w:shd w:val="clear" w:color="auto" w:fill="auto"/>
            <w:vAlign w:val="center"/>
            <w:hideMark/>
          </w:tcPr>
          <w:p w14:paraId="1ECF2E7F" w14:textId="66F306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582332,00</w:t>
            </w:r>
          </w:p>
        </w:tc>
        <w:tc>
          <w:tcPr>
            <w:tcW w:w="707" w:type="pct"/>
            <w:tcBorders>
              <w:top w:val="nil"/>
              <w:left w:val="nil"/>
              <w:bottom w:val="single" w:sz="4" w:space="0" w:color="000000"/>
              <w:right w:val="single" w:sz="4" w:space="0" w:color="000000"/>
            </w:tcBorders>
            <w:shd w:val="clear" w:color="auto" w:fill="auto"/>
            <w:vAlign w:val="center"/>
            <w:hideMark/>
          </w:tcPr>
          <w:p w14:paraId="0D377822" w14:textId="05EC19D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605625,00</w:t>
            </w:r>
          </w:p>
        </w:tc>
      </w:tr>
      <w:tr w:rsidR="00C7039F" w:rsidRPr="00C7039F" w14:paraId="4B23C80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85B5D5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4176C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01990C1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677167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9999993180</w:t>
            </w:r>
          </w:p>
        </w:tc>
        <w:tc>
          <w:tcPr>
            <w:tcW w:w="233" w:type="pct"/>
            <w:tcBorders>
              <w:top w:val="nil"/>
              <w:left w:val="nil"/>
              <w:bottom w:val="single" w:sz="4" w:space="0" w:color="000000"/>
              <w:right w:val="single" w:sz="4" w:space="0" w:color="000000"/>
            </w:tcBorders>
            <w:shd w:val="clear" w:color="auto" w:fill="auto"/>
            <w:vAlign w:val="center"/>
            <w:hideMark/>
          </w:tcPr>
          <w:p w14:paraId="04AC06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68DAB68" w14:textId="416D81F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w:t>
            </w:r>
          </w:p>
        </w:tc>
        <w:tc>
          <w:tcPr>
            <w:tcW w:w="684" w:type="pct"/>
            <w:tcBorders>
              <w:top w:val="nil"/>
              <w:left w:val="nil"/>
              <w:bottom w:val="single" w:sz="4" w:space="0" w:color="000000"/>
              <w:right w:val="single" w:sz="4" w:space="0" w:color="000000"/>
            </w:tcBorders>
            <w:shd w:val="clear" w:color="auto" w:fill="auto"/>
            <w:vAlign w:val="center"/>
            <w:hideMark/>
          </w:tcPr>
          <w:p w14:paraId="13F592D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F0E343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EB2C4F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BED42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1DE64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266" w:type="pct"/>
            <w:tcBorders>
              <w:top w:val="nil"/>
              <w:left w:val="nil"/>
              <w:bottom w:val="single" w:sz="4" w:space="0" w:color="000000"/>
              <w:right w:val="single" w:sz="4" w:space="0" w:color="000000"/>
            </w:tcBorders>
            <w:shd w:val="clear" w:color="auto" w:fill="auto"/>
            <w:vAlign w:val="center"/>
            <w:hideMark/>
          </w:tcPr>
          <w:p w14:paraId="5BD42E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w:t>
            </w:r>
          </w:p>
        </w:tc>
        <w:tc>
          <w:tcPr>
            <w:tcW w:w="626" w:type="pct"/>
            <w:tcBorders>
              <w:top w:val="nil"/>
              <w:left w:val="nil"/>
              <w:bottom w:val="single" w:sz="4" w:space="0" w:color="000000"/>
              <w:right w:val="single" w:sz="4" w:space="0" w:color="000000"/>
            </w:tcBorders>
            <w:shd w:val="clear" w:color="auto" w:fill="auto"/>
            <w:vAlign w:val="center"/>
            <w:hideMark/>
          </w:tcPr>
          <w:p w14:paraId="7605C5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9999993180</w:t>
            </w:r>
          </w:p>
        </w:tc>
        <w:tc>
          <w:tcPr>
            <w:tcW w:w="233" w:type="pct"/>
            <w:tcBorders>
              <w:top w:val="nil"/>
              <w:left w:val="nil"/>
              <w:bottom w:val="single" w:sz="4" w:space="0" w:color="000000"/>
              <w:right w:val="single" w:sz="4" w:space="0" w:color="000000"/>
            </w:tcBorders>
            <w:shd w:val="clear" w:color="auto" w:fill="auto"/>
            <w:vAlign w:val="center"/>
            <w:hideMark/>
          </w:tcPr>
          <w:p w14:paraId="5668E3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0DD1B03" w14:textId="211FBD0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w:t>
            </w:r>
          </w:p>
        </w:tc>
        <w:tc>
          <w:tcPr>
            <w:tcW w:w="684" w:type="pct"/>
            <w:tcBorders>
              <w:top w:val="nil"/>
              <w:left w:val="nil"/>
              <w:bottom w:val="single" w:sz="4" w:space="0" w:color="000000"/>
              <w:right w:val="single" w:sz="4" w:space="0" w:color="000000"/>
            </w:tcBorders>
            <w:shd w:val="clear" w:color="auto" w:fill="auto"/>
            <w:vAlign w:val="center"/>
            <w:hideMark/>
          </w:tcPr>
          <w:p w14:paraId="0D620F4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5F080F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54F84F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3BB0B7"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НАЦИОНАЛЬНАЯ ОБОРОНА</w:t>
            </w:r>
          </w:p>
        </w:tc>
        <w:tc>
          <w:tcPr>
            <w:tcW w:w="234" w:type="pct"/>
            <w:tcBorders>
              <w:top w:val="nil"/>
              <w:left w:val="nil"/>
              <w:bottom w:val="single" w:sz="4" w:space="0" w:color="000000"/>
              <w:right w:val="single" w:sz="4" w:space="0" w:color="000000"/>
            </w:tcBorders>
            <w:shd w:val="clear" w:color="auto" w:fill="auto"/>
            <w:vAlign w:val="center"/>
            <w:hideMark/>
          </w:tcPr>
          <w:p w14:paraId="6BF74D0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0952B26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4493D1F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75E9FC4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C8098BF" w14:textId="087D79E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5C70A696" w14:textId="433DCA38"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68B3A21B" w14:textId="4A6BBB3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2167560,00</w:t>
            </w:r>
          </w:p>
        </w:tc>
      </w:tr>
      <w:tr w:rsidR="00C7039F" w:rsidRPr="00C7039F" w14:paraId="56CAB33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6ABDEA6"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Мобилизационная и вневойсковая подготовка</w:t>
            </w:r>
          </w:p>
        </w:tc>
        <w:tc>
          <w:tcPr>
            <w:tcW w:w="234" w:type="pct"/>
            <w:tcBorders>
              <w:top w:val="nil"/>
              <w:left w:val="nil"/>
              <w:bottom w:val="single" w:sz="4" w:space="0" w:color="000000"/>
              <w:right w:val="single" w:sz="4" w:space="0" w:color="000000"/>
            </w:tcBorders>
            <w:shd w:val="clear" w:color="auto" w:fill="auto"/>
            <w:vAlign w:val="center"/>
            <w:hideMark/>
          </w:tcPr>
          <w:p w14:paraId="3A8982F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4872E0F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A2DB21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4615B29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971E290" w14:textId="1548211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310D8AA0" w14:textId="3A9EE5F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6F8BED92" w14:textId="2F5ACD9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2167560,00</w:t>
            </w:r>
          </w:p>
        </w:tc>
      </w:tr>
      <w:tr w:rsidR="00C7039F" w:rsidRPr="00C7039F" w14:paraId="570AF31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49AA7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5A1D18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294D69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9D75A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75C372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5FCD3B7" w14:textId="5309A5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2F52FAF5" w14:textId="3118383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1D725CED" w14:textId="65BF45D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2167560,00</w:t>
            </w:r>
          </w:p>
        </w:tc>
      </w:tr>
      <w:tr w:rsidR="00C7039F" w:rsidRPr="00C7039F" w14:paraId="0414E92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A1D29C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2BD972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501971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B1EE3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6AFC94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6CE4450" w14:textId="3725E99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621F9E88" w14:textId="3A19C4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7211AFC7" w14:textId="52DACD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2167560,00</w:t>
            </w:r>
          </w:p>
        </w:tc>
      </w:tr>
      <w:tr w:rsidR="00C7039F" w:rsidRPr="00C7039F" w14:paraId="633D5CD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140612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0DDC81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5F6934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20395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3E85E3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17B79D3" w14:textId="430DDF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68FD6CAA" w14:textId="0071B4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5D3EADDE" w14:textId="68203D2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2167560,00</w:t>
            </w:r>
          </w:p>
        </w:tc>
      </w:tr>
      <w:tr w:rsidR="00C7039F" w:rsidRPr="00C7039F" w14:paraId="4A04F25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1F238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234" w:type="pct"/>
            <w:tcBorders>
              <w:top w:val="nil"/>
              <w:left w:val="nil"/>
              <w:bottom w:val="single" w:sz="4" w:space="0" w:color="000000"/>
              <w:right w:val="single" w:sz="4" w:space="0" w:color="000000"/>
            </w:tcBorders>
            <w:shd w:val="clear" w:color="auto" w:fill="auto"/>
            <w:vAlign w:val="center"/>
            <w:hideMark/>
          </w:tcPr>
          <w:p w14:paraId="79A1FA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561AD7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5ED79C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9999951180</w:t>
            </w:r>
          </w:p>
        </w:tc>
        <w:tc>
          <w:tcPr>
            <w:tcW w:w="233" w:type="pct"/>
            <w:tcBorders>
              <w:top w:val="nil"/>
              <w:left w:val="nil"/>
              <w:bottom w:val="single" w:sz="4" w:space="0" w:color="000000"/>
              <w:right w:val="single" w:sz="4" w:space="0" w:color="000000"/>
            </w:tcBorders>
            <w:shd w:val="clear" w:color="auto" w:fill="auto"/>
            <w:vAlign w:val="center"/>
            <w:hideMark/>
          </w:tcPr>
          <w:p w14:paraId="10A4D0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DE4A5C1" w14:textId="688BA8B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67B79ADA" w14:textId="1CE107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09BC90D0" w14:textId="5F8A65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2167560,00</w:t>
            </w:r>
          </w:p>
        </w:tc>
      </w:tr>
      <w:tr w:rsidR="00C7039F" w:rsidRPr="00C7039F" w14:paraId="2D0CA4E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D15C8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0CD782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42C8AC2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7812D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9999951180</w:t>
            </w:r>
          </w:p>
        </w:tc>
        <w:tc>
          <w:tcPr>
            <w:tcW w:w="233" w:type="pct"/>
            <w:tcBorders>
              <w:top w:val="nil"/>
              <w:left w:val="nil"/>
              <w:bottom w:val="single" w:sz="4" w:space="0" w:color="000000"/>
              <w:right w:val="single" w:sz="4" w:space="0" w:color="000000"/>
            </w:tcBorders>
            <w:shd w:val="clear" w:color="auto" w:fill="auto"/>
            <w:vAlign w:val="center"/>
            <w:hideMark/>
          </w:tcPr>
          <w:p w14:paraId="21B215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47F7038A" w14:textId="2A1BDC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6A4F8F9C" w14:textId="161CAB2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094542A5" w14:textId="31D6D0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2167560,00</w:t>
            </w:r>
          </w:p>
        </w:tc>
      </w:tr>
      <w:tr w:rsidR="00C7039F" w:rsidRPr="00C7039F" w14:paraId="123BDD6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91ED05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0E2B69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266" w:type="pct"/>
            <w:tcBorders>
              <w:top w:val="nil"/>
              <w:left w:val="nil"/>
              <w:bottom w:val="single" w:sz="4" w:space="0" w:color="000000"/>
              <w:right w:val="single" w:sz="4" w:space="0" w:color="000000"/>
            </w:tcBorders>
            <w:shd w:val="clear" w:color="auto" w:fill="auto"/>
            <w:vAlign w:val="center"/>
            <w:hideMark/>
          </w:tcPr>
          <w:p w14:paraId="3282FE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67995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9999951180</w:t>
            </w:r>
          </w:p>
        </w:tc>
        <w:tc>
          <w:tcPr>
            <w:tcW w:w="233" w:type="pct"/>
            <w:tcBorders>
              <w:top w:val="nil"/>
              <w:left w:val="nil"/>
              <w:bottom w:val="single" w:sz="4" w:space="0" w:color="000000"/>
              <w:right w:val="single" w:sz="4" w:space="0" w:color="000000"/>
            </w:tcBorders>
            <w:shd w:val="clear" w:color="auto" w:fill="auto"/>
            <w:vAlign w:val="center"/>
            <w:hideMark/>
          </w:tcPr>
          <w:p w14:paraId="616CD2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26D30ECD" w14:textId="4E74D76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1927458,00</w:t>
            </w:r>
          </w:p>
        </w:tc>
        <w:tc>
          <w:tcPr>
            <w:tcW w:w="684" w:type="pct"/>
            <w:tcBorders>
              <w:top w:val="nil"/>
              <w:left w:val="nil"/>
              <w:bottom w:val="single" w:sz="4" w:space="0" w:color="000000"/>
              <w:right w:val="single" w:sz="4" w:space="0" w:color="000000"/>
            </w:tcBorders>
            <w:shd w:val="clear" w:color="auto" w:fill="auto"/>
            <w:vAlign w:val="center"/>
            <w:hideMark/>
          </w:tcPr>
          <w:p w14:paraId="09EB93B6" w14:textId="34242F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2092824,00</w:t>
            </w:r>
          </w:p>
        </w:tc>
        <w:tc>
          <w:tcPr>
            <w:tcW w:w="707" w:type="pct"/>
            <w:tcBorders>
              <w:top w:val="nil"/>
              <w:left w:val="nil"/>
              <w:bottom w:val="single" w:sz="4" w:space="0" w:color="000000"/>
              <w:right w:val="single" w:sz="4" w:space="0" w:color="000000"/>
            </w:tcBorders>
            <w:shd w:val="clear" w:color="auto" w:fill="auto"/>
            <w:vAlign w:val="center"/>
            <w:hideMark/>
          </w:tcPr>
          <w:p w14:paraId="2D8E5A4D" w14:textId="3527DCC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2167560,00</w:t>
            </w:r>
          </w:p>
        </w:tc>
      </w:tr>
      <w:tr w:rsidR="00C7039F" w:rsidRPr="00C7039F" w14:paraId="32009CF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DA98D8A"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НАЦИОНАЛЬНАЯ БЕЗОПАСНОСТЬ И ПРАВООХРАНИТЕЛЬНАЯ ДЕЯТЕЛЬНОСТЬ</w:t>
            </w:r>
          </w:p>
        </w:tc>
        <w:tc>
          <w:tcPr>
            <w:tcW w:w="234" w:type="pct"/>
            <w:tcBorders>
              <w:top w:val="nil"/>
              <w:left w:val="nil"/>
              <w:bottom w:val="single" w:sz="4" w:space="0" w:color="000000"/>
              <w:right w:val="single" w:sz="4" w:space="0" w:color="000000"/>
            </w:tcBorders>
            <w:shd w:val="clear" w:color="auto" w:fill="auto"/>
            <w:vAlign w:val="center"/>
            <w:hideMark/>
          </w:tcPr>
          <w:p w14:paraId="0CA7A7C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16DD0D9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395EEA1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0948445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4725D00" w14:textId="7886811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6075205,80</w:t>
            </w:r>
          </w:p>
        </w:tc>
        <w:tc>
          <w:tcPr>
            <w:tcW w:w="684" w:type="pct"/>
            <w:tcBorders>
              <w:top w:val="nil"/>
              <w:left w:val="nil"/>
              <w:bottom w:val="single" w:sz="4" w:space="0" w:color="000000"/>
              <w:right w:val="single" w:sz="4" w:space="0" w:color="000000"/>
            </w:tcBorders>
            <w:shd w:val="clear" w:color="auto" w:fill="auto"/>
            <w:vAlign w:val="center"/>
            <w:hideMark/>
          </w:tcPr>
          <w:p w14:paraId="2266A6F6"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71FFCAA"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C7039F" w:rsidRPr="00C7039F" w14:paraId="113DD4D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920685"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Защита населения и территории от чрезвычайных ситуаций природного и техногенного характера, пожарная безопасность</w:t>
            </w:r>
          </w:p>
        </w:tc>
        <w:tc>
          <w:tcPr>
            <w:tcW w:w="234" w:type="pct"/>
            <w:tcBorders>
              <w:top w:val="nil"/>
              <w:left w:val="nil"/>
              <w:bottom w:val="single" w:sz="4" w:space="0" w:color="000000"/>
              <w:right w:val="single" w:sz="4" w:space="0" w:color="000000"/>
            </w:tcBorders>
            <w:shd w:val="clear" w:color="auto" w:fill="auto"/>
            <w:vAlign w:val="center"/>
            <w:hideMark/>
          </w:tcPr>
          <w:p w14:paraId="69110567"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4D0923E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72B3F6F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7D16409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9B8B932" w14:textId="7B1156D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6075205,80</w:t>
            </w:r>
          </w:p>
        </w:tc>
        <w:tc>
          <w:tcPr>
            <w:tcW w:w="684" w:type="pct"/>
            <w:tcBorders>
              <w:top w:val="nil"/>
              <w:left w:val="nil"/>
              <w:bottom w:val="single" w:sz="4" w:space="0" w:color="000000"/>
              <w:right w:val="single" w:sz="4" w:space="0" w:color="000000"/>
            </w:tcBorders>
            <w:shd w:val="clear" w:color="auto" w:fill="auto"/>
            <w:vAlign w:val="center"/>
            <w:hideMark/>
          </w:tcPr>
          <w:p w14:paraId="1EA59300"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10526B0"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C7039F" w:rsidRPr="00C7039F" w14:paraId="3057F23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1B210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07CF23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308FA9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126E17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1000000000</w:t>
            </w:r>
          </w:p>
        </w:tc>
        <w:tc>
          <w:tcPr>
            <w:tcW w:w="233" w:type="pct"/>
            <w:tcBorders>
              <w:top w:val="nil"/>
              <w:left w:val="nil"/>
              <w:bottom w:val="single" w:sz="4" w:space="0" w:color="000000"/>
              <w:right w:val="single" w:sz="4" w:space="0" w:color="000000"/>
            </w:tcBorders>
            <w:shd w:val="clear" w:color="auto" w:fill="auto"/>
            <w:vAlign w:val="center"/>
            <w:hideMark/>
          </w:tcPr>
          <w:p w14:paraId="248219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E27AC33" w14:textId="2F0045C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5850720,00</w:t>
            </w:r>
          </w:p>
        </w:tc>
        <w:tc>
          <w:tcPr>
            <w:tcW w:w="684" w:type="pct"/>
            <w:tcBorders>
              <w:top w:val="nil"/>
              <w:left w:val="nil"/>
              <w:bottom w:val="single" w:sz="4" w:space="0" w:color="000000"/>
              <w:right w:val="single" w:sz="4" w:space="0" w:color="000000"/>
            </w:tcBorders>
            <w:shd w:val="clear" w:color="auto" w:fill="auto"/>
            <w:vAlign w:val="center"/>
            <w:hideMark/>
          </w:tcPr>
          <w:p w14:paraId="4305E3B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3FEA0E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CD2394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F3760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«Первичные меры пожарной безопасности, проводимые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6F02D8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5B302C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6232BA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1000100000</w:t>
            </w:r>
          </w:p>
        </w:tc>
        <w:tc>
          <w:tcPr>
            <w:tcW w:w="233" w:type="pct"/>
            <w:tcBorders>
              <w:top w:val="nil"/>
              <w:left w:val="nil"/>
              <w:bottom w:val="single" w:sz="4" w:space="0" w:color="000000"/>
              <w:right w:val="single" w:sz="4" w:space="0" w:color="000000"/>
            </w:tcBorders>
            <w:shd w:val="clear" w:color="auto" w:fill="auto"/>
            <w:vAlign w:val="center"/>
            <w:hideMark/>
          </w:tcPr>
          <w:p w14:paraId="4F2652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C3696E5" w14:textId="4164449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5850720,00</w:t>
            </w:r>
          </w:p>
        </w:tc>
        <w:tc>
          <w:tcPr>
            <w:tcW w:w="684" w:type="pct"/>
            <w:tcBorders>
              <w:top w:val="nil"/>
              <w:left w:val="nil"/>
              <w:bottom w:val="single" w:sz="4" w:space="0" w:color="000000"/>
              <w:right w:val="single" w:sz="4" w:space="0" w:color="000000"/>
            </w:tcBorders>
            <w:shd w:val="clear" w:color="auto" w:fill="auto"/>
            <w:vAlign w:val="center"/>
            <w:hideMark/>
          </w:tcPr>
          <w:p w14:paraId="254785B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3E2867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2DD057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EB476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первичных мер пожарной безопасности, проводимых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382038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4723814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38235C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1000112120</w:t>
            </w:r>
          </w:p>
        </w:tc>
        <w:tc>
          <w:tcPr>
            <w:tcW w:w="233" w:type="pct"/>
            <w:tcBorders>
              <w:top w:val="nil"/>
              <w:left w:val="nil"/>
              <w:bottom w:val="single" w:sz="4" w:space="0" w:color="000000"/>
              <w:right w:val="single" w:sz="4" w:space="0" w:color="000000"/>
            </w:tcBorders>
            <w:shd w:val="clear" w:color="auto" w:fill="auto"/>
            <w:vAlign w:val="center"/>
            <w:hideMark/>
          </w:tcPr>
          <w:p w14:paraId="3F9807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66B69AA" w14:textId="46E5B7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5490800,00</w:t>
            </w:r>
          </w:p>
        </w:tc>
        <w:tc>
          <w:tcPr>
            <w:tcW w:w="684" w:type="pct"/>
            <w:tcBorders>
              <w:top w:val="nil"/>
              <w:left w:val="nil"/>
              <w:bottom w:val="single" w:sz="4" w:space="0" w:color="000000"/>
              <w:right w:val="single" w:sz="4" w:space="0" w:color="000000"/>
            </w:tcBorders>
            <w:shd w:val="clear" w:color="auto" w:fill="auto"/>
            <w:vAlign w:val="center"/>
            <w:hideMark/>
          </w:tcPr>
          <w:p w14:paraId="21C1753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5BAFD1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0A64A6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427770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90D33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1A8B58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6EC4E3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1000112120</w:t>
            </w:r>
          </w:p>
        </w:tc>
        <w:tc>
          <w:tcPr>
            <w:tcW w:w="233" w:type="pct"/>
            <w:tcBorders>
              <w:top w:val="nil"/>
              <w:left w:val="nil"/>
              <w:bottom w:val="single" w:sz="4" w:space="0" w:color="000000"/>
              <w:right w:val="single" w:sz="4" w:space="0" w:color="000000"/>
            </w:tcBorders>
            <w:shd w:val="clear" w:color="auto" w:fill="auto"/>
            <w:vAlign w:val="center"/>
            <w:hideMark/>
          </w:tcPr>
          <w:p w14:paraId="12554F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DE11E23" w14:textId="032784F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5490800,00</w:t>
            </w:r>
          </w:p>
        </w:tc>
        <w:tc>
          <w:tcPr>
            <w:tcW w:w="684" w:type="pct"/>
            <w:tcBorders>
              <w:top w:val="nil"/>
              <w:left w:val="nil"/>
              <w:bottom w:val="single" w:sz="4" w:space="0" w:color="000000"/>
              <w:right w:val="single" w:sz="4" w:space="0" w:color="000000"/>
            </w:tcBorders>
            <w:shd w:val="clear" w:color="auto" w:fill="auto"/>
            <w:vAlign w:val="center"/>
            <w:hideMark/>
          </w:tcPr>
          <w:p w14:paraId="704E170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ED7551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73506C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681467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878C5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3C456F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4ED36B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1000112120</w:t>
            </w:r>
          </w:p>
        </w:tc>
        <w:tc>
          <w:tcPr>
            <w:tcW w:w="233" w:type="pct"/>
            <w:tcBorders>
              <w:top w:val="nil"/>
              <w:left w:val="nil"/>
              <w:bottom w:val="single" w:sz="4" w:space="0" w:color="000000"/>
              <w:right w:val="single" w:sz="4" w:space="0" w:color="000000"/>
            </w:tcBorders>
            <w:shd w:val="clear" w:color="auto" w:fill="auto"/>
            <w:vAlign w:val="center"/>
            <w:hideMark/>
          </w:tcPr>
          <w:p w14:paraId="1FD51E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4DF3E656" w14:textId="1FD4B0D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5490800,00</w:t>
            </w:r>
          </w:p>
        </w:tc>
        <w:tc>
          <w:tcPr>
            <w:tcW w:w="684" w:type="pct"/>
            <w:tcBorders>
              <w:top w:val="nil"/>
              <w:left w:val="nil"/>
              <w:bottom w:val="single" w:sz="4" w:space="0" w:color="000000"/>
              <w:right w:val="single" w:sz="4" w:space="0" w:color="000000"/>
            </w:tcBorders>
            <w:shd w:val="clear" w:color="auto" w:fill="auto"/>
            <w:vAlign w:val="center"/>
            <w:hideMark/>
          </w:tcPr>
          <w:p w14:paraId="20D8555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64F049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9410B4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8524F6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Приобретение и установка автономных дымовых пожарных извещателей многодетным семьям, семьям, находящимся в трудной жизненной ситуации, социально опасном положении за счет средств местного бюджета </w:t>
            </w:r>
          </w:p>
        </w:tc>
        <w:tc>
          <w:tcPr>
            <w:tcW w:w="234" w:type="pct"/>
            <w:tcBorders>
              <w:top w:val="nil"/>
              <w:left w:val="nil"/>
              <w:bottom w:val="single" w:sz="4" w:space="0" w:color="000000"/>
              <w:right w:val="single" w:sz="4" w:space="0" w:color="000000"/>
            </w:tcBorders>
            <w:shd w:val="clear" w:color="auto" w:fill="auto"/>
            <w:vAlign w:val="center"/>
            <w:hideMark/>
          </w:tcPr>
          <w:p w14:paraId="38BCB1A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39F742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5DBD5B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1000112121</w:t>
            </w:r>
          </w:p>
        </w:tc>
        <w:tc>
          <w:tcPr>
            <w:tcW w:w="233" w:type="pct"/>
            <w:tcBorders>
              <w:top w:val="nil"/>
              <w:left w:val="nil"/>
              <w:bottom w:val="single" w:sz="4" w:space="0" w:color="000000"/>
              <w:right w:val="single" w:sz="4" w:space="0" w:color="000000"/>
            </w:tcBorders>
            <w:shd w:val="clear" w:color="auto" w:fill="auto"/>
            <w:vAlign w:val="center"/>
            <w:hideMark/>
          </w:tcPr>
          <w:p w14:paraId="446FAE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B96E311" w14:textId="3D90B5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359920,00</w:t>
            </w:r>
          </w:p>
        </w:tc>
        <w:tc>
          <w:tcPr>
            <w:tcW w:w="684" w:type="pct"/>
            <w:tcBorders>
              <w:top w:val="nil"/>
              <w:left w:val="nil"/>
              <w:bottom w:val="single" w:sz="4" w:space="0" w:color="000000"/>
              <w:right w:val="single" w:sz="4" w:space="0" w:color="000000"/>
            </w:tcBorders>
            <w:shd w:val="clear" w:color="auto" w:fill="auto"/>
            <w:vAlign w:val="center"/>
            <w:hideMark/>
          </w:tcPr>
          <w:p w14:paraId="3691A74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CCBB0D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2B320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F5B277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705FD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3BE3F8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33C6F3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1000112121</w:t>
            </w:r>
          </w:p>
        </w:tc>
        <w:tc>
          <w:tcPr>
            <w:tcW w:w="233" w:type="pct"/>
            <w:tcBorders>
              <w:top w:val="nil"/>
              <w:left w:val="nil"/>
              <w:bottom w:val="single" w:sz="4" w:space="0" w:color="000000"/>
              <w:right w:val="single" w:sz="4" w:space="0" w:color="000000"/>
            </w:tcBorders>
            <w:shd w:val="clear" w:color="auto" w:fill="auto"/>
            <w:vAlign w:val="center"/>
            <w:hideMark/>
          </w:tcPr>
          <w:p w14:paraId="72696E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1B5DCD1" w14:textId="738D96A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359920,00</w:t>
            </w:r>
          </w:p>
        </w:tc>
        <w:tc>
          <w:tcPr>
            <w:tcW w:w="684" w:type="pct"/>
            <w:tcBorders>
              <w:top w:val="nil"/>
              <w:left w:val="nil"/>
              <w:bottom w:val="single" w:sz="4" w:space="0" w:color="000000"/>
              <w:right w:val="single" w:sz="4" w:space="0" w:color="000000"/>
            </w:tcBorders>
            <w:shd w:val="clear" w:color="auto" w:fill="auto"/>
            <w:vAlign w:val="center"/>
            <w:hideMark/>
          </w:tcPr>
          <w:p w14:paraId="48E5179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7C7CC2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EFA09C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2AE2F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1525F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002EFA0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253A8C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1000112121</w:t>
            </w:r>
          </w:p>
        </w:tc>
        <w:tc>
          <w:tcPr>
            <w:tcW w:w="233" w:type="pct"/>
            <w:tcBorders>
              <w:top w:val="nil"/>
              <w:left w:val="nil"/>
              <w:bottom w:val="single" w:sz="4" w:space="0" w:color="000000"/>
              <w:right w:val="single" w:sz="4" w:space="0" w:color="000000"/>
            </w:tcBorders>
            <w:shd w:val="clear" w:color="auto" w:fill="auto"/>
            <w:vAlign w:val="center"/>
            <w:hideMark/>
          </w:tcPr>
          <w:p w14:paraId="522BE5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78FF5646" w14:textId="19D86B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359920,00</w:t>
            </w:r>
          </w:p>
        </w:tc>
        <w:tc>
          <w:tcPr>
            <w:tcW w:w="684" w:type="pct"/>
            <w:tcBorders>
              <w:top w:val="nil"/>
              <w:left w:val="nil"/>
              <w:bottom w:val="single" w:sz="4" w:space="0" w:color="000000"/>
              <w:right w:val="single" w:sz="4" w:space="0" w:color="000000"/>
            </w:tcBorders>
            <w:shd w:val="clear" w:color="auto" w:fill="auto"/>
            <w:vAlign w:val="center"/>
            <w:hideMark/>
          </w:tcPr>
          <w:p w14:paraId="769DB5D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B56B1A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C2A9F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956EED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771581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0F0A6C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1DE6B9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376FC1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4EF20F" w14:textId="1EA1764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224485,80</w:t>
            </w:r>
          </w:p>
        </w:tc>
        <w:tc>
          <w:tcPr>
            <w:tcW w:w="684" w:type="pct"/>
            <w:tcBorders>
              <w:top w:val="nil"/>
              <w:left w:val="nil"/>
              <w:bottom w:val="single" w:sz="4" w:space="0" w:color="000000"/>
              <w:right w:val="single" w:sz="4" w:space="0" w:color="000000"/>
            </w:tcBorders>
            <w:shd w:val="clear" w:color="auto" w:fill="auto"/>
            <w:vAlign w:val="center"/>
            <w:hideMark/>
          </w:tcPr>
          <w:p w14:paraId="50A9027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ED060F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B85374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FF42C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EB24C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492C98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4EF35C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69434C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CD1968" w14:textId="33444F8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224485,80</w:t>
            </w:r>
          </w:p>
        </w:tc>
        <w:tc>
          <w:tcPr>
            <w:tcW w:w="684" w:type="pct"/>
            <w:tcBorders>
              <w:top w:val="nil"/>
              <w:left w:val="nil"/>
              <w:bottom w:val="single" w:sz="4" w:space="0" w:color="000000"/>
              <w:right w:val="single" w:sz="4" w:space="0" w:color="000000"/>
            </w:tcBorders>
            <w:shd w:val="clear" w:color="auto" w:fill="auto"/>
            <w:vAlign w:val="center"/>
            <w:hideMark/>
          </w:tcPr>
          <w:p w14:paraId="38548F3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F05E73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B6BFDC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A72C8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78645A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3CDE01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2BEE5D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728FA5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BD2F121" w14:textId="5EABA29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224485,80</w:t>
            </w:r>
          </w:p>
        </w:tc>
        <w:tc>
          <w:tcPr>
            <w:tcW w:w="684" w:type="pct"/>
            <w:tcBorders>
              <w:top w:val="nil"/>
              <w:left w:val="nil"/>
              <w:bottom w:val="single" w:sz="4" w:space="0" w:color="000000"/>
              <w:right w:val="single" w:sz="4" w:space="0" w:color="000000"/>
            </w:tcBorders>
            <w:shd w:val="clear" w:color="auto" w:fill="auto"/>
            <w:vAlign w:val="center"/>
            <w:hideMark/>
          </w:tcPr>
          <w:p w14:paraId="3679436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51B73A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C955AD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8F2843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4" w:type="pct"/>
            <w:tcBorders>
              <w:top w:val="nil"/>
              <w:left w:val="nil"/>
              <w:bottom w:val="single" w:sz="4" w:space="0" w:color="000000"/>
              <w:right w:val="single" w:sz="4" w:space="0" w:color="000000"/>
            </w:tcBorders>
            <w:shd w:val="clear" w:color="auto" w:fill="auto"/>
            <w:vAlign w:val="center"/>
            <w:hideMark/>
          </w:tcPr>
          <w:p w14:paraId="3AC8220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2ACE48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46CAB2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6939C7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8AA2439" w14:textId="79887B2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224485,80</w:t>
            </w:r>
          </w:p>
        </w:tc>
        <w:tc>
          <w:tcPr>
            <w:tcW w:w="684" w:type="pct"/>
            <w:tcBorders>
              <w:top w:val="nil"/>
              <w:left w:val="nil"/>
              <w:bottom w:val="single" w:sz="4" w:space="0" w:color="000000"/>
              <w:right w:val="single" w:sz="4" w:space="0" w:color="000000"/>
            </w:tcBorders>
            <w:shd w:val="clear" w:color="auto" w:fill="auto"/>
            <w:vAlign w:val="center"/>
            <w:hideMark/>
          </w:tcPr>
          <w:p w14:paraId="623C860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6EECD4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94085A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CA7B6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AED69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20FFA9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0B1EDB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39C648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6C8169D" w14:textId="03EA59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224485,80</w:t>
            </w:r>
          </w:p>
        </w:tc>
        <w:tc>
          <w:tcPr>
            <w:tcW w:w="684" w:type="pct"/>
            <w:tcBorders>
              <w:top w:val="nil"/>
              <w:left w:val="nil"/>
              <w:bottom w:val="single" w:sz="4" w:space="0" w:color="000000"/>
              <w:right w:val="single" w:sz="4" w:space="0" w:color="000000"/>
            </w:tcBorders>
            <w:shd w:val="clear" w:color="auto" w:fill="auto"/>
            <w:vAlign w:val="center"/>
            <w:hideMark/>
          </w:tcPr>
          <w:p w14:paraId="4518355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CC410B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596458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B53D12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98B80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266" w:type="pct"/>
            <w:tcBorders>
              <w:top w:val="nil"/>
              <w:left w:val="nil"/>
              <w:bottom w:val="single" w:sz="4" w:space="0" w:color="000000"/>
              <w:right w:val="single" w:sz="4" w:space="0" w:color="000000"/>
            </w:tcBorders>
            <w:shd w:val="clear" w:color="auto" w:fill="auto"/>
            <w:vAlign w:val="center"/>
            <w:hideMark/>
          </w:tcPr>
          <w:p w14:paraId="27C276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6A4ADE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554223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55128AC" w14:textId="5082AE1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224485,80</w:t>
            </w:r>
          </w:p>
        </w:tc>
        <w:tc>
          <w:tcPr>
            <w:tcW w:w="684" w:type="pct"/>
            <w:tcBorders>
              <w:top w:val="nil"/>
              <w:left w:val="nil"/>
              <w:bottom w:val="single" w:sz="4" w:space="0" w:color="000000"/>
              <w:right w:val="single" w:sz="4" w:space="0" w:color="000000"/>
            </w:tcBorders>
            <w:shd w:val="clear" w:color="auto" w:fill="auto"/>
            <w:vAlign w:val="center"/>
            <w:hideMark/>
          </w:tcPr>
          <w:p w14:paraId="7592374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560AFF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44089F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F5B50A"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НАЦИОНАЛЬНАЯ ЭКОНОМИКА</w:t>
            </w:r>
          </w:p>
        </w:tc>
        <w:tc>
          <w:tcPr>
            <w:tcW w:w="234" w:type="pct"/>
            <w:tcBorders>
              <w:top w:val="nil"/>
              <w:left w:val="nil"/>
              <w:bottom w:val="single" w:sz="4" w:space="0" w:color="000000"/>
              <w:right w:val="single" w:sz="4" w:space="0" w:color="000000"/>
            </w:tcBorders>
            <w:shd w:val="clear" w:color="auto" w:fill="auto"/>
            <w:vAlign w:val="center"/>
            <w:hideMark/>
          </w:tcPr>
          <w:p w14:paraId="1D2F238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47335F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42EAB7A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4194308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D156621" w14:textId="7E223BB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471751399,96</w:t>
            </w:r>
          </w:p>
        </w:tc>
        <w:tc>
          <w:tcPr>
            <w:tcW w:w="684" w:type="pct"/>
            <w:tcBorders>
              <w:top w:val="nil"/>
              <w:left w:val="nil"/>
              <w:bottom w:val="single" w:sz="4" w:space="0" w:color="000000"/>
              <w:right w:val="single" w:sz="4" w:space="0" w:color="000000"/>
            </w:tcBorders>
            <w:shd w:val="clear" w:color="auto" w:fill="auto"/>
            <w:vAlign w:val="center"/>
            <w:hideMark/>
          </w:tcPr>
          <w:p w14:paraId="68FBF2B4" w14:textId="50B15308"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35285185,94</w:t>
            </w:r>
          </w:p>
        </w:tc>
        <w:tc>
          <w:tcPr>
            <w:tcW w:w="707" w:type="pct"/>
            <w:tcBorders>
              <w:top w:val="nil"/>
              <w:left w:val="nil"/>
              <w:bottom w:val="single" w:sz="4" w:space="0" w:color="000000"/>
              <w:right w:val="single" w:sz="4" w:space="0" w:color="000000"/>
            </w:tcBorders>
            <w:shd w:val="clear" w:color="auto" w:fill="auto"/>
            <w:vAlign w:val="center"/>
            <w:hideMark/>
          </w:tcPr>
          <w:p w14:paraId="249AC0D4" w14:textId="4A2F178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35785185,94</w:t>
            </w:r>
          </w:p>
        </w:tc>
      </w:tr>
      <w:tr w:rsidR="00C7039F" w:rsidRPr="00C7039F" w14:paraId="7B58F50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AF90F7C"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Сельское хозяйство и рыболовство</w:t>
            </w:r>
          </w:p>
        </w:tc>
        <w:tc>
          <w:tcPr>
            <w:tcW w:w="234" w:type="pct"/>
            <w:tcBorders>
              <w:top w:val="nil"/>
              <w:left w:val="nil"/>
              <w:bottom w:val="single" w:sz="4" w:space="0" w:color="000000"/>
              <w:right w:val="single" w:sz="4" w:space="0" w:color="000000"/>
            </w:tcBorders>
            <w:shd w:val="clear" w:color="auto" w:fill="auto"/>
            <w:vAlign w:val="center"/>
            <w:hideMark/>
          </w:tcPr>
          <w:p w14:paraId="4FD3EA9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FDB042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603A7A6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3E77548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2F3A4D4" w14:textId="45D8C49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3391798,86</w:t>
            </w:r>
          </w:p>
        </w:tc>
        <w:tc>
          <w:tcPr>
            <w:tcW w:w="684" w:type="pct"/>
            <w:tcBorders>
              <w:top w:val="nil"/>
              <w:left w:val="nil"/>
              <w:bottom w:val="single" w:sz="4" w:space="0" w:color="000000"/>
              <w:right w:val="single" w:sz="4" w:space="0" w:color="000000"/>
            </w:tcBorders>
            <w:shd w:val="clear" w:color="auto" w:fill="auto"/>
            <w:vAlign w:val="center"/>
            <w:hideMark/>
          </w:tcPr>
          <w:p w14:paraId="5807194E" w14:textId="37FFF2E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3391798,86</w:t>
            </w:r>
          </w:p>
        </w:tc>
        <w:tc>
          <w:tcPr>
            <w:tcW w:w="707" w:type="pct"/>
            <w:tcBorders>
              <w:top w:val="nil"/>
              <w:left w:val="nil"/>
              <w:bottom w:val="single" w:sz="4" w:space="0" w:color="000000"/>
              <w:right w:val="single" w:sz="4" w:space="0" w:color="000000"/>
            </w:tcBorders>
            <w:shd w:val="clear" w:color="auto" w:fill="auto"/>
            <w:vAlign w:val="center"/>
            <w:hideMark/>
          </w:tcPr>
          <w:p w14:paraId="23629956" w14:textId="27E37771"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3391798,86</w:t>
            </w:r>
          </w:p>
        </w:tc>
      </w:tr>
      <w:tr w:rsidR="00C7039F" w:rsidRPr="00C7039F" w14:paraId="6185C64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EBD0C1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5585EC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DE121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10C03D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3A0E2E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D230A41" w14:textId="7264306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684" w:type="pct"/>
            <w:tcBorders>
              <w:top w:val="nil"/>
              <w:left w:val="nil"/>
              <w:bottom w:val="single" w:sz="4" w:space="0" w:color="000000"/>
              <w:right w:val="single" w:sz="4" w:space="0" w:color="000000"/>
            </w:tcBorders>
            <w:shd w:val="clear" w:color="auto" w:fill="auto"/>
            <w:vAlign w:val="center"/>
            <w:hideMark/>
          </w:tcPr>
          <w:p w14:paraId="544D4F68" w14:textId="69EBFE7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707" w:type="pct"/>
            <w:tcBorders>
              <w:top w:val="nil"/>
              <w:left w:val="nil"/>
              <w:bottom w:val="single" w:sz="4" w:space="0" w:color="000000"/>
              <w:right w:val="single" w:sz="4" w:space="0" w:color="000000"/>
            </w:tcBorders>
            <w:shd w:val="clear" w:color="auto" w:fill="auto"/>
            <w:vAlign w:val="center"/>
            <w:hideMark/>
          </w:tcPr>
          <w:p w14:paraId="34EC22EC" w14:textId="68D6A28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r>
      <w:tr w:rsidR="00C7039F" w:rsidRPr="00C7039F" w14:paraId="516D253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414618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7CEDE8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4E0FD1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4FF19A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02C288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C0A1D64" w14:textId="68938F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684" w:type="pct"/>
            <w:tcBorders>
              <w:top w:val="nil"/>
              <w:left w:val="nil"/>
              <w:bottom w:val="single" w:sz="4" w:space="0" w:color="000000"/>
              <w:right w:val="single" w:sz="4" w:space="0" w:color="000000"/>
            </w:tcBorders>
            <w:shd w:val="clear" w:color="auto" w:fill="auto"/>
            <w:vAlign w:val="center"/>
            <w:hideMark/>
          </w:tcPr>
          <w:p w14:paraId="2B1676A0" w14:textId="4747951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707" w:type="pct"/>
            <w:tcBorders>
              <w:top w:val="nil"/>
              <w:left w:val="nil"/>
              <w:bottom w:val="single" w:sz="4" w:space="0" w:color="000000"/>
              <w:right w:val="single" w:sz="4" w:space="0" w:color="000000"/>
            </w:tcBorders>
            <w:shd w:val="clear" w:color="auto" w:fill="auto"/>
            <w:vAlign w:val="center"/>
            <w:hideMark/>
          </w:tcPr>
          <w:p w14:paraId="17D194E5" w14:textId="5DA1178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r>
      <w:tr w:rsidR="00C7039F" w:rsidRPr="00C7039F" w14:paraId="5402168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33A1EC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47BA8F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B13B2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1DC5DD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4ACCE9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226CF35" w14:textId="6D8D7D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684" w:type="pct"/>
            <w:tcBorders>
              <w:top w:val="nil"/>
              <w:left w:val="nil"/>
              <w:bottom w:val="single" w:sz="4" w:space="0" w:color="000000"/>
              <w:right w:val="single" w:sz="4" w:space="0" w:color="000000"/>
            </w:tcBorders>
            <w:shd w:val="clear" w:color="auto" w:fill="auto"/>
            <w:vAlign w:val="center"/>
            <w:hideMark/>
          </w:tcPr>
          <w:p w14:paraId="15E7F9D3" w14:textId="518661F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707" w:type="pct"/>
            <w:tcBorders>
              <w:top w:val="nil"/>
              <w:left w:val="nil"/>
              <w:bottom w:val="single" w:sz="4" w:space="0" w:color="000000"/>
              <w:right w:val="single" w:sz="4" w:space="0" w:color="000000"/>
            </w:tcBorders>
            <w:shd w:val="clear" w:color="auto" w:fill="auto"/>
            <w:vAlign w:val="center"/>
            <w:hideMark/>
          </w:tcPr>
          <w:p w14:paraId="7F67D7C2" w14:textId="00FEAD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r>
      <w:tr w:rsidR="00C7039F" w:rsidRPr="00C7039F" w14:paraId="183A2AA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F26744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34" w:type="pct"/>
            <w:tcBorders>
              <w:top w:val="nil"/>
              <w:left w:val="nil"/>
              <w:bottom w:val="single" w:sz="4" w:space="0" w:color="000000"/>
              <w:right w:val="single" w:sz="4" w:space="0" w:color="000000"/>
            </w:tcBorders>
            <w:shd w:val="clear" w:color="auto" w:fill="auto"/>
            <w:vAlign w:val="center"/>
            <w:hideMark/>
          </w:tcPr>
          <w:p w14:paraId="3146EB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8C78F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6AE6CC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9999993040</w:t>
            </w:r>
          </w:p>
        </w:tc>
        <w:tc>
          <w:tcPr>
            <w:tcW w:w="233" w:type="pct"/>
            <w:tcBorders>
              <w:top w:val="nil"/>
              <w:left w:val="nil"/>
              <w:bottom w:val="single" w:sz="4" w:space="0" w:color="000000"/>
              <w:right w:val="single" w:sz="4" w:space="0" w:color="000000"/>
            </w:tcBorders>
            <w:shd w:val="clear" w:color="auto" w:fill="auto"/>
            <w:vAlign w:val="center"/>
            <w:hideMark/>
          </w:tcPr>
          <w:p w14:paraId="334510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BA76F92" w14:textId="6F09627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684" w:type="pct"/>
            <w:tcBorders>
              <w:top w:val="nil"/>
              <w:left w:val="nil"/>
              <w:bottom w:val="single" w:sz="4" w:space="0" w:color="000000"/>
              <w:right w:val="single" w:sz="4" w:space="0" w:color="000000"/>
            </w:tcBorders>
            <w:shd w:val="clear" w:color="auto" w:fill="auto"/>
            <w:vAlign w:val="center"/>
            <w:hideMark/>
          </w:tcPr>
          <w:p w14:paraId="61703091" w14:textId="2ADCF3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707" w:type="pct"/>
            <w:tcBorders>
              <w:top w:val="nil"/>
              <w:left w:val="nil"/>
              <w:bottom w:val="single" w:sz="4" w:space="0" w:color="000000"/>
              <w:right w:val="single" w:sz="4" w:space="0" w:color="000000"/>
            </w:tcBorders>
            <w:shd w:val="clear" w:color="auto" w:fill="auto"/>
            <w:vAlign w:val="center"/>
            <w:hideMark/>
          </w:tcPr>
          <w:p w14:paraId="280426AF" w14:textId="18BB800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r>
      <w:tr w:rsidR="00C7039F" w:rsidRPr="00C7039F" w14:paraId="6E046C3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834EA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A6CBA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84440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1D6CFF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9999993040</w:t>
            </w:r>
          </w:p>
        </w:tc>
        <w:tc>
          <w:tcPr>
            <w:tcW w:w="233" w:type="pct"/>
            <w:tcBorders>
              <w:top w:val="nil"/>
              <w:left w:val="nil"/>
              <w:bottom w:val="single" w:sz="4" w:space="0" w:color="000000"/>
              <w:right w:val="single" w:sz="4" w:space="0" w:color="000000"/>
            </w:tcBorders>
            <w:shd w:val="clear" w:color="auto" w:fill="auto"/>
            <w:vAlign w:val="center"/>
            <w:hideMark/>
          </w:tcPr>
          <w:p w14:paraId="79954D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FBE4F3F" w14:textId="6C1E496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684" w:type="pct"/>
            <w:tcBorders>
              <w:top w:val="nil"/>
              <w:left w:val="nil"/>
              <w:bottom w:val="single" w:sz="4" w:space="0" w:color="000000"/>
              <w:right w:val="single" w:sz="4" w:space="0" w:color="000000"/>
            </w:tcBorders>
            <w:shd w:val="clear" w:color="auto" w:fill="auto"/>
            <w:vAlign w:val="center"/>
            <w:hideMark/>
          </w:tcPr>
          <w:p w14:paraId="72F321FD" w14:textId="66E13F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707" w:type="pct"/>
            <w:tcBorders>
              <w:top w:val="nil"/>
              <w:left w:val="nil"/>
              <w:bottom w:val="single" w:sz="4" w:space="0" w:color="000000"/>
              <w:right w:val="single" w:sz="4" w:space="0" w:color="000000"/>
            </w:tcBorders>
            <w:shd w:val="clear" w:color="auto" w:fill="auto"/>
            <w:vAlign w:val="center"/>
            <w:hideMark/>
          </w:tcPr>
          <w:p w14:paraId="746BDBB8" w14:textId="5C1CC0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r>
      <w:tr w:rsidR="00C7039F" w:rsidRPr="00C7039F" w14:paraId="5E2B20B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B8121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29B828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2EB64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7B7700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9999993040</w:t>
            </w:r>
          </w:p>
        </w:tc>
        <w:tc>
          <w:tcPr>
            <w:tcW w:w="233" w:type="pct"/>
            <w:tcBorders>
              <w:top w:val="nil"/>
              <w:left w:val="nil"/>
              <w:bottom w:val="single" w:sz="4" w:space="0" w:color="000000"/>
              <w:right w:val="single" w:sz="4" w:space="0" w:color="000000"/>
            </w:tcBorders>
            <w:shd w:val="clear" w:color="auto" w:fill="auto"/>
            <w:vAlign w:val="center"/>
            <w:hideMark/>
          </w:tcPr>
          <w:p w14:paraId="1F610C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93A4035" w14:textId="53FB1D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684" w:type="pct"/>
            <w:tcBorders>
              <w:top w:val="nil"/>
              <w:left w:val="nil"/>
              <w:bottom w:val="single" w:sz="4" w:space="0" w:color="000000"/>
              <w:right w:val="single" w:sz="4" w:space="0" w:color="000000"/>
            </w:tcBorders>
            <w:shd w:val="clear" w:color="auto" w:fill="auto"/>
            <w:vAlign w:val="center"/>
            <w:hideMark/>
          </w:tcPr>
          <w:p w14:paraId="7ABE161B" w14:textId="2276007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c>
          <w:tcPr>
            <w:tcW w:w="707" w:type="pct"/>
            <w:tcBorders>
              <w:top w:val="nil"/>
              <w:left w:val="nil"/>
              <w:bottom w:val="single" w:sz="4" w:space="0" w:color="000000"/>
              <w:right w:val="single" w:sz="4" w:space="0" w:color="000000"/>
            </w:tcBorders>
            <w:shd w:val="clear" w:color="auto" w:fill="auto"/>
            <w:vAlign w:val="center"/>
            <w:hideMark/>
          </w:tcPr>
          <w:p w14:paraId="6962F661" w14:textId="099A05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3391798,86</w:t>
            </w:r>
          </w:p>
        </w:tc>
      </w:tr>
      <w:tr w:rsidR="00C7039F" w:rsidRPr="00C7039F" w14:paraId="576D275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7941A6D"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Транспорт</w:t>
            </w:r>
          </w:p>
        </w:tc>
        <w:tc>
          <w:tcPr>
            <w:tcW w:w="234" w:type="pct"/>
            <w:tcBorders>
              <w:top w:val="nil"/>
              <w:left w:val="nil"/>
              <w:bottom w:val="single" w:sz="4" w:space="0" w:color="000000"/>
              <w:right w:val="single" w:sz="4" w:space="0" w:color="000000"/>
            </w:tcBorders>
            <w:shd w:val="clear" w:color="auto" w:fill="auto"/>
            <w:vAlign w:val="center"/>
            <w:hideMark/>
          </w:tcPr>
          <w:p w14:paraId="47C695A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868CBA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575A0CF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34B0B2F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9CE1633" w14:textId="0761A409"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47134508,21</w:t>
            </w:r>
          </w:p>
        </w:tc>
        <w:tc>
          <w:tcPr>
            <w:tcW w:w="684" w:type="pct"/>
            <w:tcBorders>
              <w:top w:val="nil"/>
              <w:left w:val="nil"/>
              <w:bottom w:val="single" w:sz="4" w:space="0" w:color="000000"/>
              <w:right w:val="single" w:sz="4" w:space="0" w:color="000000"/>
            </w:tcBorders>
            <w:shd w:val="clear" w:color="auto" w:fill="auto"/>
            <w:vAlign w:val="center"/>
            <w:hideMark/>
          </w:tcPr>
          <w:p w14:paraId="7236A161" w14:textId="5D434BF5"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7293387,08</w:t>
            </w:r>
          </w:p>
        </w:tc>
        <w:tc>
          <w:tcPr>
            <w:tcW w:w="707" w:type="pct"/>
            <w:tcBorders>
              <w:top w:val="nil"/>
              <w:left w:val="nil"/>
              <w:bottom w:val="single" w:sz="4" w:space="0" w:color="000000"/>
              <w:right w:val="single" w:sz="4" w:space="0" w:color="000000"/>
            </w:tcBorders>
            <w:shd w:val="clear" w:color="auto" w:fill="auto"/>
            <w:vAlign w:val="center"/>
            <w:hideMark/>
          </w:tcPr>
          <w:p w14:paraId="34D9F402" w14:textId="166F6ACA"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7293387,08</w:t>
            </w:r>
          </w:p>
        </w:tc>
      </w:tr>
      <w:tr w:rsidR="00C7039F" w:rsidRPr="00C7039F" w14:paraId="5446DE5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18BFBD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пассажирских перевозок автомобильным транспортом по муниципальным маршрутам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24863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E1974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618416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1900000000</w:t>
            </w:r>
          </w:p>
        </w:tc>
        <w:tc>
          <w:tcPr>
            <w:tcW w:w="233" w:type="pct"/>
            <w:tcBorders>
              <w:top w:val="nil"/>
              <w:left w:val="nil"/>
              <w:bottom w:val="single" w:sz="4" w:space="0" w:color="000000"/>
              <w:right w:val="single" w:sz="4" w:space="0" w:color="000000"/>
            </w:tcBorders>
            <w:shd w:val="clear" w:color="auto" w:fill="auto"/>
            <w:vAlign w:val="center"/>
            <w:hideMark/>
          </w:tcPr>
          <w:p w14:paraId="235428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EAC0425" w14:textId="45CECE4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47131121,13</w:t>
            </w:r>
          </w:p>
        </w:tc>
        <w:tc>
          <w:tcPr>
            <w:tcW w:w="684" w:type="pct"/>
            <w:tcBorders>
              <w:top w:val="nil"/>
              <w:left w:val="nil"/>
              <w:bottom w:val="single" w:sz="4" w:space="0" w:color="000000"/>
              <w:right w:val="single" w:sz="4" w:space="0" w:color="000000"/>
            </w:tcBorders>
            <w:shd w:val="clear" w:color="auto" w:fill="auto"/>
            <w:vAlign w:val="center"/>
            <w:hideMark/>
          </w:tcPr>
          <w:p w14:paraId="5827FAB3" w14:textId="36D44B5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c>
          <w:tcPr>
            <w:tcW w:w="707" w:type="pct"/>
            <w:tcBorders>
              <w:top w:val="nil"/>
              <w:left w:val="nil"/>
              <w:bottom w:val="single" w:sz="4" w:space="0" w:color="000000"/>
              <w:right w:val="single" w:sz="4" w:space="0" w:color="000000"/>
            </w:tcBorders>
            <w:shd w:val="clear" w:color="auto" w:fill="auto"/>
            <w:vAlign w:val="center"/>
            <w:hideMark/>
          </w:tcPr>
          <w:p w14:paraId="10C9773A" w14:textId="4ED7A14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r>
      <w:tr w:rsidR="00C7039F" w:rsidRPr="00C7039F" w14:paraId="51BC55F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DCC314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Организация пассажирских перевозок автомобильным транспортом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D8A64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136C8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4DA63C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1900100000</w:t>
            </w:r>
          </w:p>
        </w:tc>
        <w:tc>
          <w:tcPr>
            <w:tcW w:w="233" w:type="pct"/>
            <w:tcBorders>
              <w:top w:val="nil"/>
              <w:left w:val="nil"/>
              <w:bottom w:val="single" w:sz="4" w:space="0" w:color="000000"/>
              <w:right w:val="single" w:sz="4" w:space="0" w:color="000000"/>
            </w:tcBorders>
            <w:shd w:val="clear" w:color="auto" w:fill="auto"/>
            <w:vAlign w:val="center"/>
            <w:hideMark/>
          </w:tcPr>
          <w:p w14:paraId="7D5F31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7F94EAA" w14:textId="13B8DDE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47131121,13</w:t>
            </w:r>
          </w:p>
        </w:tc>
        <w:tc>
          <w:tcPr>
            <w:tcW w:w="684" w:type="pct"/>
            <w:tcBorders>
              <w:top w:val="nil"/>
              <w:left w:val="nil"/>
              <w:bottom w:val="single" w:sz="4" w:space="0" w:color="000000"/>
              <w:right w:val="single" w:sz="4" w:space="0" w:color="000000"/>
            </w:tcBorders>
            <w:shd w:val="clear" w:color="auto" w:fill="auto"/>
            <w:vAlign w:val="center"/>
            <w:hideMark/>
          </w:tcPr>
          <w:p w14:paraId="424B9EA8" w14:textId="0F526FD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c>
          <w:tcPr>
            <w:tcW w:w="707" w:type="pct"/>
            <w:tcBorders>
              <w:top w:val="nil"/>
              <w:left w:val="nil"/>
              <w:bottom w:val="single" w:sz="4" w:space="0" w:color="000000"/>
              <w:right w:val="single" w:sz="4" w:space="0" w:color="000000"/>
            </w:tcBorders>
            <w:shd w:val="clear" w:color="auto" w:fill="auto"/>
            <w:vAlign w:val="center"/>
            <w:hideMark/>
          </w:tcPr>
          <w:p w14:paraId="6A127722" w14:textId="3141B8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r>
      <w:tr w:rsidR="00C7039F" w:rsidRPr="00C7039F" w14:paraId="34F7B96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13B7FBC" w14:textId="77777777" w:rsidR="00C7039F" w:rsidRPr="00EC5638" w:rsidRDefault="00C7039F" w:rsidP="00946067">
            <w:pPr>
              <w:jc w:val="both"/>
              <w:rPr>
                <w:rFonts w:eastAsia="Times New Roman"/>
                <w:sz w:val="22"/>
                <w:szCs w:val="22"/>
                <w:lang w:eastAsia="ru-RU"/>
              </w:rPr>
            </w:pPr>
            <w:r w:rsidRPr="00EC5638">
              <w:rPr>
                <w:rFonts w:eastAsia="Times New Roman"/>
                <w:sz w:val="22"/>
                <w:szCs w:val="22"/>
                <w:lang w:eastAsia="ru-RU"/>
              </w:rPr>
              <w:t>Организация регулярных перевозок пассажиров и багажа автобусом  по регулируемым тарифам  в границах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22A02B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5AA51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220AAF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19001S2410</w:t>
            </w:r>
          </w:p>
        </w:tc>
        <w:tc>
          <w:tcPr>
            <w:tcW w:w="233" w:type="pct"/>
            <w:tcBorders>
              <w:top w:val="nil"/>
              <w:left w:val="nil"/>
              <w:bottom w:val="single" w:sz="4" w:space="0" w:color="000000"/>
              <w:right w:val="single" w:sz="4" w:space="0" w:color="000000"/>
            </w:tcBorders>
            <w:shd w:val="clear" w:color="auto" w:fill="auto"/>
            <w:vAlign w:val="center"/>
            <w:hideMark/>
          </w:tcPr>
          <w:p w14:paraId="0EEF775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3C11EB8" w14:textId="38C957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36431121,13</w:t>
            </w:r>
          </w:p>
        </w:tc>
        <w:tc>
          <w:tcPr>
            <w:tcW w:w="684" w:type="pct"/>
            <w:tcBorders>
              <w:top w:val="nil"/>
              <w:left w:val="nil"/>
              <w:bottom w:val="single" w:sz="4" w:space="0" w:color="000000"/>
              <w:right w:val="single" w:sz="4" w:space="0" w:color="000000"/>
            </w:tcBorders>
            <w:shd w:val="clear" w:color="auto" w:fill="auto"/>
            <w:vAlign w:val="center"/>
            <w:hideMark/>
          </w:tcPr>
          <w:p w14:paraId="72C42679" w14:textId="0B08B72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c>
          <w:tcPr>
            <w:tcW w:w="707" w:type="pct"/>
            <w:tcBorders>
              <w:top w:val="nil"/>
              <w:left w:val="nil"/>
              <w:bottom w:val="single" w:sz="4" w:space="0" w:color="000000"/>
              <w:right w:val="single" w:sz="4" w:space="0" w:color="000000"/>
            </w:tcBorders>
            <w:shd w:val="clear" w:color="auto" w:fill="auto"/>
            <w:vAlign w:val="center"/>
            <w:hideMark/>
          </w:tcPr>
          <w:p w14:paraId="6A04E18C" w14:textId="6BDBC2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r>
      <w:tr w:rsidR="00C7039F" w:rsidRPr="00C7039F" w14:paraId="7E92B2D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E8FDCD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018D2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34570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39EE6E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19001S2410</w:t>
            </w:r>
          </w:p>
        </w:tc>
        <w:tc>
          <w:tcPr>
            <w:tcW w:w="233" w:type="pct"/>
            <w:tcBorders>
              <w:top w:val="nil"/>
              <w:left w:val="nil"/>
              <w:bottom w:val="single" w:sz="4" w:space="0" w:color="000000"/>
              <w:right w:val="single" w:sz="4" w:space="0" w:color="000000"/>
            </w:tcBorders>
            <w:shd w:val="clear" w:color="auto" w:fill="auto"/>
            <w:vAlign w:val="center"/>
            <w:hideMark/>
          </w:tcPr>
          <w:p w14:paraId="0B03CF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C465BA2" w14:textId="48C7026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36431121,13</w:t>
            </w:r>
          </w:p>
        </w:tc>
        <w:tc>
          <w:tcPr>
            <w:tcW w:w="684" w:type="pct"/>
            <w:tcBorders>
              <w:top w:val="nil"/>
              <w:left w:val="nil"/>
              <w:bottom w:val="single" w:sz="4" w:space="0" w:color="000000"/>
              <w:right w:val="single" w:sz="4" w:space="0" w:color="000000"/>
            </w:tcBorders>
            <w:shd w:val="clear" w:color="auto" w:fill="auto"/>
            <w:vAlign w:val="center"/>
            <w:hideMark/>
          </w:tcPr>
          <w:p w14:paraId="22362FFE" w14:textId="6A5EB1C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c>
          <w:tcPr>
            <w:tcW w:w="707" w:type="pct"/>
            <w:tcBorders>
              <w:top w:val="nil"/>
              <w:left w:val="nil"/>
              <w:bottom w:val="single" w:sz="4" w:space="0" w:color="000000"/>
              <w:right w:val="single" w:sz="4" w:space="0" w:color="000000"/>
            </w:tcBorders>
            <w:shd w:val="clear" w:color="auto" w:fill="auto"/>
            <w:vAlign w:val="center"/>
            <w:hideMark/>
          </w:tcPr>
          <w:p w14:paraId="13DBEA75" w14:textId="12126CE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r>
      <w:tr w:rsidR="00C7039F" w:rsidRPr="00C7039F" w14:paraId="561EF82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E4D2A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173239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4928610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2D1ED3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19001S2410</w:t>
            </w:r>
          </w:p>
        </w:tc>
        <w:tc>
          <w:tcPr>
            <w:tcW w:w="233" w:type="pct"/>
            <w:tcBorders>
              <w:top w:val="nil"/>
              <w:left w:val="nil"/>
              <w:bottom w:val="single" w:sz="4" w:space="0" w:color="000000"/>
              <w:right w:val="single" w:sz="4" w:space="0" w:color="000000"/>
            </w:tcBorders>
            <w:shd w:val="clear" w:color="auto" w:fill="auto"/>
            <w:vAlign w:val="center"/>
            <w:hideMark/>
          </w:tcPr>
          <w:p w14:paraId="12A502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F4FBF5F" w14:textId="21AF15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36431121,13</w:t>
            </w:r>
          </w:p>
        </w:tc>
        <w:tc>
          <w:tcPr>
            <w:tcW w:w="684" w:type="pct"/>
            <w:tcBorders>
              <w:top w:val="nil"/>
              <w:left w:val="nil"/>
              <w:bottom w:val="single" w:sz="4" w:space="0" w:color="000000"/>
              <w:right w:val="single" w:sz="4" w:space="0" w:color="000000"/>
            </w:tcBorders>
            <w:shd w:val="clear" w:color="auto" w:fill="auto"/>
            <w:vAlign w:val="center"/>
            <w:hideMark/>
          </w:tcPr>
          <w:p w14:paraId="116D845E" w14:textId="5B7F62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c>
          <w:tcPr>
            <w:tcW w:w="707" w:type="pct"/>
            <w:tcBorders>
              <w:top w:val="nil"/>
              <w:left w:val="nil"/>
              <w:bottom w:val="single" w:sz="4" w:space="0" w:color="000000"/>
              <w:right w:val="single" w:sz="4" w:space="0" w:color="000000"/>
            </w:tcBorders>
            <w:shd w:val="clear" w:color="auto" w:fill="auto"/>
            <w:vAlign w:val="center"/>
            <w:hideMark/>
          </w:tcPr>
          <w:p w14:paraId="317BD05C" w14:textId="722037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7290000,00</w:t>
            </w:r>
          </w:p>
        </w:tc>
      </w:tr>
      <w:tr w:rsidR="00C7039F" w:rsidRPr="00C7039F" w14:paraId="645DDDF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23427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подвижного состава пассажирского транспорта общего пользования</w:t>
            </w:r>
          </w:p>
        </w:tc>
        <w:tc>
          <w:tcPr>
            <w:tcW w:w="234" w:type="pct"/>
            <w:tcBorders>
              <w:top w:val="nil"/>
              <w:left w:val="nil"/>
              <w:bottom w:val="single" w:sz="4" w:space="0" w:color="000000"/>
              <w:right w:val="single" w:sz="4" w:space="0" w:color="000000"/>
            </w:tcBorders>
            <w:shd w:val="clear" w:color="auto" w:fill="auto"/>
            <w:vAlign w:val="center"/>
            <w:hideMark/>
          </w:tcPr>
          <w:p w14:paraId="4CBAB0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10FC2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44B043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19001S2770</w:t>
            </w:r>
          </w:p>
        </w:tc>
        <w:tc>
          <w:tcPr>
            <w:tcW w:w="233" w:type="pct"/>
            <w:tcBorders>
              <w:top w:val="nil"/>
              <w:left w:val="nil"/>
              <w:bottom w:val="single" w:sz="4" w:space="0" w:color="000000"/>
              <w:right w:val="single" w:sz="4" w:space="0" w:color="000000"/>
            </w:tcBorders>
            <w:shd w:val="clear" w:color="auto" w:fill="auto"/>
            <w:vAlign w:val="center"/>
            <w:hideMark/>
          </w:tcPr>
          <w:p w14:paraId="3917A5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B3352D1" w14:textId="7229FE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10700000,00</w:t>
            </w:r>
          </w:p>
        </w:tc>
        <w:tc>
          <w:tcPr>
            <w:tcW w:w="684" w:type="pct"/>
            <w:tcBorders>
              <w:top w:val="nil"/>
              <w:left w:val="nil"/>
              <w:bottom w:val="single" w:sz="4" w:space="0" w:color="000000"/>
              <w:right w:val="single" w:sz="4" w:space="0" w:color="000000"/>
            </w:tcBorders>
            <w:shd w:val="clear" w:color="auto" w:fill="auto"/>
            <w:vAlign w:val="center"/>
            <w:hideMark/>
          </w:tcPr>
          <w:p w14:paraId="5AFD098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8640FB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5C8803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018E92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6B46A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27071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0EB233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19001S2770</w:t>
            </w:r>
          </w:p>
        </w:tc>
        <w:tc>
          <w:tcPr>
            <w:tcW w:w="233" w:type="pct"/>
            <w:tcBorders>
              <w:top w:val="nil"/>
              <w:left w:val="nil"/>
              <w:bottom w:val="single" w:sz="4" w:space="0" w:color="000000"/>
              <w:right w:val="single" w:sz="4" w:space="0" w:color="000000"/>
            </w:tcBorders>
            <w:shd w:val="clear" w:color="auto" w:fill="auto"/>
            <w:vAlign w:val="center"/>
            <w:hideMark/>
          </w:tcPr>
          <w:p w14:paraId="657AD7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34B4DAFD" w14:textId="380A38C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10700000,00</w:t>
            </w:r>
          </w:p>
        </w:tc>
        <w:tc>
          <w:tcPr>
            <w:tcW w:w="684" w:type="pct"/>
            <w:tcBorders>
              <w:top w:val="nil"/>
              <w:left w:val="nil"/>
              <w:bottom w:val="single" w:sz="4" w:space="0" w:color="000000"/>
              <w:right w:val="single" w:sz="4" w:space="0" w:color="000000"/>
            </w:tcBorders>
            <w:shd w:val="clear" w:color="auto" w:fill="auto"/>
            <w:vAlign w:val="center"/>
            <w:hideMark/>
          </w:tcPr>
          <w:p w14:paraId="1941F2C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20A9D9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B5874D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7EC89B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86B03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C7201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2CBC913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19001S2770</w:t>
            </w:r>
          </w:p>
        </w:tc>
        <w:tc>
          <w:tcPr>
            <w:tcW w:w="233" w:type="pct"/>
            <w:tcBorders>
              <w:top w:val="nil"/>
              <w:left w:val="nil"/>
              <w:bottom w:val="single" w:sz="4" w:space="0" w:color="000000"/>
              <w:right w:val="single" w:sz="4" w:space="0" w:color="000000"/>
            </w:tcBorders>
            <w:shd w:val="clear" w:color="auto" w:fill="auto"/>
            <w:vAlign w:val="center"/>
            <w:hideMark/>
          </w:tcPr>
          <w:p w14:paraId="591C6A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2256069" w14:textId="3A4EEB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10700000,00</w:t>
            </w:r>
          </w:p>
        </w:tc>
        <w:tc>
          <w:tcPr>
            <w:tcW w:w="684" w:type="pct"/>
            <w:tcBorders>
              <w:top w:val="nil"/>
              <w:left w:val="nil"/>
              <w:bottom w:val="single" w:sz="4" w:space="0" w:color="000000"/>
              <w:right w:val="single" w:sz="4" w:space="0" w:color="000000"/>
            </w:tcBorders>
            <w:shd w:val="clear" w:color="auto" w:fill="auto"/>
            <w:vAlign w:val="center"/>
            <w:hideMark/>
          </w:tcPr>
          <w:p w14:paraId="5EF06E5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8C5E36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859C2F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8735C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2D2796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2D2BE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49D3B8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5A6A08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0D6183B" w14:textId="00AC0B8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684" w:type="pct"/>
            <w:tcBorders>
              <w:top w:val="nil"/>
              <w:left w:val="nil"/>
              <w:bottom w:val="single" w:sz="4" w:space="0" w:color="000000"/>
              <w:right w:val="single" w:sz="4" w:space="0" w:color="000000"/>
            </w:tcBorders>
            <w:shd w:val="clear" w:color="auto" w:fill="auto"/>
            <w:vAlign w:val="center"/>
            <w:hideMark/>
          </w:tcPr>
          <w:p w14:paraId="206C6C92" w14:textId="40F1572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707" w:type="pct"/>
            <w:tcBorders>
              <w:top w:val="nil"/>
              <w:left w:val="nil"/>
              <w:bottom w:val="single" w:sz="4" w:space="0" w:color="000000"/>
              <w:right w:val="single" w:sz="4" w:space="0" w:color="000000"/>
            </w:tcBorders>
            <w:shd w:val="clear" w:color="auto" w:fill="auto"/>
            <w:vAlign w:val="center"/>
            <w:hideMark/>
          </w:tcPr>
          <w:p w14:paraId="7A8DEE68" w14:textId="58ED870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r>
      <w:tr w:rsidR="00C7039F" w:rsidRPr="00C7039F" w14:paraId="3A05EC4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994EF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3276BC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102D87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3DA3FA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56BFCB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6ED30EE" w14:textId="6342DE9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684" w:type="pct"/>
            <w:tcBorders>
              <w:top w:val="nil"/>
              <w:left w:val="nil"/>
              <w:bottom w:val="single" w:sz="4" w:space="0" w:color="000000"/>
              <w:right w:val="single" w:sz="4" w:space="0" w:color="000000"/>
            </w:tcBorders>
            <w:shd w:val="clear" w:color="auto" w:fill="auto"/>
            <w:vAlign w:val="center"/>
            <w:hideMark/>
          </w:tcPr>
          <w:p w14:paraId="247AE3BE" w14:textId="05A970E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707" w:type="pct"/>
            <w:tcBorders>
              <w:top w:val="nil"/>
              <w:left w:val="nil"/>
              <w:bottom w:val="single" w:sz="4" w:space="0" w:color="000000"/>
              <w:right w:val="single" w:sz="4" w:space="0" w:color="000000"/>
            </w:tcBorders>
            <w:shd w:val="clear" w:color="auto" w:fill="auto"/>
            <w:vAlign w:val="center"/>
            <w:hideMark/>
          </w:tcPr>
          <w:p w14:paraId="197FBC3A" w14:textId="2B6106B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r>
      <w:tr w:rsidR="00C7039F" w:rsidRPr="00C7039F" w14:paraId="458865A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46D00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07A6E9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96A91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7861B2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5711FF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884D15B" w14:textId="1762D2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684" w:type="pct"/>
            <w:tcBorders>
              <w:top w:val="nil"/>
              <w:left w:val="nil"/>
              <w:bottom w:val="single" w:sz="4" w:space="0" w:color="000000"/>
              <w:right w:val="single" w:sz="4" w:space="0" w:color="000000"/>
            </w:tcBorders>
            <w:shd w:val="clear" w:color="auto" w:fill="auto"/>
            <w:vAlign w:val="center"/>
            <w:hideMark/>
          </w:tcPr>
          <w:p w14:paraId="4A607ECD" w14:textId="505CF97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707" w:type="pct"/>
            <w:tcBorders>
              <w:top w:val="nil"/>
              <w:left w:val="nil"/>
              <w:bottom w:val="single" w:sz="4" w:space="0" w:color="000000"/>
              <w:right w:val="single" w:sz="4" w:space="0" w:color="000000"/>
            </w:tcBorders>
            <w:shd w:val="clear" w:color="auto" w:fill="auto"/>
            <w:vAlign w:val="center"/>
            <w:hideMark/>
          </w:tcPr>
          <w:p w14:paraId="72ED6A24" w14:textId="444B23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r>
      <w:tr w:rsidR="00C7039F" w:rsidRPr="00C7039F" w14:paraId="0F7FACE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B1056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34" w:type="pct"/>
            <w:tcBorders>
              <w:top w:val="nil"/>
              <w:left w:val="nil"/>
              <w:bottom w:val="single" w:sz="4" w:space="0" w:color="000000"/>
              <w:right w:val="single" w:sz="4" w:space="0" w:color="000000"/>
            </w:tcBorders>
            <w:shd w:val="clear" w:color="auto" w:fill="auto"/>
            <w:vAlign w:val="center"/>
            <w:hideMark/>
          </w:tcPr>
          <w:p w14:paraId="4E29D1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563AA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4B9C4C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9999993130</w:t>
            </w:r>
          </w:p>
        </w:tc>
        <w:tc>
          <w:tcPr>
            <w:tcW w:w="233" w:type="pct"/>
            <w:tcBorders>
              <w:top w:val="nil"/>
              <w:left w:val="nil"/>
              <w:bottom w:val="single" w:sz="4" w:space="0" w:color="000000"/>
              <w:right w:val="single" w:sz="4" w:space="0" w:color="000000"/>
            </w:tcBorders>
            <w:shd w:val="clear" w:color="auto" w:fill="auto"/>
            <w:vAlign w:val="center"/>
            <w:hideMark/>
          </w:tcPr>
          <w:p w14:paraId="463BDF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20072A0" w14:textId="453AF68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684" w:type="pct"/>
            <w:tcBorders>
              <w:top w:val="nil"/>
              <w:left w:val="nil"/>
              <w:bottom w:val="single" w:sz="4" w:space="0" w:color="000000"/>
              <w:right w:val="single" w:sz="4" w:space="0" w:color="000000"/>
            </w:tcBorders>
            <w:shd w:val="clear" w:color="auto" w:fill="auto"/>
            <w:vAlign w:val="center"/>
            <w:hideMark/>
          </w:tcPr>
          <w:p w14:paraId="663A0CE2" w14:textId="19DA9F1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707" w:type="pct"/>
            <w:tcBorders>
              <w:top w:val="nil"/>
              <w:left w:val="nil"/>
              <w:bottom w:val="single" w:sz="4" w:space="0" w:color="000000"/>
              <w:right w:val="single" w:sz="4" w:space="0" w:color="000000"/>
            </w:tcBorders>
            <w:shd w:val="clear" w:color="auto" w:fill="auto"/>
            <w:vAlign w:val="center"/>
            <w:hideMark/>
          </w:tcPr>
          <w:p w14:paraId="5C0D331D" w14:textId="1196EB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r>
      <w:tr w:rsidR="00C7039F" w:rsidRPr="00C7039F" w14:paraId="1025260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019381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289C0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9B2A2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2515C5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9999993130</w:t>
            </w:r>
          </w:p>
        </w:tc>
        <w:tc>
          <w:tcPr>
            <w:tcW w:w="233" w:type="pct"/>
            <w:tcBorders>
              <w:top w:val="nil"/>
              <w:left w:val="nil"/>
              <w:bottom w:val="single" w:sz="4" w:space="0" w:color="000000"/>
              <w:right w:val="single" w:sz="4" w:space="0" w:color="000000"/>
            </w:tcBorders>
            <w:shd w:val="clear" w:color="auto" w:fill="auto"/>
            <w:vAlign w:val="center"/>
            <w:hideMark/>
          </w:tcPr>
          <w:p w14:paraId="4F4925A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436CA5E" w14:textId="02103B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684" w:type="pct"/>
            <w:tcBorders>
              <w:top w:val="nil"/>
              <w:left w:val="nil"/>
              <w:bottom w:val="single" w:sz="4" w:space="0" w:color="000000"/>
              <w:right w:val="single" w:sz="4" w:space="0" w:color="000000"/>
            </w:tcBorders>
            <w:shd w:val="clear" w:color="auto" w:fill="auto"/>
            <w:vAlign w:val="center"/>
            <w:hideMark/>
          </w:tcPr>
          <w:p w14:paraId="04FE494D" w14:textId="73155DC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707" w:type="pct"/>
            <w:tcBorders>
              <w:top w:val="nil"/>
              <w:left w:val="nil"/>
              <w:bottom w:val="single" w:sz="4" w:space="0" w:color="000000"/>
              <w:right w:val="single" w:sz="4" w:space="0" w:color="000000"/>
            </w:tcBorders>
            <w:shd w:val="clear" w:color="auto" w:fill="auto"/>
            <w:vAlign w:val="center"/>
            <w:hideMark/>
          </w:tcPr>
          <w:p w14:paraId="2A4EB796" w14:textId="65CC477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r>
      <w:tr w:rsidR="00C7039F" w:rsidRPr="00C7039F" w14:paraId="6B47101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C30727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9A357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A5088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626" w:type="pct"/>
            <w:tcBorders>
              <w:top w:val="nil"/>
              <w:left w:val="nil"/>
              <w:bottom w:val="single" w:sz="4" w:space="0" w:color="000000"/>
              <w:right w:val="single" w:sz="4" w:space="0" w:color="000000"/>
            </w:tcBorders>
            <w:shd w:val="clear" w:color="auto" w:fill="auto"/>
            <w:vAlign w:val="center"/>
            <w:hideMark/>
          </w:tcPr>
          <w:p w14:paraId="3E855E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9999993130</w:t>
            </w:r>
          </w:p>
        </w:tc>
        <w:tc>
          <w:tcPr>
            <w:tcW w:w="233" w:type="pct"/>
            <w:tcBorders>
              <w:top w:val="nil"/>
              <w:left w:val="nil"/>
              <w:bottom w:val="single" w:sz="4" w:space="0" w:color="000000"/>
              <w:right w:val="single" w:sz="4" w:space="0" w:color="000000"/>
            </w:tcBorders>
            <w:shd w:val="clear" w:color="auto" w:fill="auto"/>
            <w:vAlign w:val="center"/>
            <w:hideMark/>
          </w:tcPr>
          <w:p w14:paraId="1D937F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E998E78" w14:textId="43B69A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684" w:type="pct"/>
            <w:tcBorders>
              <w:top w:val="nil"/>
              <w:left w:val="nil"/>
              <w:bottom w:val="single" w:sz="4" w:space="0" w:color="000000"/>
              <w:right w:val="single" w:sz="4" w:space="0" w:color="000000"/>
            </w:tcBorders>
            <w:shd w:val="clear" w:color="auto" w:fill="auto"/>
            <w:vAlign w:val="center"/>
            <w:hideMark/>
          </w:tcPr>
          <w:p w14:paraId="23FB6CA2" w14:textId="15BAF5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c>
          <w:tcPr>
            <w:tcW w:w="707" w:type="pct"/>
            <w:tcBorders>
              <w:top w:val="nil"/>
              <w:left w:val="nil"/>
              <w:bottom w:val="single" w:sz="4" w:space="0" w:color="000000"/>
              <w:right w:val="single" w:sz="4" w:space="0" w:color="000000"/>
            </w:tcBorders>
            <w:shd w:val="clear" w:color="auto" w:fill="auto"/>
            <w:vAlign w:val="center"/>
            <w:hideMark/>
          </w:tcPr>
          <w:p w14:paraId="7F8350EC" w14:textId="68DDE60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3387,08</w:t>
            </w:r>
          </w:p>
        </w:tc>
      </w:tr>
      <w:tr w:rsidR="00C7039F" w:rsidRPr="00C7039F" w14:paraId="63E4E81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041032C"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Дорожное хозяйство (дорожные фонды)</w:t>
            </w:r>
          </w:p>
        </w:tc>
        <w:tc>
          <w:tcPr>
            <w:tcW w:w="234" w:type="pct"/>
            <w:tcBorders>
              <w:top w:val="nil"/>
              <w:left w:val="nil"/>
              <w:bottom w:val="single" w:sz="4" w:space="0" w:color="000000"/>
              <w:right w:val="single" w:sz="4" w:space="0" w:color="000000"/>
            </w:tcBorders>
            <w:shd w:val="clear" w:color="auto" w:fill="auto"/>
            <w:vAlign w:val="center"/>
            <w:hideMark/>
          </w:tcPr>
          <w:p w14:paraId="7923671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E37528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0B659EBF"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487C47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78953E9" w14:textId="6970B9F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382160472,28</w:t>
            </w:r>
          </w:p>
        </w:tc>
        <w:tc>
          <w:tcPr>
            <w:tcW w:w="684" w:type="pct"/>
            <w:tcBorders>
              <w:top w:val="nil"/>
              <w:left w:val="nil"/>
              <w:bottom w:val="single" w:sz="4" w:space="0" w:color="000000"/>
              <w:right w:val="single" w:sz="4" w:space="0" w:color="000000"/>
            </w:tcBorders>
            <w:shd w:val="clear" w:color="auto" w:fill="auto"/>
            <w:vAlign w:val="center"/>
            <w:hideMark/>
          </w:tcPr>
          <w:p w14:paraId="6A64F872" w14:textId="2DD0772B"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24400000,00</w:t>
            </w:r>
          </w:p>
        </w:tc>
        <w:tc>
          <w:tcPr>
            <w:tcW w:w="707" w:type="pct"/>
            <w:tcBorders>
              <w:top w:val="nil"/>
              <w:left w:val="nil"/>
              <w:bottom w:val="single" w:sz="4" w:space="0" w:color="000000"/>
              <w:right w:val="single" w:sz="4" w:space="0" w:color="000000"/>
            </w:tcBorders>
            <w:shd w:val="clear" w:color="auto" w:fill="auto"/>
            <w:vAlign w:val="center"/>
            <w:hideMark/>
          </w:tcPr>
          <w:p w14:paraId="3E9C0F59" w14:textId="2A8E570F"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24900000,00</w:t>
            </w:r>
          </w:p>
        </w:tc>
      </w:tr>
      <w:tr w:rsidR="00C7039F" w:rsidRPr="00C7039F" w14:paraId="73FC4B4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FA8FDC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Муниципальная программа «Развитие транспортного комплекса </w:t>
            </w:r>
            <w:r w:rsidRPr="00EC5638">
              <w:rPr>
                <w:rFonts w:eastAsia="Times New Roman"/>
                <w:color w:val="000000"/>
                <w:sz w:val="22"/>
                <w:szCs w:val="22"/>
                <w:lang w:eastAsia="ru-RU"/>
              </w:rPr>
              <w:lastRenderedPageBreak/>
              <w:t>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11C3D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04</w:t>
            </w:r>
          </w:p>
        </w:tc>
        <w:tc>
          <w:tcPr>
            <w:tcW w:w="266" w:type="pct"/>
            <w:tcBorders>
              <w:top w:val="nil"/>
              <w:left w:val="nil"/>
              <w:bottom w:val="single" w:sz="4" w:space="0" w:color="000000"/>
              <w:right w:val="single" w:sz="4" w:space="0" w:color="000000"/>
            </w:tcBorders>
            <w:shd w:val="clear" w:color="auto" w:fill="auto"/>
            <w:vAlign w:val="center"/>
            <w:hideMark/>
          </w:tcPr>
          <w:p w14:paraId="6374A2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0C7A9E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1100000000</w:t>
            </w:r>
          </w:p>
        </w:tc>
        <w:tc>
          <w:tcPr>
            <w:tcW w:w="233" w:type="pct"/>
            <w:tcBorders>
              <w:top w:val="nil"/>
              <w:left w:val="nil"/>
              <w:bottom w:val="single" w:sz="4" w:space="0" w:color="000000"/>
              <w:right w:val="single" w:sz="4" w:space="0" w:color="000000"/>
            </w:tcBorders>
            <w:shd w:val="clear" w:color="auto" w:fill="auto"/>
            <w:vAlign w:val="center"/>
            <w:hideMark/>
          </w:tcPr>
          <w:p w14:paraId="571C88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CA0F23F" w14:textId="5F688F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382160472,28</w:t>
            </w:r>
          </w:p>
        </w:tc>
        <w:tc>
          <w:tcPr>
            <w:tcW w:w="684" w:type="pct"/>
            <w:tcBorders>
              <w:top w:val="nil"/>
              <w:left w:val="nil"/>
              <w:bottom w:val="single" w:sz="4" w:space="0" w:color="000000"/>
              <w:right w:val="single" w:sz="4" w:space="0" w:color="000000"/>
            </w:tcBorders>
            <w:shd w:val="clear" w:color="auto" w:fill="auto"/>
            <w:vAlign w:val="center"/>
            <w:hideMark/>
          </w:tcPr>
          <w:p w14:paraId="457A5B2A" w14:textId="769A7C3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24400000,00</w:t>
            </w:r>
          </w:p>
        </w:tc>
        <w:tc>
          <w:tcPr>
            <w:tcW w:w="707" w:type="pct"/>
            <w:tcBorders>
              <w:top w:val="nil"/>
              <w:left w:val="nil"/>
              <w:bottom w:val="single" w:sz="4" w:space="0" w:color="000000"/>
              <w:right w:val="single" w:sz="4" w:space="0" w:color="000000"/>
            </w:tcBorders>
            <w:shd w:val="clear" w:color="auto" w:fill="auto"/>
            <w:vAlign w:val="center"/>
            <w:hideMark/>
          </w:tcPr>
          <w:p w14:paraId="020832E7" w14:textId="12D4D4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24900000,00</w:t>
            </w:r>
          </w:p>
        </w:tc>
      </w:tr>
      <w:tr w:rsidR="00C7039F" w:rsidRPr="00C7039F" w14:paraId="02E9535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0DFDBD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34" w:type="pct"/>
            <w:tcBorders>
              <w:top w:val="nil"/>
              <w:left w:val="nil"/>
              <w:bottom w:val="single" w:sz="4" w:space="0" w:color="000000"/>
              <w:right w:val="single" w:sz="4" w:space="0" w:color="000000"/>
            </w:tcBorders>
            <w:shd w:val="clear" w:color="auto" w:fill="auto"/>
            <w:vAlign w:val="center"/>
            <w:hideMark/>
          </w:tcPr>
          <w:p w14:paraId="1701E8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F4439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377004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1100100000</w:t>
            </w:r>
          </w:p>
        </w:tc>
        <w:tc>
          <w:tcPr>
            <w:tcW w:w="233" w:type="pct"/>
            <w:tcBorders>
              <w:top w:val="nil"/>
              <w:left w:val="nil"/>
              <w:bottom w:val="single" w:sz="4" w:space="0" w:color="000000"/>
              <w:right w:val="single" w:sz="4" w:space="0" w:color="000000"/>
            </w:tcBorders>
            <w:shd w:val="clear" w:color="auto" w:fill="auto"/>
            <w:vAlign w:val="center"/>
            <w:hideMark/>
          </w:tcPr>
          <w:p w14:paraId="5F63F22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84E5708" w14:textId="3E0162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104519491,88</w:t>
            </w:r>
          </w:p>
        </w:tc>
        <w:tc>
          <w:tcPr>
            <w:tcW w:w="684" w:type="pct"/>
            <w:tcBorders>
              <w:top w:val="nil"/>
              <w:left w:val="nil"/>
              <w:bottom w:val="single" w:sz="4" w:space="0" w:color="000000"/>
              <w:right w:val="single" w:sz="4" w:space="0" w:color="000000"/>
            </w:tcBorders>
            <w:shd w:val="clear" w:color="auto" w:fill="auto"/>
            <w:vAlign w:val="center"/>
            <w:hideMark/>
          </w:tcPr>
          <w:p w14:paraId="106D879B" w14:textId="743CD67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24400000,00</w:t>
            </w:r>
          </w:p>
        </w:tc>
        <w:tc>
          <w:tcPr>
            <w:tcW w:w="707" w:type="pct"/>
            <w:tcBorders>
              <w:top w:val="nil"/>
              <w:left w:val="nil"/>
              <w:bottom w:val="single" w:sz="4" w:space="0" w:color="000000"/>
              <w:right w:val="single" w:sz="4" w:space="0" w:color="000000"/>
            </w:tcBorders>
            <w:shd w:val="clear" w:color="auto" w:fill="auto"/>
            <w:vAlign w:val="center"/>
            <w:hideMark/>
          </w:tcPr>
          <w:p w14:paraId="54F7F38A" w14:textId="67EA62C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24900000,00</w:t>
            </w:r>
          </w:p>
        </w:tc>
      </w:tr>
      <w:tr w:rsidR="00C7039F" w:rsidRPr="00C7039F" w14:paraId="40E48E4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C2F315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Содержание автомобильных дорог общего пользования местного значения в границах муниципального округа за счет средств местного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498465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748AE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3A6091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110019Д001</w:t>
            </w:r>
          </w:p>
        </w:tc>
        <w:tc>
          <w:tcPr>
            <w:tcW w:w="233" w:type="pct"/>
            <w:tcBorders>
              <w:top w:val="nil"/>
              <w:left w:val="nil"/>
              <w:bottom w:val="single" w:sz="4" w:space="0" w:color="000000"/>
              <w:right w:val="single" w:sz="4" w:space="0" w:color="000000"/>
            </w:tcBorders>
            <w:shd w:val="clear" w:color="auto" w:fill="auto"/>
            <w:vAlign w:val="center"/>
            <w:hideMark/>
          </w:tcPr>
          <w:p w14:paraId="25B550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7EBEAFA" w14:textId="1ECEFE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38476859,59</w:t>
            </w:r>
          </w:p>
        </w:tc>
        <w:tc>
          <w:tcPr>
            <w:tcW w:w="684" w:type="pct"/>
            <w:tcBorders>
              <w:top w:val="nil"/>
              <w:left w:val="nil"/>
              <w:bottom w:val="single" w:sz="4" w:space="0" w:color="000000"/>
              <w:right w:val="single" w:sz="4" w:space="0" w:color="000000"/>
            </w:tcBorders>
            <w:shd w:val="clear" w:color="auto" w:fill="auto"/>
            <w:vAlign w:val="center"/>
            <w:hideMark/>
          </w:tcPr>
          <w:p w14:paraId="70A2579A" w14:textId="7AD1CE3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24400000,00</w:t>
            </w:r>
          </w:p>
        </w:tc>
        <w:tc>
          <w:tcPr>
            <w:tcW w:w="707" w:type="pct"/>
            <w:tcBorders>
              <w:top w:val="nil"/>
              <w:left w:val="nil"/>
              <w:bottom w:val="single" w:sz="4" w:space="0" w:color="000000"/>
              <w:right w:val="single" w:sz="4" w:space="0" w:color="000000"/>
            </w:tcBorders>
            <w:shd w:val="clear" w:color="auto" w:fill="auto"/>
            <w:vAlign w:val="center"/>
            <w:hideMark/>
          </w:tcPr>
          <w:p w14:paraId="1F07A688" w14:textId="2A28F93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24900000,00</w:t>
            </w:r>
          </w:p>
        </w:tc>
      </w:tr>
      <w:tr w:rsidR="00C7039F" w:rsidRPr="00C7039F" w14:paraId="59D3B95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33500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A91D7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7FCF4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6E4DB1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110019Д001</w:t>
            </w:r>
          </w:p>
        </w:tc>
        <w:tc>
          <w:tcPr>
            <w:tcW w:w="233" w:type="pct"/>
            <w:tcBorders>
              <w:top w:val="nil"/>
              <w:left w:val="nil"/>
              <w:bottom w:val="single" w:sz="4" w:space="0" w:color="000000"/>
              <w:right w:val="single" w:sz="4" w:space="0" w:color="000000"/>
            </w:tcBorders>
            <w:shd w:val="clear" w:color="auto" w:fill="auto"/>
            <w:vAlign w:val="center"/>
            <w:hideMark/>
          </w:tcPr>
          <w:p w14:paraId="359397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7A22C0A5" w14:textId="60F3C29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38476859,59</w:t>
            </w:r>
          </w:p>
        </w:tc>
        <w:tc>
          <w:tcPr>
            <w:tcW w:w="684" w:type="pct"/>
            <w:tcBorders>
              <w:top w:val="nil"/>
              <w:left w:val="nil"/>
              <w:bottom w:val="single" w:sz="4" w:space="0" w:color="000000"/>
              <w:right w:val="single" w:sz="4" w:space="0" w:color="000000"/>
            </w:tcBorders>
            <w:shd w:val="clear" w:color="auto" w:fill="auto"/>
            <w:vAlign w:val="center"/>
            <w:hideMark/>
          </w:tcPr>
          <w:p w14:paraId="22456F6E" w14:textId="0A01B08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24400000,00</w:t>
            </w:r>
          </w:p>
        </w:tc>
        <w:tc>
          <w:tcPr>
            <w:tcW w:w="707" w:type="pct"/>
            <w:tcBorders>
              <w:top w:val="nil"/>
              <w:left w:val="nil"/>
              <w:bottom w:val="single" w:sz="4" w:space="0" w:color="000000"/>
              <w:right w:val="single" w:sz="4" w:space="0" w:color="000000"/>
            </w:tcBorders>
            <w:shd w:val="clear" w:color="auto" w:fill="auto"/>
            <w:vAlign w:val="center"/>
            <w:hideMark/>
          </w:tcPr>
          <w:p w14:paraId="5CD0A19B" w14:textId="521B6E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24900000,00</w:t>
            </w:r>
          </w:p>
        </w:tc>
      </w:tr>
      <w:tr w:rsidR="00C7039F" w:rsidRPr="00C7039F" w14:paraId="5091EB9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799C2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667D5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87BAF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2C1305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110019Д001</w:t>
            </w:r>
          </w:p>
        </w:tc>
        <w:tc>
          <w:tcPr>
            <w:tcW w:w="233" w:type="pct"/>
            <w:tcBorders>
              <w:top w:val="nil"/>
              <w:left w:val="nil"/>
              <w:bottom w:val="single" w:sz="4" w:space="0" w:color="000000"/>
              <w:right w:val="single" w:sz="4" w:space="0" w:color="000000"/>
            </w:tcBorders>
            <w:shd w:val="clear" w:color="auto" w:fill="auto"/>
            <w:vAlign w:val="center"/>
            <w:hideMark/>
          </w:tcPr>
          <w:p w14:paraId="70C470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B20B8C2" w14:textId="04FF52D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38476859,59</w:t>
            </w:r>
          </w:p>
        </w:tc>
        <w:tc>
          <w:tcPr>
            <w:tcW w:w="684" w:type="pct"/>
            <w:tcBorders>
              <w:top w:val="nil"/>
              <w:left w:val="nil"/>
              <w:bottom w:val="single" w:sz="4" w:space="0" w:color="000000"/>
              <w:right w:val="single" w:sz="4" w:space="0" w:color="000000"/>
            </w:tcBorders>
            <w:shd w:val="clear" w:color="auto" w:fill="auto"/>
            <w:vAlign w:val="center"/>
            <w:hideMark/>
          </w:tcPr>
          <w:p w14:paraId="715CCB35" w14:textId="5740A49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24400000,00</w:t>
            </w:r>
          </w:p>
        </w:tc>
        <w:tc>
          <w:tcPr>
            <w:tcW w:w="707" w:type="pct"/>
            <w:tcBorders>
              <w:top w:val="nil"/>
              <w:left w:val="nil"/>
              <w:bottom w:val="single" w:sz="4" w:space="0" w:color="000000"/>
              <w:right w:val="single" w:sz="4" w:space="0" w:color="000000"/>
            </w:tcBorders>
            <w:shd w:val="clear" w:color="auto" w:fill="auto"/>
            <w:vAlign w:val="center"/>
            <w:hideMark/>
          </w:tcPr>
          <w:p w14:paraId="0FEC9D34" w14:textId="1B90225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24900000,00</w:t>
            </w:r>
          </w:p>
        </w:tc>
      </w:tr>
      <w:tr w:rsidR="00C7039F" w:rsidRPr="00C7039F" w14:paraId="2FA7222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907658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Выполнение работ по обеспечению безопасности дорожного движения </w:t>
            </w:r>
          </w:p>
        </w:tc>
        <w:tc>
          <w:tcPr>
            <w:tcW w:w="234" w:type="pct"/>
            <w:tcBorders>
              <w:top w:val="nil"/>
              <w:left w:val="nil"/>
              <w:bottom w:val="single" w:sz="4" w:space="0" w:color="000000"/>
              <w:right w:val="single" w:sz="4" w:space="0" w:color="000000"/>
            </w:tcBorders>
            <w:shd w:val="clear" w:color="auto" w:fill="auto"/>
            <w:vAlign w:val="center"/>
            <w:hideMark/>
          </w:tcPr>
          <w:p w14:paraId="7BCFDB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02FC1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730FF1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110019Д002</w:t>
            </w:r>
          </w:p>
        </w:tc>
        <w:tc>
          <w:tcPr>
            <w:tcW w:w="233" w:type="pct"/>
            <w:tcBorders>
              <w:top w:val="nil"/>
              <w:left w:val="nil"/>
              <w:bottom w:val="single" w:sz="4" w:space="0" w:color="000000"/>
              <w:right w:val="single" w:sz="4" w:space="0" w:color="000000"/>
            </w:tcBorders>
            <w:shd w:val="clear" w:color="auto" w:fill="auto"/>
            <w:vAlign w:val="center"/>
            <w:hideMark/>
          </w:tcPr>
          <w:p w14:paraId="45BE890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99B67A6" w14:textId="532699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2000000,00</w:t>
            </w:r>
          </w:p>
        </w:tc>
        <w:tc>
          <w:tcPr>
            <w:tcW w:w="684" w:type="pct"/>
            <w:tcBorders>
              <w:top w:val="nil"/>
              <w:left w:val="nil"/>
              <w:bottom w:val="single" w:sz="4" w:space="0" w:color="000000"/>
              <w:right w:val="single" w:sz="4" w:space="0" w:color="000000"/>
            </w:tcBorders>
            <w:shd w:val="clear" w:color="auto" w:fill="auto"/>
            <w:vAlign w:val="center"/>
            <w:hideMark/>
          </w:tcPr>
          <w:p w14:paraId="19E4153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E0D89A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1F49C0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D5534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7E9D9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13DD7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6C92C3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110019Д002</w:t>
            </w:r>
          </w:p>
        </w:tc>
        <w:tc>
          <w:tcPr>
            <w:tcW w:w="233" w:type="pct"/>
            <w:tcBorders>
              <w:top w:val="nil"/>
              <w:left w:val="nil"/>
              <w:bottom w:val="single" w:sz="4" w:space="0" w:color="000000"/>
              <w:right w:val="single" w:sz="4" w:space="0" w:color="000000"/>
            </w:tcBorders>
            <w:shd w:val="clear" w:color="auto" w:fill="auto"/>
            <w:vAlign w:val="center"/>
            <w:hideMark/>
          </w:tcPr>
          <w:p w14:paraId="556F25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40B2E6D" w14:textId="16D8F07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2000000,00</w:t>
            </w:r>
          </w:p>
        </w:tc>
        <w:tc>
          <w:tcPr>
            <w:tcW w:w="684" w:type="pct"/>
            <w:tcBorders>
              <w:top w:val="nil"/>
              <w:left w:val="nil"/>
              <w:bottom w:val="single" w:sz="4" w:space="0" w:color="000000"/>
              <w:right w:val="single" w:sz="4" w:space="0" w:color="000000"/>
            </w:tcBorders>
            <w:shd w:val="clear" w:color="auto" w:fill="auto"/>
            <w:vAlign w:val="center"/>
            <w:hideMark/>
          </w:tcPr>
          <w:p w14:paraId="5C00E17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8D6723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657E56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013189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7A2C3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A38BF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4E043A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110019Д002</w:t>
            </w:r>
          </w:p>
        </w:tc>
        <w:tc>
          <w:tcPr>
            <w:tcW w:w="233" w:type="pct"/>
            <w:tcBorders>
              <w:top w:val="nil"/>
              <w:left w:val="nil"/>
              <w:bottom w:val="single" w:sz="4" w:space="0" w:color="000000"/>
              <w:right w:val="single" w:sz="4" w:space="0" w:color="000000"/>
            </w:tcBorders>
            <w:shd w:val="clear" w:color="auto" w:fill="auto"/>
            <w:vAlign w:val="center"/>
            <w:hideMark/>
          </w:tcPr>
          <w:p w14:paraId="1356F9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0A9BB56B" w14:textId="023F103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2000000,00</w:t>
            </w:r>
          </w:p>
        </w:tc>
        <w:tc>
          <w:tcPr>
            <w:tcW w:w="684" w:type="pct"/>
            <w:tcBorders>
              <w:top w:val="nil"/>
              <w:left w:val="nil"/>
              <w:bottom w:val="single" w:sz="4" w:space="0" w:color="000000"/>
              <w:right w:val="single" w:sz="4" w:space="0" w:color="000000"/>
            </w:tcBorders>
            <w:shd w:val="clear" w:color="auto" w:fill="auto"/>
            <w:vAlign w:val="center"/>
            <w:hideMark/>
          </w:tcPr>
          <w:p w14:paraId="128B8EB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EEF730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A46E43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507A0F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Содержание автомобильных дорог местного значения за счет средств дорожного фонда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60B6FE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755B9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5EC4A2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11001SД008</w:t>
            </w:r>
          </w:p>
        </w:tc>
        <w:tc>
          <w:tcPr>
            <w:tcW w:w="233" w:type="pct"/>
            <w:tcBorders>
              <w:top w:val="nil"/>
              <w:left w:val="nil"/>
              <w:bottom w:val="single" w:sz="4" w:space="0" w:color="000000"/>
              <w:right w:val="single" w:sz="4" w:space="0" w:color="000000"/>
            </w:tcBorders>
            <w:shd w:val="clear" w:color="auto" w:fill="auto"/>
            <w:vAlign w:val="center"/>
            <w:hideMark/>
          </w:tcPr>
          <w:p w14:paraId="38A8F2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46BAF6E" w14:textId="33F218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64042632,29</w:t>
            </w:r>
          </w:p>
        </w:tc>
        <w:tc>
          <w:tcPr>
            <w:tcW w:w="684" w:type="pct"/>
            <w:tcBorders>
              <w:top w:val="nil"/>
              <w:left w:val="nil"/>
              <w:bottom w:val="single" w:sz="4" w:space="0" w:color="000000"/>
              <w:right w:val="single" w:sz="4" w:space="0" w:color="000000"/>
            </w:tcBorders>
            <w:shd w:val="clear" w:color="auto" w:fill="auto"/>
            <w:vAlign w:val="center"/>
            <w:hideMark/>
          </w:tcPr>
          <w:p w14:paraId="7235D8C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6C9ADD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BFC627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CADD01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31518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B65B3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5798FB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11001SД008</w:t>
            </w:r>
          </w:p>
        </w:tc>
        <w:tc>
          <w:tcPr>
            <w:tcW w:w="233" w:type="pct"/>
            <w:tcBorders>
              <w:top w:val="nil"/>
              <w:left w:val="nil"/>
              <w:bottom w:val="single" w:sz="4" w:space="0" w:color="000000"/>
              <w:right w:val="single" w:sz="4" w:space="0" w:color="000000"/>
            </w:tcBorders>
            <w:shd w:val="clear" w:color="auto" w:fill="auto"/>
            <w:vAlign w:val="center"/>
            <w:hideMark/>
          </w:tcPr>
          <w:p w14:paraId="22FEEC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8C334EE" w14:textId="74D8FBB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64042632,29</w:t>
            </w:r>
          </w:p>
        </w:tc>
        <w:tc>
          <w:tcPr>
            <w:tcW w:w="684" w:type="pct"/>
            <w:tcBorders>
              <w:top w:val="nil"/>
              <w:left w:val="nil"/>
              <w:bottom w:val="single" w:sz="4" w:space="0" w:color="000000"/>
              <w:right w:val="single" w:sz="4" w:space="0" w:color="000000"/>
            </w:tcBorders>
            <w:shd w:val="clear" w:color="auto" w:fill="auto"/>
            <w:vAlign w:val="center"/>
            <w:hideMark/>
          </w:tcPr>
          <w:p w14:paraId="63D246C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4F33D7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B8656D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5A629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2863D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2E342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63838E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11001SД008</w:t>
            </w:r>
          </w:p>
        </w:tc>
        <w:tc>
          <w:tcPr>
            <w:tcW w:w="233" w:type="pct"/>
            <w:tcBorders>
              <w:top w:val="nil"/>
              <w:left w:val="nil"/>
              <w:bottom w:val="single" w:sz="4" w:space="0" w:color="000000"/>
              <w:right w:val="single" w:sz="4" w:space="0" w:color="000000"/>
            </w:tcBorders>
            <w:shd w:val="clear" w:color="auto" w:fill="auto"/>
            <w:vAlign w:val="center"/>
            <w:hideMark/>
          </w:tcPr>
          <w:p w14:paraId="48EF15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70E08C5" w14:textId="256937F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64042632,29</w:t>
            </w:r>
          </w:p>
        </w:tc>
        <w:tc>
          <w:tcPr>
            <w:tcW w:w="684" w:type="pct"/>
            <w:tcBorders>
              <w:top w:val="nil"/>
              <w:left w:val="nil"/>
              <w:bottom w:val="single" w:sz="4" w:space="0" w:color="000000"/>
              <w:right w:val="single" w:sz="4" w:space="0" w:color="000000"/>
            </w:tcBorders>
            <w:shd w:val="clear" w:color="auto" w:fill="auto"/>
            <w:vAlign w:val="center"/>
            <w:hideMark/>
          </w:tcPr>
          <w:p w14:paraId="107337F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F370D1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0018E0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BF24B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34" w:type="pct"/>
            <w:tcBorders>
              <w:top w:val="nil"/>
              <w:left w:val="nil"/>
              <w:bottom w:val="single" w:sz="4" w:space="0" w:color="000000"/>
              <w:right w:val="single" w:sz="4" w:space="0" w:color="000000"/>
            </w:tcBorders>
            <w:shd w:val="clear" w:color="auto" w:fill="auto"/>
            <w:vAlign w:val="center"/>
            <w:hideMark/>
          </w:tcPr>
          <w:p w14:paraId="6EF159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BFBB5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426F5B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1100200000</w:t>
            </w:r>
          </w:p>
        </w:tc>
        <w:tc>
          <w:tcPr>
            <w:tcW w:w="233" w:type="pct"/>
            <w:tcBorders>
              <w:top w:val="nil"/>
              <w:left w:val="nil"/>
              <w:bottom w:val="single" w:sz="4" w:space="0" w:color="000000"/>
              <w:right w:val="single" w:sz="4" w:space="0" w:color="000000"/>
            </w:tcBorders>
            <w:shd w:val="clear" w:color="auto" w:fill="auto"/>
            <w:vAlign w:val="center"/>
            <w:hideMark/>
          </w:tcPr>
          <w:p w14:paraId="4502E4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B12F8A2" w14:textId="67B2951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262304056,95</w:t>
            </w:r>
          </w:p>
        </w:tc>
        <w:tc>
          <w:tcPr>
            <w:tcW w:w="684" w:type="pct"/>
            <w:tcBorders>
              <w:top w:val="nil"/>
              <w:left w:val="nil"/>
              <w:bottom w:val="single" w:sz="4" w:space="0" w:color="000000"/>
              <w:right w:val="single" w:sz="4" w:space="0" w:color="000000"/>
            </w:tcBorders>
            <w:shd w:val="clear" w:color="auto" w:fill="auto"/>
            <w:vAlign w:val="center"/>
            <w:hideMark/>
          </w:tcPr>
          <w:p w14:paraId="41D92C7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38C250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FF9F58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6B1AD2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394BB2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81E72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3311A8A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110029Д004</w:t>
            </w:r>
          </w:p>
        </w:tc>
        <w:tc>
          <w:tcPr>
            <w:tcW w:w="233" w:type="pct"/>
            <w:tcBorders>
              <w:top w:val="nil"/>
              <w:left w:val="nil"/>
              <w:bottom w:val="single" w:sz="4" w:space="0" w:color="000000"/>
              <w:right w:val="single" w:sz="4" w:space="0" w:color="000000"/>
            </w:tcBorders>
            <w:shd w:val="clear" w:color="auto" w:fill="auto"/>
            <w:vAlign w:val="center"/>
            <w:hideMark/>
          </w:tcPr>
          <w:p w14:paraId="47804A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FA62C85" w14:textId="611739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19211246,94</w:t>
            </w:r>
          </w:p>
        </w:tc>
        <w:tc>
          <w:tcPr>
            <w:tcW w:w="684" w:type="pct"/>
            <w:tcBorders>
              <w:top w:val="nil"/>
              <w:left w:val="nil"/>
              <w:bottom w:val="single" w:sz="4" w:space="0" w:color="000000"/>
              <w:right w:val="single" w:sz="4" w:space="0" w:color="000000"/>
            </w:tcBorders>
            <w:shd w:val="clear" w:color="auto" w:fill="auto"/>
            <w:vAlign w:val="center"/>
            <w:hideMark/>
          </w:tcPr>
          <w:p w14:paraId="4506A29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A983E2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20250A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34DA60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4E7D7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4D546B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3A9DBE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110029Д004</w:t>
            </w:r>
          </w:p>
        </w:tc>
        <w:tc>
          <w:tcPr>
            <w:tcW w:w="233" w:type="pct"/>
            <w:tcBorders>
              <w:top w:val="nil"/>
              <w:left w:val="nil"/>
              <w:bottom w:val="single" w:sz="4" w:space="0" w:color="000000"/>
              <w:right w:val="single" w:sz="4" w:space="0" w:color="000000"/>
            </w:tcBorders>
            <w:shd w:val="clear" w:color="auto" w:fill="auto"/>
            <w:vAlign w:val="center"/>
            <w:hideMark/>
          </w:tcPr>
          <w:p w14:paraId="50B08F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08EA7A2" w14:textId="7248A79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19211246,94</w:t>
            </w:r>
          </w:p>
        </w:tc>
        <w:tc>
          <w:tcPr>
            <w:tcW w:w="684" w:type="pct"/>
            <w:tcBorders>
              <w:top w:val="nil"/>
              <w:left w:val="nil"/>
              <w:bottom w:val="single" w:sz="4" w:space="0" w:color="000000"/>
              <w:right w:val="single" w:sz="4" w:space="0" w:color="000000"/>
            </w:tcBorders>
            <w:shd w:val="clear" w:color="auto" w:fill="auto"/>
            <w:vAlign w:val="center"/>
            <w:hideMark/>
          </w:tcPr>
          <w:p w14:paraId="1BC1A33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E9FDCC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01173A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DDC65D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B3ACC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19BBD0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55340F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110029Д004</w:t>
            </w:r>
          </w:p>
        </w:tc>
        <w:tc>
          <w:tcPr>
            <w:tcW w:w="233" w:type="pct"/>
            <w:tcBorders>
              <w:top w:val="nil"/>
              <w:left w:val="nil"/>
              <w:bottom w:val="single" w:sz="4" w:space="0" w:color="000000"/>
              <w:right w:val="single" w:sz="4" w:space="0" w:color="000000"/>
            </w:tcBorders>
            <w:shd w:val="clear" w:color="auto" w:fill="auto"/>
            <w:vAlign w:val="center"/>
            <w:hideMark/>
          </w:tcPr>
          <w:p w14:paraId="49379B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7546E9AC" w14:textId="3126DE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19211246,94</w:t>
            </w:r>
          </w:p>
        </w:tc>
        <w:tc>
          <w:tcPr>
            <w:tcW w:w="684" w:type="pct"/>
            <w:tcBorders>
              <w:top w:val="nil"/>
              <w:left w:val="nil"/>
              <w:bottom w:val="single" w:sz="4" w:space="0" w:color="000000"/>
              <w:right w:val="single" w:sz="4" w:space="0" w:color="000000"/>
            </w:tcBorders>
            <w:shd w:val="clear" w:color="auto" w:fill="auto"/>
            <w:vAlign w:val="center"/>
            <w:hideMark/>
          </w:tcPr>
          <w:p w14:paraId="3C7F5D8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D33C93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15F890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8E68C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Капитальный ремонт и ремонт дворовых территорий, проездов к дворовым территориям многоквартирных домов населенных пунктов за счет средств муниципального дорожного фонда</w:t>
            </w:r>
          </w:p>
        </w:tc>
        <w:tc>
          <w:tcPr>
            <w:tcW w:w="234" w:type="pct"/>
            <w:tcBorders>
              <w:top w:val="nil"/>
              <w:left w:val="nil"/>
              <w:bottom w:val="single" w:sz="4" w:space="0" w:color="000000"/>
              <w:right w:val="single" w:sz="4" w:space="0" w:color="000000"/>
            </w:tcBorders>
            <w:shd w:val="clear" w:color="auto" w:fill="auto"/>
            <w:vAlign w:val="center"/>
            <w:hideMark/>
          </w:tcPr>
          <w:p w14:paraId="4A5704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746E3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4582FF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110029Д201</w:t>
            </w:r>
          </w:p>
        </w:tc>
        <w:tc>
          <w:tcPr>
            <w:tcW w:w="233" w:type="pct"/>
            <w:tcBorders>
              <w:top w:val="nil"/>
              <w:left w:val="nil"/>
              <w:bottom w:val="single" w:sz="4" w:space="0" w:color="000000"/>
              <w:right w:val="single" w:sz="4" w:space="0" w:color="000000"/>
            </w:tcBorders>
            <w:shd w:val="clear" w:color="auto" w:fill="auto"/>
            <w:vAlign w:val="center"/>
            <w:hideMark/>
          </w:tcPr>
          <w:p w14:paraId="4D9F7E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AB4C491" w14:textId="6E77BFF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4659820,32</w:t>
            </w:r>
          </w:p>
        </w:tc>
        <w:tc>
          <w:tcPr>
            <w:tcW w:w="684" w:type="pct"/>
            <w:tcBorders>
              <w:top w:val="nil"/>
              <w:left w:val="nil"/>
              <w:bottom w:val="single" w:sz="4" w:space="0" w:color="000000"/>
              <w:right w:val="single" w:sz="4" w:space="0" w:color="000000"/>
            </w:tcBorders>
            <w:shd w:val="clear" w:color="auto" w:fill="auto"/>
            <w:vAlign w:val="center"/>
            <w:hideMark/>
          </w:tcPr>
          <w:p w14:paraId="03E5DFD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4C8398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AF1A1E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91862A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78C7D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3C4D2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20DEEFA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110029Д201</w:t>
            </w:r>
          </w:p>
        </w:tc>
        <w:tc>
          <w:tcPr>
            <w:tcW w:w="233" w:type="pct"/>
            <w:tcBorders>
              <w:top w:val="nil"/>
              <w:left w:val="nil"/>
              <w:bottom w:val="single" w:sz="4" w:space="0" w:color="000000"/>
              <w:right w:val="single" w:sz="4" w:space="0" w:color="000000"/>
            </w:tcBorders>
            <w:shd w:val="clear" w:color="auto" w:fill="auto"/>
            <w:vAlign w:val="center"/>
            <w:hideMark/>
          </w:tcPr>
          <w:p w14:paraId="239BC4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9CAD094" w14:textId="6E8A78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4659820,32</w:t>
            </w:r>
          </w:p>
        </w:tc>
        <w:tc>
          <w:tcPr>
            <w:tcW w:w="684" w:type="pct"/>
            <w:tcBorders>
              <w:top w:val="nil"/>
              <w:left w:val="nil"/>
              <w:bottom w:val="single" w:sz="4" w:space="0" w:color="000000"/>
              <w:right w:val="single" w:sz="4" w:space="0" w:color="000000"/>
            </w:tcBorders>
            <w:shd w:val="clear" w:color="auto" w:fill="auto"/>
            <w:vAlign w:val="center"/>
            <w:hideMark/>
          </w:tcPr>
          <w:p w14:paraId="64B08ED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464961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15F884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2DD03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3CBA6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6C04C7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1A42D0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110029Д201</w:t>
            </w:r>
          </w:p>
        </w:tc>
        <w:tc>
          <w:tcPr>
            <w:tcW w:w="233" w:type="pct"/>
            <w:tcBorders>
              <w:top w:val="nil"/>
              <w:left w:val="nil"/>
              <w:bottom w:val="single" w:sz="4" w:space="0" w:color="000000"/>
              <w:right w:val="single" w:sz="4" w:space="0" w:color="000000"/>
            </w:tcBorders>
            <w:shd w:val="clear" w:color="auto" w:fill="auto"/>
            <w:vAlign w:val="center"/>
            <w:hideMark/>
          </w:tcPr>
          <w:p w14:paraId="10435D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03540D64" w14:textId="3905E83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4659820,32</w:t>
            </w:r>
          </w:p>
        </w:tc>
        <w:tc>
          <w:tcPr>
            <w:tcW w:w="684" w:type="pct"/>
            <w:tcBorders>
              <w:top w:val="nil"/>
              <w:left w:val="nil"/>
              <w:bottom w:val="single" w:sz="4" w:space="0" w:color="000000"/>
              <w:right w:val="single" w:sz="4" w:space="0" w:color="000000"/>
            </w:tcBorders>
            <w:shd w:val="clear" w:color="auto" w:fill="auto"/>
            <w:vAlign w:val="center"/>
            <w:hideMark/>
          </w:tcPr>
          <w:p w14:paraId="4A926BE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E41533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CA14E1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8FD1B5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Капитальный ремонт и ремонт автомобильных дорог общего пользования населенных пунктов</w:t>
            </w:r>
          </w:p>
        </w:tc>
        <w:tc>
          <w:tcPr>
            <w:tcW w:w="234" w:type="pct"/>
            <w:tcBorders>
              <w:top w:val="nil"/>
              <w:left w:val="nil"/>
              <w:bottom w:val="single" w:sz="4" w:space="0" w:color="000000"/>
              <w:right w:val="single" w:sz="4" w:space="0" w:color="000000"/>
            </w:tcBorders>
            <w:shd w:val="clear" w:color="auto" w:fill="auto"/>
            <w:vAlign w:val="center"/>
            <w:hideMark/>
          </w:tcPr>
          <w:p w14:paraId="710D93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0CE01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6A101D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11002SД006</w:t>
            </w:r>
          </w:p>
        </w:tc>
        <w:tc>
          <w:tcPr>
            <w:tcW w:w="233" w:type="pct"/>
            <w:tcBorders>
              <w:top w:val="nil"/>
              <w:left w:val="nil"/>
              <w:bottom w:val="single" w:sz="4" w:space="0" w:color="000000"/>
              <w:right w:val="single" w:sz="4" w:space="0" w:color="000000"/>
            </w:tcBorders>
            <w:shd w:val="clear" w:color="auto" w:fill="auto"/>
            <w:vAlign w:val="center"/>
            <w:hideMark/>
          </w:tcPr>
          <w:p w14:paraId="0759BD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8D18416" w14:textId="6C4DC65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238432989,69</w:t>
            </w:r>
          </w:p>
        </w:tc>
        <w:tc>
          <w:tcPr>
            <w:tcW w:w="684" w:type="pct"/>
            <w:tcBorders>
              <w:top w:val="nil"/>
              <w:left w:val="nil"/>
              <w:bottom w:val="single" w:sz="4" w:space="0" w:color="000000"/>
              <w:right w:val="single" w:sz="4" w:space="0" w:color="000000"/>
            </w:tcBorders>
            <w:shd w:val="clear" w:color="auto" w:fill="auto"/>
            <w:vAlign w:val="center"/>
            <w:hideMark/>
          </w:tcPr>
          <w:p w14:paraId="38C4F3D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6CB739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28677F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3E505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89C7D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67F1A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45168D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11002SД006</w:t>
            </w:r>
          </w:p>
        </w:tc>
        <w:tc>
          <w:tcPr>
            <w:tcW w:w="233" w:type="pct"/>
            <w:tcBorders>
              <w:top w:val="nil"/>
              <w:left w:val="nil"/>
              <w:bottom w:val="single" w:sz="4" w:space="0" w:color="000000"/>
              <w:right w:val="single" w:sz="4" w:space="0" w:color="000000"/>
            </w:tcBorders>
            <w:shd w:val="clear" w:color="auto" w:fill="auto"/>
            <w:vAlign w:val="center"/>
            <w:hideMark/>
          </w:tcPr>
          <w:p w14:paraId="0D4AFD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10DB37DD" w14:textId="7A13ED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238432989,69</w:t>
            </w:r>
          </w:p>
        </w:tc>
        <w:tc>
          <w:tcPr>
            <w:tcW w:w="684" w:type="pct"/>
            <w:tcBorders>
              <w:top w:val="nil"/>
              <w:left w:val="nil"/>
              <w:bottom w:val="single" w:sz="4" w:space="0" w:color="000000"/>
              <w:right w:val="single" w:sz="4" w:space="0" w:color="000000"/>
            </w:tcBorders>
            <w:shd w:val="clear" w:color="auto" w:fill="auto"/>
            <w:vAlign w:val="center"/>
            <w:hideMark/>
          </w:tcPr>
          <w:p w14:paraId="44FAE61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859BAC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94870B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BB4499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E790F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5642B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1EE576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11002SД006</w:t>
            </w:r>
          </w:p>
        </w:tc>
        <w:tc>
          <w:tcPr>
            <w:tcW w:w="233" w:type="pct"/>
            <w:tcBorders>
              <w:top w:val="nil"/>
              <w:left w:val="nil"/>
              <w:bottom w:val="single" w:sz="4" w:space="0" w:color="000000"/>
              <w:right w:val="single" w:sz="4" w:space="0" w:color="000000"/>
            </w:tcBorders>
            <w:shd w:val="clear" w:color="auto" w:fill="auto"/>
            <w:vAlign w:val="center"/>
            <w:hideMark/>
          </w:tcPr>
          <w:p w14:paraId="63FC7A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802D052" w14:textId="6E7351B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238432989,69</w:t>
            </w:r>
          </w:p>
        </w:tc>
        <w:tc>
          <w:tcPr>
            <w:tcW w:w="684" w:type="pct"/>
            <w:tcBorders>
              <w:top w:val="nil"/>
              <w:left w:val="nil"/>
              <w:bottom w:val="single" w:sz="4" w:space="0" w:color="000000"/>
              <w:right w:val="single" w:sz="4" w:space="0" w:color="000000"/>
            </w:tcBorders>
            <w:shd w:val="clear" w:color="auto" w:fill="auto"/>
            <w:vAlign w:val="center"/>
            <w:hideMark/>
          </w:tcPr>
          <w:p w14:paraId="4EFEB7A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CD9322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A11F2B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B182A1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9129A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9AAEB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5D1212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1100300000</w:t>
            </w:r>
          </w:p>
        </w:tc>
        <w:tc>
          <w:tcPr>
            <w:tcW w:w="233" w:type="pct"/>
            <w:tcBorders>
              <w:top w:val="nil"/>
              <w:left w:val="nil"/>
              <w:bottom w:val="single" w:sz="4" w:space="0" w:color="000000"/>
              <w:right w:val="single" w:sz="4" w:space="0" w:color="000000"/>
            </w:tcBorders>
            <w:shd w:val="clear" w:color="auto" w:fill="auto"/>
            <w:vAlign w:val="center"/>
            <w:hideMark/>
          </w:tcPr>
          <w:p w14:paraId="195B0D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2BC3F6" w14:textId="301C5C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15336923,45</w:t>
            </w:r>
          </w:p>
        </w:tc>
        <w:tc>
          <w:tcPr>
            <w:tcW w:w="684" w:type="pct"/>
            <w:tcBorders>
              <w:top w:val="nil"/>
              <w:left w:val="nil"/>
              <w:bottom w:val="single" w:sz="4" w:space="0" w:color="000000"/>
              <w:right w:val="single" w:sz="4" w:space="0" w:color="000000"/>
            </w:tcBorders>
            <w:shd w:val="clear" w:color="auto" w:fill="auto"/>
            <w:vAlign w:val="center"/>
            <w:hideMark/>
          </w:tcPr>
          <w:p w14:paraId="0B09913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91453C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93D3E7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9A61B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34" w:type="pct"/>
            <w:tcBorders>
              <w:top w:val="nil"/>
              <w:left w:val="nil"/>
              <w:bottom w:val="single" w:sz="4" w:space="0" w:color="000000"/>
              <w:right w:val="single" w:sz="4" w:space="0" w:color="000000"/>
            </w:tcBorders>
            <w:shd w:val="clear" w:color="auto" w:fill="auto"/>
            <w:vAlign w:val="center"/>
            <w:hideMark/>
          </w:tcPr>
          <w:p w14:paraId="06A3FC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C1401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068E37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110039Д005</w:t>
            </w:r>
          </w:p>
        </w:tc>
        <w:tc>
          <w:tcPr>
            <w:tcW w:w="233" w:type="pct"/>
            <w:tcBorders>
              <w:top w:val="nil"/>
              <w:left w:val="nil"/>
              <w:bottom w:val="single" w:sz="4" w:space="0" w:color="000000"/>
              <w:right w:val="single" w:sz="4" w:space="0" w:color="000000"/>
            </w:tcBorders>
            <w:shd w:val="clear" w:color="auto" w:fill="auto"/>
            <w:vAlign w:val="center"/>
            <w:hideMark/>
          </w:tcPr>
          <w:p w14:paraId="18FAD3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9972F92" w14:textId="4B10D20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216923,45</w:t>
            </w:r>
          </w:p>
        </w:tc>
        <w:tc>
          <w:tcPr>
            <w:tcW w:w="684" w:type="pct"/>
            <w:tcBorders>
              <w:top w:val="nil"/>
              <w:left w:val="nil"/>
              <w:bottom w:val="single" w:sz="4" w:space="0" w:color="000000"/>
              <w:right w:val="single" w:sz="4" w:space="0" w:color="000000"/>
            </w:tcBorders>
            <w:shd w:val="clear" w:color="auto" w:fill="auto"/>
            <w:vAlign w:val="center"/>
            <w:hideMark/>
          </w:tcPr>
          <w:p w14:paraId="6808D5D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5FFB4B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1F2B32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D93178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EF97E6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47283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282F19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110039Д005</w:t>
            </w:r>
          </w:p>
        </w:tc>
        <w:tc>
          <w:tcPr>
            <w:tcW w:w="233" w:type="pct"/>
            <w:tcBorders>
              <w:top w:val="nil"/>
              <w:left w:val="nil"/>
              <w:bottom w:val="single" w:sz="4" w:space="0" w:color="000000"/>
              <w:right w:val="single" w:sz="4" w:space="0" w:color="000000"/>
            </w:tcBorders>
            <w:shd w:val="clear" w:color="auto" w:fill="auto"/>
            <w:vAlign w:val="center"/>
            <w:hideMark/>
          </w:tcPr>
          <w:p w14:paraId="31FA3D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8161DEE" w14:textId="5F551EE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216923,45</w:t>
            </w:r>
          </w:p>
        </w:tc>
        <w:tc>
          <w:tcPr>
            <w:tcW w:w="684" w:type="pct"/>
            <w:tcBorders>
              <w:top w:val="nil"/>
              <w:left w:val="nil"/>
              <w:bottom w:val="single" w:sz="4" w:space="0" w:color="000000"/>
              <w:right w:val="single" w:sz="4" w:space="0" w:color="000000"/>
            </w:tcBorders>
            <w:shd w:val="clear" w:color="auto" w:fill="auto"/>
            <w:vAlign w:val="center"/>
            <w:hideMark/>
          </w:tcPr>
          <w:p w14:paraId="338729C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35A638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5F3FB1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6CFD5C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E4921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6A01F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27E3B6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110039Д005</w:t>
            </w:r>
          </w:p>
        </w:tc>
        <w:tc>
          <w:tcPr>
            <w:tcW w:w="233" w:type="pct"/>
            <w:tcBorders>
              <w:top w:val="nil"/>
              <w:left w:val="nil"/>
              <w:bottom w:val="single" w:sz="4" w:space="0" w:color="000000"/>
              <w:right w:val="single" w:sz="4" w:space="0" w:color="000000"/>
            </w:tcBorders>
            <w:shd w:val="clear" w:color="auto" w:fill="auto"/>
            <w:vAlign w:val="center"/>
            <w:hideMark/>
          </w:tcPr>
          <w:p w14:paraId="65DD350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72480FED" w14:textId="5F8F09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216923,45</w:t>
            </w:r>
          </w:p>
        </w:tc>
        <w:tc>
          <w:tcPr>
            <w:tcW w:w="684" w:type="pct"/>
            <w:tcBorders>
              <w:top w:val="nil"/>
              <w:left w:val="nil"/>
              <w:bottom w:val="single" w:sz="4" w:space="0" w:color="000000"/>
              <w:right w:val="single" w:sz="4" w:space="0" w:color="000000"/>
            </w:tcBorders>
            <w:shd w:val="clear" w:color="auto" w:fill="auto"/>
            <w:vAlign w:val="center"/>
            <w:hideMark/>
          </w:tcPr>
          <w:p w14:paraId="5197F4C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D955B1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EAE04A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BF4E54B" w14:textId="77E7A8D5"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Проектирование, строительство (реконструкция) автомобильных дорог общего пользования населенных </w:t>
            </w:r>
            <w:r w:rsidR="00946067" w:rsidRPr="00EC5638">
              <w:rPr>
                <w:rFonts w:eastAsia="Times New Roman"/>
                <w:color w:val="000000"/>
                <w:sz w:val="22"/>
                <w:szCs w:val="22"/>
                <w:lang w:eastAsia="ru-RU"/>
              </w:rPr>
              <w:t>пунктов</w:t>
            </w:r>
          </w:p>
        </w:tc>
        <w:tc>
          <w:tcPr>
            <w:tcW w:w="234" w:type="pct"/>
            <w:tcBorders>
              <w:top w:val="nil"/>
              <w:left w:val="nil"/>
              <w:bottom w:val="single" w:sz="4" w:space="0" w:color="000000"/>
              <w:right w:val="single" w:sz="4" w:space="0" w:color="000000"/>
            </w:tcBorders>
            <w:shd w:val="clear" w:color="auto" w:fill="auto"/>
            <w:vAlign w:val="center"/>
            <w:hideMark/>
          </w:tcPr>
          <w:p w14:paraId="0D0D47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184E6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728452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11003SД007</w:t>
            </w:r>
          </w:p>
        </w:tc>
        <w:tc>
          <w:tcPr>
            <w:tcW w:w="233" w:type="pct"/>
            <w:tcBorders>
              <w:top w:val="nil"/>
              <w:left w:val="nil"/>
              <w:bottom w:val="single" w:sz="4" w:space="0" w:color="000000"/>
              <w:right w:val="single" w:sz="4" w:space="0" w:color="000000"/>
            </w:tcBorders>
            <w:shd w:val="clear" w:color="auto" w:fill="auto"/>
            <w:vAlign w:val="center"/>
            <w:hideMark/>
          </w:tcPr>
          <w:p w14:paraId="596543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CC8CDE4" w14:textId="7B5F396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15120000,00</w:t>
            </w:r>
          </w:p>
        </w:tc>
        <w:tc>
          <w:tcPr>
            <w:tcW w:w="684" w:type="pct"/>
            <w:tcBorders>
              <w:top w:val="nil"/>
              <w:left w:val="nil"/>
              <w:bottom w:val="single" w:sz="4" w:space="0" w:color="000000"/>
              <w:right w:val="single" w:sz="4" w:space="0" w:color="000000"/>
            </w:tcBorders>
            <w:shd w:val="clear" w:color="auto" w:fill="auto"/>
            <w:vAlign w:val="center"/>
            <w:hideMark/>
          </w:tcPr>
          <w:p w14:paraId="5E8F6AB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EFD9B8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5F82DE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4F4DBF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234" w:type="pct"/>
            <w:tcBorders>
              <w:top w:val="nil"/>
              <w:left w:val="nil"/>
              <w:bottom w:val="single" w:sz="4" w:space="0" w:color="000000"/>
              <w:right w:val="single" w:sz="4" w:space="0" w:color="000000"/>
            </w:tcBorders>
            <w:shd w:val="clear" w:color="auto" w:fill="auto"/>
            <w:vAlign w:val="center"/>
            <w:hideMark/>
          </w:tcPr>
          <w:p w14:paraId="10A6C0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84656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6D7F5B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11003SД007</w:t>
            </w:r>
          </w:p>
        </w:tc>
        <w:tc>
          <w:tcPr>
            <w:tcW w:w="233" w:type="pct"/>
            <w:tcBorders>
              <w:top w:val="nil"/>
              <w:left w:val="nil"/>
              <w:bottom w:val="single" w:sz="4" w:space="0" w:color="000000"/>
              <w:right w:val="single" w:sz="4" w:space="0" w:color="000000"/>
            </w:tcBorders>
            <w:shd w:val="clear" w:color="auto" w:fill="auto"/>
            <w:vAlign w:val="center"/>
            <w:hideMark/>
          </w:tcPr>
          <w:p w14:paraId="49F4FA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400</w:t>
            </w:r>
          </w:p>
        </w:tc>
        <w:tc>
          <w:tcPr>
            <w:tcW w:w="704" w:type="pct"/>
            <w:tcBorders>
              <w:top w:val="nil"/>
              <w:left w:val="nil"/>
              <w:bottom w:val="single" w:sz="4" w:space="0" w:color="000000"/>
              <w:right w:val="single" w:sz="4" w:space="0" w:color="000000"/>
            </w:tcBorders>
            <w:shd w:val="clear" w:color="auto" w:fill="auto"/>
            <w:vAlign w:val="center"/>
            <w:hideMark/>
          </w:tcPr>
          <w:p w14:paraId="562C250B" w14:textId="6E44C7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15120000,00</w:t>
            </w:r>
          </w:p>
        </w:tc>
        <w:tc>
          <w:tcPr>
            <w:tcW w:w="684" w:type="pct"/>
            <w:tcBorders>
              <w:top w:val="nil"/>
              <w:left w:val="nil"/>
              <w:bottom w:val="single" w:sz="4" w:space="0" w:color="000000"/>
              <w:right w:val="single" w:sz="4" w:space="0" w:color="000000"/>
            </w:tcBorders>
            <w:shd w:val="clear" w:color="auto" w:fill="auto"/>
            <w:vAlign w:val="center"/>
            <w:hideMark/>
          </w:tcPr>
          <w:p w14:paraId="7695F02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12B349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7F0D0B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D05BED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Бюджетные инвестиции</w:t>
            </w:r>
          </w:p>
        </w:tc>
        <w:tc>
          <w:tcPr>
            <w:tcW w:w="234" w:type="pct"/>
            <w:tcBorders>
              <w:top w:val="nil"/>
              <w:left w:val="nil"/>
              <w:bottom w:val="single" w:sz="4" w:space="0" w:color="000000"/>
              <w:right w:val="single" w:sz="4" w:space="0" w:color="000000"/>
            </w:tcBorders>
            <w:shd w:val="clear" w:color="auto" w:fill="auto"/>
            <w:vAlign w:val="center"/>
            <w:hideMark/>
          </w:tcPr>
          <w:p w14:paraId="307773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185D3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vAlign w:val="center"/>
            <w:hideMark/>
          </w:tcPr>
          <w:p w14:paraId="3608FE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11003SД007</w:t>
            </w:r>
          </w:p>
        </w:tc>
        <w:tc>
          <w:tcPr>
            <w:tcW w:w="233" w:type="pct"/>
            <w:tcBorders>
              <w:top w:val="nil"/>
              <w:left w:val="nil"/>
              <w:bottom w:val="single" w:sz="4" w:space="0" w:color="000000"/>
              <w:right w:val="single" w:sz="4" w:space="0" w:color="000000"/>
            </w:tcBorders>
            <w:shd w:val="clear" w:color="auto" w:fill="auto"/>
            <w:vAlign w:val="center"/>
            <w:hideMark/>
          </w:tcPr>
          <w:p w14:paraId="1228B9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410</w:t>
            </w:r>
          </w:p>
        </w:tc>
        <w:tc>
          <w:tcPr>
            <w:tcW w:w="704" w:type="pct"/>
            <w:tcBorders>
              <w:top w:val="nil"/>
              <w:left w:val="nil"/>
              <w:bottom w:val="single" w:sz="4" w:space="0" w:color="000000"/>
              <w:right w:val="single" w:sz="4" w:space="0" w:color="000000"/>
            </w:tcBorders>
            <w:shd w:val="clear" w:color="auto" w:fill="auto"/>
            <w:vAlign w:val="center"/>
            <w:hideMark/>
          </w:tcPr>
          <w:p w14:paraId="3F7319D7" w14:textId="60B74C0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15120000,00</w:t>
            </w:r>
          </w:p>
        </w:tc>
        <w:tc>
          <w:tcPr>
            <w:tcW w:w="684" w:type="pct"/>
            <w:tcBorders>
              <w:top w:val="nil"/>
              <w:left w:val="nil"/>
              <w:bottom w:val="single" w:sz="4" w:space="0" w:color="000000"/>
              <w:right w:val="single" w:sz="4" w:space="0" w:color="000000"/>
            </w:tcBorders>
            <w:shd w:val="clear" w:color="auto" w:fill="auto"/>
            <w:vAlign w:val="center"/>
            <w:hideMark/>
          </w:tcPr>
          <w:p w14:paraId="3DB3102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9800AE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E0A42C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C82B818"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Связь и информатика</w:t>
            </w:r>
          </w:p>
        </w:tc>
        <w:tc>
          <w:tcPr>
            <w:tcW w:w="234" w:type="pct"/>
            <w:tcBorders>
              <w:top w:val="nil"/>
              <w:left w:val="nil"/>
              <w:bottom w:val="single" w:sz="4" w:space="0" w:color="000000"/>
              <w:right w:val="single" w:sz="4" w:space="0" w:color="000000"/>
            </w:tcBorders>
            <w:shd w:val="clear" w:color="auto" w:fill="auto"/>
            <w:vAlign w:val="center"/>
            <w:hideMark/>
          </w:tcPr>
          <w:p w14:paraId="7DDD477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D0C46E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4B09B4B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4E666FF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AE1A235" w14:textId="5A6B9CA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36000000,00</w:t>
            </w:r>
          </w:p>
        </w:tc>
        <w:tc>
          <w:tcPr>
            <w:tcW w:w="684" w:type="pct"/>
            <w:tcBorders>
              <w:top w:val="nil"/>
              <w:left w:val="nil"/>
              <w:bottom w:val="single" w:sz="4" w:space="0" w:color="000000"/>
              <w:right w:val="single" w:sz="4" w:space="0" w:color="000000"/>
            </w:tcBorders>
            <w:shd w:val="clear" w:color="auto" w:fill="auto"/>
            <w:vAlign w:val="center"/>
            <w:hideMark/>
          </w:tcPr>
          <w:p w14:paraId="4D18986E"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39C913F"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C7039F" w:rsidRPr="00C7039F" w14:paraId="6A408FA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B191E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Муниципальная программа "Создание условий для развития </w:t>
            </w:r>
            <w:r w:rsidRPr="00EC5638">
              <w:rPr>
                <w:rFonts w:eastAsia="Times New Roman"/>
                <w:color w:val="000000"/>
                <w:sz w:val="22"/>
                <w:szCs w:val="22"/>
                <w:lang w:eastAsia="ru-RU"/>
              </w:rPr>
              <w:lastRenderedPageBreak/>
              <w:t>услуг широкополосного доступа к информационно-телекоммуникационной сети Интернет малочисленных и труднодоступных населенных пунктов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93841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04</w:t>
            </w:r>
          </w:p>
        </w:tc>
        <w:tc>
          <w:tcPr>
            <w:tcW w:w="266" w:type="pct"/>
            <w:tcBorders>
              <w:top w:val="nil"/>
              <w:left w:val="nil"/>
              <w:bottom w:val="single" w:sz="4" w:space="0" w:color="000000"/>
              <w:right w:val="single" w:sz="4" w:space="0" w:color="000000"/>
            </w:tcBorders>
            <w:shd w:val="clear" w:color="auto" w:fill="auto"/>
            <w:vAlign w:val="center"/>
            <w:hideMark/>
          </w:tcPr>
          <w:p w14:paraId="5E23CD7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1E8EF8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2000000000</w:t>
            </w:r>
          </w:p>
        </w:tc>
        <w:tc>
          <w:tcPr>
            <w:tcW w:w="233" w:type="pct"/>
            <w:tcBorders>
              <w:top w:val="nil"/>
              <w:left w:val="nil"/>
              <w:bottom w:val="single" w:sz="4" w:space="0" w:color="000000"/>
              <w:right w:val="single" w:sz="4" w:space="0" w:color="000000"/>
            </w:tcBorders>
            <w:shd w:val="clear" w:color="auto" w:fill="auto"/>
            <w:vAlign w:val="center"/>
            <w:hideMark/>
          </w:tcPr>
          <w:p w14:paraId="6DDB24A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B1B350E" w14:textId="65AAAF8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36000000,00</w:t>
            </w:r>
          </w:p>
        </w:tc>
        <w:tc>
          <w:tcPr>
            <w:tcW w:w="684" w:type="pct"/>
            <w:tcBorders>
              <w:top w:val="nil"/>
              <w:left w:val="nil"/>
              <w:bottom w:val="single" w:sz="4" w:space="0" w:color="000000"/>
              <w:right w:val="single" w:sz="4" w:space="0" w:color="000000"/>
            </w:tcBorders>
            <w:shd w:val="clear" w:color="auto" w:fill="auto"/>
            <w:vAlign w:val="center"/>
            <w:hideMark/>
          </w:tcPr>
          <w:p w14:paraId="2DCF07B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A67E91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04806E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D4926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Развитие информационной инфраструктуры учреждений социальной сферы, а также телекоммуникационной инфраструктуры общего пользования для повышения доступности и качества услуг, повышения уровня жизни населения, автоматизации процессов, создания предпосылок для ускорения экономического роста и повышения инвестиционного потенциала</w:t>
            </w:r>
          </w:p>
        </w:tc>
        <w:tc>
          <w:tcPr>
            <w:tcW w:w="234" w:type="pct"/>
            <w:tcBorders>
              <w:top w:val="nil"/>
              <w:left w:val="nil"/>
              <w:bottom w:val="single" w:sz="4" w:space="0" w:color="000000"/>
              <w:right w:val="single" w:sz="4" w:space="0" w:color="000000"/>
            </w:tcBorders>
            <w:shd w:val="clear" w:color="auto" w:fill="auto"/>
            <w:vAlign w:val="center"/>
            <w:hideMark/>
          </w:tcPr>
          <w:p w14:paraId="7B022A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1D2089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044231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2000100000</w:t>
            </w:r>
          </w:p>
        </w:tc>
        <w:tc>
          <w:tcPr>
            <w:tcW w:w="233" w:type="pct"/>
            <w:tcBorders>
              <w:top w:val="nil"/>
              <w:left w:val="nil"/>
              <w:bottom w:val="single" w:sz="4" w:space="0" w:color="000000"/>
              <w:right w:val="single" w:sz="4" w:space="0" w:color="000000"/>
            </w:tcBorders>
            <w:shd w:val="clear" w:color="auto" w:fill="auto"/>
            <w:vAlign w:val="center"/>
            <w:hideMark/>
          </w:tcPr>
          <w:p w14:paraId="7A7FC1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23E93DC" w14:textId="2D517B6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36000000,00</w:t>
            </w:r>
          </w:p>
        </w:tc>
        <w:tc>
          <w:tcPr>
            <w:tcW w:w="684" w:type="pct"/>
            <w:tcBorders>
              <w:top w:val="nil"/>
              <w:left w:val="nil"/>
              <w:bottom w:val="single" w:sz="4" w:space="0" w:color="000000"/>
              <w:right w:val="single" w:sz="4" w:space="0" w:color="000000"/>
            </w:tcBorders>
            <w:shd w:val="clear" w:color="auto" w:fill="auto"/>
            <w:vAlign w:val="center"/>
            <w:hideMark/>
          </w:tcPr>
          <w:p w14:paraId="05BB29C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83E7C6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412329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3EB8F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1F4ADA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159F34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17B1C12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20001S2740</w:t>
            </w:r>
          </w:p>
        </w:tc>
        <w:tc>
          <w:tcPr>
            <w:tcW w:w="233" w:type="pct"/>
            <w:tcBorders>
              <w:top w:val="nil"/>
              <w:left w:val="nil"/>
              <w:bottom w:val="single" w:sz="4" w:space="0" w:color="000000"/>
              <w:right w:val="single" w:sz="4" w:space="0" w:color="000000"/>
            </w:tcBorders>
            <w:shd w:val="clear" w:color="auto" w:fill="auto"/>
            <w:vAlign w:val="center"/>
            <w:hideMark/>
          </w:tcPr>
          <w:p w14:paraId="194BBA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93AD4F7" w14:textId="4FCFCE7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36000000,00</w:t>
            </w:r>
          </w:p>
        </w:tc>
        <w:tc>
          <w:tcPr>
            <w:tcW w:w="684" w:type="pct"/>
            <w:tcBorders>
              <w:top w:val="nil"/>
              <w:left w:val="nil"/>
              <w:bottom w:val="single" w:sz="4" w:space="0" w:color="000000"/>
              <w:right w:val="single" w:sz="4" w:space="0" w:color="000000"/>
            </w:tcBorders>
            <w:shd w:val="clear" w:color="auto" w:fill="auto"/>
            <w:vAlign w:val="center"/>
            <w:hideMark/>
          </w:tcPr>
          <w:p w14:paraId="3108CF8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A0DAEE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613E10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92B74F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33304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748CA4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1E84F1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20001S2740</w:t>
            </w:r>
          </w:p>
        </w:tc>
        <w:tc>
          <w:tcPr>
            <w:tcW w:w="233" w:type="pct"/>
            <w:tcBorders>
              <w:top w:val="nil"/>
              <w:left w:val="nil"/>
              <w:bottom w:val="single" w:sz="4" w:space="0" w:color="000000"/>
              <w:right w:val="single" w:sz="4" w:space="0" w:color="000000"/>
            </w:tcBorders>
            <w:shd w:val="clear" w:color="auto" w:fill="auto"/>
            <w:vAlign w:val="center"/>
            <w:hideMark/>
          </w:tcPr>
          <w:p w14:paraId="6D4192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7B022B1" w14:textId="2532020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36000000,00</w:t>
            </w:r>
          </w:p>
        </w:tc>
        <w:tc>
          <w:tcPr>
            <w:tcW w:w="684" w:type="pct"/>
            <w:tcBorders>
              <w:top w:val="nil"/>
              <w:left w:val="nil"/>
              <w:bottom w:val="single" w:sz="4" w:space="0" w:color="000000"/>
              <w:right w:val="single" w:sz="4" w:space="0" w:color="000000"/>
            </w:tcBorders>
            <w:shd w:val="clear" w:color="auto" w:fill="auto"/>
            <w:vAlign w:val="center"/>
            <w:hideMark/>
          </w:tcPr>
          <w:p w14:paraId="0B2F97A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BDA843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38A941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ACC45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5F57F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46242E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626" w:type="pct"/>
            <w:tcBorders>
              <w:top w:val="nil"/>
              <w:left w:val="nil"/>
              <w:bottom w:val="single" w:sz="4" w:space="0" w:color="000000"/>
              <w:right w:val="single" w:sz="4" w:space="0" w:color="000000"/>
            </w:tcBorders>
            <w:shd w:val="clear" w:color="auto" w:fill="auto"/>
            <w:vAlign w:val="center"/>
            <w:hideMark/>
          </w:tcPr>
          <w:p w14:paraId="7520D5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20001S2740</w:t>
            </w:r>
          </w:p>
        </w:tc>
        <w:tc>
          <w:tcPr>
            <w:tcW w:w="233" w:type="pct"/>
            <w:tcBorders>
              <w:top w:val="nil"/>
              <w:left w:val="nil"/>
              <w:bottom w:val="single" w:sz="4" w:space="0" w:color="000000"/>
              <w:right w:val="single" w:sz="4" w:space="0" w:color="000000"/>
            </w:tcBorders>
            <w:shd w:val="clear" w:color="auto" w:fill="auto"/>
            <w:vAlign w:val="center"/>
            <w:hideMark/>
          </w:tcPr>
          <w:p w14:paraId="07B44A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2A8A2DA4" w14:textId="4672C4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36000000,00</w:t>
            </w:r>
          </w:p>
        </w:tc>
        <w:tc>
          <w:tcPr>
            <w:tcW w:w="684" w:type="pct"/>
            <w:tcBorders>
              <w:top w:val="nil"/>
              <w:left w:val="nil"/>
              <w:bottom w:val="single" w:sz="4" w:space="0" w:color="000000"/>
              <w:right w:val="single" w:sz="4" w:space="0" w:color="000000"/>
            </w:tcBorders>
            <w:shd w:val="clear" w:color="auto" w:fill="auto"/>
            <w:vAlign w:val="center"/>
            <w:hideMark/>
          </w:tcPr>
          <w:p w14:paraId="1205C0A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1BC728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9B8141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5FA8A5"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Другие вопросы в области национальной экономики</w:t>
            </w:r>
          </w:p>
        </w:tc>
        <w:tc>
          <w:tcPr>
            <w:tcW w:w="234" w:type="pct"/>
            <w:tcBorders>
              <w:top w:val="nil"/>
              <w:left w:val="nil"/>
              <w:bottom w:val="single" w:sz="4" w:space="0" w:color="000000"/>
              <w:right w:val="single" w:sz="4" w:space="0" w:color="000000"/>
            </w:tcBorders>
            <w:shd w:val="clear" w:color="auto" w:fill="auto"/>
            <w:vAlign w:val="center"/>
            <w:hideMark/>
          </w:tcPr>
          <w:p w14:paraId="0ED59291"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3264893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55F1A45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323AFD91"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C1E7A98" w14:textId="743A5950"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3064620,61</w:t>
            </w:r>
          </w:p>
        </w:tc>
        <w:tc>
          <w:tcPr>
            <w:tcW w:w="684" w:type="pct"/>
            <w:tcBorders>
              <w:top w:val="nil"/>
              <w:left w:val="nil"/>
              <w:bottom w:val="single" w:sz="4" w:space="0" w:color="000000"/>
              <w:right w:val="single" w:sz="4" w:space="0" w:color="000000"/>
            </w:tcBorders>
            <w:shd w:val="clear" w:color="auto" w:fill="auto"/>
            <w:vAlign w:val="center"/>
            <w:hideMark/>
          </w:tcPr>
          <w:p w14:paraId="5851E7AB" w14:textId="65F66BC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59316BC7" w14:textId="03818A85"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200000,00</w:t>
            </w:r>
          </w:p>
        </w:tc>
      </w:tr>
      <w:tr w:rsidR="00C7039F" w:rsidRPr="00C7039F" w14:paraId="4DA2EB1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5E6E6D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63344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7C8DD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3FDC12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1400000000</w:t>
            </w:r>
          </w:p>
        </w:tc>
        <w:tc>
          <w:tcPr>
            <w:tcW w:w="233" w:type="pct"/>
            <w:tcBorders>
              <w:top w:val="nil"/>
              <w:left w:val="nil"/>
              <w:bottom w:val="single" w:sz="4" w:space="0" w:color="000000"/>
              <w:right w:val="single" w:sz="4" w:space="0" w:color="000000"/>
            </w:tcBorders>
            <w:shd w:val="clear" w:color="auto" w:fill="auto"/>
            <w:vAlign w:val="center"/>
            <w:hideMark/>
          </w:tcPr>
          <w:p w14:paraId="78B7D7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FD682BD" w14:textId="7D81558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684" w:type="pct"/>
            <w:tcBorders>
              <w:top w:val="nil"/>
              <w:left w:val="nil"/>
              <w:bottom w:val="single" w:sz="4" w:space="0" w:color="000000"/>
              <w:right w:val="single" w:sz="4" w:space="0" w:color="000000"/>
            </w:tcBorders>
            <w:shd w:val="clear" w:color="auto" w:fill="auto"/>
            <w:vAlign w:val="center"/>
            <w:hideMark/>
          </w:tcPr>
          <w:p w14:paraId="2362603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011990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393C4D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E20D23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4" w:type="pct"/>
            <w:tcBorders>
              <w:top w:val="nil"/>
              <w:left w:val="nil"/>
              <w:bottom w:val="single" w:sz="4" w:space="0" w:color="000000"/>
              <w:right w:val="single" w:sz="4" w:space="0" w:color="000000"/>
            </w:tcBorders>
            <w:shd w:val="clear" w:color="auto" w:fill="auto"/>
            <w:vAlign w:val="center"/>
            <w:hideMark/>
          </w:tcPr>
          <w:p w14:paraId="4C2CE5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167FD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3D8518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1400300000</w:t>
            </w:r>
          </w:p>
        </w:tc>
        <w:tc>
          <w:tcPr>
            <w:tcW w:w="233" w:type="pct"/>
            <w:tcBorders>
              <w:top w:val="nil"/>
              <w:left w:val="nil"/>
              <w:bottom w:val="single" w:sz="4" w:space="0" w:color="000000"/>
              <w:right w:val="single" w:sz="4" w:space="0" w:color="000000"/>
            </w:tcBorders>
            <w:shd w:val="clear" w:color="auto" w:fill="auto"/>
            <w:vAlign w:val="center"/>
            <w:hideMark/>
          </w:tcPr>
          <w:p w14:paraId="35FAA7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C05A963" w14:textId="65BC46C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684" w:type="pct"/>
            <w:tcBorders>
              <w:top w:val="nil"/>
              <w:left w:val="nil"/>
              <w:bottom w:val="single" w:sz="4" w:space="0" w:color="000000"/>
              <w:right w:val="single" w:sz="4" w:space="0" w:color="000000"/>
            </w:tcBorders>
            <w:shd w:val="clear" w:color="auto" w:fill="auto"/>
            <w:vAlign w:val="center"/>
            <w:hideMark/>
          </w:tcPr>
          <w:p w14:paraId="3040235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7989B7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2D1CE7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6F3B2A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34" w:type="pct"/>
            <w:tcBorders>
              <w:top w:val="nil"/>
              <w:left w:val="nil"/>
              <w:bottom w:val="single" w:sz="4" w:space="0" w:color="000000"/>
              <w:right w:val="single" w:sz="4" w:space="0" w:color="000000"/>
            </w:tcBorders>
            <w:shd w:val="clear" w:color="auto" w:fill="auto"/>
            <w:vAlign w:val="center"/>
            <w:hideMark/>
          </w:tcPr>
          <w:p w14:paraId="6E1A0A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82251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57933F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1400370040</w:t>
            </w:r>
          </w:p>
        </w:tc>
        <w:tc>
          <w:tcPr>
            <w:tcW w:w="233" w:type="pct"/>
            <w:tcBorders>
              <w:top w:val="nil"/>
              <w:left w:val="nil"/>
              <w:bottom w:val="single" w:sz="4" w:space="0" w:color="000000"/>
              <w:right w:val="single" w:sz="4" w:space="0" w:color="000000"/>
            </w:tcBorders>
            <w:shd w:val="clear" w:color="auto" w:fill="auto"/>
            <w:vAlign w:val="center"/>
            <w:hideMark/>
          </w:tcPr>
          <w:p w14:paraId="46F97B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C0D8728" w14:textId="02F36B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684" w:type="pct"/>
            <w:tcBorders>
              <w:top w:val="nil"/>
              <w:left w:val="nil"/>
              <w:bottom w:val="single" w:sz="4" w:space="0" w:color="000000"/>
              <w:right w:val="single" w:sz="4" w:space="0" w:color="000000"/>
            </w:tcBorders>
            <w:shd w:val="clear" w:color="auto" w:fill="auto"/>
            <w:vAlign w:val="center"/>
            <w:hideMark/>
          </w:tcPr>
          <w:p w14:paraId="5E0706E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EA007F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927D21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EA3D6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3643D0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2B2C2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7EDBAC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1400370040</w:t>
            </w:r>
          </w:p>
        </w:tc>
        <w:tc>
          <w:tcPr>
            <w:tcW w:w="233" w:type="pct"/>
            <w:tcBorders>
              <w:top w:val="nil"/>
              <w:left w:val="nil"/>
              <w:bottom w:val="single" w:sz="4" w:space="0" w:color="000000"/>
              <w:right w:val="single" w:sz="4" w:space="0" w:color="000000"/>
            </w:tcBorders>
            <w:shd w:val="clear" w:color="auto" w:fill="auto"/>
            <w:vAlign w:val="center"/>
            <w:hideMark/>
          </w:tcPr>
          <w:p w14:paraId="4C83A5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7179ABC1" w14:textId="4F6C099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684" w:type="pct"/>
            <w:tcBorders>
              <w:top w:val="nil"/>
              <w:left w:val="nil"/>
              <w:bottom w:val="single" w:sz="4" w:space="0" w:color="000000"/>
              <w:right w:val="single" w:sz="4" w:space="0" w:color="000000"/>
            </w:tcBorders>
            <w:shd w:val="clear" w:color="auto" w:fill="auto"/>
            <w:vAlign w:val="center"/>
            <w:hideMark/>
          </w:tcPr>
          <w:p w14:paraId="63BF0D7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375505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FD383C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7B28887" w14:textId="14BE8224"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Субсидии юридическим лицам (кроме некоммерческих организаций),индивидуальным </w:t>
            </w:r>
            <w:r w:rsidR="00946067" w:rsidRPr="00EC5638">
              <w:rPr>
                <w:rFonts w:eastAsia="Times New Roman"/>
                <w:color w:val="000000"/>
                <w:sz w:val="22"/>
                <w:szCs w:val="22"/>
                <w:lang w:eastAsia="ru-RU"/>
              </w:rPr>
              <w:t>предпринимателям, физическим</w:t>
            </w:r>
            <w:r w:rsidRPr="00EC5638">
              <w:rPr>
                <w:rFonts w:eastAsia="Times New Roman"/>
                <w:color w:val="000000"/>
                <w:sz w:val="22"/>
                <w:szCs w:val="22"/>
                <w:lang w:eastAsia="ru-RU"/>
              </w:rPr>
              <w:t xml:space="preserve"> лицам-производителям товаров,</w:t>
            </w:r>
            <w:r w:rsidR="00946067">
              <w:rPr>
                <w:rFonts w:eastAsia="Times New Roman"/>
                <w:color w:val="000000"/>
                <w:sz w:val="22"/>
                <w:szCs w:val="22"/>
                <w:lang w:eastAsia="ru-RU"/>
              </w:rPr>
              <w:t xml:space="preserve"> </w:t>
            </w:r>
            <w:r w:rsidR="00946067" w:rsidRPr="00EC5638">
              <w:rPr>
                <w:rFonts w:eastAsia="Times New Roman"/>
                <w:color w:val="000000"/>
                <w:sz w:val="22"/>
                <w:szCs w:val="22"/>
                <w:lang w:eastAsia="ru-RU"/>
              </w:rPr>
              <w:t>работ, услуг</w:t>
            </w:r>
          </w:p>
        </w:tc>
        <w:tc>
          <w:tcPr>
            <w:tcW w:w="234" w:type="pct"/>
            <w:tcBorders>
              <w:top w:val="nil"/>
              <w:left w:val="nil"/>
              <w:bottom w:val="single" w:sz="4" w:space="0" w:color="000000"/>
              <w:right w:val="single" w:sz="4" w:space="0" w:color="000000"/>
            </w:tcBorders>
            <w:shd w:val="clear" w:color="auto" w:fill="auto"/>
            <w:vAlign w:val="center"/>
            <w:hideMark/>
          </w:tcPr>
          <w:p w14:paraId="772C7F4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11BB7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1F60B0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1400370040</w:t>
            </w:r>
          </w:p>
        </w:tc>
        <w:tc>
          <w:tcPr>
            <w:tcW w:w="233" w:type="pct"/>
            <w:tcBorders>
              <w:top w:val="nil"/>
              <w:left w:val="nil"/>
              <w:bottom w:val="single" w:sz="4" w:space="0" w:color="000000"/>
              <w:right w:val="single" w:sz="4" w:space="0" w:color="000000"/>
            </w:tcBorders>
            <w:shd w:val="clear" w:color="auto" w:fill="auto"/>
            <w:vAlign w:val="center"/>
            <w:hideMark/>
          </w:tcPr>
          <w:p w14:paraId="5B7202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810</w:t>
            </w:r>
          </w:p>
        </w:tc>
        <w:tc>
          <w:tcPr>
            <w:tcW w:w="704" w:type="pct"/>
            <w:tcBorders>
              <w:top w:val="nil"/>
              <w:left w:val="nil"/>
              <w:bottom w:val="single" w:sz="4" w:space="0" w:color="000000"/>
              <w:right w:val="single" w:sz="4" w:space="0" w:color="000000"/>
            </w:tcBorders>
            <w:shd w:val="clear" w:color="auto" w:fill="auto"/>
            <w:vAlign w:val="center"/>
            <w:hideMark/>
          </w:tcPr>
          <w:p w14:paraId="3FCCFC4C" w14:textId="7EB992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684" w:type="pct"/>
            <w:tcBorders>
              <w:top w:val="nil"/>
              <w:left w:val="nil"/>
              <w:bottom w:val="single" w:sz="4" w:space="0" w:color="000000"/>
              <w:right w:val="single" w:sz="4" w:space="0" w:color="000000"/>
            </w:tcBorders>
            <w:shd w:val="clear" w:color="auto" w:fill="auto"/>
            <w:vAlign w:val="center"/>
            <w:hideMark/>
          </w:tcPr>
          <w:p w14:paraId="35F7C3D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D207C2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3CFB16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073B1A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Муниципальная программа "Развитие туризма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117322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8FC39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4F250A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1600000000</w:t>
            </w:r>
          </w:p>
        </w:tc>
        <w:tc>
          <w:tcPr>
            <w:tcW w:w="233" w:type="pct"/>
            <w:tcBorders>
              <w:top w:val="nil"/>
              <w:left w:val="nil"/>
              <w:bottom w:val="single" w:sz="4" w:space="0" w:color="000000"/>
              <w:right w:val="single" w:sz="4" w:space="0" w:color="000000"/>
            </w:tcBorders>
            <w:shd w:val="clear" w:color="auto" w:fill="auto"/>
            <w:vAlign w:val="center"/>
            <w:hideMark/>
          </w:tcPr>
          <w:p w14:paraId="5B0251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2EF4139" w14:textId="3037CC6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595632,06</w:t>
            </w:r>
          </w:p>
        </w:tc>
        <w:tc>
          <w:tcPr>
            <w:tcW w:w="684" w:type="pct"/>
            <w:tcBorders>
              <w:top w:val="nil"/>
              <w:left w:val="nil"/>
              <w:bottom w:val="single" w:sz="4" w:space="0" w:color="000000"/>
              <w:right w:val="single" w:sz="4" w:space="0" w:color="000000"/>
            </w:tcBorders>
            <w:shd w:val="clear" w:color="auto" w:fill="auto"/>
            <w:vAlign w:val="center"/>
            <w:hideMark/>
          </w:tcPr>
          <w:p w14:paraId="2FA5E03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997031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640B3F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D5833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234" w:type="pct"/>
            <w:tcBorders>
              <w:top w:val="nil"/>
              <w:left w:val="nil"/>
              <w:bottom w:val="single" w:sz="4" w:space="0" w:color="000000"/>
              <w:right w:val="single" w:sz="4" w:space="0" w:color="000000"/>
            </w:tcBorders>
            <w:shd w:val="clear" w:color="auto" w:fill="auto"/>
            <w:vAlign w:val="center"/>
            <w:hideMark/>
          </w:tcPr>
          <w:p w14:paraId="171820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13906C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26A3A5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1600100000</w:t>
            </w:r>
          </w:p>
        </w:tc>
        <w:tc>
          <w:tcPr>
            <w:tcW w:w="233" w:type="pct"/>
            <w:tcBorders>
              <w:top w:val="nil"/>
              <w:left w:val="nil"/>
              <w:bottom w:val="single" w:sz="4" w:space="0" w:color="000000"/>
              <w:right w:val="single" w:sz="4" w:space="0" w:color="000000"/>
            </w:tcBorders>
            <w:shd w:val="clear" w:color="auto" w:fill="auto"/>
            <w:vAlign w:val="center"/>
            <w:hideMark/>
          </w:tcPr>
          <w:p w14:paraId="6F14EF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1474904" w14:textId="67A9EA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595632,06</w:t>
            </w:r>
          </w:p>
        </w:tc>
        <w:tc>
          <w:tcPr>
            <w:tcW w:w="684" w:type="pct"/>
            <w:tcBorders>
              <w:top w:val="nil"/>
              <w:left w:val="nil"/>
              <w:bottom w:val="single" w:sz="4" w:space="0" w:color="000000"/>
              <w:right w:val="single" w:sz="4" w:space="0" w:color="000000"/>
            </w:tcBorders>
            <w:shd w:val="clear" w:color="auto" w:fill="auto"/>
            <w:vAlign w:val="center"/>
            <w:hideMark/>
          </w:tcPr>
          <w:p w14:paraId="76C8CBA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038F40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F6F097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449CF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Проведение комплексных кадастровых работ на территории округа</w:t>
            </w:r>
          </w:p>
        </w:tc>
        <w:tc>
          <w:tcPr>
            <w:tcW w:w="234" w:type="pct"/>
            <w:tcBorders>
              <w:top w:val="nil"/>
              <w:left w:val="nil"/>
              <w:bottom w:val="single" w:sz="4" w:space="0" w:color="000000"/>
              <w:right w:val="single" w:sz="4" w:space="0" w:color="000000"/>
            </w:tcBorders>
            <w:shd w:val="clear" w:color="auto" w:fill="auto"/>
            <w:vAlign w:val="center"/>
            <w:hideMark/>
          </w:tcPr>
          <w:p w14:paraId="324582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FA65E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1C7240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16001S2370</w:t>
            </w:r>
          </w:p>
        </w:tc>
        <w:tc>
          <w:tcPr>
            <w:tcW w:w="233" w:type="pct"/>
            <w:tcBorders>
              <w:top w:val="nil"/>
              <w:left w:val="nil"/>
              <w:bottom w:val="single" w:sz="4" w:space="0" w:color="000000"/>
              <w:right w:val="single" w:sz="4" w:space="0" w:color="000000"/>
            </w:tcBorders>
            <w:shd w:val="clear" w:color="auto" w:fill="auto"/>
            <w:vAlign w:val="center"/>
            <w:hideMark/>
          </w:tcPr>
          <w:p w14:paraId="662563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358ED9D" w14:textId="7C8F80F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595632,06</w:t>
            </w:r>
          </w:p>
        </w:tc>
        <w:tc>
          <w:tcPr>
            <w:tcW w:w="684" w:type="pct"/>
            <w:tcBorders>
              <w:top w:val="nil"/>
              <w:left w:val="nil"/>
              <w:bottom w:val="single" w:sz="4" w:space="0" w:color="000000"/>
              <w:right w:val="single" w:sz="4" w:space="0" w:color="000000"/>
            </w:tcBorders>
            <w:shd w:val="clear" w:color="auto" w:fill="auto"/>
            <w:vAlign w:val="center"/>
            <w:hideMark/>
          </w:tcPr>
          <w:p w14:paraId="45A066D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59638E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0347B8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CB3ED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D36E7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0E4E47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6C28BA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16001S2370</w:t>
            </w:r>
          </w:p>
        </w:tc>
        <w:tc>
          <w:tcPr>
            <w:tcW w:w="233" w:type="pct"/>
            <w:tcBorders>
              <w:top w:val="nil"/>
              <w:left w:val="nil"/>
              <w:bottom w:val="single" w:sz="4" w:space="0" w:color="000000"/>
              <w:right w:val="single" w:sz="4" w:space="0" w:color="000000"/>
            </w:tcBorders>
            <w:shd w:val="clear" w:color="auto" w:fill="auto"/>
            <w:vAlign w:val="center"/>
            <w:hideMark/>
          </w:tcPr>
          <w:p w14:paraId="718069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661F65F" w14:textId="285365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595632,06</w:t>
            </w:r>
          </w:p>
        </w:tc>
        <w:tc>
          <w:tcPr>
            <w:tcW w:w="684" w:type="pct"/>
            <w:tcBorders>
              <w:top w:val="nil"/>
              <w:left w:val="nil"/>
              <w:bottom w:val="single" w:sz="4" w:space="0" w:color="000000"/>
              <w:right w:val="single" w:sz="4" w:space="0" w:color="000000"/>
            </w:tcBorders>
            <w:shd w:val="clear" w:color="auto" w:fill="auto"/>
            <w:vAlign w:val="center"/>
            <w:hideMark/>
          </w:tcPr>
          <w:p w14:paraId="5735781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94D2BE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7A6319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7292A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E6FD5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3640C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404A450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16001S2370</w:t>
            </w:r>
          </w:p>
        </w:tc>
        <w:tc>
          <w:tcPr>
            <w:tcW w:w="233" w:type="pct"/>
            <w:tcBorders>
              <w:top w:val="nil"/>
              <w:left w:val="nil"/>
              <w:bottom w:val="single" w:sz="4" w:space="0" w:color="000000"/>
              <w:right w:val="single" w:sz="4" w:space="0" w:color="000000"/>
            </w:tcBorders>
            <w:shd w:val="clear" w:color="auto" w:fill="auto"/>
            <w:vAlign w:val="center"/>
            <w:hideMark/>
          </w:tcPr>
          <w:p w14:paraId="7C46A2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CDFEE48" w14:textId="226A2E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595632,06</w:t>
            </w:r>
          </w:p>
        </w:tc>
        <w:tc>
          <w:tcPr>
            <w:tcW w:w="684" w:type="pct"/>
            <w:tcBorders>
              <w:top w:val="nil"/>
              <w:left w:val="nil"/>
              <w:bottom w:val="single" w:sz="4" w:space="0" w:color="000000"/>
              <w:right w:val="single" w:sz="4" w:space="0" w:color="000000"/>
            </w:tcBorders>
            <w:shd w:val="clear" w:color="auto" w:fill="auto"/>
            <w:vAlign w:val="center"/>
            <w:hideMark/>
          </w:tcPr>
          <w:p w14:paraId="75C5245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70FCB7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BC1680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DC839C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155E5B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FDC57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231437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59AA25E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F7CA7CB" w14:textId="041DBE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2168988,55</w:t>
            </w:r>
          </w:p>
        </w:tc>
        <w:tc>
          <w:tcPr>
            <w:tcW w:w="684" w:type="pct"/>
            <w:tcBorders>
              <w:top w:val="nil"/>
              <w:left w:val="nil"/>
              <w:bottom w:val="single" w:sz="4" w:space="0" w:color="000000"/>
              <w:right w:val="single" w:sz="4" w:space="0" w:color="000000"/>
            </w:tcBorders>
            <w:shd w:val="clear" w:color="auto" w:fill="auto"/>
            <w:vAlign w:val="center"/>
            <w:hideMark/>
          </w:tcPr>
          <w:p w14:paraId="1C3DFC47" w14:textId="39926D7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1103E811" w14:textId="1BABD06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38B4296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5C1A0E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04774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1052C1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51E553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65CF58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E755DE1" w14:textId="177558A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2168988,55</w:t>
            </w:r>
          </w:p>
        </w:tc>
        <w:tc>
          <w:tcPr>
            <w:tcW w:w="684" w:type="pct"/>
            <w:tcBorders>
              <w:top w:val="nil"/>
              <w:left w:val="nil"/>
              <w:bottom w:val="single" w:sz="4" w:space="0" w:color="000000"/>
              <w:right w:val="single" w:sz="4" w:space="0" w:color="000000"/>
            </w:tcBorders>
            <w:shd w:val="clear" w:color="auto" w:fill="auto"/>
            <w:vAlign w:val="center"/>
            <w:hideMark/>
          </w:tcPr>
          <w:p w14:paraId="579F63CB" w14:textId="417F425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18C44188" w14:textId="29676EA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6B26F70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2A647E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7021A5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55D773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45813D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0A0F4E6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83F6784" w14:textId="1D39426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2168988,55</w:t>
            </w:r>
          </w:p>
        </w:tc>
        <w:tc>
          <w:tcPr>
            <w:tcW w:w="684" w:type="pct"/>
            <w:tcBorders>
              <w:top w:val="nil"/>
              <w:left w:val="nil"/>
              <w:bottom w:val="single" w:sz="4" w:space="0" w:color="000000"/>
              <w:right w:val="single" w:sz="4" w:space="0" w:color="000000"/>
            </w:tcBorders>
            <w:shd w:val="clear" w:color="auto" w:fill="auto"/>
            <w:vAlign w:val="center"/>
            <w:hideMark/>
          </w:tcPr>
          <w:p w14:paraId="0372D8DF" w14:textId="4A207C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67F6930A" w14:textId="000BD8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5A18353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E06AC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Управление и распоряжение имуществом, находящимся в собственности и ведении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C6DA2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50856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4BF67D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9999912100</w:t>
            </w:r>
          </w:p>
        </w:tc>
        <w:tc>
          <w:tcPr>
            <w:tcW w:w="233" w:type="pct"/>
            <w:tcBorders>
              <w:top w:val="nil"/>
              <w:left w:val="nil"/>
              <w:bottom w:val="single" w:sz="4" w:space="0" w:color="000000"/>
              <w:right w:val="single" w:sz="4" w:space="0" w:color="000000"/>
            </w:tcBorders>
            <w:shd w:val="clear" w:color="auto" w:fill="auto"/>
            <w:vAlign w:val="center"/>
            <w:hideMark/>
          </w:tcPr>
          <w:p w14:paraId="4A372D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1E3B09D" w14:textId="0487452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1318988,55</w:t>
            </w:r>
          </w:p>
        </w:tc>
        <w:tc>
          <w:tcPr>
            <w:tcW w:w="684" w:type="pct"/>
            <w:tcBorders>
              <w:top w:val="nil"/>
              <w:left w:val="nil"/>
              <w:bottom w:val="single" w:sz="4" w:space="0" w:color="000000"/>
              <w:right w:val="single" w:sz="4" w:space="0" w:color="000000"/>
            </w:tcBorders>
            <w:shd w:val="clear" w:color="auto" w:fill="auto"/>
            <w:vAlign w:val="center"/>
            <w:hideMark/>
          </w:tcPr>
          <w:p w14:paraId="56FB4CE7" w14:textId="5B4BF7D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01C219E8" w14:textId="618A70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58A420A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DBEF60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1F0F2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239922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44C851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9999912100</w:t>
            </w:r>
          </w:p>
        </w:tc>
        <w:tc>
          <w:tcPr>
            <w:tcW w:w="233" w:type="pct"/>
            <w:tcBorders>
              <w:top w:val="nil"/>
              <w:left w:val="nil"/>
              <w:bottom w:val="single" w:sz="4" w:space="0" w:color="000000"/>
              <w:right w:val="single" w:sz="4" w:space="0" w:color="000000"/>
            </w:tcBorders>
            <w:shd w:val="clear" w:color="auto" w:fill="auto"/>
            <w:vAlign w:val="center"/>
            <w:hideMark/>
          </w:tcPr>
          <w:p w14:paraId="53DC54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69AB922" w14:textId="241594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1318988,55</w:t>
            </w:r>
          </w:p>
        </w:tc>
        <w:tc>
          <w:tcPr>
            <w:tcW w:w="684" w:type="pct"/>
            <w:tcBorders>
              <w:top w:val="nil"/>
              <w:left w:val="nil"/>
              <w:bottom w:val="single" w:sz="4" w:space="0" w:color="000000"/>
              <w:right w:val="single" w:sz="4" w:space="0" w:color="000000"/>
            </w:tcBorders>
            <w:shd w:val="clear" w:color="auto" w:fill="auto"/>
            <w:vAlign w:val="center"/>
            <w:hideMark/>
          </w:tcPr>
          <w:p w14:paraId="38BD18CE" w14:textId="0C6F193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496D6D4E" w14:textId="1713961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0A70AB7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B847DD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4DD0B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F088E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064AD2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9999912100</w:t>
            </w:r>
          </w:p>
        </w:tc>
        <w:tc>
          <w:tcPr>
            <w:tcW w:w="233" w:type="pct"/>
            <w:tcBorders>
              <w:top w:val="nil"/>
              <w:left w:val="nil"/>
              <w:bottom w:val="single" w:sz="4" w:space="0" w:color="000000"/>
              <w:right w:val="single" w:sz="4" w:space="0" w:color="000000"/>
            </w:tcBorders>
            <w:shd w:val="clear" w:color="auto" w:fill="auto"/>
            <w:vAlign w:val="center"/>
            <w:hideMark/>
          </w:tcPr>
          <w:p w14:paraId="7F6E69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49C13453" w14:textId="08FED10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1318988,55</w:t>
            </w:r>
          </w:p>
        </w:tc>
        <w:tc>
          <w:tcPr>
            <w:tcW w:w="684" w:type="pct"/>
            <w:tcBorders>
              <w:top w:val="nil"/>
              <w:left w:val="nil"/>
              <w:bottom w:val="single" w:sz="4" w:space="0" w:color="000000"/>
              <w:right w:val="single" w:sz="4" w:space="0" w:color="000000"/>
            </w:tcBorders>
            <w:shd w:val="clear" w:color="auto" w:fill="auto"/>
            <w:vAlign w:val="center"/>
            <w:hideMark/>
          </w:tcPr>
          <w:p w14:paraId="14011FE8" w14:textId="1D2647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0A31D343" w14:textId="657263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r>
      <w:tr w:rsidR="00C7039F" w:rsidRPr="00C7039F" w14:paraId="162F346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6DE3B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234" w:type="pct"/>
            <w:tcBorders>
              <w:top w:val="nil"/>
              <w:left w:val="nil"/>
              <w:bottom w:val="single" w:sz="4" w:space="0" w:color="000000"/>
              <w:right w:val="single" w:sz="4" w:space="0" w:color="000000"/>
            </w:tcBorders>
            <w:shd w:val="clear" w:color="auto" w:fill="auto"/>
            <w:vAlign w:val="center"/>
            <w:hideMark/>
          </w:tcPr>
          <w:p w14:paraId="55C4EE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F07C9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68B757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9999961060</w:t>
            </w:r>
          </w:p>
        </w:tc>
        <w:tc>
          <w:tcPr>
            <w:tcW w:w="233" w:type="pct"/>
            <w:tcBorders>
              <w:top w:val="nil"/>
              <w:left w:val="nil"/>
              <w:bottom w:val="single" w:sz="4" w:space="0" w:color="000000"/>
              <w:right w:val="single" w:sz="4" w:space="0" w:color="000000"/>
            </w:tcBorders>
            <w:shd w:val="clear" w:color="auto" w:fill="auto"/>
            <w:vAlign w:val="center"/>
            <w:hideMark/>
          </w:tcPr>
          <w:p w14:paraId="5CAC3F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7007052" w14:textId="32A62AC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850000,00</w:t>
            </w:r>
          </w:p>
        </w:tc>
        <w:tc>
          <w:tcPr>
            <w:tcW w:w="684" w:type="pct"/>
            <w:tcBorders>
              <w:top w:val="nil"/>
              <w:left w:val="nil"/>
              <w:bottom w:val="single" w:sz="4" w:space="0" w:color="000000"/>
              <w:right w:val="single" w:sz="4" w:space="0" w:color="000000"/>
            </w:tcBorders>
            <w:shd w:val="clear" w:color="auto" w:fill="auto"/>
            <w:vAlign w:val="center"/>
            <w:hideMark/>
          </w:tcPr>
          <w:p w14:paraId="46E1E4D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315BB6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AB95C5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BF95B0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82539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671D26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645A94E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9999961060</w:t>
            </w:r>
          </w:p>
        </w:tc>
        <w:tc>
          <w:tcPr>
            <w:tcW w:w="233" w:type="pct"/>
            <w:tcBorders>
              <w:top w:val="nil"/>
              <w:left w:val="nil"/>
              <w:bottom w:val="single" w:sz="4" w:space="0" w:color="000000"/>
              <w:right w:val="single" w:sz="4" w:space="0" w:color="000000"/>
            </w:tcBorders>
            <w:shd w:val="clear" w:color="auto" w:fill="auto"/>
            <w:vAlign w:val="center"/>
            <w:hideMark/>
          </w:tcPr>
          <w:p w14:paraId="02102A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12EF7A2" w14:textId="2BC2D17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850000,00</w:t>
            </w:r>
          </w:p>
        </w:tc>
        <w:tc>
          <w:tcPr>
            <w:tcW w:w="684" w:type="pct"/>
            <w:tcBorders>
              <w:top w:val="nil"/>
              <w:left w:val="nil"/>
              <w:bottom w:val="single" w:sz="4" w:space="0" w:color="000000"/>
              <w:right w:val="single" w:sz="4" w:space="0" w:color="000000"/>
            </w:tcBorders>
            <w:shd w:val="clear" w:color="auto" w:fill="auto"/>
            <w:vAlign w:val="center"/>
            <w:hideMark/>
          </w:tcPr>
          <w:p w14:paraId="41DEE24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E9BF29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318D8E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41817E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B5A9A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266" w:type="pct"/>
            <w:tcBorders>
              <w:top w:val="nil"/>
              <w:left w:val="nil"/>
              <w:bottom w:val="single" w:sz="4" w:space="0" w:color="000000"/>
              <w:right w:val="single" w:sz="4" w:space="0" w:color="000000"/>
            </w:tcBorders>
            <w:shd w:val="clear" w:color="auto" w:fill="auto"/>
            <w:vAlign w:val="center"/>
            <w:hideMark/>
          </w:tcPr>
          <w:p w14:paraId="7DD556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w:t>
            </w:r>
          </w:p>
        </w:tc>
        <w:tc>
          <w:tcPr>
            <w:tcW w:w="626" w:type="pct"/>
            <w:tcBorders>
              <w:top w:val="nil"/>
              <w:left w:val="nil"/>
              <w:bottom w:val="single" w:sz="4" w:space="0" w:color="000000"/>
              <w:right w:val="single" w:sz="4" w:space="0" w:color="000000"/>
            </w:tcBorders>
            <w:shd w:val="clear" w:color="auto" w:fill="auto"/>
            <w:vAlign w:val="center"/>
            <w:hideMark/>
          </w:tcPr>
          <w:p w14:paraId="7C5686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9999961060</w:t>
            </w:r>
          </w:p>
        </w:tc>
        <w:tc>
          <w:tcPr>
            <w:tcW w:w="233" w:type="pct"/>
            <w:tcBorders>
              <w:top w:val="nil"/>
              <w:left w:val="nil"/>
              <w:bottom w:val="single" w:sz="4" w:space="0" w:color="000000"/>
              <w:right w:val="single" w:sz="4" w:space="0" w:color="000000"/>
            </w:tcBorders>
            <w:shd w:val="clear" w:color="auto" w:fill="auto"/>
            <w:vAlign w:val="center"/>
            <w:hideMark/>
          </w:tcPr>
          <w:p w14:paraId="1E6D44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0F61E8E" w14:textId="6BEB2B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850000,00</w:t>
            </w:r>
          </w:p>
        </w:tc>
        <w:tc>
          <w:tcPr>
            <w:tcW w:w="684" w:type="pct"/>
            <w:tcBorders>
              <w:top w:val="nil"/>
              <w:left w:val="nil"/>
              <w:bottom w:val="single" w:sz="4" w:space="0" w:color="000000"/>
              <w:right w:val="single" w:sz="4" w:space="0" w:color="000000"/>
            </w:tcBorders>
            <w:shd w:val="clear" w:color="auto" w:fill="auto"/>
            <w:vAlign w:val="center"/>
            <w:hideMark/>
          </w:tcPr>
          <w:p w14:paraId="5CFF078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ECF922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BC4CE2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B47110F"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ЖИЛИЩНО-КОММУНАЛЬНОЕ ХОЗЯЙСТВО</w:t>
            </w:r>
          </w:p>
        </w:tc>
        <w:tc>
          <w:tcPr>
            <w:tcW w:w="234" w:type="pct"/>
            <w:tcBorders>
              <w:top w:val="nil"/>
              <w:left w:val="nil"/>
              <w:bottom w:val="single" w:sz="4" w:space="0" w:color="000000"/>
              <w:right w:val="single" w:sz="4" w:space="0" w:color="000000"/>
            </w:tcBorders>
            <w:shd w:val="clear" w:color="auto" w:fill="auto"/>
            <w:vAlign w:val="center"/>
            <w:hideMark/>
          </w:tcPr>
          <w:p w14:paraId="406623D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979120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24B6194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78F44DC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F587960" w14:textId="2F97401B"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189225306,04</w:t>
            </w:r>
          </w:p>
        </w:tc>
        <w:tc>
          <w:tcPr>
            <w:tcW w:w="684" w:type="pct"/>
            <w:tcBorders>
              <w:top w:val="nil"/>
              <w:left w:val="nil"/>
              <w:bottom w:val="single" w:sz="4" w:space="0" w:color="000000"/>
              <w:right w:val="single" w:sz="4" w:space="0" w:color="000000"/>
            </w:tcBorders>
            <w:shd w:val="clear" w:color="auto" w:fill="auto"/>
            <w:vAlign w:val="center"/>
            <w:hideMark/>
          </w:tcPr>
          <w:p w14:paraId="103526A1" w14:textId="47CBB5E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50952163,24</w:t>
            </w:r>
          </w:p>
        </w:tc>
        <w:tc>
          <w:tcPr>
            <w:tcW w:w="707" w:type="pct"/>
            <w:tcBorders>
              <w:top w:val="nil"/>
              <w:left w:val="nil"/>
              <w:bottom w:val="single" w:sz="4" w:space="0" w:color="000000"/>
              <w:right w:val="single" w:sz="4" w:space="0" w:color="000000"/>
            </w:tcBorders>
            <w:shd w:val="clear" w:color="auto" w:fill="auto"/>
            <w:vAlign w:val="center"/>
            <w:hideMark/>
          </w:tcPr>
          <w:p w14:paraId="62179E4A" w14:textId="4DF6B0A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48713032,03</w:t>
            </w:r>
          </w:p>
        </w:tc>
      </w:tr>
      <w:tr w:rsidR="00C7039F" w:rsidRPr="00C7039F" w14:paraId="33BD3D2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26037E"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Жилищное хозяйство</w:t>
            </w:r>
          </w:p>
        </w:tc>
        <w:tc>
          <w:tcPr>
            <w:tcW w:w="234" w:type="pct"/>
            <w:tcBorders>
              <w:top w:val="nil"/>
              <w:left w:val="nil"/>
              <w:bottom w:val="single" w:sz="4" w:space="0" w:color="000000"/>
              <w:right w:val="single" w:sz="4" w:space="0" w:color="000000"/>
            </w:tcBorders>
            <w:shd w:val="clear" w:color="auto" w:fill="auto"/>
            <w:vAlign w:val="center"/>
            <w:hideMark/>
          </w:tcPr>
          <w:p w14:paraId="5560B14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97D7C41"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E14C1C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D5B966F"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DA70CAC" w14:textId="38BE54B2"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18013103,95</w:t>
            </w:r>
          </w:p>
        </w:tc>
        <w:tc>
          <w:tcPr>
            <w:tcW w:w="684" w:type="pct"/>
            <w:tcBorders>
              <w:top w:val="nil"/>
              <w:left w:val="nil"/>
              <w:bottom w:val="single" w:sz="4" w:space="0" w:color="000000"/>
              <w:right w:val="single" w:sz="4" w:space="0" w:color="000000"/>
            </w:tcBorders>
            <w:shd w:val="clear" w:color="auto" w:fill="auto"/>
            <w:vAlign w:val="center"/>
            <w:hideMark/>
          </w:tcPr>
          <w:p w14:paraId="2C9DEEFD" w14:textId="438D6C7E"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5757371,20</w:t>
            </w:r>
          </w:p>
        </w:tc>
        <w:tc>
          <w:tcPr>
            <w:tcW w:w="707" w:type="pct"/>
            <w:tcBorders>
              <w:top w:val="nil"/>
              <w:left w:val="nil"/>
              <w:bottom w:val="single" w:sz="4" w:space="0" w:color="000000"/>
              <w:right w:val="single" w:sz="4" w:space="0" w:color="000000"/>
            </w:tcBorders>
            <w:shd w:val="clear" w:color="auto" w:fill="auto"/>
            <w:vAlign w:val="center"/>
            <w:hideMark/>
          </w:tcPr>
          <w:p w14:paraId="41E624D8" w14:textId="360EF59E"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5757371,20</w:t>
            </w:r>
          </w:p>
        </w:tc>
      </w:tr>
      <w:tr w:rsidR="00C7039F" w:rsidRPr="00C7039F" w14:paraId="628551B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DEF3C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6D3AFC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AF580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75D40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1700000000</w:t>
            </w:r>
          </w:p>
        </w:tc>
        <w:tc>
          <w:tcPr>
            <w:tcW w:w="233" w:type="pct"/>
            <w:tcBorders>
              <w:top w:val="nil"/>
              <w:left w:val="nil"/>
              <w:bottom w:val="single" w:sz="4" w:space="0" w:color="000000"/>
              <w:right w:val="single" w:sz="4" w:space="0" w:color="000000"/>
            </w:tcBorders>
            <w:shd w:val="clear" w:color="auto" w:fill="auto"/>
            <w:vAlign w:val="center"/>
            <w:hideMark/>
          </w:tcPr>
          <w:p w14:paraId="1F92947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570E78" w14:textId="78C3FF3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553237,61</w:t>
            </w:r>
          </w:p>
        </w:tc>
        <w:tc>
          <w:tcPr>
            <w:tcW w:w="684" w:type="pct"/>
            <w:tcBorders>
              <w:top w:val="nil"/>
              <w:left w:val="nil"/>
              <w:bottom w:val="single" w:sz="4" w:space="0" w:color="000000"/>
              <w:right w:val="single" w:sz="4" w:space="0" w:color="000000"/>
            </w:tcBorders>
            <w:shd w:val="clear" w:color="auto" w:fill="auto"/>
            <w:vAlign w:val="center"/>
            <w:hideMark/>
          </w:tcPr>
          <w:p w14:paraId="07D2FEFE" w14:textId="2387F96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c>
          <w:tcPr>
            <w:tcW w:w="707" w:type="pct"/>
            <w:tcBorders>
              <w:top w:val="nil"/>
              <w:left w:val="nil"/>
              <w:bottom w:val="single" w:sz="4" w:space="0" w:color="000000"/>
              <w:right w:val="single" w:sz="4" w:space="0" w:color="000000"/>
            </w:tcBorders>
            <w:shd w:val="clear" w:color="auto" w:fill="auto"/>
            <w:vAlign w:val="center"/>
            <w:hideMark/>
          </w:tcPr>
          <w:p w14:paraId="448D113E" w14:textId="76F17BF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r>
      <w:tr w:rsidR="00C7039F" w:rsidRPr="00C7039F" w14:paraId="63AFD87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9BC0B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Основное мероприятие "Оказание мер социальной поддержки детям-сиротам и детям, </w:t>
            </w:r>
            <w:r w:rsidRPr="00EC5638">
              <w:rPr>
                <w:rFonts w:eastAsia="Times New Roman"/>
                <w:color w:val="000000"/>
                <w:sz w:val="22"/>
                <w:szCs w:val="22"/>
                <w:lang w:eastAsia="ru-RU"/>
              </w:rPr>
              <w:lastRenderedPageBreak/>
              <w:t>оставшимся без попечения родителей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053C85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05</w:t>
            </w:r>
          </w:p>
        </w:tc>
        <w:tc>
          <w:tcPr>
            <w:tcW w:w="266" w:type="pct"/>
            <w:tcBorders>
              <w:top w:val="nil"/>
              <w:left w:val="nil"/>
              <w:bottom w:val="single" w:sz="4" w:space="0" w:color="000000"/>
              <w:right w:val="single" w:sz="4" w:space="0" w:color="000000"/>
            </w:tcBorders>
            <w:shd w:val="clear" w:color="auto" w:fill="auto"/>
            <w:vAlign w:val="center"/>
            <w:hideMark/>
          </w:tcPr>
          <w:p w14:paraId="7DCF884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DAC5B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1700100000</w:t>
            </w:r>
          </w:p>
        </w:tc>
        <w:tc>
          <w:tcPr>
            <w:tcW w:w="233" w:type="pct"/>
            <w:tcBorders>
              <w:top w:val="nil"/>
              <w:left w:val="nil"/>
              <w:bottom w:val="single" w:sz="4" w:space="0" w:color="000000"/>
              <w:right w:val="single" w:sz="4" w:space="0" w:color="000000"/>
            </w:tcBorders>
            <w:shd w:val="clear" w:color="auto" w:fill="auto"/>
            <w:vAlign w:val="center"/>
            <w:hideMark/>
          </w:tcPr>
          <w:p w14:paraId="78449D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B6DAC9A" w14:textId="1221BC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553237,61</w:t>
            </w:r>
          </w:p>
        </w:tc>
        <w:tc>
          <w:tcPr>
            <w:tcW w:w="684" w:type="pct"/>
            <w:tcBorders>
              <w:top w:val="nil"/>
              <w:left w:val="nil"/>
              <w:bottom w:val="single" w:sz="4" w:space="0" w:color="000000"/>
              <w:right w:val="single" w:sz="4" w:space="0" w:color="000000"/>
            </w:tcBorders>
            <w:shd w:val="clear" w:color="auto" w:fill="auto"/>
            <w:vAlign w:val="center"/>
            <w:hideMark/>
          </w:tcPr>
          <w:p w14:paraId="39838B0E" w14:textId="3278109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c>
          <w:tcPr>
            <w:tcW w:w="707" w:type="pct"/>
            <w:tcBorders>
              <w:top w:val="nil"/>
              <w:left w:val="nil"/>
              <w:bottom w:val="single" w:sz="4" w:space="0" w:color="000000"/>
              <w:right w:val="single" w:sz="4" w:space="0" w:color="000000"/>
            </w:tcBorders>
            <w:shd w:val="clear" w:color="auto" w:fill="auto"/>
            <w:vAlign w:val="center"/>
            <w:hideMark/>
          </w:tcPr>
          <w:p w14:paraId="067A5C59" w14:textId="292CF30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r>
      <w:tr w:rsidR="00C7039F" w:rsidRPr="00C7039F" w14:paraId="08B16A1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C0F62D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254F61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16C34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F246B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134789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A60ECA5" w14:textId="333893B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553237,61</w:t>
            </w:r>
          </w:p>
        </w:tc>
        <w:tc>
          <w:tcPr>
            <w:tcW w:w="684" w:type="pct"/>
            <w:tcBorders>
              <w:top w:val="nil"/>
              <w:left w:val="nil"/>
              <w:bottom w:val="single" w:sz="4" w:space="0" w:color="000000"/>
              <w:right w:val="single" w:sz="4" w:space="0" w:color="000000"/>
            </w:tcBorders>
            <w:shd w:val="clear" w:color="auto" w:fill="auto"/>
            <w:vAlign w:val="center"/>
            <w:hideMark/>
          </w:tcPr>
          <w:p w14:paraId="33634FA2" w14:textId="4321CD8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c>
          <w:tcPr>
            <w:tcW w:w="707" w:type="pct"/>
            <w:tcBorders>
              <w:top w:val="nil"/>
              <w:left w:val="nil"/>
              <w:bottom w:val="single" w:sz="4" w:space="0" w:color="000000"/>
              <w:right w:val="single" w:sz="4" w:space="0" w:color="000000"/>
            </w:tcBorders>
            <w:shd w:val="clear" w:color="auto" w:fill="auto"/>
            <w:vAlign w:val="center"/>
            <w:hideMark/>
          </w:tcPr>
          <w:p w14:paraId="03F2BD97" w14:textId="3C74B7D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r>
      <w:tr w:rsidR="00C7039F" w:rsidRPr="00C7039F" w14:paraId="046F78A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9403A3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0072B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E16D2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C9516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4E9EE5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0DB7062" w14:textId="1C88C96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553237,61</w:t>
            </w:r>
          </w:p>
        </w:tc>
        <w:tc>
          <w:tcPr>
            <w:tcW w:w="684" w:type="pct"/>
            <w:tcBorders>
              <w:top w:val="nil"/>
              <w:left w:val="nil"/>
              <w:bottom w:val="single" w:sz="4" w:space="0" w:color="000000"/>
              <w:right w:val="single" w:sz="4" w:space="0" w:color="000000"/>
            </w:tcBorders>
            <w:shd w:val="clear" w:color="auto" w:fill="auto"/>
            <w:vAlign w:val="center"/>
            <w:hideMark/>
          </w:tcPr>
          <w:p w14:paraId="3D7329DB" w14:textId="02D63E8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c>
          <w:tcPr>
            <w:tcW w:w="707" w:type="pct"/>
            <w:tcBorders>
              <w:top w:val="nil"/>
              <w:left w:val="nil"/>
              <w:bottom w:val="single" w:sz="4" w:space="0" w:color="000000"/>
              <w:right w:val="single" w:sz="4" w:space="0" w:color="000000"/>
            </w:tcBorders>
            <w:shd w:val="clear" w:color="auto" w:fill="auto"/>
            <w:vAlign w:val="center"/>
            <w:hideMark/>
          </w:tcPr>
          <w:p w14:paraId="061990A0" w14:textId="64BDEB4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r>
      <w:tr w:rsidR="00C7039F" w:rsidRPr="00C7039F" w14:paraId="146FC88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73AE3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7EEC2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D9854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7E142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27C786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2C8155F8" w14:textId="46A22A3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553237,61</w:t>
            </w:r>
          </w:p>
        </w:tc>
        <w:tc>
          <w:tcPr>
            <w:tcW w:w="684" w:type="pct"/>
            <w:tcBorders>
              <w:top w:val="nil"/>
              <w:left w:val="nil"/>
              <w:bottom w:val="single" w:sz="4" w:space="0" w:color="000000"/>
              <w:right w:val="single" w:sz="4" w:space="0" w:color="000000"/>
            </w:tcBorders>
            <w:shd w:val="clear" w:color="auto" w:fill="auto"/>
            <w:vAlign w:val="center"/>
            <w:hideMark/>
          </w:tcPr>
          <w:p w14:paraId="78CBCBE7" w14:textId="7029D1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c>
          <w:tcPr>
            <w:tcW w:w="707" w:type="pct"/>
            <w:tcBorders>
              <w:top w:val="nil"/>
              <w:left w:val="nil"/>
              <w:bottom w:val="single" w:sz="4" w:space="0" w:color="000000"/>
              <w:right w:val="single" w:sz="4" w:space="0" w:color="000000"/>
            </w:tcBorders>
            <w:shd w:val="clear" w:color="auto" w:fill="auto"/>
            <w:vAlign w:val="center"/>
            <w:hideMark/>
          </w:tcPr>
          <w:p w14:paraId="3D5A61B1" w14:textId="64F7EEC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757371,20</w:t>
            </w:r>
          </w:p>
        </w:tc>
      </w:tr>
      <w:tr w:rsidR="00C7039F" w:rsidRPr="00C7039F" w14:paraId="2830990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6D619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2451F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0D6DF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E5C19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2E5296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160FE68" w14:textId="6DE95EE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17459866,34</w:t>
            </w:r>
          </w:p>
        </w:tc>
        <w:tc>
          <w:tcPr>
            <w:tcW w:w="684" w:type="pct"/>
            <w:tcBorders>
              <w:top w:val="nil"/>
              <w:left w:val="nil"/>
              <w:bottom w:val="single" w:sz="4" w:space="0" w:color="000000"/>
              <w:right w:val="single" w:sz="4" w:space="0" w:color="000000"/>
            </w:tcBorders>
            <w:shd w:val="clear" w:color="auto" w:fill="auto"/>
            <w:vAlign w:val="center"/>
            <w:hideMark/>
          </w:tcPr>
          <w:p w14:paraId="710CA176" w14:textId="67CCE15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707" w:type="pct"/>
            <w:tcBorders>
              <w:top w:val="nil"/>
              <w:left w:val="nil"/>
              <w:bottom w:val="single" w:sz="4" w:space="0" w:color="000000"/>
              <w:right w:val="single" w:sz="4" w:space="0" w:color="000000"/>
            </w:tcBorders>
            <w:shd w:val="clear" w:color="auto" w:fill="auto"/>
            <w:vAlign w:val="center"/>
            <w:hideMark/>
          </w:tcPr>
          <w:p w14:paraId="0C9B293A" w14:textId="1FC27B9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r>
      <w:tr w:rsidR="00C7039F" w:rsidRPr="00C7039F" w14:paraId="07B9EFE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6BAA2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1C6ADF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B0FE2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B7A72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639241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CF0DCC1" w14:textId="2C546C6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17459866,34</w:t>
            </w:r>
          </w:p>
        </w:tc>
        <w:tc>
          <w:tcPr>
            <w:tcW w:w="684" w:type="pct"/>
            <w:tcBorders>
              <w:top w:val="nil"/>
              <w:left w:val="nil"/>
              <w:bottom w:val="single" w:sz="4" w:space="0" w:color="000000"/>
              <w:right w:val="single" w:sz="4" w:space="0" w:color="000000"/>
            </w:tcBorders>
            <w:shd w:val="clear" w:color="auto" w:fill="auto"/>
            <w:vAlign w:val="center"/>
            <w:hideMark/>
          </w:tcPr>
          <w:p w14:paraId="3F51C3EF" w14:textId="0D7BE7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707" w:type="pct"/>
            <w:tcBorders>
              <w:top w:val="nil"/>
              <w:left w:val="nil"/>
              <w:bottom w:val="single" w:sz="4" w:space="0" w:color="000000"/>
              <w:right w:val="single" w:sz="4" w:space="0" w:color="000000"/>
            </w:tcBorders>
            <w:shd w:val="clear" w:color="auto" w:fill="auto"/>
            <w:vAlign w:val="center"/>
            <w:hideMark/>
          </w:tcPr>
          <w:p w14:paraId="3ED69059" w14:textId="21C0344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r>
      <w:tr w:rsidR="00C7039F" w:rsidRPr="00C7039F" w14:paraId="2F740B5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335FBA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490474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B0211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95507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3DFF23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004AD27" w14:textId="443C46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17459866,34</w:t>
            </w:r>
          </w:p>
        </w:tc>
        <w:tc>
          <w:tcPr>
            <w:tcW w:w="684" w:type="pct"/>
            <w:tcBorders>
              <w:top w:val="nil"/>
              <w:left w:val="nil"/>
              <w:bottom w:val="single" w:sz="4" w:space="0" w:color="000000"/>
              <w:right w:val="single" w:sz="4" w:space="0" w:color="000000"/>
            </w:tcBorders>
            <w:shd w:val="clear" w:color="auto" w:fill="auto"/>
            <w:vAlign w:val="center"/>
            <w:hideMark/>
          </w:tcPr>
          <w:p w14:paraId="4E73501D" w14:textId="65FD570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707" w:type="pct"/>
            <w:tcBorders>
              <w:top w:val="nil"/>
              <w:left w:val="nil"/>
              <w:bottom w:val="single" w:sz="4" w:space="0" w:color="000000"/>
              <w:right w:val="single" w:sz="4" w:space="0" w:color="000000"/>
            </w:tcBorders>
            <w:shd w:val="clear" w:color="auto" w:fill="auto"/>
            <w:vAlign w:val="center"/>
            <w:hideMark/>
          </w:tcPr>
          <w:p w14:paraId="38D5430D" w14:textId="7D12F0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r>
      <w:tr w:rsidR="00C7039F" w:rsidRPr="00C7039F" w14:paraId="60E6F53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1E3DF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4" w:type="pct"/>
            <w:tcBorders>
              <w:top w:val="nil"/>
              <w:left w:val="nil"/>
              <w:bottom w:val="single" w:sz="4" w:space="0" w:color="000000"/>
              <w:right w:val="single" w:sz="4" w:space="0" w:color="000000"/>
            </w:tcBorders>
            <w:shd w:val="clear" w:color="auto" w:fill="auto"/>
            <w:vAlign w:val="center"/>
            <w:hideMark/>
          </w:tcPr>
          <w:p w14:paraId="6DF1A6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6A9CE5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0159E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7876302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9228DC0" w14:textId="576590F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942534,34</w:t>
            </w:r>
          </w:p>
        </w:tc>
        <w:tc>
          <w:tcPr>
            <w:tcW w:w="684" w:type="pct"/>
            <w:tcBorders>
              <w:top w:val="nil"/>
              <w:left w:val="nil"/>
              <w:bottom w:val="single" w:sz="4" w:space="0" w:color="000000"/>
              <w:right w:val="single" w:sz="4" w:space="0" w:color="000000"/>
            </w:tcBorders>
            <w:shd w:val="clear" w:color="auto" w:fill="auto"/>
            <w:vAlign w:val="center"/>
            <w:hideMark/>
          </w:tcPr>
          <w:p w14:paraId="6DA4FE8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DC4691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41E4A3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5A738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41005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5A9FD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5692D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7EF9DC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27C86FD" w14:textId="6E7752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942534,34</w:t>
            </w:r>
          </w:p>
        </w:tc>
        <w:tc>
          <w:tcPr>
            <w:tcW w:w="684" w:type="pct"/>
            <w:tcBorders>
              <w:top w:val="nil"/>
              <w:left w:val="nil"/>
              <w:bottom w:val="single" w:sz="4" w:space="0" w:color="000000"/>
              <w:right w:val="single" w:sz="4" w:space="0" w:color="000000"/>
            </w:tcBorders>
            <w:shd w:val="clear" w:color="auto" w:fill="auto"/>
            <w:vAlign w:val="center"/>
            <w:hideMark/>
          </w:tcPr>
          <w:p w14:paraId="0E5379D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376167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826C07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13484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3C97D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63E914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FC61F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9999900004</w:t>
            </w:r>
          </w:p>
        </w:tc>
        <w:tc>
          <w:tcPr>
            <w:tcW w:w="233" w:type="pct"/>
            <w:tcBorders>
              <w:top w:val="nil"/>
              <w:left w:val="nil"/>
              <w:bottom w:val="single" w:sz="4" w:space="0" w:color="000000"/>
              <w:right w:val="single" w:sz="4" w:space="0" w:color="000000"/>
            </w:tcBorders>
            <w:shd w:val="clear" w:color="auto" w:fill="auto"/>
            <w:vAlign w:val="center"/>
            <w:hideMark/>
          </w:tcPr>
          <w:p w14:paraId="6EBC90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301FA23" w14:textId="72ADCB9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942534,34</w:t>
            </w:r>
          </w:p>
        </w:tc>
        <w:tc>
          <w:tcPr>
            <w:tcW w:w="684" w:type="pct"/>
            <w:tcBorders>
              <w:top w:val="nil"/>
              <w:left w:val="nil"/>
              <w:bottom w:val="single" w:sz="4" w:space="0" w:color="000000"/>
              <w:right w:val="single" w:sz="4" w:space="0" w:color="000000"/>
            </w:tcBorders>
            <w:shd w:val="clear" w:color="auto" w:fill="auto"/>
            <w:vAlign w:val="center"/>
            <w:hideMark/>
          </w:tcPr>
          <w:p w14:paraId="0DE6023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BF0726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4A0E7A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1B1C73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в области жилищного хозяйства</w:t>
            </w:r>
          </w:p>
        </w:tc>
        <w:tc>
          <w:tcPr>
            <w:tcW w:w="234" w:type="pct"/>
            <w:tcBorders>
              <w:top w:val="nil"/>
              <w:left w:val="nil"/>
              <w:bottom w:val="single" w:sz="4" w:space="0" w:color="000000"/>
              <w:right w:val="single" w:sz="4" w:space="0" w:color="000000"/>
            </w:tcBorders>
            <w:shd w:val="clear" w:color="auto" w:fill="auto"/>
            <w:vAlign w:val="center"/>
            <w:hideMark/>
          </w:tcPr>
          <w:p w14:paraId="6C34F8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73D80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D87B0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9999961010</w:t>
            </w:r>
          </w:p>
        </w:tc>
        <w:tc>
          <w:tcPr>
            <w:tcW w:w="233" w:type="pct"/>
            <w:tcBorders>
              <w:top w:val="nil"/>
              <w:left w:val="nil"/>
              <w:bottom w:val="single" w:sz="4" w:space="0" w:color="000000"/>
              <w:right w:val="single" w:sz="4" w:space="0" w:color="000000"/>
            </w:tcBorders>
            <w:shd w:val="clear" w:color="auto" w:fill="auto"/>
            <w:vAlign w:val="center"/>
            <w:hideMark/>
          </w:tcPr>
          <w:p w14:paraId="79979F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8D6FC22" w14:textId="655253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16517332,00</w:t>
            </w:r>
          </w:p>
        </w:tc>
        <w:tc>
          <w:tcPr>
            <w:tcW w:w="684" w:type="pct"/>
            <w:tcBorders>
              <w:top w:val="nil"/>
              <w:left w:val="nil"/>
              <w:bottom w:val="single" w:sz="4" w:space="0" w:color="000000"/>
              <w:right w:val="single" w:sz="4" w:space="0" w:color="000000"/>
            </w:tcBorders>
            <w:shd w:val="clear" w:color="auto" w:fill="auto"/>
            <w:vAlign w:val="center"/>
            <w:hideMark/>
          </w:tcPr>
          <w:p w14:paraId="7A93774B" w14:textId="080E202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707" w:type="pct"/>
            <w:tcBorders>
              <w:top w:val="nil"/>
              <w:left w:val="nil"/>
              <w:bottom w:val="single" w:sz="4" w:space="0" w:color="000000"/>
              <w:right w:val="single" w:sz="4" w:space="0" w:color="000000"/>
            </w:tcBorders>
            <w:shd w:val="clear" w:color="auto" w:fill="auto"/>
            <w:vAlign w:val="center"/>
            <w:hideMark/>
          </w:tcPr>
          <w:p w14:paraId="06547B60" w14:textId="28A96DE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r>
      <w:tr w:rsidR="00C7039F" w:rsidRPr="00C7039F" w14:paraId="666FDD3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E379A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0C019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4909F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B4367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9999961010</w:t>
            </w:r>
          </w:p>
        </w:tc>
        <w:tc>
          <w:tcPr>
            <w:tcW w:w="233" w:type="pct"/>
            <w:tcBorders>
              <w:top w:val="nil"/>
              <w:left w:val="nil"/>
              <w:bottom w:val="single" w:sz="4" w:space="0" w:color="000000"/>
              <w:right w:val="single" w:sz="4" w:space="0" w:color="000000"/>
            </w:tcBorders>
            <w:shd w:val="clear" w:color="auto" w:fill="auto"/>
            <w:vAlign w:val="center"/>
            <w:hideMark/>
          </w:tcPr>
          <w:p w14:paraId="63E4E6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F720F00" w14:textId="6D65090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16517332,00</w:t>
            </w:r>
          </w:p>
        </w:tc>
        <w:tc>
          <w:tcPr>
            <w:tcW w:w="684" w:type="pct"/>
            <w:tcBorders>
              <w:top w:val="nil"/>
              <w:left w:val="nil"/>
              <w:bottom w:val="single" w:sz="4" w:space="0" w:color="000000"/>
              <w:right w:val="single" w:sz="4" w:space="0" w:color="000000"/>
            </w:tcBorders>
            <w:shd w:val="clear" w:color="auto" w:fill="auto"/>
            <w:vAlign w:val="center"/>
            <w:hideMark/>
          </w:tcPr>
          <w:p w14:paraId="35B66DE2" w14:textId="467F51C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707" w:type="pct"/>
            <w:tcBorders>
              <w:top w:val="nil"/>
              <w:left w:val="nil"/>
              <w:bottom w:val="single" w:sz="4" w:space="0" w:color="000000"/>
              <w:right w:val="single" w:sz="4" w:space="0" w:color="000000"/>
            </w:tcBorders>
            <w:shd w:val="clear" w:color="auto" w:fill="auto"/>
            <w:vAlign w:val="center"/>
            <w:hideMark/>
          </w:tcPr>
          <w:p w14:paraId="32A24CBF" w14:textId="4A9D62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r>
      <w:tr w:rsidR="00C7039F" w:rsidRPr="00C7039F" w14:paraId="0EA168D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C868CF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0DA3D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F813D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C1E97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9999961010</w:t>
            </w:r>
          </w:p>
        </w:tc>
        <w:tc>
          <w:tcPr>
            <w:tcW w:w="233" w:type="pct"/>
            <w:tcBorders>
              <w:top w:val="nil"/>
              <w:left w:val="nil"/>
              <w:bottom w:val="single" w:sz="4" w:space="0" w:color="000000"/>
              <w:right w:val="single" w:sz="4" w:space="0" w:color="000000"/>
            </w:tcBorders>
            <w:shd w:val="clear" w:color="auto" w:fill="auto"/>
            <w:vAlign w:val="center"/>
            <w:hideMark/>
          </w:tcPr>
          <w:p w14:paraId="2C93D1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DE5DBBB" w14:textId="61935F6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16517332,00</w:t>
            </w:r>
          </w:p>
        </w:tc>
        <w:tc>
          <w:tcPr>
            <w:tcW w:w="684" w:type="pct"/>
            <w:tcBorders>
              <w:top w:val="nil"/>
              <w:left w:val="nil"/>
              <w:bottom w:val="single" w:sz="4" w:space="0" w:color="000000"/>
              <w:right w:val="single" w:sz="4" w:space="0" w:color="000000"/>
            </w:tcBorders>
            <w:shd w:val="clear" w:color="auto" w:fill="auto"/>
            <w:vAlign w:val="center"/>
            <w:hideMark/>
          </w:tcPr>
          <w:p w14:paraId="362B585F" w14:textId="7B8699E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707" w:type="pct"/>
            <w:tcBorders>
              <w:top w:val="nil"/>
              <w:left w:val="nil"/>
              <w:bottom w:val="single" w:sz="4" w:space="0" w:color="000000"/>
              <w:right w:val="single" w:sz="4" w:space="0" w:color="000000"/>
            </w:tcBorders>
            <w:shd w:val="clear" w:color="auto" w:fill="auto"/>
            <w:vAlign w:val="center"/>
            <w:hideMark/>
          </w:tcPr>
          <w:p w14:paraId="37E9FA45" w14:textId="24142B2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r>
      <w:tr w:rsidR="00C7039F" w:rsidRPr="00C7039F" w14:paraId="635A031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13FDD04"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Коммунальное хозяйство</w:t>
            </w:r>
          </w:p>
        </w:tc>
        <w:tc>
          <w:tcPr>
            <w:tcW w:w="234" w:type="pct"/>
            <w:tcBorders>
              <w:top w:val="nil"/>
              <w:left w:val="nil"/>
              <w:bottom w:val="single" w:sz="4" w:space="0" w:color="000000"/>
              <w:right w:val="single" w:sz="4" w:space="0" w:color="000000"/>
            </w:tcBorders>
            <w:shd w:val="clear" w:color="auto" w:fill="auto"/>
            <w:vAlign w:val="center"/>
            <w:hideMark/>
          </w:tcPr>
          <w:p w14:paraId="6A0EC548"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3B34B6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06065A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2D28196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6632934" w14:textId="11348AC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59945319,79</w:t>
            </w:r>
          </w:p>
        </w:tc>
        <w:tc>
          <w:tcPr>
            <w:tcW w:w="684" w:type="pct"/>
            <w:tcBorders>
              <w:top w:val="nil"/>
              <w:left w:val="nil"/>
              <w:bottom w:val="single" w:sz="4" w:space="0" w:color="000000"/>
              <w:right w:val="single" w:sz="4" w:space="0" w:color="000000"/>
            </w:tcBorders>
            <w:shd w:val="clear" w:color="auto" w:fill="auto"/>
            <w:vAlign w:val="center"/>
            <w:hideMark/>
          </w:tcPr>
          <w:p w14:paraId="5530B736" w14:textId="352C6BAE"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3100000,00</w:t>
            </w:r>
          </w:p>
        </w:tc>
        <w:tc>
          <w:tcPr>
            <w:tcW w:w="707" w:type="pct"/>
            <w:tcBorders>
              <w:top w:val="nil"/>
              <w:left w:val="nil"/>
              <w:bottom w:val="single" w:sz="4" w:space="0" w:color="000000"/>
              <w:right w:val="single" w:sz="4" w:space="0" w:color="000000"/>
            </w:tcBorders>
            <w:shd w:val="clear" w:color="auto" w:fill="auto"/>
            <w:vAlign w:val="center"/>
            <w:hideMark/>
          </w:tcPr>
          <w:p w14:paraId="48F16E41" w14:textId="177C093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2600000,00</w:t>
            </w:r>
          </w:p>
        </w:tc>
      </w:tr>
      <w:tr w:rsidR="00C7039F" w:rsidRPr="00C7039F" w14:paraId="11666A6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F3646D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"Обеспечение населения Хасанского муниципального округа твердым топливом (дровами)"</w:t>
            </w:r>
          </w:p>
        </w:tc>
        <w:tc>
          <w:tcPr>
            <w:tcW w:w="234" w:type="pct"/>
            <w:tcBorders>
              <w:top w:val="nil"/>
              <w:left w:val="nil"/>
              <w:bottom w:val="single" w:sz="4" w:space="0" w:color="000000"/>
              <w:right w:val="single" w:sz="4" w:space="0" w:color="000000"/>
            </w:tcBorders>
            <w:shd w:val="clear" w:color="auto" w:fill="auto"/>
            <w:vAlign w:val="center"/>
            <w:hideMark/>
          </w:tcPr>
          <w:p w14:paraId="3047FD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4E5F8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58D03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1200000000</w:t>
            </w:r>
          </w:p>
        </w:tc>
        <w:tc>
          <w:tcPr>
            <w:tcW w:w="233" w:type="pct"/>
            <w:tcBorders>
              <w:top w:val="nil"/>
              <w:left w:val="nil"/>
              <w:bottom w:val="single" w:sz="4" w:space="0" w:color="000000"/>
              <w:right w:val="single" w:sz="4" w:space="0" w:color="000000"/>
            </w:tcBorders>
            <w:shd w:val="clear" w:color="auto" w:fill="auto"/>
            <w:vAlign w:val="center"/>
            <w:hideMark/>
          </w:tcPr>
          <w:p w14:paraId="5DCF3B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22B800F" w14:textId="05220B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3987643,18</w:t>
            </w:r>
          </w:p>
        </w:tc>
        <w:tc>
          <w:tcPr>
            <w:tcW w:w="684" w:type="pct"/>
            <w:tcBorders>
              <w:top w:val="nil"/>
              <w:left w:val="nil"/>
              <w:bottom w:val="single" w:sz="4" w:space="0" w:color="000000"/>
              <w:right w:val="single" w:sz="4" w:space="0" w:color="000000"/>
            </w:tcBorders>
            <w:shd w:val="clear" w:color="auto" w:fill="auto"/>
            <w:vAlign w:val="center"/>
            <w:hideMark/>
          </w:tcPr>
          <w:p w14:paraId="09DCAD5F" w14:textId="042BB9C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71F3DAF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5B5AEA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0DC0F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34" w:type="pct"/>
            <w:tcBorders>
              <w:top w:val="nil"/>
              <w:left w:val="nil"/>
              <w:bottom w:val="single" w:sz="4" w:space="0" w:color="000000"/>
              <w:right w:val="single" w:sz="4" w:space="0" w:color="000000"/>
            </w:tcBorders>
            <w:shd w:val="clear" w:color="auto" w:fill="auto"/>
            <w:vAlign w:val="center"/>
            <w:hideMark/>
          </w:tcPr>
          <w:p w14:paraId="27AFEC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3142D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8160C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1200100000</w:t>
            </w:r>
          </w:p>
        </w:tc>
        <w:tc>
          <w:tcPr>
            <w:tcW w:w="233" w:type="pct"/>
            <w:tcBorders>
              <w:top w:val="nil"/>
              <w:left w:val="nil"/>
              <w:bottom w:val="single" w:sz="4" w:space="0" w:color="000000"/>
              <w:right w:val="single" w:sz="4" w:space="0" w:color="000000"/>
            </w:tcBorders>
            <w:shd w:val="clear" w:color="auto" w:fill="auto"/>
            <w:vAlign w:val="center"/>
            <w:hideMark/>
          </w:tcPr>
          <w:p w14:paraId="60F460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A279354" w14:textId="389417A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3987643,18</w:t>
            </w:r>
          </w:p>
        </w:tc>
        <w:tc>
          <w:tcPr>
            <w:tcW w:w="684" w:type="pct"/>
            <w:tcBorders>
              <w:top w:val="nil"/>
              <w:left w:val="nil"/>
              <w:bottom w:val="single" w:sz="4" w:space="0" w:color="000000"/>
              <w:right w:val="single" w:sz="4" w:space="0" w:color="000000"/>
            </w:tcBorders>
            <w:shd w:val="clear" w:color="auto" w:fill="auto"/>
            <w:vAlign w:val="center"/>
            <w:hideMark/>
          </w:tcPr>
          <w:p w14:paraId="7B4BBC27" w14:textId="1C827FF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237E1EA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C25259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F9C3E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Субсидии топливоснабжающим организациям, осуществляющим обеспечение граждан твердым топливом (дровами)-на возмещение затрат, возникающих в связи с установлением тарифов для </w:t>
            </w:r>
            <w:r w:rsidRPr="00EC5638">
              <w:rPr>
                <w:rFonts w:eastAsia="Times New Roman"/>
                <w:color w:val="000000"/>
                <w:sz w:val="22"/>
                <w:szCs w:val="22"/>
                <w:lang w:eastAsia="ru-RU"/>
              </w:rPr>
              <w:lastRenderedPageBreak/>
              <w:t>населения, не обеспечивающих возмещение полной стоимости твердого топлива</w:t>
            </w:r>
          </w:p>
        </w:tc>
        <w:tc>
          <w:tcPr>
            <w:tcW w:w="234" w:type="pct"/>
            <w:tcBorders>
              <w:top w:val="nil"/>
              <w:left w:val="nil"/>
              <w:bottom w:val="single" w:sz="4" w:space="0" w:color="000000"/>
              <w:right w:val="single" w:sz="4" w:space="0" w:color="000000"/>
            </w:tcBorders>
            <w:shd w:val="clear" w:color="auto" w:fill="auto"/>
            <w:vAlign w:val="center"/>
            <w:hideMark/>
          </w:tcPr>
          <w:p w14:paraId="09DE99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05</w:t>
            </w:r>
          </w:p>
        </w:tc>
        <w:tc>
          <w:tcPr>
            <w:tcW w:w="266" w:type="pct"/>
            <w:tcBorders>
              <w:top w:val="nil"/>
              <w:left w:val="nil"/>
              <w:bottom w:val="single" w:sz="4" w:space="0" w:color="000000"/>
              <w:right w:val="single" w:sz="4" w:space="0" w:color="000000"/>
            </w:tcBorders>
            <w:shd w:val="clear" w:color="auto" w:fill="auto"/>
            <w:vAlign w:val="center"/>
            <w:hideMark/>
          </w:tcPr>
          <w:p w14:paraId="3BB05F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849FC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12001S2620</w:t>
            </w:r>
          </w:p>
        </w:tc>
        <w:tc>
          <w:tcPr>
            <w:tcW w:w="233" w:type="pct"/>
            <w:tcBorders>
              <w:top w:val="nil"/>
              <w:left w:val="nil"/>
              <w:bottom w:val="single" w:sz="4" w:space="0" w:color="000000"/>
              <w:right w:val="single" w:sz="4" w:space="0" w:color="000000"/>
            </w:tcBorders>
            <w:shd w:val="clear" w:color="auto" w:fill="auto"/>
            <w:vAlign w:val="center"/>
            <w:hideMark/>
          </w:tcPr>
          <w:p w14:paraId="496FE4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4924088" w14:textId="2D06055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3987643,18</w:t>
            </w:r>
          </w:p>
        </w:tc>
        <w:tc>
          <w:tcPr>
            <w:tcW w:w="684" w:type="pct"/>
            <w:tcBorders>
              <w:top w:val="nil"/>
              <w:left w:val="nil"/>
              <w:bottom w:val="single" w:sz="4" w:space="0" w:color="000000"/>
              <w:right w:val="single" w:sz="4" w:space="0" w:color="000000"/>
            </w:tcBorders>
            <w:shd w:val="clear" w:color="auto" w:fill="auto"/>
            <w:vAlign w:val="center"/>
            <w:hideMark/>
          </w:tcPr>
          <w:p w14:paraId="59C29099" w14:textId="55736EC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18322CB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C5FA52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8210A4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vAlign w:val="center"/>
            <w:hideMark/>
          </w:tcPr>
          <w:p w14:paraId="2694CE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5C92D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1E31D8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12001S2620</w:t>
            </w:r>
          </w:p>
        </w:tc>
        <w:tc>
          <w:tcPr>
            <w:tcW w:w="233" w:type="pct"/>
            <w:tcBorders>
              <w:top w:val="nil"/>
              <w:left w:val="nil"/>
              <w:bottom w:val="single" w:sz="4" w:space="0" w:color="000000"/>
              <w:right w:val="single" w:sz="4" w:space="0" w:color="000000"/>
            </w:tcBorders>
            <w:shd w:val="clear" w:color="auto" w:fill="auto"/>
            <w:vAlign w:val="center"/>
            <w:hideMark/>
          </w:tcPr>
          <w:p w14:paraId="00F0AD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vAlign w:val="center"/>
            <w:hideMark/>
          </w:tcPr>
          <w:p w14:paraId="2C35DE23" w14:textId="4F0769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3987643,18</w:t>
            </w:r>
          </w:p>
        </w:tc>
        <w:tc>
          <w:tcPr>
            <w:tcW w:w="684" w:type="pct"/>
            <w:tcBorders>
              <w:top w:val="nil"/>
              <w:left w:val="nil"/>
              <w:bottom w:val="single" w:sz="4" w:space="0" w:color="000000"/>
              <w:right w:val="single" w:sz="4" w:space="0" w:color="000000"/>
            </w:tcBorders>
            <w:shd w:val="clear" w:color="auto" w:fill="auto"/>
            <w:vAlign w:val="center"/>
            <w:hideMark/>
          </w:tcPr>
          <w:p w14:paraId="2997A9CB" w14:textId="486CEE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3A59A99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241E98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C4FF5BA" w14:textId="2023993F"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Субсидии юридическим лицам (кроме некоммерческих организаций),индивидуальным </w:t>
            </w:r>
            <w:r w:rsidR="00946067" w:rsidRPr="00EC5638">
              <w:rPr>
                <w:rFonts w:eastAsia="Times New Roman"/>
                <w:color w:val="000000"/>
                <w:sz w:val="22"/>
                <w:szCs w:val="22"/>
                <w:lang w:eastAsia="ru-RU"/>
              </w:rPr>
              <w:t>предпринимателям, физическим</w:t>
            </w:r>
            <w:r w:rsidRPr="00EC5638">
              <w:rPr>
                <w:rFonts w:eastAsia="Times New Roman"/>
                <w:color w:val="000000"/>
                <w:sz w:val="22"/>
                <w:szCs w:val="22"/>
                <w:lang w:eastAsia="ru-RU"/>
              </w:rPr>
              <w:t xml:space="preserve"> лицам-производителям товаров,</w:t>
            </w:r>
            <w:r w:rsidR="00946067">
              <w:rPr>
                <w:rFonts w:eastAsia="Times New Roman"/>
                <w:color w:val="000000"/>
                <w:sz w:val="22"/>
                <w:szCs w:val="22"/>
                <w:lang w:eastAsia="ru-RU"/>
              </w:rPr>
              <w:t xml:space="preserve"> </w:t>
            </w:r>
            <w:r w:rsidR="00946067" w:rsidRPr="00EC5638">
              <w:rPr>
                <w:rFonts w:eastAsia="Times New Roman"/>
                <w:color w:val="000000"/>
                <w:sz w:val="22"/>
                <w:szCs w:val="22"/>
                <w:lang w:eastAsia="ru-RU"/>
              </w:rPr>
              <w:t>работ, услуг</w:t>
            </w:r>
          </w:p>
        </w:tc>
        <w:tc>
          <w:tcPr>
            <w:tcW w:w="234" w:type="pct"/>
            <w:tcBorders>
              <w:top w:val="nil"/>
              <w:left w:val="nil"/>
              <w:bottom w:val="single" w:sz="4" w:space="0" w:color="000000"/>
              <w:right w:val="single" w:sz="4" w:space="0" w:color="000000"/>
            </w:tcBorders>
            <w:shd w:val="clear" w:color="auto" w:fill="auto"/>
            <w:vAlign w:val="center"/>
            <w:hideMark/>
          </w:tcPr>
          <w:p w14:paraId="6292C6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3DAAA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6D4DA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12001S2620</w:t>
            </w:r>
          </w:p>
        </w:tc>
        <w:tc>
          <w:tcPr>
            <w:tcW w:w="233" w:type="pct"/>
            <w:tcBorders>
              <w:top w:val="nil"/>
              <w:left w:val="nil"/>
              <w:bottom w:val="single" w:sz="4" w:space="0" w:color="000000"/>
              <w:right w:val="single" w:sz="4" w:space="0" w:color="000000"/>
            </w:tcBorders>
            <w:shd w:val="clear" w:color="auto" w:fill="auto"/>
            <w:vAlign w:val="center"/>
            <w:hideMark/>
          </w:tcPr>
          <w:p w14:paraId="0ECEF8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810</w:t>
            </w:r>
          </w:p>
        </w:tc>
        <w:tc>
          <w:tcPr>
            <w:tcW w:w="704" w:type="pct"/>
            <w:tcBorders>
              <w:top w:val="nil"/>
              <w:left w:val="nil"/>
              <w:bottom w:val="single" w:sz="4" w:space="0" w:color="000000"/>
              <w:right w:val="single" w:sz="4" w:space="0" w:color="000000"/>
            </w:tcBorders>
            <w:shd w:val="clear" w:color="auto" w:fill="auto"/>
            <w:vAlign w:val="center"/>
            <w:hideMark/>
          </w:tcPr>
          <w:p w14:paraId="3527DE91" w14:textId="371A22C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3987643,18</w:t>
            </w:r>
          </w:p>
        </w:tc>
        <w:tc>
          <w:tcPr>
            <w:tcW w:w="684" w:type="pct"/>
            <w:tcBorders>
              <w:top w:val="nil"/>
              <w:left w:val="nil"/>
              <w:bottom w:val="single" w:sz="4" w:space="0" w:color="000000"/>
              <w:right w:val="single" w:sz="4" w:space="0" w:color="000000"/>
            </w:tcBorders>
            <w:shd w:val="clear" w:color="auto" w:fill="auto"/>
            <w:vAlign w:val="center"/>
            <w:hideMark/>
          </w:tcPr>
          <w:p w14:paraId="55923DF6" w14:textId="1601DA4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665FE5A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4CD4F6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A7E36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4CD16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AF486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1CEC8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1300000000</w:t>
            </w:r>
          </w:p>
        </w:tc>
        <w:tc>
          <w:tcPr>
            <w:tcW w:w="233" w:type="pct"/>
            <w:tcBorders>
              <w:top w:val="nil"/>
              <w:left w:val="nil"/>
              <w:bottom w:val="single" w:sz="4" w:space="0" w:color="000000"/>
              <w:right w:val="single" w:sz="4" w:space="0" w:color="000000"/>
            </w:tcBorders>
            <w:shd w:val="clear" w:color="auto" w:fill="auto"/>
            <w:vAlign w:val="center"/>
            <w:hideMark/>
          </w:tcPr>
          <w:p w14:paraId="54F63C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56E0500" w14:textId="46D1184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8584996,61</w:t>
            </w:r>
          </w:p>
        </w:tc>
        <w:tc>
          <w:tcPr>
            <w:tcW w:w="684" w:type="pct"/>
            <w:tcBorders>
              <w:top w:val="nil"/>
              <w:left w:val="nil"/>
              <w:bottom w:val="single" w:sz="4" w:space="0" w:color="000000"/>
              <w:right w:val="single" w:sz="4" w:space="0" w:color="000000"/>
            </w:tcBorders>
            <w:shd w:val="clear" w:color="auto" w:fill="auto"/>
            <w:vAlign w:val="center"/>
            <w:hideMark/>
          </w:tcPr>
          <w:p w14:paraId="68C29542" w14:textId="38DE5F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0BE4F107" w14:textId="4266534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7B315D5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36BFEF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"Повышение надежности функционирования систем водоснабжения, водоотведения и очистки сточных вод"</w:t>
            </w:r>
          </w:p>
        </w:tc>
        <w:tc>
          <w:tcPr>
            <w:tcW w:w="234" w:type="pct"/>
            <w:tcBorders>
              <w:top w:val="nil"/>
              <w:left w:val="nil"/>
              <w:bottom w:val="single" w:sz="4" w:space="0" w:color="000000"/>
              <w:right w:val="single" w:sz="4" w:space="0" w:color="000000"/>
            </w:tcBorders>
            <w:shd w:val="clear" w:color="auto" w:fill="auto"/>
            <w:vAlign w:val="center"/>
            <w:hideMark/>
          </w:tcPr>
          <w:p w14:paraId="1120BC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FFF3A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D83BFE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1300100000</w:t>
            </w:r>
          </w:p>
        </w:tc>
        <w:tc>
          <w:tcPr>
            <w:tcW w:w="233" w:type="pct"/>
            <w:tcBorders>
              <w:top w:val="nil"/>
              <w:left w:val="nil"/>
              <w:bottom w:val="single" w:sz="4" w:space="0" w:color="000000"/>
              <w:right w:val="single" w:sz="4" w:space="0" w:color="000000"/>
            </w:tcBorders>
            <w:shd w:val="clear" w:color="auto" w:fill="auto"/>
            <w:vAlign w:val="center"/>
            <w:hideMark/>
          </w:tcPr>
          <w:p w14:paraId="7266EB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16AFF37" w14:textId="270C7E1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7127190,86</w:t>
            </w:r>
          </w:p>
        </w:tc>
        <w:tc>
          <w:tcPr>
            <w:tcW w:w="684" w:type="pct"/>
            <w:tcBorders>
              <w:top w:val="nil"/>
              <w:left w:val="nil"/>
              <w:bottom w:val="single" w:sz="4" w:space="0" w:color="000000"/>
              <w:right w:val="single" w:sz="4" w:space="0" w:color="000000"/>
            </w:tcBorders>
            <w:shd w:val="clear" w:color="auto" w:fill="auto"/>
            <w:vAlign w:val="center"/>
            <w:hideMark/>
          </w:tcPr>
          <w:p w14:paraId="30CDDEF0" w14:textId="4CBB09E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64EE5DB3" w14:textId="0A4F873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625B5AC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D6223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Содержание и ремонт объектов водоснабжения, водоотведения и ливневой канализации</w:t>
            </w:r>
          </w:p>
        </w:tc>
        <w:tc>
          <w:tcPr>
            <w:tcW w:w="234" w:type="pct"/>
            <w:tcBorders>
              <w:top w:val="nil"/>
              <w:left w:val="nil"/>
              <w:bottom w:val="single" w:sz="4" w:space="0" w:color="000000"/>
              <w:right w:val="single" w:sz="4" w:space="0" w:color="000000"/>
            </w:tcBorders>
            <w:shd w:val="clear" w:color="auto" w:fill="auto"/>
            <w:vAlign w:val="center"/>
            <w:hideMark/>
          </w:tcPr>
          <w:p w14:paraId="44EAF1D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44CB3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D9C77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1300161031</w:t>
            </w:r>
          </w:p>
        </w:tc>
        <w:tc>
          <w:tcPr>
            <w:tcW w:w="233" w:type="pct"/>
            <w:tcBorders>
              <w:top w:val="nil"/>
              <w:left w:val="nil"/>
              <w:bottom w:val="single" w:sz="4" w:space="0" w:color="000000"/>
              <w:right w:val="single" w:sz="4" w:space="0" w:color="000000"/>
            </w:tcBorders>
            <w:shd w:val="clear" w:color="auto" w:fill="auto"/>
            <w:vAlign w:val="center"/>
            <w:hideMark/>
          </w:tcPr>
          <w:p w14:paraId="46A16A6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97ACEE6" w14:textId="154F1B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7127190,86</w:t>
            </w:r>
          </w:p>
        </w:tc>
        <w:tc>
          <w:tcPr>
            <w:tcW w:w="684" w:type="pct"/>
            <w:tcBorders>
              <w:top w:val="nil"/>
              <w:left w:val="nil"/>
              <w:bottom w:val="single" w:sz="4" w:space="0" w:color="000000"/>
              <w:right w:val="single" w:sz="4" w:space="0" w:color="000000"/>
            </w:tcBorders>
            <w:shd w:val="clear" w:color="auto" w:fill="auto"/>
            <w:vAlign w:val="center"/>
            <w:hideMark/>
          </w:tcPr>
          <w:p w14:paraId="37602838" w14:textId="3B117DA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7EF3BDF0" w14:textId="2476DB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1BE43E4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5B75C3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659797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19632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A2801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1300161031</w:t>
            </w:r>
          </w:p>
        </w:tc>
        <w:tc>
          <w:tcPr>
            <w:tcW w:w="233" w:type="pct"/>
            <w:tcBorders>
              <w:top w:val="nil"/>
              <w:left w:val="nil"/>
              <w:bottom w:val="single" w:sz="4" w:space="0" w:color="000000"/>
              <w:right w:val="single" w:sz="4" w:space="0" w:color="000000"/>
            </w:tcBorders>
            <w:shd w:val="clear" w:color="auto" w:fill="auto"/>
            <w:vAlign w:val="center"/>
            <w:hideMark/>
          </w:tcPr>
          <w:p w14:paraId="5BDBA2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14013218" w14:textId="6F4E43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7127190,86</w:t>
            </w:r>
          </w:p>
        </w:tc>
        <w:tc>
          <w:tcPr>
            <w:tcW w:w="684" w:type="pct"/>
            <w:tcBorders>
              <w:top w:val="nil"/>
              <w:left w:val="nil"/>
              <w:bottom w:val="single" w:sz="4" w:space="0" w:color="000000"/>
              <w:right w:val="single" w:sz="4" w:space="0" w:color="000000"/>
            </w:tcBorders>
            <w:shd w:val="clear" w:color="auto" w:fill="auto"/>
            <w:vAlign w:val="center"/>
            <w:hideMark/>
          </w:tcPr>
          <w:p w14:paraId="0CEB8F39" w14:textId="3E1F86C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43E242A4" w14:textId="0F490E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39F33A7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E36E8C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B8C64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13E6E6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C2DE9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1300161031</w:t>
            </w:r>
          </w:p>
        </w:tc>
        <w:tc>
          <w:tcPr>
            <w:tcW w:w="233" w:type="pct"/>
            <w:tcBorders>
              <w:top w:val="nil"/>
              <w:left w:val="nil"/>
              <w:bottom w:val="single" w:sz="4" w:space="0" w:color="000000"/>
              <w:right w:val="single" w:sz="4" w:space="0" w:color="000000"/>
            </w:tcBorders>
            <w:shd w:val="clear" w:color="auto" w:fill="auto"/>
            <w:vAlign w:val="center"/>
            <w:hideMark/>
          </w:tcPr>
          <w:p w14:paraId="28701A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FAF81E0" w14:textId="64CC809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7127190,86</w:t>
            </w:r>
          </w:p>
        </w:tc>
        <w:tc>
          <w:tcPr>
            <w:tcW w:w="684" w:type="pct"/>
            <w:tcBorders>
              <w:top w:val="nil"/>
              <w:left w:val="nil"/>
              <w:bottom w:val="single" w:sz="4" w:space="0" w:color="000000"/>
              <w:right w:val="single" w:sz="4" w:space="0" w:color="000000"/>
            </w:tcBorders>
            <w:shd w:val="clear" w:color="auto" w:fill="auto"/>
            <w:vAlign w:val="center"/>
            <w:hideMark/>
          </w:tcPr>
          <w:p w14:paraId="3B165B65" w14:textId="4788E0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63BD169E" w14:textId="0E8A3E6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37027FF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17134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современных технологий и оборудования"</w:t>
            </w:r>
          </w:p>
        </w:tc>
        <w:tc>
          <w:tcPr>
            <w:tcW w:w="234" w:type="pct"/>
            <w:tcBorders>
              <w:top w:val="nil"/>
              <w:left w:val="nil"/>
              <w:bottom w:val="single" w:sz="4" w:space="0" w:color="000000"/>
              <w:right w:val="single" w:sz="4" w:space="0" w:color="000000"/>
            </w:tcBorders>
            <w:shd w:val="clear" w:color="auto" w:fill="auto"/>
            <w:vAlign w:val="center"/>
            <w:hideMark/>
          </w:tcPr>
          <w:p w14:paraId="674AF3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16630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84EBF6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1300200000</w:t>
            </w:r>
          </w:p>
        </w:tc>
        <w:tc>
          <w:tcPr>
            <w:tcW w:w="233" w:type="pct"/>
            <w:tcBorders>
              <w:top w:val="nil"/>
              <w:left w:val="nil"/>
              <w:bottom w:val="single" w:sz="4" w:space="0" w:color="000000"/>
              <w:right w:val="single" w:sz="4" w:space="0" w:color="000000"/>
            </w:tcBorders>
            <w:shd w:val="clear" w:color="auto" w:fill="auto"/>
            <w:vAlign w:val="center"/>
            <w:hideMark/>
          </w:tcPr>
          <w:p w14:paraId="501110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9A69F09" w14:textId="7EFD48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1457805,75</w:t>
            </w:r>
          </w:p>
        </w:tc>
        <w:tc>
          <w:tcPr>
            <w:tcW w:w="684" w:type="pct"/>
            <w:tcBorders>
              <w:top w:val="nil"/>
              <w:left w:val="nil"/>
              <w:bottom w:val="single" w:sz="4" w:space="0" w:color="000000"/>
              <w:right w:val="single" w:sz="4" w:space="0" w:color="000000"/>
            </w:tcBorders>
            <w:shd w:val="clear" w:color="auto" w:fill="auto"/>
            <w:vAlign w:val="center"/>
            <w:hideMark/>
          </w:tcPr>
          <w:p w14:paraId="482FEC7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18E928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EA7C4E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F4F8F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Проектирование объектов водоснабжения и водоотведения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1FFA5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78FFD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9EEBE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1300261032</w:t>
            </w:r>
          </w:p>
        </w:tc>
        <w:tc>
          <w:tcPr>
            <w:tcW w:w="233" w:type="pct"/>
            <w:tcBorders>
              <w:top w:val="nil"/>
              <w:left w:val="nil"/>
              <w:bottom w:val="single" w:sz="4" w:space="0" w:color="000000"/>
              <w:right w:val="single" w:sz="4" w:space="0" w:color="000000"/>
            </w:tcBorders>
            <w:shd w:val="clear" w:color="auto" w:fill="auto"/>
            <w:vAlign w:val="center"/>
            <w:hideMark/>
          </w:tcPr>
          <w:p w14:paraId="670ECA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D686739" w14:textId="522A39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1457805,75</w:t>
            </w:r>
          </w:p>
        </w:tc>
        <w:tc>
          <w:tcPr>
            <w:tcW w:w="684" w:type="pct"/>
            <w:tcBorders>
              <w:top w:val="nil"/>
              <w:left w:val="nil"/>
              <w:bottom w:val="single" w:sz="4" w:space="0" w:color="000000"/>
              <w:right w:val="single" w:sz="4" w:space="0" w:color="000000"/>
            </w:tcBorders>
            <w:shd w:val="clear" w:color="auto" w:fill="auto"/>
            <w:vAlign w:val="center"/>
            <w:hideMark/>
          </w:tcPr>
          <w:p w14:paraId="694CCDE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283C26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402B57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53891E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64129A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CE889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FF08B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1300261032</w:t>
            </w:r>
          </w:p>
        </w:tc>
        <w:tc>
          <w:tcPr>
            <w:tcW w:w="233" w:type="pct"/>
            <w:tcBorders>
              <w:top w:val="nil"/>
              <w:left w:val="nil"/>
              <w:bottom w:val="single" w:sz="4" w:space="0" w:color="000000"/>
              <w:right w:val="single" w:sz="4" w:space="0" w:color="000000"/>
            </w:tcBorders>
            <w:shd w:val="clear" w:color="auto" w:fill="auto"/>
            <w:vAlign w:val="center"/>
            <w:hideMark/>
          </w:tcPr>
          <w:p w14:paraId="7A27AB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EFB39A6" w14:textId="567DB26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1457805,75</w:t>
            </w:r>
          </w:p>
        </w:tc>
        <w:tc>
          <w:tcPr>
            <w:tcW w:w="684" w:type="pct"/>
            <w:tcBorders>
              <w:top w:val="nil"/>
              <w:left w:val="nil"/>
              <w:bottom w:val="single" w:sz="4" w:space="0" w:color="000000"/>
              <w:right w:val="single" w:sz="4" w:space="0" w:color="000000"/>
            </w:tcBorders>
            <w:shd w:val="clear" w:color="auto" w:fill="auto"/>
            <w:vAlign w:val="center"/>
            <w:hideMark/>
          </w:tcPr>
          <w:p w14:paraId="66DF891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89A435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30B93E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6F9049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A3173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637A8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0406D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1300261032</w:t>
            </w:r>
          </w:p>
        </w:tc>
        <w:tc>
          <w:tcPr>
            <w:tcW w:w="233" w:type="pct"/>
            <w:tcBorders>
              <w:top w:val="nil"/>
              <w:left w:val="nil"/>
              <w:bottom w:val="single" w:sz="4" w:space="0" w:color="000000"/>
              <w:right w:val="single" w:sz="4" w:space="0" w:color="000000"/>
            </w:tcBorders>
            <w:shd w:val="clear" w:color="auto" w:fill="auto"/>
            <w:vAlign w:val="center"/>
            <w:hideMark/>
          </w:tcPr>
          <w:p w14:paraId="32C558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7E55820" w14:textId="13DBDF2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1457805,75</w:t>
            </w:r>
          </w:p>
        </w:tc>
        <w:tc>
          <w:tcPr>
            <w:tcW w:w="684" w:type="pct"/>
            <w:tcBorders>
              <w:top w:val="nil"/>
              <w:left w:val="nil"/>
              <w:bottom w:val="single" w:sz="4" w:space="0" w:color="000000"/>
              <w:right w:val="single" w:sz="4" w:space="0" w:color="000000"/>
            </w:tcBorders>
            <w:shd w:val="clear" w:color="auto" w:fill="auto"/>
            <w:vAlign w:val="center"/>
            <w:hideMark/>
          </w:tcPr>
          <w:p w14:paraId="14729C5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BE491D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3FD070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E351F5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туризма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6FF349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790D6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A83AF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1600000000</w:t>
            </w:r>
          </w:p>
        </w:tc>
        <w:tc>
          <w:tcPr>
            <w:tcW w:w="233" w:type="pct"/>
            <w:tcBorders>
              <w:top w:val="nil"/>
              <w:left w:val="nil"/>
              <w:bottom w:val="single" w:sz="4" w:space="0" w:color="000000"/>
              <w:right w:val="single" w:sz="4" w:space="0" w:color="000000"/>
            </w:tcBorders>
            <w:shd w:val="clear" w:color="auto" w:fill="auto"/>
            <w:vAlign w:val="center"/>
            <w:hideMark/>
          </w:tcPr>
          <w:p w14:paraId="38EF7D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69CB86E" w14:textId="1EB2469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15000000,00</w:t>
            </w:r>
          </w:p>
        </w:tc>
        <w:tc>
          <w:tcPr>
            <w:tcW w:w="684" w:type="pct"/>
            <w:tcBorders>
              <w:top w:val="nil"/>
              <w:left w:val="nil"/>
              <w:bottom w:val="single" w:sz="4" w:space="0" w:color="000000"/>
              <w:right w:val="single" w:sz="4" w:space="0" w:color="000000"/>
            </w:tcBorders>
            <w:shd w:val="clear" w:color="auto" w:fill="auto"/>
            <w:vAlign w:val="center"/>
            <w:hideMark/>
          </w:tcPr>
          <w:p w14:paraId="555C3EF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EE8258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910195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D03D59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234" w:type="pct"/>
            <w:tcBorders>
              <w:top w:val="nil"/>
              <w:left w:val="nil"/>
              <w:bottom w:val="single" w:sz="4" w:space="0" w:color="000000"/>
              <w:right w:val="single" w:sz="4" w:space="0" w:color="000000"/>
            </w:tcBorders>
            <w:shd w:val="clear" w:color="auto" w:fill="auto"/>
            <w:vAlign w:val="center"/>
            <w:hideMark/>
          </w:tcPr>
          <w:p w14:paraId="0724C1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81AF4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D27E1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1600100000</w:t>
            </w:r>
          </w:p>
        </w:tc>
        <w:tc>
          <w:tcPr>
            <w:tcW w:w="233" w:type="pct"/>
            <w:tcBorders>
              <w:top w:val="nil"/>
              <w:left w:val="nil"/>
              <w:bottom w:val="single" w:sz="4" w:space="0" w:color="000000"/>
              <w:right w:val="single" w:sz="4" w:space="0" w:color="000000"/>
            </w:tcBorders>
            <w:shd w:val="clear" w:color="auto" w:fill="auto"/>
            <w:vAlign w:val="center"/>
            <w:hideMark/>
          </w:tcPr>
          <w:p w14:paraId="6E071A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17F52A5" w14:textId="7F990F0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15000000,00</w:t>
            </w:r>
          </w:p>
        </w:tc>
        <w:tc>
          <w:tcPr>
            <w:tcW w:w="684" w:type="pct"/>
            <w:tcBorders>
              <w:top w:val="nil"/>
              <w:left w:val="nil"/>
              <w:bottom w:val="single" w:sz="4" w:space="0" w:color="000000"/>
              <w:right w:val="single" w:sz="4" w:space="0" w:color="000000"/>
            </w:tcBorders>
            <w:shd w:val="clear" w:color="auto" w:fill="auto"/>
            <w:vAlign w:val="center"/>
            <w:hideMark/>
          </w:tcPr>
          <w:p w14:paraId="2C92496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316B68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95C66F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A9999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мероприятий по развитию электроснабжения</w:t>
            </w:r>
          </w:p>
        </w:tc>
        <w:tc>
          <w:tcPr>
            <w:tcW w:w="234" w:type="pct"/>
            <w:tcBorders>
              <w:top w:val="nil"/>
              <w:left w:val="nil"/>
              <w:bottom w:val="single" w:sz="4" w:space="0" w:color="000000"/>
              <w:right w:val="single" w:sz="4" w:space="0" w:color="000000"/>
            </w:tcBorders>
            <w:shd w:val="clear" w:color="auto" w:fill="auto"/>
            <w:vAlign w:val="center"/>
            <w:hideMark/>
          </w:tcPr>
          <w:p w14:paraId="3A7708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39D83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CBF09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16001S2160</w:t>
            </w:r>
          </w:p>
        </w:tc>
        <w:tc>
          <w:tcPr>
            <w:tcW w:w="233" w:type="pct"/>
            <w:tcBorders>
              <w:top w:val="nil"/>
              <w:left w:val="nil"/>
              <w:bottom w:val="single" w:sz="4" w:space="0" w:color="000000"/>
              <w:right w:val="single" w:sz="4" w:space="0" w:color="000000"/>
            </w:tcBorders>
            <w:shd w:val="clear" w:color="auto" w:fill="auto"/>
            <w:vAlign w:val="center"/>
            <w:hideMark/>
          </w:tcPr>
          <w:p w14:paraId="57EE9C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7F5DA4B" w14:textId="39FF86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15000000,00</w:t>
            </w:r>
          </w:p>
        </w:tc>
        <w:tc>
          <w:tcPr>
            <w:tcW w:w="684" w:type="pct"/>
            <w:tcBorders>
              <w:top w:val="nil"/>
              <w:left w:val="nil"/>
              <w:bottom w:val="single" w:sz="4" w:space="0" w:color="000000"/>
              <w:right w:val="single" w:sz="4" w:space="0" w:color="000000"/>
            </w:tcBorders>
            <w:shd w:val="clear" w:color="auto" w:fill="auto"/>
            <w:vAlign w:val="center"/>
            <w:hideMark/>
          </w:tcPr>
          <w:p w14:paraId="2DC4779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52DB25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6F2198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E643C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4C413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1242B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39E6F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16001S2160</w:t>
            </w:r>
          </w:p>
        </w:tc>
        <w:tc>
          <w:tcPr>
            <w:tcW w:w="233" w:type="pct"/>
            <w:tcBorders>
              <w:top w:val="nil"/>
              <w:left w:val="nil"/>
              <w:bottom w:val="single" w:sz="4" w:space="0" w:color="000000"/>
              <w:right w:val="single" w:sz="4" w:space="0" w:color="000000"/>
            </w:tcBorders>
            <w:shd w:val="clear" w:color="auto" w:fill="auto"/>
            <w:vAlign w:val="center"/>
            <w:hideMark/>
          </w:tcPr>
          <w:p w14:paraId="0026BB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8FC17A5" w14:textId="2EA24E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15000000,00</w:t>
            </w:r>
          </w:p>
        </w:tc>
        <w:tc>
          <w:tcPr>
            <w:tcW w:w="684" w:type="pct"/>
            <w:tcBorders>
              <w:top w:val="nil"/>
              <w:left w:val="nil"/>
              <w:bottom w:val="single" w:sz="4" w:space="0" w:color="000000"/>
              <w:right w:val="single" w:sz="4" w:space="0" w:color="000000"/>
            </w:tcBorders>
            <w:shd w:val="clear" w:color="auto" w:fill="auto"/>
            <w:vAlign w:val="center"/>
            <w:hideMark/>
          </w:tcPr>
          <w:p w14:paraId="2A240FA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47A35F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EC76EE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CA31E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7E926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6878B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90422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16001S2160</w:t>
            </w:r>
          </w:p>
        </w:tc>
        <w:tc>
          <w:tcPr>
            <w:tcW w:w="233" w:type="pct"/>
            <w:tcBorders>
              <w:top w:val="nil"/>
              <w:left w:val="nil"/>
              <w:bottom w:val="single" w:sz="4" w:space="0" w:color="000000"/>
              <w:right w:val="single" w:sz="4" w:space="0" w:color="000000"/>
            </w:tcBorders>
            <w:shd w:val="clear" w:color="auto" w:fill="auto"/>
            <w:vAlign w:val="center"/>
            <w:hideMark/>
          </w:tcPr>
          <w:p w14:paraId="0EB472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BA0AA39" w14:textId="02FF8CF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15000000,00</w:t>
            </w:r>
          </w:p>
        </w:tc>
        <w:tc>
          <w:tcPr>
            <w:tcW w:w="684" w:type="pct"/>
            <w:tcBorders>
              <w:top w:val="nil"/>
              <w:left w:val="nil"/>
              <w:bottom w:val="single" w:sz="4" w:space="0" w:color="000000"/>
              <w:right w:val="single" w:sz="4" w:space="0" w:color="000000"/>
            </w:tcBorders>
            <w:shd w:val="clear" w:color="auto" w:fill="auto"/>
            <w:vAlign w:val="center"/>
            <w:hideMark/>
          </w:tcPr>
          <w:p w14:paraId="1DAF0FD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FFFA1B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1BAEAE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3F6324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06F323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8B287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3F22F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6D10FD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FCA85E5" w14:textId="5868B1B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32372680,00</w:t>
            </w:r>
          </w:p>
        </w:tc>
        <w:tc>
          <w:tcPr>
            <w:tcW w:w="684" w:type="pct"/>
            <w:tcBorders>
              <w:top w:val="nil"/>
              <w:left w:val="nil"/>
              <w:bottom w:val="single" w:sz="4" w:space="0" w:color="000000"/>
              <w:right w:val="single" w:sz="4" w:space="0" w:color="000000"/>
            </w:tcBorders>
            <w:shd w:val="clear" w:color="auto" w:fill="auto"/>
            <w:vAlign w:val="center"/>
            <w:hideMark/>
          </w:tcPr>
          <w:p w14:paraId="577F658D" w14:textId="79DFFCF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c>
          <w:tcPr>
            <w:tcW w:w="707" w:type="pct"/>
            <w:tcBorders>
              <w:top w:val="nil"/>
              <w:left w:val="nil"/>
              <w:bottom w:val="single" w:sz="4" w:space="0" w:color="000000"/>
              <w:right w:val="single" w:sz="4" w:space="0" w:color="000000"/>
            </w:tcBorders>
            <w:shd w:val="clear" w:color="auto" w:fill="auto"/>
            <w:vAlign w:val="center"/>
            <w:hideMark/>
          </w:tcPr>
          <w:p w14:paraId="4D67B760" w14:textId="72E602F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r>
      <w:tr w:rsidR="00C7039F" w:rsidRPr="00C7039F" w14:paraId="5A3DB6D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AD3668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7B1140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FE376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44D2D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0FCC19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40D6FDA" w14:textId="621C91D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32372680,00</w:t>
            </w:r>
          </w:p>
        </w:tc>
        <w:tc>
          <w:tcPr>
            <w:tcW w:w="684" w:type="pct"/>
            <w:tcBorders>
              <w:top w:val="nil"/>
              <w:left w:val="nil"/>
              <w:bottom w:val="single" w:sz="4" w:space="0" w:color="000000"/>
              <w:right w:val="single" w:sz="4" w:space="0" w:color="000000"/>
            </w:tcBorders>
            <w:shd w:val="clear" w:color="auto" w:fill="auto"/>
            <w:vAlign w:val="center"/>
            <w:hideMark/>
          </w:tcPr>
          <w:p w14:paraId="3288C47B" w14:textId="646CB6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c>
          <w:tcPr>
            <w:tcW w:w="707" w:type="pct"/>
            <w:tcBorders>
              <w:top w:val="nil"/>
              <w:left w:val="nil"/>
              <w:bottom w:val="single" w:sz="4" w:space="0" w:color="000000"/>
              <w:right w:val="single" w:sz="4" w:space="0" w:color="000000"/>
            </w:tcBorders>
            <w:shd w:val="clear" w:color="auto" w:fill="auto"/>
            <w:vAlign w:val="center"/>
            <w:hideMark/>
          </w:tcPr>
          <w:p w14:paraId="43E664B2" w14:textId="73C71C1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r>
      <w:tr w:rsidR="00C7039F" w:rsidRPr="00C7039F" w14:paraId="30A1D8C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9CB9D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73913A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582F2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BA5B0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0E70A8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2ED5DCA" w14:textId="07DF36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32372680,00</w:t>
            </w:r>
          </w:p>
        </w:tc>
        <w:tc>
          <w:tcPr>
            <w:tcW w:w="684" w:type="pct"/>
            <w:tcBorders>
              <w:top w:val="nil"/>
              <w:left w:val="nil"/>
              <w:bottom w:val="single" w:sz="4" w:space="0" w:color="000000"/>
              <w:right w:val="single" w:sz="4" w:space="0" w:color="000000"/>
            </w:tcBorders>
            <w:shd w:val="clear" w:color="auto" w:fill="auto"/>
            <w:vAlign w:val="center"/>
            <w:hideMark/>
          </w:tcPr>
          <w:p w14:paraId="3733C348" w14:textId="4B4AB48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c>
          <w:tcPr>
            <w:tcW w:w="707" w:type="pct"/>
            <w:tcBorders>
              <w:top w:val="nil"/>
              <w:left w:val="nil"/>
              <w:bottom w:val="single" w:sz="4" w:space="0" w:color="000000"/>
              <w:right w:val="single" w:sz="4" w:space="0" w:color="000000"/>
            </w:tcBorders>
            <w:shd w:val="clear" w:color="auto" w:fill="auto"/>
            <w:vAlign w:val="center"/>
            <w:hideMark/>
          </w:tcPr>
          <w:p w14:paraId="57D78423" w14:textId="44B109B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r>
      <w:tr w:rsidR="00C7039F" w:rsidRPr="00C7039F" w14:paraId="5CE54E6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C05135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Прочие мероприятия в области коммунального хозяйства</w:t>
            </w:r>
          </w:p>
        </w:tc>
        <w:tc>
          <w:tcPr>
            <w:tcW w:w="234" w:type="pct"/>
            <w:tcBorders>
              <w:top w:val="nil"/>
              <w:left w:val="nil"/>
              <w:bottom w:val="single" w:sz="4" w:space="0" w:color="000000"/>
              <w:right w:val="single" w:sz="4" w:space="0" w:color="000000"/>
            </w:tcBorders>
            <w:shd w:val="clear" w:color="auto" w:fill="auto"/>
            <w:vAlign w:val="center"/>
            <w:hideMark/>
          </w:tcPr>
          <w:p w14:paraId="79C30B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AAC71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49CCA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9999961030</w:t>
            </w:r>
          </w:p>
        </w:tc>
        <w:tc>
          <w:tcPr>
            <w:tcW w:w="233" w:type="pct"/>
            <w:tcBorders>
              <w:top w:val="nil"/>
              <w:left w:val="nil"/>
              <w:bottom w:val="single" w:sz="4" w:space="0" w:color="000000"/>
              <w:right w:val="single" w:sz="4" w:space="0" w:color="000000"/>
            </w:tcBorders>
            <w:shd w:val="clear" w:color="auto" w:fill="auto"/>
            <w:vAlign w:val="center"/>
            <w:hideMark/>
          </w:tcPr>
          <w:p w14:paraId="1E116C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D6B7A4E" w14:textId="19471B9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916721,65</w:t>
            </w:r>
          </w:p>
        </w:tc>
        <w:tc>
          <w:tcPr>
            <w:tcW w:w="684" w:type="pct"/>
            <w:tcBorders>
              <w:top w:val="nil"/>
              <w:left w:val="nil"/>
              <w:bottom w:val="single" w:sz="4" w:space="0" w:color="000000"/>
              <w:right w:val="single" w:sz="4" w:space="0" w:color="000000"/>
            </w:tcBorders>
            <w:shd w:val="clear" w:color="auto" w:fill="auto"/>
            <w:vAlign w:val="center"/>
            <w:hideMark/>
          </w:tcPr>
          <w:p w14:paraId="3F3FC9AB" w14:textId="0BFDA6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0D287BF7" w14:textId="56CDD5E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r>
      <w:tr w:rsidR="00C7039F" w:rsidRPr="00C7039F" w14:paraId="7E047B5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3FD5E4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A1748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A4FB2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E7F48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9999961030</w:t>
            </w:r>
          </w:p>
        </w:tc>
        <w:tc>
          <w:tcPr>
            <w:tcW w:w="233" w:type="pct"/>
            <w:tcBorders>
              <w:top w:val="nil"/>
              <w:left w:val="nil"/>
              <w:bottom w:val="single" w:sz="4" w:space="0" w:color="000000"/>
              <w:right w:val="single" w:sz="4" w:space="0" w:color="000000"/>
            </w:tcBorders>
            <w:shd w:val="clear" w:color="auto" w:fill="auto"/>
            <w:vAlign w:val="center"/>
            <w:hideMark/>
          </w:tcPr>
          <w:p w14:paraId="13FD7CA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7EA44538" w14:textId="57FA28A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916721,65</w:t>
            </w:r>
          </w:p>
        </w:tc>
        <w:tc>
          <w:tcPr>
            <w:tcW w:w="684" w:type="pct"/>
            <w:tcBorders>
              <w:top w:val="nil"/>
              <w:left w:val="nil"/>
              <w:bottom w:val="single" w:sz="4" w:space="0" w:color="000000"/>
              <w:right w:val="single" w:sz="4" w:space="0" w:color="000000"/>
            </w:tcBorders>
            <w:shd w:val="clear" w:color="auto" w:fill="auto"/>
            <w:vAlign w:val="center"/>
            <w:hideMark/>
          </w:tcPr>
          <w:p w14:paraId="7F006FC6" w14:textId="1CF39E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4ECCF7A3" w14:textId="3194738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r>
      <w:tr w:rsidR="00C7039F" w:rsidRPr="00C7039F" w14:paraId="222B10F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FDDCE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20F76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64EB4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45F2F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9999961030</w:t>
            </w:r>
          </w:p>
        </w:tc>
        <w:tc>
          <w:tcPr>
            <w:tcW w:w="233" w:type="pct"/>
            <w:tcBorders>
              <w:top w:val="nil"/>
              <w:left w:val="nil"/>
              <w:bottom w:val="single" w:sz="4" w:space="0" w:color="000000"/>
              <w:right w:val="single" w:sz="4" w:space="0" w:color="000000"/>
            </w:tcBorders>
            <w:shd w:val="clear" w:color="auto" w:fill="auto"/>
            <w:vAlign w:val="center"/>
            <w:hideMark/>
          </w:tcPr>
          <w:p w14:paraId="42BE34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5E7219E" w14:textId="32F65C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916721,65</w:t>
            </w:r>
          </w:p>
        </w:tc>
        <w:tc>
          <w:tcPr>
            <w:tcW w:w="684" w:type="pct"/>
            <w:tcBorders>
              <w:top w:val="nil"/>
              <w:left w:val="nil"/>
              <w:bottom w:val="single" w:sz="4" w:space="0" w:color="000000"/>
              <w:right w:val="single" w:sz="4" w:space="0" w:color="000000"/>
            </w:tcBorders>
            <w:shd w:val="clear" w:color="auto" w:fill="auto"/>
            <w:vAlign w:val="center"/>
            <w:hideMark/>
          </w:tcPr>
          <w:p w14:paraId="5F015DDF" w14:textId="491CD9C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527B2C0C" w14:textId="272210F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r>
      <w:tr w:rsidR="00C7039F" w:rsidRPr="00C7039F" w14:paraId="4024728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937129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Исполнение полномочий в сфере обращения с твердыми коммунальными отходами на территории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00D05D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49B33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10500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9999961040</w:t>
            </w:r>
          </w:p>
        </w:tc>
        <w:tc>
          <w:tcPr>
            <w:tcW w:w="233" w:type="pct"/>
            <w:tcBorders>
              <w:top w:val="nil"/>
              <w:left w:val="nil"/>
              <w:bottom w:val="single" w:sz="4" w:space="0" w:color="000000"/>
              <w:right w:val="single" w:sz="4" w:space="0" w:color="000000"/>
            </w:tcBorders>
            <w:shd w:val="clear" w:color="auto" w:fill="auto"/>
            <w:vAlign w:val="center"/>
            <w:hideMark/>
          </w:tcPr>
          <w:p w14:paraId="17FBD9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3DDF744" w14:textId="7EE392A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4856000,00</w:t>
            </w:r>
          </w:p>
        </w:tc>
        <w:tc>
          <w:tcPr>
            <w:tcW w:w="684" w:type="pct"/>
            <w:tcBorders>
              <w:top w:val="nil"/>
              <w:left w:val="nil"/>
              <w:bottom w:val="single" w:sz="4" w:space="0" w:color="000000"/>
              <w:right w:val="single" w:sz="4" w:space="0" w:color="000000"/>
            </w:tcBorders>
            <w:shd w:val="clear" w:color="auto" w:fill="auto"/>
            <w:vAlign w:val="center"/>
            <w:hideMark/>
          </w:tcPr>
          <w:p w14:paraId="6563B4FB" w14:textId="72DC68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3D22F3C0" w14:textId="60F189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r>
      <w:tr w:rsidR="00C7039F" w:rsidRPr="00C7039F" w14:paraId="0DC65C3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14995A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EFE33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9172C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92248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9999961040</w:t>
            </w:r>
          </w:p>
        </w:tc>
        <w:tc>
          <w:tcPr>
            <w:tcW w:w="233" w:type="pct"/>
            <w:tcBorders>
              <w:top w:val="nil"/>
              <w:left w:val="nil"/>
              <w:bottom w:val="single" w:sz="4" w:space="0" w:color="000000"/>
              <w:right w:val="single" w:sz="4" w:space="0" w:color="000000"/>
            </w:tcBorders>
            <w:shd w:val="clear" w:color="auto" w:fill="auto"/>
            <w:vAlign w:val="center"/>
            <w:hideMark/>
          </w:tcPr>
          <w:p w14:paraId="5333D6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6BA83F1" w14:textId="2F03A53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4856000,00</w:t>
            </w:r>
          </w:p>
        </w:tc>
        <w:tc>
          <w:tcPr>
            <w:tcW w:w="684" w:type="pct"/>
            <w:tcBorders>
              <w:top w:val="nil"/>
              <w:left w:val="nil"/>
              <w:bottom w:val="single" w:sz="4" w:space="0" w:color="000000"/>
              <w:right w:val="single" w:sz="4" w:space="0" w:color="000000"/>
            </w:tcBorders>
            <w:shd w:val="clear" w:color="auto" w:fill="auto"/>
            <w:vAlign w:val="center"/>
            <w:hideMark/>
          </w:tcPr>
          <w:p w14:paraId="3C64682D" w14:textId="0CB376E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72FD65F4" w14:textId="2D2D4A4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r>
      <w:tr w:rsidR="00C7039F" w:rsidRPr="00C7039F" w14:paraId="0008EC6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DCC9C1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D8D37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D861B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CD360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9999961040</w:t>
            </w:r>
          </w:p>
        </w:tc>
        <w:tc>
          <w:tcPr>
            <w:tcW w:w="233" w:type="pct"/>
            <w:tcBorders>
              <w:top w:val="nil"/>
              <w:left w:val="nil"/>
              <w:bottom w:val="single" w:sz="4" w:space="0" w:color="000000"/>
              <w:right w:val="single" w:sz="4" w:space="0" w:color="000000"/>
            </w:tcBorders>
            <w:shd w:val="clear" w:color="auto" w:fill="auto"/>
            <w:vAlign w:val="center"/>
            <w:hideMark/>
          </w:tcPr>
          <w:p w14:paraId="2428DE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4EEF4DFF" w14:textId="37C4F79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4856000,00</w:t>
            </w:r>
          </w:p>
        </w:tc>
        <w:tc>
          <w:tcPr>
            <w:tcW w:w="684" w:type="pct"/>
            <w:tcBorders>
              <w:top w:val="nil"/>
              <w:left w:val="nil"/>
              <w:bottom w:val="single" w:sz="4" w:space="0" w:color="000000"/>
              <w:right w:val="single" w:sz="4" w:space="0" w:color="000000"/>
            </w:tcBorders>
            <w:shd w:val="clear" w:color="auto" w:fill="auto"/>
            <w:vAlign w:val="center"/>
            <w:hideMark/>
          </w:tcPr>
          <w:p w14:paraId="4D900A00" w14:textId="5BE4D44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29DC7E17" w14:textId="3D886B6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r>
      <w:tr w:rsidR="00C7039F" w:rsidRPr="00C7039F" w14:paraId="0995DB6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16204E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Поддержка проектов, инициируемых жителями округа, по решению вопросов местного значения за счет средств грантов выделенных из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586227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88A63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0295D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9999994030</w:t>
            </w:r>
          </w:p>
        </w:tc>
        <w:tc>
          <w:tcPr>
            <w:tcW w:w="233" w:type="pct"/>
            <w:tcBorders>
              <w:top w:val="nil"/>
              <w:left w:val="nil"/>
              <w:bottom w:val="single" w:sz="4" w:space="0" w:color="000000"/>
              <w:right w:val="single" w:sz="4" w:space="0" w:color="000000"/>
            </w:tcBorders>
            <w:shd w:val="clear" w:color="auto" w:fill="auto"/>
            <w:vAlign w:val="center"/>
            <w:hideMark/>
          </w:tcPr>
          <w:p w14:paraId="4DE9A4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76151AF" w14:textId="1C26C1E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1000000,00</w:t>
            </w:r>
          </w:p>
        </w:tc>
        <w:tc>
          <w:tcPr>
            <w:tcW w:w="684" w:type="pct"/>
            <w:tcBorders>
              <w:top w:val="nil"/>
              <w:left w:val="nil"/>
              <w:bottom w:val="single" w:sz="4" w:space="0" w:color="000000"/>
              <w:right w:val="single" w:sz="4" w:space="0" w:color="000000"/>
            </w:tcBorders>
            <w:shd w:val="clear" w:color="auto" w:fill="auto"/>
            <w:vAlign w:val="center"/>
            <w:hideMark/>
          </w:tcPr>
          <w:p w14:paraId="0B876DD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58D544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08BB6B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50E27B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B16DE5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75C8C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47EE7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9999994030</w:t>
            </w:r>
          </w:p>
        </w:tc>
        <w:tc>
          <w:tcPr>
            <w:tcW w:w="233" w:type="pct"/>
            <w:tcBorders>
              <w:top w:val="nil"/>
              <w:left w:val="nil"/>
              <w:bottom w:val="single" w:sz="4" w:space="0" w:color="000000"/>
              <w:right w:val="single" w:sz="4" w:space="0" w:color="000000"/>
            </w:tcBorders>
            <w:shd w:val="clear" w:color="auto" w:fill="auto"/>
            <w:vAlign w:val="center"/>
            <w:hideMark/>
          </w:tcPr>
          <w:p w14:paraId="637759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74A6E287" w14:textId="1428FE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1000000,00</w:t>
            </w:r>
          </w:p>
        </w:tc>
        <w:tc>
          <w:tcPr>
            <w:tcW w:w="684" w:type="pct"/>
            <w:tcBorders>
              <w:top w:val="nil"/>
              <w:left w:val="nil"/>
              <w:bottom w:val="single" w:sz="4" w:space="0" w:color="000000"/>
              <w:right w:val="single" w:sz="4" w:space="0" w:color="000000"/>
            </w:tcBorders>
            <w:shd w:val="clear" w:color="auto" w:fill="auto"/>
            <w:vAlign w:val="center"/>
            <w:hideMark/>
          </w:tcPr>
          <w:p w14:paraId="414D5AC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FA0DA1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00C2E6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EDD1A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09052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BC459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6B359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9999994030</w:t>
            </w:r>
          </w:p>
        </w:tc>
        <w:tc>
          <w:tcPr>
            <w:tcW w:w="233" w:type="pct"/>
            <w:tcBorders>
              <w:top w:val="nil"/>
              <w:left w:val="nil"/>
              <w:bottom w:val="single" w:sz="4" w:space="0" w:color="000000"/>
              <w:right w:val="single" w:sz="4" w:space="0" w:color="000000"/>
            </w:tcBorders>
            <w:shd w:val="clear" w:color="auto" w:fill="auto"/>
            <w:vAlign w:val="center"/>
            <w:hideMark/>
          </w:tcPr>
          <w:p w14:paraId="596BAE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31129B5" w14:textId="1BF7922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1000000,00</w:t>
            </w:r>
          </w:p>
        </w:tc>
        <w:tc>
          <w:tcPr>
            <w:tcW w:w="684" w:type="pct"/>
            <w:tcBorders>
              <w:top w:val="nil"/>
              <w:left w:val="nil"/>
              <w:bottom w:val="single" w:sz="4" w:space="0" w:color="000000"/>
              <w:right w:val="single" w:sz="4" w:space="0" w:color="000000"/>
            </w:tcBorders>
            <w:shd w:val="clear" w:color="auto" w:fill="auto"/>
            <w:vAlign w:val="center"/>
            <w:hideMark/>
          </w:tcPr>
          <w:p w14:paraId="1479BEC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D9795D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7AAB0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5CA4F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Организация  теплоснабжения на территории округа</w:t>
            </w:r>
          </w:p>
        </w:tc>
        <w:tc>
          <w:tcPr>
            <w:tcW w:w="234" w:type="pct"/>
            <w:tcBorders>
              <w:top w:val="nil"/>
              <w:left w:val="nil"/>
              <w:bottom w:val="single" w:sz="4" w:space="0" w:color="000000"/>
              <w:right w:val="single" w:sz="4" w:space="0" w:color="000000"/>
            </w:tcBorders>
            <w:shd w:val="clear" w:color="auto" w:fill="auto"/>
            <w:vAlign w:val="center"/>
            <w:hideMark/>
          </w:tcPr>
          <w:p w14:paraId="033194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01A43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A9A43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999999Т001</w:t>
            </w:r>
          </w:p>
        </w:tc>
        <w:tc>
          <w:tcPr>
            <w:tcW w:w="233" w:type="pct"/>
            <w:tcBorders>
              <w:top w:val="nil"/>
              <w:left w:val="nil"/>
              <w:bottom w:val="single" w:sz="4" w:space="0" w:color="000000"/>
              <w:right w:val="single" w:sz="4" w:space="0" w:color="000000"/>
            </w:tcBorders>
            <w:shd w:val="clear" w:color="auto" w:fill="auto"/>
            <w:vAlign w:val="center"/>
            <w:hideMark/>
          </w:tcPr>
          <w:p w14:paraId="7B1E98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FDE4724" w14:textId="4146DC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15290680,00</w:t>
            </w:r>
          </w:p>
        </w:tc>
        <w:tc>
          <w:tcPr>
            <w:tcW w:w="684" w:type="pct"/>
            <w:tcBorders>
              <w:top w:val="nil"/>
              <w:left w:val="nil"/>
              <w:bottom w:val="single" w:sz="4" w:space="0" w:color="000000"/>
              <w:right w:val="single" w:sz="4" w:space="0" w:color="000000"/>
            </w:tcBorders>
            <w:shd w:val="clear" w:color="auto" w:fill="auto"/>
            <w:vAlign w:val="center"/>
            <w:hideMark/>
          </w:tcPr>
          <w:p w14:paraId="6D5C1800" w14:textId="74B0A49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0111B5BC" w14:textId="358E0D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r>
      <w:tr w:rsidR="00C7039F" w:rsidRPr="00C7039F" w14:paraId="44DCCCA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600FD3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EFEB6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1CB189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207BC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999999Т001</w:t>
            </w:r>
          </w:p>
        </w:tc>
        <w:tc>
          <w:tcPr>
            <w:tcW w:w="233" w:type="pct"/>
            <w:tcBorders>
              <w:top w:val="nil"/>
              <w:left w:val="nil"/>
              <w:bottom w:val="single" w:sz="4" w:space="0" w:color="000000"/>
              <w:right w:val="single" w:sz="4" w:space="0" w:color="000000"/>
            </w:tcBorders>
            <w:shd w:val="clear" w:color="auto" w:fill="auto"/>
            <w:vAlign w:val="center"/>
            <w:hideMark/>
          </w:tcPr>
          <w:p w14:paraId="5DC426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91798D6" w14:textId="135D32E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15290680,00</w:t>
            </w:r>
          </w:p>
        </w:tc>
        <w:tc>
          <w:tcPr>
            <w:tcW w:w="684" w:type="pct"/>
            <w:tcBorders>
              <w:top w:val="nil"/>
              <w:left w:val="nil"/>
              <w:bottom w:val="single" w:sz="4" w:space="0" w:color="000000"/>
              <w:right w:val="single" w:sz="4" w:space="0" w:color="000000"/>
            </w:tcBorders>
            <w:shd w:val="clear" w:color="auto" w:fill="auto"/>
            <w:vAlign w:val="center"/>
            <w:hideMark/>
          </w:tcPr>
          <w:p w14:paraId="294F320B" w14:textId="37A859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5E3FA3D7" w14:textId="25A192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r>
      <w:tr w:rsidR="00C7039F" w:rsidRPr="00C7039F" w14:paraId="6862E11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5A3AC8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31FC2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4846F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7BA71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999999Т001</w:t>
            </w:r>
          </w:p>
        </w:tc>
        <w:tc>
          <w:tcPr>
            <w:tcW w:w="233" w:type="pct"/>
            <w:tcBorders>
              <w:top w:val="nil"/>
              <w:left w:val="nil"/>
              <w:bottom w:val="single" w:sz="4" w:space="0" w:color="000000"/>
              <w:right w:val="single" w:sz="4" w:space="0" w:color="000000"/>
            </w:tcBorders>
            <w:shd w:val="clear" w:color="auto" w:fill="auto"/>
            <w:vAlign w:val="center"/>
            <w:hideMark/>
          </w:tcPr>
          <w:p w14:paraId="76AC1C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43BF542F" w14:textId="6B80F6C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15290680,00</w:t>
            </w:r>
          </w:p>
        </w:tc>
        <w:tc>
          <w:tcPr>
            <w:tcW w:w="684" w:type="pct"/>
            <w:tcBorders>
              <w:top w:val="nil"/>
              <w:left w:val="nil"/>
              <w:bottom w:val="single" w:sz="4" w:space="0" w:color="000000"/>
              <w:right w:val="single" w:sz="4" w:space="0" w:color="000000"/>
            </w:tcBorders>
            <w:shd w:val="clear" w:color="auto" w:fill="auto"/>
            <w:vAlign w:val="center"/>
            <w:hideMark/>
          </w:tcPr>
          <w:p w14:paraId="1E0D6C36" w14:textId="50701A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03FD24FE" w14:textId="42765E7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r>
      <w:tr w:rsidR="00C7039F" w:rsidRPr="00C7039F" w14:paraId="791B529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4621FF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Ликвидация накопленного ущерба в сфере обращения с твердыми коммунальными отходами на территории муниципальных образований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33716D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1836DE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A1BB7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99999S2580</w:t>
            </w:r>
          </w:p>
        </w:tc>
        <w:tc>
          <w:tcPr>
            <w:tcW w:w="233" w:type="pct"/>
            <w:tcBorders>
              <w:top w:val="nil"/>
              <w:left w:val="nil"/>
              <w:bottom w:val="single" w:sz="4" w:space="0" w:color="000000"/>
              <w:right w:val="single" w:sz="4" w:space="0" w:color="000000"/>
            </w:tcBorders>
            <w:shd w:val="clear" w:color="auto" w:fill="auto"/>
            <w:vAlign w:val="center"/>
            <w:hideMark/>
          </w:tcPr>
          <w:p w14:paraId="2450AE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64AA3DA" w14:textId="26F1639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10309278,35</w:t>
            </w:r>
          </w:p>
        </w:tc>
        <w:tc>
          <w:tcPr>
            <w:tcW w:w="684" w:type="pct"/>
            <w:tcBorders>
              <w:top w:val="nil"/>
              <w:left w:val="nil"/>
              <w:bottom w:val="single" w:sz="4" w:space="0" w:color="000000"/>
              <w:right w:val="single" w:sz="4" w:space="0" w:color="000000"/>
            </w:tcBorders>
            <w:shd w:val="clear" w:color="auto" w:fill="auto"/>
            <w:vAlign w:val="center"/>
            <w:hideMark/>
          </w:tcPr>
          <w:p w14:paraId="387CBD1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46EB52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FE2983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3D383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FA24E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09B172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8D43F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99999S2580</w:t>
            </w:r>
          </w:p>
        </w:tc>
        <w:tc>
          <w:tcPr>
            <w:tcW w:w="233" w:type="pct"/>
            <w:tcBorders>
              <w:top w:val="nil"/>
              <w:left w:val="nil"/>
              <w:bottom w:val="single" w:sz="4" w:space="0" w:color="000000"/>
              <w:right w:val="single" w:sz="4" w:space="0" w:color="000000"/>
            </w:tcBorders>
            <w:shd w:val="clear" w:color="auto" w:fill="auto"/>
            <w:vAlign w:val="center"/>
            <w:hideMark/>
          </w:tcPr>
          <w:p w14:paraId="01A67F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B74833E" w14:textId="0B86CA6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10309278,35</w:t>
            </w:r>
          </w:p>
        </w:tc>
        <w:tc>
          <w:tcPr>
            <w:tcW w:w="684" w:type="pct"/>
            <w:tcBorders>
              <w:top w:val="nil"/>
              <w:left w:val="nil"/>
              <w:bottom w:val="single" w:sz="4" w:space="0" w:color="000000"/>
              <w:right w:val="single" w:sz="4" w:space="0" w:color="000000"/>
            </w:tcBorders>
            <w:shd w:val="clear" w:color="auto" w:fill="auto"/>
            <w:vAlign w:val="center"/>
            <w:hideMark/>
          </w:tcPr>
          <w:p w14:paraId="6FDBD64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FB7AD9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ABE748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2F75F3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70C68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21652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D6C03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99999S2580</w:t>
            </w:r>
          </w:p>
        </w:tc>
        <w:tc>
          <w:tcPr>
            <w:tcW w:w="233" w:type="pct"/>
            <w:tcBorders>
              <w:top w:val="nil"/>
              <w:left w:val="nil"/>
              <w:bottom w:val="single" w:sz="4" w:space="0" w:color="000000"/>
              <w:right w:val="single" w:sz="4" w:space="0" w:color="000000"/>
            </w:tcBorders>
            <w:shd w:val="clear" w:color="auto" w:fill="auto"/>
            <w:vAlign w:val="center"/>
            <w:hideMark/>
          </w:tcPr>
          <w:p w14:paraId="63BC69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4E358911" w14:textId="41F7A62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10309278,35</w:t>
            </w:r>
          </w:p>
        </w:tc>
        <w:tc>
          <w:tcPr>
            <w:tcW w:w="684" w:type="pct"/>
            <w:tcBorders>
              <w:top w:val="nil"/>
              <w:left w:val="nil"/>
              <w:bottom w:val="single" w:sz="4" w:space="0" w:color="000000"/>
              <w:right w:val="single" w:sz="4" w:space="0" w:color="000000"/>
            </w:tcBorders>
            <w:shd w:val="clear" w:color="auto" w:fill="auto"/>
            <w:vAlign w:val="center"/>
            <w:hideMark/>
          </w:tcPr>
          <w:p w14:paraId="76D825D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D30B30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E95925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78A6666"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Благоустройство</w:t>
            </w:r>
          </w:p>
        </w:tc>
        <w:tc>
          <w:tcPr>
            <w:tcW w:w="234" w:type="pct"/>
            <w:tcBorders>
              <w:top w:val="nil"/>
              <w:left w:val="nil"/>
              <w:bottom w:val="single" w:sz="4" w:space="0" w:color="000000"/>
              <w:right w:val="single" w:sz="4" w:space="0" w:color="000000"/>
            </w:tcBorders>
            <w:shd w:val="clear" w:color="auto" w:fill="auto"/>
            <w:vAlign w:val="center"/>
            <w:hideMark/>
          </w:tcPr>
          <w:p w14:paraId="6386FF5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CFF8859"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21E97F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6AB8020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03345C1" w14:textId="44E3E7D9"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111266882,30</w:t>
            </w:r>
          </w:p>
        </w:tc>
        <w:tc>
          <w:tcPr>
            <w:tcW w:w="684" w:type="pct"/>
            <w:tcBorders>
              <w:top w:val="nil"/>
              <w:left w:val="nil"/>
              <w:bottom w:val="single" w:sz="4" w:space="0" w:color="000000"/>
              <w:right w:val="single" w:sz="4" w:space="0" w:color="000000"/>
            </w:tcBorders>
            <w:shd w:val="clear" w:color="auto" w:fill="auto"/>
            <w:vAlign w:val="center"/>
            <w:hideMark/>
          </w:tcPr>
          <w:p w14:paraId="3A07BADB" w14:textId="23859D2B"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42094792,04</w:t>
            </w:r>
          </w:p>
        </w:tc>
        <w:tc>
          <w:tcPr>
            <w:tcW w:w="707" w:type="pct"/>
            <w:tcBorders>
              <w:top w:val="nil"/>
              <w:left w:val="nil"/>
              <w:bottom w:val="single" w:sz="4" w:space="0" w:color="000000"/>
              <w:right w:val="single" w:sz="4" w:space="0" w:color="000000"/>
            </w:tcBorders>
            <w:shd w:val="clear" w:color="auto" w:fill="auto"/>
            <w:vAlign w:val="center"/>
            <w:hideMark/>
          </w:tcPr>
          <w:p w14:paraId="559830CF" w14:textId="23B0899A"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40355660,83</w:t>
            </w:r>
          </w:p>
        </w:tc>
      </w:tr>
      <w:tr w:rsidR="00C7039F" w:rsidRPr="00C7039F" w14:paraId="40CB18A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B1B7C8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588522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69BCC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1F3CD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0700000000</w:t>
            </w:r>
          </w:p>
        </w:tc>
        <w:tc>
          <w:tcPr>
            <w:tcW w:w="233" w:type="pct"/>
            <w:tcBorders>
              <w:top w:val="nil"/>
              <w:left w:val="nil"/>
              <w:bottom w:val="single" w:sz="4" w:space="0" w:color="000000"/>
              <w:right w:val="single" w:sz="4" w:space="0" w:color="000000"/>
            </w:tcBorders>
            <w:shd w:val="clear" w:color="auto" w:fill="auto"/>
            <w:vAlign w:val="center"/>
            <w:hideMark/>
          </w:tcPr>
          <w:p w14:paraId="211635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C16A389" w14:textId="66C68C0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14678749,10</w:t>
            </w:r>
          </w:p>
        </w:tc>
        <w:tc>
          <w:tcPr>
            <w:tcW w:w="684" w:type="pct"/>
            <w:tcBorders>
              <w:top w:val="nil"/>
              <w:left w:val="nil"/>
              <w:bottom w:val="single" w:sz="4" w:space="0" w:color="000000"/>
              <w:right w:val="single" w:sz="4" w:space="0" w:color="000000"/>
            </w:tcBorders>
            <w:shd w:val="clear" w:color="auto" w:fill="auto"/>
            <w:vAlign w:val="center"/>
            <w:hideMark/>
          </w:tcPr>
          <w:p w14:paraId="3B8CAF9D" w14:textId="790B90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22976032,04</w:t>
            </w:r>
          </w:p>
        </w:tc>
        <w:tc>
          <w:tcPr>
            <w:tcW w:w="707" w:type="pct"/>
            <w:tcBorders>
              <w:top w:val="nil"/>
              <w:left w:val="nil"/>
              <w:bottom w:val="single" w:sz="4" w:space="0" w:color="000000"/>
              <w:right w:val="single" w:sz="4" w:space="0" w:color="000000"/>
            </w:tcBorders>
            <w:shd w:val="clear" w:color="auto" w:fill="auto"/>
            <w:vAlign w:val="center"/>
            <w:hideMark/>
          </w:tcPr>
          <w:p w14:paraId="1F39E2CB" w14:textId="5C662ED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22155660,83</w:t>
            </w:r>
          </w:p>
        </w:tc>
      </w:tr>
      <w:tr w:rsidR="00C7039F" w:rsidRPr="00C7039F" w14:paraId="4F25F26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A7E90B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34" w:type="pct"/>
            <w:tcBorders>
              <w:top w:val="nil"/>
              <w:left w:val="nil"/>
              <w:bottom w:val="single" w:sz="4" w:space="0" w:color="000000"/>
              <w:right w:val="single" w:sz="4" w:space="0" w:color="000000"/>
            </w:tcBorders>
            <w:shd w:val="clear" w:color="auto" w:fill="auto"/>
            <w:vAlign w:val="center"/>
            <w:hideMark/>
          </w:tcPr>
          <w:p w14:paraId="7483B8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C47A4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386B6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0710000000</w:t>
            </w:r>
          </w:p>
        </w:tc>
        <w:tc>
          <w:tcPr>
            <w:tcW w:w="233" w:type="pct"/>
            <w:tcBorders>
              <w:top w:val="nil"/>
              <w:left w:val="nil"/>
              <w:bottom w:val="single" w:sz="4" w:space="0" w:color="000000"/>
              <w:right w:val="single" w:sz="4" w:space="0" w:color="000000"/>
            </w:tcBorders>
            <w:shd w:val="clear" w:color="auto" w:fill="auto"/>
            <w:vAlign w:val="center"/>
            <w:hideMark/>
          </w:tcPr>
          <w:p w14:paraId="42030C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9F52E0D" w14:textId="3C85E4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7089214,47</w:t>
            </w:r>
          </w:p>
        </w:tc>
        <w:tc>
          <w:tcPr>
            <w:tcW w:w="684" w:type="pct"/>
            <w:tcBorders>
              <w:top w:val="nil"/>
              <w:left w:val="nil"/>
              <w:bottom w:val="single" w:sz="4" w:space="0" w:color="000000"/>
              <w:right w:val="single" w:sz="4" w:space="0" w:color="000000"/>
            </w:tcBorders>
            <w:shd w:val="clear" w:color="auto" w:fill="auto"/>
            <w:vAlign w:val="center"/>
            <w:hideMark/>
          </w:tcPr>
          <w:p w14:paraId="1DF456F5" w14:textId="5D973F5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5927467,03</w:t>
            </w:r>
          </w:p>
        </w:tc>
        <w:tc>
          <w:tcPr>
            <w:tcW w:w="707" w:type="pct"/>
            <w:tcBorders>
              <w:top w:val="nil"/>
              <w:left w:val="nil"/>
              <w:bottom w:val="single" w:sz="4" w:space="0" w:color="000000"/>
              <w:right w:val="single" w:sz="4" w:space="0" w:color="000000"/>
            </w:tcBorders>
            <w:shd w:val="clear" w:color="auto" w:fill="auto"/>
            <w:vAlign w:val="center"/>
            <w:hideMark/>
          </w:tcPr>
          <w:p w14:paraId="41B8AB41" w14:textId="200EE1E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5107356,45</w:t>
            </w:r>
          </w:p>
        </w:tc>
      </w:tr>
      <w:tr w:rsidR="00C7039F" w:rsidRPr="00C7039F" w14:paraId="656C598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D1358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Федеральный проект "Формирование комфортной городской среды" национального проекта "Инфраструктура для жилья"</w:t>
            </w:r>
          </w:p>
        </w:tc>
        <w:tc>
          <w:tcPr>
            <w:tcW w:w="234" w:type="pct"/>
            <w:tcBorders>
              <w:top w:val="nil"/>
              <w:left w:val="nil"/>
              <w:bottom w:val="single" w:sz="4" w:space="0" w:color="000000"/>
              <w:right w:val="single" w:sz="4" w:space="0" w:color="000000"/>
            </w:tcBorders>
            <w:shd w:val="clear" w:color="auto" w:fill="auto"/>
            <w:vAlign w:val="center"/>
            <w:hideMark/>
          </w:tcPr>
          <w:p w14:paraId="5DFE78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66BEE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5A631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071И400000</w:t>
            </w:r>
          </w:p>
        </w:tc>
        <w:tc>
          <w:tcPr>
            <w:tcW w:w="233" w:type="pct"/>
            <w:tcBorders>
              <w:top w:val="nil"/>
              <w:left w:val="nil"/>
              <w:bottom w:val="single" w:sz="4" w:space="0" w:color="000000"/>
              <w:right w:val="single" w:sz="4" w:space="0" w:color="000000"/>
            </w:tcBorders>
            <w:shd w:val="clear" w:color="auto" w:fill="auto"/>
            <w:vAlign w:val="center"/>
            <w:hideMark/>
          </w:tcPr>
          <w:p w14:paraId="03D7F2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E84B861" w14:textId="4318BB3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7089214,47</w:t>
            </w:r>
          </w:p>
        </w:tc>
        <w:tc>
          <w:tcPr>
            <w:tcW w:w="684" w:type="pct"/>
            <w:tcBorders>
              <w:top w:val="nil"/>
              <w:left w:val="nil"/>
              <w:bottom w:val="single" w:sz="4" w:space="0" w:color="000000"/>
              <w:right w:val="single" w:sz="4" w:space="0" w:color="000000"/>
            </w:tcBorders>
            <w:shd w:val="clear" w:color="auto" w:fill="auto"/>
            <w:vAlign w:val="center"/>
            <w:hideMark/>
          </w:tcPr>
          <w:p w14:paraId="14A20E33" w14:textId="5BFA2CB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5927467,03</w:t>
            </w:r>
          </w:p>
        </w:tc>
        <w:tc>
          <w:tcPr>
            <w:tcW w:w="707" w:type="pct"/>
            <w:tcBorders>
              <w:top w:val="nil"/>
              <w:left w:val="nil"/>
              <w:bottom w:val="single" w:sz="4" w:space="0" w:color="000000"/>
              <w:right w:val="single" w:sz="4" w:space="0" w:color="000000"/>
            </w:tcBorders>
            <w:shd w:val="clear" w:color="auto" w:fill="auto"/>
            <w:vAlign w:val="center"/>
            <w:hideMark/>
          </w:tcPr>
          <w:p w14:paraId="28076D68" w14:textId="02194F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5107356,45</w:t>
            </w:r>
          </w:p>
        </w:tc>
      </w:tr>
      <w:tr w:rsidR="00C7039F" w:rsidRPr="00C7039F" w14:paraId="51BEBE5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8B3A80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программ формирования современной городской среды</w:t>
            </w:r>
          </w:p>
        </w:tc>
        <w:tc>
          <w:tcPr>
            <w:tcW w:w="234" w:type="pct"/>
            <w:tcBorders>
              <w:top w:val="nil"/>
              <w:left w:val="nil"/>
              <w:bottom w:val="single" w:sz="4" w:space="0" w:color="000000"/>
              <w:right w:val="single" w:sz="4" w:space="0" w:color="000000"/>
            </w:tcBorders>
            <w:shd w:val="clear" w:color="auto" w:fill="auto"/>
            <w:vAlign w:val="center"/>
            <w:hideMark/>
          </w:tcPr>
          <w:p w14:paraId="6F40C9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38170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7CC95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071И455550</w:t>
            </w:r>
          </w:p>
        </w:tc>
        <w:tc>
          <w:tcPr>
            <w:tcW w:w="233" w:type="pct"/>
            <w:tcBorders>
              <w:top w:val="nil"/>
              <w:left w:val="nil"/>
              <w:bottom w:val="single" w:sz="4" w:space="0" w:color="000000"/>
              <w:right w:val="single" w:sz="4" w:space="0" w:color="000000"/>
            </w:tcBorders>
            <w:shd w:val="clear" w:color="auto" w:fill="auto"/>
            <w:vAlign w:val="center"/>
            <w:hideMark/>
          </w:tcPr>
          <w:p w14:paraId="3E86DAD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6867073" w14:textId="7477E1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7089214,47</w:t>
            </w:r>
          </w:p>
        </w:tc>
        <w:tc>
          <w:tcPr>
            <w:tcW w:w="684" w:type="pct"/>
            <w:tcBorders>
              <w:top w:val="nil"/>
              <w:left w:val="nil"/>
              <w:bottom w:val="single" w:sz="4" w:space="0" w:color="000000"/>
              <w:right w:val="single" w:sz="4" w:space="0" w:color="000000"/>
            </w:tcBorders>
            <w:shd w:val="clear" w:color="auto" w:fill="auto"/>
            <w:vAlign w:val="center"/>
            <w:hideMark/>
          </w:tcPr>
          <w:p w14:paraId="7E94DFC3" w14:textId="5D4D378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5927467,03</w:t>
            </w:r>
          </w:p>
        </w:tc>
        <w:tc>
          <w:tcPr>
            <w:tcW w:w="707" w:type="pct"/>
            <w:tcBorders>
              <w:top w:val="nil"/>
              <w:left w:val="nil"/>
              <w:bottom w:val="single" w:sz="4" w:space="0" w:color="000000"/>
              <w:right w:val="single" w:sz="4" w:space="0" w:color="000000"/>
            </w:tcBorders>
            <w:shd w:val="clear" w:color="auto" w:fill="auto"/>
            <w:vAlign w:val="center"/>
            <w:hideMark/>
          </w:tcPr>
          <w:p w14:paraId="305942F0" w14:textId="08DA3E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5107356,45</w:t>
            </w:r>
          </w:p>
        </w:tc>
      </w:tr>
      <w:tr w:rsidR="00C7039F" w:rsidRPr="00C7039F" w14:paraId="1D3F484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D983C8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456369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A7855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57DC6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071И455550</w:t>
            </w:r>
          </w:p>
        </w:tc>
        <w:tc>
          <w:tcPr>
            <w:tcW w:w="233" w:type="pct"/>
            <w:tcBorders>
              <w:top w:val="nil"/>
              <w:left w:val="nil"/>
              <w:bottom w:val="single" w:sz="4" w:space="0" w:color="000000"/>
              <w:right w:val="single" w:sz="4" w:space="0" w:color="000000"/>
            </w:tcBorders>
            <w:shd w:val="clear" w:color="auto" w:fill="auto"/>
            <w:vAlign w:val="center"/>
            <w:hideMark/>
          </w:tcPr>
          <w:p w14:paraId="2544F3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12B015E" w14:textId="2EF13FF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7089214,47</w:t>
            </w:r>
          </w:p>
        </w:tc>
        <w:tc>
          <w:tcPr>
            <w:tcW w:w="684" w:type="pct"/>
            <w:tcBorders>
              <w:top w:val="nil"/>
              <w:left w:val="nil"/>
              <w:bottom w:val="single" w:sz="4" w:space="0" w:color="000000"/>
              <w:right w:val="single" w:sz="4" w:space="0" w:color="000000"/>
            </w:tcBorders>
            <w:shd w:val="clear" w:color="auto" w:fill="auto"/>
            <w:vAlign w:val="center"/>
            <w:hideMark/>
          </w:tcPr>
          <w:p w14:paraId="49E06018" w14:textId="2DD5E6B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5927467,03</w:t>
            </w:r>
          </w:p>
        </w:tc>
        <w:tc>
          <w:tcPr>
            <w:tcW w:w="707" w:type="pct"/>
            <w:tcBorders>
              <w:top w:val="nil"/>
              <w:left w:val="nil"/>
              <w:bottom w:val="single" w:sz="4" w:space="0" w:color="000000"/>
              <w:right w:val="single" w:sz="4" w:space="0" w:color="000000"/>
            </w:tcBorders>
            <w:shd w:val="clear" w:color="auto" w:fill="auto"/>
            <w:vAlign w:val="center"/>
            <w:hideMark/>
          </w:tcPr>
          <w:p w14:paraId="3FD3569B" w14:textId="50C9775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5107356,45</w:t>
            </w:r>
          </w:p>
        </w:tc>
      </w:tr>
      <w:tr w:rsidR="00C7039F" w:rsidRPr="00C7039F" w14:paraId="3BE6A42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C37B5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95FAC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66484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935D0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071И455550</w:t>
            </w:r>
          </w:p>
        </w:tc>
        <w:tc>
          <w:tcPr>
            <w:tcW w:w="233" w:type="pct"/>
            <w:tcBorders>
              <w:top w:val="nil"/>
              <w:left w:val="nil"/>
              <w:bottom w:val="single" w:sz="4" w:space="0" w:color="000000"/>
              <w:right w:val="single" w:sz="4" w:space="0" w:color="000000"/>
            </w:tcBorders>
            <w:shd w:val="clear" w:color="auto" w:fill="auto"/>
            <w:vAlign w:val="center"/>
            <w:hideMark/>
          </w:tcPr>
          <w:p w14:paraId="508E8D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07E9D172" w14:textId="7A1E6C1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7089214,47</w:t>
            </w:r>
          </w:p>
        </w:tc>
        <w:tc>
          <w:tcPr>
            <w:tcW w:w="684" w:type="pct"/>
            <w:tcBorders>
              <w:top w:val="nil"/>
              <w:left w:val="nil"/>
              <w:bottom w:val="single" w:sz="4" w:space="0" w:color="000000"/>
              <w:right w:val="single" w:sz="4" w:space="0" w:color="000000"/>
            </w:tcBorders>
            <w:shd w:val="clear" w:color="auto" w:fill="auto"/>
            <w:vAlign w:val="center"/>
            <w:hideMark/>
          </w:tcPr>
          <w:p w14:paraId="3014AE2C" w14:textId="6D46F6E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5927467,03</w:t>
            </w:r>
          </w:p>
        </w:tc>
        <w:tc>
          <w:tcPr>
            <w:tcW w:w="707" w:type="pct"/>
            <w:tcBorders>
              <w:top w:val="nil"/>
              <w:left w:val="nil"/>
              <w:bottom w:val="single" w:sz="4" w:space="0" w:color="000000"/>
              <w:right w:val="single" w:sz="4" w:space="0" w:color="000000"/>
            </w:tcBorders>
            <w:shd w:val="clear" w:color="auto" w:fill="auto"/>
            <w:vAlign w:val="center"/>
            <w:hideMark/>
          </w:tcPr>
          <w:p w14:paraId="246AAAD3" w14:textId="5B222BF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5107356,45</w:t>
            </w:r>
          </w:p>
        </w:tc>
      </w:tr>
      <w:tr w:rsidR="00C7039F" w:rsidRPr="00C7039F" w14:paraId="2840819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A34E2D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Подпрограмма "Благоустройство территорий Хасанского муниципального округа Приморского края" </w:t>
            </w:r>
          </w:p>
        </w:tc>
        <w:tc>
          <w:tcPr>
            <w:tcW w:w="234" w:type="pct"/>
            <w:tcBorders>
              <w:top w:val="nil"/>
              <w:left w:val="nil"/>
              <w:bottom w:val="single" w:sz="4" w:space="0" w:color="000000"/>
              <w:right w:val="single" w:sz="4" w:space="0" w:color="000000"/>
            </w:tcBorders>
            <w:shd w:val="clear" w:color="auto" w:fill="auto"/>
            <w:vAlign w:val="center"/>
            <w:hideMark/>
          </w:tcPr>
          <w:p w14:paraId="79EEDD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BBCBB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275E2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0720000000</w:t>
            </w:r>
          </w:p>
        </w:tc>
        <w:tc>
          <w:tcPr>
            <w:tcW w:w="233" w:type="pct"/>
            <w:tcBorders>
              <w:top w:val="nil"/>
              <w:left w:val="nil"/>
              <w:bottom w:val="single" w:sz="4" w:space="0" w:color="000000"/>
              <w:right w:val="single" w:sz="4" w:space="0" w:color="000000"/>
            </w:tcBorders>
            <w:shd w:val="clear" w:color="auto" w:fill="auto"/>
            <w:vAlign w:val="center"/>
            <w:hideMark/>
          </w:tcPr>
          <w:p w14:paraId="2F72D3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32413F7" w14:textId="4787B0A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4205260,63</w:t>
            </w:r>
          </w:p>
        </w:tc>
        <w:tc>
          <w:tcPr>
            <w:tcW w:w="684" w:type="pct"/>
            <w:tcBorders>
              <w:top w:val="nil"/>
              <w:left w:val="nil"/>
              <w:bottom w:val="single" w:sz="4" w:space="0" w:color="000000"/>
              <w:right w:val="single" w:sz="4" w:space="0" w:color="000000"/>
            </w:tcBorders>
            <w:shd w:val="clear" w:color="auto" w:fill="auto"/>
            <w:vAlign w:val="center"/>
            <w:hideMark/>
          </w:tcPr>
          <w:p w14:paraId="7A1EE1DD" w14:textId="2823BF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16948565,01</w:t>
            </w:r>
          </w:p>
        </w:tc>
        <w:tc>
          <w:tcPr>
            <w:tcW w:w="707" w:type="pct"/>
            <w:tcBorders>
              <w:top w:val="nil"/>
              <w:left w:val="nil"/>
              <w:bottom w:val="single" w:sz="4" w:space="0" w:color="000000"/>
              <w:right w:val="single" w:sz="4" w:space="0" w:color="000000"/>
            </w:tcBorders>
            <w:shd w:val="clear" w:color="auto" w:fill="auto"/>
            <w:vAlign w:val="center"/>
            <w:hideMark/>
          </w:tcPr>
          <w:p w14:paraId="0DCBD426" w14:textId="46DECB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16948304,38</w:t>
            </w:r>
          </w:p>
        </w:tc>
      </w:tr>
      <w:tr w:rsidR="00C7039F" w:rsidRPr="00C7039F" w14:paraId="50F3523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DB8E31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48EBA8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13B72E4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576BB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0720100000</w:t>
            </w:r>
          </w:p>
        </w:tc>
        <w:tc>
          <w:tcPr>
            <w:tcW w:w="233" w:type="pct"/>
            <w:tcBorders>
              <w:top w:val="nil"/>
              <w:left w:val="nil"/>
              <w:bottom w:val="single" w:sz="4" w:space="0" w:color="000000"/>
              <w:right w:val="single" w:sz="4" w:space="0" w:color="000000"/>
            </w:tcBorders>
            <w:shd w:val="clear" w:color="auto" w:fill="auto"/>
            <w:vAlign w:val="center"/>
            <w:hideMark/>
          </w:tcPr>
          <w:p w14:paraId="66F94F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565FADA" w14:textId="5580C9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4205260,63</w:t>
            </w:r>
          </w:p>
        </w:tc>
        <w:tc>
          <w:tcPr>
            <w:tcW w:w="684" w:type="pct"/>
            <w:tcBorders>
              <w:top w:val="nil"/>
              <w:left w:val="nil"/>
              <w:bottom w:val="single" w:sz="4" w:space="0" w:color="000000"/>
              <w:right w:val="single" w:sz="4" w:space="0" w:color="000000"/>
            </w:tcBorders>
            <w:shd w:val="clear" w:color="auto" w:fill="auto"/>
            <w:vAlign w:val="center"/>
            <w:hideMark/>
          </w:tcPr>
          <w:p w14:paraId="345537CA" w14:textId="06310C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16948565,01</w:t>
            </w:r>
          </w:p>
        </w:tc>
        <w:tc>
          <w:tcPr>
            <w:tcW w:w="707" w:type="pct"/>
            <w:tcBorders>
              <w:top w:val="nil"/>
              <w:left w:val="nil"/>
              <w:bottom w:val="single" w:sz="4" w:space="0" w:color="000000"/>
              <w:right w:val="single" w:sz="4" w:space="0" w:color="000000"/>
            </w:tcBorders>
            <w:shd w:val="clear" w:color="auto" w:fill="auto"/>
            <w:vAlign w:val="center"/>
            <w:hideMark/>
          </w:tcPr>
          <w:p w14:paraId="444A1BDF" w14:textId="200ECD3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16948304,38</w:t>
            </w:r>
          </w:p>
        </w:tc>
      </w:tr>
      <w:tr w:rsidR="00C7039F" w:rsidRPr="00C7039F" w14:paraId="3FEFC8C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A62B2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благоустройству территорий округа</w:t>
            </w:r>
          </w:p>
        </w:tc>
        <w:tc>
          <w:tcPr>
            <w:tcW w:w="234" w:type="pct"/>
            <w:tcBorders>
              <w:top w:val="nil"/>
              <w:left w:val="nil"/>
              <w:bottom w:val="single" w:sz="4" w:space="0" w:color="000000"/>
              <w:right w:val="single" w:sz="4" w:space="0" w:color="000000"/>
            </w:tcBorders>
            <w:shd w:val="clear" w:color="auto" w:fill="auto"/>
            <w:vAlign w:val="center"/>
            <w:hideMark/>
          </w:tcPr>
          <w:p w14:paraId="7ED328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5BFD7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BC36B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0720161081</w:t>
            </w:r>
          </w:p>
        </w:tc>
        <w:tc>
          <w:tcPr>
            <w:tcW w:w="233" w:type="pct"/>
            <w:tcBorders>
              <w:top w:val="nil"/>
              <w:left w:val="nil"/>
              <w:bottom w:val="single" w:sz="4" w:space="0" w:color="000000"/>
              <w:right w:val="single" w:sz="4" w:space="0" w:color="000000"/>
            </w:tcBorders>
            <w:shd w:val="clear" w:color="auto" w:fill="auto"/>
            <w:vAlign w:val="center"/>
            <w:hideMark/>
          </w:tcPr>
          <w:p w14:paraId="02F4C7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39219D4" w14:textId="00678DA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4205260,63</w:t>
            </w:r>
          </w:p>
        </w:tc>
        <w:tc>
          <w:tcPr>
            <w:tcW w:w="684" w:type="pct"/>
            <w:tcBorders>
              <w:top w:val="nil"/>
              <w:left w:val="nil"/>
              <w:bottom w:val="single" w:sz="4" w:space="0" w:color="000000"/>
              <w:right w:val="single" w:sz="4" w:space="0" w:color="000000"/>
            </w:tcBorders>
            <w:shd w:val="clear" w:color="auto" w:fill="auto"/>
            <w:vAlign w:val="center"/>
            <w:hideMark/>
          </w:tcPr>
          <w:p w14:paraId="16F58CF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52DE45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165128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CF6A28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4CC526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26C5F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528D24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0720161081</w:t>
            </w:r>
          </w:p>
        </w:tc>
        <w:tc>
          <w:tcPr>
            <w:tcW w:w="233" w:type="pct"/>
            <w:tcBorders>
              <w:top w:val="nil"/>
              <w:left w:val="nil"/>
              <w:bottom w:val="single" w:sz="4" w:space="0" w:color="000000"/>
              <w:right w:val="single" w:sz="4" w:space="0" w:color="000000"/>
            </w:tcBorders>
            <w:shd w:val="clear" w:color="auto" w:fill="auto"/>
            <w:vAlign w:val="center"/>
            <w:hideMark/>
          </w:tcPr>
          <w:p w14:paraId="0BB8A8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622309E" w14:textId="67F49E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4205260,63</w:t>
            </w:r>
          </w:p>
        </w:tc>
        <w:tc>
          <w:tcPr>
            <w:tcW w:w="684" w:type="pct"/>
            <w:tcBorders>
              <w:top w:val="nil"/>
              <w:left w:val="nil"/>
              <w:bottom w:val="single" w:sz="4" w:space="0" w:color="000000"/>
              <w:right w:val="single" w:sz="4" w:space="0" w:color="000000"/>
            </w:tcBorders>
            <w:shd w:val="clear" w:color="auto" w:fill="auto"/>
            <w:vAlign w:val="center"/>
            <w:hideMark/>
          </w:tcPr>
          <w:p w14:paraId="28B0012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3281FC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6959FF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D85D63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2779C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61BE8D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65174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0720161081</w:t>
            </w:r>
          </w:p>
        </w:tc>
        <w:tc>
          <w:tcPr>
            <w:tcW w:w="233" w:type="pct"/>
            <w:tcBorders>
              <w:top w:val="nil"/>
              <w:left w:val="nil"/>
              <w:bottom w:val="single" w:sz="4" w:space="0" w:color="000000"/>
              <w:right w:val="single" w:sz="4" w:space="0" w:color="000000"/>
            </w:tcBorders>
            <w:shd w:val="clear" w:color="auto" w:fill="auto"/>
            <w:vAlign w:val="center"/>
            <w:hideMark/>
          </w:tcPr>
          <w:p w14:paraId="5DE71D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066E9F3C" w14:textId="749EB9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4205260,63</w:t>
            </w:r>
          </w:p>
        </w:tc>
        <w:tc>
          <w:tcPr>
            <w:tcW w:w="684" w:type="pct"/>
            <w:tcBorders>
              <w:top w:val="nil"/>
              <w:left w:val="nil"/>
              <w:bottom w:val="single" w:sz="4" w:space="0" w:color="000000"/>
              <w:right w:val="single" w:sz="4" w:space="0" w:color="000000"/>
            </w:tcBorders>
            <w:shd w:val="clear" w:color="auto" w:fill="auto"/>
            <w:vAlign w:val="center"/>
            <w:hideMark/>
          </w:tcPr>
          <w:p w14:paraId="5CDF73E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36E13C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0B6C90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26310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Благоустройство территорий Хасанского муниципального округа в рамках муниципальных программ </w:t>
            </w:r>
          </w:p>
        </w:tc>
        <w:tc>
          <w:tcPr>
            <w:tcW w:w="234" w:type="pct"/>
            <w:tcBorders>
              <w:top w:val="nil"/>
              <w:left w:val="nil"/>
              <w:bottom w:val="single" w:sz="4" w:space="0" w:color="000000"/>
              <w:right w:val="single" w:sz="4" w:space="0" w:color="000000"/>
            </w:tcBorders>
            <w:shd w:val="clear" w:color="auto" w:fill="auto"/>
            <w:vAlign w:val="center"/>
            <w:hideMark/>
          </w:tcPr>
          <w:p w14:paraId="5532B34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151482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EDAD0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07201S2610</w:t>
            </w:r>
          </w:p>
        </w:tc>
        <w:tc>
          <w:tcPr>
            <w:tcW w:w="233" w:type="pct"/>
            <w:tcBorders>
              <w:top w:val="nil"/>
              <w:left w:val="nil"/>
              <w:bottom w:val="single" w:sz="4" w:space="0" w:color="000000"/>
              <w:right w:val="single" w:sz="4" w:space="0" w:color="000000"/>
            </w:tcBorders>
            <w:shd w:val="clear" w:color="auto" w:fill="auto"/>
            <w:vAlign w:val="center"/>
            <w:hideMark/>
          </w:tcPr>
          <w:p w14:paraId="3B79E1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DC6FCA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65D887E2" w14:textId="4E076C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16948565,01</w:t>
            </w:r>
          </w:p>
        </w:tc>
        <w:tc>
          <w:tcPr>
            <w:tcW w:w="707" w:type="pct"/>
            <w:tcBorders>
              <w:top w:val="nil"/>
              <w:left w:val="nil"/>
              <w:bottom w:val="single" w:sz="4" w:space="0" w:color="000000"/>
              <w:right w:val="single" w:sz="4" w:space="0" w:color="000000"/>
            </w:tcBorders>
            <w:shd w:val="clear" w:color="auto" w:fill="auto"/>
            <w:vAlign w:val="center"/>
            <w:hideMark/>
          </w:tcPr>
          <w:p w14:paraId="3EE1DFCA" w14:textId="3E68F2B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16948304,38</w:t>
            </w:r>
          </w:p>
        </w:tc>
      </w:tr>
      <w:tr w:rsidR="00C7039F" w:rsidRPr="00C7039F" w14:paraId="339D4BD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F49F08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29D11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EABDC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2457D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07201S2610</w:t>
            </w:r>
          </w:p>
        </w:tc>
        <w:tc>
          <w:tcPr>
            <w:tcW w:w="233" w:type="pct"/>
            <w:tcBorders>
              <w:top w:val="nil"/>
              <w:left w:val="nil"/>
              <w:bottom w:val="single" w:sz="4" w:space="0" w:color="000000"/>
              <w:right w:val="single" w:sz="4" w:space="0" w:color="000000"/>
            </w:tcBorders>
            <w:shd w:val="clear" w:color="auto" w:fill="auto"/>
            <w:vAlign w:val="center"/>
            <w:hideMark/>
          </w:tcPr>
          <w:p w14:paraId="2EF248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1FCCD3F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0FEC9FB2" w14:textId="32637EF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16948565,01</w:t>
            </w:r>
          </w:p>
        </w:tc>
        <w:tc>
          <w:tcPr>
            <w:tcW w:w="707" w:type="pct"/>
            <w:tcBorders>
              <w:top w:val="nil"/>
              <w:left w:val="nil"/>
              <w:bottom w:val="single" w:sz="4" w:space="0" w:color="000000"/>
              <w:right w:val="single" w:sz="4" w:space="0" w:color="000000"/>
            </w:tcBorders>
            <w:shd w:val="clear" w:color="auto" w:fill="auto"/>
            <w:vAlign w:val="center"/>
            <w:hideMark/>
          </w:tcPr>
          <w:p w14:paraId="03B737E6" w14:textId="5CF772F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16948304,38</w:t>
            </w:r>
          </w:p>
        </w:tc>
      </w:tr>
      <w:tr w:rsidR="00C7039F" w:rsidRPr="00C7039F" w14:paraId="5CACC65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473D37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A8484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8D452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46AA1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07201S2610</w:t>
            </w:r>
          </w:p>
        </w:tc>
        <w:tc>
          <w:tcPr>
            <w:tcW w:w="233" w:type="pct"/>
            <w:tcBorders>
              <w:top w:val="nil"/>
              <w:left w:val="nil"/>
              <w:bottom w:val="single" w:sz="4" w:space="0" w:color="000000"/>
              <w:right w:val="single" w:sz="4" w:space="0" w:color="000000"/>
            </w:tcBorders>
            <w:shd w:val="clear" w:color="auto" w:fill="auto"/>
            <w:vAlign w:val="center"/>
            <w:hideMark/>
          </w:tcPr>
          <w:p w14:paraId="39C447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9E6E42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69CAFCD0" w14:textId="5FD4959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16948565,01</w:t>
            </w:r>
          </w:p>
        </w:tc>
        <w:tc>
          <w:tcPr>
            <w:tcW w:w="707" w:type="pct"/>
            <w:tcBorders>
              <w:top w:val="nil"/>
              <w:left w:val="nil"/>
              <w:bottom w:val="single" w:sz="4" w:space="0" w:color="000000"/>
              <w:right w:val="single" w:sz="4" w:space="0" w:color="000000"/>
            </w:tcBorders>
            <w:shd w:val="clear" w:color="auto" w:fill="auto"/>
            <w:vAlign w:val="center"/>
            <w:hideMark/>
          </w:tcPr>
          <w:p w14:paraId="2B519932" w14:textId="3ED149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16948304,38</w:t>
            </w:r>
          </w:p>
        </w:tc>
      </w:tr>
      <w:tr w:rsidR="00C7039F" w:rsidRPr="00C7039F" w14:paraId="1A093AA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431FC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Подпрограмма "Обеспечение качества ритуальных услуг на территории Хасанского </w:t>
            </w:r>
            <w:r w:rsidRPr="00EC5638">
              <w:rPr>
                <w:rFonts w:eastAsia="Times New Roman"/>
                <w:color w:val="000000"/>
                <w:sz w:val="22"/>
                <w:szCs w:val="22"/>
                <w:lang w:eastAsia="ru-RU"/>
              </w:rPr>
              <w:lastRenderedPageBreak/>
              <w:t>муниципального округа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0926D3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05</w:t>
            </w:r>
          </w:p>
        </w:tc>
        <w:tc>
          <w:tcPr>
            <w:tcW w:w="266" w:type="pct"/>
            <w:tcBorders>
              <w:top w:val="nil"/>
              <w:left w:val="nil"/>
              <w:bottom w:val="single" w:sz="4" w:space="0" w:color="000000"/>
              <w:right w:val="single" w:sz="4" w:space="0" w:color="000000"/>
            </w:tcBorders>
            <w:shd w:val="clear" w:color="auto" w:fill="auto"/>
            <w:vAlign w:val="center"/>
            <w:hideMark/>
          </w:tcPr>
          <w:p w14:paraId="317ACD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F2B4B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0730000000</w:t>
            </w:r>
          </w:p>
        </w:tc>
        <w:tc>
          <w:tcPr>
            <w:tcW w:w="233" w:type="pct"/>
            <w:tcBorders>
              <w:top w:val="nil"/>
              <w:left w:val="nil"/>
              <w:bottom w:val="single" w:sz="4" w:space="0" w:color="000000"/>
              <w:right w:val="single" w:sz="4" w:space="0" w:color="000000"/>
            </w:tcBorders>
            <w:shd w:val="clear" w:color="auto" w:fill="auto"/>
            <w:vAlign w:val="center"/>
            <w:hideMark/>
          </w:tcPr>
          <w:p w14:paraId="4AFEFB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2F8BC15" w14:textId="15072ED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3384274,00</w:t>
            </w:r>
          </w:p>
        </w:tc>
        <w:tc>
          <w:tcPr>
            <w:tcW w:w="684" w:type="pct"/>
            <w:tcBorders>
              <w:top w:val="nil"/>
              <w:left w:val="nil"/>
              <w:bottom w:val="single" w:sz="4" w:space="0" w:color="000000"/>
              <w:right w:val="single" w:sz="4" w:space="0" w:color="000000"/>
            </w:tcBorders>
            <w:shd w:val="clear" w:color="auto" w:fill="auto"/>
            <w:vAlign w:val="center"/>
            <w:hideMark/>
          </w:tcPr>
          <w:p w14:paraId="0B544D92" w14:textId="797ACB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3C3088A5" w14:textId="7DFDF9D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2650BAC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F1AC1F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Организация ритуальных услуг и содержание мест захоронения на территории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09144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FFCEB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4E10F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0730061050</w:t>
            </w:r>
          </w:p>
        </w:tc>
        <w:tc>
          <w:tcPr>
            <w:tcW w:w="233" w:type="pct"/>
            <w:tcBorders>
              <w:top w:val="nil"/>
              <w:left w:val="nil"/>
              <w:bottom w:val="single" w:sz="4" w:space="0" w:color="000000"/>
              <w:right w:val="single" w:sz="4" w:space="0" w:color="000000"/>
            </w:tcBorders>
            <w:shd w:val="clear" w:color="auto" w:fill="auto"/>
            <w:vAlign w:val="center"/>
            <w:hideMark/>
          </w:tcPr>
          <w:p w14:paraId="792C50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427D607" w14:textId="40FF073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2159500,00</w:t>
            </w:r>
          </w:p>
        </w:tc>
        <w:tc>
          <w:tcPr>
            <w:tcW w:w="684" w:type="pct"/>
            <w:tcBorders>
              <w:top w:val="nil"/>
              <w:left w:val="nil"/>
              <w:bottom w:val="single" w:sz="4" w:space="0" w:color="000000"/>
              <w:right w:val="single" w:sz="4" w:space="0" w:color="000000"/>
            </w:tcBorders>
            <w:shd w:val="clear" w:color="auto" w:fill="auto"/>
            <w:vAlign w:val="center"/>
            <w:hideMark/>
          </w:tcPr>
          <w:p w14:paraId="774AA1FB" w14:textId="76E5345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0535196A" w14:textId="136659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1223CEF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19D8A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49A5F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1405F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DA0E6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0730061050</w:t>
            </w:r>
          </w:p>
        </w:tc>
        <w:tc>
          <w:tcPr>
            <w:tcW w:w="233" w:type="pct"/>
            <w:tcBorders>
              <w:top w:val="nil"/>
              <w:left w:val="nil"/>
              <w:bottom w:val="single" w:sz="4" w:space="0" w:color="000000"/>
              <w:right w:val="single" w:sz="4" w:space="0" w:color="000000"/>
            </w:tcBorders>
            <w:shd w:val="clear" w:color="auto" w:fill="auto"/>
            <w:vAlign w:val="center"/>
            <w:hideMark/>
          </w:tcPr>
          <w:p w14:paraId="60C015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43F78F98" w14:textId="1B96104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2159500,00</w:t>
            </w:r>
          </w:p>
        </w:tc>
        <w:tc>
          <w:tcPr>
            <w:tcW w:w="684" w:type="pct"/>
            <w:tcBorders>
              <w:top w:val="nil"/>
              <w:left w:val="nil"/>
              <w:bottom w:val="single" w:sz="4" w:space="0" w:color="000000"/>
              <w:right w:val="single" w:sz="4" w:space="0" w:color="000000"/>
            </w:tcBorders>
            <w:shd w:val="clear" w:color="auto" w:fill="auto"/>
            <w:vAlign w:val="center"/>
            <w:hideMark/>
          </w:tcPr>
          <w:p w14:paraId="0B4C96AF" w14:textId="5215F5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143D7099" w14:textId="5871B30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0816911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C8A9D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72930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23AF3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A8DAE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0730061050</w:t>
            </w:r>
          </w:p>
        </w:tc>
        <w:tc>
          <w:tcPr>
            <w:tcW w:w="233" w:type="pct"/>
            <w:tcBorders>
              <w:top w:val="nil"/>
              <w:left w:val="nil"/>
              <w:bottom w:val="single" w:sz="4" w:space="0" w:color="000000"/>
              <w:right w:val="single" w:sz="4" w:space="0" w:color="000000"/>
            </w:tcBorders>
            <w:shd w:val="clear" w:color="auto" w:fill="auto"/>
            <w:vAlign w:val="center"/>
            <w:hideMark/>
          </w:tcPr>
          <w:p w14:paraId="487D6D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0ECE7914" w14:textId="24FCB6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2159500,00</w:t>
            </w:r>
          </w:p>
        </w:tc>
        <w:tc>
          <w:tcPr>
            <w:tcW w:w="684" w:type="pct"/>
            <w:tcBorders>
              <w:top w:val="nil"/>
              <w:left w:val="nil"/>
              <w:bottom w:val="single" w:sz="4" w:space="0" w:color="000000"/>
              <w:right w:val="single" w:sz="4" w:space="0" w:color="000000"/>
            </w:tcBorders>
            <w:shd w:val="clear" w:color="auto" w:fill="auto"/>
            <w:vAlign w:val="center"/>
            <w:hideMark/>
          </w:tcPr>
          <w:p w14:paraId="22079B75" w14:textId="2F7063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vAlign w:val="center"/>
            <w:hideMark/>
          </w:tcPr>
          <w:p w14:paraId="18E38AE8" w14:textId="1CED5BA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r>
      <w:tr w:rsidR="00C7039F" w:rsidRPr="00C7039F" w14:paraId="0D25472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4C7BA4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5D42EB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6B47B0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849CA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07300S2170</w:t>
            </w:r>
          </w:p>
        </w:tc>
        <w:tc>
          <w:tcPr>
            <w:tcW w:w="233" w:type="pct"/>
            <w:tcBorders>
              <w:top w:val="nil"/>
              <w:left w:val="nil"/>
              <w:bottom w:val="single" w:sz="4" w:space="0" w:color="000000"/>
              <w:right w:val="single" w:sz="4" w:space="0" w:color="000000"/>
            </w:tcBorders>
            <w:shd w:val="clear" w:color="auto" w:fill="auto"/>
            <w:vAlign w:val="center"/>
            <w:hideMark/>
          </w:tcPr>
          <w:p w14:paraId="01EE5C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04F0E7C" w14:textId="43C2154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1224774,00</w:t>
            </w:r>
          </w:p>
        </w:tc>
        <w:tc>
          <w:tcPr>
            <w:tcW w:w="684" w:type="pct"/>
            <w:tcBorders>
              <w:top w:val="nil"/>
              <w:left w:val="nil"/>
              <w:bottom w:val="single" w:sz="4" w:space="0" w:color="000000"/>
              <w:right w:val="single" w:sz="4" w:space="0" w:color="000000"/>
            </w:tcBorders>
            <w:shd w:val="clear" w:color="auto" w:fill="auto"/>
            <w:vAlign w:val="center"/>
            <w:hideMark/>
          </w:tcPr>
          <w:p w14:paraId="63EB6CC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9B84AC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C13BD3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A286A7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B88CD9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A42FC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6EF0F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07300S2170</w:t>
            </w:r>
          </w:p>
        </w:tc>
        <w:tc>
          <w:tcPr>
            <w:tcW w:w="233" w:type="pct"/>
            <w:tcBorders>
              <w:top w:val="nil"/>
              <w:left w:val="nil"/>
              <w:bottom w:val="single" w:sz="4" w:space="0" w:color="000000"/>
              <w:right w:val="single" w:sz="4" w:space="0" w:color="000000"/>
            </w:tcBorders>
            <w:shd w:val="clear" w:color="auto" w:fill="auto"/>
            <w:vAlign w:val="center"/>
            <w:hideMark/>
          </w:tcPr>
          <w:p w14:paraId="0C2733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6F6625E" w14:textId="427F2AF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1224774,00</w:t>
            </w:r>
          </w:p>
        </w:tc>
        <w:tc>
          <w:tcPr>
            <w:tcW w:w="684" w:type="pct"/>
            <w:tcBorders>
              <w:top w:val="nil"/>
              <w:left w:val="nil"/>
              <w:bottom w:val="single" w:sz="4" w:space="0" w:color="000000"/>
              <w:right w:val="single" w:sz="4" w:space="0" w:color="000000"/>
            </w:tcBorders>
            <w:shd w:val="clear" w:color="auto" w:fill="auto"/>
            <w:vAlign w:val="center"/>
            <w:hideMark/>
          </w:tcPr>
          <w:p w14:paraId="452886E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ECCA5E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ACB387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C4F431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7CEC9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30A0B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362B4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07300S2170</w:t>
            </w:r>
          </w:p>
        </w:tc>
        <w:tc>
          <w:tcPr>
            <w:tcW w:w="233" w:type="pct"/>
            <w:tcBorders>
              <w:top w:val="nil"/>
              <w:left w:val="nil"/>
              <w:bottom w:val="single" w:sz="4" w:space="0" w:color="000000"/>
              <w:right w:val="single" w:sz="4" w:space="0" w:color="000000"/>
            </w:tcBorders>
            <w:shd w:val="clear" w:color="auto" w:fill="auto"/>
            <w:vAlign w:val="center"/>
            <w:hideMark/>
          </w:tcPr>
          <w:p w14:paraId="5CA3D7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487BC55" w14:textId="28C3A4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1224774,00</w:t>
            </w:r>
          </w:p>
        </w:tc>
        <w:tc>
          <w:tcPr>
            <w:tcW w:w="684" w:type="pct"/>
            <w:tcBorders>
              <w:top w:val="nil"/>
              <w:left w:val="nil"/>
              <w:bottom w:val="single" w:sz="4" w:space="0" w:color="000000"/>
              <w:right w:val="single" w:sz="4" w:space="0" w:color="000000"/>
            </w:tcBorders>
            <w:shd w:val="clear" w:color="auto" w:fill="auto"/>
            <w:vAlign w:val="center"/>
            <w:hideMark/>
          </w:tcPr>
          <w:p w14:paraId="3650B90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1D8466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8035EB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141ADC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туризма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1FB3A9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A7836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0C467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1600000000</w:t>
            </w:r>
          </w:p>
        </w:tc>
        <w:tc>
          <w:tcPr>
            <w:tcW w:w="233" w:type="pct"/>
            <w:tcBorders>
              <w:top w:val="nil"/>
              <w:left w:val="nil"/>
              <w:bottom w:val="single" w:sz="4" w:space="0" w:color="000000"/>
              <w:right w:val="single" w:sz="4" w:space="0" w:color="000000"/>
            </w:tcBorders>
            <w:shd w:val="clear" w:color="auto" w:fill="auto"/>
            <w:vAlign w:val="center"/>
            <w:hideMark/>
          </w:tcPr>
          <w:p w14:paraId="09B5D2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F630790" w14:textId="6F99E48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11457172,10</w:t>
            </w:r>
          </w:p>
        </w:tc>
        <w:tc>
          <w:tcPr>
            <w:tcW w:w="684" w:type="pct"/>
            <w:tcBorders>
              <w:top w:val="nil"/>
              <w:left w:val="nil"/>
              <w:bottom w:val="single" w:sz="4" w:space="0" w:color="000000"/>
              <w:right w:val="single" w:sz="4" w:space="0" w:color="000000"/>
            </w:tcBorders>
            <w:shd w:val="clear" w:color="auto" w:fill="auto"/>
            <w:vAlign w:val="center"/>
            <w:hideMark/>
          </w:tcPr>
          <w:p w14:paraId="3525EF4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B5A1FD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E33BCB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54C78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"Создание условий для формирования и продвижения туристского продукта"</w:t>
            </w:r>
          </w:p>
        </w:tc>
        <w:tc>
          <w:tcPr>
            <w:tcW w:w="234" w:type="pct"/>
            <w:tcBorders>
              <w:top w:val="nil"/>
              <w:left w:val="nil"/>
              <w:bottom w:val="single" w:sz="4" w:space="0" w:color="000000"/>
              <w:right w:val="single" w:sz="4" w:space="0" w:color="000000"/>
            </w:tcBorders>
            <w:shd w:val="clear" w:color="auto" w:fill="auto"/>
            <w:vAlign w:val="center"/>
            <w:hideMark/>
          </w:tcPr>
          <w:p w14:paraId="0376E3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310E8D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AC01E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1600100000</w:t>
            </w:r>
          </w:p>
        </w:tc>
        <w:tc>
          <w:tcPr>
            <w:tcW w:w="233" w:type="pct"/>
            <w:tcBorders>
              <w:top w:val="nil"/>
              <w:left w:val="nil"/>
              <w:bottom w:val="single" w:sz="4" w:space="0" w:color="000000"/>
              <w:right w:val="single" w:sz="4" w:space="0" w:color="000000"/>
            </w:tcBorders>
            <w:shd w:val="clear" w:color="auto" w:fill="auto"/>
            <w:vAlign w:val="center"/>
            <w:hideMark/>
          </w:tcPr>
          <w:p w14:paraId="77562B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FCD4785" w14:textId="6AF6F09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11457172,10</w:t>
            </w:r>
          </w:p>
        </w:tc>
        <w:tc>
          <w:tcPr>
            <w:tcW w:w="684" w:type="pct"/>
            <w:tcBorders>
              <w:top w:val="nil"/>
              <w:left w:val="nil"/>
              <w:bottom w:val="single" w:sz="4" w:space="0" w:color="000000"/>
              <w:right w:val="single" w:sz="4" w:space="0" w:color="000000"/>
            </w:tcBorders>
            <w:shd w:val="clear" w:color="auto" w:fill="auto"/>
            <w:vAlign w:val="center"/>
            <w:hideMark/>
          </w:tcPr>
          <w:p w14:paraId="413D9F7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41AA1F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5A33D6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DB62B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"Развитие туризма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867D7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2C650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D1236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1600112310</w:t>
            </w:r>
          </w:p>
        </w:tc>
        <w:tc>
          <w:tcPr>
            <w:tcW w:w="233" w:type="pct"/>
            <w:tcBorders>
              <w:top w:val="nil"/>
              <w:left w:val="nil"/>
              <w:bottom w:val="single" w:sz="4" w:space="0" w:color="000000"/>
              <w:right w:val="single" w:sz="4" w:space="0" w:color="000000"/>
            </w:tcBorders>
            <w:shd w:val="clear" w:color="auto" w:fill="auto"/>
            <w:vAlign w:val="center"/>
            <w:hideMark/>
          </w:tcPr>
          <w:p w14:paraId="4EC54A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1B7811D" w14:textId="147E94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11457172,10</w:t>
            </w:r>
          </w:p>
        </w:tc>
        <w:tc>
          <w:tcPr>
            <w:tcW w:w="684" w:type="pct"/>
            <w:tcBorders>
              <w:top w:val="nil"/>
              <w:left w:val="nil"/>
              <w:bottom w:val="single" w:sz="4" w:space="0" w:color="000000"/>
              <w:right w:val="single" w:sz="4" w:space="0" w:color="000000"/>
            </w:tcBorders>
            <w:shd w:val="clear" w:color="auto" w:fill="auto"/>
            <w:vAlign w:val="center"/>
            <w:hideMark/>
          </w:tcPr>
          <w:p w14:paraId="77E0F09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B7A3CB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BAE775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78B3D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B9874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12BD4F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39CAD2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1600112310</w:t>
            </w:r>
          </w:p>
        </w:tc>
        <w:tc>
          <w:tcPr>
            <w:tcW w:w="233" w:type="pct"/>
            <w:tcBorders>
              <w:top w:val="nil"/>
              <w:left w:val="nil"/>
              <w:bottom w:val="single" w:sz="4" w:space="0" w:color="000000"/>
              <w:right w:val="single" w:sz="4" w:space="0" w:color="000000"/>
            </w:tcBorders>
            <w:shd w:val="clear" w:color="auto" w:fill="auto"/>
            <w:vAlign w:val="center"/>
            <w:hideMark/>
          </w:tcPr>
          <w:p w14:paraId="2CABF0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B2EEE8C" w14:textId="2EF7CBB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11457172,10</w:t>
            </w:r>
          </w:p>
        </w:tc>
        <w:tc>
          <w:tcPr>
            <w:tcW w:w="684" w:type="pct"/>
            <w:tcBorders>
              <w:top w:val="nil"/>
              <w:left w:val="nil"/>
              <w:bottom w:val="single" w:sz="4" w:space="0" w:color="000000"/>
              <w:right w:val="single" w:sz="4" w:space="0" w:color="000000"/>
            </w:tcBorders>
            <w:shd w:val="clear" w:color="auto" w:fill="auto"/>
            <w:vAlign w:val="center"/>
            <w:hideMark/>
          </w:tcPr>
          <w:p w14:paraId="3282679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FCE14C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A1E918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F260C4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1B172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7F867F5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5D047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1600112310</w:t>
            </w:r>
          </w:p>
        </w:tc>
        <w:tc>
          <w:tcPr>
            <w:tcW w:w="233" w:type="pct"/>
            <w:tcBorders>
              <w:top w:val="nil"/>
              <w:left w:val="nil"/>
              <w:bottom w:val="single" w:sz="4" w:space="0" w:color="000000"/>
              <w:right w:val="single" w:sz="4" w:space="0" w:color="000000"/>
            </w:tcBorders>
            <w:shd w:val="clear" w:color="auto" w:fill="auto"/>
            <w:vAlign w:val="center"/>
            <w:hideMark/>
          </w:tcPr>
          <w:p w14:paraId="025045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C782554" w14:textId="60854B9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11457172,10</w:t>
            </w:r>
          </w:p>
        </w:tc>
        <w:tc>
          <w:tcPr>
            <w:tcW w:w="684" w:type="pct"/>
            <w:tcBorders>
              <w:top w:val="nil"/>
              <w:left w:val="nil"/>
              <w:bottom w:val="single" w:sz="4" w:space="0" w:color="000000"/>
              <w:right w:val="single" w:sz="4" w:space="0" w:color="000000"/>
            </w:tcBorders>
            <w:shd w:val="clear" w:color="auto" w:fill="auto"/>
            <w:vAlign w:val="center"/>
            <w:hideMark/>
          </w:tcPr>
          <w:p w14:paraId="083CDF6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2538C1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CE1EDB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1C235B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1293C4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9F5FC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CD76F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6FD8EF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05C4C77" w14:textId="452CB5E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85130961,10</w:t>
            </w:r>
          </w:p>
        </w:tc>
        <w:tc>
          <w:tcPr>
            <w:tcW w:w="684" w:type="pct"/>
            <w:tcBorders>
              <w:top w:val="nil"/>
              <w:left w:val="nil"/>
              <w:bottom w:val="single" w:sz="4" w:space="0" w:color="000000"/>
              <w:right w:val="single" w:sz="4" w:space="0" w:color="000000"/>
            </w:tcBorders>
            <w:shd w:val="clear" w:color="auto" w:fill="auto"/>
            <w:vAlign w:val="center"/>
            <w:hideMark/>
          </w:tcPr>
          <w:p w14:paraId="1FEE5736" w14:textId="001756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19118760,00</w:t>
            </w:r>
          </w:p>
        </w:tc>
        <w:tc>
          <w:tcPr>
            <w:tcW w:w="707" w:type="pct"/>
            <w:tcBorders>
              <w:top w:val="nil"/>
              <w:left w:val="nil"/>
              <w:bottom w:val="single" w:sz="4" w:space="0" w:color="000000"/>
              <w:right w:val="single" w:sz="4" w:space="0" w:color="000000"/>
            </w:tcBorders>
            <w:shd w:val="clear" w:color="auto" w:fill="auto"/>
            <w:vAlign w:val="center"/>
            <w:hideMark/>
          </w:tcPr>
          <w:p w14:paraId="15946E57" w14:textId="6608C37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18200000,00</w:t>
            </w:r>
          </w:p>
        </w:tc>
      </w:tr>
      <w:tr w:rsidR="00C7039F" w:rsidRPr="00C7039F" w14:paraId="1DA30B7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268707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5BAEBA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93F42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AF361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15FB1A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D2C3A42" w14:textId="3AF992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85130961,10</w:t>
            </w:r>
          </w:p>
        </w:tc>
        <w:tc>
          <w:tcPr>
            <w:tcW w:w="684" w:type="pct"/>
            <w:tcBorders>
              <w:top w:val="nil"/>
              <w:left w:val="nil"/>
              <w:bottom w:val="single" w:sz="4" w:space="0" w:color="000000"/>
              <w:right w:val="single" w:sz="4" w:space="0" w:color="000000"/>
            </w:tcBorders>
            <w:shd w:val="clear" w:color="auto" w:fill="auto"/>
            <w:vAlign w:val="center"/>
            <w:hideMark/>
          </w:tcPr>
          <w:p w14:paraId="04C3EAB8" w14:textId="76921BA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19118760,00</w:t>
            </w:r>
          </w:p>
        </w:tc>
        <w:tc>
          <w:tcPr>
            <w:tcW w:w="707" w:type="pct"/>
            <w:tcBorders>
              <w:top w:val="nil"/>
              <w:left w:val="nil"/>
              <w:bottom w:val="single" w:sz="4" w:space="0" w:color="000000"/>
              <w:right w:val="single" w:sz="4" w:space="0" w:color="000000"/>
            </w:tcBorders>
            <w:shd w:val="clear" w:color="auto" w:fill="auto"/>
            <w:vAlign w:val="center"/>
            <w:hideMark/>
          </w:tcPr>
          <w:p w14:paraId="6B10482B" w14:textId="2A513D0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18200000,00</w:t>
            </w:r>
          </w:p>
        </w:tc>
      </w:tr>
      <w:tr w:rsidR="00C7039F" w:rsidRPr="00C7039F" w14:paraId="76C5F33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2FC14C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6BB6A8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597A9B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F9D37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5D78104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215A466" w14:textId="7EFFC6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85130961,10</w:t>
            </w:r>
          </w:p>
        </w:tc>
        <w:tc>
          <w:tcPr>
            <w:tcW w:w="684" w:type="pct"/>
            <w:tcBorders>
              <w:top w:val="nil"/>
              <w:left w:val="nil"/>
              <w:bottom w:val="single" w:sz="4" w:space="0" w:color="000000"/>
              <w:right w:val="single" w:sz="4" w:space="0" w:color="000000"/>
            </w:tcBorders>
            <w:shd w:val="clear" w:color="auto" w:fill="auto"/>
            <w:vAlign w:val="center"/>
            <w:hideMark/>
          </w:tcPr>
          <w:p w14:paraId="7350BBC3" w14:textId="37DFBD5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19118760,00</w:t>
            </w:r>
          </w:p>
        </w:tc>
        <w:tc>
          <w:tcPr>
            <w:tcW w:w="707" w:type="pct"/>
            <w:tcBorders>
              <w:top w:val="nil"/>
              <w:left w:val="nil"/>
              <w:bottom w:val="single" w:sz="4" w:space="0" w:color="000000"/>
              <w:right w:val="single" w:sz="4" w:space="0" w:color="000000"/>
            </w:tcBorders>
            <w:shd w:val="clear" w:color="auto" w:fill="auto"/>
            <w:vAlign w:val="center"/>
            <w:hideMark/>
          </w:tcPr>
          <w:p w14:paraId="7B401874" w14:textId="1B36AA2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18200000,00</w:t>
            </w:r>
          </w:p>
        </w:tc>
      </w:tr>
      <w:tr w:rsidR="00C7039F" w:rsidRPr="00C7039F" w14:paraId="2916F3D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30FBB6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Осуществление мероприятий по обеспечению безопасности людей на водных объектах, охране их жизни и здоровья</w:t>
            </w:r>
          </w:p>
        </w:tc>
        <w:tc>
          <w:tcPr>
            <w:tcW w:w="234" w:type="pct"/>
            <w:tcBorders>
              <w:top w:val="nil"/>
              <w:left w:val="nil"/>
              <w:bottom w:val="single" w:sz="4" w:space="0" w:color="000000"/>
              <w:right w:val="single" w:sz="4" w:space="0" w:color="000000"/>
            </w:tcBorders>
            <w:shd w:val="clear" w:color="auto" w:fill="auto"/>
            <w:vAlign w:val="center"/>
            <w:hideMark/>
          </w:tcPr>
          <w:p w14:paraId="2D952A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E7FA5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20EAF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9999961070</w:t>
            </w:r>
          </w:p>
        </w:tc>
        <w:tc>
          <w:tcPr>
            <w:tcW w:w="233" w:type="pct"/>
            <w:tcBorders>
              <w:top w:val="nil"/>
              <w:left w:val="nil"/>
              <w:bottom w:val="single" w:sz="4" w:space="0" w:color="000000"/>
              <w:right w:val="single" w:sz="4" w:space="0" w:color="000000"/>
            </w:tcBorders>
            <w:shd w:val="clear" w:color="auto" w:fill="auto"/>
            <w:vAlign w:val="center"/>
            <w:hideMark/>
          </w:tcPr>
          <w:p w14:paraId="5865FE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BEBA135" w14:textId="3560C96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876038,26</w:t>
            </w:r>
          </w:p>
        </w:tc>
        <w:tc>
          <w:tcPr>
            <w:tcW w:w="684" w:type="pct"/>
            <w:tcBorders>
              <w:top w:val="nil"/>
              <w:left w:val="nil"/>
              <w:bottom w:val="single" w:sz="4" w:space="0" w:color="000000"/>
              <w:right w:val="single" w:sz="4" w:space="0" w:color="000000"/>
            </w:tcBorders>
            <w:shd w:val="clear" w:color="auto" w:fill="auto"/>
            <w:vAlign w:val="center"/>
            <w:hideMark/>
          </w:tcPr>
          <w:p w14:paraId="79945FB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C2809A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D9BA20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943D6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204F6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1382DA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E0F48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9999961070</w:t>
            </w:r>
          </w:p>
        </w:tc>
        <w:tc>
          <w:tcPr>
            <w:tcW w:w="233" w:type="pct"/>
            <w:tcBorders>
              <w:top w:val="nil"/>
              <w:left w:val="nil"/>
              <w:bottom w:val="single" w:sz="4" w:space="0" w:color="000000"/>
              <w:right w:val="single" w:sz="4" w:space="0" w:color="000000"/>
            </w:tcBorders>
            <w:shd w:val="clear" w:color="auto" w:fill="auto"/>
            <w:vAlign w:val="center"/>
            <w:hideMark/>
          </w:tcPr>
          <w:p w14:paraId="4B68C8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DEB27C7" w14:textId="5D1BB0D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876038,26</w:t>
            </w:r>
          </w:p>
        </w:tc>
        <w:tc>
          <w:tcPr>
            <w:tcW w:w="684" w:type="pct"/>
            <w:tcBorders>
              <w:top w:val="nil"/>
              <w:left w:val="nil"/>
              <w:bottom w:val="single" w:sz="4" w:space="0" w:color="000000"/>
              <w:right w:val="single" w:sz="4" w:space="0" w:color="000000"/>
            </w:tcBorders>
            <w:shd w:val="clear" w:color="auto" w:fill="auto"/>
            <w:vAlign w:val="center"/>
            <w:hideMark/>
          </w:tcPr>
          <w:p w14:paraId="1161BA9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D3FD64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1B468A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6A317D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9D784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BF4AFC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508D5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9999961070</w:t>
            </w:r>
          </w:p>
        </w:tc>
        <w:tc>
          <w:tcPr>
            <w:tcW w:w="233" w:type="pct"/>
            <w:tcBorders>
              <w:top w:val="nil"/>
              <w:left w:val="nil"/>
              <w:bottom w:val="single" w:sz="4" w:space="0" w:color="000000"/>
              <w:right w:val="single" w:sz="4" w:space="0" w:color="000000"/>
            </w:tcBorders>
            <w:shd w:val="clear" w:color="auto" w:fill="auto"/>
            <w:vAlign w:val="center"/>
            <w:hideMark/>
          </w:tcPr>
          <w:p w14:paraId="7EEE29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11C38F5A" w14:textId="0A5CE17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876038,26</w:t>
            </w:r>
          </w:p>
        </w:tc>
        <w:tc>
          <w:tcPr>
            <w:tcW w:w="684" w:type="pct"/>
            <w:tcBorders>
              <w:top w:val="nil"/>
              <w:left w:val="nil"/>
              <w:bottom w:val="single" w:sz="4" w:space="0" w:color="000000"/>
              <w:right w:val="single" w:sz="4" w:space="0" w:color="000000"/>
            </w:tcBorders>
            <w:shd w:val="clear" w:color="auto" w:fill="auto"/>
            <w:vAlign w:val="center"/>
            <w:hideMark/>
          </w:tcPr>
          <w:p w14:paraId="165F2DF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C730E0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568359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11FDEC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Уличное освещение</w:t>
            </w:r>
          </w:p>
        </w:tc>
        <w:tc>
          <w:tcPr>
            <w:tcW w:w="234" w:type="pct"/>
            <w:tcBorders>
              <w:top w:val="nil"/>
              <w:left w:val="nil"/>
              <w:bottom w:val="single" w:sz="4" w:space="0" w:color="000000"/>
              <w:right w:val="single" w:sz="4" w:space="0" w:color="000000"/>
            </w:tcBorders>
            <w:shd w:val="clear" w:color="auto" w:fill="auto"/>
            <w:vAlign w:val="center"/>
            <w:hideMark/>
          </w:tcPr>
          <w:p w14:paraId="3EB1774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93964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9DC27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9999961080</w:t>
            </w:r>
          </w:p>
        </w:tc>
        <w:tc>
          <w:tcPr>
            <w:tcW w:w="233" w:type="pct"/>
            <w:tcBorders>
              <w:top w:val="nil"/>
              <w:left w:val="nil"/>
              <w:bottom w:val="single" w:sz="4" w:space="0" w:color="000000"/>
              <w:right w:val="single" w:sz="4" w:space="0" w:color="000000"/>
            </w:tcBorders>
            <w:shd w:val="clear" w:color="auto" w:fill="auto"/>
            <w:vAlign w:val="center"/>
            <w:hideMark/>
          </w:tcPr>
          <w:p w14:paraId="3DEE85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28891BC" w14:textId="098B9D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19000000,00</w:t>
            </w:r>
          </w:p>
        </w:tc>
        <w:tc>
          <w:tcPr>
            <w:tcW w:w="684" w:type="pct"/>
            <w:tcBorders>
              <w:top w:val="nil"/>
              <w:left w:val="nil"/>
              <w:bottom w:val="single" w:sz="4" w:space="0" w:color="000000"/>
              <w:right w:val="single" w:sz="4" w:space="0" w:color="000000"/>
            </w:tcBorders>
            <w:shd w:val="clear" w:color="auto" w:fill="auto"/>
            <w:vAlign w:val="center"/>
            <w:hideMark/>
          </w:tcPr>
          <w:p w14:paraId="4C4B8787" w14:textId="582D087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11005943,86</w:t>
            </w:r>
          </w:p>
        </w:tc>
        <w:tc>
          <w:tcPr>
            <w:tcW w:w="707" w:type="pct"/>
            <w:tcBorders>
              <w:top w:val="nil"/>
              <w:left w:val="nil"/>
              <w:bottom w:val="single" w:sz="4" w:space="0" w:color="000000"/>
              <w:right w:val="single" w:sz="4" w:space="0" w:color="000000"/>
            </w:tcBorders>
            <w:shd w:val="clear" w:color="auto" w:fill="auto"/>
            <w:vAlign w:val="center"/>
            <w:hideMark/>
          </w:tcPr>
          <w:p w14:paraId="089B22A9" w14:textId="31D472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11200000,00</w:t>
            </w:r>
          </w:p>
        </w:tc>
      </w:tr>
      <w:tr w:rsidR="00C7039F" w:rsidRPr="00C7039F" w14:paraId="6EB788E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DBFEF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7D093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7A863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51ECC7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9999961080</w:t>
            </w:r>
          </w:p>
        </w:tc>
        <w:tc>
          <w:tcPr>
            <w:tcW w:w="233" w:type="pct"/>
            <w:tcBorders>
              <w:top w:val="nil"/>
              <w:left w:val="nil"/>
              <w:bottom w:val="single" w:sz="4" w:space="0" w:color="000000"/>
              <w:right w:val="single" w:sz="4" w:space="0" w:color="000000"/>
            </w:tcBorders>
            <w:shd w:val="clear" w:color="auto" w:fill="auto"/>
            <w:vAlign w:val="center"/>
            <w:hideMark/>
          </w:tcPr>
          <w:p w14:paraId="03A6F6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374C1778" w14:textId="3DA7D0F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19000000,00</w:t>
            </w:r>
          </w:p>
        </w:tc>
        <w:tc>
          <w:tcPr>
            <w:tcW w:w="684" w:type="pct"/>
            <w:tcBorders>
              <w:top w:val="nil"/>
              <w:left w:val="nil"/>
              <w:bottom w:val="single" w:sz="4" w:space="0" w:color="000000"/>
              <w:right w:val="single" w:sz="4" w:space="0" w:color="000000"/>
            </w:tcBorders>
            <w:shd w:val="clear" w:color="auto" w:fill="auto"/>
            <w:vAlign w:val="center"/>
            <w:hideMark/>
          </w:tcPr>
          <w:p w14:paraId="7D2D378C" w14:textId="6FE37F3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11005943,86</w:t>
            </w:r>
          </w:p>
        </w:tc>
        <w:tc>
          <w:tcPr>
            <w:tcW w:w="707" w:type="pct"/>
            <w:tcBorders>
              <w:top w:val="nil"/>
              <w:left w:val="nil"/>
              <w:bottom w:val="single" w:sz="4" w:space="0" w:color="000000"/>
              <w:right w:val="single" w:sz="4" w:space="0" w:color="000000"/>
            </w:tcBorders>
            <w:shd w:val="clear" w:color="auto" w:fill="auto"/>
            <w:vAlign w:val="center"/>
            <w:hideMark/>
          </w:tcPr>
          <w:p w14:paraId="4AB8F7B6" w14:textId="4E6AF6E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11200000,00</w:t>
            </w:r>
          </w:p>
        </w:tc>
      </w:tr>
      <w:tr w:rsidR="00C7039F" w:rsidRPr="00C7039F" w14:paraId="00AC8FE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20BD84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B74742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6D98F8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09540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9999961080</w:t>
            </w:r>
          </w:p>
        </w:tc>
        <w:tc>
          <w:tcPr>
            <w:tcW w:w="233" w:type="pct"/>
            <w:tcBorders>
              <w:top w:val="nil"/>
              <w:left w:val="nil"/>
              <w:bottom w:val="single" w:sz="4" w:space="0" w:color="000000"/>
              <w:right w:val="single" w:sz="4" w:space="0" w:color="000000"/>
            </w:tcBorders>
            <w:shd w:val="clear" w:color="auto" w:fill="auto"/>
            <w:vAlign w:val="center"/>
            <w:hideMark/>
          </w:tcPr>
          <w:p w14:paraId="18CAF9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DC6FBFC" w14:textId="79E8E59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19000000,00</w:t>
            </w:r>
          </w:p>
        </w:tc>
        <w:tc>
          <w:tcPr>
            <w:tcW w:w="684" w:type="pct"/>
            <w:tcBorders>
              <w:top w:val="nil"/>
              <w:left w:val="nil"/>
              <w:bottom w:val="single" w:sz="4" w:space="0" w:color="000000"/>
              <w:right w:val="single" w:sz="4" w:space="0" w:color="000000"/>
            </w:tcBorders>
            <w:shd w:val="clear" w:color="auto" w:fill="auto"/>
            <w:vAlign w:val="center"/>
            <w:hideMark/>
          </w:tcPr>
          <w:p w14:paraId="15BDBFF3" w14:textId="34CF2A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11005943,86</w:t>
            </w:r>
          </w:p>
        </w:tc>
        <w:tc>
          <w:tcPr>
            <w:tcW w:w="707" w:type="pct"/>
            <w:tcBorders>
              <w:top w:val="nil"/>
              <w:left w:val="nil"/>
              <w:bottom w:val="single" w:sz="4" w:space="0" w:color="000000"/>
              <w:right w:val="single" w:sz="4" w:space="0" w:color="000000"/>
            </w:tcBorders>
            <w:shd w:val="clear" w:color="auto" w:fill="auto"/>
            <w:vAlign w:val="center"/>
            <w:hideMark/>
          </w:tcPr>
          <w:p w14:paraId="2B79991B" w14:textId="16053A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11200000,00</w:t>
            </w:r>
          </w:p>
        </w:tc>
      </w:tr>
      <w:tr w:rsidR="00C7039F" w:rsidRPr="00C7039F" w14:paraId="6D21A56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718596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благоустройству территорий округа</w:t>
            </w:r>
          </w:p>
        </w:tc>
        <w:tc>
          <w:tcPr>
            <w:tcW w:w="234" w:type="pct"/>
            <w:tcBorders>
              <w:top w:val="nil"/>
              <w:left w:val="nil"/>
              <w:bottom w:val="single" w:sz="4" w:space="0" w:color="000000"/>
              <w:right w:val="single" w:sz="4" w:space="0" w:color="000000"/>
            </w:tcBorders>
            <w:shd w:val="clear" w:color="auto" w:fill="auto"/>
            <w:vAlign w:val="center"/>
            <w:hideMark/>
          </w:tcPr>
          <w:p w14:paraId="7C2B3DE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1F3B3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D3DA9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9999961081</w:t>
            </w:r>
          </w:p>
        </w:tc>
        <w:tc>
          <w:tcPr>
            <w:tcW w:w="233" w:type="pct"/>
            <w:tcBorders>
              <w:top w:val="nil"/>
              <w:left w:val="nil"/>
              <w:bottom w:val="single" w:sz="4" w:space="0" w:color="000000"/>
              <w:right w:val="single" w:sz="4" w:space="0" w:color="000000"/>
            </w:tcBorders>
            <w:shd w:val="clear" w:color="auto" w:fill="auto"/>
            <w:vAlign w:val="center"/>
            <w:hideMark/>
          </w:tcPr>
          <w:p w14:paraId="61AA16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1B8107" w14:textId="7127DC9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60754923,84</w:t>
            </w:r>
          </w:p>
        </w:tc>
        <w:tc>
          <w:tcPr>
            <w:tcW w:w="684" w:type="pct"/>
            <w:tcBorders>
              <w:top w:val="nil"/>
              <w:left w:val="nil"/>
              <w:bottom w:val="single" w:sz="4" w:space="0" w:color="000000"/>
              <w:right w:val="single" w:sz="4" w:space="0" w:color="000000"/>
            </w:tcBorders>
            <w:shd w:val="clear" w:color="auto" w:fill="auto"/>
            <w:vAlign w:val="center"/>
            <w:hideMark/>
          </w:tcPr>
          <w:p w14:paraId="1B31C0C3" w14:textId="4B487DC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8112816,14</w:t>
            </w:r>
          </w:p>
        </w:tc>
        <w:tc>
          <w:tcPr>
            <w:tcW w:w="707" w:type="pct"/>
            <w:tcBorders>
              <w:top w:val="nil"/>
              <w:left w:val="nil"/>
              <w:bottom w:val="single" w:sz="4" w:space="0" w:color="000000"/>
              <w:right w:val="single" w:sz="4" w:space="0" w:color="000000"/>
            </w:tcBorders>
            <w:shd w:val="clear" w:color="auto" w:fill="auto"/>
            <w:vAlign w:val="center"/>
            <w:hideMark/>
          </w:tcPr>
          <w:p w14:paraId="5EBCBCCC" w14:textId="397344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7000000,00</w:t>
            </w:r>
          </w:p>
        </w:tc>
      </w:tr>
      <w:tr w:rsidR="00C7039F" w:rsidRPr="00C7039F" w14:paraId="7B10BAE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D3CDC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E8AA9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088277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02BCE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9999961081</w:t>
            </w:r>
          </w:p>
        </w:tc>
        <w:tc>
          <w:tcPr>
            <w:tcW w:w="233" w:type="pct"/>
            <w:tcBorders>
              <w:top w:val="nil"/>
              <w:left w:val="nil"/>
              <w:bottom w:val="single" w:sz="4" w:space="0" w:color="000000"/>
              <w:right w:val="single" w:sz="4" w:space="0" w:color="000000"/>
            </w:tcBorders>
            <w:shd w:val="clear" w:color="auto" w:fill="auto"/>
            <w:vAlign w:val="center"/>
            <w:hideMark/>
          </w:tcPr>
          <w:p w14:paraId="7B8FEA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5B15F6E3" w14:textId="4D84384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60754923,84</w:t>
            </w:r>
          </w:p>
        </w:tc>
        <w:tc>
          <w:tcPr>
            <w:tcW w:w="684" w:type="pct"/>
            <w:tcBorders>
              <w:top w:val="nil"/>
              <w:left w:val="nil"/>
              <w:bottom w:val="single" w:sz="4" w:space="0" w:color="000000"/>
              <w:right w:val="single" w:sz="4" w:space="0" w:color="000000"/>
            </w:tcBorders>
            <w:shd w:val="clear" w:color="auto" w:fill="auto"/>
            <w:vAlign w:val="center"/>
            <w:hideMark/>
          </w:tcPr>
          <w:p w14:paraId="74AD48E4" w14:textId="1B7F71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8112816,14</w:t>
            </w:r>
          </w:p>
        </w:tc>
        <w:tc>
          <w:tcPr>
            <w:tcW w:w="707" w:type="pct"/>
            <w:tcBorders>
              <w:top w:val="nil"/>
              <w:left w:val="nil"/>
              <w:bottom w:val="single" w:sz="4" w:space="0" w:color="000000"/>
              <w:right w:val="single" w:sz="4" w:space="0" w:color="000000"/>
            </w:tcBorders>
            <w:shd w:val="clear" w:color="auto" w:fill="auto"/>
            <w:vAlign w:val="center"/>
            <w:hideMark/>
          </w:tcPr>
          <w:p w14:paraId="36D23848" w14:textId="550E1E5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7000000,00</w:t>
            </w:r>
          </w:p>
        </w:tc>
      </w:tr>
      <w:tr w:rsidR="00C7039F" w:rsidRPr="00C7039F" w14:paraId="6C7E1CF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BE0162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EBE99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2125F4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81E9C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9999961081</w:t>
            </w:r>
          </w:p>
        </w:tc>
        <w:tc>
          <w:tcPr>
            <w:tcW w:w="233" w:type="pct"/>
            <w:tcBorders>
              <w:top w:val="nil"/>
              <w:left w:val="nil"/>
              <w:bottom w:val="single" w:sz="4" w:space="0" w:color="000000"/>
              <w:right w:val="single" w:sz="4" w:space="0" w:color="000000"/>
            </w:tcBorders>
            <w:shd w:val="clear" w:color="auto" w:fill="auto"/>
            <w:vAlign w:val="center"/>
            <w:hideMark/>
          </w:tcPr>
          <w:p w14:paraId="596A200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75B77D8" w14:textId="0AE2D4F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60754923,84</w:t>
            </w:r>
          </w:p>
        </w:tc>
        <w:tc>
          <w:tcPr>
            <w:tcW w:w="684" w:type="pct"/>
            <w:tcBorders>
              <w:top w:val="nil"/>
              <w:left w:val="nil"/>
              <w:bottom w:val="single" w:sz="4" w:space="0" w:color="000000"/>
              <w:right w:val="single" w:sz="4" w:space="0" w:color="000000"/>
            </w:tcBorders>
            <w:shd w:val="clear" w:color="auto" w:fill="auto"/>
            <w:vAlign w:val="center"/>
            <w:hideMark/>
          </w:tcPr>
          <w:p w14:paraId="6B11885C" w14:textId="428BE9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8112816,14</w:t>
            </w:r>
          </w:p>
        </w:tc>
        <w:tc>
          <w:tcPr>
            <w:tcW w:w="707" w:type="pct"/>
            <w:tcBorders>
              <w:top w:val="nil"/>
              <w:left w:val="nil"/>
              <w:bottom w:val="single" w:sz="4" w:space="0" w:color="000000"/>
              <w:right w:val="single" w:sz="4" w:space="0" w:color="000000"/>
            </w:tcBorders>
            <w:shd w:val="clear" w:color="auto" w:fill="auto"/>
            <w:vAlign w:val="center"/>
            <w:hideMark/>
          </w:tcPr>
          <w:p w14:paraId="1AA92B08" w14:textId="6144EE2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7000000,00</w:t>
            </w:r>
          </w:p>
        </w:tc>
      </w:tr>
      <w:tr w:rsidR="00C7039F" w:rsidRPr="00C7039F" w14:paraId="706AB3C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D2B0BC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Поддержка проектов, инициируемых жителями округа, по решению вопросов местного значения за счет средств грантов выделенных из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376F7A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4AAD1D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E5580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9999994030</w:t>
            </w:r>
          </w:p>
        </w:tc>
        <w:tc>
          <w:tcPr>
            <w:tcW w:w="233" w:type="pct"/>
            <w:tcBorders>
              <w:top w:val="nil"/>
              <w:left w:val="nil"/>
              <w:bottom w:val="single" w:sz="4" w:space="0" w:color="000000"/>
              <w:right w:val="single" w:sz="4" w:space="0" w:color="000000"/>
            </w:tcBorders>
            <w:shd w:val="clear" w:color="auto" w:fill="auto"/>
            <w:vAlign w:val="center"/>
            <w:hideMark/>
          </w:tcPr>
          <w:p w14:paraId="611F3E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6B38049" w14:textId="2A9AB07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4499999,00</w:t>
            </w:r>
          </w:p>
        </w:tc>
        <w:tc>
          <w:tcPr>
            <w:tcW w:w="684" w:type="pct"/>
            <w:tcBorders>
              <w:top w:val="nil"/>
              <w:left w:val="nil"/>
              <w:bottom w:val="single" w:sz="4" w:space="0" w:color="000000"/>
              <w:right w:val="single" w:sz="4" w:space="0" w:color="000000"/>
            </w:tcBorders>
            <w:shd w:val="clear" w:color="auto" w:fill="auto"/>
            <w:vAlign w:val="center"/>
            <w:hideMark/>
          </w:tcPr>
          <w:p w14:paraId="2F4D2E6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EFA4D5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07AB66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7F3B2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40DE0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335FD1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DEF8A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9999994030</w:t>
            </w:r>
          </w:p>
        </w:tc>
        <w:tc>
          <w:tcPr>
            <w:tcW w:w="233" w:type="pct"/>
            <w:tcBorders>
              <w:top w:val="nil"/>
              <w:left w:val="nil"/>
              <w:bottom w:val="single" w:sz="4" w:space="0" w:color="000000"/>
              <w:right w:val="single" w:sz="4" w:space="0" w:color="000000"/>
            </w:tcBorders>
            <w:shd w:val="clear" w:color="auto" w:fill="auto"/>
            <w:vAlign w:val="center"/>
            <w:hideMark/>
          </w:tcPr>
          <w:p w14:paraId="699DF6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BF70501" w14:textId="0E2585C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4499999,00</w:t>
            </w:r>
          </w:p>
        </w:tc>
        <w:tc>
          <w:tcPr>
            <w:tcW w:w="684" w:type="pct"/>
            <w:tcBorders>
              <w:top w:val="nil"/>
              <w:left w:val="nil"/>
              <w:bottom w:val="single" w:sz="4" w:space="0" w:color="000000"/>
              <w:right w:val="single" w:sz="4" w:space="0" w:color="000000"/>
            </w:tcBorders>
            <w:shd w:val="clear" w:color="auto" w:fill="auto"/>
            <w:vAlign w:val="center"/>
            <w:hideMark/>
          </w:tcPr>
          <w:p w14:paraId="7E87F51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0D26BC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47BE97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EB40A3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BF801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266" w:type="pct"/>
            <w:tcBorders>
              <w:top w:val="nil"/>
              <w:left w:val="nil"/>
              <w:bottom w:val="single" w:sz="4" w:space="0" w:color="000000"/>
              <w:right w:val="single" w:sz="4" w:space="0" w:color="000000"/>
            </w:tcBorders>
            <w:shd w:val="clear" w:color="auto" w:fill="auto"/>
            <w:vAlign w:val="center"/>
            <w:hideMark/>
          </w:tcPr>
          <w:p w14:paraId="64559D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387B4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9999994030</w:t>
            </w:r>
          </w:p>
        </w:tc>
        <w:tc>
          <w:tcPr>
            <w:tcW w:w="233" w:type="pct"/>
            <w:tcBorders>
              <w:top w:val="nil"/>
              <w:left w:val="nil"/>
              <w:bottom w:val="single" w:sz="4" w:space="0" w:color="000000"/>
              <w:right w:val="single" w:sz="4" w:space="0" w:color="000000"/>
            </w:tcBorders>
            <w:shd w:val="clear" w:color="auto" w:fill="auto"/>
            <w:vAlign w:val="center"/>
            <w:hideMark/>
          </w:tcPr>
          <w:p w14:paraId="481349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26EF6B4F" w14:textId="741278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4499999,00</w:t>
            </w:r>
          </w:p>
        </w:tc>
        <w:tc>
          <w:tcPr>
            <w:tcW w:w="684" w:type="pct"/>
            <w:tcBorders>
              <w:top w:val="nil"/>
              <w:left w:val="nil"/>
              <w:bottom w:val="single" w:sz="4" w:space="0" w:color="000000"/>
              <w:right w:val="single" w:sz="4" w:space="0" w:color="000000"/>
            </w:tcBorders>
            <w:shd w:val="clear" w:color="auto" w:fill="auto"/>
            <w:vAlign w:val="center"/>
            <w:hideMark/>
          </w:tcPr>
          <w:p w14:paraId="49F47DD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38D115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95B1F1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B77947"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ОХРАНА ОКРУЖАЮЩЕЙ СРЕДЫ</w:t>
            </w:r>
          </w:p>
        </w:tc>
        <w:tc>
          <w:tcPr>
            <w:tcW w:w="234" w:type="pct"/>
            <w:tcBorders>
              <w:top w:val="nil"/>
              <w:left w:val="nil"/>
              <w:bottom w:val="single" w:sz="4" w:space="0" w:color="000000"/>
              <w:right w:val="single" w:sz="4" w:space="0" w:color="000000"/>
            </w:tcBorders>
            <w:shd w:val="clear" w:color="auto" w:fill="auto"/>
            <w:vAlign w:val="center"/>
            <w:hideMark/>
          </w:tcPr>
          <w:p w14:paraId="49B481D8"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2CE6086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0FDDDF9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4DD875B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4287B45" w14:textId="49EDFABF"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200DC9BB"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C00BF3C"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C7039F" w:rsidRPr="00C7039F" w14:paraId="087DC50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7C56DE1"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Другие вопросы в области охраны окружающей среды</w:t>
            </w:r>
          </w:p>
        </w:tc>
        <w:tc>
          <w:tcPr>
            <w:tcW w:w="234" w:type="pct"/>
            <w:tcBorders>
              <w:top w:val="nil"/>
              <w:left w:val="nil"/>
              <w:bottom w:val="single" w:sz="4" w:space="0" w:color="000000"/>
              <w:right w:val="single" w:sz="4" w:space="0" w:color="000000"/>
            </w:tcBorders>
            <w:shd w:val="clear" w:color="auto" w:fill="auto"/>
            <w:vAlign w:val="center"/>
            <w:hideMark/>
          </w:tcPr>
          <w:p w14:paraId="1C15427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76A4382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150C323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0FEEA12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0A9FC3C" w14:textId="628AF8A2"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243E6F2D"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A3BE1F9" w14:textId="777777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0,00</w:t>
            </w:r>
          </w:p>
        </w:tc>
      </w:tr>
      <w:tr w:rsidR="00C7039F" w:rsidRPr="00C7039F" w14:paraId="7A14EF3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BFBCA9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59826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1909CA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27BBAC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65E632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B37C47A" w14:textId="7A9B8F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35796CA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E498DC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FCC07A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2A87D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AAB3C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264ED0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389FF4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6B7727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53D34B0" w14:textId="7DDCEF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281B1D7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346AD7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70ED13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14F51A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0AFD9E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3EBAA0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18A113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7680A3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0007559" w14:textId="721083B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6CA2B12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873B6A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BE57F5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E7C7B6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отдельных природоохранных мероприятий</w:t>
            </w:r>
          </w:p>
        </w:tc>
        <w:tc>
          <w:tcPr>
            <w:tcW w:w="234" w:type="pct"/>
            <w:tcBorders>
              <w:top w:val="nil"/>
              <w:left w:val="nil"/>
              <w:bottom w:val="single" w:sz="4" w:space="0" w:color="000000"/>
              <w:right w:val="single" w:sz="4" w:space="0" w:color="000000"/>
            </w:tcBorders>
            <w:shd w:val="clear" w:color="auto" w:fill="auto"/>
            <w:vAlign w:val="center"/>
            <w:hideMark/>
          </w:tcPr>
          <w:p w14:paraId="0896EB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20C7C4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2AC1CF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9999961041</w:t>
            </w:r>
          </w:p>
        </w:tc>
        <w:tc>
          <w:tcPr>
            <w:tcW w:w="233" w:type="pct"/>
            <w:tcBorders>
              <w:top w:val="nil"/>
              <w:left w:val="nil"/>
              <w:bottom w:val="single" w:sz="4" w:space="0" w:color="000000"/>
              <w:right w:val="single" w:sz="4" w:space="0" w:color="000000"/>
            </w:tcBorders>
            <w:shd w:val="clear" w:color="auto" w:fill="auto"/>
            <w:vAlign w:val="center"/>
            <w:hideMark/>
          </w:tcPr>
          <w:p w14:paraId="684ED1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2C45102" w14:textId="6216A2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3064857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B618BA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B6034C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E51F5B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94BEB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70A324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3DB709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9999961041</w:t>
            </w:r>
          </w:p>
        </w:tc>
        <w:tc>
          <w:tcPr>
            <w:tcW w:w="233" w:type="pct"/>
            <w:tcBorders>
              <w:top w:val="nil"/>
              <w:left w:val="nil"/>
              <w:bottom w:val="single" w:sz="4" w:space="0" w:color="000000"/>
              <w:right w:val="single" w:sz="4" w:space="0" w:color="000000"/>
            </w:tcBorders>
            <w:shd w:val="clear" w:color="auto" w:fill="auto"/>
            <w:vAlign w:val="center"/>
            <w:hideMark/>
          </w:tcPr>
          <w:p w14:paraId="320108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CB29ADC" w14:textId="6841CA4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1AEBD14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3C74A4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53CEBF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D6549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D7826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06</w:t>
            </w:r>
          </w:p>
        </w:tc>
        <w:tc>
          <w:tcPr>
            <w:tcW w:w="266" w:type="pct"/>
            <w:tcBorders>
              <w:top w:val="nil"/>
              <w:left w:val="nil"/>
              <w:bottom w:val="single" w:sz="4" w:space="0" w:color="000000"/>
              <w:right w:val="single" w:sz="4" w:space="0" w:color="000000"/>
            </w:tcBorders>
            <w:shd w:val="clear" w:color="auto" w:fill="auto"/>
            <w:vAlign w:val="center"/>
            <w:hideMark/>
          </w:tcPr>
          <w:p w14:paraId="357A5E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05</w:t>
            </w:r>
          </w:p>
        </w:tc>
        <w:tc>
          <w:tcPr>
            <w:tcW w:w="626" w:type="pct"/>
            <w:tcBorders>
              <w:top w:val="nil"/>
              <w:left w:val="nil"/>
              <w:bottom w:val="single" w:sz="4" w:space="0" w:color="000000"/>
              <w:right w:val="single" w:sz="4" w:space="0" w:color="000000"/>
            </w:tcBorders>
            <w:shd w:val="clear" w:color="auto" w:fill="auto"/>
            <w:vAlign w:val="center"/>
            <w:hideMark/>
          </w:tcPr>
          <w:p w14:paraId="32970F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9999961041</w:t>
            </w:r>
          </w:p>
        </w:tc>
        <w:tc>
          <w:tcPr>
            <w:tcW w:w="233" w:type="pct"/>
            <w:tcBorders>
              <w:top w:val="nil"/>
              <w:left w:val="nil"/>
              <w:bottom w:val="single" w:sz="4" w:space="0" w:color="000000"/>
              <w:right w:val="single" w:sz="4" w:space="0" w:color="000000"/>
            </w:tcBorders>
            <w:shd w:val="clear" w:color="auto" w:fill="auto"/>
            <w:vAlign w:val="center"/>
            <w:hideMark/>
          </w:tcPr>
          <w:p w14:paraId="684D61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7BAF0B0E" w14:textId="10E2F41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1974692,21</w:t>
            </w:r>
          </w:p>
        </w:tc>
        <w:tc>
          <w:tcPr>
            <w:tcW w:w="684" w:type="pct"/>
            <w:tcBorders>
              <w:top w:val="nil"/>
              <w:left w:val="nil"/>
              <w:bottom w:val="single" w:sz="4" w:space="0" w:color="000000"/>
              <w:right w:val="single" w:sz="4" w:space="0" w:color="000000"/>
            </w:tcBorders>
            <w:shd w:val="clear" w:color="auto" w:fill="auto"/>
            <w:vAlign w:val="center"/>
            <w:hideMark/>
          </w:tcPr>
          <w:p w14:paraId="054820C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B1D71F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7C9790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34F9E1"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ОБРАЗОВАНИЕ</w:t>
            </w:r>
          </w:p>
        </w:tc>
        <w:tc>
          <w:tcPr>
            <w:tcW w:w="234" w:type="pct"/>
            <w:tcBorders>
              <w:top w:val="nil"/>
              <w:left w:val="nil"/>
              <w:bottom w:val="single" w:sz="4" w:space="0" w:color="000000"/>
              <w:right w:val="single" w:sz="4" w:space="0" w:color="000000"/>
            </w:tcBorders>
            <w:shd w:val="clear" w:color="auto" w:fill="auto"/>
            <w:vAlign w:val="center"/>
            <w:hideMark/>
          </w:tcPr>
          <w:p w14:paraId="746331CF"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C7AC2D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2C90A611"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443FA15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81E0F53" w14:textId="1D2E3800"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1167681223,92</w:t>
            </w:r>
          </w:p>
        </w:tc>
        <w:tc>
          <w:tcPr>
            <w:tcW w:w="684" w:type="pct"/>
            <w:tcBorders>
              <w:top w:val="nil"/>
              <w:left w:val="nil"/>
              <w:bottom w:val="single" w:sz="4" w:space="0" w:color="000000"/>
              <w:right w:val="single" w:sz="4" w:space="0" w:color="000000"/>
            </w:tcBorders>
            <w:shd w:val="clear" w:color="auto" w:fill="auto"/>
            <w:vAlign w:val="center"/>
            <w:hideMark/>
          </w:tcPr>
          <w:p w14:paraId="143ED93E" w14:textId="48B9C581"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928804418,71</w:t>
            </w:r>
          </w:p>
        </w:tc>
        <w:tc>
          <w:tcPr>
            <w:tcW w:w="707" w:type="pct"/>
            <w:tcBorders>
              <w:top w:val="nil"/>
              <w:left w:val="nil"/>
              <w:bottom w:val="single" w:sz="4" w:space="0" w:color="000000"/>
              <w:right w:val="single" w:sz="4" w:space="0" w:color="000000"/>
            </w:tcBorders>
            <w:shd w:val="clear" w:color="auto" w:fill="auto"/>
            <w:vAlign w:val="center"/>
            <w:hideMark/>
          </w:tcPr>
          <w:p w14:paraId="4A20DD30" w14:textId="1029379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974622277,34</w:t>
            </w:r>
          </w:p>
        </w:tc>
      </w:tr>
      <w:tr w:rsidR="00C7039F" w:rsidRPr="00C7039F" w14:paraId="7ADF942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33F62E"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Дошкольное образование</w:t>
            </w:r>
          </w:p>
        </w:tc>
        <w:tc>
          <w:tcPr>
            <w:tcW w:w="234" w:type="pct"/>
            <w:tcBorders>
              <w:top w:val="nil"/>
              <w:left w:val="nil"/>
              <w:bottom w:val="single" w:sz="4" w:space="0" w:color="000000"/>
              <w:right w:val="single" w:sz="4" w:space="0" w:color="000000"/>
            </w:tcBorders>
            <w:shd w:val="clear" w:color="auto" w:fill="auto"/>
            <w:vAlign w:val="center"/>
            <w:hideMark/>
          </w:tcPr>
          <w:p w14:paraId="3F77FBE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906D747"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67DB841"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70125A0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B146BCE" w14:textId="223DB581"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286183594,94</w:t>
            </w:r>
          </w:p>
        </w:tc>
        <w:tc>
          <w:tcPr>
            <w:tcW w:w="684" w:type="pct"/>
            <w:tcBorders>
              <w:top w:val="nil"/>
              <w:left w:val="nil"/>
              <w:bottom w:val="single" w:sz="4" w:space="0" w:color="000000"/>
              <w:right w:val="single" w:sz="4" w:space="0" w:color="000000"/>
            </w:tcBorders>
            <w:shd w:val="clear" w:color="auto" w:fill="auto"/>
            <w:vAlign w:val="center"/>
            <w:hideMark/>
          </w:tcPr>
          <w:p w14:paraId="29786639" w14:textId="76B17CCD"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294356147,58</w:t>
            </w:r>
          </w:p>
        </w:tc>
        <w:tc>
          <w:tcPr>
            <w:tcW w:w="707" w:type="pct"/>
            <w:tcBorders>
              <w:top w:val="nil"/>
              <w:left w:val="nil"/>
              <w:bottom w:val="single" w:sz="4" w:space="0" w:color="000000"/>
              <w:right w:val="single" w:sz="4" w:space="0" w:color="000000"/>
            </w:tcBorders>
            <w:shd w:val="clear" w:color="auto" w:fill="auto"/>
            <w:vAlign w:val="center"/>
            <w:hideMark/>
          </w:tcPr>
          <w:p w14:paraId="0AF66EE1" w14:textId="5733FD0A"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310125652,00</w:t>
            </w:r>
          </w:p>
        </w:tc>
      </w:tr>
      <w:tr w:rsidR="00C7039F" w:rsidRPr="00C7039F" w14:paraId="32ED02F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437E6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2E54ED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B3AE2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D027A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0100000000</w:t>
            </w:r>
          </w:p>
        </w:tc>
        <w:tc>
          <w:tcPr>
            <w:tcW w:w="233" w:type="pct"/>
            <w:tcBorders>
              <w:top w:val="nil"/>
              <w:left w:val="nil"/>
              <w:bottom w:val="single" w:sz="4" w:space="0" w:color="000000"/>
              <w:right w:val="single" w:sz="4" w:space="0" w:color="000000"/>
            </w:tcBorders>
            <w:shd w:val="clear" w:color="auto" w:fill="auto"/>
            <w:vAlign w:val="center"/>
            <w:hideMark/>
          </w:tcPr>
          <w:p w14:paraId="131367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A801A06" w14:textId="33823A7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286183594,94</w:t>
            </w:r>
          </w:p>
        </w:tc>
        <w:tc>
          <w:tcPr>
            <w:tcW w:w="684" w:type="pct"/>
            <w:tcBorders>
              <w:top w:val="nil"/>
              <w:left w:val="nil"/>
              <w:bottom w:val="single" w:sz="4" w:space="0" w:color="000000"/>
              <w:right w:val="single" w:sz="4" w:space="0" w:color="000000"/>
            </w:tcBorders>
            <w:shd w:val="clear" w:color="auto" w:fill="auto"/>
            <w:vAlign w:val="center"/>
            <w:hideMark/>
          </w:tcPr>
          <w:p w14:paraId="4F7339E3" w14:textId="3697E3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294356147,58</w:t>
            </w:r>
          </w:p>
        </w:tc>
        <w:tc>
          <w:tcPr>
            <w:tcW w:w="707" w:type="pct"/>
            <w:tcBorders>
              <w:top w:val="nil"/>
              <w:left w:val="nil"/>
              <w:bottom w:val="single" w:sz="4" w:space="0" w:color="000000"/>
              <w:right w:val="single" w:sz="4" w:space="0" w:color="000000"/>
            </w:tcBorders>
            <w:shd w:val="clear" w:color="auto" w:fill="auto"/>
            <w:vAlign w:val="center"/>
            <w:hideMark/>
          </w:tcPr>
          <w:p w14:paraId="12808DEA" w14:textId="2F7612F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310125652,00</w:t>
            </w:r>
          </w:p>
        </w:tc>
      </w:tr>
      <w:tr w:rsidR="00C7039F" w:rsidRPr="00C7039F" w14:paraId="727A193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987D8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"Развитие системы дошкольного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A1460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AD2CA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3C0BFE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0110000000</w:t>
            </w:r>
          </w:p>
        </w:tc>
        <w:tc>
          <w:tcPr>
            <w:tcW w:w="233" w:type="pct"/>
            <w:tcBorders>
              <w:top w:val="nil"/>
              <w:left w:val="nil"/>
              <w:bottom w:val="single" w:sz="4" w:space="0" w:color="000000"/>
              <w:right w:val="single" w:sz="4" w:space="0" w:color="000000"/>
            </w:tcBorders>
            <w:shd w:val="clear" w:color="auto" w:fill="auto"/>
            <w:vAlign w:val="center"/>
            <w:hideMark/>
          </w:tcPr>
          <w:p w14:paraId="148E722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7BE4AB0" w14:textId="54A43B6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281017115,42</w:t>
            </w:r>
          </w:p>
        </w:tc>
        <w:tc>
          <w:tcPr>
            <w:tcW w:w="684" w:type="pct"/>
            <w:tcBorders>
              <w:top w:val="nil"/>
              <w:left w:val="nil"/>
              <w:bottom w:val="single" w:sz="4" w:space="0" w:color="000000"/>
              <w:right w:val="single" w:sz="4" w:space="0" w:color="000000"/>
            </w:tcBorders>
            <w:shd w:val="clear" w:color="auto" w:fill="auto"/>
            <w:vAlign w:val="center"/>
            <w:hideMark/>
          </w:tcPr>
          <w:p w14:paraId="1A4419D5" w14:textId="22BC3D3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293856147,58</w:t>
            </w:r>
          </w:p>
        </w:tc>
        <w:tc>
          <w:tcPr>
            <w:tcW w:w="707" w:type="pct"/>
            <w:tcBorders>
              <w:top w:val="nil"/>
              <w:left w:val="nil"/>
              <w:bottom w:val="single" w:sz="4" w:space="0" w:color="000000"/>
              <w:right w:val="single" w:sz="4" w:space="0" w:color="000000"/>
            </w:tcBorders>
            <w:shd w:val="clear" w:color="auto" w:fill="auto"/>
            <w:vAlign w:val="center"/>
            <w:hideMark/>
          </w:tcPr>
          <w:p w14:paraId="419FB654" w14:textId="61BBA53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310125652,00</w:t>
            </w:r>
          </w:p>
        </w:tc>
      </w:tr>
      <w:tr w:rsidR="00C7039F" w:rsidRPr="00C7039F" w14:paraId="43D7C9C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1262D9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234" w:type="pct"/>
            <w:tcBorders>
              <w:top w:val="nil"/>
              <w:left w:val="nil"/>
              <w:bottom w:val="single" w:sz="4" w:space="0" w:color="000000"/>
              <w:right w:val="single" w:sz="4" w:space="0" w:color="000000"/>
            </w:tcBorders>
            <w:shd w:val="clear" w:color="auto" w:fill="auto"/>
            <w:vAlign w:val="center"/>
            <w:hideMark/>
          </w:tcPr>
          <w:p w14:paraId="40AF04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555CA8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747B7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0110100000</w:t>
            </w:r>
          </w:p>
        </w:tc>
        <w:tc>
          <w:tcPr>
            <w:tcW w:w="233" w:type="pct"/>
            <w:tcBorders>
              <w:top w:val="nil"/>
              <w:left w:val="nil"/>
              <w:bottom w:val="single" w:sz="4" w:space="0" w:color="000000"/>
              <w:right w:val="single" w:sz="4" w:space="0" w:color="000000"/>
            </w:tcBorders>
            <w:shd w:val="clear" w:color="auto" w:fill="auto"/>
            <w:vAlign w:val="center"/>
            <w:hideMark/>
          </w:tcPr>
          <w:p w14:paraId="355C1E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9F91FDB" w14:textId="0056015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146073182,00</w:t>
            </w:r>
          </w:p>
        </w:tc>
        <w:tc>
          <w:tcPr>
            <w:tcW w:w="684" w:type="pct"/>
            <w:tcBorders>
              <w:top w:val="nil"/>
              <w:left w:val="nil"/>
              <w:bottom w:val="single" w:sz="4" w:space="0" w:color="000000"/>
              <w:right w:val="single" w:sz="4" w:space="0" w:color="000000"/>
            </w:tcBorders>
            <w:shd w:val="clear" w:color="auto" w:fill="auto"/>
            <w:vAlign w:val="center"/>
            <w:hideMark/>
          </w:tcPr>
          <w:p w14:paraId="5547CD34" w14:textId="41B3292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161122757,00</w:t>
            </w:r>
          </w:p>
        </w:tc>
        <w:tc>
          <w:tcPr>
            <w:tcW w:w="707" w:type="pct"/>
            <w:tcBorders>
              <w:top w:val="nil"/>
              <w:left w:val="nil"/>
              <w:bottom w:val="single" w:sz="4" w:space="0" w:color="000000"/>
              <w:right w:val="single" w:sz="4" w:space="0" w:color="000000"/>
            </w:tcBorders>
            <w:shd w:val="clear" w:color="auto" w:fill="auto"/>
            <w:vAlign w:val="center"/>
            <w:hideMark/>
          </w:tcPr>
          <w:p w14:paraId="3E982A05" w14:textId="10BC400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172998662,00</w:t>
            </w:r>
          </w:p>
        </w:tc>
      </w:tr>
      <w:tr w:rsidR="00C7039F" w:rsidRPr="00C7039F" w14:paraId="43D9294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64499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4A67A9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5E815A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39449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0110193070</w:t>
            </w:r>
          </w:p>
        </w:tc>
        <w:tc>
          <w:tcPr>
            <w:tcW w:w="233" w:type="pct"/>
            <w:tcBorders>
              <w:top w:val="nil"/>
              <w:left w:val="nil"/>
              <w:bottom w:val="single" w:sz="4" w:space="0" w:color="000000"/>
              <w:right w:val="single" w:sz="4" w:space="0" w:color="000000"/>
            </w:tcBorders>
            <w:shd w:val="clear" w:color="auto" w:fill="auto"/>
            <w:vAlign w:val="center"/>
            <w:hideMark/>
          </w:tcPr>
          <w:p w14:paraId="5AC2F1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3B7B8C9" w14:textId="48EBF0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146073182,00</w:t>
            </w:r>
          </w:p>
        </w:tc>
        <w:tc>
          <w:tcPr>
            <w:tcW w:w="684" w:type="pct"/>
            <w:tcBorders>
              <w:top w:val="nil"/>
              <w:left w:val="nil"/>
              <w:bottom w:val="single" w:sz="4" w:space="0" w:color="000000"/>
              <w:right w:val="single" w:sz="4" w:space="0" w:color="000000"/>
            </w:tcBorders>
            <w:shd w:val="clear" w:color="auto" w:fill="auto"/>
            <w:vAlign w:val="center"/>
            <w:hideMark/>
          </w:tcPr>
          <w:p w14:paraId="3A389F1B" w14:textId="4DFCD1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161122757,00</w:t>
            </w:r>
          </w:p>
        </w:tc>
        <w:tc>
          <w:tcPr>
            <w:tcW w:w="707" w:type="pct"/>
            <w:tcBorders>
              <w:top w:val="nil"/>
              <w:left w:val="nil"/>
              <w:bottom w:val="single" w:sz="4" w:space="0" w:color="000000"/>
              <w:right w:val="single" w:sz="4" w:space="0" w:color="000000"/>
            </w:tcBorders>
            <w:shd w:val="clear" w:color="auto" w:fill="auto"/>
            <w:vAlign w:val="center"/>
            <w:hideMark/>
          </w:tcPr>
          <w:p w14:paraId="293CAF78" w14:textId="65CEF9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172998662,00</w:t>
            </w:r>
          </w:p>
        </w:tc>
      </w:tr>
      <w:tr w:rsidR="00C7039F" w:rsidRPr="00C7039F" w14:paraId="4E9E4F1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10B94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05A156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98BC7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26A6E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0110193070</w:t>
            </w:r>
          </w:p>
        </w:tc>
        <w:tc>
          <w:tcPr>
            <w:tcW w:w="233" w:type="pct"/>
            <w:tcBorders>
              <w:top w:val="nil"/>
              <w:left w:val="nil"/>
              <w:bottom w:val="single" w:sz="4" w:space="0" w:color="000000"/>
              <w:right w:val="single" w:sz="4" w:space="0" w:color="000000"/>
            </w:tcBorders>
            <w:shd w:val="clear" w:color="auto" w:fill="auto"/>
            <w:vAlign w:val="center"/>
            <w:hideMark/>
          </w:tcPr>
          <w:p w14:paraId="681488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6D134D4" w14:textId="539F049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146073182,00</w:t>
            </w:r>
          </w:p>
        </w:tc>
        <w:tc>
          <w:tcPr>
            <w:tcW w:w="684" w:type="pct"/>
            <w:tcBorders>
              <w:top w:val="nil"/>
              <w:left w:val="nil"/>
              <w:bottom w:val="single" w:sz="4" w:space="0" w:color="000000"/>
              <w:right w:val="single" w:sz="4" w:space="0" w:color="000000"/>
            </w:tcBorders>
            <w:shd w:val="clear" w:color="auto" w:fill="auto"/>
            <w:vAlign w:val="center"/>
            <w:hideMark/>
          </w:tcPr>
          <w:p w14:paraId="52E49BBB" w14:textId="559816E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161122757,00</w:t>
            </w:r>
          </w:p>
        </w:tc>
        <w:tc>
          <w:tcPr>
            <w:tcW w:w="707" w:type="pct"/>
            <w:tcBorders>
              <w:top w:val="nil"/>
              <w:left w:val="nil"/>
              <w:bottom w:val="single" w:sz="4" w:space="0" w:color="000000"/>
              <w:right w:val="single" w:sz="4" w:space="0" w:color="000000"/>
            </w:tcBorders>
            <w:shd w:val="clear" w:color="auto" w:fill="auto"/>
            <w:vAlign w:val="center"/>
            <w:hideMark/>
          </w:tcPr>
          <w:p w14:paraId="2737325F" w14:textId="2995922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172998662,00</w:t>
            </w:r>
          </w:p>
        </w:tc>
      </w:tr>
      <w:tr w:rsidR="00C7039F" w:rsidRPr="00C7039F" w14:paraId="18D444D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4CDF3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621B8A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558C35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EF980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0110193070</w:t>
            </w:r>
          </w:p>
        </w:tc>
        <w:tc>
          <w:tcPr>
            <w:tcW w:w="233" w:type="pct"/>
            <w:tcBorders>
              <w:top w:val="nil"/>
              <w:left w:val="nil"/>
              <w:bottom w:val="single" w:sz="4" w:space="0" w:color="000000"/>
              <w:right w:val="single" w:sz="4" w:space="0" w:color="000000"/>
            </w:tcBorders>
            <w:shd w:val="clear" w:color="auto" w:fill="auto"/>
            <w:vAlign w:val="center"/>
            <w:hideMark/>
          </w:tcPr>
          <w:p w14:paraId="44D689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7577553E" w14:textId="44F4F45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146073182,00</w:t>
            </w:r>
          </w:p>
        </w:tc>
        <w:tc>
          <w:tcPr>
            <w:tcW w:w="684" w:type="pct"/>
            <w:tcBorders>
              <w:top w:val="nil"/>
              <w:left w:val="nil"/>
              <w:bottom w:val="single" w:sz="4" w:space="0" w:color="000000"/>
              <w:right w:val="single" w:sz="4" w:space="0" w:color="000000"/>
            </w:tcBorders>
            <w:shd w:val="clear" w:color="auto" w:fill="auto"/>
            <w:vAlign w:val="center"/>
            <w:hideMark/>
          </w:tcPr>
          <w:p w14:paraId="7E0E122C" w14:textId="6D2F6B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161122757,00</w:t>
            </w:r>
          </w:p>
        </w:tc>
        <w:tc>
          <w:tcPr>
            <w:tcW w:w="707" w:type="pct"/>
            <w:tcBorders>
              <w:top w:val="nil"/>
              <w:left w:val="nil"/>
              <w:bottom w:val="single" w:sz="4" w:space="0" w:color="000000"/>
              <w:right w:val="single" w:sz="4" w:space="0" w:color="000000"/>
            </w:tcBorders>
            <w:shd w:val="clear" w:color="auto" w:fill="auto"/>
            <w:vAlign w:val="center"/>
            <w:hideMark/>
          </w:tcPr>
          <w:p w14:paraId="7CDC1C7D" w14:textId="36A5FF9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172998662,00</w:t>
            </w:r>
          </w:p>
        </w:tc>
      </w:tr>
      <w:tr w:rsidR="00C7039F" w:rsidRPr="00C7039F" w14:paraId="11774B6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260E0E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"Создание условий для предоставления дошкольного образования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79A051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67426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0E76D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0110200000</w:t>
            </w:r>
          </w:p>
        </w:tc>
        <w:tc>
          <w:tcPr>
            <w:tcW w:w="233" w:type="pct"/>
            <w:tcBorders>
              <w:top w:val="nil"/>
              <w:left w:val="nil"/>
              <w:bottom w:val="single" w:sz="4" w:space="0" w:color="000000"/>
              <w:right w:val="single" w:sz="4" w:space="0" w:color="000000"/>
            </w:tcBorders>
            <w:shd w:val="clear" w:color="auto" w:fill="auto"/>
            <w:vAlign w:val="center"/>
            <w:hideMark/>
          </w:tcPr>
          <w:p w14:paraId="495F784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E94F90E" w14:textId="4DDDF5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134943933,42</w:t>
            </w:r>
          </w:p>
        </w:tc>
        <w:tc>
          <w:tcPr>
            <w:tcW w:w="684" w:type="pct"/>
            <w:tcBorders>
              <w:top w:val="nil"/>
              <w:left w:val="nil"/>
              <w:bottom w:val="single" w:sz="4" w:space="0" w:color="000000"/>
              <w:right w:val="single" w:sz="4" w:space="0" w:color="000000"/>
            </w:tcBorders>
            <w:shd w:val="clear" w:color="auto" w:fill="auto"/>
            <w:vAlign w:val="center"/>
            <w:hideMark/>
          </w:tcPr>
          <w:p w14:paraId="6423702A" w14:textId="74450E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132733390,58</w:t>
            </w:r>
          </w:p>
        </w:tc>
        <w:tc>
          <w:tcPr>
            <w:tcW w:w="707" w:type="pct"/>
            <w:tcBorders>
              <w:top w:val="nil"/>
              <w:left w:val="nil"/>
              <w:bottom w:val="single" w:sz="4" w:space="0" w:color="000000"/>
              <w:right w:val="single" w:sz="4" w:space="0" w:color="000000"/>
            </w:tcBorders>
            <w:shd w:val="clear" w:color="auto" w:fill="auto"/>
            <w:vAlign w:val="center"/>
            <w:hideMark/>
          </w:tcPr>
          <w:p w14:paraId="3E92F29E" w14:textId="0C39166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137126990,00</w:t>
            </w:r>
          </w:p>
        </w:tc>
      </w:tr>
      <w:tr w:rsidR="00C7039F" w:rsidRPr="00C7039F" w14:paraId="186AA69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955CF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051CCE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D2A92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53AE4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0110221000</w:t>
            </w:r>
          </w:p>
        </w:tc>
        <w:tc>
          <w:tcPr>
            <w:tcW w:w="233" w:type="pct"/>
            <w:tcBorders>
              <w:top w:val="nil"/>
              <w:left w:val="nil"/>
              <w:bottom w:val="single" w:sz="4" w:space="0" w:color="000000"/>
              <w:right w:val="single" w:sz="4" w:space="0" w:color="000000"/>
            </w:tcBorders>
            <w:shd w:val="clear" w:color="auto" w:fill="auto"/>
            <w:vAlign w:val="center"/>
            <w:hideMark/>
          </w:tcPr>
          <w:p w14:paraId="5F5E83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7DA8D7E" w14:textId="1412A7C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96435902,83</w:t>
            </w:r>
          </w:p>
        </w:tc>
        <w:tc>
          <w:tcPr>
            <w:tcW w:w="684" w:type="pct"/>
            <w:tcBorders>
              <w:top w:val="nil"/>
              <w:left w:val="nil"/>
              <w:bottom w:val="single" w:sz="4" w:space="0" w:color="000000"/>
              <w:right w:val="single" w:sz="4" w:space="0" w:color="000000"/>
            </w:tcBorders>
            <w:shd w:val="clear" w:color="auto" w:fill="auto"/>
            <w:vAlign w:val="center"/>
            <w:hideMark/>
          </w:tcPr>
          <w:p w14:paraId="2672ED32" w14:textId="42F04FF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99763791,00</w:t>
            </w:r>
          </w:p>
        </w:tc>
        <w:tc>
          <w:tcPr>
            <w:tcW w:w="707" w:type="pct"/>
            <w:tcBorders>
              <w:top w:val="nil"/>
              <w:left w:val="nil"/>
              <w:bottom w:val="single" w:sz="4" w:space="0" w:color="000000"/>
              <w:right w:val="single" w:sz="4" w:space="0" w:color="000000"/>
            </w:tcBorders>
            <w:shd w:val="clear" w:color="auto" w:fill="auto"/>
            <w:vAlign w:val="center"/>
            <w:hideMark/>
          </w:tcPr>
          <w:p w14:paraId="22026983" w14:textId="36789E3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104226990,00</w:t>
            </w:r>
          </w:p>
        </w:tc>
      </w:tr>
      <w:tr w:rsidR="00C7039F" w:rsidRPr="00C7039F" w14:paraId="417D418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E85E45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субсидий бюджетным,автономным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0195D6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C572C4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74AD1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0110221000</w:t>
            </w:r>
          </w:p>
        </w:tc>
        <w:tc>
          <w:tcPr>
            <w:tcW w:w="233" w:type="pct"/>
            <w:tcBorders>
              <w:top w:val="nil"/>
              <w:left w:val="nil"/>
              <w:bottom w:val="single" w:sz="4" w:space="0" w:color="000000"/>
              <w:right w:val="single" w:sz="4" w:space="0" w:color="000000"/>
            </w:tcBorders>
            <w:shd w:val="clear" w:color="auto" w:fill="auto"/>
            <w:vAlign w:val="center"/>
            <w:hideMark/>
          </w:tcPr>
          <w:p w14:paraId="3C6340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46B9763A" w14:textId="0817B00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96435902,83</w:t>
            </w:r>
          </w:p>
        </w:tc>
        <w:tc>
          <w:tcPr>
            <w:tcW w:w="684" w:type="pct"/>
            <w:tcBorders>
              <w:top w:val="nil"/>
              <w:left w:val="nil"/>
              <w:bottom w:val="single" w:sz="4" w:space="0" w:color="000000"/>
              <w:right w:val="single" w:sz="4" w:space="0" w:color="000000"/>
            </w:tcBorders>
            <w:shd w:val="clear" w:color="auto" w:fill="auto"/>
            <w:vAlign w:val="center"/>
            <w:hideMark/>
          </w:tcPr>
          <w:p w14:paraId="53F957AD" w14:textId="6EB01F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99763791,00</w:t>
            </w:r>
          </w:p>
        </w:tc>
        <w:tc>
          <w:tcPr>
            <w:tcW w:w="707" w:type="pct"/>
            <w:tcBorders>
              <w:top w:val="nil"/>
              <w:left w:val="nil"/>
              <w:bottom w:val="single" w:sz="4" w:space="0" w:color="000000"/>
              <w:right w:val="single" w:sz="4" w:space="0" w:color="000000"/>
            </w:tcBorders>
            <w:shd w:val="clear" w:color="auto" w:fill="auto"/>
            <w:vAlign w:val="center"/>
            <w:hideMark/>
          </w:tcPr>
          <w:p w14:paraId="1FA56210" w14:textId="309D702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104226990,00</w:t>
            </w:r>
          </w:p>
        </w:tc>
      </w:tr>
      <w:tr w:rsidR="00C7039F" w:rsidRPr="00C7039F" w14:paraId="6F8BAFF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47350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FCB14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CD3F3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A3053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0110221000</w:t>
            </w:r>
          </w:p>
        </w:tc>
        <w:tc>
          <w:tcPr>
            <w:tcW w:w="233" w:type="pct"/>
            <w:tcBorders>
              <w:top w:val="nil"/>
              <w:left w:val="nil"/>
              <w:bottom w:val="single" w:sz="4" w:space="0" w:color="000000"/>
              <w:right w:val="single" w:sz="4" w:space="0" w:color="000000"/>
            </w:tcBorders>
            <w:shd w:val="clear" w:color="auto" w:fill="auto"/>
            <w:vAlign w:val="center"/>
            <w:hideMark/>
          </w:tcPr>
          <w:p w14:paraId="7AF4E1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1F7A311A" w14:textId="0975919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96435902,83</w:t>
            </w:r>
          </w:p>
        </w:tc>
        <w:tc>
          <w:tcPr>
            <w:tcW w:w="684" w:type="pct"/>
            <w:tcBorders>
              <w:top w:val="nil"/>
              <w:left w:val="nil"/>
              <w:bottom w:val="single" w:sz="4" w:space="0" w:color="000000"/>
              <w:right w:val="single" w:sz="4" w:space="0" w:color="000000"/>
            </w:tcBorders>
            <w:shd w:val="clear" w:color="auto" w:fill="auto"/>
            <w:vAlign w:val="center"/>
            <w:hideMark/>
          </w:tcPr>
          <w:p w14:paraId="2DBA85FE" w14:textId="165E6DB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99763791,00</w:t>
            </w:r>
          </w:p>
        </w:tc>
        <w:tc>
          <w:tcPr>
            <w:tcW w:w="707" w:type="pct"/>
            <w:tcBorders>
              <w:top w:val="nil"/>
              <w:left w:val="nil"/>
              <w:bottom w:val="single" w:sz="4" w:space="0" w:color="000000"/>
              <w:right w:val="single" w:sz="4" w:space="0" w:color="000000"/>
            </w:tcBorders>
            <w:shd w:val="clear" w:color="auto" w:fill="auto"/>
            <w:vAlign w:val="center"/>
            <w:hideMark/>
          </w:tcPr>
          <w:p w14:paraId="67B3290D" w14:textId="58A653A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104226990,00</w:t>
            </w:r>
          </w:p>
        </w:tc>
      </w:tr>
      <w:tr w:rsidR="00C7039F" w:rsidRPr="00C7039F" w14:paraId="49DC1D4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EB8A4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коммунальных услуг муниципальными учреждениями</w:t>
            </w:r>
          </w:p>
        </w:tc>
        <w:tc>
          <w:tcPr>
            <w:tcW w:w="234" w:type="pct"/>
            <w:tcBorders>
              <w:top w:val="nil"/>
              <w:left w:val="nil"/>
              <w:bottom w:val="single" w:sz="4" w:space="0" w:color="000000"/>
              <w:right w:val="single" w:sz="4" w:space="0" w:color="000000"/>
            </w:tcBorders>
            <w:shd w:val="clear" w:color="auto" w:fill="auto"/>
            <w:vAlign w:val="center"/>
            <w:hideMark/>
          </w:tcPr>
          <w:p w14:paraId="53257C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026DE4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E29E2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0110221001</w:t>
            </w:r>
          </w:p>
        </w:tc>
        <w:tc>
          <w:tcPr>
            <w:tcW w:w="233" w:type="pct"/>
            <w:tcBorders>
              <w:top w:val="nil"/>
              <w:left w:val="nil"/>
              <w:bottom w:val="single" w:sz="4" w:space="0" w:color="000000"/>
              <w:right w:val="single" w:sz="4" w:space="0" w:color="000000"/>
            </w:tcBorders>
            <w:shd w:val="clear" w:color="auto" w:fill="auto"/>
            <w:vAlign w:val="center"/>
            <w:hideMark/>
          </w:tcPr>
          <w:p w14:paraId="37EC7F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6E4EBC2" w14:textId="238869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30654338,28</w:t>
            </w:r>
          </w:p>
        </w:tc>
        <w:tc>
          <w:tcPr>
            <w:tcW w:w="684" w:type="pct"/>
            <w:tcBorders>
              <w:top w:val="nil"/>
              <w:left w:val="nil"/>
              <w:bottom w:val="single" w:sz="4" w:space="0" w:color="000000"/>
              <w:right w:val="single" w:sz="4" w:space="0" w:color="000000"/>
            </w:tcBorders>
            <w:shd w:val="clear" w:color="auto" w:fill="auto"/>
            <w:vAlign w:val="center"/>
            <w:hideMark/>
          </w:tcPr>
          <w:p w14:paraId="17352E2C" w14:textId="2D84A4D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32969599,58</w:t>
            </w:r>
          </w:p>
        </w:tc>
        <w:tc>
          <w:tcPr>
            <w:tcW w:w="707" w:type="pct"/>
            <w:tcBorders>
              <w:top w:val="nil"/>
              <w:left w:val="nil"/>
              <w:bottom w:val="single" w:sz="4" w:space="0" w:color="000000"/>
              <w:right w:val="single" w:sz="4" w:space="0" w:color="000000"/>
            </w:tcBorders>
            <w:shd w:val="clear" w:color="auto" w:fill="auto"/>
            <w:vAlign w:val="center"/>
            <w:hideMark/>
          </w:tcPr>
          <w:p w14:paraId="6E390667" w14:textId="1A20ED9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32900000,00</w:t>
            </w:r>
          </w:p>
        </w:tc>
      </w:tr>
      <w:tr w:rsidR="00C7039F" w:rsidRPr="00C7039F" w14:paraId="7975EAF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5D204A" w14:textId="73FE139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3BAC80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3C637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63B96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0110221001</w:t>
            </w:r>
          </w:p>
        </w:tc>
        <w:tc>
          <w:tcPr>
            <w:tcW w:w="233" w:type="pct"/>
            <w:tcBorders>
              <w:top w:val="nil"/>
              <w:left w:val="nil"/>
              <w:bottom w:val="single" w:sz="4" w:space="0" w:color="000000"/>
              <w:right w:val="single" w:sz="4" w:space="0" w:color="000000"/>
            </w:tcBorders>
            <w:shd w:val="clear" w:color="auto" w:fill="auto"/>
            <w:vAlign w:val="center"/>
            <w:hideMark/>
          </w:tcPr>
          <w:p w14:paraId="771B4B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D197E4A" w14:textId="3B5AB27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30654338,28</w:t>
            </w:r>
          </w:p>
        </w:tc>
        <w:tc>
          <w:tcPr>
            <w:tcW w:w="684" w:type="pct"/>
            <w:tcBorders>
              <w:top w:val="nil"/>
              <w:left w:val="nil"/>
              <w:bottom w:val="single" w:sz="4" w:space="0" w:color="000000"/>
              <w:right w:val="single" w:sz="4" w:space="0" w:color="000000"/>
            </w:tcBorders>
            <w:shd w:val="clear" w:color="auto" w:fill="auto"/>
            <w:vAlign w:val="center"/>
            <w:hideMark/>
          </w:tcPr>
          <w:p w14:paraId="060ED2C0" w14:textId="21E1784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32969599,58</w:t>
            </w:r>
          </w:p>
        </w:tc>
        <w:tc>
          <w:tcPr>
            <w:tcW w:w="707" w:type="pct"/>
            <w:tcBorders>
              <w:top w:val="nil"/>
              <w:left w:val="nil"/>
              <w:bottom w:val="single" w:sz="4" w:space="0" w:color="000000"/>
              <w:right w:val="single" w:sz="4" w:space="0" w:color="000000"/>
            </w:tcBorders>
            <w:shd w:val="clear" w:color="auto" w:fill="auto"/>
            <w:vAlign w:val="center"/>
            <w:hideMark/>
          </w:tcPr>
          <w:p w14:paraId="01B7B897" w14:textId="7B4BB63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32900000,00</w:t>
            </w:r>
          </w:p>
        </w:tc>
      </w:tr>
      <w:tr w:rsidR="00C7039F" w:rsidRPr="00C7039F" w14:paraId="0565057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BC2F5F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4161D2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0D467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F911A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0110221001</w:t>
            </w:r>
          </w:p>
        </w:tc>
        <w:tc>
          <w:tcPr>
            <w:tcW w:w="233" w:type="pct"/>
            <w:tcBorders>
              <w:top w:val="nil"/>
              <w:left w:val="nil"/>
              <w:bottom w:val="single" w:sz="4" w:space="0" w:color="000000"/>
              <w:right w:val="single" w:sz="4" w:space="0" w:color="000000"/>
            </w:tcBorders>
            <w:shd w:val="clear" w:color="auto" w:fill="auto"/>
            <w:vAlign w:val="center"/>
            <w:hideMark/>
          </w:tcPr>
          <w:p w14:paraId="0CBAAE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70D6A3A0" w14:textId="7A62F2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30654338,28</w:t>
            </w:r>
          </w:p>
        </w:tc>
        <w:tc>
          <w:tcPr>
            <w:tcW w:w="684" w:type="pct"/>
            <w:tcBorders>
              <w:top w:val="nil"/>
              <w:left w:val="nil"/>
              <w:bottom w:val="single" w:sz="4" w:space="0" w:color="000000"/>
              <w:right w:val="single" w:sz="4" w:space="0" w:color="000000"/>
            </w:tcBorders>
            <w:shd w:val="clear" w:color="auto" w:fill="auto"/>
            <w:vAlign w:val="center"/>
            <w:hideMark/>
          </w:tcPr>
          <w:p w14:paraId="75501AEC" w14:textId="0A3912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32969599,58</w:t>
            </w:r>
          </w:p>
        </w:tc>
        <w:tc>
          <w:tcPr>
            <w:tcW w:w="707" w:type="pct"/>
            <w:tcBorders>
              <w:top w:val="nil"/>
              <w:left w:val="nil"/>
              <w:bottom w:val="single" w:sz="4" w:space="0" w:color="000000"/>
              <w:right w:val="single" w:sz="4" w:space="0" w:color="000000"/>
            </w:tcBorders>
            <w:shd w:val="clear" w:color="auto" w:fill="auto"/>
            <w:vAlign w:val="center"/>
            <w:hideMark/>
          </w:tcPr>
          <w:p w14:paraId="1D25BBDC" w14:textId="7570492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32900000,00</w:t>
            </w:r>
          </w:p>
        </w:tc>
      </w:tr>
      <w:tr w:rsidR="00C7039F" w:rsidRPr="00C7039F" w14:paraId="3218F73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F903ED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направленные на материально-техническое обеспечение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2BC77A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EC482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3D470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0110221002</w:t>
            </w:r>
          </w:p>
        </w:tc>
        <w:tc>
          <w:tcPr>
            <w:tcW w:w="233" w:type="pct"/>
            <w:tcBorders>
              <w:top w:val="nil"/>
              <w:left w:val="nil"/>
              <w:bottom w:val="single" w:sz="4" w:space="0" w:color="000000"/>
              <w:right w:val="single" w:sz="4" w:space="0" w:color="000000"/>
            </w:tcBorders>
            <w:shd w:val="clear" w:color="auto" w:fill="auto"/>
            <w:vAlign w:val="center"/>
            <w:hideMark/>
          </w:tcPr>
          <w:p w14:paraId="37E104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E84258B" w14:textId="061DB6E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4278018,00</w:t>
            </w:r>
          </w:p>
        </w:tc>
        <w:tc>
          <w:tcPr>
            <w:tcW w:w="684" w:type="pct"/>
            <w:tcBorders>
              <w:top w:val="nil"/>
              <w:left w:val="nil"/>
              <w:bottom w:val="single" w:sz="4" w:space="0" w:color="000000"/>
              <w:right w:val="single" w:sz="4" w:space="0" w:color="000000"/>
            </w:tcBorders>
            <w:shd w:val="clear" w:color="auto" w:fill="auto"/>
            <w:vAlign w:val="center"/>
            <w:hideMark/>
          </w:tcPr>
          <w:p w14:paraId="3EA1131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4676CF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353DBD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D15CC4" w14:textId="792EA11D"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34E085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47C9E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BD845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0110221002</w:t>
            </w:r>
          </w:p>
        </w:tc>
        <w:tc>
          <w:tcPr>
            <w:tcW w:w="233" w:type="pct"/>
            <w:tcBorders>
              <w:top w:val="nil"/>
              <w:left w:val="nil"/>
              <w:bottom w:val="single" w:sz="4" w:space="0" w:color="000000"/>
              <w:right w:val="single" w:sz="4" w:space="0" w:color="000000"/>
            </w:tcBorders>
            <w:shd w:val="clear" w:color="auto" w:fill="auto"/>
            <w:vAlign w:val="center"/>
            <w:hideMark/>
          </w:tcPr>
          <w:p w14:paraId="130230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6157C9C" w14:textId="344A69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4278018,00</w:t>
            </w:r>
          </w:p>
        </w:tc>
        <w:tc>
          <w:tcPr>
            <w:tcW w:w="684" w:type="pct"/>
            <w:tcBorders>
              <w:top w:val="nil"/>
              <w:left w:val="nil"/>
              <w:bottom w:val="single" w:sz="4" w:space="0" w:color="000000"/>
              <w:right w:val="single" w:sz="4" w:space="0" w:color="000000"/>
            </w:tcBorders>
            <w:shd w:val="clear" w:color="auto" w:fill="auto"/>
            <w:vAlign w:val="center"/>
            <w:hideMark/>
          </w:tcPr>
          <w:p w14:paraId="115A495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FBD1C5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5AD93B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3268CA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8EF5E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214C0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13757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0110221002</w:t>
            </w:r>
          </w:p>
        </w:tc>
        <w:tc>
          <w:tcPr>
            <w:tcW w:w="233" w:type="pct"/>
            <w:tcBorders>
              <w:top w:val="nil"/>
              <w:left w:val="nil"/>
              <w:bottom w:val="single" w:sz="4" w:space="0" w:color="000000"/>
              <w:right w:val="single" w:sz="4" w:space="0" w:color="000000"/>
            </w:tcBorders>
            <w:shd w:val="clear" w:color="auto" w:fill="auto"/>
            <w:vAlign w:val="center"/>
            <w:hideMark/>
          </w:tcPr>
          <w:p w14:paraId="73377B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327F2348" w14:textId="26D2A0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4278018,00</w:t>
            </w:r>
          </w:p>
        </w:tc>
        <w:tc>
          <w:tcPr>
            <w:tcW w:w="684" w:type="pct"/>
            <w:tcBorders>
              <w:top w:val="nil"/>
              <w:left w:val="nil"/>
              <w:bottom w:val="single" w:sz="4" w:space="0" w:color="000000"/>
              <w:right w:val="single" w:sz="4" w:space="0" w:color="000000"/>
            </w:tcBorders>
            <w:shd w:val="clear" w:color="auto" w:fill="auto"/>
            <w:vAlign w:val="center"/>
            <w:hideMark/>
          </w:tcPr>
          <w:p w14:paraId="5279587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442FEB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DA6075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07975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Проведение капитального и текущего ремонта (с учетом разработки и проверки проектно-сметной документации), а также проведение аварийно-</w:t>
            </w:r>
            <w:r w:rsidRPr="00EC5638">
              <w:rPr>
                <w:rFonts w:eastAsia="Times New Roman"/>
                <w:color w:val="000000"/>
                <w:sz w:val="22"/>
                <w:szCs w:val="22"/>
                <w:lang w:eastAsia="ru-RU"/>
              </w:rPr>
              <w:lastRenderedPageBreak/>
              <w:t>восстановительных работ в муниципальных учреждениях</w:t>
            </w:r>
          </w:p>
        </w:tc>
        <w:tc>
          <w:tcPr>
            <w:tcW w:w="234" w:type="pct"/>
            <w:tcBorders>
              <w:top w:val="nil"/>
              <w:left w:val="nil"/>
              <w:bottom w:val="single" w:sz="4" w:space="0" w:color="000000"/>
              <w:right w:val="single" w:sz="4" w:space="0" w:color="000000"/>
            </w:tcBorders>
            <w:shd w:val="clear" w:color="auto" w:fill="auto"/>
            <w:vAlign w:val="center"/>
            <w:hideMark/>
          </w:tcPr>
          <w:p w14:paraId="514594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07</w:t>
            </w:r>
          </w:p>
        </w:tc>
        <w:tc>
          <w:tcPr>
            <w:tcW w:w="266" w:type="pct"/>
            <w:tcBorders>
              <w:top w:val="nil"/>
              <w:left w:val="nil"/>
              <w:bottom w:val="single" w:sz="4" w:space="0" w:color="000000"/>
              <w:right w:val="single" w:sz="4" w:space="0" w:color="000000"/>
            </w:tcBorders>
            <w:shd w:val="clear" w:color="auto" w:fill="auto"/>
            <w:vAlign w:val="center"/>
            <w:hideMark/>
          </w:tcPr>
          <w:p w14:paraId="755595E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F645D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0110221010</w:t>
            </w:r>
          </w:p>
        </w:tc>
        <w:tc>
          <w:tcPr>
            <w:tcW w:w="233" w:type="pct"/>
            <w:tcBorders>
              <w:top w:val="nil"/>
              <w:left w:val="nil"/>
              <w:bottom w:val="single" w:sz="4" w:space="0" w:color="000000"/>
              <w:right w:val="single" w:sz="4" w:space="0" w:color="000000"/>
            </w:tcBorders>
            <w:shd w:val="clear" w:color="auto" w:fill="auto"/>
            <w:vAlign w:val="center"/>
            <w:hideMark/>
          </w:tcPr>
          <w:p w14:paraId="7874A1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D70C2D7" w14:textId="795413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420904,31</w:t>
            </w:r>
          </w:p>
        </w:tc>
        <w:tc>
          <w:tcPr>
            <w:tcW w:w="684" w:type="pct"/>
            <w:tcBorders>
              <w:top w:val="nil"/>
              <w:left w:val="nil"/>
              <w:bottom w:val="single" w:sz="4" w:space="0" w:color="000000"/>
              <w:right w:val="single" w:sz="4" w:space="0" w:color="000000"/>
            </w:tcBorders>
            <w:shd w:val="clear" w:color="auto" w:fill="auto"/>
            <w:vAlign w:val="center"/>
            <w:hideMark/>
          </w:tcPr>
          <w:p w14:paraId="59EF8BF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5D8949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C1CB46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573ED45" w14:textId="02FC9906"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1B623C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2A932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00CC0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0110221010</w:t>
            </w:r>
          </w:p>
        </w:tc>
        <w:tc>
          <w:tcPr>
            <w:tcW w:w="233" w:type="pct"/>
            <w:tcBorders>
              <w:top w:val="nil"/>
              <w:left w:val="nil"/>
              <w:bottom w:val="single" w:sz="4" w:space="0" w:color="000000"/>
              <w:right w:val="single" w:sz="4" w:space="0" w:color="000000"/>
            </w:tcBorders>
            <w:shd w:val="clear" w:color="auto" w:fill="auto"/>
            <w:vAlign w:val="center"/>
            <w:hideMark/>
          </w:tcPr>
          <w:p w14:paraId="143447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34B43136" w14:textId="296DC59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420904,31</w:t>
            </w:r>
          </w:p>
        </w:tc>
        <w:tc>
          <w:tcPr>
            <w:tcW w:w="684" w:type="pct"/>
            <w:tcBorders>
              <w:top w:val="nil"/>
              <w:left w:val="nil"/>
              <w:bottom w:val="single" w:sz="4" w:space="0" w:color="000000"/>
              <w:right w:val="single" w:sz="4" w:space="0" w:color="000000"/>
            </w:tcBorders>
            <w:shd w:val="clear" w:color="auto" w:fill="auto"/>
            <w:vAlign w:val="center"/>
            <w:hideMark/>
          </w:tcPr>
          <w:p w14:paraId="7FD0A9F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316A37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BA58BB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441B46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77B1A2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4AE9B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988F1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0110221010</w:t>
            </w:r>
          </w:p>
        </w:tc>
        <w:tc>
          <w:tcPr>
            <w:tcW w:w="233" w:type="pct"/>
            <w:tcBorders>
              <w:top w:val="nil"/>
              <w:left w:val="nil"/>
              <w:bottom w:val="single" w:sz="4" w:space="0" w:color="000000"/>
              <w:right w:val="single" w:sz="4" w:space="0" w:color="000000"/>
            </w:tcBorders>
            <w:shd w:val="clear" w:color="auto" w:fill="auto"/>
            <w:vAlign w:val="center"/>
            <w:hideMark/>
          </w:tcPr>
          <w:p w14:paraId="45983B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7C378716" w14:textId="73429A3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420904,31</w:t>
            </w:r>
          </w:p>
        </w:tc>
        <w:tc>
          <w:tcPr>
            <w:tcW w:w="684" w:type="pct"/>
            <w:tcBorders>
              <w:top w:val="nil"/>
              <w:left w:val="nil"/>
              <w:bottom w:val="single" w:sz="4" w:space="0" w:color="000000"/>
              <w:right w:val="single" w:sz="4" w:space="0" w:color="000000"/>
            </w:tcBorders>
            <w:shd w:val="clear" w:color="auto" w:fill="auto"/>
            <w:vAlign w:val="center"/>
            <w:hideMark/>
          </w:tcPr>
          <w:p w14:paraId="79464C4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8E83DC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0D1CF3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EE82B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011A65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CB88F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F6E90A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0110221011</w:t>
            </w:r>
          </w:p>
        </w:tc>
        <w:tc>
          <w:tcPr>
            <w:tcW w:w="233" w:type="pct"/>
            <w:tcBorders>
              <w:top w:val="nil"/>
              <w:left w:val="nil"/>
              <w:bottom w:val="single" w:sz="4" w:space="0" w:color="000000"/>
              <w:right w:val="single" w:sz="4" w:space="0" w:color="000000"/>
            </w:tcBorders>
            <w:shd w:val="clear" w:color="auto" w:fill="auto"/>
            <w:vAlign w:val="center"/>
            <w:hideMark/>
          </w:tcPr>
          <w:p w14:paraId="4FB185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852F0CC" w14:textId="5D22C7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664770,00</w:t>
            </w:r>
          </w:p>
        </w:tc>
        <w:tc>
          <w:tcPr>
            <w:tcW w:w="684" w:type="pct"/>
            <w:tcBorders>
              <w:top w:val="nil"/>
              <w:left w:val="nil"/>
              <w:bottom w:val="single" w:sz="4" w:space="0" w:color="000000"/>
              <w:right w:val="single" w:sz="4" w:space="0" w:color="000000"/>
            </w:tcBorders>
            <w:shd w:val="clear" w:color="auto" w:fill="auto"/>
            <w:vAlign w:val="center"/>
            <w:hideMark/>
          </w:tcPr>
          <w:p w14:paraId="50ECB38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3B1023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920F29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C076651" w14:textId="49454F02"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52ED1C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D6B23A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242BC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0110221011</w:t>
            </w:r>
          </w:p>
        </w:tc>
        <w:tc>
          <w:tcPr>
            <w:tcW w:w="233" w:type="pct"/>
            <w:tcBorders>
              <w:top w:val="nil"/>
              <w:left w:val="nil"/>
              <w:bottom w:val="single" w:sz="4" w:space="0" w:color="000000"/>
              <w:right w:val="single" w:sz="4" w:space="0" w:color="000000"/>
            </w:tcBorders>
            <w:shd w:val="clear" w:color="auto" w:fill="auto"/>
            <w:vAlign w:val="center"/>
            <w:hideMark/>
          </w:tcPr>
          <w:p w14:paraId="1537A2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12673BF5" w14:textId="1A46E1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664770,00</w:t>
            </w:r>
          </w:p>
        </w:tc>
        <w:tc>
          <w:tcPr>
            <w:tcW w:w="684" w:type="pct"/>
            <w:tcBorders>
              <w:top w:val="nil"/>
              <w:left w:val="nil"/>
              <w:bottom w:val="single" w:sz="4" w:space="0" w:color="000000"/>
              <w:right w:val="single" w:sz="4" w:space="0" w:color="000000"/>
            </w:tcBorders>
            <w:shd w:val="clear" w:color="auto" w:fill="auto"/>
            <w:vAlign w:val="center"/>
            <w:hideMark/>
          </w:tcPr>
          <w:p w14:paraId="1D73D95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065559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165834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007B8C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3348013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C641F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82AC6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0110221011</w:t>
            </w:r>
          </w:p>
        </w:tc>
        <w:tc>
          <w:tcPr>
            <w:tcW w:w="233" w:type="pct"/>
            <w:tcBorders>
              <w:top w:val="nil"/>
              <w:left w:val="nil"/>
              <w:bottom w:val="single" w:sz="4" w:space="0" w:color="000000"/>
              <w:right w:val="single" w:sz="4" w:space="0" w:color="000000"/>
            </w:tcBorders>
            <w:shd w:val="clear" w:color="auto" w:fill="auto"/>
            <w:vAlign w:val="center"/>
            <w:hideMark/>
          </w:tcPr>
          <w:p w14:paraId="7C110E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3559E290" w14:textId="2C4C67B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664770,00</w:t>
            </w:r>
          </w:p>
        </w:tc>
        <w:tc>
          <w:tcPr>
            <w:tcW w:w="684" w:type="pct"/>
            <w:tcBorders>
              <w:top w:val="nil"/>
              <w:left w:val="nil"/>
              <w:bottom w:val="single" w:sz="4" w:space="0" w:color="000000"/>
              <w:right w:val="single" w:sz="4" w:space="0" w:color="000000"/>
            </w:tcBorders>
            <w:shd w:val="clear" w:color="auto" w:fill="auto"/>
            <w:vAlign w:val="center"/>
            <w:hideMark/>
          </w:tcPr>
          <w:p w14:paraId="54557ED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EF0A1E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1CBBE5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6AB5A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проекта "Парус здоровья" в рамках проекта инициативного бюджетирования по направлению "Твой проект"</w:t>
            </w:r>
          </w:p>
        </w:tc>
        <w:tc>
          <w:tcPr>
            <w:tcW w:w="234" w:type="pct"/>
            <w:tcBorders>
              <w:top w:val="nil"/>
              <w:left w:val="nil"/>
              <w:bottom w:val="single" w:sz="4" w:space="0" w:color="000000"/>
              <w:right w:val="single" w:sz="4" w:space="0" w:color="000000"/>
            </w:tcBorders>
            <w:shd w:val="clear" w:color="auto" w:fill="auto"/>
            <w:vAlign w:val="center"/>
            <w:hideMark/>
          </w:tcPr>
          <w:p w14:paraId="0EC7A6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C4F41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78456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01102S2362</w:t>
            </w:r>
          </w:p>
        </w:tc>
        <w:tc>
          <w:tcPr>
            <w:tcW w:w="233" w:type="pct"/>
            <w:tcBorders>
              <w:top w:val="nil"/>
              <w:left w:val="nil"/>
              <w:bottom w:val="single" w:sz="4" w:space="0" w:color="000000"/>
              <w:right w:val="single" w:sz="4" w:space="0" w:color="000000"/>
            </w:tcBorders>
            <w:shd w:val="clear" w:color="auto" w:fill="auto"/>
            <w:vAlign w:val="center"/>
            <w:hideMark/>
          </w:tcPr>
          <w:p w14:paraId="1AF2AA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A8FFD1F" w14:textId="1ED898D9"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2490000,00</w:t>
            </w:r>
          </w:p>
        </w:tc>
        <w:tc>
          <w:tcPr>
            <w:tcW w:w="684" w:type="pct"/>
            <w:tcBorders>
              <w:top w:val="nil"/>
              <w:left w:val="nil"/>
              <w:bottom w:val="single" w:sz="4" w:space="0" w:color="000000"/>
              <w:right w:val="single" w:sz="4" w:space="0" w:color="000000"/>
            </w:tcBorders>
            <w:shd w:val="clear" w:color="auto" w:fill="auto"/>
            <w:vAlign w:val="center"/>
            <w:hideMark/>
          </w:tcPr>
          <w:p w14:paraId="30EE8F5D" w14:textId="77777777"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AFEBB5A" w14:textId="77777777"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0,00</w:t>
            </w:r>
          </w:p>
        </w:tc>
      </w:tr>
      <w:tr w:rsidR="00C7039F" w:rsidRPr="00C7039F" w14:paraId="400C104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529748" w14:textId="79490AF9"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4B8260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3ABA3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AB4B1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01102S2362</w:t>
            </w:r>
          </w:p>
        </w:tc>
        <w:tc>
          <w:tcPr>
            <w:tcW w:w="233" w:type="pct"/>
            <w:tcBorders>
              <w:top w:val="nil"/>
              <w:left w:val="nil"/>
              <w:bottom w:val="single" w:sz="4" w:space="0" w:color="000000"/>
              <w:right w:val="single" w:sz="4" w:space="0" w:color="000000"/>
            </w:tcBorders>
            <w:shd w:val="clear" w:color="auto" w:fill="auto"/>
            <w:vAlign w:val="center"/>
            <w:hideMark/>
          </w:tcPr>
          <w:p w14:paraId="11008A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CDB227C" w14:textId="396DD4C0"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2490000,00</w:t>
            </w:r>
          </w:p>
        </w:tc>
        <w:tc>
          <w:tcPr>
            <w:tcW w:w="684" w:type="pct"/>
            <w:tcBorders>
              <w:top w:val="nil"/>
              <w:left w:val="nil"/>
              <w:bottom w:val="single" w:sz="4" w:space="0" w:color="000000"/>
              <w:right w:val="single" w:sz="4" w:space="0" w:color="000000"/>
            </w:tcBorders>
            <w:shd w:val="clear" w:color="auto" w:fill="auto"/>
            <w:vAlign w:val="center"/>
            <w:hideMark/>
          </w:tcPr>
          <w:p w14:paraId="5DC6DAB8" w14:textId="77777777"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0C19F5C" w14:textId="77777777"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0,00</w:t>
            </w:r>
          </w:p>
        </w:tc>
      </w:tr>
      <w:tr w:rsidR="00C7039F" w:rsidRPr="00C7039F" w14:paraId="415A40F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9D9DED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646D6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6AEBB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84F78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01102S2362</w:t>
            </w:r>
          </w:p>
        </w:tc>
        <w:tc>
          <w:tcPr>
            <w:tcW w:w="233" w:type="pct"/>
            <w:tcBorders>
              <w:top w:val="nil"/>
              <w:left w:val="nil"/>
              <w:bottom w:val="single" w:sz="4" w:space="0" w:color="000000"/>
              <w:right w:val="single" w:sz="4" w:space="0" w:color="000000"/>
            </w:tcBorders>
            <w:shd w:val="clear" w:color="auto" w:fill="auto"/>
            <w:vAlign w:val="center"/>
            <w:hideMark/>
          </w:tcPr>
          <w:p w14:paraId="1BD747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2CCE4CBD" w14:textId="7F84AA8F" w:rsidR="00C7039F" w:rsidRPr="00EC5638" w:rsidRDefault="00C7039F" w:rsidP="00504FBF">
            <w:pPr>
              <w:jc w:val="right"/>
              <w:rPr>
                <w:rFonts w:eastAsia="Times New Roman"/>
                <w:sz w:val="22"/>
                <w:szCs w:val="22"/>
                <w:lang w:eastAsia="ru-RU"/>
              </w:rPr>
            </w:pPr>
            <w:r w:rsidRPr="00EC5638">
              <w:rPr>
                <w:rFonts w:eastAsia="Times New Roman"/>
                <w:sz w:val="22"/>
                <w:szCs w:val="22"/>
                <w:lang w:eastAsia="ru-RU"/>
              </w:rPr>
              <w:t>2490000,00</w:t>
            </w:r>
          </w:p>
        </w:tc>
        <w:tc>
          <w:tcPr>
            <w:tcW w:w="684" w:type="pct"/>
            <w:tcBorders>
              <w:top w:val="nil"/>
              <w:left w:val="nil"/>
              <w:bottom w:val="single" w:sz="4" w:space="0" w:color="000000"/>
              <w:right w:val="single" w:sz="4" w:space="0" w:color="000000"/>
            </w:tcBorders>
            <w:shd w:val="clear" w:color="auto" w:fill="auto"/>
            <w:vAlign w:val="center"/>
            <w:hideMark/>
          </w:tcPr>
          <w:p w14:paraId="0162C84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5AA088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D258CE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7AC54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06F014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33E4B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7DBD0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0140000000</w:t>
            </w:r>
          </w:p>
        </w:tc>
        <w:tc>
          <w:tcPr>
            <w:tcW w:w="233" w:type="pct"/>
            <w:tcBorders>
              <w:top w:val="nil"/>
              <w:left w:val="nil"/>
              <w:bottom w:val="single" w:sz="4" w:space="0" w:color="000000"/>
              <w:right w:val="single" w:sz="4" w:space="0" w:color="000000"/>
            </w:tcBorders>
            <w:shd w:val="clear" w:color="auto" w:fill="auto"/>
            <w:vAlign w:val="center"/>
            <w:hideMark/>
          </w:tcPr>
          <w:p w14:paraId="56DE28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3B9AD62" w14:textId="78B3E40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5166479,52</w:t>
            </w:r>
          </w:p>
        </w:tc>
        <w:tc>
          <w:tcPr>
            <w:tcW w:w="684" w:type="pct"/>
            <w:tcBorders>
              <w:top w:val="nil"/>
              <w:left w:val="nil"/>
              <w:bottom w:val="single" w:sz="4" w:space="0" w:color="000000"/>
              <w:right w:val="single" w:sz="4" w:space="0" w:color="000000"/>
            </w:tcBorders>
            <w:shd w:val="clear" w:color="auto" w:fill="auto"/>
            <w:vAlign w:val="center"/>
            <w:hideMark/>
          </w:tcPr>
          <w:p w14:paraId="253D558E" w14:textId="4A903A4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3D07F0F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97102D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49C707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"Мероприятие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vAlign w:val="center"/>
            <w:hideMark/>
          </w:tcPr>
          <w:p w14:paraId="60941F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D915A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C51F0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0140100000</w:t>
            </w:r>
          </w:p>
        </w:tc>
        <w:tc>
          <w:tcPr>
            <w:tcW w:w="233" w:type="pct"/>
            <w:tcBorders>
              <w:top w:val="nil"/>
              <w:left w:val="nil"/>
              <w:bottom w:val="single" w:sz="4" w:space="0" w:color="000000"/>
              <w:right w:val="single" w:sz="4" w:space="0" w:color="000000"/>
            </w:tcBorders>
            <w:shd w:val="clear" w:color="auto" w:fill="auto"/>
            <w:vAlign w:val="center"/>
            <w:hideMark/>
          </w:tcPr>
          <w:p w14:paraId="2E93A04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0781C14" w14:textId="0AC79E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1755923,52</w:t>
            </w:r>
          </w:p>
        </w:tc>
        <w:tc>
          <w:tcPr>
            <w:tcW w:w="684" w:type="pct"/>
            <w:tcBorders>
              <w:top w:val="nil"/>
              <w:left w:val="nil"/>
              <w:bottom w:val="single" w:sz="4" w:space="0" w:color="000000"/>
              <w:right w:val="single" w:sz="4" w:space="0" w:color="000000"/>
            </w:tcBorders>
            <w:shd w:val="clear" w:color="auto" w:fill="auto"/>
            <w:vAlign w:val="center"/>
            <w:hideMark/>
          </w:tcPr>
          <w:p w14:paraId="4ADA2121" w14:textId="1A18349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2D35BE3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AA4079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F874AF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vAlign w:val="center"/>
            <w:hideMark/>
          </w:tcPr>
          <w:p w14:paraId="645330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673EC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8524B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vAlign w:val="center"/>
            <w:hideMark/>
          </w:tcPr>
          <w:p w14:paraId="582555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B5FC0BE" w14:textId="122FA1C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1755923,52</w:t>
            </w:r>
          </w:p>
        </w:tc>
        <w:tc>
          <w:tcPr>
            <w:tcW w:w="684" w:type="pct"/>
            <w:tcBorders>
              <w:top w:val="nil"/>
              <w:left w:val="nil"/>
              <w:bottom w:val="single" w:sz="4" w:space="0" w:color="000000"/>
              <w:right w:val="single" w:sz="4" w:space="0" w:color="000000"/>
            </w:tcBorders>
            <w:shd w:val="clear" w:color="auto" w:fill="auto"/>
            <w:vAlign w:val="center"/>
            <w:hideMark/>
          </w:tcPr>
          <w:p w14:paraId="137214F7" w14:textId="2DA688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1A9AF65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F10E34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C42E75" w14:textId="526C05DD"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7E3708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06074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F54D6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vAlign w:val="center"/>
            <w:hideMark/>
          </w:tcPr>
          <w:p w14:paraId="64B41B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C9489C9" w14:textId="5E6E39C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1755923,52</w:t>
            </w:r>
          </w:p>
        </w:tc>
        <w:tc>
          <w:tcPr>
            <w:tcW w:w="684" w:type="pct"/>
            <w:tcBorders>
              <w:top w:val="nil"/>
              <w:left w:val="nil"/>
              <w:bottom w:val="single" w:sz="4" w:space="0" w:color="000000"/>
              <w:right w:val="single" w:sz="4" w:space="0" w:color="000000"/>
            </w:tcBorders>
            <w:shd w:val="clear" w:color="auto" w:fill="auto"/>
            <w:vAlign w:val="center"/>
            <w:hideMark/>
          </w:tcPr>
          <w:p w14:paraId="1976DADC" w14:textId="68D55BE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7FB6E0B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889342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5ECC74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67A4F0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DBDF4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B623C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vAlign w:val="center"/>
            <w:hideMark/>
          </w:tcPr>
          <w:p w14:paraId="42C10F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037110FD" w14:textId="3D6E98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1755923,52</w:t>
            </w:r>
          </w:p>
        </w:tc>
        <w:tc>
          <w:tcPr>
            <w:tcW w:w="684" w:type="pct"/>
            <w:tcBorders>
              <w:top w:val="nil"/>
              <w:left w:val="nil"/>
              <w:bottom w:val="single" w:sz="4" w:space="0" w:color="000000"/>
              <w:right w:val="single" w:sz="4" w:space="0" w:color="000000"/>
            </w:tcBorders>
            <w:shd w:val="clear" w:color="auto" w:fill="auto"/>
            <w:vAlign w:val="center"/>
            <w:hideMark/>
          </w:tcPr>
          <w:p w14:paraId="23A57E3F" w14:textId="5C33F3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300000,00</w:t>
            </w:r>
          </w:p>
        </w:tc>
        <w:tc>
          <w:tcPr>
            <w:tcW w:w="707" w:type="pct"/>
            <w:tcBorders>
              <w:top w:val="nil"/>
              <w:left w:val="nil"/>
              <w:bottom w:val="single" w:sz="4" w:space="0" w:color="000000"/>
              <w:right w:val="single" w:sz="4" w:space="0" w:color="000000"/>
            </w:tcBorders>
            <w:shd w:val="clear" w:color="auto" w:fill="auto"/>
            <w:vAlign w:val="center"/>
            <w:hideMark/>
          </w:tcPr>
          <w:p w14:paraId="1EE9038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F8B800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A2BB9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4" w:type="pct"/>
            <w:tcBorders>
              <w:top w:val="nil"/>
              <w:left w:val="nil"/>
              <w:bottom w:val="single" w:sz="4" w:space="0" w:color="000000"/>
              <w:right w:val="single" w:sz="4" w:space="0" w:color="000000"/>
            </w:tcBorders>
            <w:shd w:val="clear" w:color="auto" w:fill="auto"/>
            <w:vAlign w:val="center"/>
            <w:hideMark/>
          </w:tcPr>
          <w:p w14:paraId="78049B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3D0536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A1D695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0140200000</w:t>
            </w:r>
          </w:p>
        </w:tc>
        <w:tc>
          <w:tcPr>
            <w:tcW w:w="233" w:type="pct"/>
            <w:tcBorders>
              <w:top w:val="nil"/>
              <w:left w:val="nil"/>
              <w:bottom w:val="single" w:sz="4" w:space="0" w:color="000000"/>
              <w:right w:val="single" w:sz="4" w:space="0" w:color="000000"/>
            </w:tcBorders>
            <w:shd w:val="clear" w:color="auto" w:fill="auto"/>
            <w:vAlign w:val="center"/>
            <w:hideMark/>
          </w:tcPr>
          <w:p w14:paraId="655E37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A8E5742" w14:textId="20B1504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1182288,00</w:t>
            </w:r>
          </w:p>
        </w:tc>
        <w:tc>
          <w:tcPr>
            <w:tcW w:w="684" w:type="pct"/>
            <w:tcBorders>
              <w:top w:val="nil"/>
              <w:left w:val="nil"/>
              <w:bottom w:val="single" w:sz="4" w:space="0" w:color="000000"/>
              <w:right w:val="single" w:sz="4" w:space="0" w:color="000000"/>
            </w:tcBorders>
            <w:shd w:val="clear" w:color="auto" w:fill="auto"/>
            <w:vAlign w:val="center"/>
            <w:hideMark/>
          </w:tcPr>
          <w:p w14:paraId="71B65EE2" w14:textId="500D96A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7C62F11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108636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BC570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обеспечению требований пожарной безопасности</w:t>
            </w:r>
          </w:p>
        </w:tc>
        <w:tc>
          <w:tcPr>
            <w:tcW w:w="234" w:type="pct"/>
            <w:tcBorders>
              <w:top w:val="nil"/>
              <w:left w:val="nil"/>
              <w:bottom w:val="single" w:sz="4" w:space="0" w:color="000000"/>
              <w:right w:val="single" w:sz="4" w:space="0" w:color="000000"/>
            </w:tcBorders>
            <w:shd w:val="clear" w:color="auto" w:fill="auto"/>
            <w:vAlign w:val="center"/>
            <w:hideMark/>
          </w:tcPr>
          <w:p w14:paraId="55646F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924E2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71CD6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vAlign w:val="center"/>
            <w:hideMark/>
          </w:tcPr>
          <w:p w14:paraId="585F5B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D4DCD9F" w14:textId="0545FA9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1182288,00</w:t>
            </w:r>
          </w:p>
        </w:tc>
        <w:tc>
          <w:tcPr>
            <w:tcW w:w="684" w:type="pct"/>
            <w:tcBorders>
              <w:top w:val="nil"/>
              <w:left w:val="nil"/>
              <w:bottom w:val="single" w:sz="4" w:space="0" w:color="000000"/>
              <w:right w:val="single" w:sz="4" w:space="0" w:color="000000"/>
            </w:tcBorders>
            <w:shd w:val="clear" w:color="auto" w:fill="auto"/>
            <w:vAlign w:val="center"/>
            <w:hideMark/>
          </w:tcPr>
          <w:p w14:paraId="0CD646AC" w14:textId="34585A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1361FC4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FE3E41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9D9DA5A" w14:textId="65FC4455"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659AA5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8D00F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0E663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vAlign w:val="center"/>
            <w:hideMark/>
          </w:tcPr>
          <w:p w14:paraId="01717D0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9D63095" w14:textId="7C374E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1182288,00</w:t>
            </w:r>
          </w:p>
        </w:tc>
        <w:tc>
          <w:tcPr>
            <w:tcW w:w="684" w:type="pct"/>
            <w:tcBorders>
              <w:top w:val="nil"/>
              <w:left w:val="nil"/>
              <w:bottom w:val="single" w:sz="4" w:space="0" w:color="000000"/>
              <w:right w:val="single" w:sz="4" w:space="0" w:color="000000"/>
            </w:tcBorders>
            <w:shd w:val="clear" w:color="auto" w:fill="auto"/>
            <w:vAlign w:val="center"/>
            <w:hideMark/>
          </w:tcPr>
          <w:p w14:paraId="2912C96E" w14:textId="3C9AB3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50C6455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F9753F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4B28F9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713C4F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1C3D1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04ACA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vAlign w:val="center"/>
            <w:hideMark/>
          </w:tcPr>
          <w:p w14:paraId="1037B3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43E31D2C" w14:textId="19600E1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1182288,00</w:t>
            </w:r>
          </w:p>
        </w:tc>
        <w:tc>
          <w:tcPr>
            <w:tcW w:w="684" w:type="pct"/>
            <w:tcBorders>
              <w:top w:val="nil"/>
              <w:left w:val="nil"/>
              <w:bottom w:val="single" w:sz="4" w:space="0" w:color="000000"/>
              <w:right w:val="single" w:sz="4" w:space="0" w:color="000000"/>
            </w:tcBorders>
            <w:shd w:val="clear" w:color="auto" w:fill="auto"/>
            <w:vAlign w:val="center"/>
            <w:hideMark/>
          </w:tcPr>
          <w:p w14:paraId="7AE2F2CE" w14:textId="15E13E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6F89B02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5950C8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7D3F3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Основное мероприятие "Мероприятия по исполнению норм в области охраны труда"</w:t>
            </w:r>
          </w:p>
        </w:tc>
        <w:tc>
          <w:tcPr>
            <w:tcW w:w="234" w:type="pct"/>
            <w:tcBorders>
              <w:top w:val="nil"/>
              <w:left w:val="nil"/>
              <w:bottom w:val="single" w:sz="4" w:space="0" w:color="000000"/>
              <w:right w:val="single" w:sz="4" w:space="0" w:color="000000"/>
            </w:tcBorders>
            <w:shd w:val="clear" w:color="auto" w:fill="auto"/>
            <w:vAlign w:val="center"/>
            <w:hideMark/>
          </w:tcPr>
          <w:p w14:paraId="0EEFE1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3A8CD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DF291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0140300000</w:t>
            </w:r>
          </w:p>
        </w:tc>
        <w:tc>
          <w:tcPr>
            <w:tcW w:w="233" w:type="pct"/>
            <w:tcBorders>
              <w:top w:val="nil"/>
              <w:left w:val="nil"/>
              <w:bottom w:val="single" w:sz="4" w:space="0" w:color="000000"/>
              <w:right w:val="single" w:sz="4" w:space="0" w:color="000000"/>
            </w:tcBorders>
            <w:shd w:val="clear" w:color="auto" w:fill="auto"/>
            <w:vAlign w:val="center"/>
            <w:hideMark/>
          </w:tcPr>
          <w:p w14:paraId="7DB4EB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0C35C1E" w14:textId="1780FA2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2228268,00</w:t>
            </w:r>
          </w:p>
        </w:tc>
        <w:tc>
          <w:tcPr>
            <w:tcW w:w="684" w:type="pct"/>
            <w:tcBorders>
              <w:top w:val="nil"/>
              <w:left w:val="nil"/>
              <w:bottom w:val="single" w:sz="4" w:space="0" w:color="000000"/>
              <w:right w:val="single" w:sz="4" w:space="0" w:color="000000"/>
            </w:tcBorders>
            <w:shd w:val="clear" w:color="auto" w:fill="auto"/>
            <w:vAlign w:val="center"/>
            <w:hideMark/>
          </w:tcPr>
          <w:p w14:paraId="01B1AAF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7F884D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3A20E7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20F095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исполнению норм в области охраны труда</w:t>
            </w:r>
          </w:p>
        </w:tc>
        <w:tc>
          <w:tcPr>
            <w:tcW w:w="234" w:type="pct"/>
            <w:tcBorders>
              <w:top w:val="nil"/>
              <w:left w:val="nil"/>
              <w:bottom w:val="single" w:sz="4" w:space="0" w:color="000000"/>
              <w:right w:val="single" w:sz="4" w:space="0" w:color="000000"/>
            </w:tcBorders>
            <w:shd w:val="clear" w:color="auto" w:fill="auto"/>
            <w:vAlign w:val="center"/>
            <w:hideMark/>
          </w:tcPr>
          <w:p w14:paraId="25E6F8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8DBC7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28D8C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vAlign w:val="center"/>
            <w:hideMark/>
          </w:tcPr>
          <w:p w14:paraId="5B5969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02248D7" w14:textId="7A9B944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2228268,00</w:t>
            </w:r>
          </w:p>
        </w:tc>
        <w:tc>
          <w:tcPr>
            <w:tcW w:w="684" w:type="pct"/>
            <w:tcBorders>
              <w:top w:val="nil"/>
              <w:left w:val="nil"/>
              <w:bottom w:val="single" w:sz="4" w:space="0" w:color="000000"/>
              <w:right w:val="single" w:sz="4" w:space="0" w:color="000000"/>
            </w:tcBorders>
            <w:shd w:val="clear" w:color="auto" w:fill="auto"/>
            <w:vAlign w:val="center"/>
            <w:hideMark/>
          </w:tcPr>
          <w:p w14:paraId="0E5128A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A90C87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B4273F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12A51A" w14:textId="5000E4BC"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4554D2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21D571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AA2E3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vAlign w:val="center"/>
            <w:hideMark/>
          </w:tcPr>
          <w:p w14:paraId="75F3E1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282610EE" w14:textId="0D58E9C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2228268,00</w:t>
            </w:r>
          </w:p>
        </w:tc>
        <w:tc>
          <w:tcPr>
            <w:tcW w:w="684" w:type="pct"/>
            <w:tcBorders>
              <w:top w:val="nil"/>
              <w:left w:val="nil"/>
              <w:bottom w:val="single" w:sz="4" w:space="0" w:color="000000"/>
              <w:right w:val="single" w:sz="4" w:space="0" w:color="000000"/>
            </w:tcBorders>
            <w:shd w:val="clear" w:color="auto" w:fill="auto"/>
            <w:vAlign w:val="center"/>
            <w:hideMark/>
          </w:tcPr>
          <w:p w14:paraId="576434D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A4B95F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94066E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F66C59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04B6D3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4CCCF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702E35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vAlign w:val="center"/>
            <w:hideMark/>
          </w:tcPr>
          <w:p w14:paraId="37BFA0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4D6A9996" w14:textId="49F33D3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2228268,00</w:t>
            </w:r>
          </w:p>
        </w:tc>
        <w:tc>
          <w:tcPr>
            <w:tcW w:w="684" w:type="pct"/>
            <w:tcBorders>
              <w:top w:val="nil"/>
              <w:left w:val="nil"/>
              <w:bottom w:val="single" w:sz="4" w:space="0" w:color="000000"/>
              <w:right w:val="single" w:sz="4" w:space="0" w:color="000000"/>
            </w:tcBorders>
            <w:shd w:val="clear" w:color="auto" w:fill="auto"/>
            <w:vAlign w:val="center"/>
            <w:hideMark/>
          </w:tcPr>
          <w:p w14:paraId="0D92EB0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850509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B97244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B95995"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Общее образование</w:t>
            </w:r>
          </w:p>
        </w:tc>
        <w:tc>
          <w:tcPr>
            <w:tcW w:w="234" w:type="pct"/>
            <w:tcBorders>
              <w:top w:val="nil"/>
              <w:left w:val="nil"/>
              <w:bottom w:val="single" w:sz="4" w:space="0" w:color="000000"/>
              <w:right w:val="single" w:sz="4" w:space="0" w:color="000000"/>
            </w:tcBorders>
            <w:shd w:val="clear" w:color="auto" w:fill="auto"/>
            <w:vAlign w:val="center"/>
            <w:hideMark/>
          </w:tcPr>
          <w:p w14:paraId="7FAE67B1"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0CCE4D7"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F73E98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0CD3406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F599CA3" w14:textId="3A186BE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734503930,27</w:t>
            </w:r>
          </w:p>
        </w:tc>
        <w:tc>
          <w:tcPr>
            <w:tcW w:w="684" w:type="pct"/>
            <w:tcBorders>
              <w:top w:val="nil"/>
              <w:left w:val="nil"/>
              <w:bottom w:val="single" w:sz="4" w:space="0" w:color="000000"/>
              <w:right w:val="single" w:sz="4" w:space="0" w:color="000000"/>
            </w:tcBorders>
            <w:shd w:val="clear" w:color="auto" w:fill="auto"/>
            <w:vAlign w:val="center"/>
            <w:hideMark/>
          </w:tcPr>
          <w:p w14:paraId="4BDAD30F" w14:textId="48AB312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499375960,81</w:t>
            </w:r>
          </w:p>
        </w:tc>
        <w:tc>
          <w:tcPr>
            <w:tcW w:w="707" w:type="pct"/>
            <w:tcBorders>
              <w:top w:val="nil"/>
              <w:left w:val="nil"/>
              <w:bottom w:val="single" w:sz="4" w:space="0" w:color="000000"/>
              <w:right w:val="single" w:sz="4" w:space="0" w:color="000000"/>
            </w:tcBorders>
            <w:shd w:val="clear" w:color="auto" w:fill="auto"/>
            <w:vAlign w:val="center"/>
            <w:hideMark/>
          </w:tcPr>
          <w:p w14:paraId="24DFC8FB" w14:textId="6E460FEF"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522603279,06</w:t>
            </w:r>
          </w:p>
        </w:tc>
      </w:tr>
      <w:tr w:rsidR="00C7039F" w:rsidRPr="00C7039F" w14:paraId="26CC414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58249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607FA7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C59A2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5C2016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0100000000</w:t>
            </w:r>
          </w:p>
        </w:tc>
        <w:tc>
          <w:tcPr>
            <w:tcW w:w="233" w:type="pct"/>
            <w:tcBorders>
              <w:top w:val="nil"/>
              <w:left w:val="nil"/>
              <w:bottom w:val="single" w:sz="4" w:space="0" w:color="000000"/>
              <w:right w:val="single" w:sz="4" w:space="0" w:color="000000"/>
            </w:tcBorders>
            <w:shd w:val="clear" w:color="auto" w:fill="auto"/>
            <w:vAlign w:val="center"/>
            <w:hideMark/>
          </w:tcPr>
          <w:p w14:paraId="6EBC24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2D34383" w14:textId="7DEFDC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733304971,33</w:t>
            </w:r>
          </w:p>
        </w:tc>
        <w:tc>
          <w:tcPr>
            <w:tcW w:w="684" w:type="pct"/>
            <w:tcBorders>
              <w:top w:val="nil"/>
              <w:left w:val="nil"/>
              <w:bottom w:val="single" w:sz="4" w:space="0" w:color="000000"/>
              <w:right w:val="single" w:sz="4" w:space="0" w:color="000000"/>
            </w:tcBorders>
            <w:shd w:val="clear" w:color="auto" w:fill="auto"/>
            <w:vAlign w:val="center"/>
            <w:hideMark/>
          </w:tcPr>
          <w:p w14:paraId="3DD1D008" w14:textId="39C8AB2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499375960,81</w:t>
            </w:r>
          </w:p>
        </w:tc>
        <w:tc>
          <w:tcPr>
            <w:tcW w:w="707" w:type="pct"/>
            <w:tcBorders>
              <w:top w:val="nil"/>
              <w:left w:val="nil"/>
              <w:bottom w:val="single" w:sz="4" w:space="0" w:color="000000"/>
              <w:right w:val="single" w:sz="4" w:space="0" w:color="000000"/>
            </w:tcBorders>
            <w:shd w:val="clear" w:color="auto" w:fill="auto"/>
            <w:vAlign w:val="center"/>
            <w:hideMark/>
          </w:tcPr>
          <w:p w14:paraId="35269BC6" w14:textId="38E79DA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522603279,06</w:t>
            </w:r>
          </w:p>
        </w:tc>
      </w:tr>
      <w:tr w:rsidR="00C7039F" w:rsidRPr="00C7039F" w14:paraId="40D6FF9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4F070B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"Развитие системы общего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17202F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8D7F0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F20C4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0120000000</w:t>
            </w:r>
          </w:p>
        </w:tc>
        <w:tc>
          <w:tcPr>
            <w:tcW w:w="233" w:type="pct"/>
            <w:tcBorders>
              <w:top w:val="nil"/>
              <w:left w:val="nil"/>
              <w:bottom w:val="single" w:sz="4" w:space="0" w:color="000000"/>
              <w:right w:val="single" w:sz="4" w:space="0" w:color="000000"/>
            </w:tcBorders>
            <w:shd w:val="clear" w:color="auto" w:fill="auto"/>
            <w:vAlign w:val="center"/>
            <w:hideMark/>
          </w:tcPr>
          <w:p w14:paraId="472E32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243D52C" w14:textId="3D7043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678864574,46</w:t>
            </w:r>
          </w:p>
        </w:tc>
        <w:tc>
          <w:tcPr>
            <w:tcW w:w="684" w:type="pct"/>
            <w:tcBorders>
              <w:top w:val="nil"/>
              <w:left w:val="nil"/>
              <w:bottom w:val="single" w:sz="4" w:space="0" w:color="000000"/>
              <w:right w:val="single" w:sz="4" w:space="0" w:color="000000"/>
            </w:tcBorders>
            <w:shd w:val="clear" w:color="auto" w:fill="auto"/>
            <w:vAlign w:val="center"/>
            <w:hideMark/>
          </w:tcPr>
          <w:p w14:paraId="0F55E3C3" w14:textId="540229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455319384,81</w:t>
            </w:r>
          </w:p>
        </w:tc>
        <w:tc>
          <w:tcPr>
            <w:tcW w:w="707" w:type="pct"/>
            <w:tcBorders>
              <w:top w:val="nil"/>
              <w:left w:val="nil"/>
              <w:bottom w:val="single" w:sz="4" w:space="0" w:color="000000"/>
              <w:right w:val="single" w:sz="4" w:space="0" w:color="000000"/>
            </w:tcBorders>
            <w:shd w:val="clear" w:color="auto" w:fill="auto"/>
            <w:vAlign w:val="center"/>
            <w:hideMark/>
          </w:tcPr>
          <w:p w14:paraId="6D0F5D18" w14:textId="0179DF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478715226,00</w:t>
            </w:r>
          </w:p>
        </w:tc>
      </w:tr>
      <w:tr w:rsidR="00C7039F" w:rsidRPr="00C7039F" w14:paraId="3AA742F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19533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D9A9C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F74CE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F165E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0120100000</w:t>
            </w:r>
          </w:p>
        </w:tc>
        <w:tc>
          <w:tcPr>
            <w:tcW w:w="233" w:type="pct"/>
            <w:tcBorders>
              <w:top w:val="nil"/>
              <w:left w:val="nil"/>
              <w:bottom w:val="single" w:sz="4" w:space="0" w:color="000000"/>
              <w:right w:val="single" w:sz="4" w:space="0" w:color="000000"/>
            </w:tcBorders>
            <w:shd w:val="clear" w:color="auto" w:fill="auto"/>
            <w:vAlign w:val="center"/>
            <w:hideMark/>
          </w:tcPr>
          <w:p w14:paraId="184673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1C488D4" w14:textId="2C8E0A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265980060,00</w:t>
            </w:r>
          </w:p>
        </w:tc>
        <w:tc>
          <w:tcPr>
            <w:tcW w:w="684" w:type="pct"/>
            <w:tcBorders>
              <w:top w:val="nil"/>
              <w:left w:val="nil"/>
              <w:bottom w:val="single" w:sz="4" w:space="0" w:color="000000"/>
              <w:right w:val="single" w:sz="4" w:space="0" w:color="000000"/>
            </w:tcBorders>
            <w:shd w:val="clear" w:color="auto" w:fill="auto"/>
            <w:vAlign w:val="center"/>
            <w:hideMark/>
          </w:tcPr>
          <w:p w14:paraId="4BC2293F" w14:textId="71FCF5C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293854626,00</w:t>
            </w:r>
          </w:p>
        </w:tc>
        <w:tc>
          <w:tcPr>
            <w:tcW w:w="707" w:type="pct"/>
            <w:tcBorders>
              <w:top w:val="nil"/>
              <w:left w:val="nil"/>
              <w:bottom w:val="single" w:sz="4" w:space="0" w:color="000000"/>
              <w:right w:val="single" w:sz="4" w:space="0" w:color="000000"/>
            </w:tcBorders>
            <w:shd w:val="clear" w:color="auto" w:fill="auto"/>
            <w:vAlign w:val="center"/>
            <w:hideMark/>
          </w:tcPr>
          <w:p w14:paraId="72B535DE" w14:textId="5C51EB1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315829108,00</w:t>
            </w:r>
          </w:p>
        </w:tc>
      </w:tr>
      <w:tr w:rsidR="00C7039F" w:rsidRPr="00C7039F" w14:paraId="3266760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DC02AD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103917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9532A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6935E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0120193060</w:t>
            </w:r>
          </w:p>
        </w:tc>
        <w:tc>
          <w:tcPr>
            <w:tcW w:w="233" w:type="pct"/>
            <w:tcBorders>
              <w:top w:val="nil"/>
              <w:left w:val="nil"/>
              <w:bottom w:val="single" w:sz="4" w:space="0" w:color="000000"/>
              <w:right w:val="single" w:sz="4" w:space="0" w:color="000000"/>
            </w:tcBorders>
            <w:shd w:val="clear" w:color="auto" w:fill="auto"/>
            <w:vAlign w:val="center"/>
            <w:hideMark/>
          </w:tcPr>
          <w:p w14:paraId="5E8CE1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DB133B1" w14:textId="6C2C004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265980060,00</w:t>
            </w:r>
          </w:p>
        </w:tc>
        <w:tc>
          <w:tcPr>
            <w:tcW w:w="684" w:type="pct"/>
            <w:tcBorders>
              <w:top w:val="nil"/>
              <w:left w:val="nil"/>
              <w:bottom w:val="single" w:sz="4" w:space="0" w:color="000000"/>
              <w:right w:val="single" w:sz="4" w:space="0" w:color="000000"/>
            </w:tcBorders>
            <w:shd w:val="clear" w:color="auto" w:fill="auto"/>
            <w:vAlign w:val="center"/>
            <w:hideMark/>
          </w:tcPr>
          <w:p w14:paraId="7218FB5E" w14:textId="46F7252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293854626,00</w:t>
            </w:r>
          </w:p>
        </w:tc>
        <w:tc>
          <w:tcPr>
            <w:tcW w:w="707" w:type="pct"/>
            <w:tcBorders>
              <w:top w:val="nil"/>
              <w:left w:val="nil"/>
              <w:bottom w:val="single" w:sz="4" w:space="0" w:color="000000"/>
              <w:right w:val="single" w:sz="4" w:space="0" w:color="000000"/>
            </w:tcBorders>
            <w:shd w:val="clear" w:color="auto" w:fill="auto"/>
            <w:vAlign w:val="center"/>
            <w:hideMark/>
          </w:tcPr>
          <w:p w14:paraId="43703ED5" w14:textId="251306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315829108,00</w:t>
            </w:r>
          </w:p>
        </w:tc>
      </w:tr>
      <w:tr w:rsidR="00C7039F" w:rsidRPr="00C7039F" w14:paraId="050DCFE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CBA4B8" w14:textId="6DB5D928"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627AF2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1A584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5D7A0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0120193060</w:t>
            </w:r>
          </w:p>
        </w:tc>
        <w:tc>
          <w:tcPr>
            <w:tcW w:w="233" w:type="pct"/>
            <w:tcBorders>
              <w:top w:val="nil"/>
              <w:left w:val="nil"/>
              <w:bottom w:val="single" w:sz="4" w:space="0" w:color="000000"/>
              <w:right w:val="single" w:sz="4" w:space="0" w:color="000000"/>
            </w:tcBorders>
            <w:shd w:val="clear" w:color="auto" w:fill="auto"/>
            <w:vAlign w:val="center"/>
            <w:hideMark/>
          </w:tcPr>
          <w:p w14:paraId="1C38DF7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4CE2399D" w14:textId="673566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265980060,00</w:t>
            </w:r>
          </w:p>
        </w:tc>
        <w:tc>
          <w:tcPr>
            <w:tcW w:w="684" w:type="pct"/>
            <w:tcBorders>
              <w:top w:val="nil"/>
              <w:left w:val="nil"/>
              <w:bottom w:val="single" w:sz="4" w:space="0" w:color="000000"/>
              <w:right w:val="single" w:sz="4" w:space="0" w:color="000000"/>
            </w:tcBorders>
            <w:shd w:val="clear" w:color="auto" w:fill="auto"/>
            <w:vAlign w:val="center"/>
            <w:hideMark/>
          </w:tcPr>
          <w:p w14:paraId="1DC92443" w14:textId="0BCCF4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293854626,00</w:t>
            </w:r>
          </w:p>
        </w:tc>
        <w:tc>
          <w:tcPr>
            <w:tcW w:w="707" w:type="pct"/>
            <w:tcBorders>
              <w:top w:val="nil"/>
              <w:left w:val="nil"/>
              <w:bottom w:val="single" w:sz="4" w:space="0" w:color="000000"/>
              <w:right w:val="single" w:sz="4" w:space="0" w:color="000000"/>
            </w:tcBorders>
            <w:shd w:val="clear" w:color="auto" w:fill="auto"/>
            <w:vAlign w:val="center"/>
            <w:hideMark/>
          </w:tcPr>
          <w:p w14:paraId="4880EB37" w14:textId="21013F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315829108,00</w:t>
            </w:r>
          </w:p>
        </w:tc>
      </w:tr>
      <w:tr w:rsidR="00C7039F" w:rsidRPr="00C7039F" w14:paraId="462C3BE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EDD16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787E3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32C48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4F689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0120193060</w:t>
            </w:r>
          </w:p>
        </w:tc>
        <w:tc>
          <w:tcPr>
            <w:tcW w:w="233" w:type="pct"/>
            <w:tcBorders>
              <w:top w:val="nil"/>
              <w:left w:val="nil"/>
              <w:bottom w:val="single" w:sz="4" w:space="0" w:color="000000"/>
              <w:right w:val="single" w:sz="4" w:space="0" w:color="000000"/>
            </w:tcBorders>
            <w:shd w:val="clear" w:color="auto" w:fill="auto"/>
            <w:vAlign w:val="center"/>
            <w:hideMark/>
          </w:tcPr>
          <w:p w14:paraId="310FB34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425CFECF" w14:textId="370B3C0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265980060,00</w:t>
            </w:r>
          </w:p>
        </w:tc>
        <w:tc>
          <w:tcPr>
            <w:tcW w:w="684" w:type="pct"/>
            <w:tcBorders>
              <w:top w:val="nil"/>
              <w:left w:val="nil"/>
              <w:bottom w:val="single" w:sz="4" w:space="0" w:color="000000"/>
              <w:right w:val="single" w:sz="4" w:space="0" w:color="000000"/>
            </w:tcBorders>
            <w:shd w:val="clear" w:color="auto" w:fill="auto"/>
            <w:vAlign w:val="center"/>
            <w:hideMark/>
          </w:tcPr>
          <w:p w14:paraId="04A83381" w14:textId="1986346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293854626,00</w:t>
            </w:r>
          </w:p>
        </w:tc>
        <w:tc>
          <w:tcPr>
            <w:tcW w:w="707" w:type="pct"/>
            <w:tcBorders>
              <w:top w:val="nil"/>
              <w:left w:val="nil"/>
              <w:bottom w:val="single" w:sz="4" w:space="0" w:color="000000"/>
              <w:right w:val="single" w:sz="4" w:space="0" w:color="000000"/>
            </w:tcBorders>
            <w:shd w:val="clear" w:color="auto" w:fill="auto"/>
            <w:vAlign w:val="center"/>
            <w:hideMark/>
          </w:tcPr>
          <w:p w14:paraId="43CC8958" w14:textId="216C1F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315829108,00</w:t>
            </w:r>
          </w:p>
        </w:tc>
      </w:tr>
      <w:tr w:rsidR="00C7039F" w:rsidRPr="00C7039F" w14:paraId="0DCF014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03F014" w14:textId="3DDE80BE"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Основное мероприятие "Создание условий для начального </w:t>
            </w:r>
            <w:r w:rsidR="00946067" w:rsidRPr="00EC5638">
              <w:rPr>
                <w:rFonts w:eastAsia="Times New Roman"/>
                <w:color w:val="000000"/>
                <w:sz w:val="22"/>
                <w:szCs w:val="22"/>
                <w:lang w:eastAsia="ru-RU"/>
              </w:rPr>
              <w:t>общего, основного</w:t>
            </w:r>
            <w:r w:rsidRPr="00EC5638">
              <w:rPr>
                <w:rFonts w:eastAsia="Times New Roman"/>
                <w:color w:val="000000"/>
                <w:sz w:val="22"/>
                <w:szCs w:val="22"/>
                <w:lang w:eastAsia="ru-RU"/>
              </w:rPr>
              <w:t xml:space="preserve"> общего и среднего общего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741E08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F2DA4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4FAAB8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0120200000</w:t>
            </w:r>
          </w:p>
        </w:tc>
        <w:tc>
          <w:tcPr>
            <w:tcW w:w="233" w:type="pct"/>
            <w:tcBorders>
              <w:top w:val="nil"/>
              <w:left w:val="nil"/>
              <w:bottom w:val="single" w:sz="4" w:space="0" w:color="000000"/>
              <w:right w:val="single" w:sz="4" w:space="0" w:color="000000"/>
            </w:tcBorders>
            <w:shd w:val="clear" w:color="auto" w:fill="auto"/>
            <w:vAlign w:val="center"/>
            <w:hideMark/>
          </w:tcPr>
          <w:p w14:paraId="2F937E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8665618" w14:textId="5073F7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383553496,46</w:t>
            </w:r>
          </w:p>
        </w:tc>
        <w:tc>
          <w:tcPr>
            <w:tcW w:w="684" w:type="pct"/>
            <w:tcBorders>
              <w:top w:val="nil"/>
              <w:left w:val="nil"/>
              <w:bottom w:val="single" w:sz="4" w:space="0" w:color="000000"/>
              <w:right w:val="single" w:sz="4" w:space="0" w:color="000000"/>
            </w:tcBorders>
            <w:shd w:val="clear" w:color="auto" w:fill="auto"/>
            <w:vAlign w:val="center"/>
            <w:hideMark/>
          </w:tcPr>
          <w:p w14:paraId="1901B488" w14:textId="0268E1C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133585608,81</w:t>
            </w:r>
          </w:p>
        </w:tc>
        <w:tc>
          <w:tcPr>
            <w:tcW w:w="707" w:type="pct"/>
            <w:tcBorders>
              <w:top w:val="nil"/>
              <w:left w:val="nil"/>
              <w:bottom w:val="single" w:sz="4" w:space="0" w:color="000000"/>
              <w:right w:val="single" w:sz="4" w:space="0" w:color="000000"/>
            </w:tcBorders>
            <w:shd w:val="clear" w:color="auto" w:fill="auto"/>
            <w:vAlign w:val="center"/>
            <w:hideMark/>
          </w:tcPr>
          <w:p w14:paraId="717788C4" w14:textId="4E9110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135669118,00</w:t>
            </w:r>
          </w:p>
        </w:tc>
      </w:tr>
      <w:tr w:rsidR="00C7039F" w:rsidRPr="00C7039F" w14:paraId="55D383B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97152B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6B801B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CA0DE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29045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0120221000</w:t>
            </w:r>
          </w:p>
        </w:tc>
        <w:tc>
          <w:tcPr>
            <w:tcW w:w="233" w:type="pct"/>
            <w:tcBorders>
              <w:top w:val="nil"/>
              <w:left w:val="nil"/>
              <w:bottom w:val="single" w:sz="4" w:space="0" w:color="000000"/>
              <w:right w:val="single" w:sz="4" w:space="0" w:color="000000"/>
            </w:tcBorders>
            <w:shd w:val="clear" w:color="auto" w:fill="auto"/>
            <w:vAlign w:val="center"/>
            <w:hideMark/>
          </w:tcPr>
          <w:p w14:paraId="63D28F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FD64802" w14:textId="2E055C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91495720,71</w:t>
            </w:r>
          </w:p>
        </w:tc>
        <w:tc>
          <w:tcPr>
            <w:tcW w:w="684" w:type="pct"/>
            <w:tcBorders>
              <w:top w:val="nil"/>
              <w:left w:val="nil"/>
              <w:bottom w:val="single" w:sz="4" w:space="0" w:color="000000"/>
              <w:right w:val="single" w:sz="4" w:space="0" w:color="000000"/>
            </w:tcBorders>
            <w:shd w:val="clear" w:color="auto" w:fill="auto"/>
            <w:vAlign w:val="center"/>
            <w:hideMark/>
          </w:tcPr>
          <w:p w14:paraId="7A9539A8" w14:textId="6DFAC50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95762216,88</w:t>
            </w:r>
          </w:p>
        </w:tc>
        <w:tc>
          <w:tcPr>
            <w:tcW w:w="707" w:type="pct"/>
            <w:tcBorders>
              <w:top w:val="nil"/>
              <w:left w:val="nil"/>
              <w:bottom w:val="single" w:sz="4" w:space="0" w:color="000000"/>
              <w:right w:val="single" w:sz="4" w:space="0" w:color="000000"/>
            </w:tcBorders>
            <w:shd w:val="clear" w:color="auto" w:fill="auto"/>
            <w:vAlign w:val="center"/>
            <w:hideMark/>
          </w:tcPr>
          <w:p w14:paraId="49D1E66E" w14:textId="1115D68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99869118,00</w:t>
            </w:r>
          </w:p>
        </w:tc>
      </w:tr>
      <w:tr w:rsidR="00C7039F" w:rsidRPr="00C7039F" w14:paraId="53C7A40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E717C05" w14:textId="1A000EC0"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52AF92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495F0A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73F2B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0120221000</w:t>
            </w:r>
          </w:p>
        </w:tc>
        <w:tc>
          <w:tcPr>
            <w:tcW w:w="233" w:type="pct"/>
            <w:tcBorders>
              <w:top w:val="nil"/>
              <w:left w:val="nil"/>
              <w:bottom w:val="single" w:sz="4" w:space="0" w:color="000000"/>
              <w:right w:val="single" w:sz="4" w:space="0" w:color="000000"/>
            </w:tcBorders>
            <w:shd w:val="clear" w:color="auto" w:fill="auto"/>
            <w:vAlign w:val="center"/>
            <w:hideMark/>
          </w:tcPr>
          <w:p w14:paraId="4D7AD4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C2A9DD5" w14:textId="18FCB81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91495720,71</w:t>
            </w:r>
          </w:p>
        </w:tc>
        <w:tc>
          <w:tcPr>
            <w:tcW w:w="684" w:type="pct"/>
            <w:tcBorders>
              <w:top w:val="nil"/>
              <w:left w:val="nil"/>
              <w:bottom w:val="single" w:sz="4" w:space="0" w:color="000000"/>
              <w:right w:val="single" w:sz="4" w:space="0" w:color="000000"/>
            </w:tcBorders>
            <w:shd w:val="clear" w:color="auto" w:fill="auto"/>
            <w:vAlign w:val="center"/>
            <w:hideMark/>
          </w:tcPr>
          <w:p w14:paraId="09F5EC45" w14:textId="27C176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95762216,88</w:t>
            </w:r>
          </w:p>
        </w:tc>
        <w:tc>
          <w:tcPr>
            <w:tcW w:w="707" w:type="pct"/>
            <w:tcBorders>
              <w:top w:val="nil"/>
              <w:left w:val="nil"/>
              <w:bottom w:val="single" w:sz="4" w:space="0" w:color="000000"/>
              <w:right w:val="single" w:sz="4" w:space="0" w:color="000000"/>
            </w:tcBorders>
            <w:shd w:val="clear" w:color="auto" w:fill="auto"/>
            <w:vAlign w:val="center"/>
            <w:hideMark/>
          </w:tcPr>
          <w:p w14:paraId="3A75B828" w14:textId="0192FA7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99869118,00</w:t>
            </w:r>
          </w:p>
        </w:tc>
      </w:tr>
      <w:tr w:rsidR="00C7039F" w:rsidRPr="00C7039F" w14:paraId="1FA525C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CEB8D6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639BCC5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AFAA9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D4B3E2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0120221000</w:t>
            </w:r>
          </w:p>
        </w:tc>
        <w:tc>
          <w:tcPr>
            <w:tcW w:w="233" w:type="pct"/>
            <w:tcBorders>
              <w:top w:val="nil"/>
              <w:left w:val="nil"/>
              <w:bottom w:val="single" w:sz="4" w:space="0" w:color="000000"/>
              <w:right w:val="single" w:sz="4" w:space="0" w:color="000000"/>
            </w:tcBorders>
            <w:shd w:val="clear" w:color="auto" w:fill="auto"/>
            <w:vAlign w:val="center"/>
            <w:hideMark/>
          </w:tcPr>
          <w:p w14:paraId="3A9CAA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274B7088" w14:textId="549AEEB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91495720,71</w:t>
            </w:r>
          </w:p>
        </w:tc>
        <w:tc>
          <w:tcPr>
            <w:tcW w:w="684" w:type="pct"/>
            <w:tcBorders>
              <w:top w:val="nil"/>
              <w:left w:val="nil"/>
              <w:bottom w:val="single" w:sz="4" w:space="0" w:color="000000"/>
              <w:right w:val="single" w:sz="4" w:space="0" w:color="000000"/>
            </w:tcBorders>
            <w:shd w:val="clear" w:color="auto" w:fill="auto"/>
            <w:vAlign w:val="center"/>
            <w:hideMark/>
          </w:tcPr>
          <w:p w14:paraId="1428DD29" w14:textId="2F5C5D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95762216,88</w:t>
            </w:r>
          </w:p>
        </w:tc>
        <w:tc>
          <w:tcPr>
            <w:tcW w:w="707" w:type="pct"/>
            <w:tcBorders>
              <w:top w:val="nil"/>
              <w:left w:val="nil"/>
              <w:bottom w:val="single" w:sz="4" w:space="0" w:color="000000"/>
              <w:right w:val="single" w:sz="4" w:space="0" w:color="000000"/>
            </w:tcBorders>
            <w:shd w:val="clear" w:color="auto" w:fill="auto"/>
            <w:vAlign w:val="center"/>
            <w:hideMark/>
          </w:tcPr>
          <w:p w14:paraId="7EB939DE" w14:textId="4E2C1BE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99869118,00</w:t>
            </w:r>
          </w:p>
        </w:tc>
      </w:tr>
      <w:tr w:rsidR="00C7039F" w:rsidRPr="00C7039F" w14:paraId="745675A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DA76CA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коммунальных услуг муниципальными учреждениями</w:t>
            </w:r>
          </w:p>
        </w:tc>
        <w:tc>
          <w:tcPr>
            <w:tcW w:w="234" w:type="pct"/>
            <w:tcBorders>
              <w:top w:val="nil"/>
              <w:left w:val="nil"/>
              <w:bottom w:val="single" w:sz="4" w:space="0" w:color="000000"/>
              <w:right w:val="single" w:sz="4" w:space="0" w:color="000000"/>
            </w:tcBorders>
            <w:shd w:val="clear" w:color="auto" w:fill="auto"/>
            <w:vAlign w:val="center"/>
            <w:hideMark/>
          </w:tcPr>
          <w:p w14:paraId="3AFF49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EBF64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F81C46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0120221001</w:t>
            </w:r>
          </w:p>
        </w:tc>
        <w:tc>
          <w:tcPr>
            <w:tcW w:w="233" w:type="pct"/>
            <w:tcBorders>
              <w:top w:val="nil"/>
              <w:left w:val="nil"/>
              <w:bottom w:val="single" w:sz="4" w:space="0" w:color="000000"/>
              <w:right w:val="single" w:sz="4" w:space="0" w:color="000000"/>
            </w:tcBorders>
            <w:shd w:val="clear" w:color="auto" w:fill="auto"/>
            <w:vAlign w:val="center"/>
            <w:hideMark/>
          </w:tcPr>
          <w:p w14:paraId="705860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9691117" w14:textId="3D8BAF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33435501,67</w:t>
            </w:r>
          </w:p>
        </w:tc>
        <w:tc>
          <w:tcPr>
            <w:tcW w:w="684" w:type="pct"/>
            <w:tcBorders>
              <w:top w:val="nil"/>
              <w:left w:val="nil"/>
              <w:bottom w:val="single" w:sz="4" w:space="0" w:color="000000"/>
              <w:right w:val="single" w:sz="4" w:space="0" w:color="000000"/>
            </w:tcBorders>
            <w:shd w:val="clear" w:color="auto" w:fill="auto"/>
            <w:vAlign w:val="center"/>
            <w:hideMark/>
          </w:tcPr>
          <w:p w14:paraId="1EC14E56" w14:textId="48BF59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35823391,93</w:t>
            </w:r>
          </w:p>
        </w:tc>
        <w:tc>
          <w:tcPr>
            <w:tcW w:w="707" w:type="pct"/>
            <w:tcBorders>
              <w:top w:val="nil"/>
              <w:left w:val="nil"/>
              <w:bottom w:val="single" w:sz="4" w:space="0" w:color="000000"/>
              <w:right w:val="single" w:sz="4" w:space="0" w:color="000000"/>
            </w:tcBorders>
            <w:shd w:val="clear" w:color="auto" w:fill="auto"/>
            <w:vAlign w:val="center"/>
            <w:hideMark/>
          </w:tcPr>
          <w:p w14:paraId="78E70ECF" w14:textId="0F7969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35800000,00</w:t>
            </w:r>
          </w:p>
        </w:tc>
      </w:tr>
      <w:tr w:rsidR="00C7039F" w:rsidRPr="00C7039F" w14:paraId="2193B93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3ED0753" w14:textId="0EB4352A"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w:t>
            </w:r>
            <w:r w:rsidRPr="00EC5638">
              <w:rPr>
                <w:rFonts w:eastAsia="Times New Roman"/>
                <w:color w:val="000000"/>
                <w:sz w:val="22"/>
                <w:szCs w:val="22"/>
                <w:lang w:eastAsia="ru-RU"/>
              </w:rPr>
              <w:lastRenderedPageBreak/>
              <w:t>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273ECB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07</w:t>
            </w:r>
          </w:p>
        </w:tc>
        <w:tc>
          <w:tcPr>
            <w:tcW w:w="266" w:type="pct"/>
            <w:tcBorders>
              <w:top w:val="nil"/>
              <w:left w:val="nil"/>
              <w:bottom w:val="single" w:sz="4" w:space="0" w:color="000000"/>
              <w:right w:val="single" w:sz="4" w:space="0" w:color="000000"/>
            </w:tcBorders>
            <w:shd w:val="clear" w:color="auto" w:fill="auto"/>
            <w:vAlign w:val="center"/>
            <w:hideMark/>
          </w:tcPr>
          <w:p w14:paraId="2F1975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ED003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0120221001</w:t>
            </w:r>
          </w:p>
        </w:tc>
        <w:tc>
          <w:tcPr>
            <w:tcW w:w="233" w:type="pct"/>
            <w:tcBorders>
              <w:top w:val="nil"/>
              <w:left w:val="nil"/>
              <w:bottom w:val="single" w:sz="4" w:space="0" w:color="000000"/>
              <w:right w:val="single" w:sz="4" w:space="0" w:color="000000"/>
            </w:tcBorders>
            <w:shd w:val="clear" w:color="auto" w:fill="auto"/>
            <w:vAlign w:val="center"/>
            <w:hideMark/>
          </w:tcPr>
          <w:p w14:paraId="0D30FB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2B2A1250" w14:textId="7C033B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33435501,67</w:t>
            </w:r>
          </w:p>
        </w:tc>
        <w:tc>
          <w:tcPr>
            <w:tcW w:w="684" w:type="pct"/>
            <w:tcBorders>
              <w:top w:val="nil"/>
              <w:left w:val="nil"/>
              <w:bottom w:val="single" w:sz="4" w:space="0" w:color="000000"/>
              <w:right w:val="single" w:sz="4" w:space="0" w:color="000000"/>
            </w:tcBorders>
            <w:shd w:val="clear" w:color="auto" w:fill="auto"/>
            <w:vAlign w:val="center"/>
            <w:hideMark/>
          </w:tcPr>
          <w:p w14:paraId="080D43C2" w14:textId="411655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35823391,93</w:t>
            </w:r>
          </w:p>
        </w:tc>
        <w:tc>
          <w:tcPr>
            <w:tcW w:w="707" w:type="pct"/>
            <w:tcBorders>
              <w:top w:val="nil"/>
              <w:left w:val="nil"/>
              <w:bottom w:val="single" w:sz="4" w:space="0" w:color="000000"/>
              <w:right w:val="single" w:sz="4" w:space="0" w:color="000000"/>
            </w:tcBorders>
            <w:shd w:val="clear" w:color="auto" w:fill="auto"/>
            <w:vAlign w:val="center"/>
            <w:hideMark/>
          </w:tcPr>
          <w:p w14:paraId="7FED21E5" w14:textId="180FFFC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35800000,00</w:t>
            </w:r>
          </w:p>
        </w:tc>
      </w:tr>
      <w:tr w:rsidR="00C7039F" w:rsidRPr="00C7039F" w14:paraId="05D15FA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B3619C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586A4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95832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79EA6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0120221001</w:t>
            </w:r>
          </w:p>
        </w:tc>
        <w:tc>
          <w:tcPr>
            <w:tcW w:w="233" w:type="pct"/>
            <w:tcBorders>
              <w:top w:val="nil"/>
              <w:left w:val="nil"/>
              <w:bottom w:val="single" w:sz="4" w:space="0" w:color="000000"/>
              <w:right w:val="single" w:sz="4" w:space="0" w:color="000000"/>
            </w:tcBorders>
            <w:shd w:val="clear" w:color="auto" w:fill="auto"/>
            <w:vAlign w:val="center"/>
            <w:hideMark/>
          </w:tcPr>
          <w:p w14:paraId="6C5D6E5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575F1888" w14:textId="7DD4D60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33435501,67</w:t>
            </w:r>
          </w:p>
        </w:tc>
        <w:tc>
          <w:tcPr>
            <w:tcW w:w="684" w:type="pct"/>
            <w:tcBorders>
              <w:top w:val="nil"/>
              <w:left w:val="nil"/>
              <w:bottom w:val="single" w:sz="4" w:space="0" w:color="000000"/>
              <w:right w:val="single" w:sz="4" w:space="0" w:color="000000"/>
            </w:tcBorders>
            <w:shd w:val="clear" w:color="auto" w:fill="auto"/>
            <w:vAlign w:val="center"/>
            <w:hideMark/>
          </w:tcPr>
          <w:p w14:paraId="763D0F44" w14:textId="57ECA31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35823391,93</w:t>
            </w:r>
          </w:p>
        </w:tc>
        <w:tc>
          <w:tcPr>
            <w:tcW w:w="707" w:type="pct"/>
            <w:tcBorders>
              <w:top w:val="nil"/>
              <w:left w:val="nil"/>
              <w:bottom w:val="single" w:sz="4" w:space="0" w:color="000000"/>
              <w:right w:val="single" w:sz="4" w:space="0" w:color="000000"/>
            </w:tcBorders>
            <w:shd w:val="clear" w:color="auto" w:fill="auto"/>
            <w:vAlign w:val="center"/>
            <w:hideMark/>
          </w:tcPr>
          <w:p w14:paraId="1F7F9931" w14:textId="1730A0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35800000,00</w:t>
            </w:r>
          </w:p>
        </w:tc>
      </w:tr>
      <w:tr w:rsidR="00C7039F" w:rsidRPr="00C7039F" w14:paraId="5D0EF97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C4FE24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направленные на материально-техническое обеспечение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2FA8E9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E0286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1FFD4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0120221002</w:t>
            </w:r>
          </w:p>
        </w:tc>
        <w:tc>
          <w:tcPr>
            <w:tcW w:w="233" w:type="pct"/>
            <w:tcBorders>
              <w:top w:val="nil"/>
              <w:left w:val="nil"/>
              <w:bottom w:val="single" w:sz="4" w:space="0" w:color="000000"/>
              <w:right w:val="single" w:sz="4" w:space="0" w:color="000000"/>
            </w:tcBorders>
            <w:shd w:val="clear" w:color="auto" w:fill="auto"/>
            <w:vAlign w:val="center"/>
            <w:hideMark/>
          </w:tcPr>
          <w:p w14:paraId="0E7D4E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82CC20D" w14:textId="2C6E03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13895521,21</w:t>
            </w:r>
          </w:p>
        </w:tc>
        <w:tc>
          <w:tcPr>
            <w:tcW w:w="684" w:type="pct"/>
            <w:tcBorders>
              <w:top w:val="nil"/>
              <w:left w:val="nil"/>
              <w:bottom w:val="single" w:sz="4" w:space="0" w:color="000000"/>
              <w:right w:val="single" w:sz="4" w:space="0" w:color="000000"/>
            </w:tcBorders>
            <w:shd w:val="clear" w:color="auto" w:fill="auto"/>
            <w:vAlign w:val="center"/>
            <w:hideMark/>
          </w:tcPr>
          <w:p w14:paraId="681D6548" w14:textId="1A66DDF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2000000,00</w:t>
            </w:r>
          </w:p>
        </w:tc>
        <w:tc>
          <w:tcPr>
            <w:tcW w:w="707" w:type="pct"/>
            <w:tcBorders>
              <w:top w:val="nil"/>
              <w:left w:val="nil"/>
              <w:bottom w:val="single" w:sz="4" w:space="0" w:color="000000"/>
              <w:right w:val="single" w:sz="4" w:space="0" w:color="000000"/>
            </w:tcBorders>
            <w:shd w:val="clear" w:color="auto" w:fill="auto"/>
            <w:vAlign w:val="center"/>
            <w:hideMark/>
          </w:tcPr>
          <w:p w14:paraId="4AC35F0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4CA4D1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28417C1" w14:textId="6C30F732"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4090075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075EE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74D19D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0120221002</w:t>
            </w:r>
          </w:p>
        </w:tc>
        <w:tc>
          <w:tcPr>
            <w:tcW w:w="233" w:type="pct"/>
            <w:tcBorders>
              <w:top w:val="nil"/>
              <w:left w:val="nil"/>
              <w:bottom w:val="single" w:sz="4" w:space="0" w:color="000000"/>
              <w:right w:val="single" w:sz="4" w:space="0" w:color="000000"/>
            </w:tcBorders>
            <w:shd w:val="clear" w:color="auto" w:fill="auto"/>
            <w:vAlign w:val="center"/>
            <w:hideMark/>
          </w:tcPr>
          <w:p w14:paraId="63E55B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0E489A6" w14:textId="7268CD4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13895521,21</w:t>
            </w:r>
          </w:p>
        </w:tc>
        <w:tc>
          <w:tcPr>
            <w:tcW w:w="684" w:type="pct"/>
            <w:tcBorders>
              <w:top w:val="nil"/>
              <w:left w:val="nil"/>
              <w:bottom w:val="single" w:sz="4" w:space="0" w:color="000000"/>
              <w:right w:val="single" w:sz="4" w:space="0" w:color="000000"/>
            </w:tcBorders>
            <w:shd w:val="clear" w:color="auto" w:fill="auto"/>
            <w:vAlign w:val="center"/>
            <w:hideMark/>
          </w:tcPr>
          <w:p w14:paraId="0A818EA8" w14:textId="1CC813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2000000,00</w:t>
            </w:r>
          </w:p>
        </w:tc>
        <w:tc>
          <w:tcPr>
            <w:tcW w:w="707" w:type="pct"/>
            <w:tcBorders>
              <w:top w:val="nil"/>
              <w:left w:val="nil"/>
              <w:bottom w:val="single" w:sz="4" w:space="0" w:color="000000"/>
              <w:right w:val="single" w:sz="4" w:space="0" w:color="000000"/>
            </w:tcBorders>
            <w:shd w:val="clear" w:color="auto" w:fill="auto"/>
            <w:vAlign w:val="center"/>
            <w:hideMark/>
          </w:tcPr>
          <w:p w14:paraId="274A857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1354D0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FBC4C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18B87E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8D9D28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76EAA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0120221002</w:t>
            </w:r>
          </w:p>
        </w:tc>
        <w:tc>
          <w:tcPr>
            <w:tcW w:w="233" w:type="pct"/>
            <w:tcBorders>
              <w:top w:val="nil"/>
              <w:left w:val="nil"/>
              <w:bottom w:val="single" w:sz="4" w:space="0" w:color="000000"/>
              <w:right w:val="single" w:sz="4" w:space="0" w:color="000000"/>
            </w:tcBorders>
            <w:shd w:val="clear" w:color="auto" w:fill="auto"/>
            <w:vAlign w:val="center"/>
            <w:hideMark/>
          </w:tcPr>
          <w:p w14:paraId="4B7DF4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3A0E8665" w14:textId="30DE9F7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13895521,21</w:t>
            </w:r>
          </w:p>
        </w:tc>
        <w:tc>
          <w:tcPr>
            <w:tcW w:w="684" w:type="pct"/>
            <w:tcBorders>
              <w:top w:val="nil"/>
              <w:left w:val="nil"/>
              <w:bottom w:val="single" w:sz="4" w:space="0" w:color="000000"/>
              <w:right w:val="single" w:sz="4" w:space="0" w:color="000000"/>
            </w:tcBorders>
            <w:shd w:val="clear" w:color="auto" w:fill="auto"/>
            <w:vAlign w:val="center"/>
            <w:hideMark/>
          </w:tcPr>
          <w:p w14:paraId="5A46B52B" w14:textId="77DC11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2000000,00</w:t>
            </w:r>
          </w:p>
        </w:tc>
        <w:tc>
          <w:tcPr>
            <w:tcW w:w="707" w:type="pct"/>
            <w:tcBorders>
              <w:top w:val="nil"/>
              <w:left w:val="nil"/>
              <w:bottom w:val="single" w:sz="4" w:space="0" w:color="000000"/>
              <w:right w:val="single" w:sz="4" w:space="0" w:color="000000"/>
            </w:tcBorders>
            <w:shd w:val="clear" w:color="auto" w:fill="auto"/>
            <w:vAlign w:val="center"/>
            <w:hideMark/>
          </w:tcPr>
          <w:p w14:paraId="65A122B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DC1617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D9B64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4" w:type="pct"/>
            <w:tcBorders>
              <w:top w:val="nil"/>
              <w:left w:val="nil"/>
              <w:bottom w:val="single" w:sz="4" w:space="0" w:color="000000"/>
              <w:right w:val="single" w:sz="4" w:space="0" w:color="000000"/>
            </w:tcBorders>
            <w:shd w:val="clear" w:color="auto" w:fill="auto"/>
            <w:vAlign w:val="center"/>
            <w:hideMark/>
          </w:tcPr>
          <w:p w14:paraId="6F3291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1FF99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5A6AE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0120221010</w:t>
            </w:r>
          </w:p>
        </w:tc>
        <w:tc>
          <w:tcPr>
            <w:tcW w:w="233" w:type="pct"/>
            <w:tcBorders>
              <w:top w:val="nil"/>
              <w:left w:val="nil"/>
              <w:bottom w:val="single" w:sz="4" w:space="0" w:color="000000"/>
              <w:right w:val="single" w:sz="4" w:space="0" w:color="000000"/>
            </w:tcBorders>
            <w:shd w:val="clear" w:color="auto" w:fill="auto"/>
            <w:vAlign w:val="center"/>
            <w:hideMark/>
          </w:tcPr>
          <w:p w14:paraId="2672C9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CB6CB4D" w14:textId="0A47146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16120624,16</w:t>
            </w:r>
          </w:p>
        </w:tc>
        <w:tc>
          <w:tcPr>
            <w:tcW w:w="684" w:type="pct"/>
            <w:tcBorders>
              <w:top w:val="nil"/>
              <w:left w:val="nil"/>
              <w:bottom w:val="single" w:sz="4" w:space="0" w:color="000000"/>
              <w:right w:val="single" w:sz="4" w:space="0" w:color="000000"/>
            </w:tcBorders>
            <w:shd w:val="clear" w:color="auto" w:fill="auto"/>
            <w:vAlign w:val="center"/>
            <w:hideMark/>
          </w:tcPr>
          <w:p w14:paraId="2BA1FC4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058D9B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99B4A7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C40D3B" w14:textId="7B1E4B01"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723C80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6270A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2BE2C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0120221010</w:t>
            </w:r>
          </w:p>
        </w:tc>
        <w:tc>
          <w:tcPr>
            <w:tcW w:w="233" w:type="pct"/>
            <w:tcBorders>
              <w:top w:val="nil"/>
              <w:left w:val="nil"/>
              <w:bottom w:val="single" w:sz="4" w:space="0" w:color="000000"/>
              <w:right w:val="single" w:sz="4" w:space="0" w:color="000000"/>
            </w:tcBorders>
            <w:shd w:val="clear" w:color="auto" w:fill="auto"/>
            <w:vAlign w:val="center"/>
            <w:hideMark/>
          </w:tcPr>
          <w:p w14:paraId="04D12B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78CDFF4" w14:textId="34F8CEF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16120624,16</w:t>
            </w:r>
          </w:p>
        </w:tc>
        <w:tc>
          <w:tcPr>
            <w:tcW w:w="684" w:type="pct"/>
            <w:tcBorders>
              <w:top w:val="nil"/>
              <w:left w:val="nil"/>
              <w:bottom w:val="single" w:sz="4" w:space="0" w:color="000000"/>
              <w:right w:val="single" w:sz="4" w:space="0" w:color="000000"/>
            </w:tcBorders>
            <w:shd w:val="clear" w:color="auto" w:fill="auto"/>
            <w:vAlign w:val="center"/>
            <w:hideMark/>
          </w:tcPr>
          <w:p w14:paraId="22787A9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303E2B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AAE3FC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5857DB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5D33D8C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91100B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C5581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0120221010</w:t>
            </w:r>
          </w:p>
        </w:tc>
        <w:tc>
          <w:tcPr>
            <w:tcW w:w="233" w:type="pct"/>
            <w:tcBorders>
              <w:top w:val="nil"/>
              <w:left w:val="nil"/>
              <w:bottom w:val="single" w:sz="4" w:space="0" w:color="000000"/>
              <w:right w:val="single" w:sz="4" w:space="0" w:color="000000"/>
            </w:tcBorders>
            <w:shd w:val="clear" w:color="auto" w:fill="auto"/>
            <w:vAlign w:val="center"/>
            <w:hideMark/>
          </w:tcPr>
          <w:p w14:paraId="474DC3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0D58D536" w14:textId="65C6EEC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16120624,16</w:t>
            </w:r>
          </w:p>
        </w:tc>
        <w:tc>
          <w:tcPr>
            <w:tcW w:w="684" w:type="pct"/>
            <w:tcBorders>
              <w:top w:val="nil"/>
              <w:left w:val="nil"/>
              <w:bottom w:val="single" w:sz="4" w:space="0" w:color="000000"/>
              <w:right w:val="single" w:sz="4" w:space="0" w:color="000000"/>
            </w:tcBorders>
            <w:shd w:val="clear" w:color="auto" w:fill="auto"/>
            <w:vAlign w:val="center"/>
            <w:hideMark/>
          </w:tcPr>
          <w:p w14:paraId="23F83AC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4F3CD0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6C8FF9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D2DA9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6919A0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73DF4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EE798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0120221011</w:t>
            </w:r>
          </w:p>
        </w:tc>
        <w:tc>
          <w:tcPr>
            <w:tcW w:w="233" w:type="pct"/>
            <w:tcBorders>
              <w:top w:val="nil"/>
              <w:left w:val="nil"/>
              <w:bottom w:val="single" w:sz="4" w:space="0" w:color="000000"/>
              <w:right w:val="single" w:sz="4" w:space="0" w:color="000000"/>
            </w:tcBorders>
            <w:shd w:val="clear" w:color="auto" w:fill="auto"/>
            <w:vAlign w:val="center"/>
            <w:hideMark/>
          </w:tcPr>
          <w:p w14:paraId="55CAAF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BCAA993" w14:textId="1BC2681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408150,00</w:t>
            </w:r>
          </w:p>
        </w:tc>
        <w:tc>
          <w:tcPr>
            <w:tcW w:w="684" w:type="pct"/>
            <w:tcBorders>
              <w:top w:val="nil"/>
              <w:left w:val="nil"/>
              <w:bottom w:val="single" w:sz="4" w:space="0" w:color="000000"/>
              <w:right w:val="single" w:sz="4" w:space="0" w:color="000000"/>
            </w:tcBorders>
            <w:shd w:val="clear" w:color="auto" w:fill="auto"/>
            <w:vAlign w:val="center"/>
            <w:hideMark/>
          </w:tcPr>
          <w:p w14:paraId="08D84DE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D30BD0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C15E5E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0148D4" w14:textId="4722A076"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2453AD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93D9C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BABCC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0120221011</w:t>
            </w:r>
          </w:p>
        </w:tc>
        <w:tc>
          <w:tcPr>
            <w:tcW w:w="233" w:type="pct"/>
            <w:tcBorders>
              <w:top w:val="nil"/>
              <w:left w:val="nil"/>
              <w:bottom w:val="single" w:sz="4" w:space="0" w:color="000000"/>
              <w:right w:val="single" w:sz="4" w:space="0" w:color="000000"/>
            </w:tcBorders>
            <w:shd w:val="clear" w:color="auto" w:fill="auto"/>
            <w:vAlign w:val="center"/>
            <w:hideMark/>
          </w:tcPr>
          <w:p w14:paraId="58CF41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2221EFE1" w14:textId="0C1FE52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408150,00</w:t>
            </w:r>
          </w:p>
        </w:tc>
        <w:tc>
          <w:tcPr>
            <w:tcW w:w="684" w:type="pct"/>
            <w:tcBorders>
              <w:top w:val="nil"/>
              <w:left w:val="nil"/>
              <w:bottom w:val="single" w:sz="4" w:space="0" w:color="000000"/>
              <w:right w:val="single" w:sz="4" w:space="0" w:color="000000"/>
            </w:tcBorders>
            <w:shd w:val="clear" w:color="auto" w:fill="auto"/>
            <w:vAlign w:val="center"/>
            <w:hideMark/>
          </w:tcPr>
          <w:p w14:paraId="0AFC541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D32EFE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80BE08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20E25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1B9842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B3FF8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0357E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0120221011</w:t>
            </w:r>
          </w:p>
        </w:tc>
        <w:tc>
          <w:tcPr>
            <w:tcW w:w="233" w:type="pct"/>
            <w:tcBorders>
              <w:top w:val="nil"/>
              <w:left w:val="nil"/>
              <w:bottom w:val="single" w:sz="4" w:space="0" w:color="000000"/>
              <w:right w:val="single" w:sz="4" w:space="0" w:color="000000"/>
            </w:tcBorders>
            <w:shd w:val="clear" w:color="auto" w:fill="auto"/>
            <w:vAlign w:val="center"/>
            <w:hideMark/>
          </w:tcPr>
          <w:p w14:paraId="3F4169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4B8B985A" w14:textId="3EA6650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408150,00</w:t>
            </w:r>
          </w:p>
        </w:tc>
        <w:tc>
          <w:tcPr>
            <w:tcW w:w="684" w:type="pct"/>
            <w:tcBorders>
              <w:top w:val="nil"/>
              <w:left w:val="nil"/>
              <w:bottom w:val="single" w:sz="4" w:space="0" w:color="000000"/>
              <w:right w:val="single" w:sz="4" w:space="0" w:color="000000"/>
            </w:tcBorders>
            <w:shd w:val="clear" w:color="auto" w:fill="auto"/>
            <w:vAlign w:val="center"/>
            <w:hideMark/>
          </w:tcPr>
          <w:p w14:paraId="45608A3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3A236F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9B22A5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B1002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34" w:type="pct"/>
            <w:tcBorders>
              <w:top w:val="nil"/>
              <w:left w:val="nil"/>
              <w:bottom w:val="single" w:sz="4" w:space="0" w:color="000000"/>
              <w:right w:val="single" w:sz="4" w:space="0" w:color="000000"/>
            </w:tcBorders>
            <w:shd w:val="clear" w:color="auto" w:fill="auto"/>
            <w:vAlign w:val="center"/>
            <w:hideMark/>
          </w:tcPr>
          <w:p w14:paraId="435F5D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C89BA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ACAF8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0120245765</w:t>
            </w:r>
          </w:p>
        </w:tc>
        <w:tc>
          <w:tcPr>
            <w:tcW w:w="233" w:type="pct"/>
            <w:tcBorders>
              <w:top w:val="nil"/>
              <w:left w:val="nil"/>
              <w:bottom w:val="single" w:sz="4" w:space="0" w:color="000000"/>
              <w:right w:val="single" w:sz="4" w:space="0" w:color="000000"/>
            </w:tcBorders>
            <w:shd w:val="clear" w:color="auto" w:fill="auto"/>
            <w:vAlign w:val="center"/>
            <w:hideMark/>
          </w:tcPr>
          <w:p w14:paraId="279CF0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ABBF1FF" w14:textId="0895F13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21035455,70</w:t>
            </w:r>
          </w:p>
        </w:tc>
        <w:tc>
          <w:tcPr>
            <w:tcW w:w="684" w:type="pct"/>
            <w:tcBorders>
              <w:top w:val="nil"/>
              <w:left w:val="nil"/>
              <w:bottom w:val="single" w:sz="4" w:space="0" w:color="000000"/>
              <w:right w:val="single" w:sz="4" w:space="0" w:color="000000"/>
            </w:tcBorders>
            <w:shd w:val="clear" w:color="auto" w:fill="auto"/>
            <w:vAlign w:val="center"/>
            <w:hideMark/>
          </w:tcPr>
          <w:p w14:paraId="273FA1A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F2A1BC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1300BA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0F11F7" w14:textId="155DD048"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4430F9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5E891D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62E92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0120245765</w:t>
            </w:r>
          </w:p>
        </w:tc>
        <w:tc>
          <w:tcPr>
            <w:tcW w:w="233" w:type="pct"/>
            <w:tcBorders>
              <w:top w:val="nil"/>
              <w:left w:val="nil"/>
              <w:bottom w:val="single" w:sz="4" w:space="0" w:color="000000"/>
              <w:right w:val="single" w:sz="4" w:space="0" w:color="000000"/>
            </w:tcBorders>
            <w:shd w:val="clear" w:color="auto" w:fill="auto"/>
            <w:vAlign w:val="center"/>
            <w:hideMark/>
          </w:tcPr>
          <w:p w14:paraId="23A802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F8163DE" w14:textId="77033E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21035455,70</w:t>
            </w:r>
          </w:p>
        </w:tc>
        <w:tc>
          <w:tcPr>
            <w:tcW w:w="684" w:type="pct"/>
            <w:tcBorders>
              <w:top w:val="nil"/>
              <w:left w:val="nil"/>
              <w:bottom w:val="single" w:sz="4" w:space="0" w:color="000000"/>
              <w:right w:val="single" w:sz="4" w:space="0" w:color="000000"/>
            </w:tcBorders>
            <w:shd w:val="clear" w:color="auto" w:fill="auto"/>
            <w:vAlign w:val="center"/>
            <w:hideMark/>
          </w:tcPr>
          <w:p w14:paraId="21E1283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5D0CDD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D3A459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3AC73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18F8D3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CDE9B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2EF02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0120245765</w:t>
            </w:r>
          </w:p>
        </w:tc>
        <w:tc>
          <w:tcPr>
            <w:tcW w:w="233" w:type="pct"/>
            <w:tcBorders>
              <w:top w:val="nil"/>
              <w:left w:val="nil"/>
              <w:bottom w:val="single" w:sz="4" w:space="0" w:color="000000"/>
              <w:right w:val="single" w:sz="4" w:space="0" w:color="000000"/>
            </w:tcBorders>
            <w:shd w:val="clear" w:color="auto" w:fill="auto"/>
            <w:vAlign w:val="center"/>
            <w:hideMark/>
          </w:tcPr>
          <w:p w14:paraId="463E40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5D35EF90" w14:textId="375ECF9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21035455,70</w:t>
            </w:r>
          </w:p>
        </w:tc>
        <w:tc>
          <w:tcPr>
            <w:tcW w:w="684" w:type="pct"/>
            <w:tcBorders>
              <w:top w:val="nil"/>
              <w:left w:val="nil"/>
              <w:bottom w:val="single" w:sz="4" w:space="0" w:color="000000"/>
              <w:right w:val="single" w:sz="4" w:space="0" w:color="000000"/>
            </w:tcBorders>
            <w:shd w:val="clear" w:color="auto" w:fill="auto"/>
            <w:vAlign w:val="center"/>
            <w:hideMark/>
          </w:tcPr>
          <w:p w14:paraId="7934517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726EAA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6AF91E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8B96F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Обеспечение комплексного развития сельских территорий (строительство и реконструкция (модернизация), капитальный ремонт объектов муниципальных </w:t>
            </w:r>
            <w:r w:rsidRPr="00EC5638">
              <w:rPr>
                <w:rFonts w:eastAsia="Times New Roman"/>
                <w:color w:val="000000"/>
                <w:sz w:val="22"/>
                <w:szCs w:val="22"/>
                <w:lang w:eastAsia="ru-RU"/>
              </w:rPr>
              <w:lastRenderedPageBreak/>
              <w:t>общеобразовательных организаций, приобретение оборудования и транспортных средств)</w:t>
            </w:r>
          </w:p>
        </w:tc>
        <w:tc>
          <w:tcPr>
            <w:tcW w:w="234" w:type="pct"/>
            <w:tcBorders>
              <w:top w:val="nil"/>
              <w:left w:val="nil"/>
              <w:bottom w:val="single" w:sz="4" w:space="0" w:color="000000"/>
              <w:right w:val="single" w:sz="4" w:space="0" w:color="000000"/>
            </w:tcBorders>
            <w:shd w:val="clear" w:color="auto" w:fill="auto"/>
            <w:vAlign w:val="center"/>
            <w:hideMark/>
          </w:tcPr>
          <w:p w14:paraId="492BE3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07</w:t>
            </w:r>
          </w:p>
        </w:tc>
        <w:tc>
          <w:tcPr>
            <w:tcW w:w="266" w:type="pct"/>
            <w:tcBorders>
              <w:top w:val="nil"/>
              <w:left w:val="nil"/>
              <w:bottom w:val="single" w:sz="4" w:space="0" w:color="000000"/>
              <w:right w:val="single" w:sz="4" w:space="0" w:color="000000"/>
            </w:tcBorders>
            <w:shd w:val="clear" w:color="auto" w:fill="auto"/>
            <w:vAlign w:val="center"/>
            <w:hideMark/>
          </w:tcPr>
          <w:p w14:paraId="33CBB6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92DCFD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01202L5765</w:t>
            </w:r>
          </w:p>
        </w:tc>
        <w:tc>
          <w:tcPr>
            <w:tcW w:w="233" w:type="pct"/>
            <w:tcBorders>
              <w:top w:val="nil"/>
              <w:left w:val="nil"/>
              <w:bottom w:val="single" w:sz="4" w:space="0" w:color="000000"/>
              <w:right w:val="single" w:sz="4" w:space="0" w:color="000000"/>
            </w:tcBorders>
            <w:shd w:val="clear" w:color="auto" w:fill="auto"/>
            <w:vAlign w:val="center"/>
            <w:hideMark/>
          </w:tcPr>
          <w:p w14:paraId="5D8B55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56A6C5C" w14:textId="491950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189319103,54</w:t>
            </w:r>
          </w:p>
        </w:tc>
        <w:tc>
          <w:tcPr>
            <w:tcW w:w="684" w:type="pct"/>
            <w:tcBorders>
              <w:top w:val="nil"/>
              <w:left w:val="nil"/>
              <w:bottom w:val="single" w:sz="4" w:space="0" w:color="000000"/>
              <w:right w:val="single" w:sz="4" w:space="0" w:color="000000"/>
            </w:tcBorders>
            <w:shd w:val="clear" w:color="auto" w:fill="auto"/>
            <w:vAlign w:val="center"/>
            <w:hideMark/>
          </w:tcPr>
          <w:p w14:paraId="1ECBD42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C97722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345AF8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7D06C9" w14:textId="66E5D6E5"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7F7A2B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CF50E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0459C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01202L5765</w:t>
            </w:r>
          </w:p>
        </w:tc>
        <w:tc>
          <w:tcPr>
            <w:tcW w:w="233" w:type="pct"/>
            <w:tcBorders>
              <w:top w:val="nil"/>
              <w:left w:val="nil"/>
              <w:bottom w:val="single" w:sz="4" w:space="0" w:color="000000"/>
              <w:right w:val="single" w:sz="4" w:space="0" w:color="000000"/>
            </w:tcBorders>
            <w:shd w:val="clear" w:color="auto" w:fill="auto"/>
            <w:vAlign w:val="center"/>
            <w:hideMark/>
          </w:tcPr>
          <w:p w14:paraId="798AEB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176952E" w14:textId="5F0336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189319103,54</w:t>
            </w:r>
          </w:p>
        </w:tc>
        <w:tc>
          <w:tcPr>
            <w:tcW w:w="684" w:type="pct"/>
            <w:tcBorders>
              <w:top w:val="nil"/>
              <w:left w:val="nil"/>
              <w:bottom w:val="single" w:sz="4" w:space="0" w:color="000000"/>
              <w:right w:val="single" w:sz="4" w:space="0" w:color="000000"/>
            </w:tcBorders>
            <w:shd w:val="clear" w:color="auto" w:fill="auto"/>
            <w:vAlign w:val="center"/>
            <w:hideMark/>
          </w:tcPr>
          <w:p w14:paraId="1D45E4C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D672CD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5A5D92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36C6FA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5203C1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535F7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2714F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01202L5765</w:t>
            </w:r>
          </w:p>
        </w:tc>
        <w:tc>
          <w:tcPr>
            <w:tcW w:w="233" w:type="pct"/>
            <w:tcBorders>
              <w:top w:val="nil"/>
              <w:left w:val="nil"/>
              <w:bottom w:val="single" w:sz="4" w:space="0" w:color="000000"/>
              <w:right w:val="single" w:sz="4" w:space="0" w:color="000000"/>
            </w:tcBorders>
            <w:shd w:val="clear" w:color="auto" w:fill="auto"/>
            <w:vAlign w:val="center"/>
            <w:hideMark/>
          </w:tcPr>
          <w:p w14:paraId="40072A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6DE6DD8B" w14:textId="0EC8320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189319103,54</w:t>
            </w:r>
          </w:p>
        </w:tc>
        <w:tc>
          <w:tcPr>
            <w:tcW w:w="684" w:type="pct"/>
            <w:tcBorders>
              <w:top w:val="nil"/>
              <w:left w:val="nil"/>
              <w:bottom w:val="single" w:sz="4" w:space="0" w:color="000000"/>
              <w:right w:val="single" w:sz="4" w:space="0" w:color="000000"/>
            </w:tcBorders>
            <w:shd w:val="clear" w:color="auto" w:fill="auto"/>
            <w:vAlign w:val="center"/>
            <w:hideMark/>
          </w:tcPr>
          <w:p w14:paraId="4CCDFCE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56B266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400A48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689676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проекта "Сценический комплекс для проведения культурно-массовых мероприятий" в рамках проекта инициативного бюджетирования по направлению "Молодежный бюджет"</w:t>
            </w:r>
          </w:p>
        </w:tc>
        <w:tc>
          <w:tcPr>
            <w:tcW w:w="234" w:type="pct"/>
            <w:tcBorders>
              <w:top w:val="nil"/>
              <w:left w:val="nil"/>
              <w:bottom w:val="single" w:sz="4" w:space="0" w:color="000000"/>
              <w:right w:val="single" w:sz="4" w:space="0" w:color="000000"/>
            </w:tcBorders>
            <w:shd w:val="clear" w:color="auto" w:fill="auto"/>
            <w:vAlign w:val="center"/>
            <w:hideMark/>
          </w:tcPr>
          <w:p w14:paraId="205146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8F9DD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4C5BD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01202S2751</w:t>
            </w:r>
          </w:p>
        </w:tc>
        <w:tc>
          <w:tcPr>
            <w:tcW w:w="233" w:type="pct"/>
            <w:tcBorders>
              <w:top w:val="nil"/>
              <w:left w:val="nil"/>
              <w:bottom w:val="single" w:sz="4" w:space="0" w:color="000000"/>
              <w:right w:val="single" w:sz="4" w:space="0" w:color="000000"/>
            </w:tcBorders>
            <w:shd w:val="clear" w:color="auto" w:fill="auto"/>
            <w:vAlign w:val="center"/>
            <w:hideMark/>
          </w:tcPr>
          <w:p w14:paraId="4113FB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6A32AA6" w14:textId="165676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1230000,00</w:t>
            </w:r>
          </w:p>
        </w:tc>
        <w:tc>
          <w:tcPr>
            <w:tcW w:w="684" w:type="pct"/>
            <w:tcBorders>
              <w:top w:val="nil"/>
              <w:left w:val="nil"/>
              <w:bottom w:val="single" w:sz="4" w:space="0" w:color="000000"/>
              <w:right w:val="single" w:sz="4" w:space="0" w:color="000000"/>
            </w:tcBorders>
            <w:shd w:val="clear" w:color="auto" w:fill="auto"/>
            <w:vAlign w:val="center"/>
            <w:hideMark/>
          </w:tcPr>
          <w:p w14:paraId="2CA7E60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030EF4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59DD01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B3DE0E" w14:textId="0771FEB4"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6A5A75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B684A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AF703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01202S2751</w:t>
            </w:r>
          </w:p>
        </w:tc>
        <w:tc>
          <w:tcPr>
            <w:tcW w:w="233" w:type="pct"/>
            <w:tcBorders>
              <w:top w:val="nil"/>
              <w:left w:val="nil"/>
              <w:bottom w:val="single" w:sz="4" w:space="0" w:color="000000"/>
              <w:right w:val="single" w:sz="4" w:space="0" w:color="000000"/>
            </w:tcBorders>
            <w:shd w:val="clear" w:color="auto" w:fill="auto"/>
            <w:vAlign w:val="center"/>
            <w:hideMark/>
          </w:tcPr>
          <w:p w14:paraId="513FC1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15E8CA80" w14:textId="6F398CA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1230000,00</w:t>
            </w:r>
          </w:p>
        </w:tc>
        <w:tc>
          <w:tcPr>
            <w:tcW w:w="684" w:type="pct"/>
            <w:tcBorders>
              <w:top w:val="nil"/>
              <w:left w:val="nil"/>
              <w:bottom w:val="single" w:sz="4" w:space="0" w:color="000000"/>
              <w:right w:val="single" w:sz="4" w:space="0" w:color="000000"/>
            </w:tcBorders>
            <w:shd w:val="clear" w:color="auto" w:fill="auto"/>
            <w:vAlign w:val="center"/>
            <w:hideMark/>
          </w:tcPr>
          <w:p w14:paraId="1EAD443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81E3F1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4A6F71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244E9E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08CE44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C1A0C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E4FEDA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01202S2751</w:t>
            </w:r>
          </w:p>
        </w:tc>
        <w:tc>
          <w:tcPr>
            <w:tcW w:w="233" w:type="pct"/>
            <w:tcBorders>
              <w:top w:val="nil"/>
              <w:left w:val="nil"/>
              <w:bottom w:val="single" w:sz="4" w:space="0" w:color="000000"/>
              <w:right w:val="single" w:sz="4" w:space="0" w:color="000000"/>
            </w:tcBorders>
            <w:shd w:val="clear" w:color="auto" w:fill="auto"/>
            <w:vAlign w:val="center"/>
            <w:hideMark/>
          </w:tcPr>
          <w:p w14:paraId="1B5E26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05E93B0C" w14:textId="6A4C309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1230000,00</w:t>
            </w:r>
          </w:p>
        </w:tc>
        <w:tc>
          <w:tcPr>
            <w:tcW w:w="684" w:type="pct"/>
            <w:tcBorders>
              <w:top w:val="nil"/>
              <w:left w:val="nil"/>
              <w:bottom w:val="single" w:sz="4" w:space="0" w:color="000000"/>
              <w:right w:val="single" w:sz="4" w:space="0" w:color="000000"/>
            </w:tcBorders>
            <w:shd w:val="clear" w:color="auto" w:fill="auto"/>
            <w:vAlign w:val="center"/>
            <w:hideMark/>
          </w:tcPr>
          <w:p w14:paraId="5F8AEF4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00A98A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FD67B1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461517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проекта "Единая полоса препятствий "Победа" в рамках проекта инициативного бюджетирования по направлению "Молодежный бюджет"</w:t>
            </w:r>
          </w:p>
        </w:tc>
        <w:tc>
          <w:tcPr>
            <w:tcW w:w="234" w:type="pct"/>
            <w:tcBorders>
              <w:top w:val="nil"/>
              <w:left w:val="nil"/>
              <w:bottom w:val="single" w:sz="4" w:space="0" w:color="000000"/>
              <w:right w:val="single" w:sz="4" w:space="0" w:color="000000"/>
            </w:tcBorders>
            <w:shd w:val="clear" w:color="auto" w:fill="auto"/>
            <w:vAlign w:val="center"/>
            <w:hideMark/>
          </w:tcPr>
          <w:p w14:paraId="248034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5690C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A08B3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01202S2752</w:t>
            </w:r>
          </w:p>
        </w:tc>
        <w:tc>
          <w:tcPr>
            <w:tcW w:w="233" w:type="pct"/>
            <w:tcBorders>
              <w:top w:val="nil"/>
              <w:left w:val="nil"/>
              <w:bottom w:val="single" w:sz="4" w:space="0" w:color="000000"/>
              <w:right w:val="single" w:sz="4" w:space="0" w:color="000000"/>
            </w:tcBorders>
            <w:shd w:val="clear" w:color="auto" w:fill="auto"/>
            <w:vAlign w:val="center"/>
            <w:hideMark/>
          </w:tcPr>
          <w:p w14:paraId="0AE92E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EB18E2D" w14:textId="422BCC0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1090908,96</w:t>
            </w:r>
          </w:p>
        </w:tc>
        <w:tc>
          <w:tcPr>
            <w:tcW w:w="684" w:type="pct"/>
            <w:tcBorders>
              <w:top w:val="nil"/>
              <w:left w:val="nil"/>
              <w:bottom w:val="single" w:sz="4" w:space="0" w:color="000000"/>
              <w:right w:val="single" w:sz="4" w:space="0" w:color="000000"/>
            </w:tcBorders>
            <w:shd w:val="clear" w:color="auto" w:fill="auto"/>
            <w:vAlign w:val="center"/>
            <w:hideMark/>
          </w:tcPr>
          <w:p w14:paraId="6CA8259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9B627F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444664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23CFE57" w14:textId="759E8AC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08F639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90510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2585C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01202S2752</w:t>
            </w:r>
          </w:p>
        </w:tc>
        <w:tc>
          <w:tcPr>
            <w:tcW w:w="233" w:type="pct"/>
            <w:tcBorders>
              <w:top w:val="nil"/>
              <w:left w:val="nil"/>
              <w:bottom w:val="single" w:sz="4" w:space="0" w:color="000000"/>
              <w:right w:val="single" w:sz="4" w:space="0" w:color="000000"/>
            </w:tcBorders>
            <w:shd w:val="clear" w:color="auto" w:fill="auto"/>
            <w:vAlign w:val="center"/>
            <w:hideMark/>
          </w:tcPr>
          <w:p w14:paraId="12D1D60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170C345F" w14:textId="03C010E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1090908,96</w:t>
            </w:r>
          </w:p>
        </w:tc>
        <w:tc>
          <w:tcPr>
            <w:tcW w:w="684" w:type="pct"/>
            <w:tcBorders>
              <w:top w:val="nil"/>
              <w:left w:val="nil"/>
              <w:bottom w:val="single" w:sz="4" w:space="0" w:color="000000"/>
              <w:right w:val="single" w:sz="4" w:space="0" w:color="000000"/>
            </w:tcBorders>
            <w:shd w:val="clear" w:color="auto" w:fill="auto"/>
            <w:vAlign w:val="center"/>
            <w:hideMark/>
          </w:tcPr>
          <w:p w14:paraId="4A41CD9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97A0D9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E76DFD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F15A8E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3CFCCB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90B7E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90D39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01202S2752</w:t>
            </w:r>
          </w:p>
        </w:tc>
        <w:tc>
          <w:tcPr>
            <w:tcW w:w="233" w:type="pct"/>
            <w:tcBorders>
              <w:top w:val="nil"/>
              <w:left w:val="nil"/>
              <w:bottom w:val="single" w:sz="4" w:space="0" w:color="000000"/>
              <w:right w:val="single" w:sz="4" w:space="0" w:color="000000"/>
            </w:tcBorders>
            <w:shd w:val="clear" w:color="auto" w:fill="auto"/>
            <w:vAlign w:val="center"/>
            <w:hideMark/>
          </w:tcPr>
          <w:p w14:paraId="6B6B41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0CC52ACE" w14:textId="4172FC1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1090908,96</w:t>
            </w:r>
          </w:p>
        </w:tc>
        <w:tc>
          <w:tcPr>
            <w:tcW w:w="684" w:type="pct"/>
            <w:tcBorders>
              <w:top w:val="nil"/>
              <w:left w:val="nil"/>
              <w:bottom w:val="single" w:sz="4" w:space="0" w:color="000000"/>
              <w:right w:val="single" w:sz="4" w:space="0" w:color="000000"/>
            </w:tcBorders>
            <w:shd w:val="clear" w:color="auto" w:fill="auto"/>
            <w:vAlign w:val="center"/>
            <w:hideMark/>
          </w:tcPr>
          <w:p w14:paraId="0307D72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ED60DD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198FCB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177445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 за счет средств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07852D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B4078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35219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01202А5765</w:t>
            </w:r>
          </w:p>
        </w:tc>
        <w:tc>
          <w:tcPr>
            <w:tcW w:w="233" w:type="pct"/>
            <w:tcBorders>
              <w:top w:val="nil"/>
              <w:left w:val="nil"/>
              <w:bottom w:val="single" w:sz="4" w:space="0" w:color="000000"/>
              <w:right w:val="single" w:sz="4" w:space="0" w:color="000000"/>
            </w:tcBorders>
            <w:shd w:val="clear" w:color="auto" w:fill="auto"/>
            <w:vAlign w:val="center"/>
            <w:hideMark/>
          </w:tcPr>
          <w:p w14:paraId="4F9D8D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A3F996C" w14:textId="3CC048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15522510,51</w:t>
            </w:r>
          </w:p>
        </w:tc>
        <w:tc>
          <w:tcPr>
            <w:tcW w:w="684" w:type="pct"/>
            <w:tcBorders>
              <w:top w:val="nil"/>
              <w:left w:val="nil"/>
              <w:bottom w:val="single" w:sz="4" w:space="0" w:color="000000"/>
              <w:right w:val="single" w:sz="4" w:space="0" w:color="000000"/>
            </w:tcBorders>
            <w:shd w:val="clear" w:color="auto" w:fill="auto"/>
            <w:vAlign w:val="center"/>
            <w:hideMark/>
          </w:tcPr>
          <w:p w14:paraId="24EDBCA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F6ADBC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31C64D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5233FC4" w14:textId="66B523F5"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3451E2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46827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AB19A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01202А5765</w:t>
            </w:r>
          </w:p>
        </w:tc>
        <w:tc>
          <w:tcPr>
            <w:tcW w:w="233" w:type="pct"/>
            <w:tcBorders>
              <w:top w:val="nil"/>
              <w:left w:val="nil"/>
              <w:bottom w:val="single" w:sz="4" w:space="0" w:color="000000"/>
              <w:right w:val="single" w:sz="4" w:space="0" w:color="000000"/>
            </w:tcBorders>
            <w:shd w:val="clear" w:color="auto" w:fill="auto"/>
            <w:vAlign w:val="center"/>
            <w:hideMark/>
          </w:tcPr>
          <w:p w14:paraId="3A8473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065EADED" w14:textId="585F142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15522510,51</w:t>
            </w:r>
          </w:p>
        </w:tc>
        <w:tc>
          <w:tcPr>
            <w:tcW w:w="684" w:type="pct"/>
            <w:tcBorders>
              <w:top w:val="nil"/>
              <w:left w:val="nil"/>
              <w:bottom w:val="single" w:sz="4" w:space="0" w:color="000000"/>
              <w:right w:val="single" w:sz="4" w:space="0" w:color="000000"/>
            </w:tcBorders>
            <w:shd w:val="clear" w:color="auto" w:fill="auto"/>
            <w:vAlign w:val="center"/>
            <w:hideMark/>
          </w:tcPr>
          <w:p w14:paraId="7943042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B027E8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80DFEB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354547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0538DE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1C194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A591D6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01202А5765</w:t>
            </w:r>
          </w:p>
        </w:tc>
        <w:tc>
          <w:tcPr>
            <w:tcW w:w="233" w:type="pct"/>
            <w:tcBorders>
              <w:top w:val="nil"/>
              <w:left w:val="nil"/>
              <w:bottom w:val="single" w:sz="4" w:space="0" w:color="000000"/>
              <w:right w:val="single" w:sz="4" w:space="0" w:color="000000"/>
            </w:tcBorders>
            <w:shd w:val="clear" w:color="auto" w:fill="auto"/>
            <w:vAlign w:val="center"/>
            <w:hideMark/>
          </w:tcPr>
          <w:p w14:paraId="37C99C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4C955BBA" w14:textId="56B1D73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15522510,51</w:t>
            </w:r>
          </w:p>
        </w:tc>
        <w:tc>
          <w:tcPr>
            <w:tcW w:w="684" w:type="pct"/>
            <w:tcBorders>
              <w:top w:val="nil"/>
              <w:left w:val="nil"/>
              <w:bottom w:val="single" w:sz="4" w:space="0" w:color="000000"/>
              <w:right w:val="single" w:sz="4" w:space="0" w:color="000000"/>
            </w:tcBorders>
            <w:shd w:val="clear" w:color="auto" w:fill="auto"/>
            <w:vAlign w:val="center"/>
            <w:hideMark/>
          </w:tcPr>
          <w:p w14:paraId="18ECDA8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188D68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60211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F1C2B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"Обеспечение бесплатным питанием учащихся в муниципальных общеобразовательных организациях"</w:t>
            </w:r>
          </w:p>
        </w:tc>
        <w:tc>
          <w:tcPr>
            <w:tcW w:w="234" w:type="pct"/>
            <w:tcBorders>
              <w:top w:val="nil"/>
              <w:left w:val="nil"/>
              <w:bottom w:val="single" w:sz="4" w:space="0" w:color="000000"/>
              <w:right w:val="single" w:sz="4" w:space="0" w:color="000000"/>
            </w:tcBorders>
            <w:shd w:val="clear" w:color="auto" w:fill="auto"/>
            <w:vAlign w:val="center"/>
            <w:hideMark/>
          </w:tcPr>
          <w:p w14:paraId="24C7D99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1F28F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1867C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0120300000</w:t>
            </w:r>
          </w:p>
        </w:tc>
        <w:tc>
          <w:tcPr>
            <w:tcW w:w="233" w:type="pct"/>
            <w:tcBorders>
              <w:top w:val="nil"/>
              <w:left w:val="nil"/>
              <w:bottom w:val="single" w:sz="4" w:space="0" w:color="000000"/>
              <w:right w:val="single" w:sz="4" w:space="0" w:color="000000"/>
            </w:tcBorders>
            <w:shd w:val="clear" w:color="auto" w:fill="auto"/>
            <w:vAlign w:val="center"/>
            <w:hideMark/>
          </w:tcPr>
          <w:p w14:paraId="4F5FA18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2C4D312" w14:textId="4446E9A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29331018,00</w:t>
            </w:r>
          </w:p>
        </w:tc>
        <w:tc>
          <w:tcPr>
            <w:tcW w:w="684" w:type="pct"/>
            <w:tcBorders>
              <w:top w:val="nil"/>
              <w:left w:val="nil"/>
              <w:bottom w:val="single" w:sz="4" w:space="0" w:color="000000"/>
              <w:right w:val="single" w:sz="4" w:space="0" w:color="000000"/>
            </w:tcBorders>
            <w:shd w:val="clear" w:color="auto" w:fill="auto"/>
            <w:vAlign w:val="center"/>
            <w:hideMark/>
          </w:tcPr>
          <w:p w14:paraId="73E22C42" w14:textId="6669CA0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27879150,00</w:t>
            </w:r>
          </w:p>
        </w:tc>
        <w:tc>
          <w:tcPr>
            <w:tcW w:w="707" w:type="pct"/>
            <w:tcBorders>
              <w:top w:val="nil"/>
              <w:left w:val="nil"/>
              <w:bottom w:val="single" w:sz="4" w:space="0" w:color="000000"/>
              <w:right w:val="single" w:sz="4" w:space="0" w:color="000000"/>
            </w:tcBorders>
            <w:shd w:val="clear" w:color="auto" w:fill="auto"/>
            <w:vAlign w:val="center"/>
            <w:hideMark/>
          </w:tcPr>
          <w:p w14:paraId="46C8CE32" w14:textId="4D8B2F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27217000,00</w:t>
            </w:r>
          </w:p>
        </w:tc>
      </w:tr>
      <w:tr w:rsidR="00C7039F" w:rsidRPr="00C7039F" w14:paraId="0F32931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E2C5B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бесплатным питанием детей, обучающихся в муниципальных образовательных организациях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75C83D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DFE45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EB7B4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0120393150</w:t>
            </w:r>
          </w:p>
        </w:tc>
        <w:tc>
          <w:tcPr>
            <w:tcW w:w="233" w:type="pct"/>
            <w:tcBorders>
              <w:top w:val="nil"/>
              <w:left w:val="nil"/>
              <w:bottom w:val="single" w:sz="4" w:space="0" w:color="000000"/>
              <w:right w:val="single" w:sz="4" w:space="0" w:color="000000"/>
            </w:tcBorders>
            <w:shd w:val="clear" w:color="auto" w:fill="auto"/>
            <w:vAlign w:val="center"/>
            <w:hideMark/>
          </w:tcPr>
          <w:p w14:paraId="2890FF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DB06042" w14:textId="0C9CC83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7447768,00</w:t>
            </w:r>
          </w:p>
        </w:tc>
        <w:tc>
          <w:tcPr>
            <w:tcW w:w="684" w:type="pct"/>
            <w:tcBorders>
              <w:top w:val="nil"/>
              <w:left w:val="nil"/>
              <w:bottom w:val="single" w:sz="4" w:space="0" w:color="000000"/>
              <w:right w:val="single" w:sz="4" w:space="0" w:color="000000"/>
            </w:tcBorders>
            <w:shd w:val="clear" w:color="auto" w:fill="auto"/>
            <w:vAlign w:val="center"/>
            <w:hideMark/>
          </w:tcPr>
          <w:p w14:paraId="5269B950" w14:textId="120E43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7837000,00</w:t>
            </w:r>
          </w:p>
        </w:tc>
        <w:tc>
          <w:tcPr>
            <w:tcW w:w="707" w:type="pct"/>
            <w:tcBorders>
              <w:top w:val="nil"/>
              <w:left w:val="nil"/>
              <w:bottom w:val="single" w:sz="4" w:space="0" w:color="000000"/>
              <w:right w:val="single" w:sz="4" w:space="0" w:color="000000"/>
            </w:tcBorders>
            <w:shd w:val="clear" w:color="auto" w:fill="auto"/>
            <w:vAlign w:val="center"/>
            <w:hideMark/>
          </w:tcPr>
          <w:p w14:paraId="3CF71D23" w14:textId="17B0F43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7837000,00</w:t>
            </w:r>
          </w:p>
        </w:tc>
      </w:tr>
      <w:tr w:rsidR="00C7039F" w:rsidRPr="00C7039F" w14:paraId="7CBBBF9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241FDD3" w14:textId="54575404"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w:t>
            </w:r>
            <w:r w:rsidRPr="00EC5638">
              <w:rPr>
                <w:rFonts w:eastAsia="Times New Roman"/>
                <w:color w:val="000000"/>
                <w:sz w:val="22"/>
                <w:szCs w:val="22"/>
                <w:lang w:eastAsia="ru-RU"/>
              </w:rPr>
              <w:lastRenderedPageBreak/>
              <w:t>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58B3560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07</w:t>
            </w:r>
          </w:p>
        </w:tc>
        <w:tc>
          <w:tcPr>
            <w:tcW w:w="266" w:type="pct"/>
            <w:tcBorders>
              <w:top w:val="nil"/>
              <w:left w:val="nil"/>
              <w:bottom w:val="single" w:sz="4" w:space="0" w:color="000000"/>
              <w:right w:val="single" w:sz="4" w:space="0" w:color="000000"/>
            </w:tcBorders>
            <w:shd w:val="clear" w:color="auto" w:fill="auto"/>
            <w:vAlign w:val="center"/>
            <w:hideMark/>
          </w:tcPr>
          <w:p w14:paraId="72F824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492D58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0120393150</w:t>
            </w:r>
          </w:p>
        </w:tc>
        <w:tc>
          <w:tcPr>
            <w:tcW w:w="233" w:type="pct"/>
            <w:tcBorders>
              <w:top w:val="nil"/>
              <w:left w:val="nil"/>
              <w:bottom w:val="single" w:sz="4" w:space="0" w:color="000000"/>
              <w:right w:val="single" w:sz="4" w:space="0" w:color="000000"/>
            </w:tcBorders>
            <w:shd w:val="clear" w:color="auto" w:fill="auto"/>
            <w:vAlign w:val="center"/>
            <w:hideMark/>
          </w:tcPr>
          <w:p w14:paraId="0016A4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F9FE11B" w14:textId="48D107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7447768,00</w:t>
            </w:r>
          </w:p>
        </w:tc>
        <w:tc>
          <w:tcPr>
            <w:tcW w:w="684" w:type="pct"/>
            <w:tcBorders>
              <w:top w:val="nil"/>
              <w:left w:val="nil"/>
              <w:bottom w:val="single" w:sz="4" w:space="0" w:color="000000"/>
              <w:right w:val="single" w:sz="4" w:space="0" w:color="000000"/>
            </w:tcBorders>
            <w:shd w:val="clear" w:color="auto" w:fill="auto"/>
            <w:vAlign w:val="center"/>
            <w:hideMark/>
          </w:tcPr>
          <w:p w14:paraId="338BC1F8" w14:textId="0774CF7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7837000,00</w:t>
            </w:r>
          </w:p>
        </w:tc>
        <w:tc>
          <w:tcPr>
            <w:tcW w:w="707" w:type="pct"/>
            <w:tcBorders>
              <w:top w:val="nil"/>
              <w:left w:val="nil"/>
              <w:bottom w:val="single" w:sz="4" w:space="0" w:color="000000"/>
              <w:right w:val="single" w:sz="4" w:space="0" w:color="000000"/>
            </w:tcBorders>
            <w:shd w:val="clear" w:color="auto" w:fill="auto"/>
            <w:vAlign w:val="center"/>
            <w:hideMark/>
          </w:tcPr>
          <w:p w14:paraId="139D23A2" w14:textId="66D8CB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7837000,00</w:t>
            </w:r>
          </w:p>
        </w:tc>
      </w:tr>
      <w:tr w:rsidR="00C7039F" w:rsidRPr="00C7039F" w14:paraId="34391C6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B1DF9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47DAA4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9D65E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00375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0120393150</w:t>
            </w:r>
          </w:p>
        </w:tc>
        <w:tc>
          <w:tcPr>
            <w:tcW w:w="233" w:type="pct"/>
            <w:tcBorders>
              <w:top w:val="nil"/>
              <w:left w:val="nil"/>
              <w:bottom w:val="single" w:sz="4" w:space="0" w:color="000000"/>
              <w:right w:val="single" w:sz="4" w:space="0" w:color="000000"/>
            </w:tcBorders>
            <w:shd w:val="clear" w:color="auto" w:fill="auto"/>
            <w:vAlign w:val="center"/>
            <w:hideMark/>
          </w:tcPr>
          <w:p w14:paraId="3FB1F3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28CD7375" w14:textId="7158A2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7447768,00</w:t>
            </w:r>
          </w:p>
        </w:tc>
        <w:tc>
          <w:tcPr>
            <w:tcW w:w="684" w:type="pct"/>
            <w:tcBorders>
              <w:top w:val="nil"/>
              <w:left w:val="nil"/>
              <w:bottom w:val="single" w:sz="4" w:space="0" w:color="000000"/>
              <w:right w:val="single" w:sz="4" w:space="0" w:color="000000"/>
            </w:tcBorders>
            <w:shd w:val="clear" w:color="auto" w:fill="auto"/>
            <w:vAlign w:val="center"/>
            <w:hideMark/>
          </w:tcPr>
          <w:p w14:paraId="6CD3127D" w14:textId="6E2252F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7837000,00</w:t>
            </w:r>
          </w:p>
        </w:tc>
        <w:tc>
          <w:tcPr>
            <w:tcW w:w="707" w:type="pct"/>
            <w:tcBorders>
              <w:top w:val="nil"/>
              <w:left w:val="nil"/>
              <w:bottom w:val="single" w:sz="4" w:space="0" w:color="000000"/>
              <w:right w:val="single" w:sz="4" w:space="0" w:color="000000"/>
            </w:tcBorders>
            <w:shd w:val="clear" w:color="auto" w:fill="auto"/>
            <w:vAlign w:val="center"/>
            <w:hideMark/>
          </w:tcPr>
          <w:p w14:paraId="78792E15" w14:textId="48BB626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7837000,00</w:t>
            </w:r>
          </w:p>
        </w:tc>
      </w:tr>
      <w:tr w:rsidR="00C7039F" w:rsidRPr="00C7039F" w14:paraId="301AEB2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E0429C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34" w:type="pct"/>
            <w:tcBorders>
              <w:top w:val="nil"/>
              <w:left w:val="nil"/>
              <w:bottom w:val="single" w:sz="4" w:space="0" w:color="000000"/>
              <w:right w:val="single" w:sz="4" w:space="0" w:color="000000"/>
            </w:tcBorders>
            <w:shd w:val="clear" w:color="auto" w:fill="auto"/>
            <w:vAlign w:val="center"/>
            <w:hideMark/>
          </w:tcPr>
          <w:p w14:paraId="50C2DF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5EF5CA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65ECE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01203R3040</w:t>
            </w:r>
          </w:p>
        </w:tc>
        <w:tc>
          <w:tcPr>
            <w:tcW w:w="233" w:type="pct"/>
            <w:tcBorders>
              <w:top w:val="nil"/>
              <w:left w:val="nil"/>
              <w:bottom w:val="single" w:sz="4" w:space="0" w:color="000000"/>
              <w:right w:val="single" w:sz="4" w:space="0" w:color="000000"/>
            </w:tcBorders>
            <w:shd w:val="clear" w:color="auto" w:fill="auto"/>
            <w:vAlign w:val="center"/>
            <w:hideMark/>
          </w:tcPr>
          <w:p w14:paraId="4E1F3F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FD394B9" w14:textId="234EBE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21883250,00</w:t>
            </w:r>
          </w:p>
        </w:tc>
        <w:tc>
          <w:tcPr>
            <w:tcW w:w="684" w:type="pct"/>
            <w:tcBorders>
              <w:top w:val="nil"/>
              <w:left w:val="nil"/>
              <w:bottom w:val="single" w:sz="4" w:space="0" w:color="000000"/>
              <w:right w:val="single" w:sz="4" w:space="0" w:color="000000"/>
            </w:tcBorders>
            <w:shd w:val="clear" w:color="auto" w:fill="auto"/>
            <w:vAlign w:val="center"/>
            <w:hideMark/>
          </w:tcPr>
          <w:p w14:paraId="12FD4FC8" w14:textId="7D8B2FC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20042150,00</w:t>
            </w:r>
          </w:p>
        </w:tc>
        <w:tc>
          <w:tcPr>
            <w:tcW w:w="707" w:type="pct"/>
            <w:tcBorders>
              <w:top w:val="nil"/>
              <w:left w:val="nil"/>
              <w:bottom w:val="single" w:sz="4" w:space="0" w:color="000000"/>
              <w:right w:val="single" w:sz="4" w:space="0" w:color="000000"/>
            </w:tcBorders>
            <w:shd w:val="clear" w:color="auto" w:fill="auto"/>
            <w:vAlign w:val="center"/>
            <w:hideMark/>
          </w:tcPr>
          <w:p w14:paraId="1AEA6594" w14:textId="23FB4F7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19380000,00</w:t>
            </w:r>
          </w:p>
        </w:tc>
      </w:tr>
      <w:tr w:rsidR="00C7039F" w:rsidRPr="00C7039F" w14:paraId="158953A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BC98B5" w14:textId="6915C568"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453B01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3A979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7A47F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01203R3040</w:t>
            </w:r>
          </w:p>
        </w:tc>
        <w:tc>
          <w:tcPr>
            <w:tcW w:w="233" w:type="pct"/>
            <w:tcBorders>
              <w:top w:val="nil"/>
              <w:left w:val="nil"/>
              <w:bottom w:val="single" w:sz="4" w:space="0" w:color="000000"/>
              <w:right w:val="single" w:sz="4" w:space="0" w:color="000000"/>
            </w:tcBorders>
            <w:shd w:val="clear" w:color="auto" w:fill="auto"/>
            <w:vAlign w:val="center"/>
            <w:hideMark/>
          </w:tcPr>
          <w:p w14:paraId="1CC990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BBC7B6B" w14:textId="61DADD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21883250,00</w:t>
            </w:r>
          </w:p>
        </w:tc>
        <w:tc>
          <w:tcPr>
            <w:tcW w:w="684" w:type="pct"/>
            <w:tcBorders>
              <w:top w:val="nil"/>
              <w:left w:val="nil"/>
              <w:bottom w:val="single" w:sz="4" w:space="0" w:color="000000"/>
              <w:right w:val="single" w:sz="4" w:space="0" w:color="000000"/>
            </w:tcBorders>
            <w:shd w:val="clear" w:color="auto" w:fill="auto"/>
            <w:vAlign w:val="center"/>
            <w:hideMark/>
          </w:tcPr>
          <w:p w14:paraId="08D7A92B" w14:textId="6723A12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20042150,00</w:t>
            </w:r>
          </w:p>
        </w:tc>
        <w:tc>
          <w:tcPr>
            <w:tcW w:w="707" w:type="pct"/>
            <w:tcBorders>
              <w:top w:val="nil"/>
              <w:left w:val="nil"/>
              <w:bottom w:val="single" w:sz="4" w:space="0" w:color="000000"/>
              <w:right w:val="single" w:sz="4" w:space="0" w:color="000000"/>
            </w:tcBorders>
            <w:shd w:val="clear" w:color="auto" w:fill="auto"/>
            <w:vAlign w:val="center"/>
            <w:hideMark/>
          </w:tcPr>
          <w:p w14:paraId="54817C4F" w14:textId="5CE7B83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19380000,00</w:t>
            </w:r>
          </w:p>
        </w:tc>
      </w:tr>
      <w:tr w:rsidR="00C7039F" w:rsidRPr="00C7039F" w14:paraId="7B8AD79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59D0C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0AB50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73113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0C0B84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01203R3040</w:t>
            </w:r>
          </w:p>
        </w:tc>
        <w:tc>
          <w:tcPr>
            <w:tcW w:w="233" w:type="pct"/>
            <w:tcBorders>
              <w:top w:val="nil"/>
              <w:left w:val="nil"/>
              <w:bottom w:val="single" w:sz="4" w:space="0" w:color="000000"/>
              <w:right w:val="single" w:sz="4" w:space="0" w:color="000000"/>
            </w:tcBorders>
            <w:shd w:val="clear" w:color="auto" w:fill="auto"/>
            <w:vAlign w:val="center"/>
            <w:hideMark/>
          </w:tcPr>
          <w:p w14:paraId="5C69EE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66F38B58" w14:textId="27FA6F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21883250,00</w:t>
            </w:r>
          </w:p>
        </w:tc>
        <w:tc>
          <w:tcPr>
            <w:tcW w:w="684" w:type="pct"/>
            <w:tcBorders>
              <w:top w:val="nil"/>
              <w:left w:val="nil"/>
              <w:bottom w:val="single" w:sz="4" w:space="0" w:color="000000"/>
              <w:right w:val="single" w:sz="4" w:space="0" w:color="000000"/>
            </w:tcBorders>
            <w:shd w:val="clear" w:color="auto" w:fill="auto"/>
            <w:vAlign w:val="center"/>
            <w:hideMark/>
          </w:tcPr>
          <w:p w14:paraId="2835A369" w14:textId="7C0EE50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20042150,00</w:t>
            </w:r>
          </w:p>
        </w:tc>
        <w:tc>
          <w:tcPr>
            <w:tcW w:w="707" w:type="pct"/>
            <w:tcBorders>
              <w:top w:val="nil"/>
              <w:left w:val="nil"/>
              <w:bottom w:val="single" w:sz="4" w:space="0" w:color="000000"/>
              <w:right w:val="single" w:sz="4" w:space="0" w:color="000000"/>
            </w:tcBorders>
            <w:shd w:val="clear" w:color="auto" w:fill="auto"/>
            <w:vAlign w:val="center"/>
            <w:hideMark/>
          </w:tcPr>
          <w:p w14:paraId="2CCAB0F6" w14:textId="008026F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19380000,00</w:t>
            </w:r>
          </w:p>
        </w:tc>
      </w:tr>
      <w:tr w:rsidR="00C7039F" w:rsidRPr="00C7039F" w14:paraId="73D39C5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87EF0C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8E748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BD055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25BCD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0140000000</w:t>
            </w:r>
          </w:p>
        </w:tc>
        <w:tc>
          <w:tcPr>
            <w:tcW w:w="233" w:type="pct"/>
            <w:tcBorders>
              <w:top w:val="nil"/>
              <w:left w:val="nil"/>
              <w:bottom w:val="single" w:sz="4" w:space="0" w:color="000000"/>
              <w:right w:val="single" w:sz="4" w:space="0" w:color="000000"/>
            </w:tcBorders>
            <w:shd w:val="clear" w:color="auto" w:fill="auto"/>
            <w:vAlign w:val="center"/>
            <w:hideMark/>
          </w:tcPr>
          <w:p w14:paraId="56DB48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575B0CC" w14:textId="31237E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14230510,25</w:t>
            </w:r>
          </w:p>
        </w:tc>
        <w:tc>
          <w:tcPr>
            <w:tcW w:w="684" w:type="pct"/>
            <w:tcBorders>
              <w:top w:val="nil"/>
              <w:left w:val="nil"/>
              <w:bottom w:val="single" w:sz="4" w:space="0" w:color="000000"/>
              <w:right w:val="single" w:sz="4" w:space="0" w:color="000000"/>
            </w:tcBorders>
            <w:shd w:val="clear" w:color="auto" w:fill="auto"/>
            <w:vAlign w:val="center"/>
            <w:hideMark/>
          </w:tcPr>
          <w:p w14:paraId="7F0C54FA" w14:textId="6274FAA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c>
          <w:tcPr>
            <w:tcW w:w="707" w:type="pct"/>
            <w:tcBorders>
              <w:top w:val="nil"/>
              <w:left w:val="nil"/>
              <w:bottom w:val="single" w:sz="4" w:space="0" w:color="000000"/>
              <w:right w:val="single" w:sz="4" w:space="0" w:color="000000"/>
            </w:tcBorders>
            <w:shd w:val="clear" w:color="auto" w:fill="auto"/>
            <w:vAlign w:val="center"/>
            <w:hideMark/>
          </w:tcPr>
          <w:p w14:paraId="1724F6F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ABEFEC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82251A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"Мероприятие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vAlign w:val="center"/>
            <w:hideMark/>
          </w:tcPr>
          <w:p w14:paraId="77A399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5A3E430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19DFB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0140100000</w:t>
            </w:r>
          </w:p>
        </w:tc>
        <w:tc>
          <w:tcPr>
            <w:tcW w:w="233" w:type="pct"/>
            <w:tcBorders>
              <w:top w:val="nil"/>
              <w:left w:val="nil"/>
              <w:bottom w:val="single" w:sz="4" w:space="0" w:color="000000"/>
              <w:right w:val="single" w:sz="4" w:space="0" w:color="000000"/>
            </w:tcBorders>
            <w:shd w:val="clear" w:color="auto" w:fill="auto"/>
            <w:vAlign w:val="center"/>
            <w:hideMark/>
          </w:tcPr>
          <w:p w14:paraId="44C41C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2761909" w14:textId="3ACA55C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9595830,25</w:t>
            </w:r>
          </w:p>
        </w:tc>
        <w:tc>
          <w:tcPr>
            <w:tcW w:w="684" w:type="pct"/>
            <w:tcBorders>
              <w:top w:val="nil"/>
              <w:left w:val="nil"/>
              <w:bottom w:val="single" w:sz="4" w:space="0" w:color="000000"/>
              <w:right w:val="single" w:sz="4" w:space="0" w:color="000000"/>
            </w:tcBorders>
            <w:shd w:val="clear" w:color="auto" w:fill="auto"/>
            <w:vAlign w:val="center"/>
            <w:hideMark/>
          </w:tcPr>
          <w:p w14:paraId="77AB4C14" w14:textId="3CC1ED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019284F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6DE556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C407D8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vAlign w:val="center"/>
            <w:hideMark/>
          </w:tcPr>
          <w:p w14:paraId="111D1D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4F825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ECB0A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vAlign w:val="center"/>
            <w:hideMark/>
          </w:tcPr>
          <w:p w14:paraId="2E68A0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EDA6C0E" w14:textId="2D48E56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9595830,25</w:t>
            </w:r>
          </w:p>
        </w:tc>
        <w:tc>
          <w:tcPr>
            <w:tcW w:w="684" w:type="pct"/>
            <w:tcBorders>
              <w:top w:val="nil"/>
              <w:left w:val="nil"/>
              <w:bottom w:val="single" w:sz="4" w:space="0" w:color="000000"/>
              <w:right w:val="single" w:sz="4" w:space="0" w:color="000000"/>
            </w:tcBorders>
            <w:shd w:val="clear" w:color="auto" w:fill="auto"/>
            <w:vAlign w:val="center"/>
            <w:hideMark/>
          </w:tcPr>
          <w:p w14:paraId="1C705D3C" w14:textId="76CCD6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1DB57BE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B2EDD6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80336F" w14:textId="701EE5D1"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7341CD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E874F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80B5C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vAlign w:val="center"/>
            <w:hideMark/>
          </w:tcPr>
          <w:p w14:paraId="16E7AB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0A97A00" w14:textId="764B982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9595830,25</w:t>
            </w:r>
          </w:p>
        </w:tc>
        <w:tc>
          <w:tcPr>
            <w:tcW w:w="684" w:type="pct"/>
            <w:tcBorders>
              <w:top w:val="nil"/>
              <w:left w:val="nil"/>
              <w:bottom w:val="single" w:sz="4" w:space="0" w:color="000000"/>
              <w:right w:val="single" w:sz="4" w:space="0" w:color="000000"/>
            </w:tcBorders>
            <w:shd w:val="clear" w:color="auto" w:fill="auto"/>
            <w:vAlign w:val="center"/>
            <w:hideMark/>
          </w:tcPr>
          <w:p w14:paraId="10BA2B51" w14:textId="2B5542D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511C89A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FA8088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FEFB6A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7A3E9A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EC1BF2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9CF64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vAlign w:val="center"/>
            <w:hideMark/>
          </w:tcPr>
          <w:p w14:paraId="245835C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6714A142" w14:textId="3916667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9595830,25</w:t>
            </w:r>
          </w:p>
        </w:tc>
        <w:tc>
          <w:tcPr>
            <w:tcW w:w="684" w:type="pct"/>
            <w:tcBorders>
              <w:top w:val="nil"/>
              <w:left w:val="nil"/>
              <w:bottom w:val="single" w:sz="4" w:space="0" w:color="000000"/>
              <w:right w:val="single" w:sz="4" w:space="0" w:color="000000"/>
            </w:tcBorders>
            <w:shd w:val="clear" w:color="auto" w:fill="auto"/>
            <w:vAlign w:val="center"/>
            <w:hideMark/>
          </w:tcPr>
          <w:p w14:paraId="1D7B4C20" w14:textId="00F29D7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vAlign w:val="center"/>
            <w:hideMark/>
          </w:tcPr>
          <w:p w14:paraId="1E2437B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873B69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5BC0A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4" w:type="pct"/>
            <w:tcBorders>
              <w:top w:val="nil"/>
              <w:left w:val="nil"/>
              <w:bottom w:val="single" w:sz="4" w:space="0" w:color="000000"/>
              <w:right w:val="single" w:sz="4" w:space="0" w:color="000000"/>
            </w:tcBorders>
            <w:shd w:val="clear" w:color="auto" w:fill="auto"/>
            <w:vAlign w:val="center"/>
            <w:hideMark/>
          </w:tcPr>
          <w:p w14:paraId="06FA23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53D44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A6A42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0140200000</w:t>
            </w:r>
          </w:p>
        </w:tc>
        <w:tc>
          <w:tcPr>
            <w:tcW w:w="233" w:type="pct"/>
            <w:tcBorders>
              <w:top w:val="nil"/>
              <w:left w:val="nil"/>
              <w:bottom w:val="single" w:sz="4" w:space="0" w:color="000000"/>
              <w:right w:val="single" w:sz="4" w:space="0" w:color="000000"/>
            </w:tcBorders>
            <w:shd w:val="clear" w:color="auto" w:fill="auto"/>
            <w:vAlign w:val="center"/>
            <w:hideMark/>
          </w:tcPr>
          <w:p w14:paraId="39949C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54DC0D3" w14:textId="1A750C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1358452,00</w:t>
            </w:r>
          </w:p>
        </w:tc>
        <w:tc>
          <w:tcPr>
            <w:tcW w:w="684" w:type="pct"/>
            <w:tcBorders>
              <w:top w:val="nil"/>
              <w:left w:val="nil"/>
              <w:bottom w:val="single" w:sz="4" w:space="0" w:color="000000"/>
              <w:right w:val="single" w:sz="4" w:space="0" w:color="000000"/>
            </w:tcBorders>
            <w:shd w:val="clear" w:color="auto" w:fill="auto"/>
            <w:vAlign w:val="center"/>
            <w:hideMark/>
          </w:tcPr>
          <w:p w14:paraId="62EB2109" w14:textId="768F59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715F53E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B9569F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30CD2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обеспечению требований пожарной безопасности</w:t>
            </w:r>
          </w:p>
        </w:tc>
        <w:tc>
          <w:tcPr>
            <w:tcW w:w="234" w:type="pct"/>
            <w:tcBorders>
              <w:top w:val="nil"/>
              <w:left w:val="nil"/>
              <w:bottom w:val="single" w:sz="4" w:space="0" w:color="000000"/>
              <w:right w:val="single" w:sz="4" w:space="0" w:color="000000"/>
            </w:tcBorders>
            <w:shd w:val="clear" w:color="auto" w:fill="auto"/>
            <w:vAlign w:val="center"/>
            <w:hideMark/>
          </w:tcPr>
          <w:p w14:paraId="0D3ADB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61245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612FE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vAlign w:val="center"/>
            <w:hideMark/>
          </w:tcPr>
          <w:p w14:paraId="41C9CC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5B7D3AB" w14:textId="25F567C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1358452,00</w:t>
            </w:r>
          </w:p>
        </w:tc>
        <w:tc>
          <w:tcPr>
            <w:tcW w:w="684" w:type="pct"/>
            <w:tcBorders>
              <w:top w:val="nil"/>
              <w:left w:val="nil"/>
              <w:bottom w:val="single" w:sz="4" w:space="0" w:color="000000"/>
              <w:right w:val="single" w:sz="4" w:space="0" w:color="000000"/>
            </w:tcBorders>
            <w:shd w:val="clear" w:color="auto" w:fill="auto"/>
            <w:vAlign w:val="center"/>
            <w:hideMark/>
          </w:tcPr>
          <w:p w14:paraId="284040A8" w14:textId="7466DF8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43FD387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7B5CC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0EAF06" w14:textId="332B02F0"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445D5C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CC227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F71E6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vAlign w:val="center"/>
            <w:hideMark/>
          </w:tcPr>
          <w:p w14:paraId="5F9A87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464775B1" w14:textId="2138378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1358452,00</w:t>
            </w:r>
          </w:p>
        </w:tc>
        <w:tc>
          <w:tcPr>
            <w:tcW w:w="684" w:type="pct"/>
            <w:tcBorders>
              <w:top w:val="nil"/>
              <w:left w:val="nil"/>
              <w:bottom w:val="single" w:sz="4" w:space="0" w:color="000000"/>
              <w:right w:val="single" w:sz="4" w:space="0" w:color="000000"/>
            </w:tcBorders>
            <w:shd w:val="clear" w:color="auto" w:fill="auto"/>
            <w:vAlign w:val="center"/>
            <w:hideMark/>
          </w:tcPr>
          <w:p w14:paraId="3E7AD3A7" w14:textId="299AFCB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09168B0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FB76A5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0A42AA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3505C84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9E008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2BFA0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vAlign w:val="center"/>
            <w:hideMark/>
          </w:tcPr>
          <w:p w14:paraId="6C80B4D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20A6A334" w14:textId="6EAC72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1358452,00</w:t>
            </w:r>
          </w:p>
        </w:tc>
        <w:tc>
          <w:tcPr>
            <w:tcW w:w="684" w:type="pct"/>
            <w:tcBorders>
              <w:top w:val="nil"/>
              <w:left w:val="nil"/>
              <w:bottom w:val="single" w:sz="4" w:space="0" w:color="000000"/>
              <w:right w:val="single" w:sz="4" w:space="0" w:color="000000"/>
            </w:tcBorders>
            <w:shd w:val="clear" w:color="auto" w:fill="auto"/>
            <w:vAlign w:val="center"/>
            <w:hideMark/>
          </w:tcPr>
          <w:p w14:paraId="33CFC88D" w14:textId="39DDBFE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vAlign w:val="center"/>
            <w:hideMark/>
          </w:tcPr>
          <w:p w14:paraId="454D87B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6A8A87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A7790E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"Мероприятия по исполнению норм в области охраны труда"</w:t>
            </w:r>
          </w:p>
        </w:tc>
        <w:tc>
          <w:tcPr>
            <w:tcW w:w="234" w:type="pct"/>
            <w:tcBorders>
              <w:top w:val="nil"/>
              <w:left w:val="nil"/>
              <w:bottom w:val="single" w:sz="4" w:space="0" w:color="000000"/>
              <w:right w:val="single" w:sz="4" w:space="0" w:color="000000"/>
            </w:tcBorders>
            <w:shd w:val="clear" w:color="auto" w:fill="auto"/>
            <w:vAlign w:val="center"/>
            <w:hideMark/>
          </w:tcPr>
          <w:p w14:paraId="67FECD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50E45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F9EFC6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vAlign w:val="center"/>
            <w:hideMark/>
          </w:tcPr>
          <w:p w14:paraId="1146F0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9902D5A" w14:textId="25E9F7D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3276228,00</w:t>
            </w:r>
          </w:p>
        </w:tc>
        <w:tc>
          <w:tcPr>
            <w:tcW w:w="684" w:type="pct"/>
            <w:tcBorders>
              <w:top w:val="nil"/>
              <w:left w:val="nil"/>
              <w:bottom w:val="single" w:sz="4" w:space="0" w:color="000000"/>
              <w:right w:val="single" w:sz="4" w:space="0" w:color="000000"/>
            </w:tcBorders>
            <w:shd w:val="clear" w:color="auto" w:fill="auto"/>
            <w:vAlign w:val="center"/>
            <w:hideMark/>
          </w:tcPr>
          <w:p w14:paraId="5B28C9D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6D3DF0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8A85DF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F53071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исполнению норм в области охраны труда</w:t>
            </w:r>
          </w:p>
        </w:tc>
        <w:tc>
          <w:tcPr>
            <w:tcW w:w="234" w:type="pct"/>
            <w:tcBorders>
              <w:top w:val="nil"/>
              <w:left w:val="nil"/>
              <w:bottom w:val="single" w:sz="4" w:space="0" w:color="000000"/>
              <w:right w:val="single" w:sz="4" w:space="0" w:color="000000"/>
            </w:tcBorders>
            <w:shd w:val="clear" w:color="auto" w:fill="auto"/>
            <w:vAlign w:val="center"/>
            <w:hideMark/>
          </w:tcPr>
          <w:p w14:paraId="7F42CE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10BF2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26FF2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vAlign w:val="center"/>
            <w:hideMark/>
          </w:tcPr>
          <w:p w14:paraId="1BBCD4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635BD71" w14:textId="120AF93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3276228,00</w:t>
            </w:r>
          </w:p>
        </w:tc>
        <w:tc>
          <w:tcPr>
            <w:tcW w:w="684" w:type="pct"/>
            <w:tcBorders>
              <w:top w:val="nil"/>
              <w:left w:val="nil"/>
              <w:bottom w:val="single" w:sz="4" w:space="0" w:color="000000"/>
              <w:right w:val="single" w:sz="4" w:space="0" w:color="000000"/>
            </w:tcBorders>
            <w:shd w:val="clear" w:color="auto" w:fill="auto"/>
            <w:vAlign w:val="center"/>
            <w:hideMark/>
          </w:tcPr>
          <w:p w14:paraId="46B1753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0E983D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2C863C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2A0A12" w14:textId="50EFA61E"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5DD155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2B84E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39EE3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vAlign w:val="center"/>
            <w:hideMark/>
          </w:tcPr>
          <w:p w14:paraId="7189FE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5E29D7E" w14:textId="7BC398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3276228,00</w:t>
            </w:r>
          </w:p>
        </w:tc>
        <w:tc>
          <w:tcPr>
            <w:tcW w:w="684" w:type="pct"/>
            <w:tcBorders>
              <w:top w:val="nil"/>
              <w:left w:val="nil"/>
              <w:bottom w:val="single" w:sz="4" w:space="0" w:color="000000"/>
              <w:right w:val="single" w:sz="4" w:space="0" w:color="000000"/>
            </w:tcBorders>
            <w:shd w:val="clear" w:color="auto" w:fill="auto"/>
            <w:vAlign w:val="center"/>
            <w:hideMark/>
          </w:tcPr>
          <w:p w14:paraId="71C0D3E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D8DF25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657ECD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CA870E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750137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AC199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03713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vAlign w:val="center"/>
            <w:hideMark/>
          </w:tcPr>
          <w:p w14:paraId="5BF362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2307420F" w14:textId="030A65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3276228,00</w:t>
            </w:r>
          </w:p>
        </w:tc>
        <w:tc>
          <w:tcPr>
            <w:tcW w:w="684" w:type="pct"/>
            <w:tcBorders>
              <w:top w:val="nil"/>
              <w:left w:val="nil"/>
              <w:bottom w:val="single" w:sz="4" w:space="0" w:color="000000"/>
              <w:right w:val="single" w:sz="4" w:space="0" w:color="000000"/>
            </w:tcBorders>
            <w:shd w:val="clear" w:color="auto" w:fill="auto"/>
            <w:vAlign w:val="center"/>
            <w:hideMark/>
          </w:tcPr>
          <w:p w14:paraId="687E0DA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6DF394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C8B16E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25BB8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"Реализация национальных и региональных проектов в сфере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0976E6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C7328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8F03F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0150000000</w:t>
            </w:r>
          </w:p>
        </w:tc>
        <w:tc>
          <w:tcPr>
            <w:tcW w:w="233" w:type="pct"/>
            <w:tcBorders>
              <w:top w:val="nil"/>
              <w:left w:val="nil"/>
              <w:bottom w:val="single" w:sz="4" w:space="0" w:color="000000"/>
              <w:right w:val="single" w:sz="4" w:space="0" w:color="000000"/>
            </w:tcBorders>
            <w:shd w:val="clear" w:color="auto" w:fill="auto"/>
            <w:vAlign w:val="center"/>
            <w:hideMark/>
          </w:tcPr>
          <w:p w14:paraId="13BEDA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BD10B10" w14:textId="04554D4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40209886,62</w:t>
            </w:r>
          </w:p>
        </w:tc>
        <w:tc>
          <w:tcPr>
            <w:tcW w:w="684" w:type="pct"/>
            <w:tcBorders>
              <w:top w:val="nil"/>
              <w:left w:val="nil"/>
              <w:bottom w:val="single" w:sz="4" w:space="0" w:color="000000"/>
              <w:right w:val="single" w:sz="4" w:space="0" w:color="000000"/>
            </w:tcBorders>
            <w:shd w:val="clear" w:color="auto" w:fill="auto"/>
            <w:vAlign w:val="center"/>
            <w:hideMark/>
          </w:tcPr>
          <w:p w14:paraId="3DA21EE2" w14:textId="16C9782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43356576,00</w:t>
            </w:r>
          </w:p>
        </w:tc>
        <w:tc>
          <w:tcPr>
            <w:tcW w:w="707" w:type="pct"/>
            <w:tcBorders>
              <w:top w:val="nil"/>
              <w:left w:val="nil"/>
              <w:bottom w:val="single" w:sz="4" w:space="0" w:color="000000"/>
              <w:right w:val="single" w:sz="4" w:space="0" w:color="000000"/>
            </w:tcBorders>
            <w:shd w:val="clear" w:color="auto" w:fill="auto"/>
            <w:vAlign w:val="center"/>
            <w:hideMark/>
          </w:tcPr>
          <w:p w14:paraId="0F87952D" w14:textId="2898051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43888053,06</w:t>
            </w:r>
          </w:p>
        </w:tc>
      </w:tr>
      <w:tr w:rsidR="00C7039F" w:rsidRPr="00C7039F" w14:paraId="309E0DC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EF9F19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Региональный проект "Педагоги и наставники"</w:t>
            </w:r>
          </w:p>
        </w:tc>
        <w:tc>
          <w:tcPr>
            <w:tcW w:w="234" w:type="pct"/>
            <w:tcBorders>
              <w:top w:val="nil"/>
              <w:left w:val="nil"/>
              <w:bottom w:val="single" w:sz="4" w:space="0" w:color="000000"/>
              <w:right w:val="single" w:sz="4" w:space="0" w:color="000000"/>
            </w:tcBorders>
            <w:shd w:val="clear" w:color="auto" w:fill="auto"/>
            <w:vAlign w:val="center"/>
            <w:hideMark/>
          </w:tcPr>
          <w:p w14:paraId="25B5C9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9F795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A1E72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015Ю600000</w:t>
            </w:r>
          </w:p>
        </w:tc>
        <w:tc>
          <w:tcPr>
            <w:tcW w:w="233" w:type="pct"/>
            <w:tcBorders>
              <w:top w:val="nil"/>
              <w:left w:val="nil"/>
              <w:bottom w:val="single" w:sz="4" w:space="0" w:color="000000"/>
              <w:right w:val="single" w:sz="4" w:space="0" w:color="000000"/>
            </w:tcBorders>
            <w:shd w:val="clear" w:color="auto" w:fill="auto"/>
            <w:vAlign w:val="center"/>
            <w:hideMark/>
          </w:tcPr>
          <w:p w14:paraId="3D2379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4EC6AA6" w14:textId="313943E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40209886,62</w:t>
            </w:r>
          </w:p>
        </w:tc>
        <w:tc>
          <w:tcPr>
            <w:tcW w:w="684" w:type="pct"/>
            <w:tcBorders>
              <w:top w:val="nil"/>
              <w:left w:val="nil"/>
              <w:bottom w:val="single" w:sz="4" w:space="0" w:color="000000"/>
              <w:right w:val="single" w:sz="4" w:space="0" w:color="000000"/>
            </w:tcBorders>
            <w:shd w:val="clear" w:color="auto" w:fill="auto"/>
            <w:vAlign w:val="center"/>
            <w:hideMark/>
          </w:tcPr>
          <w:p w14:paraId="4CC417BA" w14:textId="62BD0CD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43356576,00</w:t>
            </w:r>
          </w:p>
        </w:tc>
        <w:tc>
          <w:tcPr>
            <w:tcW w:w="707" w:type="pct"/>
            <w:tcBorders>
              <w:top w:val="nil"/>
              <w:left w:val="nil"/>
              <w:bottom w:val="single" w:sz="4" w:space="0" w:color="000000"/>
              <w:right w:val="single" w:sz="4" w:space="0" w:color="000000"/>
            </w:tcBorders>
            <w:shd w:val="clear" w:color="auto" w:fill="auto"/>
            <w:vAlign w:val="center"/>
            <w:hideMark/>
          </w:tcPr>
          <w:p w14:paraId="19CF27F8" w14:textId="4531D40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43888053,06</w:t>
            </w:r>
          </w:p>
        </w:tc>
      </w:tr>
      <w:tr w:rsidR="00C7039F" w:rsidRPr="00C7039F" w14:paraId="2E778A2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836E9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234" w:type="pct"/>
            <w:tcBorders>
              <w:top w:val="nil"/>
              <w:left w:val="nil"/>
              <w:bottom w:val="single" w:sz="4" w:space="0" w:color="000000"/>
              <w:right w:val="single" w:sz="4" w:space="0" w:color="000000"/>
            </w:tcBorders>
            <w:shd w:val="clear" w:color="auto" w:fill="auto"/>
            <w:vAlign w:val="center"/>
            <w:hideMark/>
          </w:tcPr>
          <w:p w14:paraId="5F35CA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DAF2C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4563ED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015Ю650500</w:t>
            </w:r>
          </w:p>
        </w:tc>
        <w:tc>
          <w:tcPr>
            <w:tcW w:w="233" w:type="pct"/>
            <w:tcBorders>
              <w:top w:val="nil"/>
              <w:left w:val="nil"/>
              <w:bottom w:val="single" w:sz="4" w:space="0" w:color="000000"/>
              <w:right w:val="single" w:sz="4" w:space="0" w:color="000000"/>
            </w:tcBorders>
            <w:shd w:val="clear" w:color="auto" w:fill="auto"/>
            <w:vAlign w:val="center"/>
            <w:hideMark/>
          </w:tcPr>
          <w:p w14:paraId="6BB48D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8B67BB2" w14:textId="628C9AC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c>
          <w:tcPr>
            <w:tcW w:w="684" w:type="pct"/>
            <w:tcBorders>
              <w:top w:val="nil"/>
              <w:left w:val="nil"/>
              <w:bottom w:val="single" w:sz="4" w:space="0" w:color="000000"/>
              <w:right w:val="single" w:sz="4" w:space="0" w:color="000000"/>
            </w:tcBorders>
            <w:shd w:val="clear" w:color="auto" w:fill="auto"/>
            <w:vAlign w:val="center"/>
            <w:hideMark/>
          </w:tcPr>
          <w:p w14:paraId="5BB41C07" w14:textId="64088C4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c>
          <w:tcPr>
            <w:tcW w:w="707" w:type="pct"/>
            <w:tcBorders>
              <w:top w:val="nil"/>
              <w:left w:val="nil"/>
              <w:bottom w:val="single" w:sz="4" w:space="0" w:color="000000"/>
              <w:right w:val="single" w:sz="4" w:space="0" w:color="000000"/>
            </w:tcBorders>
            <w:shd w:val="clear" w:color="auto" w:fill="auto"/>
            <w:vAlign w:val="center"/>
            <w:hideMark/>
          </w:tcPr>
          <w:p w14:paraId="27A41382" w14:textId="76B3F4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r>
      <w:tr w:rsidR="00C7039F" w:rsidRPr="00C7039F" w14:paraId="4F54154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FCDA8E" w14:textId="2E80F5E5"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11595D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C5ADD5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4E9B6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015Ю650500</w:t>
            </w:r>
          </w:p>
        </w:tc>
        <w:tc>
          <w:tcPr>
            <w:tcW w:w="233" w:type="pct"/>
            <w:tcBorders>
              <w:top w:val="nil"/>
              <w:left w:val="nil"/>
              <w:bottom w:val="single" w:sz="4" w:space="0" w:color="000000"/>
              <w:right w:val="single" w:sz="4" w:space="0" w:color="000000"/>
            </w:tcBorders>
            <w:shd w:val="clear" w:color="auto" w:fill="auto"/>
            <w:vAlign w:val="center"/>
            <w:hideMark/>
          </w:tcPr>
          <w:p w14:paraId="04FD0F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B407B05" w14:textId="5A07B98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c>
          <w:tcPr>
            <w:tcW w:w="684" w:type="pct"/>
            <w:tcBorders>
              <w:top w:val="nil"/>
              <w:left w:val="nil"/>
              <w:bottom w:val="single" w:sz="4" w:space="0" w:color="000000"/>
              <w:right w:val="single" w:sz="4" w:space="0" w:color="000000"/>
            </w:tcBorders>
            <w:shd w:val="clear" w:color="auto" w:fill="auto"/>
            <w:vAlign w:val="center"/>
            <w:hideMark/>
          </w:tcPr>
          <w:p w14:paraId="73BC79A8" w14:textId="1F3E67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c>
          <w:tcPr>
            <w:tcW w:w="707" w:type="pct"/>
            <w:tcBorders>
              <w:top w:val="nil"/>
              <w:left w:val="nil"/>
              <w:bottom w:val="single" w:sz="4" w:space="0" w:color="000000"/>
              <w:right w:val="single" w:sz="4" w:space="0" w:color="000000"/>
            </w:tcBorders>
            <w:shd w:val="clear" w:color="auto" w:fill="auto"/>
            <w:vAlign w:val="center"/>
            <w:hideMark/>
          </w:tcPr>
          <w:p w14:paraId="20941233" w14:textId="413C5A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r>
      <w:tr w:rsidR="00C7039F" w:rsidRPr="00C7039F" w14:paraId="36D632D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7C0254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5162AC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51909F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454C1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015Ю650500</w:t>
            </w:r>
          </w:p>
        </w:tc>
        <w:tc>
          <w:tcPr>
            <w:tcW w:w="233" w:type="pct"/>
            <w:tcBorders>
              <w:top w:val="nil"/>
              <w:left w:val="nil"/>
              <w:bottom w:val="single" w:sz="4" w:space="0" w:color="000000"/>
              <w:right w:val="single" w:sz="4" w:space="0" w:color="000000"/>
            </w:tcBorders>
            <w:shd w:val="clear" w:color="auto" w:fill="auto"/>
            <w:vAlign w:val="center"/>
            <w:hideMark/>
          </w:tcPr>
          <w:p w14:paraId="32A1B2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005A805A" w14:textId="70033C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c>
          <w:tcPr>
            <w:tcW w:w="684" w:type="pct"/>
            <w:tcBorders>
              <w:top w:val="nil"/>
              <w:left w:val="nil"/>
              <w:bottom w:val="single" w:sz="4" w:space="0" w:color="000000"/>
              <w:right w:val="single" w:sz="4" w:space="0" w:color="000000"/>
            </w:tcBorders>
            <w:shd w:val="clear" w:color="auto" w:fill="auto"/>
            <w:vAlign w:val="center"/>
            <w:hideMark/>
          </w:tcPr>
          <w:p w14:paraId="2AFAA409" w14:textId="7A9ADC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c>
          <w:tcPr>
            <w:tcW w:w="707" w:type="pct"/>
            <w:tcBorders>
              <w:top w:val="nil"/>
              <w:left w:val="nil"/>
              <w:bottom w:val="single" w:sz="4" w:space="0" w:color="000000"/>
              <w:right w:val="single" w:sz="4" w:space="0" w:color="000000"/>
            </w:tcBorders>
            <w:shd w:val="clear" w:color="auto" w:fill="auto"/>
            <w:vAlign w:val="center"/>
            <w:hideMark/>
          </w:tcPr>
          <w:p w14:paraId="6C73AE9B" w14:textId="239E7A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1054620,00</w:t>
            </w:r>
          </w:p>
        </w:tc>
      </w:tr>
      <w:tr w:rsidR="00C7039F" w:rsidRPr="00C7039F" w14:paraId="07FFDA3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269D7B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34" w:type="pct"/>
            <w:tcBorders>
              <w:top w:val="nil"/>
              <w:left w:val="nil"/>
              <w:bottom w:val="single" w:sz="4" w:space="0" w:color="000000"/>
              <w:right w:val="single" w:sz="4" w:space="0" w:color="000000"/>
            </w:tcBorders>
            <w:shd w:val="clear" w:color="auto" w:fill="auto"/>
            <w:vAlign w:val="center"/>
            <w:hideMark/>
          </w:tcPr>
          <w:p w14:paraId="418597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D1A3A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245CC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015Ю651790</w:t>
            </w:r>
          </w:p>
        </w:tc>
        <w:tc>
          <w:tcPr>
            <w:tcW w:w="233" w:type="pct"/>
            <w:tcBorders>
              <w:top w:val="nil"/>
              <w:left w:val="nil"/>
              <w:bottom w:val="single" w:sz="4" w:space="0" w:color="000000"/>
              <w:right w:val="single" w:sz="4" w:space="0" w:color="000000"/>
            </w:tcBorders>
            <w:shd w:val="clear" w:color="auto" w:fill="auto"/>
            <w:vAlign w:val="center"/>
            <w:hideMark/>
          </w:tcPr>
          <w:p w14:paraId="3AD1A5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7C38689" w14:textId="14480EE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2607196,62</w:t>
            </w:r>
          </w:p>
        </w:tc>
        <w:tc>
          <w:tcPr>
            <w:tcW w:w="684" w:type="pct"/>
            <w:tcBorders>
              <w:top w:val="nil"/>
              <w:left w:val="nil"/>
              <w:bottom w:val="single" w:sz="4" w:space="0" w:color="000000"/>
              <w:right w:val="single" w:sz="4" w:space="0" w:color="000000"/>
            </w:tcBorders>
            <w:shd w:val="clear" w:color="auto" w:fill="auto"/>
            <w:vAlign w:val="center"/>
            <w:hideMark/>
          </w:tcPr>
          <w:p w14:paraId="430D03FF" w14:textId="15B6439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2646756,00</w:t>
            </w:r>
          </w:p>
        </w:tc>
        <w:tc>
          <w:tcPr>
            <w:tcW w:w="707" w:type="pct"/>
            <w:tcBorders>
              <w:top w:val="nil"/>
              <w:left w:val="nil"/>
              <w:bottom w:val="single" w:sz="4" w:space="0" w:color="000000"/>
              <w:right w:val="single" w:sz="4" w:space="0" w:color="000000"/>
            </w:tcBorders>
            <w:shd w:val="clear" w:color="auto" w:fill="auto"/>
            <w:vAlign w:val="center"/>
            <w:hideMark/>
          </w:tcPr>
          <w:p w14:paraId="655F1963" w14:textId="29E50F9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2694633,06</w:t>
            </w:r>
          </w:p>
        </w:tc>
      </w:tr>
      <w:tr w:rsidR="00C7039F" w:rsidRPr="00C7039F" w14:paraId="37A6FAC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636ADC" w14:textId="4743E44D"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6A0775E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3B43F6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958C5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015Ю651790</w:t>
            </w:r>
          </w:p>
        </w:tc>
        <w:tc>
          <w:tcPr>
            <w:tcW w:w="233" w:type="pct"/>
            <w:tcBorders>
              <w:top w:val="nil"/>
              <w:left w:val="nil"/>
              <w:bottom w:val="single" w:sz="4" w:space="0" w:color="000000"/>
              <w:right w:val="single" w:sz="4" w:space="0" w:color="000000"/>
            </w:tcBorders>
            <w:shd w:val="clear" w:color="auto" w:fill="auto"/>
            <w:vAlign w:val="center"/>
            <w:hideMark/>
          </w:tcPr>
          <w:p w14:paraId="1DB07C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16AF165D" w14:textId="153ADCD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2607196,62</w:t>
            </w:r>
          </w:p>
        </w:tc>
        <w:tc>
          <w:tcPr>
            <w:tcW w:w="684" w:type="pct"/>
            <w:tcBorders>
              <w:top w:val="nil"/>
              <w:left w:val="nil"/>
              <w:bottom w:val="single" w:sz="4" w:space="0" w:color="000000"/>
              <w:right w:val="single" w:sz="4" w:space="0" w:color="000000"/>
            </w:tcBorders>
            <w:shd w:val="clear" w:color="auto" w:fill="auto"/>
            <w:vAlign w:val="center"/>
            <w:hideMark/>
          </w:tcPr>
          <w:p w14:paraId="55F9B93D" w14:textId="52C416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2646756,00</w:t>
            </w:r>
          </w:p>
        </w:tc>
        <w:tc>
          <w:tcPr>
            <w:tcW w:w="707" w:type="pct"/>
            <w:tcBorders>
              <w:top w:val="nil"/>
              <w:left w:val="nil"/>
              <w:bottom w:val="single" w:sz="4" w:space="0" w:color="000000"/>
              <w:right w:val="single" w:sz="4" w:space="0" w:color="000000"/>
            </w:tcBorders>
            <w:shd w:val="clear" w:color="auto" w:fill="auto"/>
            <w:vAlign w:val="center"/>
            <w:hideMark/>
          </w:tcPr>
          <w:p w14:paraId="68442FA0" w14:textId="672A9B5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2694633,06</w:t>
            </w:r>
          </w:p>
        </w:tc>
      </w:tr>
      <w:tr w:rsidR="00C7039F" w:rsidRPr="00C7039F" w14:paraId="65E8C19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F0217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664116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69F969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0463C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015Ю651790</w:t>
            </w:r>
          </w:p>
        </w:tc>
        <w:tc>
          <w:tcPr>
            <w:tcW w:w="233" w:type="pct"/>
            <w:tcBorders>
              <w:top w:val="nil"/>
              <w:left w:val="nil"/>
              <w:bottom w:val="single" w:sz="4" w:space="0" w:color="000000"/>
              <w:right w:val="single" w:sz="4" w:space="0" w:color="000000"/>
            </w:tcBorders>
            <w:shd w:val="clear" w:color="auto" w:fill="auto"/>
            <w:vAlign w:val="center"/>
            <w:hideMark/>
          </w:tcPr>
          <w:p w14:paraId="4183F6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7EA27285" w14:textId="64FCCEB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2607196,62</w:t>
            </w:r>
          </w:p>
        </w:tc>
        <w:tc>
          <w:tcPr>
            <w:tcW w:w="684" w:type="pct"/>
            <w:tcBorders>
              <w:top w:val="nil"/>
              <w:left w:val="nil"/>
              <w:bottom w:val="single" w:sz="4" w:space="0" w:color="000000"/>
              <w:right w:val="single" w:sz="4" w:space="0" w:color="000000"/>
            </w:tcBorders>
            <w:shd w:val="clear" w:color="auto" w:fill="auto"/>
            <w:vAlign w:val="center"/>
            <w:hideMark/>
          </w:tcPr>
          <w:p w14:paraId="39104A48" w14:textId="64DAC2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2646756,00</w:t>
            </w:r>
          </w:p>
        </w:tc>
        <w:tc>
          <w:tcPr>
            <w:tcW w:w="707" w:type="pct"/>
            <w:tcBorders>
              <w:top w:val="nil"/>
              <w:left w:val="nil"/>
              <w:bottom w:val="single" w:sz="4" w:space="0" w:color="000000"/>
              <w:right w:val="single" w:sz="4" w:space="0" w:color="000000"/>
            </w:tcBorders>
            <w:shd w:val="clear" w:color="auto" w:fill="auto"/>
            <w:vAlign w:val="center"/>
            <w:hideMark/>
          </w:tcPr>
          <w:p w14:paraId="40FE90A3" w14:textId="04AD256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2694633,06</w:t>
            </w:r>
          </w:p>
        </w:tc>
      </w:tr>
      <w:tr w:rsidR="00C7039F" w:rsidRPr="00C7039F" w14:paraId="021E8B2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D568E6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CA0CE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70282F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50A02D6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015Ю653030</w:t>
            </w:r>
          </w:p>
        </w:tc>
        <w:tc>
          <w:tcPr>
            <w:tcW w:w="233" w:type="pct"/>
            <w:tcBorders>
              <w:top w:val="nil"/>
              <w:left w:val="nil"/>
              <w:bottom w:val="single" w:sz="4" w:space="0" w:color="000000"/>
              <w:right w:val="single" w:sz="4" w:space="0" w:color="000000"/>
            </w:tcBorders>
            <w:shd w:val="clear" w:color="auto" w:fill="auto"/>
            <w:vAlign w:val="center"/>
            <w:hideMark/>
          </w:tcPr>
          <w:p w14:paraId="2BFB966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DC4AA4D" w14:textId="0EA7A18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36548070,00</w:t>
            </w:r>
          </w:p>
        </w:tc>
        <w:tc>
          <w:tcPr>
            <w:tcW w:w="684" w:type="pct"/>
            <w:tcBorders>
              <w:top w:val="nil"/>
              <w:left w:val="nil"/>
              <w:bottom w:val="single" w:sz="4" w:space="0" w:color="000000"/>
              <w:right w:val="single" w:sz="4" w:space="0" w:color="000000"/>
            </w:tcBorders>
            <w:shd w:val="clear" w:color="auto" w:fill="auto"/>
            <w:vAlign w:val="center"/>
            <w:hideMark/>
          </w:tcPr>
          <w:p w14:paraId="2CC64C7A" w14:textId="1C9397C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39655200,00</w:t>
            </w:r>
          </w:p>
        </w:tc>
        <w:tc>
          <w:tcPr>
            <w:tcW w:w="707" w:type="pct"/>
            <w:tcBorders>
              <w:top w:val="nil"/>
              <w:left w:val="nil"/>
              <w:bottom w:val="single" w:sz="4" w:space="0" w:color="000000"/>
              <w:right w:val="single" w:sz="4" w:space="0" w:color="000000"/>
            </w:tcBorders>
            <w:shd w:val="clear" w:color="auto" w:fill="auto"/>
            <w:vAlign w:val="center"/>
            <w:hideMark/>
          </w:tcPr>
          <w:p w14:paraId="4E70AB94" w14:textId="5EBC420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40138800,00</w:t>
            </w:r>
          </w:p>
        </w:tc>
      </w:tr>
      <w:tr w:rsidR="00C7039F" w:rsidRPr="00C7039F" w14:paraId="470918F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8CE481D" w14:textId="6EEBEF89"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4CB169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D2F632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DFC3C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015Ю653030</w:t>
            </w:r>
          </w:p>
        </w:tc>
        <w:tc>
          <w:tcPr>
            <w:tcW w:w="233" w:type="pct"/>
            <w:tcBorders>
              <w:top w:val="nil"/>
              <w:left w:val="nil"/>
              <w:bottom w:val="single" w:sz="4" w:space="0" w:color="000000"/>
              <w:right w:val="single" w:sz="4" w:space="0" w:color="000000"/>
            </w:tcBorders>
            <w:shd w:val="clear" w:color="auto" w:fill="auto"/>
            <w:vAlign w:val="center"/>
            <w:hideMark/>
          </w:tcPr>
          <w:p w14:paraId="409FE5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12B8499" w14:textId="42EA2E2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36548070,00</w:t>
            </w:r>
          </w:p>
        </w:tc>
        <w:tc>
          <w:tcPr>
            <w:tcW w:w="684" w:type="pct"/>
            <w:tcBorders>
              <w:top w:val="nil"/>
              <w:left w:val="nil"/>
              <w:bottom w:val="single" w:sz="4" w:space="0" w:color="000000"/>
              <w:right w:val="single" w:sz="4" w:space="0" w:color="000000"/>
            </w:tcBorders>
            <w:shd w:val="clear" w:color="auto" w:fill="auto"/>
            <w:vAlign w:val="center"/>
            <w:hideMark/>
          </w:tcPr>
          <w:p w14:paraId="0D8AB714" w14:textId="30A9E4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39655200,00</w:t>
            </w:r>
          </w:p>
        </w:tc>
        <w:tc>
          <w:tcPr>
            <w:tcW w:w="707" w:type="pct"/>
            <w:tcBorders>
              <w:top w:val="nil"/>
              <w:left w:val="nil"/>
              <w:bottom w:val="single" w:sz="4" w:space="0" w:color="000000"/>
              <w:right w:val="single" w:sz="4" w:space="0" w:color="000000"/>
            </w:tcBorders>
            <w:shd w:val="clear" w:color="auto" w:fill="auto"/>
            <w:vAlign w:val="center"/>
            <w:hideMark/>
          </w:tcPr>
          <w:p w14:paraId="1D9E3769" w14:textId="7C3758E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40138800,00</w:t>
            </w:r>
          </w:p>
        </w:tc>
      </w:tr>
      <w:tr w:rsidR="00C7039F" w:rsidRPr="00C7039F" w14:paraId="5707ACD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0EFA7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30AB9F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30F8C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69AB3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015Ю653030</w:t>
            </w:r>
          </w:p>
        </w:tc>
        <w:tc>
          <w:tcPr>
            <w:tcW w:w="233" w:type="pct"/>
            <w:tcBorders>
              <w:top w:val="nil"/>
              <w:left w:val="nil"/>
              <w:bottom w:val="single" w:sz="4" w:space="0" w:color="000000"/>
              <w:right w:val="single" w:sz="4" w:space="0" w:color="000000"/>
            </w:tcBorders>
            <w:shd w:val="clear" w:color="auto" w:fill="auto"/>
            <w:vAlign w:val="center"/>
            <w:hideMark/>
          </w:tcPr>
          <w:p w14:paraId="37EDB3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34FBA4D6" w14:textId="01BA0BE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36548070,00</w:t>
            </w:r>
          </w:p>
        </w:tc>
        <w:tc>
          <w:tcPr>
            <w:tcW w:w="684" w:type="pct"/>
            <w:tcBorders>
              <w:top w:val="nil"/>
              <w:left w:val="nil"/>
              <w:bottom w:val="single" w:sz="4" w:space="0" w:color="000000"/>
              <w:right w:val="single" w:sz="4" w:space="0" w:color="000000"/>
            </w:tcBorders>
            <w:shd w:val="clear" w:color="auto" w:fill="auto"/>
            <w:vAlign w:val="center"/>
            <w:hideMark/>
          </w:tcPr>
          <w:p w14:paraId="34EF83C7" w14:textId="35D0842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39655200,00</w:t>
            </w:r>
          </w:p>
        </w:tc>
        <w:tc>
          <w:tcPr>
            <w:tcW w:w="707" w:type="pct"/>
            <w:tcBorders>
              <w:top w:val="nil"/>
              <w:left w:val="nil"/>
              <w:bottom w:val="single" w:sz="4" w:space="0" w:color="000000"/>
              <w:right w:val="single" w:sz="4" w:space="0" w:color="000000"/>
            </w:tcBorders>
            <w:shd w:val="clear" w:color="auto" w:fill="auto"/>
            <w:vAlign w:val="center"/>
            <w:hideMark/>
          </w:tcPr>
          <w:p w14:paraId="639F418F" w14:textId="2B1B1BB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40138800,00</w:t>
            </w:r>
          </w:p>
        </w:tc>
      </w:tr>
      <w:tr w:rsidR="00C7039F" w:rsidRPr="00C7039F" w14:paraId="7550B9F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7F870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236B20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5FD296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CE273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066EFDD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B0BD30D" w14:textId="154083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1198958,94</w:t>
            </w:r>
          </w:p>
        </w:tc>
        <w:tc>
          <w:tcPr>
            <w:tcW w:w="684" w:type="pct"/>
            <w:tcBorders>
              <w:top w:val="nil"/>
              <w:left w:val="nil"/>
              <w:bottom w:val="single" w:sz="4" w:space="0" w:color="000000"/>
              <w:right w:val="single" w:sz="4" w:space="0" w:color="000000"/>
            </w:tcBorders>
            <w:shd w:val="clear" w:color="auto" w:fill="auto"/>
            <w:vAlign w:val="center"/>
            <w:hideMark/>
          </w:tcPr>
          <w:p w14:paraId="3FAC864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8A8CCB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B38163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4FC39B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Мероприятия непрограммных направлений деятельности </w:t>
            </w:r>
            <w:r w:rsidRPr="00EC5638">
              <w:rPr>
                <w:rFonts w:eastAsia="Times New Roman"/>
                <w:color w:val="000000"/>
                <w:sz w:val="22"/>
                <w:szCs w:val="22"/>
                <w:lang w:eastAsia="ru-RU"/>
              </w:rPr>
              <w:lastRenderedPageBreak/>
              <w:t>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B3EDF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07</w:t>
            </w:r>
          </w:p>
        </w:tc>
        <w:tc>
          <w:tcPr>
            <w:tcW w:w="266" w:type="pct"/>
            <w:tcBorders>
              <w:top w:val="nil"/>
              <w:left w:val="nil"/>
              <w:bottom w:val="single" w:sz="4" w:space="0" w:color="000000"/>
              <w:right w:val="single" w:sz="4" w:space="0" w:color="000000"/>
            </w:tcBorders>
            <w:shd w:val="clear" w:color="auto" w:fill="auto"/>
            <w:vAlign w:val="center"/>
            <w:hideMark/>
          </w:tcPr>
          <w:p w14:paraId="460EFA9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7AF8A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3471A8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7648561" w14:textId="31BAAF8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1198958,94</w:t>
            </w:r>
          </w:p>
        </w:tc>
        <w:tc>
          <w:tcPr>
            <w:tcW w:w="684" w:type="pct"/>
            <w:tcBorders>
              <w:top w:val="nil"/>
              <w:left w:val="nil"/>
              <w:bottom w:val="single" w:sz="4" w:space="0" w:color="000000"/>
              <w:right w:val="single" w:sz="4" w:space="0" w:color="000000"/>
            </w:tcBorders>
            <w:shd w:val="clear" w:color="auto" w:fill="auto"/>
            <w:vAlign w:val="center"/>
            <w:hideMark/>
          </w:tcPr>
          <w:p w14:paraId="365D9EB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09EF9C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E06F41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1B89AD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6219DF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1593F2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7BE9B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167210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0F47EF3" w14:textId="73FF2FF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1198958,94</w:t>
            </w:r>
          </w:p>
        </w:tc>
        <w:tc>
          <w:tcPr>
            <w:tcW w:w="684" w:type="pct"/>
            <w:tcBorders>
              <w:top w:val="nil"/>
              <w:left w:val="nil"/>
              <w:bottom w:val="single" w:sz="4" w:space="0" w:color="000000"/>
              <w:right w:val="single" w:sz="4" w:space="0" w:color="000000"/>
            </w:tcBorders>
            <w:shd w:val="clear" w:color="auto" w:fill="auto"/>
            <w:vAlign w:val="center"/>
            <w:hideMark/>
          </w:tcPr>
          <w:p w14:paraId="2EB70C4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F5F4ED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F83714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BCE08E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Резервный фонд администрации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3A37EF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0EDB29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8D9DA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28A579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F303F1C" w14:textId="1DF4F03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1198958,94</w:t>
            </w:r>
          </w:p>
        </w:tc>
        <w:tc>
          <w:tcPr>
            <w:tcW w:w="684" w:type="pct"/>
            <w:tcBorders>
              <w:top w:val="nil"/>
              <w:left w:val="nil"/>
              <w:bottom w:val="single" w:sz="4" w:space="0" w:color="000000"/>
              <w:right w:val="single" w:sz="4" w:space="0" w:color="000000"/>
            </w:tcBorders>
            <w:shd w:val="clear" w:color="auto" w:fill="auto"/>
            <w:vAlign w:val="center"/>
            <w:hideMark/>
          </w:tcPr>
          <w:p w14:paraId="28F2005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7031A0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D50AAD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09D9BDE" w14:textId="774454A6"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09715C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5D0122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FA58F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5D7B29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9006176" w14:textId="02D63A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1198958,94</w:t>
            </w:r>
          </w:p>
        </w:tc>
        <w:tc>
          <w:tcPr>
            <w:tcW w:w="684" w:type="pct"/>
            <w:tcBorders>
              <w:top w:val="nil"/>
              <w:left w:val="nil"/>
              <w:bottom w:val="single" w:sz="4" w:space="0" w:color="000000"/>
              <w:right w:val="single" w:sz="4" w:space="0" w:color="000000"/>
            </w:tcBorders>
            <w:shd w:val="clear" w:color="auto" w:fill="auto"/>
            <w:vAlign w:val="center"/>
            <w:hideMark/>
          </w:tcPr>
          <w:p w14:paraId="7EA7D59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7B9E70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B09BA3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AB7B87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52D09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4BC452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5A515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6923DD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1FEA91FA" w14:textId="29DA9E8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1198958,94</w:t>
            </w:r>
          </w:p>
        </w:tc>
        <w:tc>
          <w:tcPr>
            <w:tcW w:w="684" w:type="pct"/>
            <w:tcBorders>
              <w:top w:val="nil"/>
              <w:left w:val="nil"/>
              <w:bottom w:val="single" w:sz="4" w:space="0" w:color="000000"/>
              <w:right w:val="single" w:sz="4" w:space="0" w:color="000000"/>
            </w:tcBorders>
            <w:shd w:val="clear" w:color="auto" w:fill="auto"/>
            <w:vAlign w:val="center"/>
            <w:hideMark/>
          </w:tcPr>
          <w:p w14:paraId="04EED52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972F40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57BB1E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39420C"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Дополнительное образование детей</w:t>
            </w:r>
          </w:p>
        </w:tc>
        <w:tc>
          <w:tcPr>
            <w:tcW w:w="234" w:type="pct"/>
            <w:tcBorders>
              <w:top w:val="nil"/>
              <w:left w:val="nil"/>
              <w:bottom w:val="single" w:sz="4" w:space="0" w:color="000000"/>
              <w:right w:val="single" w:sz="4" w:space="0" w:color="000000"/>
            </w:tcBorders>
            <w:shd w:val="clear" w:color="auto" w:fill="auto"/>
            <w:vAlign w:val="center"/>
            <w:hideMark/>
          </w:tcPr>
          <w:p w14:paraId="42A7821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vAlign w:val="center"/>
            <w:hideMark/>
          </w:tcPr>
          <w:p w14:paraId="2F360A31"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731B3DF"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8CE431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BF06AFF" w14:textId="306F875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87372280,75</w:t>
            </w:r>
          </w:p>
        </w:tc>
        <w:tc>
          <w:tcPr>
            <w:tcW w:w="684" w:type="pct"/>
            <w:tcBorders>
              <w:top w:val="nil"/>
              <w:left w:val="nil"/>
              <w:bottom w:val="single" w:sz="4" w:space="0" w:color="000000"/>
              <w:right w:val="single" w:sz="4" w:space="0" w:color="000000"/>
            </w:tcBorders>
            <w:shd w:val="clear" w:color="auto" w:fill="auto"/>
            <w:vAlign w:val="center"/>
            <w:hideMark/>
          </w:tcPr>
          <w:p w14:paraId="5145A7D4" w14:textId="0E18039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80914757,89</w:t>
            </w:r>
          </w:p>
        </w:tc>
        <w:tc>
          <w:tcPr>
            <w:tcW w:w="707" w:type="pct"/>
            <w:tcBorders>
              <w:top w:val="nil"/>
              <w:left w:val="nil"/>
              <w:bottom w:val="single" w:sz="4" w:space="0" w:color="000000"/>
              <w:right w:val="single" w:sz="4" w:space="0" w:color="000000"/>
            </w:tcBorders>
            <w:shd w:val="clear" w:color="auto" w:fill="auto"/>
            <w:vAlign w:val="center"/>
            <w:hideMark/>
          </w:tcPr>
          <w:p w14:paraId="78445F22" w14:textId="19DF009E"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85440026,00</w:t>
            </w:r>
          </w:p>
        </w:tc>
      </w:tr>
      <w:tr w:rsidR="00C7039F" w:rsidRPr="00C7039F" w14:paraId="3ED9408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5657E4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31AA57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EFC6C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4DA59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0100000000</w:t>
            </w:r>
          </w:p>
        </w:tc>
        <w:tc>
          <w:tcPr>
            <w:tcW w:w="233" w:type="pct"/>
            <w:tcBorders>
              <w:top w:val="nil"/>
              <w:left w:val="nil"/>
              <w:bottom w:val="single" w:sz="4" w:space="0" w:color="000000"/>
              <w:right w:val="single" w:sz="4" w:space="0" w:color="000000"/>
            </w:tcBorders>
            <w:shd w:val="clear" w:color="auto" w:fill="auto"/>
            <w:noWrap/>
            <w:hideMark/>
          </w:tcPr>
          <w:p w14:paraId="27A604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270FB0F5" w14:textId="58D10C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55520224,48</w:t>
            </w:r>
          </w:p>
        </w:tc>
        <w:tc>
          <w:tcPr>
            <w:tcW w:w="684" w:type="pct"/>
            <w:tcBorders>
              <w:top w:val="nil"/>
              <w:left w:val="nil"/>
              <w:bottom w:val="single" w:sz="4" w:space="0" w:color="000000"/>
              <w:right w:val="single" w:sz="4" w:space="0" w:color="000000"/>
            </w:tcBorders>
            <w:shd w:val="clear" w:color="auto" w:fill="auto"/>
            <w:noWrap/>
            <w:hideMark/>
          </w:tcPr>
          <w:p w14:paraId="20045DA1" w14:textId="2B19C1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48583788,89</w:t>
            </w:r>
          </w:p>
        </w:tc>
        <w:tc>
          <w:tcPr>
            <w:tcW w:w="707" w:type="pct"/>
            <w:tcBorders>
              <w:top w:val="nil"/>
              <w:left w:val="nil"/>
              <w:bottom w:val="single" w:sz="4" w:space="0" w:color="000000"/>
              <w:right w:val="single" w:sz="4" w:space="0" w:color="000000"/>
            </w:tcBorders>
            <w:shd w:val="clear" w:color="auto" w:fill="auto"/>
            <w:noWrap/>
            <w:hideMark/>
          </w:tcPr>
          <w:p w14:paraId="6288ACEC" w14:textId="528DEE1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50686412,00</w:t>
            </w:r>
          </w:p>
        </w:tc>
      </w:tr>
      <w:tr w:rsidR="00C7039F" w:rsidRPr="00C7039F" w14:paraId="0AAA020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8CFF9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"Развитие системы дополнительного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4F3706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D1254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1349ED4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0130000000</w:t>
            </w:r>
          </w:p>
        </w:tc>
        <w:tc>
          <w:tcPr>
            <w:tcW w:w="233" w:type="pct"/>
            <w:tcBorders>
              <w:top w:val="nil"/>
              <w:left w:val="nil"/>
              <w:bottom w:val="single" w:sz="4" w:space="0" w:color="000000"/>
              <w:right w:val="single" w:sz="4" w:space="0" w:color="000000"/>
            </w:tcBorders>
            <w:shd w:val="clear" w:color="auto" w:fill="auto"/>
            <w:noWrap/>
            <w:hideMark/>
          </w:tcPr>
          <w:p w14:paraId="162027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A9016B3" w14:textId="22EF25D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50902161,58</w:t>
            </w:r>
          </w:p>
        </w:tc>
        <w:tc>
          <w:tcPr>
            <w:tcW w:w="684" w:type="pct"/>
            <w:tcBorders>
              <w:top w:val="nil"/>
              <w:left w:val="nil"/>
              <w:bottom w:val="single" w:sz="4" w:space="0" w:color="000000"/>
              <w:right w:val="single" w:sz="4" w:space="0" w:color="000000"/>
            </w:tcBorders>
            <w:shd w:val="clear" w:color="auto" w:fill="auto"/>
            <w:noWrap/>
            <w:hideMark/>
          </w:tcPr>
          <w:p w14:paraId="34C3C28B" w14:textId="6CEE308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47883788,89</w:t>
            </w:r>
          </w:p>
        </w:tc>
        <w:tc>
          <w:tcPr>
            <w:tcW w:w="707" w:type="pct"/>
            <w:tcBorders>
              <w:top w:val="nil"/>
              <w:left w:val="nil"/>
              <w:bottom w:val="single" w:sz="4" w:space="0" w:color="000000"/>
              <w:right w:val="single" w:sz="4" w:space="0" w:color="000000"/>
            </w:tcBorders>
            <w:shd w:val="clear" w:color="auto" w:fill="auto"/>
            <w:noWrap/>
            <w:hideMark/>
          </w:tcPr>
          <w:p w14:paraId="550B2F74" w14:textId="108BE0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50686412,00</w:t>
            </w:r>
          </w:p>
        </w:tc>
      </w:tr>
      <w:tr w:rsidR="00C7039F" w:rsidRPr="00C7039F" w14:paraId="52CBAB9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71BF88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"Реализация дополнительных общеобразовательных программ"</w:t>
            </w:r>
          </w:p>
        </w:tc>
        <w:tc>
          <w:tcPr>
            <w:tcW w:w="234" w:type="pct"/>
            <w:tcBorders>
              <w:top w:val="nil"/>
              <w:left w:val="nil"/>
              <w:bottom w:val="single" w:sz="4" w:space="0" w:color="000000"/>
              <w:right w:val="single" w:sz="4" w:space="0" w:color="000000"/>
            </w:tcBorders>
            <w:shd w:val="clear" w:color="auto" w:fill="auto"/>
            <w:noWrap/>
            <w:hideMark/>
          </w:tcPr>
          <w:p w14:paraId="471AC2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8B648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341127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0130100000</w:t>
            </w:r>
          </w:p>
        </w:tc>
        <w:tc>
          <w:tcPr>
            <w:tcW w:w="233" w:type="pct"/>
            <w:tcBorders>
              <w:top w:val="nil"/>
              <w:left w:val="nil"/>
              <w:bottom w:val="single" w:sz="4" w:space="0" w:color="000000"/>
              <w:right w:val="single" w:sz="4" w:space="0" w:color="000000"/>
            </w:tcBorders>
            <w:shd w:val="clear" w:color="auto" w:fill="auto"/>
            <w:noWrap/>
            <w:hideMark/>
          </w:tcPr>
          <w:p w14:paraId="111E322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E76F94E" w14:textId="55AF2E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50902161,58</w:t>
            </w:r>
          </w:p>
        </w:tc>
        <w:tc>
          <w:tcPr>
            <w:tcW w:w="684" w:type="pct"/>
            <w:tcBorders>
              <w:top w:val="nil"/>
              <w:left w:val="nil"/>
              <w:bottom w:val="single" w:sz="4" w:space="0" w:color="000000"/>
              <w:right w:val="single" w:sz="4" w:space="0" w:color="000000"/>
            </w:tcBorders>
            <w:shd w:val="clear" w:color="auto" w:fill="auto"/>
            <w:noWrap/>
            <w:hideMark/>
          </w:tcPr>
          <w:p w14:paraId="4546F7D5" w14:textId="1A0A2BD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47883788,89</w:t>
            </w:r>
          </w:p>
        </w:tc>
        <w:tc>
          <w:tcPr>
            <w:tcW w:w="707" w:type="pct"/>
            <w:tcBorders>
              <w:top w:val="nil"/>
              <w:left w:val="nil"/>
              <w:bottom w:val="single" w:sz="4" w:space="0" w:color="000000"/>
              <w:right w:val="single" w:sz="4" w:space="0" w:color="000000"/>
            </w:tcBorders>
            <w:shd w:val="clear" w:color="auto" w:fill="auto"/>
            <w:noWrap/>
            <w:hideMark/>
          </w:tcPr>
          <w:p w14:paraId="4E9E7FB1" w14:textId="74EB7B3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50686412,00</w:t>
            </w:r>
          </w:p>
        </w:tc>
      </w:tr>
      <w:tr w:rsidR="00C7039F" w:rsidRPr="00C7039F" w14:paraId="3F8E842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A834B4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noWrap/>
            <w:hideMark/>
          </w:tcPr>
          <w:p w14:paraId="49EBA0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F85F4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0101CC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0130121000</w:t>
            </w:r>
          </w:p>
        </w:tc>
        <w:tc>
          <w:tcPr>
            <w:tcW w:w="233" w:type="pct"/>
            <w:tcBorders>
              <w:top w:val="nil"/>
              <w:left w:val="nil"/>
              <w:bottom w:val="single" w:sz="4" w:space="0" w:color="000000"/>
              <w:right w:val="single" w:sz="4" w:space="0" w:color="000000"/>
            </w:tcBorders>
            <w:shd w:val="clear" w:color="auto" w:fill="auto"/>
            <w:noWrap/>
            <w:hideMark/>
          </w:tcPr>
          <w:p w14:paraId="3D143F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CDC1ECD" w14:textId="77C25A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47992330,00</w:t>
            </w:r>
          </w:p>
        </w:tc>
        <w:tc>
          <w:tcPr>
            <w:tcW w:w="684" w:type="pct"/>
            <w:tcBorders>
              <w:top w:val="nil"/>
              <w:left w:val="nil"/>
              <w:bottom w:val="single" w:sz="4" w:space="0" w:color="000000"/>
              <w:right w:val="single" w:sz="4" w:space="0" w:color="000000"/>
            </w:tcBorders>
            <w:shd w:val="clear" w:color="auto" w:fill="auto"/>
            <w:noWrap/>
            <w:hideMark/>
          </w:tcPr>
          <w:p w14:paraId="339677F0" w14:textId="2B178A1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45542024,00</w:t>
            </w:r>
          </w:p>
        </w:tc>
        <w:tc>
          <w:tcPr>
            <w:tcW w:w="707" w:type="pct"/>
            <w:tcBorders>
              <w:top w:val="nil"/>
              <w:left w:val="nil"/>
              <w:bottom w:val="single" w:sz="4" w:space="0" w:color="000000"/>
              <w:right w:val="single" w:sz="4" w:space="0" w:color="000000"/>
            </w:tcBorders>
            <w:shd w:val="clear" w:color="auto" w:fill="auto"/>
            <w:noWrap/>
            <w:hideMark/>
          </w:tcPr>
          <w:p w14:paraId="2E840762" w14:textId="0AFBAD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48486412,00</w:t>
            </w:r>
          </w:p>
        </w:tc>
      </w:tr>
      <w:tr w:rsidR="00C7039F" w:rsidRPr="00C7039F" w14:paraId="30082AB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970832A" w14:textId="25A496B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4C64C88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16E074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051A5B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0130121000</w:t>
            </w:r>
          </w:p>
        </w:tc>
        <w:tc>
          <w:tcPr>
            <w:tcW w:w="233" w:type="pct"/>
            <w:tcBorders>
              <w:top w:val="nil"/>
              <w:left w:val="nil"/>
              <w:bottom w:val="single" w:sz="4" w:space="0" w:color="000000"/>
              <w:right w:val="single" w:sz="4" w:space="0" w:color="000000"/>
            </w:tcBorders>
            <w:shd w:val="clear" w:color="auto" w:fill="auto"/>
            <w:noWrap/>
            <w:hideMark/>
          </w:tcPr>
          <w:p w14:paraId="5F2F71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3A2B955D" w14:textId="3A6C228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47992330,00</w:t>
            </w:r>
          </w:p>
        </w:tc>
        <w:tc>
          <w:tcPr>
            <w:tcW w:w="684" w:type="pct"/>
            <w:tcBorders>
              <w:top w:val="nil"/>
              <w:left w:val="nil"/>
              <w:bottom w:val="single" w:sz="4" w:space="0" w:color="000000"/>
              <w:right w:val="single" w:sz="4" w:space="0" w:color="000000"/>
            </w:tcBorders>
            <w:shd w:val="clear" w:color="auto" w:fill="auto"/>
            <w:noWrap/>
            <w:hideMark/>
          </w:tcPr>
          <w:p w14:paraId="350DD69F" w14:textId="6D8452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45542024,00</w:t>
            </w:r>
          </w:p>
        </w:tc>
        <w:tc>
          <w:tcPr>
            <w:tcW w:w="707" w:type="pct"/>
            <w:tcBorders>
              <w:top w:val="nil"/>
              <w:left w:val="nil"/>
              <w:bottom w:val="single" w:sz="4" w:space="0" w:color="000000"/>
              <w:right w:val="single" w:sz="4" w:space="0" w:color="000000"/>
            </w:tcBorders>
            <w:shd w:val="clear" w:color="auto" w:fill="auto"/>
            <w:noWrap/>
            <w:hideMark/>
          </w:tcPr>
          <w:p w14:paraId="6EEF5053" w14:textId="22DB70F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48486412,00</w:t>
            </w:r>
          </w:p>
        </w:tc>
      </w:tr>
      <w:tr w:rsidR="00C7039F" w:rsidRPr="00C7039F" w14:paraId="43FF015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5C5B9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263396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242B92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36B071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0130121000</w:t>
            </w:r>
          </w:p>
        </w:tc>
        <w:tc>
          <w:tcPr>
            <w:tcW w:w="233" w:type="pct"/>
            <w:tcBorders>
              <w:top w:val="nil"/>
              <w:left w:val="nil"/>
              <w:bottom w:val="single" w:sz="4" w:space="0" w:color="000000"/>
              <w:right w:val="single" w:sz="4" w:space="0" w:color="000000"/>
            </w:tcBorders>
            <w:shd w:val="clear" w:color="auto" w:fill="auto"/>
            <w:noWrap/>
            <w:hideMark/>
          </w:tcPr>
          <w:p w14:paraId="29EC043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5E6A6514" w14:textId="5B7FDF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47992330,00</w:t>
            </w:r>
          </w:p>
        </w:tc>
        <w:tc>
          <w:tcPr>
            <w:tcW w:w="684" w:type="pct"/>
            <w:tcBorders>
              <w:top w:val="nil"/>
              <w:left w:val="nil"/>
              <w:bottom w:val="single" w:sz="4" w:space="0" w:color="000000"/>
              <w:right w:val="single" w:sz="4" w:space="0" w:color="000000"/>
            </w:tcBorders>
            <w:shd w:val="clear" w:color="auto" w:fill="auto"/>
            <w:noWrap/>
            <w:hideMark/>
          </w:tcPr>
          <w:p w14:paraId="32B4ABD3" w14:textId="2A4C6AE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45542024,00</w:t>
            </w:r>
          </w:p>
        </w:tc>
        <w:tc>
          <w:tcPr>
            <w:tcW w:w="707" w:type="pct"/>
            <w:tcBorders>
              <w:top w:val="nil"/>
              <w:left w:val="nil"/>
              <w:bottom w:val="single" w:sz="4" w:space="0" w:color="000000"/>
              <w:right w:val="single" w:sz="4" w:space="0" w:color="000000"/>
            </w:tcBorders>
            <w:shd w:val="clear" w:color="auto" w:fill="auto"/>
            <w:noWrap/>
            <w:hideMark/>
          </w:tcPr>
          <w:p w14:paraId="58308548" w14:textId="48E820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48486412,00</w:t>
            </w:r>
          </w:p>
        </w:tc>
      </w:tr>
      <w:tr w:rsidR="00C7039F" w:rsidRPr="00C7039F" w14:paraId="1DD9346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E47FC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коммунальных услуг муниципальными учреждениями</w:t>
            </w:r>
          </w:p>
        </w:tc>
        <w:tc>
          <w:tcPr>
            <w:tcW w:w="234" w:type="pct"/>
            <w:tcBorders>
              <w:top w:val="nil"/>
              <w:left w:val="nil"/>
              <w:bottom w:val="single" w:sz="4" w:space="0" w:color="000000"/>
              <w:right w:val="single" w:sz="4" w:space="0" w:color="000000"/>
            </w:tcBorders>
            <w:shd w:val="clear" w:color="auto" w:fill="auto"/>
            <w:noWrap/>
            <w:hideMark/>
          </w:tcPr>
          <w:p w14:paraId="61073F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E2B3A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0B6BCE0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0130121001</w:t>
            </w:r>
          </w:p>
        </w:tc>
        <w:tc>
          <w:tcPr>
            <w:tcW w:w="233" w:type="pct"/>
            <w:tcBorders>
              <w:top w:val="nil"/>
              <w:left w:val="nil"/>
              <w:bottom w:val="single" w:sz="4" w:space="0" w:color="000000"/>
              <w:right w:val="single" w:sz="4" w:space="0" w:color="000000"/>
            </w:tcBorders>
            <w:shd w:val="clear" w:color="auto" w:fill="auto"/>
            <w:noWrap/>
            <w:hideMark/>
          </w:tcPr>
          <w:p w14:paraId="41CB58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3111F989" w14:textId="1B0A4E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2006831,58</w:t>
            </w:r>
          </w:p>
        </w:tc>
        <w:tc>
          <w:tcPr>
            <w:tcW w:w="684" w:type="pct"/>
            <w:tcBorders>
              <w:top w:val="nil"/>
              <w:left w:val="nil"/>
              <w:bottom w:val="single" w:sz="4" w:space="0" w:color="000000"/>
              <w:right w:val="single" w:sz="4" w:space="0" w:color="000000"/>
            </w:tcBorders>
            <w:shd w:val="clear" w:color="auto" w:fill="auto"/>
            <w:noWrap/>
            <w:hideMark/>
          </w:tcPr>
          <w:p w14:paraId="199ED975" w14:textId="29D259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2241764,89</w:t>
            </w:r>
          </w:p>
        </w:tc>
        <w:tc>
          <w:tcPr>
            <w:tcW w:w="707" w:type="pct"/>
            <w:tcBorders>
              <w:top w:val="nil"/>
              <w:left w:val="nil"/>
              <w:bottom w:val="single" w:sz="4" w:space="0" w:color="000000"/>
              <w:right w:val="single" w:sz="4" w:space="0" w:color="000000"/>
            </w:tcBorders>
            <w:shd w:val="clear" w:color="auto" w:fill="auto"/>
            <w:noWrap/>
            <w:hideMark/>
          </w:tcPr>
          <w:p w14:paraId="7E092B6D" w14:textId="6AEA788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2200000,00</w:t>
            </w:r>
          </w:p>
        </w:tc>
      </w:tr>
      <w:tr w:rsidR="00C7039F" w:rsidRPr="00C7039F" w14:paraId="0CBBB4B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0BD1FF3" w14:textId="507EA953"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627F8B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22193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D266E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0130121001</w:t>
            </w:r>
          </w:p>
        </w:tc>
        <w:tc>
          <w:tcPr>
            <w:tcW w:w="233" w:type="pct"/>
            <w:tcBorders>
              <w:top w:val="nil"/>
              <w:left w:val="nil"/>
              <w:bottom w:val="single" w:sz="4" w:space="0" w:color="000000"/>
              <w:right w:val="single" w:sz="4" w:space="0" w:color="000000"/>
            </w:tcBorders>
            <w:shd w:val="clear" w:color="auto" w:fill="auto"/>
            <w:noWrap/>
            <w:hideMark/>
          </w:tcPr>
          <w:p w14:paraId="766FBB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3782D938" w14:textId="41292AC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2006831,58</w:t>
            </w:r>
          </w:p>
        </w:tc>
        <w:tc>
          <w:tcPr>
            <w:tcW w:w="684" w:type="pct"/>
            <w:tcBorders>
              <w:top w:val="nil"/>
              <w:left w:val="nil"/>
              <w:bottom w:val="single" w:sz="4" w:space="0" w:color="000000"/>
              <w:right w:val="single" w:sz="4" w:space="0" w:color="000000"/>
            </w:tcBorders>
            <w:shd w:val="clear" w:color="auto" w:fill="auto"/>
            <w:noWrap/>
            <w:hideMark/>
          </w:tcPr>
          <w:p w14:paraId="31D407CB" w14:textId="66CC7C2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2241764,89</w:t>
            </w:r>
          </w:p>
        </w:tc>
        <w:tc>
          <w:tcPr>
            <w:tcW w:w="707" w:type="pct"/>
            <w:tcBorders>
              <w:top w:val="nil"/>
              <w:left w:val="nil"/>
              <w:bottom w:val="single" w:sz="4" w:space="0" w:color="000000"/>
              <w:right w:val="single" w:sz="4" w:space="0" w:color="000000"/>
            </w:tcBorders>
            <w:shd w:val="clear" w:color="auto" w:fill="auto"/>
            <w:noWrap/>
            <w:hideMark/>
          </w:tcPr>
          <w:p w14:paraId="2E3BD768" w14:textId="1E977F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2200000,00</w:t>
            </w:r>
          </w:p>
        </w:tc>
      </w:tr>
      <w:tr w:rsidR="00C7039F" w:rsidRPr="00C7039F" w14:paraId="1A9FE3A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81000F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390281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03800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F7294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0130121001</w:t>
            </w:r>
          </w:p>
        </w:tc>
        <w:tc>
          <w:tcPr>
            <w:tcW w:w="233" w:type="pct"/>
            <w:tcBorders>
              <w:top w:val="nil"/>
              <w:left w:val="nil"/>
              <w:bottom w:val="single" w:sz="4" w:space="0" w:color="000000"/>
              <w:right w:val="single" w:sz="4" w:space="0" w:color="000000"/>
            </w:tcBorders>
            <w:shd w:val="clear" w:color="auto" w:fill="auto"/>
            <w:noWrap/>
            <w:hideMark/>
          </w:tcPr>
          <w:p w14:paraId="19C90B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50D33270" w14:textId="549C56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2006831,58</w:t>
            </w:r>
          </w:p>
        </w:tc>
        <w:tc>
          <w:tcPr>
            <w:tcW w:w="684" w:type="pct"/>
            <w:tcBorders>
              <w:top w:val="nil"/>
              <w:left w:val="nil"/>
              <w:bottom w:val="single" w:sz="4" w:space="0" w:color="000000"/>
              <w:right w:val="single" w:sz="4" w:space="0" w:color="000000"/>
            </w:tcBorders>
            <w:shd w:val="clear" w:color="auto" w:fill="auto"/>
            <w:noWrap/>
            <w:hideMark/>
          </w:tcPr>
          <w:p w14:paraId="5142CD0D" w14:textId="17D6AD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2241764,89</w:t>
            </w:r>
          </w:p>
        </w:tc>
        <w:tc>
          <w:tcPr>
            <w:tcW w:w="707" w:type="pct"/>
            <w:tcBorders>
              <w:top w:val="nil"/>
              <w:left w:val="nil"/>
              <w:bottom w:val="single" w:sz="4" w:space="0" w:color="000000"/>
              <w:right w:val="single" w:sz="4" w:space="0" w:color="000000"/>
            </w:tcBorders>
            <w:shd w:val="clear" w:color="auto" w:fill="auto"/>
            <w:noWrap/>
            <w:hideMark/>
          </w:tcPr>
          <w:p w14:paraId="0AC147D0" w14:textId="1AF3F9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2200000,00</w:t>
            </w:r>
          </w:p>
        </w:tc>
      </w:tr>
      <w:tr w:rsidR="00C7039F" w:rsidRPr="00C7039F" w14:paraId="775263C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ED7D8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направленные на материально-техническое обеспечение учреждений</w:t>
            </w:r>
          </w:p>
        </w:tc>
        <w:tc>
          <w:tcPr>
            <w:tcW w:w="234" w:type="pct"/>
            <w:tcBorders>
              <w:top w:val="nil"/>
              <w:left w:val="nil"/>
              <w:bottom w:val="single" w:sz="4" w:space="0" w:color="000000"/>
              <w:right w:val="single" w:sz="4" w:space="0" w:color="000000"/>
            </w:tcBorders>
            <w:shd w:val="clear" w:color="auto" w:fill="auto"/>
            <w:noWrap/>
            <w:hideMark/>
          </w:tcPr>
          <w:p w14:paraId="6BF4465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53AF2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11766F0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0130121002</w:t>
            </w:r>
          </w:p>
        </w:tc>
        <w:tc>
          <w:tcPr>
            <w:tcW w:w="233" w:type="pct"/>
            <w:tcBorders>
              <w:top w:val="nil"/>
              <w:left w:val="nil"/>
              <w:bottom w:val="single" w:sz="4" w:space="0" w:color="000000"/>
              <w:right w:val="single" w:sz="4" w:space="0" w:color="000000"/>
            </w:tcBorders>
            <w:shd w:val="clear" w:color="auto" w:fill="auto"/>
            <w:noWrap/>
            <w:hideMark/>
          </w:tcPr>
          <w:p w14:paraId="078DEE1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AF3583E" w14:textId="0CA9BAC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703000,00</w:t>
            </w:r>
          </w:p>
        </w:tc>
        <w:tc>
          <w:tcPr>
            <w:tcW w:w="684" w:type="pct"/>
            <w:tcBorders>
              <w:top w:val="nil"/>
              <w:left w:val="nil"/>
              <w:bottom w:val="single" w:sz="4" w:space="0" w:color="000000"/>
              <w:right w:val="single" w:sz="4" w:space="0" w:color="000000"/>
            </w:tcBorders>
            <w:shd w:val="clear" w:color="auto" w:fill="auto"/>
            <w:noWrap/>
            <w:hideMark/>
          </w:tcPr>
          <w:p w14:paraId="148D40B5" w14:textId="21BC3FE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noWrap/>
            <w:hideMark/>
          </w:tcPr>
          <w:p w14:paraId="09F80EB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BD5F25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EC9E796" w14:textId="75C5DCBC"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12C644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B4768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5D76CF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0130121002</w:t>
            </w:r>
          </w:p>
        </w:tc>
        <w:tc>
          <w:tcPr>
            <w:tcW w:w="233" w:type="pct"/>
            <w:tcBorders>
              <w:top w:val="nil"/>
              <w:left w:val="nil"/>
              <w:bottom w:val="single" w:sz="4" w:space="0" w:color="000000"/>
              <w:right w:val="single" w:sz="4" w:space="0" w:color="000000"/>
            </w:tcBorders>
            <w:shd w:val="clear" w:color="auto" w:fill="auto"/>
            <w:noWrap/>
            <w:hideMark/>
          </w:tcPr>
          <w:p w14:paraId="320C6E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2205C8AA" w14:textId="666E1B7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703000,00</w:t>
            </w:r>
          </w:p>
        </w:tc>
        <w:tc>
          <w:tcPr>
            <w:tcW w:w="684" w:type="pct"/>
            <w:tcBorders>
              <w:top w:val="nil"/>
              <w:left w:val="nil"/>
              <w:bottom w:val="single" w:sz="4" w:space="0" w:color="000000"/>
              <w:right w:val="single" w:sz="4" w:space="0" w:color="000000"/>
            </w:tcBorders>
            <w:shd w:val="clear" w:color="auto" w:fill="auto"/>
            <w:noWrap/>
            <w:hideMark/>
          </w:tcPr>
          <w:p w14:paraId="52EFD3F5" w14:textId="4DEC38E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noWrap/>
            <w:hideMark/>
          </w:tcPr>
          <w:p w14:paraId="55A352A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C50126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BE3B7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21FCDC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C9142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BAC03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0130121002</w:t>
            </w:r>
          </w:p>
        </w:tc>
        <w:tc>
          <w:tcPr>
            <w:tcW w:w="233" w:type="pct"/>
            <w:tcBorders>
              <w:top w:val="nil"/>
              <w:left w:val="nil"/>
              <w:bottom w:val="single" w:sz="4" w:space="0" w:color="000000"/>
              <w:right w:val="single" w:sz="4" w:space="0" w:color="000000"/>
            </w:tcBorders>
            <w:shd w:val="clear" w:color="auto" w:fill="auto"/>
            <w:noWrap/>
            <w:hideMark/>
          </w:tcPr>
          <w:p w14:paraId="411C13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6D36C1DF" w14:textId="292145A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703000,00</w:t>
            </w:r>
          </w:p>
        </w:tc>
        <w:tc>
          <w:tcPr>
            <w:tcW w:w="684" w:type="pct"/>
            <w:tcBorders>
              <w:top w:val="nil"/>
              <w:left w:val="nil"/>
              <w:bottom w:val="single" w:sz="4" w:space="0" w:color="000000"/>
              <w:right w:val="single" w:sz="4" w:space="0" w:color="000000"/>
            </w:tcBorders>
            <w:shd w:val="clear" w:color="auto" w:fill="auto"/>
            <w:noWrap/>
            <w:hideMark/>
          </w:tcPr>
          <w:p w14:paraId="68B86B5D" w14:textId="7A4F50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707" w:type="pct"/>
            <w:tcBorders>
              <w:top w:val="nil"/>
              <w:left w:val="nil"/>
              <w:bottom w:val="single" w:sz="4" w:space="0" w:color="000000"/>
              <w:right w:val="single" w:sz="4" w:space="0" w:color="000000"/>
            </w:tcBorders>
            <w:shd w:val="clear" w:color="auto" w:fill="auto"/>
            <w:noWrap/>
            <w:hideMark/>
          </w:tcPr>
          <w:p w14:paraId="05FBC99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EA47C3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DE5FF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4" w:type="pct"/>
            <w:tcBorders>
              <w:top w:val="nil"/>
              <w:left w:val="nil"/>
              <w:bottom w:val="single" w:sz="4" w:space="0" w:color="000000"/>
              <w:right w:val="single" w:sz="4" w:space="0" w:color="000000"/>
            </w:tcBorders>
            <w:shd w:val="clear" w:color="auto" w:fill="auto"/>
            <w:noWrap/>
            <w:hideMark/>
          </w:tcPr>
          <w:p w14:paraId="0C1383A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3AF8F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132C3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0130121011</w:t>
            </w:r>
          </w:p>
        </w:tc>
        <w:tc>
          <w:tcPr>
            <w:tcW w:w="233" w:type="pct"/>
            <w:tcBorders>
              <w:top w:val="nil"/>
              <w:left w:val="nil"/>
              <w:bottom w:val="single" w:sz="4" w:space="0" w:color="000000"/>
              <w:right w:val="single" w:sz="4" w:space="0" w:color="000000"/>
            </w:tcBorders>
            <w:shd w:val="clear" w:color="auto" w:fill="auto"/>
            <w:noWrap/>
            <w:hideMark/>
          </w:tcPr>
          <w:p w14:paraId="738F98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6E1C818" w14:textId="7C7AF1A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noWrap/>
            <w:hideMark/>
          </w:tcPr>
          <w:p w14:paraId="7EC61C0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112F2F0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651E01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73D2D9B" w14:textId="7421CD6F"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410B6A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DEE61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D2EEE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0130121011</w:t>
            </w:r>
          </w:p>
        </w:tc>
        <w:tc>
          <w:tcPr>
            <w:tcW w:w="233" w:type="pct"/>
            <w:tcBorders>
              <w:top w:val="nil"/>
              <w:left w:val="nil"/>
              <w:bottom w:val="single" w:sz="4" w:space="0" w:color="000000"/>
              <w:right w:val="single" w:sz="4" w:space="0" w:color="000000"/>
            </w:tcBorders>
            <w:shd w:val="clear" w:color="auto" w:fill="auto"/>
            <w:noWrap/>
            <w:hideMark/>
          </w:tcPr>
          <w:p w14:paraId="3C78E4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04F23F2C" w14:textId="1396BF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noWrap/>
            <w:hideMark/>
          </w:tcPr>
          <w:p w14:paraId="5C6E38E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0B88C49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45D2E3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E0EA75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3335F4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7E7C7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51D34B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0130121011</w:t>
            </w:r>
          </w:p>
        </w:tc>
        <w:tc>
          <w:tcPr>
            <w:tcW w:w="233" w:type="pct"/>
            <w:tcBorders>
              <w:top w:val="nil"/>
              <w:left w:val="nil"/>
              <w:bottom w:val="single" w:sz="4" w:space="0" w:color="000000"/>
              <w:right w:val="single" w:sz="4" w:space="0" w:color="000000"/>
            </w:tcBorders>
            <w:shd w:val="clear" w:color="auto" w:fill="auto"/>
            <w:noWrap/>
            <w:hideMark/>
          </w:tcPr>
          <w:p w14:paraId="3200528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516B1A60" w14:textId="19465E3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noWrap/>
            <w:hideMark/>
          </w:tcPr>
          <w:p w14:paraId="14DFAF1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644CD38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455290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5C1C80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"Безопасность образовательных учреждений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162346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260F2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3C4EAC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0140000000</w:t>
            </w:r>
          </w:p>
        </w:tc>
        <w:tc>
          <w:tcPr>
            <w:tcW w:w="233" w:type="pct"/>
            <w:tcBorders>
              <w:top w:val="nil"/>
              <w:left w:val="nil"/>
              <w:bottom w:val="single" w:sz="4" w:space="0" w:color="000000"/>
              <w:right w:val="single" w:sz="4" w:space="0" w:color="000000"/>
            </w:tcBorders>
            <w:shd w:val="clear" w:color="auto" w:fill="auto"/>
            <w:noWrap/>
            <w:hideMark/>
          </w:tcPr>
          <w:p w14:paraId="313261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4E18D50" w14:textId="65B08C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4618062,90</w:t>
            </w:r>
          </w:p>
        </w:tc>
        <w:tc>
          <w:tcPr>
            <w:tcW w:w="684" w:type="pct"/>
            <w:tcBorders>
              <w:top w:val="nil"/>
              <w:left w:val="nil"/>
              <w:bottom w:val="single" w:sz="4" w:space="0" w:color="000000"/>
              <w:right w:val="single" w:sz="4" w:space="0" w:color="000000"/>
            </w:tcBorders>
            <w:shd w:val="clear" w:color="auto" w:fill="auto"/>
            <w:noWrap/>
            <w:hideMark/>
          </w:tcPr>
          <w:p w14:paraId="0BF72615" w14:textId="4FD4129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c>
          <w:tcPr>
            <w:tcW w:w="707" w:type="pct"/>
            <w:tcBorders>
              <w:top w:val="nil"/>
              <w:left w:val="nil"/>
              <w:bottom w:val="single" w:sz="4" w:space="0" w:color="000000"/>
              <w:right w:val="single" w:sz="4" w:space="0" w:color="000000"/>
            </w:tcBorders>
            <w:shd w:val="clear" w:color="auto" w:fill="auto"/>
            <w:noWrap/>
            <w:hideMark/>
          </w:tcPr>
          <w:p w14:paraId="237CBC6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561FF3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21390B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"Мероприятие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noWrap/>
            <w:hideMark/>
          </w:tcPr>
          <w:p w14:paraId="13A39C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6B92E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094272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0140100000</w:t>
            </w:r>
          </w:p>
        </w:tc>
        <w:tc>
          <w:tcPr>
            <w:tcW w:w="233" w:type="pct"/>
            <w:tcBorders>
              <w:top w:val="nil"/>
              <w:left w:val="nil"/>
              <w:bottom w:val="single" w:sz="4" w:space="0" w:color="000000"/>
              <w:right w:val="single" w:sz="4" w:space="0" w:color="000000"/>
            </w:tcBorders>
            <w:shd w:val="clear" w:color="auto" w:fill="auto"/>
            <w:noWrap/>
            <w:hideMark/>
          </w:tcPr>
          <w:p w14:paraId="55233C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3C2D945" w14:textId="4D4265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3749236,90</w:t>
            </w:r>
          </w:p>
        </w:tc>
        <w:tc>
          <w:tcPr>
            <w:tcW w:w="684" w:type="pct"/>
            <w:tcBorders>
              <w:top w:val="nil"/>
              <w:left w:val="nil"/>
              <w:bottom w:val="single" w:sz="4" w:space="0" w:color="000000"/>
              <w:right w:val="single" w:sz="4" w:space="0" w:color="000000"/>
            </w:tcBorders>
            <w:shd w:val="clear" w:color="auto" w:fill="auto"/>
            <w:noWrap/>
            <w:hideMark/>
          </w:tcPr>
          <w:p w14:paraId="25160828" w14:textId="15DAF5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noWrap/>
            <w:hideMark/>
          </w:tcPr>
          <w:p w14:paraId="5943A31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61E777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88B62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noWrap/>
            <w:hideMark/>
          </w:tcPr>
          <w:p w14:paraId="46C1A3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DBCA0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186785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noWrap/>
            <w:hideMark/>
          </w:tcPr>
          <w:p w14:paraId="566B294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81AED38" w14:textId="2A79261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3749236,90</w:t>
            </w:r>
          </w:p>
        </w:tc>
        <w:tc>
          <w:tcPr>
            <w:tcW w:w="684" w:type="pct"/>
            <w:tcBorders>
              <w:top w:val="nil"/>
              <w:left w:val="nil"/>
              <w:bottom w:val="single" w:sz="4" w:space="0" w:color="000000"/>
              <w:right w:val="single" w:sz="4" w:space="0" w:color="000000"/>
            </w:tcBorders>
            <w:shd w:val="clear" w:color="auto" w:fill="auto"/>
            <w:noWrap/>
            <w:hideMark/>
          </w:tcPr>
          <w:p w14:paraId="6C0B5D2D" w14:textId="0C15122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noWrap/>
            <w:hideMark/>
          </w:tcPr>
          <w:p w14:paraId="0B026D6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782103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DA8685" w14:textId="08ADD7D1"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0F6778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F7A4A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191055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noWrap/>
            <w:hideMark/>
          </w:tcPr>
          <w:p w14:paraId="13863F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204C9452" w14:textId="21385C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3749236,90</w:t>
            </w:r>
          </w:p>
        </w:tc>
        <w:tc>
          <w:tcPr>
            <w:tcW w:w="684" w:type="pct"/>
            <w:tcBorders>
              <w:top w:val="nil"/>
              <w:left w:val="nil"/>
              <w:bottom w:val="single" w:sz="4" w:space="0" w:color="000000"/>
              <w:right w:val="single" w:sz="4" w:space="0" w:color="000000"/>
            </w:tcBorders>
            <w:shd w:val="clear" w:color="auto" w:fill="auto"/>
            <w:noWrap/>
            <w:hideMark/>
          </w:tcPr>
          <w:p w14:paraId="34E2C683" w14:textId="1F66BA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noWrap/>
            <w:hideMark/>
          </w:tcPr>
          <w:p w14:paraId="7AE6565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A59343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3B436F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33AE66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4926C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406474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0140121310</w:t>
            </w:r>
          </w:p>
        </w:tc>
        <w:tc>
          <w:tcPr>
            <w:tcW w:w="233" w:type="pct"/>
            <w:tcBorders>
              <w:top w:val="nil"/>
              <w:left w:val="nil"/>
              <w:bottom w:val="single" w:sz="4" w:space="0" w:color="000000"/>
              <w:right w:val="single" w:sz="4" w:space="0" w:color="000000"/>
            </w:tcBorders>
            <w:shd w:val="clear" w:color="auto" w:fill="auto"/>
            <w:noWrap/>
            <w:hideMark/>
          </w:tcPr>
          <w:p w14:paraId="68C9A0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1A17FF39" w14:textId="26CFE0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3749236,90</w:t>
            </w:r>
          </w:p>
        </w:tc>
        <w:tc>
          <w:tcPr>
            <w:tcW w:w="684" w:type="pct"/>
            <w:tcBorders>
              <w:top w:val="nil"/>
              <w:left w:val="nil"/>
              <w:bottom w:val="single" w:sz="4" w:space="0" w:color="000000"/>
              <w:right w:val="single" w:sz="4" w:space="0" w:color="000000"/>
            </w:tcBorders>
            <w:shd w:val="clear" w:color="auto" w:fill="auto"/>
            <w:noWrap/>
            <w:hideMark/>
          </w:tcPr>
          <w:p w14:paraId="25A6DF3D" w14:textId="43188F9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w:t>
            </w:r>
          </w:p>
        </w:tc>
        <w:tc>
          <w:tcPr>
            <w:tcW w:w="707" w:type="pct"/>
            <w:tcBorders>
              <w:top w:val="nil"/>
              <w:left w:val="nil"/>
              <w:bottom w:val="single" w:sz="4" w:space="0" w:color="000000"/>
              <w:right w:val="single" w:sz="4" w:space="0" w:color="000000"/>
            </w:tcBorders>
            <w:shd w:val="clear" w:color="auto" w:fill="auto"/>
            <w:noWrap/>
            <w:hideMark/>
          </w:tcPr>
          <w:p w14:paraId="0DCEDD1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B52B9D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362F7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"Мероприятия по обеспечению требований пожарной безопасности"</w:t>
            </w:r>
          </w:p>
        </w:tc>
        <w:tc>
          <w:tcPr>
            <w:tcW w:w="234" w:type="pct"/>
            <w:tcBorders>
              <w:top w:val="nil"/>
              <w:left w:val="nil"/>
              <w:bottom w:val="single" w:sz="4" w:space="0" w:color="000000"/>
              <w:right w:val="single" w:sz="4" w:space="0" w:color="000000"/>
            </w:tcBorders>
            <w:shd w:val="clear" w:color="auto" w:fill="auto"/>
            <w:noWrap/>
            <w:hideMark/>
          </w:tcPr>
          <w:p w14:paraId="68C825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164B1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F0697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0140200000</w:t>
            </w:r>
          </w:p>
        </w:tc>
        <w:tc>
          <w:tcPr>
            <w:tcW w:w="233" w:type="pct"/>
            <w:tcBorders>
              <w:top w:val="nil"/>
              <w:left w:val="nil"/>
              <w:bottom w:val="single" w:sz="4" w:space="0" w:color="000000"/>
              <w:right w:val="single" w:sz="4" w:space="0" w:color="000000"/>
            </w:tcBorders>
            <w:shd w:val="clear" w:color="auto" w:fill="auto"/>
            <w:noWrap/>
            <w:hideMark/>
          </w:tcPr>
          <w:p w14:paraId="6AE5B4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09406C58" w14:textId="0FDC8E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544899,00</w:t>
            </w:r>
          </w:p>
        </w:tc>
        <w:tc>
          <w:tcPr>
            <w:tcW w:w="684" w:type="pct"/>
            <w:tcBorders>
              <w:top w:val="nil"/>
              <w:left w:val="nil"/>
              <w:bottom w:val="single" w:sz="4" w:space="0" w:color="000000"/>
              <w:right w:val="single" w:sz="4" w:space="0" w:color="000000"/>
            </w:tcBorders>
            <w:shd w:val="clear" w:color="auto" w:fill="auto"/>
            <w:noWrap/>
            <w:hideMark/>
          </w:tcPr>
          <w:p w14:paraId="078919E7" w14:textId="2049037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hideMark/>
          </w:tcPr>
          <w:p w14:paraId="31B373A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FCA078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FAF977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обеспечению требований пожарной безопасности</w:t>
            </w:r>
          </w:p>
        </w:tc>
        <w:tc>
          <w:tcPr>
            <w:tcW w:w="234" w:type="pct"/>
            <w:tcBorders>
              <w:top w:val="nil"/>
              <w:left w:val="nil"/>
              <w:bottom w:val="single" w:sz="4" w:space="0" w:color="000000"/>
              <w:right w:val="single" w:sz="4" w:space="0" w:color="000000"/>
            </w:tcBorders>
            <w:shd w:val="clear" w:color="auto" w:fill="auto"/>
            <w:noWrap/>
            <w:hideMark/>
          </w:tcPr>
          <w:p w14:paraId="6E5272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C010E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7FA25D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noWrap/>
            <w:hideMark/>
          </w:tcPr>
          <w:p w14:paraId="12E39E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13EFB79" w14:textId="1B43D0F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544899,00</w:t>
            </w:r>
          </w:p>
        </w:tc>
        <w:tc>
          <w:tcPr>
            <w:tcW w:w="684" w:type="pct"/>
            <w:tcBorders>
              <w:top w:val="nil"/>
              <w:left w:val="nil"/>
              <w:bottom w:val="single" w:sz="4" w:space="0" w:color="000000"/>
              <w:right w:val="single" w:sz="4" w:space="0" w:color="000000"/>
            </w:tcBorders>
            <w:shd w:val="clear" w:color="auto" w:fill="auto"/>
            <w:noWrap/>
            <w:hideMark/>
          </w:tcPr>
          <w:p w14:paraId="284238CF" w14:textId="2C160EB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hideMark/>
          </w:tcPr>
          <w:p w14:paraId="0F8A2D9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EF6D2B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48EA53F" w14:textId="5F8FE40B"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7F6643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13353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7905F4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noWrap/>
            <w:hideMark/>
          </w:tcPr>
          <w:p w14:paraId="748BAA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2D28B757" w14:textId="13B4479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544899,00</w:t>
            </w:r>
          </w:p>
        </w:tc>
        <w:tc>
          <w:tcPr>
            <w:tcW w:w="684" w:type="pct"/>
            <w:tcBorders>
              <w:top w:val="nil"/>
              <w:left w:val="nil"/>
              <w:bottom w:val="single" w:sz="4" w:space="0" w:color="000000"/>
              <w:right w:val="single" w:sz="4" w:space="0" w:color="000000"/>
            </w:tcBorders>
            <w:shd w:val="clear" w:color="auto" w:fill="auto"/>
            <w:noWrap/>
            <w:hideMark/>
          </w:tcPr>
          <w:p w14:paraId="0E0E407A" w14:textId="653F8EA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hideMark/>
          </w:tcPr>
          <w:p w14:paraId="53CC40D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8A7460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DFEC42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71B891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0C4A3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22C4E9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0140221320</w:t>
            </w:r>
          </w:p>
        </w:tc>
        <w:tc>
          <w:tcPr>
            <w:tcW w:w="233" w:type="pct"/>
            <w:tcBorders>
              <w:top w:val="nil"/>
              <w:left w:val="nil"/>
              <w:bottom w:val="single" w:sz="4" w:space="0" w:color="000000"/>
              <w:right w:val="single" w:sz="4" w:space="0" w:color="000000"/>
            </w:tcBorders>
            <w:shd w:val="clear" w:color="auto" w:fill="auto"/>
            <w:noWrap/>
            <w:hideMark/>
          </w:tcPr>
          <w:p w14:paraId="77422A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40730E11" w14:textId="062AED4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544899,00</w:t>
            </w:r>
          </w:p>
        </w:tc>
        <w:tc>
          <w:tcPr>
            <w:tcW w:w="684" w:type="pct"/>
            <w:tcBorders>
              <w:top w:val="nil"/>
              <w:left w:val="nil"/>
              <w:bottom w:val="single" w:sz="4" w:space="0" w:color="000000"/>
              <w:right w:val="single" w:sz="4" w:space="0" w:color="000000"/>
            </w:tcBorders>
            <w:shd w:val="clear" w:color="auto" w:fill="auto"/>
            <w:noWrap/>
            <w:hideMark/>
          </w:tcPr>
          <w:p w14:paraId="18EF7B6B" w14:textId="5251308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hideMark/>
          </w:tcPr>
          <w:p w14:paraId="365E782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50E89C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4376F0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"Мероприятия по исполнению норм в области охраны труда"</w:t>
            </w:r>
          </w:p>
        </w:tc>
        <w:tc>
          <w:tcPr>
            <w:tcW w:w="234" w:type="pct"/>
            <w:tcBorders>
              <w:top w:val="nil"/>
              <w:left w:val="nil"/>
              <w:bottom w:val="single" w:sz="4" w:space="0" w:color="000000"/>
              <w:right w:val="single" w:sz="4" w:space="0" w:color="000000"/>
            </w:tcBorders>
            <w:shd w:val="clear" w:color="auto" w:fill="auto"/>
            <w:noWrap/>
            <w:hideMark/>
          </w:tcPr>
          <w:p w14:paraId="5DAA9D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567636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1A5D2E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0140300000</w:t>
            </w:r>
          </w:p>
        </w:tc>
        <w:tc>
          <w:tcPr>
            <w:tcW w:w="233" w:type="pct"/>
            <w:tcBorders>
              <w:top w:val="nil"/>
              <w:left w:val="nil"/>
              <w:bottom w:val="single" w:sz="4" w:space="0" w:color="000000"/>
              <w:right w:val="single" w:sz="4" w:space="0" w:color="000000"/>
            </w:tcBorders>
            <w:shd w:val="clear" w:color="auto" w:fill="auto"/>
            <w:noWrap/>
            <w:hideMark/>
          </w:tcPr>
          <w:p w14:paraId="03C7F49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28FDDED4" w14:textId="37DDA7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323927,00</w:t>
            </w:r>
          </w:p>
        </w:tc>
        <w:tc>
          <w:tcPr>
            <w:tcW w:w="684" w:type="pct"/>
            <w:tcBorders>
              <w:top w:val="nil"/>
              <w:left w:val="nil"/>
              <w:bottom w:val="single" w:sz="4" w:space="0" w:color="000000"/>
              <w:right w:val="single" w:sz="4" w:space="0" w:color="000000"/>
            </w:tcBorders>
            <w:shd w:val="clear" w:color="auto" w:fill="auto"/>
            <w:noWrap/>
            <w:hideMark/>
          </w:tcPr>
          <w:p w14:paraId="2E5A2C6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5467416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EB6163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9C8603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исполнению норм в области охраны труда</w:t>
            </w:r>
          </w:p>
        </w:tc>
        <w:tc>
          <w:tcPr>
            <w:tcW w:w="234" w:type="pct"/>
            <w:tcBorders>
              <w:top w:val="nil"/>
              <w:left w:val="nil"/>
              <w:bottom w:val="single" w:sz="4" w:space="0" w:color="000000"/>
              <w:right w:val="single" w:sz="4" w:space="0" w:color="000000"/>
            </w:tcBorders>
            <w:shd w:val="clear" w:color="auto" w:fill="auto"/>
            <w:noWrap/>
            <w:hideMark/>
          </w:tcPr>
          <w:p w14:paraId="471F544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7EFFF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D2133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noWrap/>
            <w:hideMark/>
          </w:tcPr>
          <w:p w14:paraId="2DBF38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1BD698B4" w14:textId="4D8098A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323927,00</w:t>
            </w:r>
          </w:p>
        </w:tc>
        <w:tc>
          <w:tcPr>
            <w:tcW w:w="684" w:type="pct"/>
            <w:tcBorders>
              <w:top w:val="nil"/>
              <w:left w:val="nil"/>
              <w:bottom w:val="single" w:sz="4" w:space="0" w:color="000000"/>
              <w:right w:val="single" w:sz="4" w:space="0" w:color="000000"/>
            </w:tcBorders>
            <w:shd w:val="clear" w:color="auto" w:fill="auto"/>
            <w:noWrap/>
            <w:hideMark/>
          </w:tcPr>
          <w:p w14:paraId="12ACF18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0FBAB47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73B8AF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7EA74D" w14:textId="3E19E4D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57E509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8B29C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47189D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noWrap/>
            <w:hideMark/>
          </w:tcPr>
          <w:p w14:paraId="1663B7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0A91E16C" w14:textId="596CF8D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323927,00</w:t>
            </w:r>
          </w:p>
        </w:tc>
        <w:tc>
          <w:tcPr>
            <w:tcW w:w="684" w:type="pct"/>
            <w:tcBorders>
              <w:top w:val="nil"/>
              <w:left w:val="nil"/>
              <w:bottom w:val="single" w:sz="4" w:space="0" w:color="000000"/>
              <w:right w:val="single" w:sz="4" w:space="0" w:color="000000"/>
            </w:tcBorders>
            <w:shd w:val="clear" w:color="auto" w:fill="auto"/>
            <w:noWrap/>
            <w:hideMark/>
          </w:tcPr>
          <w:p w14:paraId="1981A5E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1DC7700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23532D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24FBFE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688229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487CD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48F081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0140321330</w:t>
            </w:r>
          </w:p>
        </w:tc>
        <w:tc>
          <w:tcPr>
            <w:tcW w:w="233" w:type="pct"/>
            <w:tcBorders>
              <w:top w:val="nil"/>
              <w:left w:val="nil"/>
              <w:bottom w:val="single" w:sz="4" w:space="0" w:color="000000"/>
              <w:right w:val="single" w:sz="4" w:space="0" w:color="000000"/>
            </w:tcBorders>
            <w:shd w:val="clear" w:color="auto" w:fill="auto"/>
            <w:noWrap/>
            <w:hideMark/>
          </w:tcPr>
          <w:p w14:paraId="4DB647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64D2AC00" w14:textId="44921B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323927,00</w:t>
            </w:r>
          </w:p>
        </w:tc>
        <w:tc>
          <w:tcPr>
            <w:tcW w:w="684" w:type="pct"/>
            <w:tcBorders>
              <w:top w:val="nil"/>
              <w:left w:val="nil"/>
              <w:bottom w:val="single" w:sz="4" w:space="0" w:color="000000"/>
              <w:right w:val="single" w:sz="4" w:space="0" w:color="000000"/>
            </w:tcBorders>
            <w:shd w:val="clear" w:color="auto" w:fill="auto"/>
            <w:noWrap/>
            <w:hideMark/>
          </w:tcPr>
          <w:p w14:paraId="011D6A0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607827F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F690DE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DEAFEDA" w14:textId="0801E96C"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Муниципальная программа "Развитие </w:t>
            </w:r>
            <w:r w:rsidR="00946067" w:rsidRPr="00EC5638">
              <w:rPr>
                <w:rFonts w:eastAsia="Times New Roman"/>
                <w:color w:val="000000"/>
                <w:sz w:val="22"/>
                <w:szCs w:val="22"/>
                <w:lang w:eastAsia="ru-RU"/>
              </w:rPr>
              <w:t>культуры</w:t>
            </w:r>
            <w:r w:rsidRPr="00EC5638">
              <w:rPr>
                <w:rFonts w:eastAsia="Times New Roman"/>
                <w:color w:val="000000"/>
                <w:sz w:val="22"/>
                <w:szCs w:val="22"/>
                <w:lang w:eastAsia="ru-RU"/>
              </w:rPr>
              <w:t xml:space="preserve">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5B3FA7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418C6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35879D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0200000000</w:t>
            </w:r>
          </w:p>
        </w:tc>
        <w:tc>
          <w:tcPr>
            <w:tcW w:w="233" w:type="pct"/>
            <w:tcBorders>
              <w:top w:val="nil"/>
              <w:left w:val="nil"/>
              <w:bottom w:val="single" w:sz="4" w:space="0" w:color="000000"/>
              <w:right w:val="single" w:sz="4" w:space="0" w:color="000000"/>
            </w:tcBorders>
            <w:shd w:val="clear" w:color="auto" w:fill="auto"/>
            <w:noWrap/>
            <w:hideMark/>
          </w:tcPr>
          <w:p w14:paraId="2EA74B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30F1FFC" w14:textId="2881C0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31852056,27</w:t>
            </w:r>
          </w:p>
        </w:tc>
        <w:tc>
          <w:tcPr>
            <w:tcW w:w="684" w:type="pct"/>
            <w:tcBorders>
              <w:top w:val="nil"/>
              <w:left w:val="nil"/>
              <w:bottom w:val="single" w:sz="4" w:space="0" w:color="000000"/>
              <w:right w:val="single" w:sz="4" w:space="0" w:color="000000"/>
            </w:tcBorders>
            <w:shd w:val="clear" w:color="auto" w:fill="auto"/>
            <w:noWrap/>
            <w:hideMark/>
          </w:tcPr>
          <w:p w14:paraId="564AF537" w14:textId="6872A17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32330969,00</w:t>
            </w:r>
          </w:p>
        </w:tc>
        <w:tc>
          <w:tcPr>
            <w:tcW w:w="707" w:type="pct"/>
            <w:tcBorders>
              <w:top w:val="nil"/>
              <w:left w:val="nil"/>
              <w:bottom w:val="single" w:sz="4" w:space="0" w:color="000000"/>
              <w:right w:val="single" w:sz="4" w:space="0" w:color="000000"/>
            </w:tcBorders>
            <w:shd w:val="clear" w:color="auto" w:fill="auto"/>
            <w:noWrap/>
            <w:hideMark/>
          </w:tcPr>
          <w:p w14:paraId="14AE23B0" w14:textId="0B4B87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34753614,00</w:t>
            </w:r>
          </w:p>
        </w:tc>
      </w:tr>
      <w:tr w:rsidR="00C7039F" w:rsidRPr="00C7039F" w14:paraId="465618F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C473540" w14:textId="4C649772"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946067">
              <w:rPr>
                <w:rFonts w:eastAsia="Times New Roman"/>
                <w:color w:val="000000"/>
                <w:sz w:val="22"/>
                <w:szCs w:val="22"/>
                <w:lang w:eastAsia="ru-RU"/>
              </w:rPr>
              <w:t xml:space="preserve"> </w:t>
            </w:r>
            <w:r w:rsidRPr="00EC5638">
              <w:rPr>
                <w:rFonts w:eastAsia="Times New Roman"/>
                <w:color w:val="000000"/>
                <w:sz w:val="22"/>
                <w:szCs w:val="22"/>
                <w:lang w:eastAsia="ru-RU"/>
              </w:rPr>
              <w:t xml:space="preserve">Славянка" </w:t>
            </w:r>
          </w:p>
        </w:tc>
        <w:tc>
          <w:tcPr>
            <w:tcW w:w="234" w:type="pct"/>
            <w:tcBorders>
              <w:top w:val="nil"/>
              <w:left w:val="nil"/>
              <w:bottom w:val="single" w:sz="4" w:space="0" w:color="000000"/>
              <w:right w:val="single" w:sz="4" w:space="0" w:color="000000"/>
            </w:tcBorders>
            <w:shd w:val="clear" w:color="auto" w:fill="auto"/>
            <w:noWrap/>
            <w:hideMark/>
          </w:tcPr>
          <w:p w14:paraId="02D2CC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BF7E0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1F774B4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0230000000</w:t>
            </w:r>
          </w:p>
        </w:tc>
        <w:tc>
          <w:tcPr>
            <w:tcW w:w="233" w:type="pct"/>
            <w:tcBorders>
              <w:top w:val="nil"/>
              <w:left w:val="nil"/>
              <w:bottom w:val="single" w:sz="4" w:space="0" w:color="000000"/>
              <w:right w:val="single" w:sz="4" w:space="0" w:color="000000"/>
            </w:tcBorders>
            <w:shd w:val="clear" w:color="auto" w:fill="auto"/>
            <w:noWrap/>
            <w:hideMark/>
          </w:tcPr>
          <w:p w14:paraId="3E90901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AF43791" w14:textId="4EBE8FE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31852056,27</w:t>
            </w:r>
          </w:p>
        </w:tc>
        <w:tc>
          <w:tcPr>
            <w:tcW w:w="684" w:type="pct"/>
            <w:tcBorders>
              <w:top w:val="nil"/>
              <w:left w:val="nil"/>
              <w:bottom w:val="single" w:sz="4" w:space="0" w:color="000000"/>
              <w:right w:val="single" w:sz="4" w:space="0" w:color="000000"/>
            </w:tcBorders>
            <w:shd w:val="clear" w:color="auto" w:fill="auto"/>
            <w:noWrap/>
            <w:hideMark/>
          </w:tcPr>
          <w:p w14:paraId="16048986" w14:textId="3EFC46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32330969,00</w:t>
            </w:r>
          </w:p>
        </w:tc>
        <w:tc>
          <w:tcPr>
            <w:tcW w:w="707" w:type="pct"/>
            <w:tcBorders>
              <w:top w:val="nil"/>
              <w:left w:val="nil"/>
              <w:bottom w:val="single" w:sz="4" w:space="0" w:color="000000"/>
              <w:right w:val="single" w:sz="4" w:space="0" w:color="000000"/>
            </w:tcBorders>
            <w:shd w:val="clear" w:color="auto" w:fill="auto"/>
            <w:noWrap/>
            <w:hideMark/>
          </w:tcPr>
          <w:p w14:paraId="471C96F9" w14:textId="24EFBB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34753614,00</w:t>
            </w:r>
          </w:p>
        </w:tc>
      </w:tr>
      <w:tr w:rsidR="00C7039F" w:rsidRPr="00C7039F" w14:paraId="0508188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0847F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noWrap/>
            <w:hideMark/>
          </w:tcPr>
          <w:p w14:paraId="08BCD9B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FF83F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01B965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0230021000</w:t>
            </w:r>
          </w:p>
        </w:tc>
        <w:tc>
          <w:tcPr>
            <w:tcW w:w="233" w:type="pct"/>
            <w:tcBorders>
              <w:top w:val="nil"/>
              <w:left w:val="nil"/>
              <w:bottom w:val="single" w:sz="4" w:space="0" w:color="000000"/>
              <w:right w:val="single" w:sz="4" w:space="0" w:color="000000"/>
            </w:tcBorders>
            <w:shd w:val="clear" w:color="auto" w:fill="auto"/>
            <w:noWrap/>
            <w:hideMark/>
          </w:tcPr>
          <w:p w14:paraId="40696A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27238281" w14:textId="668C939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28138197,00</w:t>
            </w:r>
          </w:p>
        </w:tc>
        <w:tc>
          <w:tcPr>
            <w:tcW w:w="684" w:type="pct"/>
            <w:tcBorders>
              <w:top w:val="nil"/>
              <w:left w:val="nil"/>
              <w:bottom w:val="single" w:sz="4" w:space="0" w:color="000000"/>
              <w:right w:val="single" w:sz="4" w:space="0" w:color="000000"/>
            </w:tcBorders>
            <w:shd w:val="clear" w:color="auto" w:fill="auto"/>
            <w:noWrap/>
            <w:hideMark/>
          </w:tcPr>
          <w:p w14:paraId="1852693B" w14:textId="09C5FA7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32330969,00</w:t>
            </w:r>
          </w:p>
        </w:tc>
        <w:tc>
          <w:tcPr>
            <w:tcW w:w="707" w:type="pct"/>
            <w:tcBorders>
              <w:top w:val="nil"/>
              <w:left w:val="nil"/>
              <w:bottom w:val="single" w:sz="4" w:space="0" w:color="000000"/>
              <w:right w:val="single" w:sz="4" w:space="0" w:color="000000"/>
            </w:tcBorders>
            <w:shd w:val="clear" w:color="auto" w:fill="auto"/>
            <w:noWrap/>
            <w:hideMark/>
          </w:tcPr>
          <w:p w14:paraId="2C9BB229" w14:textId="531EAE1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34753614,00</w:t>
            </w:r>
          </w:p>
        </w:tc>
      </w:tr>
      <w:tr w:rsidR="00C7039F" w:rsidRPr="00C7039F" w14:paraId="51BE43F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2A21950" w14:textId="40093BC0"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3FB1C7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224D2CC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05BC5A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0230021000</w:t>
            </w:r>
          </w:p>
        </w:tc>
        <w:tc>
          <w:tcPr>
            <w:tcW w:w="233" w:type="pct"/>
            <w:tcBorders>
              <w:top w:val="nil"/>
              <w:left w:val="nil"/>
              <w:bottom w:val="single" w:sz="4" w:space="0" w:color="000000"/>
              <w:right w:val="single" w:sz="4" w:space="0" w:color="000000"/>
            </w:tcBorders>
            <w:shd w:val="clear" w:color="auto" w:fill="auto"/>
            <w:noWrap/>
            <w:hideMark/>
          </w:tcPr>
          <w:p w14:paraId="25F59D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5AAB2ECD" w14:textId="3FDA7E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28138197,00</w:t>
            </w:r>
          </w:p>
        </w:tc>
        <w:tc>
          <w:tcPr>
            <w:tcW w:w="684" w:type="pct"/>
            <w:tcBorders>
              <w:top w:val="nil"/>
              <w:left w:val="nil"/>
              <w:bottom w:val="single" w:sz="4" w:space="0" w:color="000000"/>
              <w:right w:val="single" w:sz="4" w:space="0" w:color="000000"/>
            </w:tcBorders>
            <w:shd w:val="clear" w:color="auto" w:fill="auto"/>
            <w:noWrap/>
            <w:hideMark/>
          </w:tcPr>
          <w:p w14:paraId="742F47DC" w14:textId="54DDD83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32330969,00</w:t>
            </w:r>
          </w:p>
        </w:tc>
        <w:tc>
          <w:tcPr>
            <w:tcW w:w="707" w:type="pct"/>
            <w:tcBorders>
              <w:top w:val="nil"/>
              <w:left w:val="nil"/>
              <w:bottom w:val="single" w:sz="4" w:space="0" w:color="000000"/>
              <w:right w:val="single" w:sz="4" w:space="0" w:color="000000"/>
            </w:tcBorders>
            <w:shd w:val="clear" w:color="auto" w:fill="auto"/>
            <w:noWrap/>
            <w:hideMark/>
          </w:tcPr>
          <w:p w14:paraId="54E4B782" w14:textId="31AA94C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34753614,00</w:t>
            </w:r>
          </w:p>
        </w:tc>
      </w:tr>
      <w:tr w:rsidR="00C7039F" w:rsidRPr="00C7039F" w14:paraId="4327039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B417BC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6A3715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E4597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2EC3BE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0230021000</w:t>
            </w:r>
          </w:p>
        </w:tc>
        <w:tc>
          <w:tcPr>
            <w:tcW w:w="233" w:type="pct"/>
            <w:tcBorders>
              <w:top w:val="nil"/>
              <w:left w:val="nil"/>
              <w:bottom w:val="single" w:sz="4" w:space="0" w:color="000000"/>
              <w:right w:val="single" w:sz="4" w:space="0" w:color="000000"/>
            </w:tcBorders>
            <w:shd w:val="clear" w:color="auto" w:fill="auto"/>
            <w:noWrap/>
            <w:hideMark/>
          </w:tcPr>
          <w:p w14:paraId="266D5B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4C6D58E3" w14:textId="1B1E172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28138197,00</w:t>
            </w:r>
          </w:p>
        </w:tc>
        <w:tc>
          <w:tcPr>
            <w:tcW w:w="684" w:type="pct"/>
            <w:tcBorders>
              <w:top w:val="nil"/>
              <w:left w:val="nil"/>
              <w:bottom w:val="single" w:sz="4" w:space="0" w:color="000000"/>
              <w:right w:val="single" w:sz="4" w:space="0" w:color="000000"/>
            </w:tcBorders>
            <w:shd w:val="clear" w:color="auto" w:fill="auto"/>
            <w:noWrap/>
            <w:hideMark/>
          </w:tcPr>
          <w:p w14:paraId="19F7CD9D" w14:textId="0259966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32330969,00</w:t>
            </w:r>
          </w:p>
        </w:tc>
        <w:tc>
          <w:tcPr>
            <w:tcW w:w="707" w:type="pct"/>
            <w:tcBorders>
              <w:top w:val="nil"/>
              <w:left w:val="nil"/>
              <w:bottom w:val="single" w:sz="4" w:space="0" w:color="000000"/>
              <w:right w:val="single" w:sz="4" w:space="0" w:color="000000"/>
            </w:tcBorders>
            <w:shd w:val="clear" w:color="auto" w:fill="auto"/>
            <w:noWrap/>
            <w:hideMark/>
          </w:tcPr>
          <w:p w14:paraId="5297CF02" w14:textId="7CBE9B2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34753614,00</w:t>
            </w:r>
          </w:p>
        </w:tc>
      </w:tr>
      <w:tr w:rsidR="00C7039F" w:rsidRPr="00C7039F" w14:paraId="19B812C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AC20F9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Региональный проект "Семейные ценности и инфраструктура культуры"</w:t>
            </w:r>
          </w:p>
        </w:tc>
        <w:tc>
          <w:tcPr>
            <w:tcW w:w="234" w:type="pct"/>
            <w:tcBorders>
              <w:top w:val="nil"/>
              <w:left w:val="nil"/>
              <w:bottom w:val="single" w:sz="4" w:space="0" w:color="000000"/>
              <w:right w:val="single" w:sz="4" w:space="0" w:color="000000"/>
            </w:tcBorders>
            <w:shd w:val="clear" w:color="auto" w:fill="auto"/>
            <w:noWrap/>
            <w:hideMark/>
          </w:tcPr>
          <w:p w14:paraId="11DC52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C4543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184C78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023Я500000</w:t>
            </w:r>
          </w:p>
        </w:tc>
        <w:tc>
          <w:tcPr>
            <w:tcW w:w="233" w:type="pct"/>
            <w:tcBorders>
              <w:top w:val="nil"/>
              <w:left w:val="nil"/>
              <w:bottom w:val="single" w:sz="4" w:space="0" w:color="000000"/>
              <w:right w:val="single" w:sz="4" w:space="0" w:color="000000"/>
            </w:tcBorders>
            <w:shd w:val="clear" w:color="auto" w:fill="auto"/>
            <w:noWrap/>
            <w:hideMark/>
          </w:tcPr>
          <w:p w14:paraId="48C03A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11A1A19E" w14:textId="4CBD0AC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3713859,27</w:t>
            </w:r>
          </w:p>
        </w:tc>
        <w:tc>
          <w:tcPr>
            <w:tcW w:w="684" w:type="pct"/>
            <w:tcBorders>
              <w:top w:val="nil"/>
              <w:left w:val="nil"/>
              <w:bottom w:val="single" w:sz="4" w:space="0" w:color="000000"/>
              <w:right w:val="single" w:sz="4" w:space="0" w:color="000000"/>
            </w:tcBorders>
            <w:shd w:val="clear" w:color="auto" w:fill="auto"/>
            <w:noWrap/>
            <w:hideMark/>
          </w:tcPr>
          <w:p w14:paraId="00C1E61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29A5DDD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8C7D12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5B5594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учебными материалами)</w:t>
            </w:r>
          </w:p>
        </w:tc>
        <w:tc>
          <w:tcPr>
            <w:tcW w:w="234" w:type="pct"/>
            <w:tcBorders>
              <w:top w:val="nil"/>
              <w:left w:val="nil"/>
              <w:bottom w:val="single" w:sz="4" w:space="0" w:color="000000"/>
              <w:right w:val="single" w:sz="4" w:space="0" w:color="000000"/>
            </w:tcBorders>
            <w:shd w:val="clear" w:color="auto" w:fill="auto"/>
            <w:noWrap/>
            <w:hideMark/>
          </w:tcPr>
          <w:p w14:paraId="592EAB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E7126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05D6C9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023Я555191</w:t>
            </w:r>
          </w:p>
        </w:tc>
        <w:tc>
          <w:tcPr>
            <w:tcW w:w="233" w:type="pct"/>
            <w:tcBorders>
              <w:top w:val="nil"/>
              <w:left w:val="nil"/>
              <w:bottom w:val="single" w:sz="4" w:space="0" w:color="000000"/>
              <w:right w:val="single" w:sz="4" w:space="0" w:color="000000"/>
            </w:tcBorders>
            <w:shd w:val="clear" w:color="auto" w:fill="auto"/>
            <w:noWrap/>
            <w:hideMark/>
          </w:tcPr>
          <w:p w14:paraId="1BF7BE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0A577D7A" w14:textId="280E6F0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3713859,27</w:t>
            </w:r>
          </w:p>
        </w:tc>
        <w:tc>
          <w:tcPr>
            <w:tcW w:w="684" w:type="pct"/>
            <w:tcBorders>
              <w:top w:val="nil"/>
              <w:left w:val="nil"/>
              <w:bottom w:val="single" w:sz="4" w:space="0" w:color="000000"/>
              <w:right w:val="single" w:sz="4" w:space="0" w:color="000000"/>
            </w:tcBorders>
            <w:shd w:val="clear" w:color="auto" w:fill="auto"/>
            <w:noWrap/>
            <w:hideMark/>
          </w:tcPr>
          <w:p w14:paraId="597563E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0786395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0BA5F5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4AF94D1" w14:textId="0C87A091"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4EECF2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3329E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77F04B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023Я555191</w:t>
            </w:r>
          </w:p>
        </w:tc>
        <w:tc>
          <w:tcPr>
            <w:tcW w:w="233" w:type="pct"/>
            <w:tcBorders>
              <w:top w:val="nil"/>
              <w:left w:val="nil"/>
              <w:bottom w:val="single" w:sz="4" w:space="0" w:color="000000"/>
              <w:right w:val="single" w:sz="4" w:space="0" w:color="000000"/>
            </w:tcBorders>
            <w:shd w:val="clear" w:color="auto" w:fill="auto"/>
            <w:noWrap/>
            <w:hideMark/>
          </w:tcPr>
          <w:p w14:paraId="587C83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3BC016A8" w14:textId="739899E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3713859,27</w:t>
            </w:r>
          </w:p>
        </w:tc>
        <w:tc>
          <w:tcPr>
            <w:tcW w:w="684" w:type="pct"/>
            <w:tcBorders>
              <w:top w:val="nil"/>
              <w:left w:val="nil"/>
              <w:bottom w:val="single" w:sz="4" w:space="0" w:color="000000"/>
              <w:right w:val="single" w:sz="4" w:space="0" w:color="000000"/>
            </w:tcBorders>
            <w:shd w:val="clear" w:color="auto" w:fill="auto"/>
            <w:noWrap/>
            <w:hideMark/>
          </w:tcPr>
          <w:p w14:paraId="5331FA4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3F5C62E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460E35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8E962B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2C7D61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117DC5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noWrap/>
            <w:hideMark/>
          </w:tcPr>
          <w:p w14:paraId="6B6C06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023Я555191</w:t>
            </w:r>
          </w:p>
        </w:tc>
        <w:tc>
          <w:tcPr>
            <w:tcW w:w="233" w:type="pct"/>
            <w:tcBorders>
              <w:top w:val="nil"/>
              <w:left w:val="nil"/>
              <w:bottom w:val="single" w:sz="4" w:space="0" w:color="000000"/>
              <w:right w:val="single" w:sz="4" w:space="0" w:color="000000"/>
            </w:tcBorders>
            <w:shd w:val="clear" w:color="auto" w:fill="auto"/>
            <w:noWrap/>
            <w:hideMark/>
          </w:tcPr>
          <w:p w14:paraId="2A3ED5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4780CECF" w14:textId="497E9B5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3713859,27</w:t>
            </w:r>
          </w:p>
        </w:tc>
        <w:tc>
          <w:tcPr>
            <w:tcW w:w="684" w:type="pct"/>
            <w:tcBorders>
              <w:top w:val="nil"/>
              <w:left w:val="nil"/>
              <w:bottom w:val="single" w:sz="4" w:space="0" w:color="000000"/>
              <w:right w:val="single" w:sz="4" w:space="0" w:color="000000"/>
            </w:tcBorders>
            <w:shd w:val="clear" w:color="auto" w:fill="auto"/>
            <w:noWrap/>
            <w:hideMark/>
          </w:tcPr>
          <w:p w14:paraId="338AA8A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6975C7A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64EC9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3FE51FA"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Молодежная политика</w:t>
            </w:r>
          </w:p>
        </w:tc>
        <w:tc>
          <w:tcPr>
            <w:tcW w:w="234" w:type="pct"/>
            <w:tcBorders>
              <w:top w:val="nil"/>
              <w:left w:val="nil"/>
              <w:bottom w:val="single" w:sz="4" w:space="0" w:color="000000"/>
              <w:right w:val="single" w:sz="4" w:space="0" w:color="000000"/>
            </w:tcBorders>
            <w:shd w:val="clear" w:color="auto" w:fill="auto"/>
            <w:noWrap/>
            <w:hideMark/>
          </w:tcPr>
          <w:p w14:paraId="5E9BC7B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948FCB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2014A8EB"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noWrap/>
            <w:hideMark/>
          </w:tcPr>
          <w:p w14:paraId="53A0F31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099E01D" w14:textId="411C11D2"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2562250,00</w:t>
            </w:r>
          </w:p>
        </w:tc>
        <w:tc>
          <w:tcPr>
            <w:tcW w:w="684" w:type="pct"/>
            <w:tcBorders>
              <w:top w:val="nil"/>
              <w:left w:val="nil"/>
              <w:bottom w:val="single" w:sz="4" w:space="0" w:color="000000"/>
              <w:right w:val="single" w:sz="4" w:space="0" w:color="000000"/>
            </w:tcBorders>
            <w:shd w:val="clear" w:color="auto" w:fill="auto"/>
            <w:noWrap/>
            <w:hideMark/>
          </w:tcPr>
          <w:p w14:paraId="0A37ABEE" w14:textId="138638C0"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1652000,00</w:t>
            </w:r>
          </w:p>
        </w:tc>
        <w:tc>
          <w:tcPr>
            <w:tcW w:w="707" w:type="pct"/>
            <w:tcBorders>
              <w:top w:val="nil"/>
              <w:left w:val="nil"/>
              <w:bottom w:val="single" w:sz="4" w:space="0" w:color="000000"/>
              <w:right w:val="single" w:sz="4" w:space="0" w:color="000000"/>
            </w:tcBorders>
            <w:shd w:val="clear" w:color="auto" w:fill="auto"/>
            <w:noWrap/>
            <w:hideMark/>
          </w:tcPr>
          <w:p w14:paraId="14CB7273" w14:textId="3B7C9781"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1715000,00</w:t>
            </w:r>
          </w:p>
        </w:tc>
      </w:tr>
      <w:tr w:rsidR="00C7039F" w:rsidRPr="00C7039F" w14:paraId="6E4BDE1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3D64FE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"Молодежная политика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6FC416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0B248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628C26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0400000000</w:t>
            </w:r>
          </w:p>
        </w:tc>
        <w:tc>
          <w:tcPr>
            <w:tcW w:w="233" w:type="pct"/>
            <w:tcBorders>
              <w:top w:val="nil"/>
              <w:left w:val="nil"/>
              <w:bottom w:val="single" w:sz="4" w:space="0" w:color="000000"/>
              <w:right w:val="single" w:sz="4" w:space="0" w:color="000000"/>
            </w:tcBorders>
            <w:shd w:val="clear" w:color="auto" w:fill="auto"/>
            <w:noWrap/>
            <w:hideMark/>
          </w:tcPr>
          <w:p w14:paraId="35A2AB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3C9DFF73" w14:textId="154142E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2452000,00</w:t>
            </w:r>
          </w:p>
        </w:tc>
        <w:tc>
          <w:tcPr>
            <w:tcW w:w="684" w:type="pct"/>
            <w:tcBorders>
              <w:top w:val="nil"/>
              <w:left w:val="nil"/>
              <w:bottom w:val="single" w:sz="4" w:space="0" w:color="000000"/>
              <w:right w:val="single" w:sz="4" w:space="0" w:color="000000"/>
            </w:tcBorders>
            <w:shd w:val="clear" w:color="auto" w:fill="auto"/>
            <w:noWrap/>
            <w:hideMark/>
          </w:tcPr>
          <w:p w14:paraId="145DA3B7" w14:textId="540A58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1652000,00</w:t>
            </w:r>
          </w:p>
        </w:tc>
        <w:tc>
          <w:tcPr>
            <w:tcW w:w="707" w:type="pct"/>
            <w:tcBorders>
              <w:top w:val="nil"/>
              <w:left w:val="nil"/>
              <w:bottom w:val="single" w:sz="4" w:space="0" w:color="000000"/>
              <w:right w:val="single" w:sz="4" w:space="0" w:color="000000"/>
            </w:tcBorders>
            <w:shd w:val="clear" w:color="auto" w:fill="auto"/>
            <w:noWrap/>
            <w:hideMark/>
          </w:tcPr>
          <w:p w14:paraId="675E5B26" w14:textId="151CBA0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1715000,00</w:t>
            </w:r>
          </w:p>
        </w:tc>
      </w:tr>
      <w:tr w:rsidR="00C7039F" w:rsidRPr="00C7039F" w14:paraId="1B05024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F94E1B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направление "Профилактика деструктивных явлений в молодежной среде"</w:t>
            </w:r>
          </w:p>
        </w:tc>
        <w:tc>
          <w:tcPr>
            <w:tcW w:w="234" w:type="pct"/>
            <w:tcBorders>
              <w:top w:val="nil"/>
              <w:left w:val="nil"/>
              <w:bottom w:val="single" w:sz="4" w:space="0" w:color="000000"/>
              <w:right w:val="single" w:sz="4" w:space="0" w:color="000000"/>
            </w:tcBorders>
            <w:shd w:val="clear" w:color="auto" w:fill="auto"/>
            <w:noWrap/>
            <w:hideMark/>
          </w:tcPr>
          <w:p w14:paraId="3DA4FC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D7304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40867E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0400100000</w:t>
            </w:r>
          </w:p>
        </w:tc>
        <w:tc>
          <w:tcPr>
            <w:tcW w:w="233" w:type="pct"/>
            <w:tcBorders>
              <w:top w:val="nil"/>
              <w:left w:val="nil"/>
              <w:bottom w:val="single" w:sz="4" w:space="0" w:color="000000"/>
              <w:right w:val="single" w:sz="4" w:space="0" w:color="000000"/>
            </w:tcBorders>
            <w:shd w:val="clear" w:color="auto" w:fill="auto"/>
            <w:noWrap/>
            <w:hideMark/>
          </w:tcPr>
          <w:p w14:paraId="02B728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78F8121" w14:textId="03B0B9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684" w:type="pct"/>
            <w:tcBorders>
              <w:top w:val="nil"/>
              <w:left w:val="nil"/>
              <w:bottom w:val="single" w:sz="4" w:space="0" w:color="000000"/>
              <w:right w:val="single" w:sz="4" w:space="0" w:color="000000"/>
            </w:tcBorders>
            <w:shd w:val="clear" w:color="auto" w:fill="auto"/>
            <w:noWrap/>
            <w:hideMark/>
          </w:tcPr>
          <w:p w14:paraId="6759A814" w14:textId="2C02472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707" w:type="pct"/>
            <w:tcBorders>
              <w:top w:val="nil"/>
              <w:left w:val="nil"/>
              <w:bottom w:val="single" w:sz="4" w:space="0" w:color="000000"/>
              <w:right w:val="single" w:sz="4" w:space="0" w:color="000000"/>
            </w:tcBorders>
            <w:shd w:val="clear" w:color="auto" w:fill="auto"/>
            <w:noWrap/>
            <w:hideMark/>
          </w:tcPr>
          <w:p w14:paraId="7591F6FB" w14:textId="0A1935A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r>
      <w:tr w:rsidR="00C7039F" w:rsidRPr="00C7039F" w14:paraId="566FDED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35F42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"Молодежная политика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72E44E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B9689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193820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0400112150</w:t>
            </w:r>
          </w:p>
        </w:tc>
        <w:tc>
          <w:tcPr>
            <w:tcW w:w="233" w:type="pct"/>
            <w:tcBorders>
              <w:top w:val="nil"/>
              <w:left w:val="nil"/>
              <w:bottom w:val="single" w:sz="4" w:space="0" w:color="000000"/>
              <w:right w:val="single" w:sz="4" w:space="0" w:color="000000"/>
            </w:tcBorders>
            <w:shd w:val="clear" w:color="auto" w:fill="auto"/>
            <w:noWrap/>
            <w:hideMark/>
          </w:tcPr>
          <w:p w14:paraId="193074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2E76879" w14:textId="2DD074F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684" w:type="pct"/>
            <w:tcBorders>
              <w:top w:val="nil"/>
              <w:left w:val="nil"/>
              <w:bottom w:val="single" w:sz="4" w:space="0" w:color="000000"/>
              <w:right w:val="single" w:sz="4" w:space="0" w:color="000000"/>
            </w:tcBorders>
            <w:shd w:val="clear" w:color="auto" w:fill="auto"/>
            <w:noWrap/>
            <w:hideMark/>
          </w:tcPr>
          <w:p w14:paraId="329FEBE2" w14:textId="6E71635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707" w:type="pct"/>
            <w:tcBorders>
              <w:top w:val="nil"/>
              <w:left w:val="nil"/>
              <w:bottom w:val="single" w:sz="4" w:space="0" w:color="000000"/>
              <w:right w:val="single" w:sz="4" w:space="0" w:color="000000"/>
            </w:tcBorders>
            <w:shd w:val="clear" w:color="auto" w:fill="auto"/>
            <w:noWrap/>
            <w:hideMark/>
          </w:tcPr>
          <w:p w14:paraId="3C2915BE" w14:textId="042AEC8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r>
      <w:tr w:rsidR="00C7039F" w:rsidRPr="00C7039F" w14:paraId="13230B9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C4F31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4AAD8A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EA8FF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346313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0400112150</w:t>
            </w:r>
          </w:p>
        </w:tc>
        <w:tc>
          <w:tcPr>
            <w:tcW w:w="233" w:type="pct"/>
            <w:tcBorders>
              <w:top w:val="nil"/>
              <w:left w:val="nil"/>
              <w:bottom w:val="single" w:sz="4" w:space="0" w:color="000000"/>
              <w:right w:val="single" w:sz="4" w:space="0" w:color="000000"/>
            </w:tcBorders>
            <w:shd w:val="clear" w:color="auto" w:fill="auto"/>
            <w:noWrap/>
            <w:hideMark/>
          </w:tcPr>
          <w:p w14:paraId="57E89F7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123B0D19" w14:textId="31252F3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684" w:type="pct"/>
            <w:tcBorders>
              <w:top w:val="nil"/>
              <w:left w:val="nil"/>
              <w:bottom w:val="single" w:sz="4" w:space="0" w:color="000000"/>
              <w:right w:val="single" w:sz="4" w:space="0" w:color="000000"/>
            </w:tcBorders>
            <w:shd w:val="clear" w:color="auto" w:fill="auto"/>
            <w:noWrap/>
            <w:hideMark/>
          </w:tcPr>
          <w:p w14:paraId="7E7242A2" w14:textId="0EFCB9D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707" w:type="pct"/>
            <w:tcBorders>
              <w:top w:val="nil"/>
              <w:left w:val="nil"/>
              <w:bottom w:val="single" w:sz="4" w:space="0" w:color="000000"/>
              <w:right w:val="single" w:sz="4" w:space="0" w:color="000000"/>
            </w:tcBorders>
            <w:shd w:val="clear" w:color="auto" w:fill="auto"/>
            <w:noWrap/>
            <w:hideMark/>
          </w:tcPr>
          <w:p w14:paraId="007336CB" w14:textId="7DBFDF3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r>
      <w:tr w:rsidR="00C7039F" w:rsidRPr="00C7039F" w14:paraId="361CCC0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80645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529638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7F6A0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7B83624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0400112150</w:t>
            </w:r>
          </w:p>
        </w:tc>
        <w:tc>
          <w:tcPr>
            <w:tcW w:w="233" w:type="pct"/>
            <w:tcBorders>
              <w:top w:val="nil"/>
              <w:left w:val="nil"/>
              <w:bottom w:val="single" w:sz="4" w:space="0" w:color="000000"/>
              <w:right w:val="single" w:sz="4" w:space="0" w:color="000000"/>
            </w:tcBorders>
            <w:shd w:val="clear" w:color="auto" w:fill="auto"/>
            <w:noWrap/>
            <w:hideMark/>
          </w:tcPr>
          <w:p w14:paraId="7A5E82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16CEDA9C" w14:textId="7A91C70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684" w:type="pct"/>
            <w:tcBorders>
              <w:top w:val="nil"/>
              <w:left w:val="nil"/>
              <w:bottom w:val="single" w:sz="4" w:space="0" w:color="000000"/>
              <w:right w:val="single" w:sz="4" w:space="0" w:color="000000"/>
            </w:tcBorders>
            <w:shd w:val="clear" w:color="auto" w:fill="auto"/>
            <w:noWrap/>
            <w:hideMark/>
          </w:tcPr>
          <w:p w14:paraId="18A55E6D" w14:textId="1072B1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c>
          <w:tcPr>
            <w:tcW w:w="707" w:type="pct"/>
            <w:tcBorders>
              <w:top w:val="nil"/>
              <w:left w:val="nil"/>
              <w:bottom w:val="single" w:sz="4" w:space="0" w:color="000000"/>
              <w:right w:val="single" w:sz="4" w:space="0" w:color="000000"/>
            </w:tcBorders>
            <w:shd w:val="clear" w:color="auto" w:fill="auto"/>
            <w:noWrap/>
            <w:hideMark/>
          </w:tcPr>
          <w:p w14:paraId="1B244794" w14:textId="44E400D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175000,00</w:t>
            </w:r>
          </w:p>
        </w:tc>
      </w:tr>
      <w:tr w:rsidR="00C7039F" w:rsidRPr="00C7039F" w14:paraId="6F340A6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9CC714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"Патриотическое воспитание молодежи"</w:t>
            </w:r>
          </w:p>
        </w:tc>
        <w:tc>
          <w:tcPr>
            <w:tcW w:w="234" w:type="pct"/>
            <w:tcBorders>
              <w:top w:val="nil"/>
              <w:left w:val="nil"/>
              <w:bottom w:val="single" w:sz="4" w:space="0" w:color="000000"/>
              <w:right w:val="single" w:sz="4" w:space="0" w:color="000000"/>
            </w:tcBorders>
            <w:shd w:val="clear" w:color="auto" w:fill="auto"/>
            <w:noWrap/>
            <w:hideMark/>
          </w:tcPr>
          <w:p w14:paraId="03227B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CF6F4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08FB83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0400200000</w:t>
            </w:r>
          </w:p>
        </w:tc>
        <w:tc>
          <w:tcPr>
            <w:tcW w:w="233" w:type="pct"/>
            <w:tcBorders>
              <w:top w:val="nil"/>
              <w:left w:val="nil"/>
              <w:bottom w:val="single" w:sz="4" w:space="0" w:color="000000"/>
              <w:right w:val="single" w:sz="4" w:space="0" w:color="000000"/>
            </w:tcBorders>
            <w:shd w:val="clear" w:color="auto" w:fill="auto"/>
            <w:noWrap/>
            <w:hideMark/>
          </w:tcPr>
          <w:p w14:paraId="33F4DF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543B678F" w14:textId="458DDE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c>
          <w:tcPr>
            <w:tcW w:w="684" w:type="pct"/>
            <w:tcBorders>
              <w:top w:val="nil"/>
              <w:left w:val="nil"/>
              <w:bottom w:val="single" w:sz="4" w:space="0" w:color="000000"/>
              <w:right w:val="single" w:sz="4" w:space="0" w:color="000000"/>
            </w:tcBorders>
            <w:shd w:val="clear" w:color="auto" w:fill="auto"/>
            <w:noWrap/>
            <w:hideMark/>
          </w:tcPr>
          <w:p w14:paraId="0600C4DA" w14:textId="1B0A4BF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600000,00</w:t>
            </w:r>
          </w:p>
        </w:tc>
        <w:tc>
          <w:tcPr>
            <w:tcW w:w="707" w:type="pct"/>
            <w:tcBorders>
              <w:top w:val="nil"/>
              <w:left w:val="nil"/>
              <w:bottom w:val="single" w:sz="4" w:space="0" w:color="000000"/>
              <w:right w:val="single" w:sz="4" w:space="0" w:color="000000"/>
            </w:tcBorders>
            <w:shd w:val="clear" w:color="auto" w:fill="auto"/>
            <w:noWrap/>
            <w:hideMark/>
          </w:tcPr>
          <w:p w14:paraId="668C81E3" w14:textId="7A016F0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6FE5A2A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804B8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"Молодежная политика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66DECE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CA383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77ECF8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0400212150</w:t>
            </w:r>
          </w:p>
        </w:tc>
        <w:tc>
          <w:tcPr>
            <w:tcW w:w="233" w:type="pct"/>
            <w:tcBorders>
              <w:top w:val="nil"/>
              <w:left w:val="nil"/>
              <w:bottom w:val="single" w:sz="4" w:space="0" w:color="000000"/>
              <w:right w:val="single" w:sz="4" w:space="0" w:color="000000"/>
            </w:tcBorders>
            <w:shd w:val="clear" w:color="auto" w:fill="auto"/>
            <w:noWrap/>
            <w:hideMark/>
          </w:tcPr>
          <w:p w14:paraId="5903FAB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08B70FE3" w14:textId="6E96A3D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c>
          <w:tcPr>
            <w:tcW w:w="684" w:type="pct"/>
            <w:tcBorders>
              <w:top w:val="nil"/>
              <w:left w:val="nil"/>
              <w:bottom w:val="single" w:sz="4" w:space="0" w:color="000000"/>
              <w:right w:val="single" w:sz="4" w:space="0" w:color="000000"/>
            </w:tcBorders>
            <w:shd w:val="clear" w:color="auto" w:fill="auto"/>
            <w:noWrap/>
            <w:hideMark/>
          </w:tcPr>
          <w:p w14:paraId="71E9282A" w14:textId="7510479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600000,00</w:t>
            </w:r>
          </w:p>
        </w:tc>
        <w:tc>
          <w:tcPr>
            <w:tcW w:w="707" w:type="pct"/>
            <w:tcBorders>
              <w:top w:val="nil"/>
              <w:left w:val="nil"/>
              <w:bottom w:val="single" w:sz="4" w:space="0" w:color="000000"/>
              <w:right w:val="single" w:sz="4" w:space="0" w:color="000000"/>
            </w:tcBorders>
            <w:shd w:val="clear" w:color="auto" w:fill="auto"/>
            <w:noWrap/>
            <w:hideMark/>
          </w:tcPr>
          <w:p w14:paraId="18B6D603" w14:textId="240C61F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35BC9D9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79E9DB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7B1456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654FB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1539C0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0400212150</w:t>
            </w:r>
          </w:p>
        </w:tc>
        <w:tc>
          <w:tcPr>
            <w:tcW w:w="233" w:type="pct"/>
            <w:tcBorders>
              <w:top w:val="nil"/>
              <w:left w:val="nil"/>
              <w:bottom w:val="single" w:sz="4" w:space="0" w:color="000000"/>
              <w:right w:val="single" w:sz="4" w:space="0" w:color="000000"/>
            </w:tcBorders>
            <w:shd w:val="clear" w:color="auto" w:fill="auto"/>
            <w:noWrap/>
            <w:hideMark/>
          </w:tcPr>
          <w:p w14:paraId="63ACB79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740B2ED5" w14:textId="2419385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c>
          <w:tcPr>
            <w:tcW w:w="684" w:type="pct"/>
            <w:tcBorders>
              <w:top w:val="nil"/>
              <w:left w:val="nil"/>
              <w:bottom w:val="single" w:sz="4" w:space="0" w:color="000000"/>
              <w:right w:val="single" w:sz="4" w:space="0" w:color="000000"/>
            </w:tcBorders>
            <w:shd w:val="clear" w:color="auto" w:fill="auto"/>
            <w:noWrap/>
            <w:hideMark/>
          </w:tcPr>
          <w:p w14:paraId="6C109690" w14:textId="0C988E4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600000,00</w:t>
            </w:r>
          </w:p>
        </w:tc>
        <w:tc>
          <w:tcPr>
            <w:tcW w:w="707" w:type="pct"/>
            <w:tcBorders>
              <w:top w:val="nil"/>
              <w:left w:val="nil"/>
              <w:bottom w:val="single" w:sz="4" w:space="0" w:color="000000"/>
              <w:right w:val="single" w:sz="4" w:space="0" w:color="000000"/>
            </w:tcBorders>
            <w:shd w:val="clear" w:color="auto" w:fill="auto"/>
            <w:noWrap/>
            <w:hideMark/>
          </w:tcPr>
          <w:p w14:paraId="536D15D0" w14:textId="0A170A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400698B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F5EAF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3844DC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4DB60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2F1060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0400212150</w:t>
            </w:r>
          </w:p>
        </w:tc>
        <w:tc>
          <w:tcPr>
            <w:tcW w:w="233" w:type="pct"/>
            <w:tcBorders>
              <w:top w:val="nil"/>
              <w:left w:val="nil"/>
              <w:bottom w:val="single" w:sz="4" w:space="0" w:color="000000"/>
              <w:right w:val="single" w:sz="4" w:space="0" w:color="000000"/>
            </w:tcBorders>
            <w:shd w:val="clear" w:color="auto" w:fill="auto"/>
            <w:noWrap/>
            <w:hideMark/>
          </w:tcPr>
          <w:p w14:paraId="225FE7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542DF577" w14:textId="7693408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c>
          <w:tcPr>
            <w:tcW w:w="684" w:type="pct"/>
            <w:tcBorders>
              <w:top w:val="nil"/>
              <w:left w:val="nil"/>
              <w:bottom w:val="single" w:sz="4" w:space="0" w:color="000000"/>
              <w:right w:val="single" w:sz="4" w:space="0" w:color="000000"/>
            </w:tcBorders>
            <w:shd w:val="clear" w:color="auto" w:fill="auto"/>
            <w:noWrap/>
            <w:hideMark/>
          </w:tcPr>
          <w:p w14:paraId="022EC9D9" w14:textId="5396383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600000,00</w:t>
            </w:r>
          </w:p>
        </w:tc>
        <w:tc>
          <w:tcPr>
            <w:tcW w:w="707" w:type="pct"/>
            <w:tcBorders>
              <w:top w:val="nil"/>
              <w:left w:val="nil"/>
              <w:bottom w:val="single" w:sz="4" w:space="0" w:color="000000"/>
              <w:right w:val="single" w:sz="4" w:space="0" w:color="000000"/>
            </w:tcBorders>
            <w:shd w:val="clear" w:color="auto" w:fill="auto"/>
            <w:noWrap/>
            <w:hideMark/>
          </w:tcPr>
          <w:p w14:paraId="580247B9" w14:textId="30EAC12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76E6C6A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81D2AA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"Экологическое воспитание молодежи"</w:t>
            </w:r>
          </w:p>
        </w:tc>
        <w:tc>
          <w:tcPr>
            <w:tcW w:w="234" w:type="pct"/>
            <w:tcBorders>
              <w:top w:val="nil"/>
              <w:left w:val="nil"/>
              <w:bottom w:val="single" w:sz="4" w:space="0" w:color="000000"/>
              <w:right w:val="single" w:sz="4" w:space="0" w:color="000000"/>
            </w:tcBorders>
            <w:shd w:val="clear" w:color="auto" w:fill="auto"/>
            <w:noWrap/>
            <w:hideMark/>
          </w:tcPr>
          <w:p w14:paraId="71F911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B313D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2B0CD0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0400300000</w:t>
            </w:r>
          </w:p>
        </w:tc>
        <w:tc>
          <w:tcPr>
            <w:tcW w:w="233" w:type="pct"/>
            <w:tcBorders>
              <w:top w:val="nil"/>
              <w:left w:val="nil"/>
              <w:bottom w:val="single" w:sz="4" w:space="0" w:color="000000"/>
              <w:right w:val="single" w:sz="4" w:space="0" w:color="000000"/>
            </w:tcBorders>
            <w:shd w:val="clear" w:color="auto" w:fill="auto"/>
            <w:noWrap/>
            <w:hideMark/>
          </w:tcPr>
          <w:p w14:paraId="25AFB6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0FB104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noWrap/>
            <w:hideMark/>
          </w:tcPr>
          <w:p w14:paraId="1AACFB9E" w14:textId="44F87A3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27000,00</w:t>
            </w:r>
          </w:p>
        </w:tc>
        <w:tc>
          <w:tcPr>
            <w:tcW w:w="707" w:type="pct"/>
            <w:tcBorders>
              <w:top w:val="nil"/>
              <w:left w:val="nil"/>
              <w:bottom w:val="single" w:sz="4" w:space="0" w:color="000000"/>
              <w:right w:val="single" w:sz="4" w:space="0" w:color="000000"/>
            </w:tcBorders>
            <w:shd w:val="clear" w:color="auto" w:fill="auto"/>
            <w:noWrap/>
            <w:hideMark/>
          </w:tcPr>
          <w:p w14:paraId="793DA53A" w14:textId="3901339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r>
      <w:tr w:rsidR="00C7039F" w:rsidRPr="00C7039F" w14:paraId="56278BD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E6034A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"Молодежная политика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1BD012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86D33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3063AC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0400312150</w:t>
            </w:r>
          </w:p>
        </w:tc>
        <w:tc>
          <w:tcPr>
            <w:tcW w:w="233" w:type="pct"/>
            <w:tcBorders>
              <w:top w:val="nil"/>
              <w:left w:val="nil"/>
              <w:bottom w:val="single" w:sz="4" w:space="0" w:color="000000"/>
              <w:right w:val="single" w:sz="4" w:space="0" w:color="000000"/>
            </w:tcBorders>
            <w:shd w:val="clear" w:color="auto" w:fill="auto"/>
            <w:noWrap/>
            <w:hideMark/>
          </w:tcPr>
          <w:p w14:paraId="7AD581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BC9839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noWrap/>
            <w:hideMark/>
          </w:tcPr>
          <w:p w14:paraId="2CC96B5B" w14:textId="0B74713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27000,00</w:t>
            </w:r>
          </w:p>
        </w:tc>
        <w:tc>
          <w:tcPr>
            <w:tcW w:w="707" w:type="pct"/>
            <w:tcBorders>
              <w:top w:val="nil"/>
              <w:left w:val="nil"/>
              <w:bottom w:val="single" w:sz="4" w:space="0" w:color="000000"/>
              <w:right w:val="single" w:sz="4" w:space="0" w:color="000000"/>
            </w:tcBorders>
            <w:shd w:val="clear" w:color="auto" w:fill="auto"/>
            <w:noWrap/>
            <w:hideMark/>
          </w:tcPr>
          <w:p w14:paraId="46284A84" w14:textId="7E23E3D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r>
      <w:tr w:rsidR="00C7039F" w:rsidRPr="00C7039F" w14:paraId="5035622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62C080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223DB1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3DD4E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4C1EBD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0400312150</w:t>
            </w:r>
          </w:p>
        </w:tc>
        <w:tc>
          <w:tcPr>
            <w:tcW w:w="233" w:type="pct"/>
            <w:tcBorders>
              <w:top w:val="nil"/>
              <w:left w:val="nil"/>
              <w:bottom w:val="single" w:sz="4" w:space="0" w:color="000000"/>
              <w:right w:val="single" w:sz="4" w:space="0" w:color="000000"/>
            </w:tcBorders>
            <w:shd w:val="clear" w:color="auto" w:fill="auto"/>
            <w:noWrap/>
            <w:hideMark/>
          </w:tcPr>
          <w:p w14:paraId="5266FB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53BC5EF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noWrap/>
            <w:hideMark/>
          </w:tcPr>
          <w:p w14:paraId="7C9475AF" w14:textId="0D27DC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27000,00</w:t>
            </w:r>
          </w:p>
        </w:tc>
        <w:tc>
          <w:tcPr>
            <w:tcW w:w="707" w:type="pct"/>
            <w:tcBorders>
              <w:top w:val="nil"/>
              <w:left w:val="nil"/>
              <w:bottom w:val="single" w:sz="4" w:space="0" w:color="000000"/>
              <w:right w:val="single" w:sz="4" w:space="0" w:color="000000"/>
            </w:tcBorders>
            <w:shd w:val="clear" w:color="auto" w:fill="auto"/>
            <w:noWrap/>
            <w:hideMark/>
          </w:tcPr>
          <w:p w14:paraId="6673A4BF" w14:textId="41E8A8B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r>
      <w:tr w:rsidR="00C7039F" w:rsidRPr="00C7039F" w14:paraId="398018D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B02A7C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1FEAD5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F1C04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40D68B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0400312150</w:t>
            </w:r>
          </w:p>
        </w:tc>
        <w:tc>
          <w:tcPr>
            <w:tcW w:w="233" w:type="pct"/>
            <w:tcBorders>
              <w:top w:val="nil"/>
              <w:left w:val="nil"/>
              <w:bottom w:val="single" w:sz="4" w:space="0" w:color="000000"/>
              <w:right w:val="single" w:sz="4" w:space="0" w:color="000000"/>
            </w:tcBorders>
            <w:shd w:val="clear" w:color="auto" w:fill="auto"/>
            <w:noWrap/>
            <w:hideMark/>
          </w:tcPr>
          <w:p w14:paraId="01A611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5AF9E7F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noWrap/>
            <w:hideMark/>
          </w:tcPr>
          <w:p w14:paraId="4043C1DF" w14:textId="4D323B8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27000,00</w:t>
            </w:r>
          </w:p>
        </w:tc>
        <w:tc>
          <w:tcPr>
            <w:tcW w:w="707" w:type="pct"/>
            <w:tcBorders>
              <w:top w:val="nil"/>
              <w:left w:val="nil"/>
              <w:bottom w:val="single" w:sz="4" w:space="0" w:color="000000"/>
              <w:right w:val="single" w:sz="4" w:space="0" w:color="000000"/>
            </w:tcBorders>
            <w:shd w:val="clear" w:color="auto" w:fill="auto"/>
            <w:noWrap/>
            <w:hideMark/>
          </w:tcPr>
          <w:p w14:paraId="02716B98" w14:textId="159D46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30000,00</w:t>
            </w:r>
          </w:p>
        </w:tc>
      </w:tr>
      <w:tr w:rsidR="00C7039F" w:rsidRPr="00C7039F" w14:paraId="0B0E9D9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45463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"Организация досуга молодежи"</w:t>
            </w:r>
          </w:p>
        </w:tc>
        <w:tc>
          <w:tcPr>
            <w:tcW w:w="234" w:type="pct"/>
            <w:tcBorders>
              <w:top w:val="nil"/>
              <w:left w:val="nil"/>
              <w:bottom w:val="single" w:sz="4" w:space="0" w:color="000000"/>
              <w:right w:val="single" w:sz="4" w:space="0" w:color="000000"/>
            </w:tcBorders>
            <w:shd w:val="clear" w:color="auto" w:fill="auto"/>
            <w:noWrap/>
            <w:hideMark/>
          </w:tcPr>
          <w:p w14:paraId="36A3BD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2BA9A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0BB68F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0400400000</w:t>
            </w:r>
          </w:p>
        </w:tc>
        <w:tc>
          <w:tcPr>
            <w:tcW w:w="233" w:type="pct"/>
            <w:tcBorders>
              <w:top w:val="nil"/>
              <w:left w:val="nil"/>
              <w:bottom w:val="single" w:sz="4" w:space="0" w:color="000000"/>
              <w:right w:val="single" w:sz="4" w:space="0" w:color="000000"/>
            </w:tcBorders>
            <w:shd w:val="clear" w:color="auto" w:fill="auto"/>
            <w:noWrap/>
            <w:hideMark/>
          </w:tcPr>
          <w:p w14:paraId="75BA08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CF328F3" w14:textId="0A1FCD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827000,00</w:t>
            </w:r>
          </w:p>
        </w:tc>
        <w:tc>
          <w:tcPr>
            <w:tcW w:w="684" w:type="pct"/>
            <w:tcBorders>
              <w:top w:val="nil"/>
              <w:left w:val="nil"/>
              <w:bottom w:val="single" w:sz="4" w:space="0" w:color="000000"/>
              <w:right w:val="single" w:sz="4" w:space="0" w:color="000000"/>
            </w:tcBorders>
            <w:shd w:val="clear" w:color="auto" w:fill="auto"/>
            <w:noWrap/>
            <w:hideMark/>
          </w:tcPr>
          <w:p w14:paraId="1776FFAB" w14:textId="1B22DB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740000,00</w:t>
            </w:r>
          </w:p>
        </w:tc>
        <w:tc>
          <w:tcPr>
            <w:tcW w:w="707" w:type="pct"/>
            <w:tcBorders>
              <w:top w:val="nil"/>
              <w:left w:val="nil"/>
              <w:bottom w:val="single" w:sz="4" w:space="0" w:color="000000"/>
              <w:right w:val="single" w:sz="4" w:space="0" w:color="000000"/>
            </w:tcBorders>
            <w:shd w:val="clear" w:color="auto" w:fill="auto"/>
            <w:noWrap/>
            <w:hideMark/>
          </w:tcPr>
          <w:p w14:paraId="4B3B13AB" w14:textId="4DB2FE6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1DA399B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AC0234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"Молодежная политика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48159B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00604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01E1A9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0400412150</w:t>
            </w:r>
          </w:p>
        </w:tc>
        <w:tc>
          <w:tcPr>
            <w:tcW w:w="233" w:type="pct"/>
            <w:tcBorders>
              <w:top w:val="nil"/>
              <w:left w:val="nil"/>
              <w:bottom w:val="single" w:sz="4" w:space="0" w:color="000000"/>
              <w:right w:val="single" w:sz="4" w:space="0" w:color="000000"/>
            </w:tcBorders>
            <w:shd w:val="clear" w:color="auto" w:fill="auto"/>
            <w:noWrap/>
            <w:hideMark/>
          </w:tcPr>
          <w:p w14:paraId="4921B5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2D2E49DD" w14:textId="011384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827000,00</w:t>
            </w:r>
          </w:p>
        </w:tc>
        <w:tc>
          <w:tcPr>
            <w:tcW w:w="684" w:type="pct"/>
            <w:tcBorders>
              <w:top w:val="nil"/>
              <w:left w:val="nil"/>
              <w:bottom w:val="single" w:sz="4" w:space="0" w:color="000000"/>
              <w:right w:val="single" w:sz="4" w:space="0" w:color="000000"/>
            </w:tcBorders>
            <w:shd w:val="clear" w:color="auto" w:fill="auto"/>
            <w:noWrap/>
            <w:hideMark/>
          </w:tcPr>
          <w:p w14:paraId="63D45E40" w14:textId="235BCE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740000,00</w:t>
            </w:r>
          </w:p>
        </w:tc>
        <w:tc>
          <w:tcPr>
            <w:tcW w:w="707" w:type="pct"/>
            <w:tcBorders>
              <w:top w:val="nil"/>
              <w:left w:val="nil"/>
              <w:bottom w:val="single" w:sz="4" w:space="0" w:color="000000"/>
              <w:right w:val="single" w:sz="4" w:space="0" w:color="000000"/>
            </w:tcBorders>
            <w:shd w:val="clear" w:color="auto" w:fill="auto"/>
            <w:noWrap/>
            <w:hideMark/>
          </w:tcPr>
          <w:p w14:paraId="6530BB94" w14:textId="66D6383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3669A92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4BB9C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7C239E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D7800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7FC104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0400412150</w:t>
            </w:r>
          </w:p>
        </w:tc>
        <w:tc>
          <w:tcPr>
            <w:tcW w:w="233" w:type="pct"/>
            <w:tcBorders>
              <w:top w:val="nil"/>
              <w:left w:val="nil"/>
              <w:bottom w:val="single" w:sz="4" w:space="0" w:color="000000"/>
              <w:right w:val="single" w:sz="4" w:space="0" w:color="000000"/>
            </w:tcBorders>
            <w:shd w:val="clear" w:color="auto" w:fill="auto"/>
            <w:noWrap/>
            <w:hideMark/>
          </w:tcPr>
          <w:p w14:paraId="2AE180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2816A345" w14:textId="64BF82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827000,00</w:t>
            </w:r>
          </w:p>
        </w:tc>
        <w:tc>
          <w:tcPr>
            <w:tcW w:w="684" w:type="pct"/>
            <w:tcBorders>
              <w:top w:val="nil"/>
              <w:left w:val="nil"/>
              <w:bottom w:val="single" w:sz="4" w:space="0" w:color="000000"/>
              <w:right w:val="single" w:sz="4" w:space="0" w:color="000000"/>
            </w:tcBorders>
            <w:shd w:val="clear" w:color="auto" w:fill="auto"/>
            <w:noWrap/>
            <w:hideMark/>
          </w:tcPr>
          <w:p w14:paraId="07825866" w14:textId="1419F8D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740000,00</w:t>
            </w:r>
          </w:p>
        </w:tc>
        <w:tc>
          <w:tcPr>
            <w:tcW w:w="707" w:type="pct"/>
            <w:tcBorders>
              <w:top w:val="nil"/>
              <w:left w:val="nil"/>
              <w:bottom w:val="single" w:sz="4" w:space="0" w:color="000000"/>
              <w:right w:val="single" w:sz="4" w:space="0" w:color="000000"/>
            </w:tcBorders>
            <w:shd w:val="clear" w:color="auto" w:fill="auto"/>
            <w:noWrap/>
            <w:hideMark/>
          </w:tcPr>
          <w:p w14:paraId="2E85FBBA" w14:textId="43367E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4BEB4A9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E8B55B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12646D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1BC4D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200678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0400412150</w:t>
            </w:r>
          </w:p>
        </w:tc>
        <w:tc>
          <w:tcPr>
            <w:tcW w:w="233" w:type="pct"/>
            <w:tcBorders>
              <w:top w:val="nil"/>
              <w:left w:val="nil"/>
              <w:bottom w:val="single" w:sz="4" w:space="0" w:color="000000"/>
              <w:right w:val="single" w:sz="4" w:space="0" w:color="000000"/>
            </w:tcBorders>
            <w:shd w:val="clear" w:color="auto" w:fill="auto"/>
            <w:noWrap/>
            <w:hideMark/>
          </w:tcPr>
          <w:p w14:paraId="33440D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54BA7A8C" w14:textId="21F8BD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827000,00</w:t>
            </w:r>
          </w:p>
        </w:tc>
        <w:tc>
          <w:tcPr>
            <w:tcW w:w="684" w:type="pct"/>
            <w:tcBorders>
              <w:top w:val="nil"/>
              <w:left w:val="nil"/>
              <w:bottom w:val="single" w:sz="4" w:space="0" w:color="000000"/>
              <w:right w:val="single" w:sz="4" w:space="0" w:color="000000"/>
            </w:tcBorders>
            <w:shd w:val="clear" w:color="auto" w:fill="auto"/>
            <w:noWrap/>
            <w:hideMark/>
          </w:tcPr>
          <w:p w14:paraId="10FC28BA" w14:textId="436C7D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740000,00</w:t>
            </w:r>
          </w:p>
        </w:tc>
        <w:tc>
          <w:tcPr>
            <w:tcW w:w="707" w:type="pct"/>
            <w:tcBorders>
              <w:top w:val="nil"/>
              <w:left w:val="nil"/>
              <w:bottom w:val="single" w:sz="4" w:space="0" w:color="000000"/>
              <w:right w:val="single" w:sz="4" w:space="0" w:color="000000"/>
            </w:tcBorders>
            <w:shd w:val="clear" w:color="auto" w:fill="auto"/>
            <w:noWrap/>
            <w:hideMark/>
          </w:tcPr>
          <w:p w14:paraId="34B30F35" w14:textId="1CB01CB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700000,00</w:t>
            </w:r>
          </w:p>
        </w:tc>
      </w:tr>
      <w:tr w:rsidR="00C7039F" w:rsidRPr="00C7039F" w14:paraId="210EBA6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98A2C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"Изготовление продукции социальной рекламы"</w:t>
            </w:r>
          </w:p>
        </w:tc>
        <w:tc>
          <w:tcPr>
            <w:tcW w:w="234" w:type="pct"/>
            <w:tcBorders>
              <w:top w:val="nil"/>
              <w:left w:val="nil"/>
              <w:bottom w:val="single" w:sz="4" w:space="0" w:color="000000"/>
              <w:right w:val="single" w:sz="4" w:space="0" w:color="000000"/>
            </w:tcBorders>
            <w:shd w:val="clear" w:color="auto" w:fill="auto"/>
            <w:noWrap/>
            <w:hideMark/>
          </w:tcPr>
          <w:p w14:paraId="26AA4B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E1383E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7DB7D4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0400500000</w:t>
            </w:r>
          </w:p>
        </w:tc>
        <w:tc>
          <w:tcPr>
            <w:tcW w:w="233" w:type="pct"/>
            <w:tcBorders>
              <w:top w:val="nil"/>
              <w:left w:val="nil"/>
              <w:bottom w:val="single" w:sz="4" w:space="0" w:color="000000"/>
              <w:right w:val="single" w:sz="4" w:space="0" w:color="000000"/>
            </w:tcBorders>
            <w:shd w:val="clear" w:color="auto" w:fill="auto"/>
            <w:noWrap/>
            <w:hideMark/>
          </w:tcPr>
          <w:p w14:paraId="104D5F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0359F2DD" w14:textId="5E9027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750000,00</w:t>
            </w:r>
          </w:p>
        </w:tc>
        <w:tc>
          <w:tcPr>
            <w:tcW w:w="684" w:type="pct"/>
            <w:tcBorders>
              <w:top w:val="nil"/>
              <w:left w:val="nil"/>
              <w:bottom w:val="single" w:sz="4" w:space="0" w:color="000000"/>
              <w:right w:val="single" w:sz="4" w:space="0" w:color="000000"/>
            </w:tcBorders>
            <w:shd w:val="clear" w:color="auto" w:fill="auto"/>
            <w:noWrap/>
            <w:hideMark/>
          </w:tcPr>
          <w:p w14:paraId="2CC6C02F" w14:textId="340E6AC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c>
          <w:tcPr>
            <w:tcW w:w="707" w:type="pct"/>
            <w:tcBorders>
              <w:top w:val="nil"/>
              <w:left w:val="nil"/>
              <w:bottom w:val="single" w:sz="4" w:space="0" w:color="000000"/>
              <w:right w:val="single" w:sz="4" w:space="0" w:color="000000"/>
            </w:tcBorders>
            <w:shd w:val="clear" w:color="auto" w:fill="auto"/>
            <w:noWrap/>
            <w:hideMark/>
          </w:tcPr>
          <w:p w14:paraId="5FC791E1" w14:textId="2B4B8C4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r>
      <w:tr w:rsidR="00C7039F" w:rsidRPr="00C7039F" w14:paraId="48E1A18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D10B0A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муниципальной программы "Молодежная политика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1456680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1E117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434B9B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0400512150</w:t>
            </w:r>
          </w:p>
        </w:tc>
        <w:tc>
          <w:tcPr>
            <w:tcW w:w="233" w:type="pct"/>
            <w:tcBorders>
              <w:top w:val="nil"/>
              <w:left w:val="nil"/>
              <w:bottom w:val="single" w:sz="4" w:space="0" w:color="000000"/>
              <w:right w:val="single" w:sz="4" w:space="0" w:color="000000"/>
            </w:tcBorders>
            <w:shd w:val="clear" w:color="auto" w:fill="auto"/>
            <w:noWrap/>
            <w:hideMark/>
          </w:tcPr>
          <w:p w14:paraId="46A758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1CECEAF1" w14:textId="5B36FBD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750000,00</w:t>
            </w:r>
          </w:p>
        </w:tc>
        <w:tc>
          <w:tcPr>
            <w:tcW w:w="684" w:type="pct"/>
            <w:tcBorders>
              <w:top w:val="nil"/>
              <w:left w:val="nil"/>
              <w:bottom w:val="single" w:sz="4" w:space="0" w:color="000000"/>
              <w:right w:val="single" w:sz="4" w:space="0" w:color="000000"/>
            </w:tcBorders>
            <w:shd w:val="clear" w:color="auto" w:fill="auto"/>
            <w:noWrap/>
            <w:hideMark/>
          </w:tcPr>
          <w:p w14:paraId="47FDEA2E" w14:textId="28231C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c>
          <w:tcPr>
            <w:tcW w:w="707" w:type="pct"/>
            <w:tcBorders>
              <w:top w:val="nil"/>
              <w:left w:val="nil"/>
              <w:bottom w:val="single" w:sz="4" w:space="0" w:color="000000"/>
              <w:right w:val="single" w:sz="4" w:space="0" w:color="000000"/>
            </w:tcBorders>
            <w:shd w:val="clear" w:color="auto" w:fill="auto"/>
            <w:noWrap/>
            <w:hideMark/>
          </w:tcPr>
          <w:p w14:paraId="730DBD40" w14:textId="0C513ED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r>
      <w:tr w:rsidR="00C7039F" w:rsidRPr="00C7039F" w14:paraId="127FE54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2FF1D4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6011EC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2AA04D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62DB5E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0400512150</w:t>
            </w:r>
          </w:p>
        </w:tc>
        <w:tc>
          <w:tcPr>
            <w:tcW w:w="233" w:type="pct"/>
            <w:tcBorders>
              <w:top w:val="nil"/>
              <w:left w:val="nil"/>
              <w:bottom w:val="single" w:sz="4" w:space="0" w:color="000000"/>
              <w:right w:val="single" w:sz="4" w:space="0" w:color="000000"/>
            </w:tcBorders>
            <w:shd w:val="clear" w:color="auto" w:fill="auto"/>
            <w:noWrap/>
            <w:hideMark/>
          </w:tcPr>
          <w:p w14:paraId="14B820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76C51935" w14:textId="6767F99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750000,00</w:t>
            </w:r>
          </w:p>
        </w:tc>
        <w:tc>
          <w:tcPr>
            <w:tcW w:w="684" w:type="pct"/>
            <w:tcBorders>
              <w:top w:val="nil"/>
              <w:left w:val="nil"/>
              <w:bottom w:val="single" w:sz="4" w:space="0" w:color="000000"/>
              <w:right w:val="single" w:sz="4" w:space="0" w:color="000000"/>
            </w:tcBorders>
            <w:shd w:val="clear" w:color="auto" w:fill="auto"/>
            <w:noWrap/>
            <w:hideMark/>
          </w:tcPr>
          <w:p w14:paraId="0265069C" w14:textId="66017EC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c>
          <w:tcPr>
            <w:tcW w:w="707" w:type="pct"/>
            <w:tcBorders>
              <w:top w:val="nil"/>
              <w:left w:val="nil"/>
              <w:bottom w:val="single" w:sz="4" w:space="0" w:color="000000"/>
              <w:right w:val="single" w:sz="4" w:space="0" w:color="000000"/>
            </w:tcBorders>
            <w:shd w:val="clear" w:color="auto" w:fill="auto"/>
            <w:noWrap/>
            <w:hideMark/>
          </w:tcPr>
          <w:p w14:paraId="78BB47FD" w14:textId="23E35B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r>
      <w:tr w:rsidR="00C7039F" w:rsidRPr="00C7039F" w14:paraId="6A393F0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F8AFE5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224B9E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A18FB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3B6F07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0400512150</w:t>
            </w:r>
          </w:p>
        </w:tc>
        <w:tc>
          <w:tcPr>
            <w:tcW w:w="233" w:type="pct"/>
            <w:tcBorders>
              <w:top w:val="nil"/>
              <w:left w:val="nil"/>
              <w:bottom w:val="single" w:sz="4" w:space="0" w:color="000000"/>
              <w:right w:val="single" w:sz="4" w:space="0" w:color="000000"/>
            </w:tcBorders>
            <w:shd w:val="clear" w:color="auto" w:fill="auto"/>
            <w:noWrap/>
            <w:hideMark/>
          </w:tcPr>
          <w:p w14:paraId="2D8583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761AA220" w14:textId="1ADFD0B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750000,00</w:t>
            </w:r>
          </w:p>
        </w:tc>
        <w:tc>
          <w:tcPr>
            <w:tcW w:w="684" w:type="pct"/>
            <w:tcBorders>
              <w:top w:val="nil"/>
              <w:left w:val="nil"/>
              <w:bottom w:val="single" w:sz="4" w:space="0" w:color="000000"/>
              <w:right w:val="single" w:sz="4" w:space="0" w:color="000000"/>
            </w:tcBorders>
            <w:shd w:val="clear" w:color="auto" w:fill="auto"/>
            <w:noWrap/>
            <w:hideMark/>
          </w:tcPr>
          <w:p w14:paraId="76CA8AA0" w14:textId="626A6D9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c>
          <w:tcPr>
            <w:tcW w:w="707" w:type="pct"/>
            <w:tcBorders>
              <w:top w:val="nil"/>
              <w:left w:val="nil"/>
              <w:bottom w:val="single" w:sz="4" w:space="0" w:color="000000"/>
              <w:right w:val="single" w:sz="4" w:space="0" w:color="000000"/>
            </w:tcBorders>
            <w:shd w:val="clear" w:color="auto" w:fill="auto"/>
            <w:noWrap/>
            <w:hideMark/>
          </w:tcPr>
          <w:p w14:paraId="533516A2" w14:textId="6446723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w:t>
            </w:r>
          </w:p>
        </w:tc>
      </w:tr>
      <w:tr w:rsidR="00C7039F" w:rsidRPr="00C7039F" w14:paraId="73C08B2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13303B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noWrap/>
            <w:hideMark/>
          </w:tcPr>
          <w:p w14:paraId="0D229B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3B1D9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58E843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noWrap/>
            <w:hideMark/>
          </w:tcPr>
          <w:p w14:paraId="6176D6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2707E98B" w14:textId="17566CF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110250,00</w:t>
            </w:r>
          </w:p>
        </w:tc>
        <w:tc>
          <w:tcPr>
            <w:tcW w:w="684" w:type="pct"/>
            <w:tcBorders>
              <w:top w:val="nil"/>
              <w:left w:val="nil"/>
              <w:bottom w:val="single" w:sz="4" w:space="0" w:color="000000"/>
              <w:right w:val="single" w:sz="4" w:space="0" w:color="000000"/>
            </w:tcBorders>
            <w:shd w:val="clear" w:color="auto" w:fill="auto"/>
            <w:noWrap/>
            <w:hideMark/>
          </w:tcPr>
          <w:p w14:paraId="75973B5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45CD054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1F99A8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CA68F9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noWrap/>
            <w:hideMark/>
          </w:tcPr>
          <w:p w14:paraId="5CE0420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225268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4E8C55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noWrap/>
            <w:hideMark/>
          </w:tcPr>
          <w:p w14:paraId="78C34E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7AFAEC0" w14:textId="699F4F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110250,00</w:t>
            </w:r>
          </w:p>
        </w:tc>
        <w:tc>
          <w:tcPr>
            <w:tcW w:w="684" w:type="pct"/>
            <w:tcBorders>
              <w:top w:val="nil"/>
              <w:left w:val="nil"/>
              <w:bottom w:val="single" w:sz="4" w:space="0" w:color="000000"/>
              <w:right w:val="single" w:sz="4" w:space="0" w:color="000000"/>
            </w:tcBorders>
            <w:shd w:val="clear" w:color="auto" w:fill="auto"/>
            <w:noWrap/>
            <w:hideMark/>
          </w:tcPr>
          <w:p w14:paraId="29CFE7B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27F9744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80DC62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FA9577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noWrap/>
            <w:hideMark/>
          </w:tcPr>
          <w:p w14:paraId="2E8DAC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C207C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554C83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noWrap/>
            <w:hideMark/>
          </w:tcPr>
          <w:p w14:paraId="735768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B4C7840" w14:textId="1FB1CAF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110250,00</w:t>
            </w:r>
          </w:p>
        </w:tc>
        <w:tc>
          <w:tcPr>
            <w:tcW w:w="684" w:type="pct"/>
            <w:tcBorders>
              <w:top w:val="nil"/>
              <w:left w:val="nil"/>
              <w:bottom w:val="single" w:sz="4" w:space="0" w:color="000000"/>
              <w:right w:val="single" w:sz="4" w:space="0" w:color="000000"/>
            </w:tcBorders>
            <w:shd w:val="clear" w:color="auto" w:fill="auto"/>
            <w:noWrap/>
            <w:hideMark/>
          </w:tcPr>
          <w:p w14:paraId="3FAE2AC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17AD0EE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9C1D06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378DFB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Резервный фонд администрации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6F2BB69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B07A3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6F27BC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noWrap/>
            <w:hideMark/>
          </w:tcPr>
          <w:p w14:paraId="628481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1078A096" w14:textId="02C4FE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110250,00</w:t>
            </w:r>
          </w:p>
        </w:tc>
        <w:tc>
          <w:tcPr>
            <w:tcW w:w="684" w:type="pct"/>
            <w:tcBorders>
              <w:top w:val="nil"/>
              <w:left w:val="nil"/>
              <w:bottom w:val="single" w:sz="4" w:space="0" w:color="000000"/>
              <w:right w:val="single" w:sz="4" w:space="0" w:color="000000"/>
            </w:tcBorders>
            <w:shd w:val="clear" w:color="auto" w:fill="auto"/>
            <w:noWrap/>
            <w:hideMark/>
          </w:tcPr>
          <w:p w14:paraId="7EB5654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0FFAEC8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B54B64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63CBD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3E8EDB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98F6D0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5E56307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noWrap/>
            <w:hideMark/>
          </w:tcPr>
          <w:p w14:paraId="2B8ECC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20465BF4" w14:textId="5A556CD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110250,00</w:t>
            </w:r>
          </w:p>
        </w:tc>
        <w:tc>
          <w:tcPr>
            <w:tcW w:w="684" w:type="pct"/>
            <w:tcBorders>
              <w:top w:val="nil"/>
              <w:left w:val="nil"/>
              <w:bottom w:val="single" w:sz="4" w:space="0" w:color="000000"/>
              <w:right w:val="single" w:sz="4" w:space="0" w:color="000000"/>
            </w:tcBorders>
            <w:shd w:val="clear" w:color="auto" w:fill="auto"/>
            <w:noWrap/>
            <w:hideMark/>
          </w:tcPr>
          <w:p w14:paraId="4642630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7BDCDC2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B3A4CC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E0764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1D26C1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2E6F7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626" w:type="pct"/>
            <w:tcBorders>
              <w:top w:val="nil"/>
              <w:left w:val="nil"/>
              <w:bottom w:val="single" w:sz="4" w:space="0" w:color="000000"/>
              <w:right w:val="single" w:sz="4" w:space="0" w:color="000000"/>
            </w:tcBorders>
            <w:shd w:val="clear" w:color="auto" w:fill="auto"/>
            <w:noWrap/>
            <w:hideMark/>
          </w:tcPr>
          <w:p w14:paraId="21A62B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noWrap/>
            <w:hideMark/>
          </w:tcPr>
          <w:p w14:paraId="7EEB546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2510DF36" w14:textId="1A3D207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110250,00</w:t>
            </w:r>
          </w:p>
        </w:tc>
        <w:tc>
          <w:tcPr>
            <w:tcW w:w="684" w:type="pct"/>
            <w:tcBorders>
              <w:top w:val="nil"/>
              <w:left w:val="nil"/>
              <w:bottom w:val="single" w:sz="4" w:space="0" w:color="000000"/>
              <w:right w:val="single" w:sz="4" w:space="0" w:color="000000"/>
            </w:tcBorders>
            <w:shd w:val="clear" w:color="auto" w:fill="auto"/>
            <w:noWrap/>
            <w:hideMark/>
          </w:tcPr>
          <w:p w14:paraId="134FE9A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7BC410C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D6083B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69FAFF5"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Другие вопросы в области образования</w:t>
            </w:r>
          </w:p>
        </w:tc>
        <w:tc>
          <w:tcPr>
            <w:tcW w:w="234" w:type="pct"/>
            <w:tcBorders>
              <w:top w:val="nil"/>
              <w:left w:val="nil"/>
              <w:bottom w:val="single" w:sz="4" w:space="0" w:color="000000"/>
              <w:right w:val="single" w:sz="4" w:space="0" w:color="000000"/>
            </w:tcBorders>
            <w:shd w:val="clear" w:color="auto" w:fill="auto"/>
            <w:noWrap/>
            <w:hideMark/>
          </w:tcPr>
          <w:p w14:paraId="072DF8B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9AA31A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613EE87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noWrap/>
            <w:hideMark/>
          </w:tcPr>
          <w:p w14:paraId="45683A07"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A86E580" w14:textId="1E8DCE8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57059167,96</w:t>
            </w:r>
          </w:p>
        </w:tc>
        <w:tc>
          <w:tcPr>
            <w:tcW w:w="684" w:type="pct"/>
            <w:tcBorders>
              <w:top w:val="nil"/>
              <w:left w:val="nil"/>
              <w:bottom w:val="single" w:sz="4" w:space="0" w:color="000000"/>
              <w:right w:val="single" w:sz="4" w:space="0" w:color="000000"/>
            </w:tcBorders>
            <w:shd w:val="clear" w:color="auto" w:fill="auto"/>
            <w:noWrap/>
            <w:hideMark/>
          </w:tcPr>
          <w:p w14:paraId="341F39DD" w14:textId="68546CA2"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52505552,43</w:t>
            </w:r>
          </w:p>
        </w:tc>
        <w:tc>
          <w:tcPr>
            <w:tcW w:w="707" w:type="pct"/>
            <w:tcBorders>
              <w:top w:val="nil"/>
              <w:left w:val="nil"/>
              <w:bottom w:val="single" w:sz="4" w:space="0" w:color="000000"/>
              <w:right w:val="single" w:sz="4" w:space="0" w:color="000000"/>
            </w:tcBorders>
            <w:shd w:val="clear" w:color="auto" w:fill="auto"/>
            <w:noWrap/>
            <w:hideMark/>
          </w:tcPr>
          <w:p w14:paraId="2CFBAF60" w14:textId="5A217BDB"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54738320,28</w:t>
            </w:r>
          </w:p>
        </w:tc>
      </w:tr>
      <w:tr w:rsidR="00C7039F" w:rsidRPr="00C7039F" w14:paraId="4E9A8D4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AAA034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174DC2E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D3A92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6B1F75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0100000000</w:t>
            </w:r>
          </w:p>
        </w:tc>
        <w:tc>
          <w:tcPr>
            <w:tcW w:w="233" w:type="pct"/>
            <w:tcBorders>
              <w:top w:val="nil"/>
              <w:left w:val="nil"/>
              <w:bottom w:val="single" w:sz="4" w:space="0" w:color="000000"/>
              <w:right w:val="single" w:sz="4" w:space="0" w:color="000000"/>
            </w:tcBorders>
            <w:shd w:val="clear" w:color="auto" w:fill="auto"/>
            <w:noWrap/>
            <w:hideMark/>
          </w:tcPr>
          <w:p w14:paraId="30D884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D6893A1" w14:textId="5B22D48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53115720,96</w:t>
            </w:r>
          </w:p>
        </w:tc>
        <w:tc>
          <w:tcPr>
            <w:tcW w:w="684" w:type="pct"/>
            <w:tcBorders>
              <w:top w:val="nil"/>
              <w:left w:val="nil"/>
              <w:bottom w:val="single" w:sz="4" w:space="0" w:color="000000"/>
              <w:right w:val="single" w:sz="4" w:space="0" w:color="000000"/>
            </w:tcBorders>
            <w:shd w:val="clear" w:color="auto" w:fill="auto"/>
            <w:noWrap/>
            <w:hideMark/>
          </w:tcPr>
          <w:p w14:paraId="2FF4934E" w14:textId="4F1D84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48429343,43</w:t>
            </w:r>
          </w:p>
        </w:tc>
        <w:tc>
          <w:tcPr>
            <w:tcW w:w="707" w:type="pct"/>
            <w:tcBorders>
              <w:top w:val="nil"/>
              <w:left w:val="nil"/>
              <w:bottom w:val="single" w:sz="4" w:space="0" w:color="000000"/>
              <w:right w:val="single" w:sz="4" w:space="0" w:color="000000"/>
            </w:tcBorders>
            <w:shd w:val="clear" w:color="auto" w:fill="auto"/>
            <w:noWrap/>
            <w:hideMark/>
          </w:tcPr>
          <w:p w14:paraId="54C3EF13" w14:textId="02C091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50508519,28</w:t>
            </w:r>
          </w:p>
        </w:tc>
      </w:tr>
      <w:tr w:rsidR="00C7039F" w:rsidRPr="00C7039F" w14:paraId="0687613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A2A53E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"Развитие системы дополнительного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64E0A0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88C60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5C5271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0130000000</w:t>
            </w:r>
          </w:p>
        </w:tc>
        <w:tc>
          <w:tcPr>
            <w:tcW w:w="233" w:type="pct"/>
            <w:tcBorders>
              <w:top w:val="nil"/>
              <w:left w:val="nil"/>
              <w:bottom w:val="single" w:sz="4" w:space="0" w:color="000000"/>
              <w:right w:val="single" w:sz="4" w:space="0" w:color="000000"/>
            </w:tcBorders>
            <w:shd w:val="clear" w:color="auto" w:fill="auto"/>
            <w:noWrap/>
            <w:hideMark/>
          </w:tcPr>
          <w:p w14:paraId="61D9C6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AA58A4A" w14:textId="5E4CE3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7484289,44</w:t>
            </w:r>
          </w:p>
        </w:tc>
        <w:tc>
          <w:tcPr>
            <w:tcW w:w="684" w:type="pct"/>
            <w:tcBorders>
              <w:top w:val="nil"/>
              <w:left w:val="nil"/>
              <w:bottom w:val="single" w:sz="4" w:space="0" w:color="000000"/>
              <w:right w:val="single" w:sz="4" w:space="0" w:color="000000"/>
            </w:tcBorders>
            <w:shd w:val="clear" w:color="auto" w:fill="auto"/>
            <w:noWrap/>
            <w:hideMark/>
          </w:tcPr>
          <w:p w14:paraId="3BB7327E" w14:textId="5C8BD3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3845323,80</w:t>
            </w:r>
          </w:p>
        </w:tc>
        <w:tc>
          <w:tcPr>
            <w:tcW w:w="707" w:type="pct"/>
            <w:tcBorders>
              <w:top w:val="nil"/>
              <w:left w:val="nil"/>
              <w:bottom w:val="single" w:sz="4" w:space="0" w:color="000000"/>
              <w:right w:val="single" w:sz="4" w:space="0" w:color="000000"/>
            </w:tcBorders>
            <w:shd w:val="clear" w:color="auto" w:fill="auto"/>
            <w:noWrap/>
            <w:hideMark/>
          </w:tcPr>
          <w:p w14:paraId="7E18DE1E" w14:textId="0989C7E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3845323,80</w:t>
            </w:r>
          </w:p>
        </w:tc>
      </w:tr>
      <w:tr w:rsidR="00C7039F" w:rsidRPr="00C7039F" w14:paraId="0665A1E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2A9CB2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Основное мероприятие "Организация отдыха и оздоровления детей"</w:t>
            </w:r>
          </w:p>
        </w:tc>
        <w:tc>
          <w:tcPr>
            <w:tcW w:w="234" w:type="pct"/>
            <w:tcBorders>
              <w:top w:val="nil"/>
              <w:left w:val="nil"/>
              <w:bottom w:val="single" w:sz="4" w:space="0" w:color="000000"/>
              <w:right w:val="single" w:sz="4" w:space="0" w:color="000000"/>
            </w:tcBorders>
            <w:shd w:val="clear" w:color="auto" w:fill="auto"/>
            <w:noWrap/>
            <w:hideMark/>
          </w:tcPr>
          <w:p w14:paraId="16E2A1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F6451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1688A3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0130200000</w:t>
            </w:r>
          </w:p>
        </w:tc>
        <w:tc>
          <w:tcPr>
            <w:tcW w:w="233" w:type="pct"/>
            <w:tcBorders>
              <w:top w:val="nil"/>
              <w:left w:val="nil"/>
              <w:bottom w:val="single" w:sz="4" w:space="0" w:color="000000"/>
              <w:right w:val="single" w:sz="4" w:space="0" w:color="000000"/>
            </w:tcBorders>
            <w:shd w:val="clear" w:color="auto" w:fill="auto"/>
            <w:noWrap/>
            <w:hideMark/>
          </w:tcPr>
          <w:p w14:paraId="13036F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05E460B1" w14:textId="4F0679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7484289,44</w:t>
            </w:r>
          </w:p>
        </w:tc>
        <w:tc>
          <w:tcPr>
            <w:tcW w:w="684" w:type="pct"/>
            <w:tcBorders>
              <w:top w:val="nil"/>
              <w:left w:val="nil"/>
              <w:bottom w:val="single" w:sz="4" w:space="0" w:color="000000"/>
              <w:right w:val="single" w:sz="4" w:space="0" w:color="000000"/>
            </w:tcBorders>
            <w:shd w:val="clear" w:color="auto" w:fill="auto"/>
            <w:noWrap/>
            <w:hideMark/>
          </w:tcPr>
          <w:p w14:paraId="255E24A5" w14:textId="784EBD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3845323,80</w:t>
            </w:r>
          </w:p>
        </w:tc>
        <w:tc>
          <w:tcPr>
            <w:tcW w:w="707" w:type="pct"/>
            <w:tcBorders>
              <w:top w:val="nil"/>
              <w:left w:val="nil"/>
              <w:bottom w:val="single" w:sz="4" w:space="0" w:color="000000"/>
              <w:right w:val="single" w:sz="4" w:space="0" w:color="000000"/>
            </w:tcBorders>
            <w:shd w:val="clear" w:color="auto" w:fill="auto"/>
            <w:noWrap/>
            <w:hideMark/>
          </w:tcPr>
          <w:p w14:paraId="27B08637" w14:textId="225017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3845323,80</w:t>
            </w:r>
          </w:p>
        </w:tc>
      </w:tr>
      <w:tr w:rsidR="00C7039F" w:rsidRPr="00C7039F" w14:paraId="026C471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40067A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34" w:type="pct"/>
            <w:tcBorders>
              <w:top w:val="nil"/>
              <w:left w:val="nil"/>
              <w:bottom w:val="single" w:sz="4" w:space="0" w:color="000000"/>
              <w:right w:val="single" w:sz="4" w:space="0" w:color="000000"/>
            </w:tcBorders>
            <w:shd w:val="clear" w:color="auto" w:fill="auto"/>
            <w:noWrap/>
            <w:hideMark/>
          </w:tcPr>
          <w:p w14:paraId="1E95DB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61913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3AFDA5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0130221200</w:t>
            </w:r>
          </w:p>
        </w:tc>
        <w:tc>
          <w:tcPr>
            <w:tcW w:w="233" w:type="pct"/>
            <w:tcBorders>
              <w:top w:val="nil"/>
              <w:left w:val="nil"/>
              <w:bottom w:val="single" w:sz="4" w:space="0" w:color="000000"/>
              <w:right w:val="single" w:sz="4" w:space="0" w:color="000000"/>
            </w:tcBorders>
            <w:shd w:val="clear" w:color="auto" w:fill="auto"/>
            <w:noWrap/>
            <w:hideMark/>
          </w:tcPr>
          <w:p w14:paraId="2FC60B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5BADC3A6" w14:textId="4678D33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w:t>
            </w:r>
          </w:p>
        </w:tc>
        <w:tc>
          <w:tcPr>
            <w:tcW w:w="684" w:type="pct"/>
            <w:tcBorders>
              <w:top w:val="nil"/>
              <w:left w:val="nil"/>
              <w:bottom w:val="single" w:sz="4" w:space="0" w:color="000000"/>
              <w:right w:val="single" w:sz="4" w:space="0" w:color="000000"/>
            </w:tcBorders>
            <w:shd w:val="clear" w:color="auto" w:fill="auto"/>
            <w:noWrap/>
            <w:hideMark/>
          </w:tcPr>
          <w:p w14:paraId="3437963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538B815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FAD58F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EF0E600" w14:textId="3417E429"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4AB445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0EA66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3B65E7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0130221200</w:t>
            </w:r>
          </w:p>
        </w:tc>
        <w:tc>
          <w:tcPr>
            <w:tcW w:w="233" w:type="pct"/>
            <w:tcBorders>
              <w:top w:val="nil"/>
              <w:left w:val="nil"/>
              <w:bottom w:val="single" w:sz="4" w:space="0" w:color="000000"/>
              <w:right w:val="single" w:sz="4" w:space="0" w:color="000000"/>
            </w:tcBorders>
            <w:shd w:val="clear" w:color="auto" w:fill="auto"/>
            <w:noWrap/>
            <w:hideMark/>
          </w:tcPr>
          <w:p w14:paraId="4F6F4B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7BABB5C8" w14:textId="244B24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w:t>
            </w:r>
          </w:p>
        </w:tc>
        <w:tc>
          <w:tcPr>
            <w:tcW w:w="684" w:type="pct"/>
            <w:tcBorders>
              <w:top w:val="nil"/>
              <w:left w:val="nil"/>
              <w:bottom w:val="single" w:sz="4" w:space="0" w:color="000000"/>
              <w:right w:val="single" w:sz="4" w:space="0" w:color="000000"/>
            </w:tcBorders>
            <w:shd w:val="clear" w:color="auto" w:fill="auto"/>
            <w:noWrap/>
            <w:hideMark/>
          </w:tcPr>
          <w:p w14:paraId="0569A8E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41825BE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6B04C2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83ABE1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509C5C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9898EB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4D3567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0130221200</w:t>
            </w:r>
          </w:p>
        </w:tc>
        <w:tc>
          <w:tcPr>
            <w:tcW w:w="233" w:type="pct"/>
            <w:tcBorders>
              <w:top w:val="nil"/>
              <w:left w:val="nil"/>
              <w:bottom w:val="single" w:sz="4" w:space="0" w:color="000000"/>
              <w:right w:val="single" w:sz="4" w:space="0" w:color="000000"/>
            </w:tcBorders>
            <w:shd w:val="clear" w:color="auto" w:fill="auto"/>
            <w:noWrap/>
            <w:hideMark/>
          </w:tcPr>
          <w:p w14:paraId="14E316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66DF1773" w14:textId="71BD1AA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w:t>
            </w:r>
          </w:p>
        </w:tc>
        <w:tc>
          <w:tcPr>
            <w:tcW w:w="684" w:type="pct"/>
            <w:tcBorders>
              <w:top w:val="nil"/>
              <w:left w:val="nil"/>
              <w:bottom w:val="single" w:sz="4" w:space="0" w:color="000000"/>
              <w:right w:val="single" w:sz="4" w:space="0" w:color="000000"/>
            </w:tcBorders>
            <w:shd w:val="clear" w:color="auto" w:fill="auto"/>
            <w:noWrap/>
            <w:hideMark/>
          </w:tcPr>
          <w:p w14:paraId="1793932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1381537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18517B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466A6C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оздоровления и отдыха детей Приморского края (за исключением организации отдыха детей в каникулярное время)</w:t>
            </w:r>
          </w:p>
        </w:tc>
        <w:tc>
          <w:tcPr>
            <w:tcW w:w="234" w:type="pct"/>
            <w:tcBorders>
              <w:top w:val="nil"/>
              <w:left w:val="nil"/>
              <w:bottom w:val="single" w:sz="4" w:space="0" w:color="000000"/>
              <w:right w:val="single" w:sz="4" w:space="0" w:color="000000"/>
            </w:tcBorders>
            <w:shd w:val="clear" w:color="auto" w:fill="auto"/>
            <w:noWrap/>
            <w:hideMark/>
          </w:tcPr>
          <w:p w14:paraId="0119BB2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32D6E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110391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0130293080</w:t>
            </w:r>
          </w:p>
        </w:tc>
        <w:tc>
          <w:tcPr>
            <w:tcW w:w="233" w:type="pct"/>
            <w:tcBorders>
              <w:top w:val="nil"/>
              <w:left w:val="nil"/>
              <w:bottom w:val="single" w:sz="4" w:space="0" w:color="000000"/>
              <w:right w:val="single" w:sz="4" w:space="0" w:color="000000"/>
            </w:tcBorders>
            <w:shd w:val="clear" w:color="auto" w:fill="auto"/>
            <w:noWrap/>
            <w:hideMark/>
          </w:tcPr>
          <w:p w14:paraId="5101C4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BCB2534" w14:textId="472403A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4738971,30</w:t>
            </w:r>
          </w:p>
        </w:tc>
        <w:tc>
          <w:tcPr>
            <w:tcW w:w="684" w:type="pct"/>
            <w:tcBorders>
              <w:top w:val="nil"/>
              <w:left w:val="nil"/>
              <w:bottom w:val="single" w:sz="4" w:space="0" w:color="000000"/>
              <w:right w:val="single" w:sz="4" w:space="0" w:color="000000"/>
            </w:tcBorders>
            <w:shd w:val="clear" w:color="auto" w:fill="auto"/>
            <w:noWrap/>
            <w:hideMark/>
          </w:tcPr>
          <w:p w14:paraId="4B5F06BE" w14:textId="488F115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3845323,80</w:t>
            </w:r>
          </w:p>
        </w:tc>
        <w:tc>
          <w:tcPr>
            <w:tcW w:w="707" w:type="pct"/>
            <w:tcBorders>
              <w:top w:val="nil"/>
              <w:left w:val="nil"/>
              <w:bottom w:val="single" w:sz="4" w:space="0" w:color="000000"/>
              <w:right w:val="single" w:sz="4" w:space="0" w:color="000000"/>
            </w:tcBorders>
            <w:shd w:val="clear" w:color="auto" w:fill="auto"/>
            <w:noWrap/>
            <w:hideMark/>
          </w:tcPr>
          <w:p w14:paraId="17929279" w14:textId="379A94F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3845323,80</w:t>
            </w:r>
          </w:p>
        </w:tc>
      </w:tr>
      <w:tr w:rsidR="00C7039F" w:rsidRPr="00C7039F" w14:paraId="3E27CA2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9EB079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noWrap/>
            <w:hideMark/>
          </w:tcPr>
          <w:p w14:paraId="288E21D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FB4F8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0CB292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0130293080</w:t>
            </w:r>
          </w:p>
        </w:tc>
        <w:tc>
          <w:tcPr>
            <w:tcW w:w="233" w:type="pct"/>
            <w:tcBorders>
              <w:top w:val="nil"/>
              <w:left w:val="nil"/>
              <w:bottom w:val="single" w:sz="4" w:space="0" w:color="000000"/>
              <w:right w:val="single" w:sz="4" w:space="0" w:color="000000"/>
            </w:tcBorders>
            <w:shd w:val="clear" w:color="auto" w:fill="auto"/>
            <w:noWrap/>
            <w:hideMark/>
          </w:tcPr>
          <w:p w14:paraId="399CAF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noWrap/>
            <w:hideMark/>
          </w:tcPr>
          <w:p w14:paraId="4B0439E7" w14:textId="4BADBB3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420000,00</w:t>
            </w:r>
          </w:p>
        </w:tc>
        <w:tc>
          <w:tcPr>
            <w:tcW w:w="684" w:type="pct"/>
            <w:tcBorders>
              <w:top w:val="nil"/>
              <w:left w:val="nil"/>
              <w:bottom w:val="single" w:sz="4" w:space="0" w:color="000000"/>
              <w:right w:val="single" w:sz="4" w:space="0" w:color="000000"/>
            </w:tcBorders>
            <w:shd w:val="clear" w:color="auto" w:fill="auto"/>
            <w:noWrap/>
            <w:hideMark/>
          </w:tcPr>
          <w:p w14:paraId="7C2E2C4E" w14:textId="339906D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250000,00</w:t>
            </w:r>
          </w:p>
        </w:tc>
        <w:tc>
          <w:tcPr>
            <w:tcW w:w="707" w:type="pct"/>
            <w:tcBorders>
              <w:top w:val="nil"/>
              <w:left w:val="nil"/>
              <w:bottom w:val="single" w:sz="4" w:space="0" w:color="000000"/>
              <w:right w:val="single" w:sz="4" w:space="0" w:color="000000"/>
            </w:tcBorders>
            <w:shd w:val="clear" w:color="auto" w:fill="auto"/>
            <w:noWrap/>
            <w:hideMark/>
          </w:tcPr>
          <w:p w14:paraId="1266A0ED" w14:textId="4050D89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250000,00</w:t>
            </w:r>
          </w:p>
        </w:tc>
      </w:tr>
      <w:tr w:rsidR="00C7039F" w:rsidRPr="00C7039F" w14:paraId="173546F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83DAD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noWrap/>
            <w:hideMark/>
          </w:tcPr>
          <w:p w14:paraId="38704B2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700864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7A2BA9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0130293080</w:t>
            </w:r>
          </w:p>
        </w:tc>
        <w:tc>
          <w:tcPr>
            <w:tcW w:w="233" w:type="pct"/>
            <w:tcBorders>
              <w:top w:val="nil"/>
              <w:left w:val="nil"/>
              <w:bottom w:val="single" w:sz="4" w:space="0" w:color="000000"/>
              <w:right w:val="single" w:sz="4" w:space="0" w:color="000000"/>
            </w:tcBorders>
            <w:shd w:val="clear" w:color="auto" w:fill="auto"/>
            <w:noWrap/>
            <w:hideMark/>
          </w:tcPr>
          <w:p w14:paraId="781D37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noWrap/>
            <w:hideMark/>
          </w:tcPr>
          <w:p w14:paraId="13EC94A1" w14:textId="62F4361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420000,00</w:t>
            </w:r>
          </w:p>
        </w:tc>
        <w:tc>
          <w:tcPr>
            <w:tcW w:w="684" w:type="pct"/>
            <w:tcBorders>
              <w:top w:val="nil"/>
              <w:left w:val="nil"/>
              <w:bottom w:val="single" w:sz="4" w:space="0" w:color="000000"/>
              <w:right w:val="single" w:sz="4" w:space="0" w:color="000000"/>
            </w:tcBorders>
            <w:shd w:val="clear" w:color="auto" w:fill="auto"/>
            <w:noWrap/>
            <w:hideMark/>
          </w:tcPr>
          <w:p w14:paraId="760E9650" w14:textId="10A8C7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250000,00</w:t>
            </w:r>
          </w:p>
        </w:tc>
        <w:tc>
          <w:tcPr>
            <w:tcW w:w="707" w:type="pct"/>
            <w:tcBorders>
              <w:top w:val="nil"/>
              <w:left w:val="nil"/>
              <w:bottom w:val="single" w:sz="4" w:space="0" w:color="000000"/>
              <w:right w:val="single" w:sz="4" w:space="0" w:color="000000"/>
            </w:tcBorders>
            <w:shd w:val="clear" w:color="auto" w:fill="auto"/>
            <w:noWrap/>
            <w:hideMark/>
          </w:tcPr>
          <w:p w14:paraId="28A97340" w14:textId="7892CA8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250000,00</w:t>
            </w:r>
          </w:p>
        </w:tc>
      </w:tr>
      <w:tr w:rsidR="00C7039F" w:rsidRPr="00C7039F" w14:paraId="7D43BE5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1F03E3B" w14:textId="1E74399A"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289048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2430B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212F01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0130293080</w:t>
            </w:r>
          </w:p>
        </w:tc>
        <w:tc>
          <w:tcPr>
            <w:tcW w:w="233" w:type="pct"/>
            <w:tcBorders>
              <w:top w:val="nil"/>
              <w:left w:val="nil"/>
              <w:bottom w:val="single" w:sz="4" w:space="0" w:color="000000"/>
              <w:right w:val="single" w:sz="4" w:space="0" w:color="000000"/>
            </w:tcBorders>
            <w:shd w:val="clear" w:color="auto" w:fill="auto"/>
            <w:noWrap/>
            <w:hideMark/>
          </w:tcPr>
          <w:p w14:paraId="2353FF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68729DD2" w14:textId="30B3F2C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4318971,30</w:t>
            </w:r>
          </w:p>
        </w:tc>
        <w:tc>
          <w:tcPr>
            <w:tcW w:w="684" w:type="pct"/>
            <w:tcBorders>
              <w:top w:val="nil"/>
              <w:left w:val="nil"/>
              <w:bottom w:val="single" w:sz="4" w:space="0" w:color="000000"/>
              <w:right w:val="single" w:sz="4" w:space="0" w:color="000000"/>
            </w:tcBorders>
            <w:shd w:val="clear" w:color="auto" w:fill="auto"/>
            <w:noWrap/>
            <w:hideMark/>
          </w:tcPr>
          <w:p w14:paraId="101D6E03" w14:textId="2CD183E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3595323,80</w:t>
            </w:r>
          </w:p>
        </w:tc>
        <w:tc>
          <w:tcPr>
            <w:tcW w:w="707" w:type="pct"/>
            <w:tcBorders>
              <w:top w:val="nil"/>
              <w:left w:val="nil"/>
              <w:bottom w:val="single" w:sz="4" w:space="0" w:color="000000"/>
              <w:right w:val="single" w:sz="4" w:space="0" w:color="000000"/>
            </w:tcBorders>
            <w:shd w:val="clear" w:color="auto" w:fill="auto"/>
            <w:noWrap/>
            <w:hideMark/>
          </w:tcPr>
          <w:p w14:paraId="54123212" w14:textId="53D533B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3595323,80</w:t>
            </w:r>
          </w:p>
        </w:tc>
      </w:tr>
      <w:tr w:rsidR="00C7039F" w:rsidRPr="00C7039F" w14:paraId="56BF2A6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AE9FCA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6D8D6B0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550C5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66AC78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0130293080</w:t>
            </w:r>
          </w:p>
        </w:tc>
        <w:tc>
          <w:tcPr>
            <w:tcW w:w="233" w:type="pct"/>
            <w:tcBorders>
              <w:top w:val="nil"/>
              <w:left w:val="nil"/>
              <w:bottom w:val="single" w:sz="4" w:space="0" w:color="000000"/>
              <w:right w:val="single" w:sz="4" w:space="0" w:color="000000"/>
            </w:tcBorders>
            <w:shd w:val="clear" w:color="auto" w:fill="auto"/>
            <w:noWrap/>
            <w:hideMark/>
          </w:tcPr>
          <w:p w14:paraId="01A231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46455EBE" w14:textId="61FF37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4318971,30</w:t>
            </w:r>
          </w:p>
        </w:tc>
        <w:tc>
          <w:tcPr>
            <w:tcW w:w="684" w:type="pct"/>
            <w:tcBorders>
              <w:top w:val="nil"/>
              <w:left w:val="nil"/>
              <w:bottom w:val="single" w:sz="4" w:space="0" w:color="000000"/>
              <w:right w:val="single" w:sz="4" w:space="0" w:color="000000"/>
            </w:tcBorders>
            <w:shd w:val="clear" w:color="auto" w:fill="auto"/>
            <w:noWrap/>
            <w:hideMark/>
          </w:tcPr>
          <w:p w14:paraId="6E507F3B" w14:textId="767E72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3595323,80</w:t>
            </w:r>
          </w:p>
        </w:tc>
        <w:tc>
          <w:tcPr>
            <w:tcW w:w="707" w:type="pct"/>
            <w:tcBorders>
              <w:top w:val="nil"/>
              <w:left w:val="nil"/>
              <w:bottom w:val="single" w:sz="4" w:space="0" w:color="000000"/>
              <w:right w:val="single" w:sz="4" w:space="0" w:color="000000"/>
            </w:tcBorders>
            <w:shd w:val="clear" w:color="auto" w:fill="auto"/>
            <w:noWrap/>
            <w:hideMark/>
          </w:tcPr>
          <w:p w14:paraId="212DE86E" w14:textId="2DBF37F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3595323,80</w:t>
            </w:r>
          </w:p>
        </w:tc>
      </w:tr>
      <w:tr w:rsidR="00C7039F" w:rsidRPr="00C7039F" w14:paraId="1BAA389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ECB57A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мер поддержки в сфере занятости населения</w:t>
            </w:r>
          </w:p>
        </w:tc>
        <w:tc>
          <w:tcPr>
            <w:tcW w:w="234" w:type="pct"/>
            <w:tcBorders>
              <w:top w:val="nil"/>
              <w:left w:val="nil"/>
              <w:bottom w:val="single" w:sz="4" w:space="0" w:color="000000"/>
              <w:right w:val="single" w:sz="4" w:space="0" w:color="000000"/>
            </w:tcBorders>
            <w:shd w:val="clear" w:color="auto" w:fill="auto"/>
            <w:noWrap/>
            <w:hideMark/>
          </w:tcPr>
          <w:p w14:paraId="59EED3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A42039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118FEC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01302S4050</w:t>
            </w:r>
          </w:p>
        </w:tc>
        <w:tc>
          <w:tcPr>
            <w:tcW w:w="233" w:type="pct"/>
            <w:tcBorders>
              <w:top w:val="nil"/>
              <w:left w:val="nil"/>
              <w:bottom w:val="single" w:sz="4" w:space="0" w:color="000000"/>
              <w:right w:val="single" w:sz="4" w:space="0" w:color="000000"/>
            </w:tcBorders>
            <w:shd w:val="clear" w:color="auto" w:fill="auto"/>
            <w:noWrap/>
            <w:hideMark/>
          </w:tcPr>
          <w:p w14:paraId="597B67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E50F248" w14:textId="5E720B3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2295318,14</w:t>
            </w:r>
          </w:p>
        </w:tc>
        <w:tc>
          <w:tcPr>
            <w:tcW w:w="684" w:type="pct"/>
            <w:tcBorders>
              <w:top w:val="nil"/>
              <w:left w:val="nil"/>
              <w:bottom w:val="single" w:sz="4" w:space="0" w:color="000000"/>
              <w:right w:val="single" w:sz="4" w:space="0" w:color="000000"/>
            </w:tcBorders>
            <w:shd w:val="clear" w:color="auto" w:fill="auto"/>
            <w:noWrap/>
            <w:hideMark/>
          </w:tcPr>
          <w:p w14:paraId="326B95C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645E33E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A64F20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C48A375" w14:textId="11504C55"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noWrap/>
            <w:hideMark/>
          </w:tcPr>
          <w:p w14:paraId="39B3B3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E0269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7D8A64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01302S4050</w:t>
            </w:r>
          </w:p>
        </w:tc>
        <w:tc>
          <w:tcPr>
            <w:tcW w:w="233" w:type="pct"/>
            <w:tcBorders>
              <w:top w:val="nil"/>
              <w:left w:val="nil"/>
              <w:bottom w:val="single" w:sz="4" w:space="0" w:color="000000"/>
              <w:right w:val="single" w:sz="4" w:space="0" w:color="000000"/>
            </w:tcBorders>
            <w:shd w:val="clear" w:color="auto" w:fill="auto"/>
            <w:noWrap/>
            <w:hideMark/>
          </w:tcPr>
          <w:p w14:paraId="4138AB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noWrap/>
            <w:hideMark/>
          </w:tcPr>
          <w:p w14:paraId="361B59B5" w14:textId="27B1A55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2295318,14</w:t>
            </w:r>
          </w:p>
        </w:tc>
        <w:tc>
          <w:tcPr>
            <w:tcW w:w="684" w:type="pct"/>
            <w:tcBorders>
              <w:top w:val="nil"/>
              <w:left w:val="nil"/>
              <w:bottom w:val="single" w:sz="4" w:space="0" w:color="000000"/>
              <w:right w:val="single" w:sz="4" w:space="0" w:color="000000"/>
            </w:tcBorders>
            <w:shd w:val="clear" w:color="auto" w:fill="auto"/>
            <w:noWrap/>
            <w:hideMark/>
          </w:tcPr>
          <w:p w14:paraId="524D41C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78E1650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E2A0BE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A6848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noWrap/>
            <w:hideMark/>
          </w:tcPr>
          <w:p w14:paraId="58365A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835E4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069E04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01302S4050</w:t>
            </w:r>
          </w:p>
        </w:tc>
        <w:tc>
          <w:tcPr>
            <w:tcW w:w="233" w:type="pct"/>
            <w:tcBorders>
              <w:top w:val="nil"/>
              <w:left w:val="nil"/>
              <w:bottom w:val="single" w:sz="4" w:space="0" w:color="000000"/>
              <w:right w:val="single" w:sz="4" w:space="0" w:color="000000"/>
            </w:tcBorders>
            <w:shd w:val="clear" w:color="auto" w:fill="auto"/>
            <w:noWrap/>
            <w:hideMark/>
          </w:tcPr>
          <w:p w14:paraId="77314F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noWrap/>
            <w:hideMark/>
          </w:tcPr>
          <w:p w14:paraId="39CE22D1" w14:textId="5256162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2295318,14</w:t>
            </w:r>
          </w:p>
        </w:tc>
        <w:tc>
          <w:tcPr>
            <w:tcW w:w="684" w:type="pct"/>
            <w:tcBorders>
              <w:top w:val="nil"/>
              <w:left w:val="nil"/>
              <w:bottom w:val="single" w:sz="4" w:space="0" w:color="000000"/>
              <w:right w:val="single" w:sz="4" w:space="0" w:color="000000"/>
            </w:tcBorders>
            <w:shd w:val="clear" w:color="auto" w:fill="auto"/>
            <w:noWrap/>
            <w:hideMark/>
          </w:tcPr>
          <w:p w14:paraId="341A754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76121E5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62F194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E172A6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noWrap/>
            <w:hideMark/>
          </w:tcPr>
          <w:p w14:paraId="79C2A5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B6486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1A8CDE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0160000000</w:t>
            </w:r>
          </w:p>
        </w:tc>
        <w:tc>
          <w:tcPr>
            <w:tcW w:w="233" w:type="pct"/>
            <w:tcBorders>
              <w:top w:val="nil"/>
              <w:left w:val="nil"/>
              <w:bottom w:val="single" w:sz="4" w:space="0" w:color="000000"/>
              <w:right w:val="single" w:sz="4" w:space="0" w:color="000000"/>
            </w:tcBorders>
            <w:shd w:val="clear" w:color="auto" w:fill="auto"/>
            <w:noWrap/>
            <w:hideMark/>
          </w:tcPr>
          <w:p w14:paraId="2950CB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1BA7E0BA" w14:textId="2EE8E63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45631431,52</w:t>
            </w:r>
          </w:p>
        </w:tc>
        <w:tc>
          <w:tcPr>
            <w:tcW w:w="684" w:type="pct"/>
            <w:tcBorders>
              <w:top w:val="nil"/>
              <w:left w:val="nil"/>
              <w:bottom w:val="single" w:sz="4" w:space="0" w:color="000000"/>
              <w:right w:val="single" w:sz="4" w:space="0" w:color="000000"/>
            </w:tcBorders>
            <w:shd w:val="clear" w:color="auto" w:fill="auto"/>
            <w:noWrap/>
            <w:hideMark/>
          </w:tcPr>
          <w:p w14:paraId="12650435" w14:textId="44C0FE6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44584019,63</w:t>
            </w:r>
          </w:p>
        </w:tc>
        <w:tc>
          <w:tcPr>
            <w:tcW w:w="707" w:type="pct"/>
            <w:tcBorders>
              <w:top w:val="nil"/>
              <w:left w:val="nil"/>
              <w:bottom w:val="single" w:sz="4" w:space="0" w:color="000000"/>
              <w:right w:val="single" w:sz="4" w:space="0" w:color="000000"/>
            </w:tcBorders>
            <w:shd w:val="clear" w:color="auto" w:fill="auto"/>
            <w:noWrap/>
            <w:hideMark/>
          </w:tcPr>
          <w:p w14:paraId="485F276A" w14:textId="20E5AF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46663195,48</w:t>
            </w:r>
          </w:p>
        </w:tc>
      </w:tr>
      <w:tr w:rsidR="00C7039F" w:rsidRPr="00C7039F" w14:paraId="7C09874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7E936F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Руководство и управление в сфере образования</w:t>
            </w:r>
          </w:p>
        </w:tc>
        <w:tc>
          <w:tcPr>
            <w:tcW w:w="234" w:type="pct"/>
            <w:tcBorders>
              <w:top w:val="nil"/>
              <w:left w:val="nil"/>
              <w:bottom w:val="single" w:sz="4" w:space="0" w:color="000000"/>
              <w:right w:val="single" w:sz="4" w:space="0" w:color="000000"/>
            </w:tcBorders>
            <w:shd w:val="clear" w:color="auto" w:fill="auto"/>
            <w:noWrap/>
            <w:hideMark/>
          </w:tcPr>
          <w:p w14:paraId="08EFA0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6BF467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1A3E80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0160100000</w:t>
            </w:r>
          </w:p>
        </w:tc>
        <w:tc>
          <w:tcPr>
            <w:tcW w:w="233" w:type="pct"/>
            <w:tcBorders>
              <w:top w:val="nil"/>
              <w:left w:val="nil"/>
              <w:bottom w:val="single" w:sz="4" w:space="0" w:color="000000"/>
              <w:right w:val="single" w:sz="4" w:space="0" w:color="000000"/>
            </w:tcBorders>
            <w:shd w:val="clear" w:color="auto" w:fill="auto"/>
            <w:noWrap/>
            <w:hideMark/>
          </w:tcPr>
          <w:p w14:paraId="6ADF4E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13DCEA47" w14:textId="128EBA0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45481431,52</w:t>
            </w:r>
          </w:p>
        </w:tc>
        <w:tc>
          <w:tcPr>
            <w:tcW w:w="684" w:type="pct"/>
            <w:tcBorders>
              <w:top w:val="nil"/>
              <w:left w:val="nil"/>
              <w:bottom w:val="single" w:sz="4" w:space="0" w:color="000000"/>
              <w:right w:val="single" w:sz="4" w:space="0" w:color="000000"/>
            </w:tcBorders>
            <w:shd w:val="clear" w:color="auto" w:fill="auto"/>
            <w:noWrap/>
            <w:hideMark/>
          </w:tcPr>
          <w:p w14:paraId="1D14670F" w14:textId="3500B9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44584019,63</w:t>
            </w:r>
          </w:p>
        </w:tc>
        <w:tc>
          <w:tcPr>
            <w:tcW w:w="707" w:type="pct"/>
            <w:tcBorders>
              <w:top w:val="nil"/>
              <w:left w:val="nil"/>
              <w:bottom w:val="single" w:sz="4" w:space="0" w:color="000000"/>
              <w:right w:val="single" w:sz="4" w:space="0" w:color="000000"/>
            </w:tcBorders>
            <w:shd w:val="clear" w:color="auto" w:fill="auto"/>
            <w:noWrap/>
            <w:hideMark/>
          </w:tcPr>
          <w:p w14:paraId="32C265F2" w14:textId="7D0776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46663195,48</w:t>
            </w:r>
          </w:p>
        </w:tc>
      </w:tr>
      <w:tr w:rsidR="00C7039F" w:rsidRPr="00C7039F" w14:paraId="1AE6721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496BEE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noWrap/>
            <w:hideMark/>
          </w:tcPr>
          <w:p w14:paraId="76275C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F1DCC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15327E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0160121000</w:t>
            </w:r>
          </w:p>
        </w:tc>
        <w:tc>
          <w:tcPr>
            <w:tcW w:w="233" w:type="pct"/>
            <w:tcBorders>
              <w:top w:val="nil"/>
              <w:left w:val="nil"/>
              <w:bottom w:val="single" w:sz="4" w:space="0" w:color="000000"/>
              <w:right w:val="single" w:sz="4" w:space="0" w:color="000000"/>
            </w:tcBorders>
            <w:shd w:val="clear" w:color="auto" w:fill="auto"/>
            <w:noWrap/>
            <w:hideMark/>
          </w:tcPr>
          <w:p w14:paraId="4D3D5B9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5EE85FE" w14:textId="3B79820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43760240,88</w:t>
            </w:r>
          </w:p>
        </w:tc>
        <w:tc>
          <w:tcPr>
            <w:tcW w:w="684" w:type="pct"/>
            <w:tcBorders>
              <w:top w:val="nil"/>
              <w:left w:val="nil"/>
              <w:bottom w:val="single" w:sz="4" w:space="0" w:color="000000"/>
              <w:right w:val="single" w:sz="4" w:space="0" w:color="000000"/>
            </w:tcBorders>
            <w:shd w:val="clear" w:color="auto" w:fill="auto"/>
            <w:noWrap/>
            <w:hideMark/>
          </w:tcPr>
          <w:p w14:paraId="6A974394" w14:textId="47008E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43743405,00</w:t>
            </w:r>
          </w:p>
        </w:tc>
        <w:tc>
          <w:tcPr>
            <w:tcW w:w="707" w:type="pct"/>
            <w:tcBorders>
              <w:top w:val="nil"/>
              <w:left w:val="nil"/>
              <w:bottom w:val="single" w:sz="4" w:space="0" w:color="000000"/>
              <w:right w:val="single" w:sz="4" w:space="0" w:color="000000"/>
            </w:tcBorders>
            <w:shd w:val="clear" w:color="auto" w:fill="auto"/>
            <w:noWrap/>
            <w:hideMark/>
          </w:tcPr>
          <w:p w14:paraId="48086A98" w14:textId="72C85C5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46056195,48</w:t>
            </w:r>
          </w:p>
        </w:tc>
      </w:tr>
      <w:tr w:rsidR="00C7039F" w:rsidRPr="00C7039F" w14:paraId="11185C1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5B34D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noWrap/>
            <w:hideMark/>
          </w:tcPr>
          <w:p w14:paraId="1AA0834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AD92F8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19014E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0160121000</w:t>
            </w:r>
          </w:p>
        </w:tc>
        <w:tc>
          <w:tcPr>
            <w:tcW w:w="233" w:type="pct"/>
            <w:tcBorders>
              <w:top w:val="nil"/>
              <w:left w:val="nil"/>
              <w:bottom w:val="single" w:sz="4" w:space="0" w:color="000000"/>
              <w:right w:val="single" w:sz="4" w:space="0" w:color="000000"/>
            </w:tcBorders>
            <w:shd w:val="clear" w:color="auto" w:fill="auto"/>
            <w:noWrap/>
            <w:hideMark/>
          </w:tcPr>
          <w:p w14:paraId="621DD8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noWrap/>
            <w:hideMark/>
          </w:tcPr>
          <w:p w14:paraId="2E13AB8F" w14:textId="07DAEC1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41071638,68</w:t>
            </w:r>
          </w:p>
        </w:tc>
        <w:tc>
          <w:tcPr>
            <w:tcW w:w="684" w:type="pct"/>
            <w:tcBorders>
              <w:top w:val="nil"/>
              <w:left w:val="nil"/>
              <w:bottom w:val="single" w:sz="4" w:space="0" w:color="000000"/>
              <w:right w:val="single" w:sz="4" w:space="0" w:color="000000"/>
            </w:tcBorders>
            <w:shd w:val="clear" w:color="auto" w:fill="auto"/>
            <w:noWrap/>
            <w:hideMark/>
          </w:tcPr>
          <w:p w14:paraId="43A95A6D" w14:textId="66A0083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43593405,00</w:t>
            </w:r>
          </w:p>
        </w:tc>
        <w:tc>
          <w:tcPr>
            <w:tcW w:w="707" w:type="pct"/>
            <w:tcBorders>
              <w:top w:val="nil"/>
              <w:left w:val="nil"/>
              <w:bottom w:val="single" w:sz="4" w:space="0" w:color="000000"/>
              <w:right w:val="single" w:sz="4" w:space="0" w:color="000000"/>
            </w:tcBorders>
            <w:shd w:val="clear" w:color="auto" w:fill="auto"/>
            <w:noWrap/>
            <w:hideMark/>
          </w:tcPr>
          <w:p w14:paraId="52FEDA65" w14:textId="753AF6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45992371,00</w:t>
            </w:r>
          </w:p>
        </w:tc>
      </w:tr>
      <w:tr w:rsidR="00C7039F" w:rsidRPr="00C7039F" w14:paraId="5953604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91AFB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казенных учреждений</w:t>
            </w:r>
          </w:p>
        </w:tc>
        <w:tc>
          <w:tcPr>
            <w:tcW w:w="234" w:type="pct"/>
            <w:tcBorders>
              <w:top w:val="nil"/>
              <w:left w:val="nil"/>
              <w:bottom w:val="single" w:sz="4" w:space="0" w:color="000000"/>
              <w:right w:val="single" w:sz="4" w:space="0" w:color="000000"/>
            </w:tcBorders>
            <w:shd w:val="clear" w:color="auto" w:fill="auto"/>
            <w:noWrap/>
            <w:hideMark/>
          </w:tcPr>
          <w:p w14:paraId="660F56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57458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0B765D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0160121000</w:t>
            </w:r>
          </w:p>
        </w:tc>
        <w:tc>
          <w:tcPr>
            <w:tcW w:w="233" w:type="pct"/>
            <w:tcBorders>
              <w:top w:val="nil"/>
              <w:left w:val="nil"/>
              <w:bottom w:val="single" w:sz="4" w:space="0" w:color="000000"/>
              <w:right w:val="single" w:sz="4" w:space="0" w:color="000000"/>
            </w:tcBorders>
            <w:shd w:val="clear" w:color="auto" w:fill="auto"/>
            <w:noWrap/>
            <w:hideMark/>
          </w:tcPr>
          <w:p w14:paraId="56EF26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110</w:t>
            </w:r>
          </w:p>
        </w:tc>
        <w:tc>
          <w:tcPr>
            <w:tcW w:w="704" w:type="pct"/>
            <w:tcBorders>
              <w:top w:val="nil"/>
              <w:left w:val="nil"/>
              <w:bottom w:val="single" w:sz="4" w:space="0" w:color="000000"/>
              <w:right w:val="single" w:sz="4" w:space="0" w:color="000000"/>
            </w:tcBorders>
            <w:shd w:val="clear" w:color="auto" w:fill="auto"/>
            <w:noWrap/>
            <w:hideMark/>
          </w:tcPr>
          <w:p w14:paraId="2FACFB12" w14:textId="42A7F8C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41071638,68</w:t>
            </w:r>
          </w:p>
        </w:tc>
        <w:tc>
          <w:tcPr>
            <w:tcW w:w="684" w:type="pct"/>
            <w:tcBorders>
              <w:top w:val="nil"/>
              <w:left w:val="nil"/>
              <w:bottom w:val="single" w:sz="4" w:space="0" w:color="000000"/>
              <w:right w:val="single" w:sz="4" w:space="0" w:color="000000"/>
            </w:tcBorders>
            <w:shd w:val="clear" w:color="auto" w:fill="auto"/>
            <w:noWrap/>
            <w:hideMark/>
          </w:tcPr>
          <w:p w14:paraId="1A28AB0C" w14:textId="3BBB557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43593405,00</w:t>
            </w:r>
          </w:p>
        </w:tc>
        <w:tc>
          <w:tcPr>
            <w:tcW w:w="707" w:type="pct"/>
            <w:tcBorders>
              <w:top w:val="nil"/>
              <w:left w:val="nil"/>
              <w:bottom w:val="single" w:sz="4" w:space="0" w:color="000000"/>
              <w:right w:val="single" w:sz="4" w:space="0" w:color="000000"/>
            </w:tcBorders>
            <w:shd w:val="clear" w:color="auto" w:fill="auto"/>
            <w:noWrap/>
            <w:hideMark/>
          </w:tcPr>
          <w:p w14:paraId="2536A61B" w14:textId="17DBFE7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45992371,00</w:t>
            </w:r>
          </w:p>
        </w:tc>
      </w:tr>
      <w:tr w:rsidR="00C7039F" w:rsidRPr="00C7039F" w14:paraId="341D6BA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A1E97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5485B0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27C583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5F413A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0160121000</w:t>
            </w:r>
          </w:p>
        </w:tc>
        <w:tc>
          <w:tcPr>
            <w:tcW w:w="233" w:type="pct"/>
            <w:tcBorders>
              <w:top w:val="nil"/>
              <w:left w:val="nil"/>
              <w:bottom w:val="single" w:sz="4" w:space="0" w:color="000000"/>
              <w:right w:val="single" w:sz="4" w:space="0" w:color="000000"/>
            </w:tcBorders>
            <w:shd w:val="clear" w:color="auto" w:fill="auto"/>
            <w:noWrap/>
            <w:hideMark/>
          </w:tcPr>
          <w:p w14:paraId="645FC4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49024B66" w14:textId="3507997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2675994,20</w:t>
            </w:r>
          </w:p>
        </w:tc>
        <w:tc>
          <w:tcPr>
            <w:tcW w:w="684" w:type="pct"/>
            <w:tcBorders>
              <w:top w:val="nil"/>
              <w:left w:val="nil"/>
              <w:bottom w:val="single" w:sz="4" w:space="0" w:color="000000"/>
              <w:right w:val="single" w:sz="4" w:space="0" w:color="000000"/>
            </w:tcBorders>
            <w:shd w:val="clear" w:color="auto" w:fill="auto"/>
            <w:noWrap/>
            <w:hideMark/>
          </w:tcPr>
          <w:p w14:paraId="78136D48" w14:textId="1CCA3B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w:t>
            </w:r>
          </w:p>
        </w:tc>
        <w:tc>
          <w:tcPr>
            <w:tcW w:w="707" w:type="pct"/>
            <w:tcBorders>
              <w:top w:val="nil"/>
              <w:left w:val="nil"/>
              <w:bottom w:val="single" w:sz="4" w:space="0" w:color="000000"/>
              <w:right w:val="single" w:sz="4" w:space="0" w:color="000000"/>
            </w:tcBorders>
            <w:shd w:val="clear" w:color="auto" w:fill="auto"/>
            <w:noWrap/>
            <w:hideMark/>
          </w:tcPr>
          <w:p w14:paraId="1C544C35" w14:textId="6DBE36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63824,48</w:t>
            </w:r>
          </w:p>
        </w:tc>
      </w:tr>
      <w:tr w:rsidR="00C7039F" w:rsidRPr="00C7039F" w14:paraId="06A01E5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7B7118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75281C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ECE6D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7058126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0160121000</w:t>
            </w:r>
          </w:p>
        </w:tc>
        <w:tc>
          <w:tcPr>
            <w:tcW w:w="233" w:type="pct"/>
            <w:tcBorders>
              <w:top w:val="nil"/>
              <w:left w:val="nil"/>
              <w:bottom w:val="single" w:sz="4" w:space="0" w:color="000000"/>
              <w:right w:val="single" w:sz="4" w:space="0" w:color="000000"/>
            </w:tcBorders>
            <w:shd w:val="clear" w:color="auto" w:fill="auto"/>
            <w:noWrap/>
            <w:hideMark/>
          </w:tcPr>
          <w:p w14:paraId="7DC65EE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3E3345A4" w14:textId="006AAB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2675994,20</w:t>
            </w:r>
          </w:p>
        </w:tc>
        <w:tc>
          <w:tcPr>
            <w:tcW w:w="684" w:type="pct"/>
            <w:tcBorders>
              <w:top w:val="nil"/>
              <w:left w:val="nil"/>
              <w:bottom w:val="single" w:sz="4" w:space="0" w:color="000000"/>
              <w:right w:val="single" w:sz="4" w:space="0" w:color="000000"/>
            </w:tcBorders>
            <w:shd w:val="clear" w:color="auto" w:fill="auto"/>
            <w:noWrap/>
            <w:hideMark/>
          </w:tcPr>
          <w:p w14:paraId="5003854F" w14:textId="154A26D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w:t>
            </w:r>
          </w:p>
        </w:tc>
        <w:tc>
          <w:tcPr>
            <w:tcW w:w="707" w:type="pct"/>
            <w:tcBorders>
              <w:top w:val="nil"/>
              <w:left w:val="nil"/>
              <w:bottom w:val="single" w:sz="4" w:space="0" w:color="000000"/>
              <w:right w:val="single" w:sz="4" w:space="0" w:color="000000"/>
            </w:tcBorders>
            <w:shd w:val="clear" w:color="auto" w:fill="auto"/>
            <w:noWrap/>
            <w:hideMark/>
          </w:tcPr>
          <w:p w14:paraId="321E14A5" w14:textId="353A14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63824,48</w:t>
            </w:r>
          </w:p>
        </w:tc>
      </w:tr>
      <w:tr w:rsidR="00C7039F" w:rsidRPr="00C7039F" w14:paraId="3460026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7B8F70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бюджетные ассигнования</w:t>
            </w:r>
          </w:p>
        </w:tc>
        <w:tc>
          <w:tcPr>
            <w:tcW w:w="234" w:type="pct"/>
            <w:tcBorders>
              <w:top w:val="nil"/>
              <w:left w:val="nil"/>
              <w:bottom w:val="single" w:sz="4" w:space="0" w:color="000000"/>
              <w:right w:val="single" w:sz="4" w:space="0" w:color="000000"/>
            </w:tcBorders>
            <w:shd w:val="clear" w:color="auto" w:fill="auto"/>
            <w:noWrap/>
            <w:hideMark/>
          </w:tcPr>
          <w:p w14:paraId="1DE89D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7FED5E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505EB6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0160121000</w:t>
            </w:r>
          </w:p>
        </w:tc>
        <w:tc>
          <w:tcPr>
            <w:tcW w:w="233" w:type="pct"/>
            <w:tcBorders>
              <w:top w:val="nil"/>
              <w:left w:val="nil"/>
              <w:bottom w:val="single" w:sz="4" w:space="0" w:color="000000"/>
              <w:right w:val="single" w:sz="4" w:space="0" w:color="000000"/>
            </w:tcBorders>
            <w:shd w:val="clear" w:color="auto" w:fill="auto"/>
            <w:noWrap/>
            <w:hideMark/>
          </w:tcPr>
          <w:p w14:paraId="5C7D23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800</w:t>
            </w:r>
          </w:p>
        </w:tc>
        <w:tc>
          <w:tcPr>
            <w:tcW w:w="704" w:type="pct"/>
            <w:tcBorders>
              <w:top w:val="nil"/>
              <w:left w:val="nil"/>
              <w:bottom w:val="single" w:sz="4" w:space="0" w:color="000000"/>
              <w:right w:val="single" w:sz="4" w:space="0" w:color="000000"/>
            </w:tcBorders>
            <w:shd w:val="clear" w:color="auto" w:fill="auto"/>
            <w:noWrap/>
            <w:hideMark/>
          </w:tcPr>
          <w:p w14:paraId="47B912A9" w14:textId="174AFE2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12608,00</w:t>
            </w:r>
          </w:p>
        </w:tc>
        <w:tc>
          <w:tcPr>
            <w:tcW w:w="684" w:type="pct"/>
            <w:tcBorders>
              <w:top w:val="nil"/>
              <w:left w:val="nil"/>
              <w:bottom w:val="single" w:sz="4" w:space="0" w:color="000000"/>
              <w:right w:val="single" w:sz="4" w:space="0" w:color="000000"/>
            </w:tcBorders>
            <w:shd w:val="clear" w:color="auto" w:fill="auto"/>
            <w:noWrap/>
            <w:hideMark/>
          </w:tcPr>
          <w:p w14:paraId="220DB24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027D930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52D448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2489B5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Уплата налогов, сборов и иных платежей</w:t>
            </w:r>
          </w:p>
        </w:tc>
        <w:tc>
          <w:tcPr>
            <w:tcW w:w="234" w:type="pct"/>
            <w:tcBorders>
              <w:top w:val="nil"/>
              <w:left w:val="nil"/>
              <w:bottom w:val="single" w:sz="4" w:space="0" w:color="000000"/>
              <w:right w:val="single" w:sz="4" w:space="0" w:color="000000"/>
            </w:tcBorders>
            <w:shd w:val="clear" w:color="auto" w:fill="auto"/>
            <w:noWrap/>
            <w:hideMark/>
          </w:tcPr>
          <w:p w14:paraId="167BE00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294E1F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351552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0160121000</w:t>
            </w:r>
          </w:p>
        </w:tc>
        <w:tc>
          <w:tcPr>
            <w:tcW w:w="233" w:type="pct"/>
            <w:tcBorders>
              <w:top w:val="nil"/>
              <w:left w:val="nil"/>
              <w:bottom w:val="single" w:sz="4" w:space="0" w:color="000000"/>
              <w:right w:val="single" w:sz="4" w:space="0" w:color="000000"/>
            </w:tcBorders>
            <w:shd w:val="clear" w:color="auto" w:fill="auto"/>
            <w:noWrap/>
            <w:hideMark/>
          </w:tcPr>
          <w:p w14:paraId="0E10A8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850</w:t>
            </w:r>
          </w:p>
        </w:tc>
        <w:tc>
          <w:tcPr>
            <w:tcW w:w="704" w:type="pct"/>
            <w:tcBorders>
              <w:top w:val="nil"/>
              <w:left w:val="nil"/>
              <w:bottom w:val="single" w:sz="4" w:space="0" w:color="000000"/>
              <w:right w:val="single" w:sz="4" w:space="0" w:color="000000"/>
            </w:tcBorders>
            <w:shd w:val="clear" w:color="auto" w:fill="auto"/>
            <w:noWrap/>
            <w:hideMark/>
          </w:tcPr>
          <w:p w14:paraId="3027F1E0" w14:textId="3305C4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12608,00</w:t>
            </w:r>
          </w:p>
        </w:tc>
        <w:tc>
          <w:tcPr>
            <w:tcW w:w="684" w:type="pct"/>
            <w:tcBorders>
              <w:top w:val="nil"/>
              <w:left w:val="nil"/>
              <w:bottom w:val="single" w:sz="4" w:space="0" w:color="000000"/>
              <w:right w:val="single" w:sz="4" w:space="0" w:color="000000"/>
            </w:tcBorders>
            <w:shd w:val="clear" w:color="auto" w:fill="auto"/>
            <w:noWrap/>
            <w:hideMark/>
          </w:tcPr>
          <w:p w14:paraId="0776E37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7700EB7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71CFD2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4AA0B7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коммунальных услуг муниципальными учреждениями</w:t>
            </w:r>
          </w:p>
        </w:tc>
        <w:tc>
          <w:tcPr>
            <w:tcW w:w="234" w:type="pct"/>
            <w:tcBorders>
              <w:top w:val="nil"/>
              <w:left w:val="nil"/>
              <w:bottom w:val="single" w:sz="4" w:space="0" w:color="000000"/>
              <w:right w:val="single" w:sz="4" w:space="0" w:color="000000"/>
            </w:tcBorders>
            <w:shd w:val="clear" w:color="auto" w:fill="auto"/>
            <w:noWrap/>
            <w:hideMark/>
          </w:tcPr>
          <w:p w14:paraId="7A869E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98374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6321B7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0160121001</w:t>
            </w:r>
          </w:p>
        </w:tc>
        <w:tc>
          <w:tcPr>
            <w:tcW w:w="233" w:type="pct"/>
            <w:tcBorders>
              <w:top w:val="nil"/>
              <w:left w:val="nil"/>
              <w:bottom w:val="single" w:sz="4" w:space="0" w:color="000000"/>
              <w:right w:val="single" w:sz="4" w:space="0" w:color="000000"/>
            </w:tcBorders>
            <w:shd w:val="clear" w:color="auto" w:fill="auto"/>
            <w:noWrap/>
            <w:hideMark/>
          </w:tcPr>
          <w:p w14:paraId="1F8958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730B9CA3" w14:textId="7F5580B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607849,64</w:t>
            </w:r>
          </w:p>
        </w:tc>
        <w:tc>
          <w:tcPr>
            <w:tcW w:w="684" w:type="pct"/>
            <w:tcBorders>
              <w:top w:val="nil"/>
              <w:left w:val="nil"/>
              <w:bottom w:val="single" w:sz="4" w:space="0" w:color="000000"/>
              <w:right w:val="single" w:sz="4" w:space="0" w:color="000000"/>
            </w:tcBorders>
            <w:shd w:val="clear" w:color="auto" w:fill="auto"/>
            <w:noWrap/>
            <w:hideMark/>
          </w:tcPr>
          <w:p w14:paraId="1F85100E" w14:textId="58C1E4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640614,63</w:t>
            </w:r>
          </w:p>
        </w:tc>
        <w:tc>
          <w:tcPr>
            <w:tcW w:w="707" w:type="pct"/>
            <w:tcBorders>
              <w:top w:val="nil"/>
              <w:left w:val="nil"/>
              <w:bottom w:val="single" w:sz="4" w:space="0" w:color="000000"/>
              <w:right w:val="single" w:sz="4" w:space="0" w:color="000000"/>
            </w:tcBorders>
            <w:shd w:val="clear" w:color="auto" w:fill="auto"/>
            <w:noWrap/>
            <w:hideMark/>
          </w:tcPr>
          <w:p w14:paraId="4EC59FDC" w14:textId="102EF2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607000,00</w:t>
            </w:r>
          </w:p>
        </w:tc>
      </w:tr>
      <w:tr w:rsidR="00C7039F" w:rsidRPr="00C7039F" w14:paraId="6C5AF82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E27935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6F4C14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4BB26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2AB5594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0160121001</w:t>
            </w:r>
          </w:p>
        </w:tc>
        <w:tc>
          <w:tcPr>
            <w:tcW w:w="233" w:type="pct"/>
            <w:tcBorders>
              <w:top w:val="nil"/>
              <w:left w:val="nil"/>
              <w:bottom w:val="single" w:sz="4" w:space="0" w:color="000000"/>
              <w:right w:val="single" w:sz="4" w:space="0" w:color="000000"/>
            </w:tcBorders>
            <w:shd w:val="clear" w:color="auto" w:fill="auto"/>
            <w:noWrap/>
            <w:hideMark/>
          </w:tcPr>
          <w:p w14:paraId="0A2DED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1F000DE0" w14:textId="0E379FF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607849,64</w:t>
            </w:r>
          </w:p>
        </w:tc>
        <w:tc>
          <w:tcPr>
            <w:tcW w:w="684" w:type="pct"/>
            <w:tcBorders>
              <w:top w:val="nil"/>
              <w:left w:val="nil"/>
              <w:bottom w:val="single" w:sz="4" w:space="0" w:color="000000"/>
              <w:right w:val="single" w:sz="4" w:space="0" w:color="000000"/>
            </w:tcBorders>
            <w:shd w:val="clear" w:color="auto" w:fill="auto"/>
            <w:noWrap/>
            <w:hideMark/>
          </w:tcPr>
          <w:p w14:paraId="60210C4F" w14:textId="217AD6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640614,63</w:t>
            </w:r>
          </w:p>
        </w:tc>
        <w:tc>
          <w:tcPr>
            <w:tcW w:w="707" w:type="pct"/>
            <w:tcBorders>
              <w:top w:val="nil"/>
              <w:left w:val="nil"/>
              <w:bottom w:val="single" w:sz="4" w:space="0" w:color="000000"/>
              <w:right w:val="single" w:sz="4" w:space="0" w:color="000000"/>
            </w:tcBorders>
            <w:shd w:val="clear" w:color="auto" w:fill="auto"/>
            <w:noWrap/>
            <w:hideMark/>
          </w:tcPr>
          <w:p w14:paraId="6EE22CE8" w14:textId="7426058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607000,00</w:t>
            </w:r>
          </w:p>
        </w:tc>
      </w:tr>
      <w:tr w:rsidR="00C7039F" w:rsidRPr="00C7039F" w14:paraId="0797A4E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8EE61B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6C2734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3715BA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57A3ED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0160121001</w:t>
            </w:r>
          </w:p>
        </w:tc>
        <w:tc>
          <w:tcPr>
            <w:tcW w:w="233" w:type="pct"/>
            <w:tcBorders>
              <w:top w:val="nil"/>
              <w:left w:val="nil"/>
              <w:bottom w:val="single" w:sz="4" w:space="0" w:color="000000"/>
              <w:right w:val="single" w:sz="4" w:space="0" w:color="000000"/>
            </w:tcBorders>
            <w:shd w:val="clear" w:color="auto" w:fill="auto"/>
            <w:noWrap/>
            <w:hideMark/>
          </w:tcPr>
          <w:p w14:paraId="46D090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4A4A348E" w14:textId="0701BBA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607849,64</w:t>
            </w:r>
          </w:p>
        </w:tc>
        <w:tc>
          <w:tcPr>
            <w:tcW w:w="684" w:type="pct"/>
            <w:tcBorders>
              <w:top w:val="nil"/>
              <w:left w:val="nil"/>
              <w:bottom w:val="single" w:sz="4" w:space="0" w:color="000000"/>
              <w:right w:val="single" w:sz="4" w:space="0" w:color="000000"/>
            </w:tcBorders>
            <w:shd w:val="clear" w:color="auto" w:fill="auto"/>
            <w:noWrap/>
            <w:hideMark/>
          </w:tcPr>
          <w:p w14:paraId="1BCEF5EB" w14:textId="007126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640614,63</w:t>
            </w:r>
          </w:p>
        </w:tc>
        <w:tc>
          <w:tcPr>
            <w:tcW w:w="707" w:type="pct"/>
            <w:tcBorders>
              <w:top w:val="nil"/>
              <w:left w:val="nil"/>
              <w:bottom w:val="single" w:sz="4" w:space="0" w:color="000000"/>
              <w:right w:val="single" w:sz="4" w:space="0" w:color="000000"/>
            </w:tcBorders>
            <w:shd w:val="clear" w:color="auto" w:fill="auto"/>
            <w:noWrap/>
            <w:hideMark/>
          </w:tcPr>
          <w:p w14:paraId="6DBCF30A" w14:textId="71AE0DF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607000,00</w:t>
            </w:r>
          </w:p>
        </w:tc>
      </w:tr>
      <w:tr w:rsidR="00C7039F" w:rsidRPr="00C7039F" w14:paraId="4DD8695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F9E320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направленные на материально-техническое обеспечение учреждений</w:t>
            </w:r>
          </w:p>
        </w:tc>
        <w:tc>
          <w:tcPr>
            <w:tcW w:w="234" w:type="pct"/>
            <w:tcBorders>
              <w:top w:val="nil"/>
              <w:left w:val="nil"/>
              <w:bottom w:val="single" w:sz="4" w:space="0" w:color="000000"/>
              <w:right w:val="single" w:sz="4" w:space="0" w:color="000000"/>
            </w:tcBorders>
            <w:shd w:val="clear" w:color="auto" w:fill="auto"/>
            <w:noWrap/>
            <w:hideMark/>
          </w:tcPr>
          <w:p w14:paraId="52F2C1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5E560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0BAD1E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0160121002</w:t>
            </w:r>
          </w:p>
        </w:tc>
        <w:tc>
          <w:tcPr>
            <w:tcW w:w="233" w:type="pct"/>
            <w:tcBorders>
              <w:top w:val="nil"/>
              <w:left w:val="nil"/>
              <w:bottom w:val="single" w:sz="4" w:space="0" w:color="000000"/>
              <w:right w:val="single" w:sz="4" w:space="0" w:color="000000"/>
            </w:tcBorders>
            <w:shd w:val="clear" w:color="auto" w:fill="auto"/>
            <w:noWrap/>
            <w:hideMark/>
          </w:tcPr>
          <w:p w14:paraId="0B64DB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374ADCCC" w14:textId="5DF3206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1113341,00</w:t>
            </w:r>
          </w:p>
        </w:tc>
        <w:tc>
          <w:tcPr>
            <w:tcW w:w="684" w:type="pct"/>
            <w:tcBorders>
              <w:top w:val="nil"/>
              <w:left w:val="nil"/>
              <w:bottom w:val="single" w:sz="4" w:space="0" w:color="000000"/>
              <w:right w:val="single" w:sz="4" w:space="0" w:color="000000"/>
            </w:tcBorders>
            <w:shd w:val="clear" w:color="auto" w:fill="auto"/>
            <w:noWrap/>
            <w:hideMark/>
          </w:tcPr>
          <w:p w14:paraId="4E055D1E" w14:textId="0FF02DC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hideMark/>
          </w:tcPr>
          <w:p w14:paraId="3ED22E0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3045C8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4DED8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029EDD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23A4D9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063E14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0160121002</w:t>
            </w:r>
          </w:p>
        </w:tc>
        <w:tc>
          <w:tcPr>
            <w:tcW w:w="233" w:type="pct"/>
            <w:tcBorders>
              <w:top w:val="nil"/>
              <w:left w:val="nil"/>
              <w:bottom w:val="single" w:sz="4" w:space="0" w:color="000000"/>
              <w:right w:val="single" w:sz="4" w:space="0" w:color="000000"/>
            </w:tcBorders>
            <w:shd w:val="clear" w:color="auto" w:fill="auto"/>
            <w:noWrap/>
            <w:hideMark/>
          </w:tcPr>
          <w:p w14:paraId="169356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2D6DB6F9" w14:textId="755C83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1113341,00</w:t>
            </w:r>
          </w:p>
        </w:tc>
        <w:tc>
          <w:tcPr>
            <w:tcW w:w="684" w:type="pct"/>
            <w:tcBorders>
              <w:top w:val="nil"/>
              <w:left w:val="nil"/>
              <w:bottom w:val="single" w:sz="4" w:space="0" w:color="000000"/>
              <w:right w:val="single" w:sz="4" w:space="0" w:color="000000"/>
            </w:tcBorders>
            <w:shd w:val="clear" w:color="auto" w:fill="auto"/>
            <w:noWrap/>
            <w:hideMark/>
          </w:tcPr>
          <w:p w14:paraId="6511394F" w14:textId="0C188AD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hideMark/>
          </w:tcPr>
          <w:p w14:paraId="60D0772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2CAC87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5EA6F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7F376E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C86B8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276B77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0160121002</w:t>
            </w:r>
          </w:p>
        </w:tc>
        <w:tc>
          <w:tcPr>
            <w:tcW w:w="233" w:type="pct"/>
            <w:tcBorders>
              <w:top w:val="nil"/>
              <w:left w:val="nil"/>
              <w:bottom w:val="single" w:sz="4" w:space="0" w:color="000000"/>
              <w:right w:val="single" w:sz="4" w:space="0" w:color="000000"/>
            </w:tcBorders>
            <w:shd w:val="clear" w:color="auto" w:fill="auto"/>
            <w:noWrap/>
            <w:hideMark/>
          </w:tcPr>
          <w:p w14:paraId="60C4B4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754E6C97" w14:textId="096F1E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1113341,00</w:t>
            </w:r>
          </w:p>
        </w:tc>
        <w:tc>
          <w:tcPr>
            <w:tcW w:w="684" w:type="pct"/>
            <w:tcBorders>
              <w:top w:val="nil"/>
              <w:left w:val="nil"/>
              <w:bottom w:val="single" w:sz="4" w:space="0" w:color="000000"/>
              <w:right w:val="single" w:sz="4" w:space="0" w:color="000000"/>
            </w:tcBorders>
            <w:shd w:val="clear" w:color="auto" w:fill="auto"/>
            <w:noWrap/>
            <w:hideMark/>
          </w:tcPr>
          <w:p w14:paraId="5CA8DCFB" w14:textId="2493999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hideMark/>
          </w:tcPr>
          <w:p w14:paraId="55327A6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6384D5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87999F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Выявление и поддержка одаренных детей и молодежи</w:t>
            </w:r>
          </w:p>
        </w:tc>
        <w:tc>
          <w:tcPr>
            <w:tcW w:w="234" w:type="pct"/>
            <w:tcBorders>
              <w:top w:val="nil"/>
              <w:left w:val="nil"/>
              <w:bottom w:val="single" w:sz="4" w:space="0" w:color="000000"/>
              <w:right w:val="single" w:sz="4" w:space="0" w:color="000000"/>
            </w:tcBorders>
            <w:shd w:val="clear" w:color="auto" w:fill="auto"/>
            <w:noWrap/>
            <w:hideMark/>
          </w:tcPr>
          <w:p w14:paraId="7C150B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E6F94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299BC4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0160200000</w:t>
            </w:r>
          </w:p>
        </w:tc>
        <w:tc>
          <w:tcPr>
            <w:tcW w:w="233" w:type="pct"/>
            <w:tcBorders>
              <w:top w:val="nil"/>
              <w:left w:val="nil"/>
              <w:bottom w:val="single" w:sz="4" w:space="0" w:color="000000"/>
              <w:right w:val="single" w:sz="4" w:space="0" w:color="000000"/>
            </w:tcBorders>
            <w:shd w:val="clear" w:color="auto" w:fill="auto"/>
            <w:noWrap/>
            <w:hideMark/>
          </w:tcPr>
          <w:p w14:paraId="57C1A6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3B22FFE7" w14:textId="06E05EF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w:t>
            </w:r>
          </w:p>
        </w:tc>
        <w:tc>
          <w:tcPr>
            <w:tcW w:w="684" w:type="pct"/>
            <w:tcBorders>
              <w:top w:val="nil"/>
              <w:left w:val="nil"/>
              <w:bottom w:val="single" w:sz="4" w:space="0" w:color="000000"/>
              <w:right w:val="single" w:sz="4" w:space="0" w:color="000000"/>
            </w:tcBorders>
            <w:shd w:val="clear" w:color="auto" w:fill="auto"/>
            <w:noWrap/>
            <w:hideMark/>
          </w:tcPr>
          <w:p w14:paraId="48C0135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0BB2C2F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7089BC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FAEB8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noWrap/>
            <w:hideMark/>
          </w:tcPr>
          <w:p w14:paraId="3D2B52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4216F5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05E45D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0160221000</w:t>
            </w:r>
          </w:p>
        </w:tc>
        <w:tc>
          <w:tcPr>
            <w:tcW w:w="233" w:type="pct"/>
            <w:tcBorders>
              <w:top w:val="nil"/>
              <w:left w:val="nil"/>
              <w:bottom w:val="single" w:sz="4" w:space="0" w:color="000000"/>
              <w:right w:val="single" w:sz="4" w:space="0" w:color="000000"/>
            </w:tcBorders>
            <w:shd w:val="clear" w:color="auto" w:fill="auto"/>
            <w:noWrap/>
            <w:hideMark/>
          </w:tcPr>
          <w:p w14:paraId="24F46A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4FA48256" w14:textId="68A7204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w:t>
            </w:r>
          </w:p>
        </w:tc>
        <w:tc>
          <w:tcPr>
            <w:tcW w:w="684" w:type="pct"/>
            <w:tcBorders>
              <w:top w:val="nil"/>
              <w:left w:val="nil"/>
              <w:bottom w:val="single" w:sz="4" w:space="0" w:color="000000"/>
              <w:right w:val="single" w:sz="4" w:space="0" w:color="000000"/>
            </w:tcBorders>
            <w:shd w:val="clear" w:color="auto" w:fill="auto"/>
            <w:noWrap/>
            <w:hideMark/>
          </w:tcPr>
          <w:p w14:paraId="7528FEC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40C3C4F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985E28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04C8AB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53735B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0B7760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7DC0C3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0160221000</w:t>
            </w:r>
          </w:p>
        </w:tc>
        <w:tc>
          <w:tcPr>
            <w:tcW w:w="233" w:type="pct"/>
            <w:tcBorders>
              <w:top w:val="nil"/>
              <w:left w:val="nil"/>
              <w:bottom w:val="single" w:sz="4" w:space="0" w:color="000000"/>
              <w:right w:val="single" w:sz="4" w:space="0" w:color="000000"/>
            </w:tcBorders>
            <w:shd w:val="clear" w:color="auto" w:fill="auto"/>
            <w:noWrap/>
            <w:hideMark/>
          </w:tcPr>
          <w:p w14:paraId="670A15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hideMark/>
          </w:tcPr>
          <w:p w14:paraId="08F963E6" w14:textId="6E8F71F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w:t>
            </w:r>
          </w:p>
        </w:tc>
        <w:tc>
          <w:tcPr>
            <w:tcW w:w="684" w:type="pct"/>
            <w:tcBorders>
              <w:top w:val="nil"/>
              <w:left w:val="nil"/>
              <w:bottom w:val="single" w:sz="4" w:space="0" w:color="000000"/>
              <w:right w:val="single" w:sz="4" w:space="0" w:color="000000"/>
            </w:tcBorders>
            <w:shd w:val="clear" w:color="auto" w:fill="auto"/>
            <w:noWrap/>
            <w:hideMark/>
          </w:tcPr>
          <w:p w14:paraId="627A26C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032D766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094E9E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50667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hideMark/>
          </w:tcPr>
          <w:p w14:paraId="377817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53630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5AF333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0160221000</w:t>
            </w:r>
          </w:p>
        </w:tc>
        <w:tc>
          <w:tcPr>
            <w:tcW w:w="233" w:type="pct"/>
            <w:tcBorders>
              <w:top w:val="nil"/>
              <w:left w:val="nil"/>
              <w:bottom w:val="single" w:sz="4" w:space="0" w:color="000000"/>
              <w:right w:val="single" w:sz="4" w:space="0" w:color="000000"/>
            </w:tcBorders>
            <w:shd w:val="clear" w:color="auto" w:fill="auto"/>
            <w:noWrap/>
            <w:hideMark/>
          </w:tcPr>
          <w:p w14:paraId="3F0F62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hideMark/>
          </w:tcPr>
          <w:p w14:paraId="4C42B43F" w14:textId="101396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w:t>
            </w:r>
          </w:p>
        </w:tc>
        <w:tc>
          <w:tcPr>
            <w:tcW w:w="684" w:type="pct"/>
            <w:tcBorders>
              <w:top w:val="nil"/>
              <w:left w:val="nil"/>
              <w:bottom w:val="single" w:sz="4" w:space="0" w:color="000000"/>
              <w:right w:val="single" w:sz="4" w:space="0" w:color="000000"/>
            </w:tcBorders>
            <w:shd w:val="clear" w:color="auto" w:fill="auto"/>
            <w:noWrap/>
            <w:hideMark/>
          </w:tcPr>
          <w:p w14:paraId="3609B65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noWrap/>
            <w:hideMark/>
          </w:tcPr>
          <w:p w14:paraId="2DA61A0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D30A96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DE9A2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noWrap/>
            <w:hideMark/>
          </w:tcPr>
          <w:p w14:paraId="55CDF7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9A2D3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56A07A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noWrap/>
            <w:hideMark/>
          </w:tcPr>
          <w:p w14:paraId="6597D9F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0D90CD38" w14:textId="0E9758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3943447,00</w:t>
            </w:r>
          </w:p>
        </w:tc>
        <w:tc>
          <w:tcPr>
            <w:tcW w:w="684" w:type="pct"/>
            <w:tcBorders>
              <w:top w:val="nil"/>
              <w:left w:val="nil"/>
              <w:bottom w:val="single" w:sz="4" w:space="0" w:color="000000"/>
              <w:right w:val="single" w:sz="4" w:space="0" w:color="000000"/>
            </w:tcBorders>
            <w:shd w:val="clear" w:color="auto" w:fill="auto"/>
            <w:noWrap/>
            <w:hideMark/>
          </w:tcPr>
          <w:p w14:paraId="071D8895" w14:textId="0A6C189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4076209,00</w:t>
            </w:r>
          </w:p>
        </w:tc>
        <w:tc>
          <w:tcPr>
            <w:tcW w:w="707" w:type="pct"/>
            <w:tcBorders>
              <w:top w:val="nil"/>
              <w:left w:val="nil"/>
              <w:bottom w:val="single" w:sz="4" w:space="0" w:color="000000"/>
              <w:right w:val="single" w:sz="4" w:space="0" w:color="000000"/>
            </w:tcBorders>
            <w:shd w:val="clear" w:color="auto" w:fill="auto"/>
            <w:noWrap/>
            <w:hideMark/>
          </w:tcPr>
          <w:p w14:paraId="130D6831" w14:textId="30CBAC6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4229801,00</w:t>
            </w:r>
          </w:p>
        </w:tc>
      </w:tr>
      <w:tr w:rsidR="00C7039F" w:rsidRPr="00C7039F" w14:paraId="350E6DE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EDF7D8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noWrap/>
            <w:hideMark/>
          </w:tcPr>
          <w:p w14:paraId="4EE07F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15903B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59518F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noWrap/>
            <w:hideMark/>
          </w:tcPr>
          <w:p w14:paraId="28EB4A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59EDEEB" w14:textId="61236D0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3943447,00</w:t>
            </w:r>
          </w:p>
        </w:tc>
        <w:tc>
          <w:tcPr>
            <w:tcW w:w="684" w:type="pct"/>
            <w:tcBorders>
              <w:top w:val="nil"/>
              <w:left w:val="nil"/>
              <w:bottom w:val="single" w:sz="4" w:space="0" w:color="000000"/>
              <w:right w:val="single" w:sz="4" w:space="0" w:color="000000"/>
            </w:tcBorders>
            <w:shd w:val="clear" w:color="auto" w:fill="auto"/>
            <w:noWrap/>
            <w:hideMark/>
          </w:tcPr>
          <w:p w14:paraId="1ADAC84C" w14:textId="7CEBD9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4076209,00</w:t>
            </w:r>
          </w:p>
        </w:tc>
        <w:tc>
          <w:tcPr>
            <w:tcW w:w="707" w:type="pct"/>
            <w:tcBorders>
              <w:top w:val="nil"/>
              <w:left w:val="nil"/>
              <w:bottom w:val="single" w:sz="4" w:space="0" w:color="000000"/>
              <w:right w:val="single" w:sz="4" w:space="0" w:color="000000"/>
            </w:tcBorders>
            <w:shd w:val="clear" w:color="auto" w:fill="auto"/>
            <w:noWrap/>
            <w:hideMark/>
          </w:tcPr>
          <w:p w14:paraId="5642C6CD" w14:textId="7EB60ED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4229801,00</w:t>
            </w:r>
          </w:p>
        </w:tc>
      </w:tr>
      <w:tr w:rsidR="00C7039F" w:rsidRPr="00C7039F" w14:paraId="4FB97D8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59A6BE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noWrap/>
            <w:hideMark/>
          </w:tcPr>
          <w:p w14:paraId="102AD0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hideMark/>
          </w:tcPr>
          <w:p w14:paraId="5593EF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hideMark/>
          </w:tcPr>
          <w:p w14:paraId="2760E14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noWrap/>
            <w:hideMark/>
          </w:tcPr>
          <w:p w14:paraId="4AB037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hideMark/>
          </w:tcPr>
          <w:p w14:paraId="6545F66F" w14:textId="49DBA26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3943447,00</w:t>
            </w:r>
          </w:p>
        </w:tc>
        <w:tc>
          <w:tcPr>
            <w:tcW w:w="684" w:type="pct"/>
            <w:tcBorders>
              <w:top w:val="nil"/>
              <w:left w:val="nil"/>
              <w:bottom w:val="single" w:sz="4" w:space="0" w:color="000000"/>
              <w:right w:val="single" w:sz="4" w:space="0" w:color="000000"/>
            </w:tcBorders>
            <w:shd w:val="clear" w:color="auto" w:fill="auto"/>
            <w:noWrap/>
            <w:hideMark/>
          </w:tcPr>
          <w:p w14:paraId="480BF763" w14:textId="1AF2A43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4076209,00</w:t>
            </w:r>
          </w:p>
        </w:tc>
        <w:tc>
          <w:tcPr>
            <w:tcW w:w="707" w:type="pct"/>
            <w:tcBorders>
              <w:top w:val="nil"/>
              <w:left w:val="nil"/>
              <w:bottom w:val="single" w:sz="4" w:space="0" w:color="000000"/>
              <w:right w:val="single" w:sz="4" w:space="0" w:color="000000"/>
            </w:tcBorders>
            <w:shd w:val="clear" w:color="auto" w:fill="auto"/>
            <w:noWrap/>
            <w:hideMark/>
          </w:tcPr>
          <w:p w14:paraId="0E1E5C7F" w14:textId="1684F89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4229801,00</w:t>
            </w:r>
          </w:p>
        </w:tc>
      </w:tr>
      <w:tr w:rsidR="00C7039F" w:rsidRPr="00C7039F" w14:paraId="3139DF8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A106AE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Осуществление государственных полномочий органов опеки и попечительства в отношении несовершеннолетних</w:t>
            </w:r>
          </w:p>
        </w:tc>
        <w:tc>
          <w:tcPr>
            <w:tcW w:w="234" w:type="pct"/>
            <w:tcBorders>
              <w:top w:val="nil"/>
              <w:left w:val="nil"/>
              <w:bottom w:val="single" w:sz="4" w:space="0" w:color="000000"/>
              <w:right w:val="single" w:sz="4" w:space="0" w:color="000000"/>
            </w:tcBorders>
            <w:shd w:val="clear" w:color="auto" w:fill="auto"/>
            <w:noWrap/>
            <w:vAlign w:val="center"/>
            <w:hideMark/>
          </w:tcPr>
          <w:p w14:paraId="02E1B3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vAlign w:val="center"/>
            <w:hideMark/>
          </w:tcPr>
          <w:p w14:paraId="27AC32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vAlign w:val="center"/>
            <w:hideMark/>
          </w:tcPr>
          <w:p w14:paraId="141D78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9999993160</w:t>
            </w:r>
          </w:p>
        </w:tc>
        <w:tc>
          <w:tcPr>
            <w:tcW w:w="233" w:type="pct"/>
            <w:tcBorders>
              <w:top w:val="nil"/>
              <w:left w:val="nil"/>
              <w:bottom w:val="single" w:sz="4" w:space="0" w:color="000000"/>
              <w:right w:val="single" w:sz="4" w:space="0" w:color="000000"/>
            </w:tcBorders>
            <w:shd w:val="clear" w:color="auto" w:fill="auto"/>
            <w:noWrap/>
            <w:vAlign w:val="center"/>
            <w:hideMark/>
          </w:tcPr>
          <w:p w14:paraId="49B294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noWrap/>
            <w:vAlign w:val="center"/>
            <w:hideMark/>
          </w:tcPr>
          <w:p w14:paraId="630AC4E4" w14:textId="5246D4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3943447,00</w:t>
            </w:r>
          </w:p>
        </w:tc>
        <w:tc>
          <w:tcPr>
            <w:tcW w:w="684" w:type="pct"/>
            <w:tcBorders>
              <w:top w:val="nil"/>
              <w:left w:val="nil"/>
              <w:bottom w:val="single" w:sz="4" w:space="0" w:color="000000"/>
              <w:right w:val="single" w:sz="4" w:space="0" w:color="000000"/>
            </w:tcBorders>
            <w:shd w:val="clear" w:color="auto" w:fill="auto"/>
            <w:noWrap/>
            <w:vAlign w:val="center"/>
            <w:hideMark/>
          </w:tcPr>
          <w:p w14:paraId="2F3038E5" w14:textId="6536C0E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4076209,00</w:t>
            </w:r>
          </w:p>
        </w:tc>
        <w:tc>
          <w:tcPr>
            <w:tcW w:w="707" w:type="pct"/>
            <w:tcBorders>
              <w:top w:val="nil"/>
              <w:left w:val="nil"/>
              <w:bottom w:val="single" w:sz="4" w:space="0" w:color="000000"/>
              <w:right w:val="single" w:sz="4" w:space="0" w:color="000000"/>
            </w:tcBorders>
            <w:shd w:val="clear" w:color="auto" w:fill="auto"/>
            <w:noWrap/>
            <w:vAlign w:val="center"/>
            <w:hideMark/>
          </w:tcPr>
          <w:p w14:paraId="68036967" w14:textId="2570431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4229801,00</w:t>
            </w:r>
          </w:p>
        </w:tc>
      </w:tr>
      <w:tr w:rsidR="00C7039F" w:rsidRPr="00C7039F" w14:paraId="35B36A4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441E56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noWrap/>
            <w:vAlign w:val="center"/>
            <w:hideMark/>
          </w:tcPr>
          <w:p w14:paraId="3F0AC8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vAlign w:val="center"/>
            <w:hideMark/>
          </w:tcPr>
          <w:p w14:paraId="1BA8C1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vAlign w:val="center"/>
            <w:hideMark/>
          </w:tcPr>
          <w:p w14:paraId="34109F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9999993160</w:t>
            </w:r>
          </w:p>
        </w:tc>
        <w:tc>
          <w:tcPr>
            <w:tcW w:w="233" w:type="pct"/>
            <w:tcBorders>
              <w:top w:val="nil"/>
              <w:left w:val="nil"/>
              <w:bottom w:val="single" w:sz="4" w:space="0" w:color="000000"/>
              <w:right w:val="single" w:sz="4" w:space="0" w:color="000000"/>
            </w:tcBorders>
            <w:shd w:val="clear" w:color="auto" w:fill="auto"/>
            <w:noWrap/>
            <w:vAlign w:val="center"/>
            <w:hideMark/>
          </w:tcPr>
          <w:p w14:paraId="7CB861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noWrap/>
            <w:vAlign w:val="center"/>
            <w:hideMark/>
          </w:tcPr>
          <w:p w14:paraId="487BED99" w14:textId="6E1A40C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3743447,00</w:t>
            </w:r>
          </w:p>
        </w:tc>
        <w:tc>
          <w:tcPr>
            <w:tcW w:w="684" w:type="pct"/>
            <w:tcBorders>
              <w:top w:val="nil"/>
              <w:left w:val="nil"/>
              <w:bottom w:val="single" w:sz="4" w:space="0" w:color="000000"/>
              <w:right w:val="single" w:sz="4" w:space="0" w:color="000000"/>
            </w:tcBorders>
            <w:shd w:val="clear" w:color="auto" w:fill="auto"/>
            <w:noWrap/>
            <w:vAlign w:val="center"/>
            <w:hideMark/>
          </w:tcPr>
          <w:p w14:paraId="5556E511" w14:textId="116303F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3876209,00</w:t>
            </w:r>
          </w:p>
        </w:tc>
        <w:tc>
          <w:tcPr>
            <w:tcW w:w="707" w:type="pct"/>
            <w:tcBorders>
              <w:top w:val="nil"/>
              <w:left w:val="nil"/>
              <w:bottom w:val="single" w:sz="4" w:space="0" w:color="000000"/>
              <w:right w:val="single" w:sz="4" w:space="0" w:color="000000"/>
            </w:tcBorders>
            <w:shd w:val="clear" w:color="auto" w:fill="auto"/>
            <w:noWrap/>
            <w:vAlign w:val="center"/>
            <w:hideMark/>
          </w:tcPr>
          <w:p w14:paraId="019E98E4" w14:textId="072F77D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3876209,00</w:t>
            </w:r>
          </w:p>
        </w:tc>
      </w:tr>
      <w:tr w:rsidR="00C7039F" w:rsidRPr="00C7039F" w14:paraId="0B73CB9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F012F3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noWrap/>
            <w:vAlign w:val="center"/>
            <w:hideMark/>
          </w:tcPr>
          <w:p w14:paraId="2B7D09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vAlign w:val="center"/>
            <w:hideMark/>
          </w:tcPr>
          <w:p w14:paraId="76DE85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vAlign w:val="center"/>
            <w:hideMark/>
          </w:tcPr>
          <w:p w14:paraId="51B9BA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9999993160</w:t>
            </w:r>
          </w:p>
        </w:tc>
        <w:tc>
          <w:tcPr>
            <w:tcW w:w="233" w:type="pct"/>
            <w:tcBorders>
              <w:top w:val="nil"/>
              <w:left w:val="nil"/>
              <w:bottom w:val="single" w:sz="4" w:space="0" w:color="000000"/>
              <w:right w:val="single" w:sz="4" w:space="0" w:color="000000"/>
            </w:tcBorders>
            <w:shd w:val="clear" w:color="auto" w:fill="auto"/>
            <w:noWrap/>
            <w:vAlign w:val="center"/>
            <w:hideMark/>
          </w:tcPr>
          <w:p w14:paraId="5D3567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noWrap/>
            <w:vAlign w:val="center"/>
            <w:hideMark/>
          </w:tcPr>
          <w:p w14:paraId="64CA6B71" w14:textId="00E6243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3743447,00</w:t>
            </w:r>
          </w:p>
        </w:tc>
        <w:tc>
          <w:tcPr>
            <w:tcW w:w="684" w:type="pct"/>
            <w:tcBorders>
              <w:top w:val="nil"/>
              <w:left w:val="nil"/>
              <w:bottom w:val="single" w:sz="4" w:space="0" w:color="000000"/>
              <w:right w:val="single" w:sz="4" w:space="0" w:color="000000"/>
            </w:tcBorders>
            <w:shd w:val="clear" w:color="auto" w:fill="auto"/>
            <w:noWrap/>
            <w:vAlign w:val="center"/>
            <w:hideMark/>
          </w:tcPr>
          <w:p w14:paraId="4488AB09" w14:textId="3E9DA2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3876209,00</w:t>
            </w:r>
          </w:p>
        </w:tc>
        <w:tc>
          <w:tcPr>
            <w:tcW w:w="707" w:type="pct"/>
            <w:tcBorders>
              <w:top w:val="nil"/>
              <w:left w:val="nil"/>
              <w:bottom w:val="single" w:sz="4" w:space="0" w:color="000000"/>
              <w:right w:val="single" w:sz="4" w:space="0" w:color="000000"/>
            </w:tcBorders>
            <w:shd w:val="clear" w:color="auto" w:fill="auto"/>
            <w:noWrap/>
            <w:vAlign w:val="center"/>
            <w:hideMark/>
          </w:tcPr>
          <w:p w14:paraId="4A166211" w14:textId="278E1F8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3876209,00</w:t>
            </w:r>
          </w:p>
        </w:tc>
      </w:tr>
      <w:tr w:rsidR="00C7039F" w:rsidRPr="00C7039F" w14:paraId="0624C78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455715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vAlign w:val="center"/>
            <w:hideMark/>
          </w:tcPr>
          <w:p w14:paraId="0CE9CD2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vAlign w:val="center"/>
            <w:hideMark/>
          </w:tcPr>
          <w:p w14:paraId="007034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vAlign w:val="center"/>
            <w:hideMark/>
          </w:tcPr>
          <w:p w14:paraId="6B87ADE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9999993160</w:t>
            </w:r>
          </w:p>
        </w:tc>
        <w:tc>
          <w:tcPr>
            <w:tcW w:w="233" w:type="pct"/>
            <w:tcBorders>
              <w:top w:val="nil"/>
              <w:left w:val="nil"/>
              <w:bottom w:val="single" w:sz="4" w:space="0" w:color="000000"/>
              <w:right w:val="single" w:sz="4" w:space="0" w:color="000000"/>
            </w:tcBorders>
            <w:shd w:val="clear" w:color="auto" w:fill="auto"/>
            <w:noWrap/>
            <w:vAlign w:val="center"/>
            <w:hideMark/>
          </w:tcPr>
          <w:p w14:paraId="4F266E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noWrap/>
            <w:vAlign w:val="center"/>
            <w:hideMark/>
          </w:tcPr>
          <w:p w14:paraId="10634697" w14:textId="180946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noWrap/>
            <w:vAlign w:val="center"/>
            <w:hideMark/>
          </w:tcPr>
          <w:p w14:paraId="4B97B990" w14:textId="407C72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vAlign w:val="center"/>
            <w:hideMark/>
          </w:tcPr>
          <w:p w14:paraId="16B6B7AF" w14:textId="125CB49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353592,00</w:t>
            </w:r>
          </w:p>
        </w:tc>
      </w:tr>
      <w:tr w:rsidR="00C7039F" w:rsidRPr="00C7039F" w14:paraId="5CE7982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C07BAF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noWrap/>
            <w:vAlign w:val="center"/>
            <w:hideMark/>
          </w:tcPr>
          <w:p w14:paraId="5F9D95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07</w:t>
            </w:r>
          </w:p>
        </w:tc>
        <w:tc>
          <w:tcPr>
            <w:tcW w:w="266" w:type="pct"/>
            <w:tcBorders>
              <w:top w:val="nil"/>
              <w:left w:val="nil"/>
              <w:bottom w:val="single" w:sz="4" w:space="0" w:color="000000"/>
              <w:right w:val="single" w:sz="4" w:space="0" w:color="000000"/>
            </w:tcBorders>
            <w:shd w:val="clear" w:color="auto" w:fill="auto"/>
            <w:noWrap/>
            <w:vAlign w:val="center"/>
            <w:hideMark/>
          </w:tcPr>
          <w:p w14:paraId="3B7DAA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09</w:t>
            </w:r>
          </w:p>
        </w:tc>
        <w:tc>
          <w:tcPr>
            <w:tcW w:w="626" w:type="pct"/>
            <w:tcBorders>
              <w:top w:val="nil"/>
              <w:left w:val="nil"/>
              <w:bottom w:val="single" w:sz="4" w:space="0" w:color="000000"/>
              <w:right w:val="single" w:sz="4" w:space="0" w:color="000000"/>
            </w:tcBorders>
            <w:shd w:val="clear" w:color="auto" w:fill="auto"/>
            <w:noWrap/>
            <w:vAlign w:val="center"/>
            <w:hideMark/>
          </w:tcPr>
          <w:p w14:paraId="5EFDA1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9999993160</w:t>
            </w:r>
          </w:p>
        </w:tc>
        <w:tc>
          <w:tcPr>
            <w:tcW w:w="233" w:type="pct"/>
            <w:tcBorders>
              <w:top w:val="nil"/>
              <w:left w:val="nil"/>
              <w:bottom w:val="single" w:sz="4" w:space="0" w:color="000000"/>
              <w:right w:val="single" w:sz="4" w:space="0" w:color="000000"/>
            </w:tcBorders>
            <w:shd w:val="clear" w:color="auto" w:fill="auto"/>
            <w:noWrap/>
            <w:vAlign w:val="center"/>
            <w:hideMark/>
          </w:tcPr>
          <w:p w14:paraId="432C84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noWrap/>
            <w:vAlign w:val="center"/>
            <w:hideMark/>
          </w:tcPr>
          <w:p w14:paraId="1DF37F77" w14:textId="36DDAFA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noWrap/>
            <w:vAlign w:val="center"/>
            <w:hideMark/>
          </w:tcPr>
          <w:p w14:paraId="216DC123" w14:textId="014DD5A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707" w:type="pct"/>
            <w:tcBorders>
              <w:top w:val="nil"/>
              <w:left w:val="nil"/>
              <w:bottom w:val="single" w:sz="4" w:space="0" w:color="000000"/>
              <w:right w:val="single" w:sz="4" w:space="0" w:color="000000"/>
            </w:tcBorders>
            <w:shd w:val="clear" w:color="auto" w:fill="auto"/>
            <w:noWrap/>
            <w:vAlign w:val="center"/>
            <w:hideMark/>
          </w:tcPr>
          <w:p w14:paraId="0A972B71" w14:textId="09880AC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353592,00</w:t>
            </w:r>
          </w:p>
        </w:tc>
      </w:tr>
      <w:tr w:rsidR="00C7039F" w:rsidRPr="00C7039F" w14:paraId="01FA99D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BC3EC00"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КУЛЬТУРА, КИНЕМАТОГРАФИЯ</w:t>
            </w:r>
          </w:p>
        </w:tc>
        <w:tc>
          <w:tcPr>
            <w:tcW w:w="234" w:type="pct"/>
            <w:tcBorders>
              <w:top w:val="nil"/>
              <w:left w:val="nil"/>
              <w:bottom w:val="single" w:sz="4" w:space="0" w:color="000000"/>
              <w:right w:val="single" w:sz="4" w:space="0" w:color="000000"/>
            </w:tcBorders>
            <w:shd w:val="clear" w:color="auto" w:fill="auto"/>
            <w:vAlign w:val="center"/>
            <w:hideMark/>
          </w:tcPr>
          <w:p w14:paraId="664196D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7D438918"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22EF4E4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19A339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3B9D3C4" w14:textId="5DA4D8A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85605073,14</w:t>
            </w:r>
          </w:p>
        </w:tc>
        <w:tc>
          <w:tcPr>
            <w:tcW w:w="684" w:type="pct"/>
            <w:tcBorders>
              <w:top w:val="nil"/>
              <w:left w:val="nil"/>
              <w:bottom w:val="single" w:sz="4" w:space="0" w:color="000000"/>
              <w:right w:val="single" w:sz="4" w:space="0" w:color="000000"/>
            </w:tcBorders>
            <w:shd w:val="clear" w:color="auto" w:fill="auto"/>
            <w:vAlign w:val="center"/>
            <w:hideMark/>
          </w:tcPr>
          <w:p w14:paraId="2AFDCA9D" w14:textId="252BAC81"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81043196,39</w:t>
            </w:r>
          </w:p>
        </w:tc>
        <w:tc>
          <w:tcPr>
            <w:tcW w:w="707" w:type="pct"/>
            <w:tcBorders>
              <w:top w:val="nil"/>
              <w:left w:val="nil"/>
              <w:bottom w:val="single" w:sz="4" w:space="0" w:color="000000"/>
              <w:right w:val="single" w:sz="4" w:space="0" w:color="000000"/>
            </w:tcBorders>
            <w:shd w:val="clear" w:color="auto" w:fill="auto"/>
            <w:vAlign w:val="center"/>
            <w:hideMark/>
          </w:tcPr>
          <w:p w14:paraId="6552BCA7" w14:textId="4DA90DD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89298768,03</w:t>
            </w:r>
          </w:p>
        </w:tc>
      </w:tr>
      <w:tr w:rsidR="00C7039F" w:rsidRPr="00C7039F" w14:paraId="5450DD2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5EC0926"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Культура</w:t>
            </w:r>
          </w:p>
        </w:tc>
        <w:tc>
          <w:tcPr>
            <w:tcW w:w="234" w:type="pct"/>
            <w:tcBorders>
              <w:top w:val="nil"/>
              <w:left w:val="nil"/>
              <w:bottom w:val="single" w:sz="4" w:space="0" w:color="000000"/>
              <w:right w:val="single" w:sz="4" w:space="0" w:color="000000"/>
            </w:tcBorders>
            <w:shd w:val="clear" w:color="auto" w:fill="auto"/>
            <w:vAlign w:val="center"/>
            <w:hideMark/>
          </w:tcPr>
          <w:p w14:paraId="4B27B3F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4D2F442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955DF9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E6F5468"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0060E98" w14:textId="6BA5DF0D"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84258525,67</w:t>
            </w:r>
          </w:p>
        </w:tc>
        <w:tc>
          <w:tcPr>
            <w:tcW w:w="684" w:type="pct"/>
            <w:tcBorders>
              <w:top w:val="nil"/>
              <w:left w:val="nil"/>
              <w:bottom w:val="single" w:sz="4" w:space="0" w:color="000000"/>
              <w:right w:val="single" w:sz="4" w:space="0" w:color="000000"/>
            </w:tcBorders>
            <w:shd w:val="clear" w:color="auto" w:fill="auto"/>
            <w:vAlign w:val="center"/>
            <w:hideMark/>
          </w:tcPr>
          <w:p w14:paraId="336ABDE1" w14:textId="7A14499D"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80545196,39</w:t>
            </w:r>
          </w:p>
        </w:tc>
        <w:tc>
          <w:tcPr>
            <w:tcW w:w="707" w:type="pct"/>
            <w:tcBorders>
              <w:top w:val="nil"/>
              <w:left w:val="nil"/>
              <w:bottom w:val="single" w:sz="4" w:space="0" w:color="000000"/>
              <w:right w:val="single" w:sz="4" w:space="0" w:color="000000"/>
            </w:tcBorders>
            <w:shd w:val="clear" w:color="auto" w:fill="auto"/>
            <w:vAlign w:val="center"/>
            <w:hideMark/>
          </w:tcPr>
          <w:p w14:paraId="21032081" w14:textId="21209480"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88800768,03</w:t>
            </w:r>
          </w:p>
        </w:tc>
      </w:tr>
      <w:tr w:rsidR="00C7039F" w:rsidRPr="00C7039F" w14:paraId="50179DF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D3FF9E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Муниципальная программа "Развитие образования Хасанского муниципального округа" </w:t>
            </w:r>
          </w:p>
        </w:tc>
        <w:tc>
          <w:tcPr>
            <w:tcW w:w="234" w:type="pct"/>
            <w:tcBorders>
              <w:top w:val="nil"/>
              <w:left w:val="nil"/>
              <w:bottom w:val="single" w:sz="4" w:space="0" w:color="000000"/>
              <w:right w:val="single" w:sz="4" w:space="0" w:color="000000"/>
            </w:tcBorders>
            <w:shd w:val="clear" w:color="auto" w:fill="auto"/>
            <w:vAlign w:val="center"/>
            <w:hideMark/>
          </w:tcPr>
          <w:p w14:paraId="5A63E9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45F2EC9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36ACAF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0100000000</w:t>
            </w:r>
          </w:p>
        </w:tc>
        <w:tc>
          <w:tcPr>
            <w:tcW w:w="233" w:type="pct"/>
            <w:tcBorders>
              <w:top w:val="nil"/>
              <w:left w:val="nil"/>
              <w:bottom w:val="single" w:sz="4" w:space="0" w:color="000000"/>
              <w:right w:val="single" w:sz="4" w:space="0" w:color="000000"/>
            </w:tcBorders>
            <w:shd w:val="clear" w:color="auto" w:fill="auto"/>
            <w:vAlign w:val="center"/>
            <w:hideMark/>
          </w:tcPr>
          <w:p w14:paraId="02F8965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5AB19DC" w14:textId="556AF74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140240,00</w:t>
            </w:r>
          </w:p>
        </w:tc>
        <w:tc>
          <w:tcPr>
            <w:tcW w:w="684" w:type="pct"/>
            <w:tcBorders>
              <w:top w:val="nil"/>
              <w:left w:val="nil"/>
              <w:bottom w:val="single" w:sz="4" w:space="0" w:color="000000"/>
              <w:right w:val="single" w:sz="4" w:space="0" w:color="000000"/>
            </w:tcBorders>
            <w:shd w:val="clear" w:color="auto" w:fill="auto"/>
            <w:vAlign w:val="center"/>
            <w:hideMark/>
          </w:tcPr>
          <w:p w14:paraId="600BD98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1A3E66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9C2A44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5136ED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"Развитие системы дополнительного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58FCF6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391362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7AC28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0130000000</w:t>
            </w:r>
          </w:p>
        </w:tc>
        <w:tc>
          <w:tcPr>
            <w:tcW w:w="233" w:type="pct"/>
            <w:tcBorders>
              <w:top w:val="nil"/>
              <w:left w:val="nil"/>
              <w:bottom w:val="single" w:sz="4" w:space="0" w:color="000000"/>
              <w:right w:val="single" w:sz="4" w:space="0" w:color="000000"/>
            </w:tcBorders>
            <w:shd w:val="clear" w:color="auto" w:fill="auto"/>
            <w:vAlign w:val="center"/>
            <w:hideMark/>
          </w:tcPr>
          <w:p w14:paraId="6297EA3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901FDAC" w14:textId="039D148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140240,00</w:t>
            </w:r>
          </w:p>
        </w:tc>
        <w:tc>
          <w:tcPr>
            <w:tcW w:w="684" w:type="pct"/>
            <w:tcBorders>
              <w:top w:val="nil"/>
              <w:left w:val="nil"/>
              <w:bottom w:val="single" w:sz="4" w:space="0" w:color="000000"/>
              <w:right w:val="single" w:sz="4" w:space="0" w:color="000000"/>
            </w:tcBorders>
            <w:shd w:val="clear" w:color="auto" w:fill="auto"/>
            <w:vAlign w:val="center"/>
            <w:hideMark/>
          </w:tcPr>
          <w:p w14:paraId="5C6DB5A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7DFBA5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47EF73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25EAD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"Организация отдыха и оздоровления детей"</w:t>
            </w:r>
          </w:p>
        </w:tc>
        <w:tc>
          <w:tcPr>
            <w:tcW w:w="234" w:type="pct"/>
            <w:tcBorders>
              <w:top w:val="nil"/>
              <w:left w:val="nil"/>
              <w:bottom w:val="single" w:sz="4" w:space="0" w:color="000000"/>
              <w:right w:val="single" w:sz="4" w:space="0" w:color="000000"/>
            </w:tcBorders>
            <w:shd w:val="clear" w:color="auto" w:fill="auto"/>
            <w:vAlign w:val="center"/>
            <w:hideMark/>
          </w:tcPr>
          <w:p w14:paraId="18AF6E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1D3320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D635F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0130200000</w:t>
            </w:r>
          </w:p>
        </w:tc>
        <w:tc>
          <w:tcPr>
            <w:tcW w:w="233" w:type="pct"/>
            <w:tcBorders>
              <w:top w:val="nil"/>
              <w:left w:val="nil"/>
              <w:bottom w:val="single" w:sz="4" w:space="0" w:color="000000"/>
              <w:right w:val="single" w:sz="4" w:space="0" w:color="000000"/>
            </w:tcBorders>
            <w:shd w:val="clear" w:color="auto" w:fill="auto"/>
            <w:vAlign w:val="center"/>
            <w:hideMark/>
          </w:tcPr>
          <w:p w14:paraId="7856C4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3C3E9C1" w14:textId="3C28EED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140240,00</w:t>
            </w:r>
          </w:p>
        </w:tc>
        <w:tc>
          <w:tcPr>
            <w:tcW w:w="684" w:type="pct"/>
            <w:tcBorders>
              <w:top w:val="nil"/>
              <w:left w:val="nil"/>
              <w:bottom w:val="single" w:sz="4" w:space="0" w:color="000000"/>
              <w:right w:val="single" w:sz="4" w:space="0" w:color="000000"/>
            </w:tcBorders>
            <w:shd w:val="clear" w:color="auto" w:fill="auto"/>
            <w:vAlign w:val="center"/>
            <w:hideMark/>
          </w:tcPr>
          <w:p w14:paraId="7DEB60E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9F1B5A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E700C1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5DE107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мер поддержки в сфере занятости населения</w:t>
            </w:r>
          </w:p>
        </w:tc>
        <w:tc>
          <w:tcPr>
            <w:tcW w:w="234" w:type="pct"/>
            <w:tcBorders>
              <w:top w:val="nil"/>
              <w:left w:val="nil"/>
              <w:bottom w:val="single" w:sz="4" w:space="0" w:color="000000"/>
              <w:right w:val="single" w:sz="4" w:space="0" w:color="000000"/>
            </w:tcBorders>
            <w:shd w:val="clear" w:color="auto" w:fill="auto"/>
            <w:vAlign w:val="center"/>
            <w:hideMark/>
          </w:tcPr>
          <w:p w14:paraId="132A23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29E256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80CBBB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01302S4050</w:t>
            </w:r>
          </w:p>
        </w:tc>
        <w:tc>
          <w:tcPr>
            <w:tcW w:w="233" w:type="pct"/>
            <w:tcBorders>
              <w:top w:val="nil"/>
              <w:left w:val="nil"/>
              <w:bottom w:val="single" w:sz="4" w:space="0" w:color="000000"/>
              <w:right w:val="single" w:sz="4" w:space="0" w:color="000000"/>
            </w:tcBorders>
            <w:shd w:val="clear" w:color="auto" w:fill="auto"/>
            <w:vAlign w:val="center"/>
            <w:hideMark/>
          </w:tcPr>
          <w:p w14:paraId="3B8A9E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001661C" w14:textId="09603E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140240,00</w:t>
            </w:r>
          </w:p>
        </w:tc>
        <w:tc>
          <w:tcPr>
            <w:tcW w:w="684" w:type="pct"/>
            <w:tcBorders>
              <w:top w:val="nil"/>
              <w:left w:val="nil"/>
              <w:bottom w:val="single" w:sz="4" w:space="0" w:color="000000"/>
              <w:right w:val="single" w:sz="4" w:space="0" w:color="000000"/>
            </w:tcBorders>
            <w:shd w:val="clear" w:color="auto" w:fill="auto"/>
            <w:vAlign w:val="center"/>
            <w:hideMark/>
          </w:tcPr>
          <w:p w14:paraId="60B72E1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E70141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F15215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B8C16E9" w14:textId="29AA0A11"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0857B2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276B7C2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1861B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01302S4050</w:t>
            </w:r>
          </w:p>
        </w:tc>
        <w:tc>
          <w:tcPr>
            <w:tcW w:w="233" w:type="pct"/>
            <w:tcBorders>
              <w:top w:val="nil"/>
              <w:left w:val="nil"/>
              <w:bottom w:val="single" w:sz="4" w:space="0" w:color="000000"/>
              <w:right w:val="single" w:sz="4" w:space="0" w:color="000000"/>
            </w:tcBorders>
            <w:shd w:val="clear" w:color="auto" w:fill="auto"/>
            <w:vAlign w:val="center"/>
            <w:hideMark/>
          </w:tcPr>
          <w:p w14:paraId="70D67D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F879FB4" w14:textId="4C54E50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140240,00</w:t>
            </w:r>
          </w:p>
        </w:tc>
        <w:tc>
          <w:tcPr>
            <w:tcW w:w="684" w:type="pct"/>
            <w:tcBorders>
              <w:top w:val="nil"/>
              <w:left w:val="nil"/>
              <w:bottom w:val="single" w:sz="4" w:space="0" w:color="000000"/>
              <w:right w:val="single" w:sz="4" w:space="0" w:color="000000"/>
            </w:tcBorders>
            <w:shd w:val="clear" w:color="auto" w:fill="auto"/>
            <w:vAlign w:val="center"/>
            <w:hideMark/>
          </w:tcPr>
          <w:p w14:paraId="4106A9B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7A9858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66A70D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8ADBE1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0C6208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27EE78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2A365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01302S4050</w:t>
            </w:r>
          </w:p>
        </w:tc>
        <w:tc>
          <w:tcPr>
            <w:tcW w:w="233" w:type="pct"/>
            <w:tcBorders>
              <w:top w:val="nil"/>
              <w:left w:val="nil"/>
              <w:bottom w:val="single" w:sz="4" w:space="0" w:color="000000"/>
              <w:right w:val="single" w:sz="4" w:space="0" w:color="000000"/>
            </w:tcBorders>
            <w:shd w:val="clear" w:color="auto" w:fill="auto"/>
            <w:vAlign w:val="center"/>
            <w:hideMark/>
          </w:tcPr>
          <w:p w14:paraId="517DEF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67508BCC" w14:textId="6FE3391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140240,00</w:t>
            </w:r>
          </w:p>
        </w:tc>
        <w:tc>
          <w:tcPr>
            <w:tcW w:w="684" w:type="pct"/>
            <w:tcBorders>
              <w:top w:val="nil"/>
              <w:left w:val="nil"/>
              <w:bottom w:val="single" w:sz="4" w:space="0" w:color="000000"/>
              <w:right w:val="single" w:sz="4" w:space="0" w:color="000000"/>
            </w:tcBorders>
            <w:shd w:val="clear" w:color="auto" w:fill="auto"/>
            <w:vAlign w:val="center"/>
            <w:hideMark/>
          </w:tcPr>
          <w:p w14:paraId="180FF34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6F44F9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F56E1F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C78460B" w14:textId="301233B2"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Муниципальная программа "Развитие </w:t>
            </w:r>
            <w:r w:rsidR="00946067" w:rsidRPr="00EC5638">
              <w:rPr>
                <w:rFonts w:eastAsia="Times New Roman"/>
                <w:color w:val="000000"/>
                <w:sz w:val="22"/>
                <w:szCs w:val="22"/>
                <w:lang w:eastAsia="ru-RU"/>
              </w:rPr>
              <w:t>культуры</w:t>
            </w:r>
            <w:r w:rsidRPr="00EC5638">
              <w:rPr>
                <w:rFonts w:eastAsia="Times New Roman"/>
                <w:color w:val="000000"/>
                <w:sz w:val="22"/>
                <w:szCs w:val="22"/>
                <w:lang w:eastAsia="ru-RU"/>
              </w:rPr>
              <w:t xml:space="preserve">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1D23EE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0684BB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D0B6A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0200000000</w:t>
            </w:r>
          </w:p>
        </w:tc>
        <w:tc>
          <w:tcPr>
            <w:tcW w:w="233" w:type="pct"/>
            <w:tcBorders>
              <w:top w:val="nil"/>
              <w:left w:val="nil"/>
              <w:bottom w:val="single" w:sz="4" w:space="0" w:color="000000"/>
              <w:right w:val="single" w:sz="4" w:space="0" w:color="000000"/>
            </w:tcBorders>
            <w:shd w:val="clear" w:color="auto" w:fill="auto"/>
            <w:vAlign w:val="center"/>
            <w:hideMark/>
          </w:tcPr>
          <w:p w14:paraId="2A0D32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762FE19" w14:textId="0B49659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84018285,67</w:t>
            </w:r>
          </w:p>
        </w:tc>
        <w:tc>
          <w:tcPr>
            <w:tcW w:w="684" w:type="pct"/>
            <w:tcBorders>
              <w:top w:val="nil"/>
              <w:left w:val="nil"/>
              <w:bottom w:val="single" w:sz="4" w:space="0" w:color="000000"/>
              <w:right w:val="single" w:sz="4" w:space="0" w:color="000000"/>
            </w:tcBorders>
            <w:shd w:val="clear" w:color="auto" w:fill="auto"/>
            <w:vAlign w:val="center"/>
            <w:hideMark/>
          </w:tcPr>
          <w:p w14:paraId="0BBAE931" w14:textId="2B50436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80323196,39</w:t>
            </w:r>
          </w:p>
        </w:tc>
        <w:tc>
          <w:tcPr>
            <w:tcW w:w="707" w:type="pct"/>
            <w:tcBorders>
              <w:top w:val="nil"/>
              <w:left w:val="nil"/>
              <w:bottom w:val="single" w:sz="4" w:space="0" w:color="000000"/>
              <w:right w:val="single" w:sz="4" w:space="0" w:color="000000"/>
            </w:tcBorders>
            <w:shd w:val="clear" w:color="auto" w:fill="auto"/>
            <w:vAlign w:val="center"/>
            <w:hideMark/>
          </w:tcPr>
          <w:p w14:paraId="1C90A3B1" w14:textId="3060B2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88517768,03</w:t>
            </w:r>
          </w:p>
        </w:tc>
      </w:tr>
      <w:tr w:rsidR="00C7039F" w:rsidRPr="00C7039F" w14:paraId="37FA000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32882F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Подпрограмма "Развитие муниципального бюджетного учреждения "Культурно-досуговое объединение" </w:t>
            </w:r>
          </w:p>
        </w:tc>
        <w:tc>
          <w:tcPr>
            <w:tcW w:w="234" w:type="pct"/>
            <w:tcBorders>
              <w:top w:val="nil"/>
              <w:left w:val="nil"/>
              <w:bottom w:val="single" w:sz="4" w:space="0" w:color="000000"/>
              <w:right w:val="single" w:sz="4" w:space="0" w:color="000000"/>
            </w:tcBorders>
            <w:shd w:val="clear" w:color="auto" w:fill="auto"/>
            <w:vAlign w:val="center"/>
            <w:hideMark/>
          </w:tcPr>
          <w:p w14:paraId="243653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32FCC5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BBF25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0210000000</w:t>
            </w:r>
          </w:p>
        </w:tc>
        <w:tc>
          <w:tcPr>
            <w:tcW w:w="233" w:type="pct"/>
            <w:tcBorders>
              <w:top w:val="nil"/>
              <w:left w:val="nil"/>
              <w:bottom w:val="single" w:sz="4" w:space="0" w:color="000000"/>
              <w:right w:val="single" w:sz="4" w:space="0" w:color="000000"/>
            </w:tcBorders>
            <w:shd w:val="clear" w:color="auto" w:fill="auto"/>
            <w:vAlign w:val="center"/>
            <w:hideMark/>
          </w:tcPr>
          <w:p w14:paraId="1F0BE8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6E3FE06" w14:textId="4B2047A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50596348,00</w:t>
            </w:r>
          </w:p>
        </w:tc>
        <w:tc>
          <w:tcPr>
            <w:tcW w:w="684" w:type="pct"/>
            <w:tcBorders>
              <w:top w:val="nil"/>
              <w:left w:val="nil"/>
              <w:bottom w:val="single" w:sz="4" w:space="0" w:color="000000"/>
              <w:right w:val="single" w:sz="4" w:space="0" w:color="000000"/>
            </w:tcBorders>
            <w:shd w:val="clear" w:color="auto" w:fill="auto"/>
            <w:vAlign w:val="center"/>
            <w:hideMark/>
          </w:tcPr>
          <w:p w14:paraId="1394FF81" w14:textId="3F9EA3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52163068,36</w:t>
            </w:r>
          </w:p>
        </w:tc>
        <w:tc>
          <w:tcPr>
            <w:tcW w:w="707" w:type="pct"/>
            <w:tcBorders>
              <w:top w:val="nil"/>
              <w:left w:val="nil"/>
              <w:bottom w:val="single" w:sz="4" w:space="0" w:color="000000"/>
              <w:right w:val="single" w:sz="4" w:space="0" w:color="000000"/>
            </w:tcBorders>
            <w:shd w:val="clear" w:color="auto" w:fill="auto"/>
            <w:vAlign w:val="center"/>
            <w:hideMark/>
          </w:tcPr>
          <w:p w14:paraId="561AAABD" w14:textId="40AF55F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57057640,00</w:t>
            </w:r>
          </w:p>
        </w:tc>
      </w:tr>
      <w:tr w:rsidR="00C7039F" w:rsidRPr="00C7039F" w14:paraId="0CF989E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E10AA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306376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72D061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F3172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0210021000</w:t>
            </w:r>
          </w:p>
        </w:tc>
        <w:tc>
          <w:tcPr>
            <w:tcW w:w="233" w:type="pct"/>
            <w:tcBorders>
              <w:top w:val="nil"/>
              <w:left w:val="nil"/>
              <w:bottom w:val="single" w:sz="4" w:space="0" w:color="000000"/>
              <w:right w:val="single" w:sz="4" w:space="0" w:color="000000"/>
            </w:tcBorders>
            <w:shd w:val="clear" w:color="auto" w:fill="auto"/>
            <w:vAlign w:val="center"/>
            <w:hideMark/>
          </w:tcPr>
          <w:p w14:paraId="6702AD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CBC9FA0" w14:textId="37B0068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42717526,00</w:t>
            </w:r>
          </w:p>
        </w:tc>
        <w:tc>
          <w:tcPr>
            <w:tcW w:w="684" w:type="pct"/>
            <w:tcBorders>
              <w:top w:val="nil"/>
              <w:left w:val="nil"/>
              <w:bottom w:val="single" w:sz="4" w:space="0" w:color="000000"/>
              <w:right w:val="single" w:sz="4" w:space="0" w:color="000000"/>
            </w:tcBorders>
            <w:shd w:val="clear" w:color="auto" w:fill="auto"/>
            <w:vAlign w:val="center"/>
            <w:hideMark/>
          </w:tcPr>
          <w:p w14:paraId="1B44AC3F" w14:textId="003A196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45509908,36</w:t>
            </w:r>
          </w:p>
        </w:tc>
        <w:tc>
          <w:tcPr>
            <w:tcW w:w="707" w:type="pct"/>
            <w:tcBorders>
              <w:top w:val="nil"/>
              <w:left w:val="nil"/>
              <w:bottom w:val="single" w:sz="4" w:space="0" w:color="000000"/>
              <w:right w:val="single" w:sz="4" w:space="0" w:color="000000"/>
            </w:tcBorders>
            <w:shd w:val="clear" w:color="auto" w:fill="auto"/>
            <w:vAlign w:val="center"/>
            <w:hideMark/>
          </w:tcPr>
          <w:p w14:paraId="3490AEC0" w14:textId="20EAAAA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50000000,00</w:t>
            </w:r>
          </w:p>
        </w:tc>
      </w:tr>
      <w:tr w:rsidR="00C7039F" w:rsidRPr="00C7039F" w14:paraId="269C232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C2C2C59" w14:textId="693DF6DD"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25AE2C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25ECE5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C1F5E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0210021000</w:t>
            </w:r>
          </w:p>
        </w:tc>
        <w:tc>
          <w:tcPr>
            <w:tcW w:w="233" w:type="pct"/>
            <w:tcBorders>
              <w:top w:val="nil"/>
              <w:left w:val="nil"/>
              <w:bottom w:val="single" w:sz="4" w:space="0" w:color="000000"/>
              <w:right w:val="single" w:sz="4" w:space="0" w:color="000000"/>
            </w:tcBorders>
            <w:shd w:val="clear" w:color="auto" w:fill="auto"/>
            <w:vAlign w:val="center"/>
            <w:hideMark/>
          </w:tcPr>
          <w:p w14:paraId="2A8BB9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4D4F7018" w14:textId="025B5C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42717526,00</w:t>
            </w:r>
          </w:p>
        </w:tc>
        <w:tc>
          <w:tcPr>
            <w:tcW w:w="684" w:type="pct"/>
            <w:tcBorders>
              <w:top w:val="nil"/>
              <w:left w:val="nil"/>
              <w:bottom w:val="single" w:sz="4" w:space="0" w:color="000000"/>
              <w:right w:val="single" w:sz="4" w:space="0" w:color="000000"/>
            </w:tcBorders>
            <w:shd w:val="clear" w:color="auto" w:fill="auto"/>
            <w:vAlign w:val="center"/>
            <w:hideMark/>
          </w:tcPr>
          <w:p w14:paraId="7B8C355D" w14:textId="783647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45509908,36</w:t>
            </w:r>
          </w:p>
        </w:tc>
        <w:tc>
          <w:tcPr>
            <w:tcW w:w="707" w:type="pct"/>
            <w:tcBorders>
              <w:top w:val="nil"/>
              <w:left w:val="nil"/>
              <w:bottom w:val="single" w:sz="4" w:space="0" w:color="000000"/>
              <w:right w:val="single" w:sz="4" w:space="0" w:color="000000"/>
            </w:tcBorders>
            <w:shd w:val="clear" w:color="auto" w:fill="auto"/>
            <w:vAlign w:val="center"/>
            <w:hideMark/>
          </w:tcPr>
          <w:p w14:paraId="4CE81929" w14:textId="2B5C2B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50000000,00</w:t>
            </w:r>
          </w:p>
        </w:tc>
      </w:tr>
      <w:tr w:rsidR="00C7039F" w:rsidRPr="00C7039F" w14:paraId="5C65941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EFDA1F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733AE1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34DAD65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A5DF2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0210021000</w:t>
            </w:r>
          </w:p>
        </w:tc>
        <w:tc>
          <w:tcPr>
            <w:tcW w:w="233" w:type="pct"/>
            <w:tcBorders>
              <w:top w:val="nil"/>
              <w:left w:val="nil"/>
              <w:bottom w:val="single" w:sz="4" w:space="0" w:color="000000"/>
              <w:right w:val="single" w:sz="4" w:space="0" w:color="000000"/>
            </w:tcBorders>
            <w:shd w:val="clear" w:color="auto" w:fill="auto"/>
            <w:vAlign w:val="center"/>
            <w:hideMark/>
          </w:tcPr>
          <w:p w14:paraId="113917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564CAEA4" w14:textId="7381C97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42717526,00</w:t>
            </w:r>
          </w:p>
        </w:tc>
        <w:tc>
          <w:tcPr>
            <w:tcW w:w="684" w:type="pct"/>
            <w:tcBorders>
              <w:top w:val="nil"/>
              <w:left w:val="nil"/>
              <w:bottom w:val="single" w:sz="4" w:space="0" w:color="000000"/>
              <w:right w:val="single" w:sz="4" w:space="0" w:color="000000"/>
            </w:tcBorders>
            <w:shd w:val="clear" w:color="auto" w:fill="auto"/>
            <w:vAlign w:val="center"/>
            <w:hideMark/>
          </w:tcPr>
          <w:p w14:paraId="56D4AF08" w14:textId="198D7A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45509908,36</w:t>
            </w:r>
          </w:p>
        </w:tc>
        <w:tc>
          <w:tcPr>
            <w:tcW w:w="707" w:type="pct"/>
            <w:tcBorders>
              <w:top w:val="nil"/>
              <w:left w:val="nil"/>
              <w:bottom w:val="single" w:sz="4" w:space="0" w:color="000000"/>
              <w:right w:val="single" w:sz="4" w:space="0" w:color="000000"/>
            </w:tcBorders>
            <w:shd w:val="clear" w:color="auto" w:fill="auto"/>
            <w:vAlign w:val="center"/>
            <w:hideMark/>
          </w:tcPr>
          <w:p w14:paraId="384B9D80" w14:textId="45BA4E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50000000,00</w:t>
            </w:r>
          </w:p>
        </w:tc>
      </w:tr>
      <w:tr w:rsidR="00C7039F" w:rsidRPr="00C7039F" w14:paraId="4698A57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FF02C3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коммунальных услуг муниципальными учреждениями</w:t>
            </w:r>
          </w:p>
        </w:tc>
        <w:tc>
          <w:tcPr>
            <w:tcW w:w="234" w:type="pct"/>
            <w:tcBorders>
              <w:top w:val="nil"/>
              <w:left w:val="nil"/>
              <w:bottom w:val="single" w:sz="4" w:space="0" w:color="000000"/>
              <w:right w:val="single" w:sz="4" w:space="0" w:color="000000"/>
            </w:tcBorders>
            <w:shd w:val="clear" w:color="auto" w:fill="auto"/>
            <w:vAlign w:val="center"/>
            <w:hideMark/>
          </w:tcPr>
          <w:p w14:paraId="7BDE55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1B8545A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2CD4D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0210021001</w:t>
            </w:r>
          </w:p>
        </w:tc>
        <w:tc>
          <w:tcPr>
            <w:tcW w:w="233" w:type="pct"/>
            <w:tcBorders>
              <w:top w:val="nil"/>
              <w:left w:val="nil"/>
              <w:bottom w:val="single" w:sz="4" w:space="0" w:color="000000"/>
              <w:right w:val="single" w:sz="4" w:space="0" w:color="000000"/>
            </w:tcBorders>
            <w:shd w:val="clear" w:color="auto" w:fill="auto"/>
            <w:vAlign w:val="center"/>
            <w:hideMark/>
          </w:tcPr>
          <w:p w14:paraId="7919F5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3E7759C" w14:textId="78DA16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6593167,00</w:t>
            </w:r>
          </w:p>
        </w:tc>
        <w:tc>
          <w:tcPr>
            <w:tcW w:w="684" w:type="pct"/>
            <w:tcBorders>
              <w:top w:val="nil"/>
              <w:left w:val="nil"/>
              <w:bottom w:val="single" w:sz="4" w:space="0" w:color="000000"/>
              <w:right w:val="single" w:sz="4" w:space="0" w:color="000000"/>
            </w:tcBorders>
            <w:shd w:val="clear" w:color="auto" w:fill="auto"/>
            <w:vAlign w:val="center"/>
            <w:hideMark/>
          </w:tcPr>
          <w:p w14:paraId="1197C6C1" w14:textId="5B58757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6653160,00</w:t>
            </w:r>
          </w:p>
        </w:tc>
        <w:tc>
          <w:tcPr>
            <w:tcW w:w="707" w:type="pct"/>
            <w:tcBorders>
              <w:top w:val="nil"/>
              <w:left w:val="nil"/>
              <w:bottom w:val="single" w:sz="4" w:space="0" w:color="000000"/>
              <w:right w:val="single" w:sz="4" w:space="0" w:color="000000"/>
            </w:tcBorders>
            <w:shd w:val="clear" w:color="auto" w:fill="auto"/>
            <w:vAlign w:val="center"/>
            <w:hideMark/>
          </w:tcPr>
          <w:p w14:paraId="06B08EF1" w14:textId="063E44D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7057640,00</w:t>
            </w:r>
          </w:p>
        </w:tc>
      </w:tr>
      <w:tr w:rsidR="00C7039F" w:rsidRPr="00C7039F" w14:paraId="2FBE42B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9109B32" w14:textId="1136AC8E"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3D1ECC9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619CA2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1040E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0210021001</w:t>
            </w:r>
          </w:p>
        </w:tc>
        <w:tc>
          <w:tcPr>
            <w:tcW w:w="233" w:type="pct"/>
            <w:tcBorders>
              <w:top w:val="nil"/>
              <w:left w:val="nil"/>
              <w:bottom w:val="single" w:sz="4" w:space="0" w:color="000000"/>
              <w:right w:val="single" w:sz="4" w:space="0" w:color="000000"/>
            </w:tcBorders>
            <w:shd w:val="clear" w:color="auto" w:fill="auto"/>
            <w:vAlign w:val="center"/>
            <w:hideMark/>
          </w:tcPr>
          <w:p w14:paraId="23B78C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39260C0" w14:textId="58B6808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6593167,00</w:t>
            </w:r>
          </w:p>
        </w:tc>
        <w:tc>
          <w:tcPr>
            <w:tcW w:w="684" w:type="pct"/>
            <w:tcBorders>
              <w:top w:val="nil"/>
              <w:left w:val="nil"/>
              <w:bottom w:val="single" w:sz="4" w:space="0" w:color="000000"/>
              <w:right w:val="single" w:sz="4" w:space="0" w:color="000000"/>
            </w:tcBorders>
            <w:shd w:val="clear" w:color="auto" w:fill="auto"/>
            <w:vAlign w:val="center"/>
            <w:hideMark/>
          </w:tcPr>
          <w:p w14:paraId="31967FF7" w14:textId="4D5E6C4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6653160,00</w:t>
            </w:r>
          </w:p>
        </w:tc>
        <w:tc>
          <w:tcPr>
            <w:tcW w:w="707" w:type="pct"/>
            <w:tcBorders>
              <w:top w:val="nil"/>
              <w:left w:val="nil"/>
              <w:bottom w:val="single" w:sz="4" w:space="0" w:color="000000"/>
              <w:right w:val="single" w:sz="4" w:space="0" w:color="000000"/>
            </w:tcBorders>
            <w:shd w:val="clear" w:color="auto" w:fill="auto"/>
            <w:vAlign w:val="center"/>
            <w:hideMark/>
          </w:tcPr>
          <w:p w14:paraId="75B7F4E1" w14:textId="2C20D2A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7057640,00</w:t>
            </w:r>
          </w:p>
        </w:tc>
      </w:tr>
      <w:tr w:rsidR="00C7039F" w:rsidRPr="00C7039F" w14:paraId="0AC2200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1122E9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1911A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6A38F2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BB84D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0210021001</w:t>
            </w:r>
          </w:p>
        </w:tc>
        <w:tc>
          <w:tcPr>
            <w:tcW w:w="233" w:type="pct"/>
            <w:tcBorders>
              <w:top w:val="nil"/>
              <w:left w:val="nil"/>
              <w:bottom w:val="single" w:sz="4" w:space="0" w:color="000000"/>
              <w:right w:val="single" w:sz="4" w:space="0" w:color="000000"/>
            </w:tcBorders>
            <w:shd w:val="clear" w:color="auto" w:fill="auto"/>
            <w:vAlign w:val="center"/>
            <w:hideMark/>
          </w:tcPr>
          <w:p w14:paraId="48746D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358DC818" w14:textId="22400C8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6593167,00</w:t>
            </w:r>
          </w:p>
        </w:tc>
        <w:tc>
          <w:tcPr>
            <w:tcW w:w="684" w:type="pct"/>
            <w:tcBorders>
              <w:top w:val="nil"/>
              <w:left w:val="nil"/>
              <w:bottom w:val="single" w:sz="4" w:space="0" w:color="000000"/>
              <w:right w:val="single" w:sz="4" w:space="0" w:color="000000"/>
            </w:tcBorders>
            <w:shd w:val="clear" w:color="auto" w:fill="auto"/>
            <w:vAlign w:val="center"/>
            <w:hideMark/>
          </w:tcPr>
          <w:p w14:paraId="1B420BA6" w14:textId="7EAEC1B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6653160,00</w:t>
            </w:r>
          </w:p>
        </w:tc>
        <w:tc>
          <w:tcPr>
            <w:tcW w:w="707" w:type="pct"/>
            <w:tcBorders>
              <w:top w:val="nil"/>
              <w:left w:val="nil"/>
              <w:bottom w:val="single" w:sz="4" w:space="0" w:color="000000"/>
              <w:right w:val="single" w:sz="4" w:space="0" w:color="000000"/>
            </w:tcBorders>
            <w:shd w:val="clear" w:color="auto" w:fill="auto"/>
            <w:vAlign w:val="center"/>
            <w:hideMark/>
          </w:tcPr>
          <w:p w14:paraId="4FC5AB5B" w14:textId="792452E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7057640,00</w:t>
            </w:r>
          </w:p>
        </w:tc>
      </w:tr>
      <w:tr w:rsidR="00C7039F" w:rsidRPr="00C7039F" w14:paraId="31DD006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4541C1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Проведение капитального и текущего ремонта (с учетом </w:t>
            </w:r>
            <w:r w:rsidRPr="00EC5638">
              <w:rPr>
                <w:rFonts w:eastAsia="Times New Roman"/>
                <w:color w:val="000000"/>
                <w:sz w:val="22"/>
                <w:szCs w:val="22"/>
                <w:lang w:eastAsia="ru-RU"/>
              </w:rPr>
              <w:lastRenderedPageBreak/>
              <w:t>разработки и проверки проектно-сметной документации), а также проведение аварийно-восстановительных работ в муниципальных учреждениях</w:t>
            </w:r>
          </w:p>
        </w:tc>
        <w:tc>
          <w:tcPr>
            <w:tcW w:w="234" w:type="pct"/>
            <w:tcBorders>
              <w:top w:val="nil"/>
              <w:left w:val="nil"/>
              <w:bottom w:val="single" w:sz="4" w:space="0" w:color="000000"/>
              <w:right w:val="single" w:sz="4" w:space="0" w:color="000000"/>
            </w:tcBorders>
            <w:shd w:val="clear" w:color="auto" w:fill="auto"/>
            <w:vAlign w:val="center"/>
            <w:hideMark/>
          </w:tcPr>
          <w:p w14:paraId="39C66C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08</w:t>
            </w:r>
          </w:p>
        </w:tc>
        <w:tc>
          <w:tcPr>
            <w:tcW w:w="266" w:type="pct"/>
            <w:tcBorders>
              <w:top w:val="nil"/>
              <w:left w:val="nil"/>
              <w:bottom w:val="single" w:sz="4" w:space="0" w:color="000000"/>
              <w:right w:val="single" w:sz="4" w:space="0" w:color="000000"/>
            </w:tcBorders>
            <w:shd w:val="clear" w:color="auto" w:fill="auto"/>
            <w:vAlign w:val="center"/>
            <w:hideMark/>
          </w:tcPr>
          <w:p w14:paraId="0C4BDB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52B60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0210021010</w:t>
            </w:r>
          </w:p>
        </w:tc>
        <w:tc>
          <w:tcPr>
            <w:tcW w:w="233" w:type="pct"/>
            <w:tcBorders>
              <w:top w:val="nil"/>
              <w:left w:val="nil"/>
              <w:bottom w:val="single" w:sz="4" w:space="0" w:color="000000"/>
              <w:right w:val="single" w:sz="4" w:space="0" w:color="000000"/>
            </w:tcBorders>
            <w:shd w:val="clear" w:color="auto" w:fill="auto"/>
            <w:vAlign w:val="center"/>
            <w:hideMark/>
          </w:tcPr>
          <w:p w14:paraId="7C2755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C1984CE" w14:textId="0E2C60E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vAlign w:val="center"/>
            <w:hideMark/>
          </w:tcPr>
          <w:p w14:paraId="4A087C6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29A0DC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F36580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665194F" w14:textId="239F9F01"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6F888D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64A611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200B8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0210021010</w:t>
            </w:r>
          </w:p>
        </w:tc>
        <w:tc>
          <w:tcPr>
            <w:tcW w:w="233" w:type="pct"/>
            <w:tcBorders>
              <w:top w:val="nil"/>
              <w:left w:val="nil"/>
              <w:bottom w:val="single" w:sz="4" w:space="0" w:color="000000"/>
              <w:right w:val="single" w:sz="4" w:space="0" w:color="000000"/>
            </w:tcBorders>
            <w:shd w:val="clear" w:color="auto" w:fill="auto"/>
            <w:vAlign w:val="center"/>
            <w:hideMark/>
          </w:tcPr>
          <w:p w14:paraId="00A71F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266864E0" w14:textId="578DF53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vAlign w:val="center"/>
            <w:hideMark/>
          </w:tcPr>
          <w:p w14:paraId="0DF2BD0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44B21E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5AF6EF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2DB3D1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hideMark/>
          </w:tcPr>
          <w:p w14:paraId="3FC25D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hideMark/>
          </w:tcPr>
          <w:p w14:paraId="1E91F3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hideMark/>
          </w:tcPr>
          <w:p w14:paraId="602C9EF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0210021010</w:t>
            </w:r>
          </w:p>
        </w:tc>
        <w:tc>
          <w:tcPr>
            <w:tcW w:w="233" w:type="pct"/>
            <w:tcBorders>
              <w:top w:val="nil"/>
              <w:left w:val="nil"/>
              <w:bottom w:val="single" w:sz="4" w:space="0" w:color="000000"/>
              <w:right w:val="single" w:sz="4" w:space="0" w:color="000000"/>
            </w:tcBorders>
            <w:shd w:val="clear" w:color="auto" w:fill="auto"/>
            <w:hideMark/>
          </w:tcPr>
          <w:p w14:paraId="2ADB01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2ECC1C2A" w14:textId="7C05893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200000,00</w:t>
            </w:r>
          </w:p>
        </w:tc>
        <w:tc>
          <w:tcPr>
            <w:tcW w:w="684" w:type="pct"/>
            <w:tcBorders>
              <w:top w:val="nil"/>
              <w:left w:val="nil"/>
              <w:bottom w:val="single" w:sz="4" w:space="0" w:color="000000"/>
              <w:right w:val="single" w:sz="4" w:space="0" w:color="000000"/>
            </w:tcBorders>
            <w:shd w:val="clear" w:color="auto" w:fill="auto"/>
            <w:vAlign w:val="bottom"/>
            <w:hideMark/>
          </w:tcPr>
          <w:p w14:paraId="6761534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bottom"/>
            <w:hideMark/>
          </w:tcPr>
          <w:p w14:paraId="1BC45A0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2DF1FB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640F8C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3595F9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58F08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B3C02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0210021011</w:t>
            </w:r>
          </w:p>
        </w:tc>
        <w:tc>
          <w:tcPr>
            <w:tcW w:w="233" w:type="pct"/>
            <w:tcBorders>
              <w:top w:val="nil"/>
              <w:left w:val="nil"/>
              <w:bottom w:val="single" w:sz="4" w:space="0" w:color="000000"/>
              <w:right w:val="single" w:sz="4" w:space="0" w:color="000000"/>
            </w:tcBorders>
            <w:shd w:val="clear" w:color="auto" w:fill="auto"/>
            <w:vAlign w:val="center"/>
            <w:hideMark/>
          </w:tcPr>
          <w:p w14:paraId="78294F2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3CF3FF2" w14:textId="7B6DBFF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242798,00</w:t>
            </w:r>
          </w:p>
        </w:tc>
        <w:tc>
          <w:tcPr>
            <w:tcW w:w="684" w:type="pct"/>
            <w:tcBorders>
              <w:top w:val="nil"/>
              <w:left w:val="nil"/>
              <w:bottom w:val="single" w:sz="4" w:space="0" w:color="000000"/>
              <w:right w:val="single" w:sz="4" w:space="0" w:color="000000"/>
            </w:tcBorders>
            <w:shd w:val="clear" w:color="auto" w:fill="auto"/>
            <w:vAlign w:val="center"/>
            <w:hideMark/>
          </w:tcPr>
          <w:p w14:paraId="20D5159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9A9D9D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B3812D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4D173FE" w14:textId="123175FF"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525BCB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269769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9C3354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0210021011</w:t>
            </w:r>
          </w:p>
        </w:tc>
        <w:tc>
          <w:tcPr>
            <w:tcW w:w="233" w:type="pct"/>
            <w:tcBorders>
              <w:top w:val="nil"/>
              <w:left w:val="nil"/>
              <w:bottom w:val="single" w:sz="4" w:space="0" w:color="000000"/>
              <w:right w:val="single" w:sz="4" w:space="0" w:color="000000"/>
            </w:tcBorders>
            <w:shd w:val="clear" w:color="auto" w:fill="auto"/>
            <w:vAlign w:val="center"/>
            <w:hideMark/>
          </w:tcPr>
          <w:p w14:paraId="70DF50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4219DCE4" w14:textId="3C6A87E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242798,00</w:t>
            </w:r>
          </w:p>
        </w:tc>
        <w:tc>
          <w:tcPr>
            <w:tcW w:w="684" w:type="pct"/>
            <w:tcBorders>
              <w:top w:val="nil"/>
              <w:left w:val="nil"/>
              <w:bottom w:val="single" w:sz="4" w:space="0" w:color="000000"/>
              <w:right w:val="single" w:sz="4" w:space="0" w:color="000000"/>
            </w:tcBorders>
            <w:shd w:val="clear" w:color="auto" w:fill="auto"/>
            <w:vAlign w:val="center"/>
            <w:hideMark/>
          </w:tcPr>
          <w:p w14:paraId="753BF52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8391A0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1BCBCA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137E53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hideMark/>
          </w:tcPr>
          <w:p w14:paraId="6861A6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hideMark/>
          </w:tcPr>
          <w:p w14:paraId="052E30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hideMark/>
          </w:tcPr>
          <w:p w14:paraId="5818BD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0210021011</w:t>
            </w:r>
          </w:p>
        </w:tc>
        <w:tc>
          <w:tcPr>
            <w:tcW w:w="233" w:type="pct"/>
            <w:tcBorders>
              <w:top w:val="nil"/>
              <w:left w:val="nil"/>
              <w:bottom w:val="single" w:sz="4" w:space="0" w:color="000000"/>
              <w:right w:val="single" w:sz="4" w:space="0" w:color="000000"/>
            </w:tcBorders>
            <w:shd w:val="clear" w:color="auto" w:fill="auto"/>
            <w:hideMark/>
          </w:tcPr>
          <w:p w14:paraId="482FC4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6B84A68A" w14:textId="5DEC77A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242798,00</w:t>
            </w:r>
          </w:p>
        </w:tc>
        <w:tc>
          <w:tcPr>
            <w:tcW w:w="684" w:type="pct"/>
            <w:tcBorders>
              <w:top w:val="nil"/>
              <w:left w:val="nil"/>
              <w:bottom w:val="single" w:sz="4" w:space="0" w:color="000000"/>
              <w:right w:val="single" w:sz="4" w:space="0" w:color="000000"/>
            </w:tcBorders>
            <w:shd w:val="clear" w:color="auto" w:fill="auto"/>
            <w:vAlign w:val="bottom"/>
            <w:hideMark/>
          </w:tcPr>
          <w:p w14:paraId="5AF5F9F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bottom"/>
            <w:hideMark/>
          </w:tcPr>
          <w:p w14:paraId="2982452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C2BA05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9F4F4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hideMark/>
          </w:tcPr>
          <w:p w14:paraId="0AB232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hideMark/>
          </w:tcPr>
          <w:p w14:paraId="715ACA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hideMark/>
          </w:tcPr>
          <w:p w14:paraId="431B8D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0210021310</w:t>
            </w:r>
          </w:p>
        </w:tc>
        <w:tc>
          <w:tcPr>
            <w:tcW w:w="233" w:type="pct"/>
            <w:tcBorders>
              <w:top w:val="nil"/>
              <w:left w:val="nil"/>
              <w:bottom w:val="single" w:sz="4" w:space="0" w:color="000000"/>
              <w:right w:val="single" w:sz="4" w:space="0" w:color="000000"/>
            </w:tcBorders>
            <w:shd w:val="clear" w:color="auto" w:fill="auto"/>
            <w:hideMark/>
          </w:tcPr>
          <w:p w14:paraId="12FFF9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125D121" w14:textId="53B7B1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842857,00</w:t>
            </w:r>
          </w:p>
        </w:tc>
        <w:tc>
          <w:tcPr>
            <w:tcW w:w="684" w:type="pct"/>
            <w:tcBorders>
              <w:top w:val="nil"/>
              <w:left w:val="nil"/>
              <w:bottom w:val="single" w:sz="4" w:space="0" w:color="000000"/>
              <w:right w:val="single" w:sz="4" w:space="0" w:color="000000"/>
            </w:tcBorders>
            <w:shd w:val="clear" w:color="auto" w:fill="auto"/>
            <w:vAlign w:val="center"/>
            <w:hideMark/>
          </w:tcPr>
          <w:p w14:paraId="22D4824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D96CCD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3439AA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B1F94C" w14:textId="6158E92B"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hideMark/>
          </w:tcPr>
          <w:p w14:paraId="56B5C9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hideMark/>
          </w:tcPr>
          <w:p w14:paraId="16FE2F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hideMark/>
          </w:tcPr>
          <w:p w14:paraId="307A8C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0210021310</w:t>
            </w:r>
          </w:p>
        </w:tc>
        <w:tc>
          <w:tcPr>
            <w:tcW w:w="233" w:type="pct"/>
            <w:tcBorders>
              <w:top w:val="nil"/>
              <w:left w:val="nil"/>
              <w:bottom w:val="single" w:sz="4" w:space="0" w:color="000000"/>
              <w:right w:val="single" w:sz="4" w:space="0" w:color="000000"/>
            </w:tcBorders>
            <w:shd w:val="clear" w:color="auto" w:fill="auto"/>
            <w:hideMark/>
          </w:tcPr>
          <w:p w14:paraId="6870BE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483989DE" w14:textId="4919396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842857,00</w:t>
            </w:r>
          </w:p>
        </w:tc>
        <w:tc>
          <w:tcPr>
            <w:tcW w:w="684" w:type="pct"/>
            <w:tcBorders>
              <w:top w:val="nil"/>
              <w:left w:val="nil"/>
              <w:bottom w:val="single" w:sz="4" w:space="0" w:color="000000"/>
              <w:right w:val="single" w:sz="4" w:space="0" w:color="000000"/>
            </w:tcBorders>
            <w:shd w:val="clear" w:color="auto" w:fill="auto"/>
            <w:vAlign w:val="center"/>
            <w:hideMark/>
          </w:tcPr>
          <w:p w14:paraId="626AD9B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83054E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37B77D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391F4C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hideMark/>
          </w:tcPr>
          <w:p w14:paraId="116861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hideMark/>
          </w:tcPr>
          <w:p w14:paraId="6C831B3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hideMark/>
          </w:tcPr>
          <w:p w14:paraId="7CB9038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0210021310</w:t>
            </w:r>
          </w:p>
        </w:tc>
        <w:tc>
          <w:tcPr>
            <w:tcW w:w="233" w:type="pct"/>
            <w:tcBorders>
              <w:top w:val="nil"/>
              <w:left w:val="nil"/>
              <w:bottom w:val="single" w:sz="4" w:space="0" w:color="000000"/>
              <w:right w:val="single" w:sz="4" w:space="0" w:color="000000"/>
            </w:tcBorders>
            <w:shd w:val="clear" w:color="auto" w:fill="auto"/>
            <w:hideMark/>
          </w:tcPr>
          <w:p w14:paraId="60C9EC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3D868239" w14:textId="67BAFB6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842857,00</w:t>
            </w:r>
          </w:p>
        </w:tc>
        <w:tc>
          <w:tcPr>
            <w:tcW w:w="684" w:type="pct"/>
            <w:tcBorders>
              <w:top w:val="nil"/>
              <w:left w:val="nil"/>
              <w:bottom w:val="single" w:sz="4" w:space="0" w:color="000000"/>
              <w:right w:val="single" w:sz="4" w:space="0" w:color="000000"/>
            </w:tcBorders>
            <w:shd w:val="clear" w:color="auto" w:fill="auto"/>
            <w:vAlign w:val="bottom"/>
            <w:hideMark/>
          </w:tcPr>
          <w:p w14:paraId="6C3E99F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bottom"/>
            <w:hideMark/>
          </w:tcPr>
          <w:p w14:paraId="38A5DA6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9A0C1D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B12B6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Подпрограмма "Сохранение и развитие библиотечного дела на территории Хасанского муниципального округа" </w:t>
            </w:r>
          </w:p>
        </w:tc>
        <w:tc>
          <w:tcPr>
            <w:tcW w:w="234" w:type="pct"/>
            <w:tcBorders>
              <w:top w:val="nil"/>
              <w:left w:val="nil"/>
              <w:bottom w:val="single" w:sz="4" w:space="0" w:color="000000"/>
              <w:right w:val="single" w:sz="4" w:space="0" w:color="000000"/>
            </w:tcBorders>
            <w:shd w:val="clear" w:color="auto" w:fill="auto"/>
            <w:vAlign w:val="center"/>
            <w:hideMark/>
          </w:tcPr>
          <w:p w14:paraId="21D9EB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402D51D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5AA71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0220000000</w:t>
            </w:r>
          </w:p>
        </w:tc>
        <w:tc>
          <w:tcPr>
            <w:tcW w:w="233" w:type="pct"/>
            <w:tcBorders>
              <w:top w:val="nil"/>
              <w:left w:val="nil"/>
              <w:bottom w:val="single" w:sz="4" w:space="0" w:color="000000"/>
              <w:right w:val="single" w:sz="4" w:space="0" w:color="000000"/>
            </w:tcBorders>
            <w:shd w:val="clear" w:color="auto" w:fill="auto"/>
            <w:vAlign w:val="center"/>
            <w:hideMark/>
          </w:tcPr>
          <w:p w14:paraId="16D098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B88D2F5" w14:textId="4814CC7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33421937,67</w:t>
            </w:r>
          </w:p>
        </w:tc>
        <w:tc>
          <w:tcPr>
            <w:tcW w:w="684" w:type="pct"/>
            <w:tcBorders>
              <w:top w:val="nil"/>
              <w:left w:val="nil"/>
              <w:bottom w:val="single" w:sz="4" w:space="0" w:color="000000"/>
              <w:right w:val="single" w:sz="4" w:space="0" w:color="000000"/>
            </w:tcBorders>
            <w:shd w:val="clear" w:color="auto" w:fill="auto"/>
            <w:vAlign w:val="center"/>
            <w:hideMark/>
          </w:tcPr>
          <w:p w14:paraId="2B11E6AF" w14:textId="108902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28160128,03</w:t>
            </w:r>
          </w:p>
        </w:tc>
        <w:tc>
          <w:tcPr>
            <w:tcW w:w="707" w:type="pct"/>
            <w:tcBorders>
              <w:top w:val="nil"/>
              <w:left w:val="nil"/>
              <w:bottom w:val="single" w:sz="4" w:space="0" w:color="000000"/>
              <w:right w:val="single" w:sz="4" w:space="0" w:color="000000"/>
            </w:tcBorders>
            <w:shd w:val="clear" w:color="auto" w:fill="auto"/>
            <w:vAlign w:val="center"/>
            <w:hideMark/>
          </w:tcPr>
          <w:p w14:paraId="68CB8DB4" w14:textId="2C55AE1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31460128,03</w:t>
            </w:r>
          </w:p>
        </w:tc>
      </w:tr>
      <w:tr w:rsidR="00C7039F" w:rsidRPr="00C7039F" w14:paraId="31DE75E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39CD5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деятельности (оказание услуг) муниципальных учреждений</w:t>
            </w:r>
          </w:p>
        </w:tc>
        <w:tc>
          <w:tcPr>
            <w:tcW w:w="234" w:type="pct"/>
            <w:tcBorders>
              <w:top w:val="nil"/>
              <w:left w:val="nil"/>
              <w:bottom w:val="single" w:sz="4" w:space="0" w:color="000000"/>
              <w:right w:val="single" w:sz="4" w:space="0" w:color="000000"/>
            </w:tcBorders>
            <w:shd w:val="clear" w:color="auto" w:fill="auto"/>
            <w:vAlign w:val="center"/>
            <w:hideMark/>
          </w:tcPr>
          <w:p w14:paraId="1F877A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2B677F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C9C82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0220021000</w:t>
            </w:r>
          </w:p>
        </w:tc>
        <w:tc>
          <w:tcPr>
            <w:tcW w:w="233" w:type="pct"/>
            <w:tcBorders>
              <w:top w:val="nil"/>
              <w:left w:val="nil"/>
              <w:bottom w:val="single" w:sz="4" w:space="0" w:color="000000"/>
              <w:right w:val="single" w:sz="4" w:space="0" w:color="000000"/>
            </w:tcBorders>
            <w:shd w:val="clear" w:color="auto" w:fill="auto"/>
            <w:vAlign w:val="center"/>
            <w:hideMark/>
          </w:tcPr>
          <w:p w14:paraId="5B597A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2B6A343" w14:textId="18A0CCB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25424174,00</w:t>
            </w:r>
          </w:p>
        </w:tc>
        <w:tc>
          <w:tcPr>
            <w:tcW w:w="684" w:type="pct"/>
            <w:tcBorders>
              <w:top w:val="nil"/>
              <w:left w:val="nil"/>
              <w:bottom w:val="single" w:sz="4" w:space="0" w:color="000000"/>
              <w:right w:val="single" w:sz="4" w:space="0" w:color="000000"/>
            </w:tcBorders>
            <w:shd w:val="clear" w:color="auto" w:fill="auto"/>
            <w:vAlign w:val="center"/>
            <w:hideMark/>
          </w:tcPr>
          <w:p w14:paraId="03A20468" w14:textId="42CE59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26000000,00</w:t>
            </w:r>
          </w:p>
        </w:tc>
        <w:tc>
          <w:tcPr>
            <w:tcW w:w="707" w:type="pct"/>
            <w:tcBorders>
              <w:top w:val="nil"/>
              <w:left w:val="nil"/>
              <w:bottom w:val="single" w:sz="4" w:space="0" w:color="000000"/>
              <w:right w:val="single" w:sz="4" w:space="0" w:color="000000"/>
            </w:tcBorders>
            <w:shd w:val="clear" w:color="auto" w:fill="auto"/>
            <w:vAlign w:val="center"/>
            <w:hideMark/>
          </w:tcPr>
          <w:p w14:paraId="798FACB2" w14:textId="5317029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29300000,00</w:t>
            </w:r>
          </w:p>
        </w:tc>
      </w:tr>
      <w:tr w:rsidR="00C7039F" w:rsidRPr="00C7039F" w14:paraId="168D3EA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5F20F3" w14:textId="013780EE"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627FDC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E4B30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5A318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0220021000</w:t>
            </w:r>
          </w:p>
        </w:tc>
        <w:tc>
          <w:tcPr>
            <w:tcW w:w="233" w:type="pct"/>
            <w:tcBorders>
              <w:top w:val="nil"/>
              <w:left w:val="nil"/>
              <w:bottom w:val="single" w:sz="4" w:space="0" w:color="000000"/>
              <w:right w:val="single" w:sz="4" w:space="0" w:color="000000"/>
            </w:tcBorders>
            <w:shd w:val="clear" w:color="auto" w:fill="auto"/>
            <w:vAlign w:val="center"/>
            <w:hideMark/>
          </w:tcPr>
          <w:p w14:paraId="5D000CB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5F4D9C4" w14:textId="1F01270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25424174,00</w:t>
            </w:r>
          </w:p>
        </w:tc>
        <w:tc>
          <w:tcPr>
            <w:tcW w:w="684" w:type="pct"/>
            <w:tcBorders>
              <w:top w:val="nil"/>
              <w:left w:val="nil"/>
              <w:bottom w:val="single" w:sz="4" w:space="0" w:color="000000"/>
              <w:right w:val="single" w:sz="4" w:space="0" w:color="000000"/>
            </w:tcBorders>
            <w:shd w:val="clear" w:color="auto" w:fill="auto"/>
            <w:vAlign w:val="center"/>
            <w:hideMark/>
          </w:tcPr>
          <w:p w14:paraId="7D5315C2" w14:textId="4DA9F1D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26000000,00</w:t>
            </w:r>
          </w:p>
        </w:tc>
        <w:tc>
          <w:tcPr>
            <w:tcW w:w="707" w:type="pct"/>
            <w:tcBorders>
              <w:top w:val="nil"/>
              <w:left w:val="nil"/>
              <w:bottom w:val="single" w:sz="4" w:space="0" w:color="000000"/>
              <w:right w:val="single" w:sz="4" w:space="0" w:color="000000"/>
            </w:tcBorders>
            <w:shd w:val="clear" w:color="auto" w:fill="auto"/>
            <w:vAlign w:val="center"/>
            <w:hideMark/>
          </w:tcPr>
          <w:p w14:paraId="7776A058" w14:textId="76F5B13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29300000,00</w:t>
            </w:r>
          </w:p>
        </w:tc>
      </w:tr>
      <w:tr w:rsidR="00C7039F" w:rsidRPr="00C7039F" w14:paraId="06E8685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A9237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4AC1AE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0355CEC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DEB66A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0220021000</w:t>
            </w:r>
          </w:p>
        </w:tc>
        <w:tc>
          <w:tcPr>
            <w:tcW w:w="233" w:type="pct"/>
            <w:tcBorders>
              <w:top w:val="nil"/>
              <w:left w:val="nil"/>
              <w:bottom w:val="single" w:sz="4" w:space="0" w:color="000000"/>
              <w:right w:val="single" w:sz="4" w:space="0" w:color="000000"/>
            </w:tcBorders>
            <w:shd w:val="clear" w:color="auto" w:fill="auto"/>
            <w:vAlign w:val="center"/>
            <w:hideMark/>
          </w:tcPr>
          <w:p w14:paraId="1ACE59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794F6A17" w14:textId="5F03BC2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25424174,00</w:t>
            </w:r>
          </w:p>
        </w:tc>
        <w:tc>
          <w:tcPr>
            <w:tcW w:w="684" w:type="pct"/>
            <w:tcBorders>
              <w:top w:val="nil"/>
              <w:left w:val="nil"/>
              <w:bottom w:val="single" w:sz="4" w:space="0" w:color="000000"/>
              <w:right w:val="single" w:sz="4" w:space="0" w:color="000000"/>
            </w:tcBorders>
            <w:shd w:val="clear" w:color="auto" w:fill="auto"/>
            <w:vAlign w:val="center"/>
            <w:hideMark/>
          </w:tcPr>
          <w:p w14:paraId="76A5E0B3" w14:textId="1C66533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26000000,00</w:t>
            </w:r>
          </w:p>
        </w:tc>
        <w:tc>
          <w:tcPr>
            <w:tcW w:w="707" w:type="pct"/>
            <w:tcBorders>
              <w:top w:val="nil"/>
              <w:left w:val="nil"/>
              <w:bottom w:val="single" w:sz="4" w:space="0" w:color="000000"/>
              <w:right w:val="single" w:sz="4" w:space="0" w:color="000000"/>
            </w:tcBorders>
            <w:shd w:val="clear" w:color="auto" w:fill="auto"/>
            <w:vAlign w:val="center"/>
            <w:hideMark/>
          </w:tcPr>
          <w:p w14:paraId="54AA260B" w14:textId="4B4D603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29300000,00</w:t>
            </w:r>
          </w:p>
        </w:tc>
      </w:tr>
      <w:tr w:rsidR="00C7039F" w:rsidRPr="00C7039F" w14:paraId="72655C2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F699F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Приобретение коммунальных услуг муниципальными учреждениями</w:t>
            </w:r>
          </w:p>
        </w:tc>
        <w:tc>
          <w:tcPr>
            <w:tcW w:w="234" w:type="pct"/>
            <w:tcBorders>
              <w:top w:val="nil"/>
              <w:left w:val="nil"/>
              <w:bottom w:val="single" w:sz="4" w:space="0" w:color="000000"/>
              <w:right w:val="single" w:sz="4" w:space="0" w:color="000000"/>
            </w:tcBorders>
            <w:shd w:val="clear" w:color="auto" w:fill="auto"/>
            <w:vAlign w:val="center"/>
            <w:hideMark/>
          </w:tcPr>
          <w:p w14:paraId="3B7D1E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49F98E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5DB20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0220021001</w:t>
            </w:r>
          </w:p>
        </w:tc>
        <w:tc>
          <w:tcPr>
            <w:tcW w:w="233" w:type="pct"/>
            <w:tcBorders>
              <w:top w:val="nil"/>
              <w:left w:val="nil"/>
              <w:bottom w:val="single" w:sz="4" w:space="0" w:color="000000"/>
              <w:right w:val="single" w:sz="4" w:space="0" w:color="000000"/>
            </w:tcBorders>
            <w:shd w:val="clear" w:color="auto" w:fill="auto"/>
            <w:vAlign w:val="center"/>
            <w:hideMark/>
          </w:tcPr>
          <w:p w14:paraId="428373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8037509" w14:textId="78E19E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1966023,46</w:t>
            </w:r>
          </w:p>
        </w:tc>
        <w:tc>
          <w:tcPr>
            <w:tcW w:w="684" w:type="pct"/>
            <w:tcBorders>
              <w:top w:val="nil"/>
              <w:left w:val="nil"/>
              <w:bottom w:val="single" w:sz="4" w:space="0" w:color="000000"/>
              <w:right w:val="single" w:sz="4" w:space="0" w:color="000000"/>
            </w:tcBorders>
            <w:shd w:val="clear" w:color="auto" w:fill="auto"/>
            <w:vAlign w:val="center"/>
            <w:hideMark/>
          </w:tcPr>
          <w:p w14:paraId="47ADB29C" w14:textId="3209A3A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1986927,00</w:t>
            </w:r>
          </w:p>
        </w:tc>
        <w:tc>
          <w:tcPr>
            <w:tcW w:w="707" w:type="pct"/>
            <w:tcBorders>
              <w:top w:val="nil"/>
              <w:left w:val="nil"/>
              <w:bottom w:val="single" w:sz="4" w:space="0" w:color="000000"/>
              <w:right w:val="single" w:sz="4" w:space="0" w:color="000000"/>
            </w:tcBorders>
            <w:shd w:val="clear" w:color="auto" w:fill="auto"/>
            <w:vAlign w:val="center"/>
            <w:hideMark/>
          </w:tcPr>
          <w:p w14:paraId="6DA9EA6E" w14:textId="613C302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1986927,00</w:t>
            </w:r>
          </w:p>
        </w:tc>
      </w:tr>
      <w:tr w:rsidR="00C7039F" w:rsidRPr="00C7039F" w14:paraId="2A6D506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58DAA0D" w14:textId="503516EF"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16C172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1659AC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92BEC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0220021001</w:t>
            </w:r>
          </w:p>
        </w:tc>
        <w:tc>
          <w:tcPr>
            <w:tcW w:w="233" w:type="pct"/>
            <w:tcBorders>
              <w:top w:val="nil"/>
              <w:left w:val="nil"/>
              <w:bottom w:val="single" w:sz="4" w:space="0" w:color="000000"/>
              <w:right w:val="single" w:sz="4" w:space="0" w:color="000000"/>
            </w:tcBorders>
            <w:shd w:val="clear" w:color="auto" w:fill="auto"/>
            <w:vAlign w:val="center"/>
            <w:hideMark/>
          </w:tcPr>
          <w:p w14:paraId="7520F8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0CFCACFF" w14:textId="3C9C45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1966023,46</w:t>
            </w:r>
          </w:p>
        </w:tc>
        <w:tc>
          <w:tcPr>
            <w:tcW w:w="684" w:type="pct"/>
            <w:tcBorders>
              <w:top w:val="nil"/>
              <w:left w:val="nil"/>
              <w:bottom w:val="single" w:sz="4" w:space="0" w:color="000000"/>
              <w:right w:val="single" w:sz="4" w:space="0" w:color="000000"/>
            </w:tcBorders>
            <w:shd w:val="clear" w:color="auto" w:fill="auto"/>
            <w:vAlign w:val="center"/>
            <w:hideMark/>
          </w:tcPr>
          <w:p w14:paraId="54857732" w14:textId="25EC0A9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1986927,00</w:t>
            </w:r>
          </w:p>
        </w:tc>
        <w:tc>
          <w:tcPr>
            <w:tcW w:w="707" w:type="pct"/>
            <w:tcBorders>
              <w:top w:val="nil"/>
              <w:left w:val="nil"/>
              <w:bottom w:val="single" w:sz="4" w:space="0" w:color="000000"/>
              <w:right w:val="single" w:sz="4" w:space="0" w:color="000000"/>
            </w:tcBorders>
            <w:shd w:val="clear" w:color="auto" w:fill="auto"/>
            <w:vAlign w:val="center"/>
            <w:hideMark/>
          </w:tcPr>
          <w:p w14:paraId="1F3A9AB9" w14:textId="30C6D40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1986927,00</w:t>
            </w:r>
          </w:p>
        </w:tc>
      </w:tr>
      <w:tr w:rsidR="00C7039F" w:rsidRPr="00C7039F" w14:paraId="200D8D2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B2278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53A2608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175DB44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0DA83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0220021001</w:t>
            </w:r>
          </w:p>
        </w:tc>
        <w:tc>
          <w:tcPr>
            <w:tcW w:w="233" w:type="pct"/>
            <w:tcBorders>
              <w:top w:val="nil"/>
              <w:left w:val="nil"/>
              <w:bottom w:val="single" w:sz="4" w:space="0" w:color="000000"/>
              <w:right w:val="single" w:sz="4" w:space="0" w:color="000000"/>
            </w:tcBorders>
            <w:shd w:val="clear" w:color="auto" w:fill="auto"/>
            <w:vAlign w:val="center"/>
            <w:hideMark/>
          </w:tcPr>
          <w:p w14:paraId="59EA1E9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05A3853C" w14:textId="17B4D96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1966023,46</w:t>
            </w:r>
          </w:p>
        </w:tc>
        <w:tc>
          <w:tcPr>
            <w:tcW w:w="684" w:type="pct"/>
            <w:tcBorders>
              <w:top w:val="nil"/>
              <w:left w:val="nil"/>
              <w:bottom w:val="single" w:sz="4" w:space="0" w:color="000000"/>
              <w:right w:val="single" w:sz="4" w:space="0" w:color="000000"/>
            </w:tcBorders>
            <w:shd w:val="clear" w:color="auto" w:fill="auto"/>
            <w:vAlign w:val="center"/>
            <w:hideMark/>
          </w:tcPr>
          <w:p w14:paraId="6D3B0498" w14:textId="2EC4D59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1986927,00</w:t>
            </w:r>
          </w:p>
        </w:tc>
        <w:tc>
          <w:tcPr>
            <w:tcW w:w="707" w:type="pct"/>
            <w:tcBorders>
              <w:top w:val="nil"/>
              <w:left w:val="nil"/>
              <w:bottom w:val="single" w:sz="4" w:space="0" w:color="000000"/>
              <w:right w:val="single" w:sz="4" w:space="0" w:color="000000"/>
            </w:tcBorders>
            <w:shd w:val="clear" w:color="auto" w:fill="auto"/>
            <w:vAlign w:val="center"/>
            <w:hideMark/>
          </w:tcPr>
          <w:p w14:paraId="0C2C2519" w14:textId="406B54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1986927,00</w:t>
            </w:r>
          </w:p>
        </w:tc>
      </w:tr>
      <w:tr w:rsidR="00C7039F" w:rsidRPr="00C7039F" w14:paraId="5475D74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EBD22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Проведение капитального и текущего ремонта (с учетом разработки и проверки проектно-сметной документации), а также </w:t>
            </w:r>
            <w:r w:rsidRPr="00EC5638">
              <w:rPr>
                <w:rFonts w:eastAsia="Times New Roman"/>
                <w:color w:val="000000"/>
                <w:sz w:val="22"/>
                <w:szCs w:val="22"/>
                <w:lang w:eastAsia="ru-RU"/>
              </w:rPr>
              <w:lastRenderedPageBreak/>
              <w:t>проведение аварийно-восстановительных работ в муниципальных учреждениях</w:t>
            </w:r>
          </w:p>
        </w:tc>
        <w:tc>
          <w:tcPr>
            <w:tcW w:w="234" w:type="pct"/>
            <w:tcBorders>
              <w:top w:val="nil"/>
              <w:left w:val="nil"/>
              <w:bottom w:val="single" w:sz="4" w:space="0" w:color="000000"/>
              <w:right w:val="single" w:sz="4" w:space="0" w:color="000000"/>
            </w:tcBorders>
            <w:shd w:val="clear" w:color="auto" w:fill="auto"/>
            <w:vAlign w:val="center"/>
            <w:hideMark/>
          </w:tcPr>
          <w:p w14:paraId="6BEAE21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08</w:t>
            </w:r>
          </w:p>
        </w:tc>
        <w:tc>
          <w:tcPr>
            <w:tcW w:w="266" w:type="pct"/>
            <w:tcBorders>
              <w:top w:val="nil"/>
              <w:left w:val="nil"/>
              <w:bottom w:val="single" w:sz="4" w:space="0" w:color="000000"/>
              <w:right w:val="single" w:sz="4" w:space="0" w:color="000000"/>
            </w:tcBorders>
            <w:shd w:val="clear" w:color="auto" w:fill="auto"/>
            <w:vAlign w:val="center"/>
            <w:hideMark/>
          </w:tcPr>
          <w:p w14:paraId="2CF13D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DC72AB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0220021010</w:t>
            </w:r>
          </w:p>
        </w:tc>
        <w:tc>
          <w:tcPr>
            <w:tcW w:w="233" w:type="pct"/>
            <w:tcBorders>
              <w:top w:val="nil"/>
              <w:left w:val="nil"/>
              <w:bottom w:val="single" w:sz="4" w:space="0" w:color="000000"/>
              <w:right w:val="single" w:sz="4" w:space="0" w:color="000000"/>
            </w:tcBorders>
            <w:shd w:val="clear" w:color="auto" w:fill="auto"/>
            <w:vAlign w:val="center"/>
            <w:hideMark/>
          </w:tcPr>
          <w:p w14:paraId="1CBFB6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1BDDA69" w14:textId="1004911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703900,00</w:t>
            </w:r>
          </w:p>
        </w:tc>
        <w:tc>
          <w:tcPr>
            <w:tcW w:w="684" w:type="pct"/>
            <w:tcBorders>
              <w:top w:val="nil"/>
              <w:left w:val="nil"/>
              <w:bottom w:val="single" w:sz="4" w:space="0" w:color="000000"/>
              <w:right w:val="single" w:sz="4" w:space="0" w:color="000000"/>
            </w:tcBorders>
            <w:shd w:val="clear" w:color="auto" w:fill="auto"/>
            <w:vAlign w:val="center"/>
            <w:hideMark/>
          </w:tcPr>
          <w:p w14:paraId="6B70A8B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C06362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0110C3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7D02325" w14:textId="57205AFB"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16E11B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4E169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69988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0220021010</w:t>
            </w:r>
          </w:p>
        </w:tc>
        <w:tc>
          <w:tcPr>
            <w:tcW w:w="233" w:type="pct"/>
            <w:tcBorders>
              <w:top w:val="nil"/>
              <w:left w:val="nil"/>
              <w:bottom w:val="single" w:sz="4" w:space="0" w:color="000000"/>
              <w:right w:val="single" w:sz="4" w:space="0" w:color="000000"/>
            </w:tcBorders>
            <w:shd w:val="clear" w:color="auto" w:fill="auto"/>
            <w:vAlign w:val="center"/>
            <w:hideMark/>
          </w:tcPr>
          <w:p w14:paraId="2B22F6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77526DAE" w14:textId="1A3F0F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703900,00</w:t>
            </w:r>
          </w:p>
        </w:tc>
        <w:tc>
          <w:tcPr>
            <w:tcW w:w="684" w:type="pct"/>
            <w:tcBorders>
              <w:top w:val="nil"/>
              <w:left w:val="nil"/>
              <w:bottom w:val="single" w:sz="4" w:space="0" w:color="000000"/>
              <w:right w:val="single" w:sz="4" w:space="0" w:color="000000"/>
            </w:tcBorders>
            <w:shd w:val="clear" w:color="auto" w:fill="auto"/>
            <w:vAlign w:val="center"/>
            <w:hideMark/>
          </w:tcPr>
          <w:p w14:paraId="30469DE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023895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3703B1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90ED1D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38958E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C8EB1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92FE5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0220021010</w:t>
            </w:r>
          </w:p>
        </w:tc>
        <w:tc>
          <w:tcPr>
            <w:tcW w:w="233" w:type="pct"/>
            <w:tcBorders>
              <w:top w:val="nil"/>
              <w:left w:val="nil"/>
              <w:bottom w:val="single" w:sz="4" w:space="0" w:color="000000"/>
              <w:right w:val="single" w:sz="4" w:space="0" w:color="000000"/>
            </w:tcBorders>
            <w:shd w:val="clear" w:color="auto" w:fill="auto"/>
            <w:vAlign w:val="center"/>
            <w:hideMark/>
          </w:tcPr>
          <w:p w14:paraId="6D8973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4D1A6AE8" w14:textId="003ABE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703900,00</w:t>
            </w:r>
          </w:p>
        </w:tc>
        <w:tc>
          <w:tcPr>
            <w:tcW w:w="684" w:type="pct"/>
            <w:tcBorders>
              <w:top w:val="nil"/>
              <w:left w:val="nil"/>
              <w:bottom w:val="single" w:sz="4" w:space="0" w:color="000000"/>
              <w:right w:val="single" w:sz="4" w:space="0" w:color="000000"/>
            </w:tcBorders>
            <w:shd w:val="clear" w:color="auto" w:fill="auto"/>
            <w:vAlign w:val="center"/>
            <w:hideMark/>
          </w:tcPr>
          <w:p w14:paraId="098416D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B6CA6F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640C2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396AF4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Модернизация муниципальных библиотек</w:t>
            </w:r>
          </w:p>
        </w:tc>
        <w:tc>
          <w:tcPr>
            <w:tcW w:w="234" w:type="pct"/>
            <w:tcBorders>
              <w:top w:val="nil"/>
              <w:left w:val="nil"/>
              <w:bottom w:val="single" w:sz="4" w:space="0" w:color="000000"/>
              <w:right w:val="single" w:sz="4" w:space="0" w:color="000000"/>
            </w:tcBorders>
            <w:shd w:val="clear" w:color="auto" w:fill="auto"/>
            <w:vAlign w:val="center"/>
            <w:hideMark/>
          </w:tcPr>
          <w:p w14:paraId="56CE24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3D53C06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1099A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02200S2510</w:t>
            </w:r>
          </w:p>
        </w:tc>
        <w:tc>
          <w:tcPr>
            <w:tcW w:w="233" w:type="pct"/>
            <w:tcBorders>
              <w:top w:val="nil"/>
              <w:left w:val="nil"/>
              <w:bottom w:val="single" w:sz="4" w:space="0" w:color="000000"/>
              <w:right w:val="single" w:sz="4" w:space="0" w:color="000000"/>
            </w:tcBorders>
            <w:shd w:val="clear" w:color="auto" w:fill="auto"/>
            <w:vAlign w:val="center"/>
            <w:hideMark/>
          </w:tcPr>
          <w:p w14:paraId="7888FF3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AB4A725" w14:textId="153D95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5154639,18</w:t>
            </w:r>
          </w:p>
        </w:tc>
        <w:tc>
          <w:tcPr>
            <w:tcW w:w="684" w:type="pct"/>
            <w:tcBorders>
              <w:top w:val="nil"/>
              <w:left w:val="nil"/>
              <w:bottom w:val="single" w:sz="4" w:space="0" w:color="000000"/>
              <w:right w:val="single" w:sz="4" w:space="0" w:color="000000"/>
            </w:tcBorders>
            <w:shd w:val="clear" w:color="auto" w:fill="auto"/>
            <w:vAlign w:val="center"/>
            <w:hideMark/>
          </w:tcPr>
          <w:p w14:paraId="3F7D042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A14C0C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2934BA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23347B5" w14:textId="5FA0157B"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субсидий бюджетным, автономным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045290E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6E8D66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193CEA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02200S2510</w:t>
            </w:r>
          </w:p>
        </w:tc>
        <w:tc>
          <w:tcPr>
            <w:tcW w:w="233" w:type="pct"/>
            <w:tcBorders>
              <w:top w:val="nil"/>
              <w:left w:val="nil"/>
              <w:bottom w:val="single" w:sz="4" w:space="0" w:color="000000"/>
              <w:right w:val="single" w:sz="4" w:space="0" w:color="000000"/>
            </w:tcBorders>
            <w:shd w:val="clear" w:color="auto" w:fill="auto"/>
            <w:vAlign w:val="center"/>
            <w:hideMark/>
          </w:tcPr>
          <w:p w14:paraId="5E6BC3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6728552B" w14:textId="6AA460D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5154639,18</w:t>
            </w:r>
          </w:p>
        </w:tc>
        <w:tc>
          <w:tcPr>
            <w:tcW w:w="684" w:type="pct"/>
            <w:tcBorders>
              <w:top w:val="nil"/>
              <w:left w:val="nil"/>
              <w:bottom w:val="single" w:sz="4" w:space="0" w:color="000000"/>
              <w:right w:val="single" w:sz="4" w:space="0" w:color="000000"/>
            </w:tcBorders>
            <w:shd w:val="clear" w:color="auto" w:fill="auto"/>
            <w:vAlign w:val="center"/>
            <w:hideMark/>
          </w:tcPr>
          <w:p w14:paraId="1158509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417FE3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2943C7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C994E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2B61BF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FF1EA1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EAE3B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02200S2510</w:t>
            </w:r>
          </w:p>
        </w:tc>
        <w:tc>
          <w:tcPr>
            <w:tcW w:w="233" w:type="pct"/>
            <w:tcBorders>
              <w:top w:val="nil"/>
              <w:left w:val="nil"/>
              <w:bottom w:val="single" w:sz="4" w:space="0" w:color="000000"/>
              <w:right w:val="single" w:sz="4" w:space="0" w:color="000000"/>
            </w:tcBorders>
            <w:shd w:val="clear" w:color="auto" w:fill="auto"/>
            <w:vAlign w:val="center"/>
            <w:hideMark/>
          </w:tcPr>
          <w:p w14:paraId="5D3D456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129BEED0" w14:textId="035057A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5154639,18</w:t>
            </w:r>
          </w:p>
        </w:tc>
        <w:tc>
          <w:tcPr>
            <w:tcW w:w="684" w:type="pct"/>
            <w:tcBorders>
              <w:top w:val="nil"/>
              <w:left w:val="nil"/>
              <w:bottom w:val="single" w:sz="4" w:space="0" w:color="000000"/>
              <w:right w:val="single" w:sz="4" w:space="0" w:color="000000"/>
            </w:tcBorders>
            <w:shd w:val="clear" w:color="auto" w:fill="auto"/>
            <w:vAlign w:val="center"/>
            <w:hideMark/>
          </w:tcPr>
          <w:p w14:paraId="0325611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C0AFD7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8F2E7D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BDFAC9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Комплектование книжных фондов и обеспечение информационно-техническим оборудованием библиотек</w:t>
            </w:r>
          </w:p>
        </w:tc>
        <w:tc>
          <w:tcPr>
            <w:tcW w:w="234" w:type="pct"/>
            <w:tcBorders>
              <w:top w:val="nil"/>
              <w:left w:val="nil"/>
              <w:bottom w:val="single" w:sz="4" w:space="0" w:color="000000"/>
              <w:right w:val="single" w:sz="4" w:space="0" w:color="000000"/>
            </w:tcBorders>
            <w:shd w:val="clear" w:color="auto" w:fill="auto"/>
            <w:vAlign w:val="center"/>
            <w:hideMark/>
          </w:tcPr>
          <w:p w14:paraId="4EEC17A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2537D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80203D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02201S2540</w:t>
            </w:r>
          </w:p>
        </w:tc>
        <w:tc>
          <w:tcPr>
            <w:tcW w:w="233" w:type="pct"/>
            <w:tcBorders>
              <w:top w:val="nil"/>
              <w:left w:val="nil"/>
              <w:bottom w:val="single" w:sz="4" w:space="0" w:color="000000"/>
              <w:right w:val="single" w:sz="4" w:space="0" w:color="000000"/>
            </w:tcBorders>
            <w:shd w:val="clear" w:color="auto" w:fill="auto"/>
            <w:vAlign w:val="center"/>
            <w:hideMark/>
          </w:tcPr>
          <w:p w14:paraId="305B453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87B72ED" w14:textId="3C3E6BF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c>
          <w:tcPr>
            <w:tcW w:w="684" w:type="pct"/>
            <w:tcBorders>
              <w:top w:val="nil"/>
              <w:left w:val="nil"/>
              <w:bottom w:val="single" w:sz="4" w:space="0" w:color="000000"/>
              <w:right w:val="single" w:sz="4" w:space="0" w:color="000000"/>
            </w:tcBorders>
            <w:shd w:val="clear" w:color="auto" w:fill="auto"/>
            <w:vAlign w:val="center"/>
            <w:hideMark/>
          </w:tcPr>
          <w:p w14:paraId="72F4B20E" w14:textId="5044027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c>
          <w:tcPr>
            <w:tcW w:w="707" w:type="pct"/>
            <w:tcBorders>
              <w:top w:val="nil"/>
              <w:left w:val="nil"/>
              <w:bottom w:val="single" w:sz="4" w:space="0" w:color="000000"/>
              <w:right w:val="single" w:sz="4" w:space="0" w:color="000000"/>
            </w:tcBorders>
            <w:shd w:val="clear" w:color="auto" w:fill="auto"/>
            <w:vAlign w:val="center"/>
            <w:hideMark/>
          </w:tcPr>
          <w:p w14:paraId="305FB9A0" w14:textId="7099807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r>
      <w:tr w:rsidR="00C7039F" w:rsidRPr="00C7039F" w14:paraId="118D1D6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B445AC" w14:textId="44F15646"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Предоставление субсидий </w:t>
            </w:r>
            <w:r w:rsidR="00946067" w:rsidRPr="00EC5638">
              <w:rPr>
                <w:rFonts w:eastAsia="Times New Roman"/>
                <w:color w:val="000000"/>
                <w:sz w:val="22"/>
                <w:szCs w:val="22"/>
                <w:lang w:eastAsia="ru-RU"/>
              </w:rPr>
              <w:t>бюджетным, автономным</w:t>
            </w:r>
            <w:r w:rsidRPr="00EC5638">
              <w:rPr>
                <w:rFonts w:eastAsia="Times New Roman"/>
                <w:color w:val="000000"/>
                <w:sz w:val="22"/>
                <w:szCs w:val="22"/>
                <w:lang w:eastAsia="ru-RU"/>
              </w:rPr>
              <w:t xml:space="preserve"> учреждениям и иным некоммерческим организациям</w:t>
            </w:r>
          </w:p>
        </w:tc>
        <w:tc>
          <w:tcPr>
            <w:tcW w:w="234" w:type="pct"/>
            <w:tcBorders>
              <w:top w:val="nil"/>
              <w:left w:val="nil"/>
              <w:bottom w:val="single" w:sz="4" w:space="0" w:color="000000"/>
              <w:right w:val="single" w:sz="4" w:space="0" w:color="000000"/>
            </w:tcBorders>
            <w:shd w:val="clear" w:color="auto" w:fill="auto"/>
            <w:vAlign w:val="center"/>
            <w:hideMark/>
          </w:tcPr>
          <w:p w14:paraId="53E19D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1174105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2CA2EC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02201S2540</w:t>
            </w:r>
          </w:p>
        </w:tc>
        <w:tc>
          <w:tcPr>
            <w:tcW w:w="233" w:type="pct"/>
            <w:tcBorders>
              <w:top w:val="nil"/>
              <w:left w:val="nil"/>
              <w:bottom w:val="single" w:sz="4" w:space="0" w:color="000000"/>
              <w:right w:val="single" w:sz="4" w:space="0" w:color="000000"/>
            </w:tcBorders>
            <w:shd w:val="clear" w:color="auto" w:fill="auto"/>
            <w:vAlign w:val="center"/>
            <w:hideMark/>
          </w:tcPr>
          <w:p w14:paraId="015265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600</w:t>
            </w:r>
          </w:p>
        </w:tc>
        <w:tc>
          <w:tcPr>
            <w:tcW w:w="704" w:type="pct"/>
            <w:tcBorders>
              <w:top w:val="nil"/>
              <w:left w:val="nil"/>
              <w:bottom w:val="single" w:sz="4" w:space="0" w:color="000000"/>
              <w:right w:val="single" w:sz="4" w:space="0" w:color="000000"/>
            </w:tcBorders>
            <w:shd w:val="clear" w:color="auto" w:fill="auto"/>
            <w:vAlign w:val="center"/>
            <w:hideMark/>
          </w:tcPr>
          <w:p w14:paraId="511493E4" w14:textId="41C0D09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c>
          <w:tcPr>
            <w:tcW w:w="684" w:type="pct"/>
            <w:tcBorders>
              <w:top w:val="nil"/>
              <w:left w:val="nil"/>
              <w:bottom w:val="single" w:sz="4" w:space="0" w:color="000000"/>
              <w:right w:val="single" w:sz="4" w:space="0" w:color="000000"/>
            </w:tcBorders>
            <w:shd w:val="clear" w:color="auto" w:fill="auto"/>
            <w:vAlign w:val="center"/>
            <w:hideMark/>
          </w:tcPr>
          <w:p w14:paraId="1D7A6214" w14:textId="5C1F509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c>
          <w:tcPr>
            <w:tcW w:w="707" w:type="pct"/>
            <w:tcBorders>
              <w:top w:val="nil"/>
              <w:left w:val="nil"/>
              <w:bottom w:val="single" w:sz="4" w:space="0" w:color="000000"/>
              <w:right w:val="single" w:sz="4" w:space="0" w:color="000000"/>
            </w:tcBorders>
            <w:shd w:val="clear" w:color="auto" w:fill="auto"/>
            <w:vAlign w:val="center"/>
            <w:hideMark/>
          </w:tcPr>
          <w:p w14:paraId="7B116CCF" w14:textId="4BE2645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r>
      <w:tr w:rsidR="00C7039F" w:rsidRPr="00C7039F" w14:paraId="1A6F0DB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DAE01D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Субсидии бюджетным учреждениям</w:t>
            </w:r>
          </w:p>
        </w:tc>
        <w:tc>
          <w:tcPr>
            <w:tcW w:w="234" w:type="pct"/>
            <w:tcBorders>
              <w:top w:val="nil"/>
              <w:left w:val="nil"/>
              <w:bottom w:val="single" w:sz="4" w:space="0" w:color="000000"/>
              <w:right w:val="single" w:sz="4" w:space="0" w:color="000000"/>
            </w:tcBorders>
            <w:shd w:val="clear" w:color="auto" w:fill="auto"/>
            <w:vAlign w:val="center"/>
            <w:hideMark/>
          </w:tcPr>
          <w:p w14:paraId="47894D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797005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989B7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02201S2540</w:t>
            </w:r>
          </w:p>
        </w:tc>
        <w:tc>
          <w:tcPr>
            <w:tcW w:w="233" w:type="pct"/>
            <w:tcBorders>
              <w:top w:val="nil"/>
              <w:left w:val="nil"/>
              <w:bottom w:val="single" w:sz="4" w:space="0" w:color="000000"/>
              <w:right w:val="single" w:sz="4" w:space="0" w:color="000000"/>
            </w:tcBorders>
            <w:shd w:val="clear" w:color="auto" w:fill="auto"/>
            <w:vAlign w:val="center"/>
            <w:hideMark/>
          </w:tcPr>
          <w:p w14:paraId="135225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610</w:t>
            </w:r>
          </w:p>
        </w:tc>
        <w:tc>
          <w:tcPr>
            <w:tcW w:w="704" w:type="pct"/>
            <w:tcBorders>
              <w:top w:val="nil"/>
              <w:left w:val="nil"/>
              <w:bottom w:val="single" w:sz="4" w:space="0" w:color="000000"/>
              <w:right w:val="single" w:sz="4" w:space="0" w:color="000000"/>
            </w:tcBorders>
            <w:shd w:val="clear" w:color="auto" w:fill="auto"/>
            <w:vAlign w:val="center"/>
            <w:hideMark/>
          </w:tcPr>
          <w:p w14:paraId="518059E6" w14:textId="1D0E933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c>
          <w:tcPr>
            <w:tcW w:w="684" w:type="pct"/>
            <w:tcBorders>
              <w:top w:val="nil"/>
              <w:left w:val="nil"/>
              <w:bottom w:val="single" w:sz="4" w:space="0" w:color="000000"/>
              <w:right w:val="single" w:sz="4" w:space="0" w:color="000000"/>
            </w:tcBorders>
            <w:shd w:val="clear" w:color="auto" w:fill="auto"/>
            <w:vAlign w:val="center"/>
            <w:hideMark/>
          </w:tcPr>
          <w:p w14:paraId="4405AA24" w14:textId="3862B38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c>
          <w:tcPr>
            <w:tcW w:w="707" w:type="pct"/>
            <w:tcBorders>
              <w:top w:val="nil"/>
              <w:left w:val="nil"/>
              <w:bottom w:val="single" w:sz="4" w:space="0" w:color="000000"/>
              <w:right w:val="single" w:sz="4" w:space="0" w:color="000000"/>
            </w:tcBorders>
            <w:shd w:val="clear" w:color="auto" w:fill="auto"/>
            <w:vAlign w:val="center"/>
            <w:hideMark/>
          </w:tcPr>
          <w:p w14:paraId="285CFBE6" w14:textId="47305B6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173201,03</w:t>
            </w:r>
          </w:p>
        </w:tc>
      </w:tr>
      <w:tr w:rsidR="00C7039F" w:rsidRPr="00C7039F" w14:paraId="35BD4ED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16DDA9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5E683D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6018DFD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54FC4D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1700000000</w:t>
            </w:r>
          </w:p>
        </w:tc>
        <w:tc>
          <w:tcPr>
            <w:tcW w:w="233" w:type="pct"/>
            <w:tcBorders>
              <w:top w:val="nil"/>
              <w:left w:val="nil"/>
              <w:bottom w:val="single" w:sz="4" w:space="0" w:color="000000"/>
              <w:right w:val="single" w:sz="4" w:space="0" w:color="000000"/>
            </w:tcBorders>
            <w:shd w:val="clear" w:color="auto" w:fill="auto"/>
            <w:vAlign w:val="center"/>
            <w:hideMark/>
          </w:tcPr>
          <w:p w14:paraId="503F83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FB17BC4" w14:textId="53314E9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46E5CB92" w14:textId="3D8D13C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222000,00</w:t>
            </w:r>
          </w:p>
        </w:tc>
        <w:tc>
          <w:tcPr>
            <w:tcW w:w="707" w:type="pct"/>
            <w:tcBorders>
              <w:top w:val="nil"/>
              <w:left w:val="nil"/>
              <w:bottom w:val="single" w:sz="4" w:space="0" w:color="000000"/>
              <w:right w:val="single" w:sz="4" w:space="0" w:color="000000"/>
            </w:tcBorders>
            <w:shd w:val="clear" w:color="auto" w:fill="auto"/>
            <w:vAlign w:val="center"/>
            <w:hideMark/>
          </w:tcPr>
          <w:p w14:paraId="78BF70CF" w14:textId="252FA40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283000,00</w:t>
            </w:r>
          </w:p>
        </w:tc>
      </w:tr>
      <w:tr w:rsidR="00C7039F" w:rsidRPr="00C7039F" w14:paraId="65FB17A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A865C5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4F90F4A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0705B6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143C3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1700300000</w:t>
            </w:r>
          </w:p>
        </w:tc>
        <w:tc>
          <w:tcPr>
            <w:tcW w:w="233" w:type="pct"/>
            <w:tcBorders>
              <w:top w:val="nil"/>
              <w:left w:val="nil"/>
              <w:bottom w:val="single" w:sz="4" w:space="0" w:color="000000"/>
              <w:right w:val="single" w:sz="4" w:space="0" w:color="000000"/>
            </w:tcBorders>
            <w:shd w:val="clear" w:color="auto" w:fill="auto"/>
            <w:vAlign w:val="center"/>
            <w:hideMark/>
          </w:tcPr>
          <w:p w14:paraId="1FBF23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2B1658D" w14:textId="25A19D0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6A918270" w14:textId="683BE6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222000,00</w:t>
            </w:r>
          </w:p>
        </w:tc>
        <w:tc>
          <w:tcPr>
            <w:tcW w:w="707" w:type="pct"/>
            <w:tcBorders>
              <w:top w:val="nil"/>
              <w:left w:val="nil"/>
              <w:bottom w:val="single" w:sz="4" w:space="0" w:color="000000"/>
              <w:right w:val="single" w:sz="4" w:space="0" w:color="000000"/>
            </w:tcBorders>
            <w:shd w:val="clear" w:color="auto" w:fill="auto"/>
            <w:vAlign w:val="center"/>
            <w:hideMark/>
          </w:tcPr>
          <w:p w14:paraId="6B45EB53" w14:textId="2FB3CAE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283000,00</w:t>
            </w:r>
          </w:p>
        </w:tc>
      </w:tr>
      <w:tr w:rsidR="00C7039F" w:rsidRPr="00C7039F" w14:paraId="1B16015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CC6A9D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1C6EB7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5E7B24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3539AAB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1700312190</w:t>
            </w:r>
          </w:p>
        </w:tc>
        <w:tc>
          <w:tcPr>
            <w:tcW w:w="233" w:type="pct"/>
            <w:tcBorders>
              <w:top w:val="nil"/>
              <w:left w:val="nil"/>
              <w:bottom w:val="single" w:sz="4" w:space="0" w:color="000000"/>
              <w:right w:val="single" w:sz="4" w:space="0" w:color="000000"/>
            </w:tcBorders>
            <w:shd w:val="clear" w:color="auto" w:fill="auto"/>
            <w:vAlign w:val="center"/>
            <w:hideMark/>
          </w:tcPr>
          <w:p w14:paraId="0056904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3EA12A5" w14:textId="4411CDA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15D9FA6B" w14:textId="5D0C3AB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222000,00</w:t>
            </w:r>
          </w:p>
        </w:tc>
        <w:tc>
          <w:tcPr>
            <w:tcW w:w="707" w:type="pct"/>
            <w:tcBorders>
              <w:top w:val="nil"/>
              <w:left w:val="nil"/>
              <w:bottom w:val="single" w:sz="4" w:space="0" w:color="000000"/>
              <w:right w:val="single" w:sz="4" w:space="0" w:color="000000"/>
            </w:tcBorders>
            <w:shd w:val="clear" w:color="auto" w:fill="auto"/>
            <w:vAlign w:val="center"/>
            <w:hideMark/>
          </w:tcPr>
          <w:p w14:paraId="66689EBC" w14:textId="1F7BC22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283000,00</w:t>
            </w:r>
          </w:p>
        </w:tc>
      </w:tr>
      <w:tr w:rsidR="00C7039F" w:rsidRPr="00C7039F" w14:paraId="6882D75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63ECBA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217F6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0C63D9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D91A69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1700312190</w:t>
            </w:r>
          </w:p>
        </w:tc>
        <w:tc>
          <w:tcPr>
            <w:tcW w:w="233" w:type="pct"/>
            <w:tcBorders>
              <w:top w:val="nil"/>
              <w:left w:val="nil"/>
              <w:bottom w:val="single" w:sz="4" w:space="0" w:color="000000"/>
              <w:right w:val="single" w:sz="4" w:space="0" w:color="000000"/>
            </w:tcBorders>
            <w:shd w:val="clear" w:color="auto" w:fill="auto"/>
            <w:vAlign w:val="center"/>
            <w:hideMark/>
          </w:tcPr>
          <w:p w14:paraId="07AFE55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1FEEECA" w14:textId="7A0BCE7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2C1B723B" w14:textId="3935FC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222000,00</w:t>
            </w:r>
          </w:p>
        </w:tc>
        <w:tc>
          <w:tcPr>
            <w:tcW w:w="707" w:type="pct"/>
            <w:tcBorders>
              <w:top w:val="nil"/>
              <w:left w:val="nil"/>
              <w:bottom w:val="single" w:sz="4" w:space="0" w:color="000000"/>
              <w:right w:val="single" w:sz="4" w:space="0" w:color="000000"/>
            </w:tcBorders>
            <w:shd w:val="clear" w:color="auto" w:fill="auto"/>
            <w:vAlign w:val="center"/>
            <w:hideMark/>
          </w:tcPr>
          <w:p w14:paraId="33FA19C7" w14:textId="69D441E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283000,00</w:t>
            </w:r>
          </w:p>
        </w:tc>
      </w:tr>
      <w:tr w:rsidR="00C7039F" w:rsidRPr="00C7039F" w14:paraId="1096F723"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E8B2C5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C3117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4267A91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DCF8B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1700312190</w:t>
            </w:r>
          </w:p>
        </w:tc>
        <w:tc>
          <w:tcPr>
            <w:tcW w:w="233" w:type="pct"/>
            <w:tcBorders>
              <w:top w:val="nil"/>
              <w:left w:val="nil"/>
              <w:bottom w:val="single" w:sz="4" w:space="0" w:color="000000"/>
              <w:right w:val="single" w:sz="4" w:space="0" w:color="000000"/>
            </w:tcBorders>
            <w:shd w:val="clear" w:color="auto" w:fill="auto"/>
            <w:vAlign w:val="center"/>
            <w:hideMark/>
          </w:tcPr>
          <w:p w14:paraId="3E14C4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3DD2074A" w14:textId="31FCB80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100000,00</w:t>
            </w:r>
          </w:p>
        </w:tc>
        <w:tc>
          <w:tcPr>
            <w:tcW w:w="684" w:type="pct"/>
            <w:tcBorders>
              <w:top w:val="nil"/>
              <w:left w:val="nil"/>
              <w:bottom w:val="single" w:sz="4" w:space="0" w:color="000000"/>
              <w:right w:val="single" w:sz="4" w:space="0" w:color="000000"/>
            </w:tcBorders>
            <w:shd w:val="clear" w:color="auto" w:fill="auto"/>
            <w:vAlign w:val="center"/>
            <w:hideMark/>
          </w:tcPr>
          <w:p w14:paraId="3D6E7F05" w14:textId="671B787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222000,00</w:t>
            </w:r>
          </w:p>
        </w:tc>
        <w:tc>
          <w:tcPr>
            <w:tcW w:w="707" w:type="pct"/>
            <w:tcBorders>
              <w:top w:val="nil"/>
              <w:left w:val="nil"/>
              <w:bottom w:val="single" w:sz="4" w:space="0" w:color="000000"/>
              <w:right w:val="single" w:sz="4" w:space="0" w:color="000000"/>
            </w:tcBorders>
            <w:shd w:val="clear" w:color="auto" w:fill="auto"/>
            <w:vAlign w:val="center"/>
            <w:hideMark/>
          </w:tcPr>
          <w:p w14:paraId="530BB430" w14:textId="0EF074A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283000,00</w:t>
            </w:r>
          </w:p>
        </w:tc>
      </w:tr>
      <w:tr w:rsidR="00C7039F" w:rsidRPr="00C7039F" w14:paraId="1254623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93C3FA"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Другие вопросы в области культуры, кинематографии</w:t>
            </w:r>
          </w:p>
        </w:tc>
        <w:tc>
          <w:tcPr>
            <w:tcW w:w="234" w:type="pct"/>
            <w:tcBorders>
              <w:top w:val="nil"/>
              <w:left w:val="nil"/>
              <w:bottom w:val="single" w:sz="4" w:space="0" w:color="000000"/>
              <w:right w:val="single" w:sz="4" w:space="0" w:color="000000"/>
            </w:tcBorders>
            <w:shd w:val="clear" w:color="auto" w:fill="auto"/>
            <w:vAlign w:val="center"/>
            <w:hideMark/>
          </w:tcPr>
          <w:p w14:paraId="61D1F229"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4E43EC68"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1ED11FA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7B7592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FE30135" w14:textId="10D17788"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1346547,47</w:t>
            </w:r>
          </w:p>
        </w:tc>
        <w:tc>
          <w:tcPr>
            <w:tcW w:w="684" w:type="pct"/>
            <w:tcBorders>
              <w:top w:val="nil"/>
              <w:left w:val="nil"/>
              <w:bottom w:val="single" w:sz="4" w:space="0" w:color="000000"/>
              <w:right w:val="single" w:sz="4" w:space="0" w:color="000000"/>
            </w:tcBorders>
            <w:shd w:val="clear" w:color="auto" w:fill="auto"/>
            <w:vAlign w:val="center"/>
            <w:hideMark/>
          </w:tcPr>
          <w:p w14:paraId="32B22D44" w14:textId="23EA7808"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498000,00</w:t>
            </w:r>
          </w:p>
        </w:tc>
        <w:tc>
          <w:tcPr>
            <w:tcW w:w="707" w:type="pct"/>
            <w:tcBorders>
              <w:top w:val="nil"/>
              <w:left w:val="nil"/>
              <w:bottom w:val="single" w:sz="4" w:space="0" w:color="000000"/>
              <w:right w:val="single" w:sz="4" w:space="0" w:color="000000"/>
            </w:tcBorders>
            <w:shd w:val="clear" w:color="auto" w:fill="auto"/>
            <w:vAlign w:val="center"/>
            <w:hideMark/>
          </w:tcPr>
          <w:p w14:paraId="787F4977" w14:textId="39B75C85"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498000,00</w:t>
            </w:r>
          </w:p>
        </w:tc>
      </w:tr>
      <w:tr w:rsidR="00C7039F" w:rsidRPr="00C7039F" w14:paraId="6D95B68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A487E7E" w14:textId="6CFAF829"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Муниципальная программа "Развитие </w:t>
            </w:r>
            <w:r w:rsidR="00946067" w:rsidRPr="00EC5638">
              <w:rPr>
                <w:rFonts w:eastAsia="Times New Roman"/>
                <w:color w:val="000000"/>
                <w:sz w:val="22"/>
                <w:szCs w:val="22"/>
                <w:lang w:eastAsia="ru-RU"/>
              </w:rPr>
              <w:t>культуры</w:t>
            </w:r>
            <w:r w:rsidRPr="00EC5638">
              <w:rPr>
                <w:rFonts w:eastAsia="Times New Roman"/>
                <w:color w:val="000000"/>
                <w:sz w:val="22"/>
                <w:szCs w:val="22"/>
                <w:lang w:eastAsia="ru-RU"/>
              </w:rPr>
              <w:t xml:space="preserve">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A298F8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0774DDA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296829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0200000000</w:t>
            </w:r>
          </w:p>
        </w:tc>
        <w:tc>
          <w:tcPr>
            <w:tcW w:w="233" w:type="pct"/>
            <w:tcBorders>
              <w:top w:val="nil"/>
              <w:left w:val="nil"/>
              <w:bottom w:val="single" w:sz="4" w:space="0" w:color="000000"/>
              <w:right w:val="single" w:sz="4" w:space="0" w:color="000000"/>
            </w:tcBorders>
            <w:shd w:val="clear" w:color="auto" w:fill="auto"/>
            <w:vAlign w:val="center"/>
            <w:hideMark/>
          </w:tcPr>
          <w:p w14:paraId="1C18B16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A59C581" w14:textId="02CF938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1346547,47</w:t>
            </w:r>
          </w:p>
        </w:tc>
        <w:tc>
          <w:tcPr>
            <w:tcW w:w="684" w:type="pct"/>
            <w:tcBorders>
              <w:top w:val="nil"/>
              <w:left w:val="nil"/>
              <w:bottom w:val="single" w:sz="4" w:space="0" w:color="000000"/>
              <w:right w:val="single" w:sz="4" w:space="0" w:color="000000"/>
            </w:tcBorders>
            <w:shd w:val="clear" w:color="auto" w:fill="auto"/>
            <w:vAlign w:val="center"/>
            <w:hideMark/>
          </w:tcPr>
          <w:p w14:paraId="60FADBF3" w14:textId="750B80D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498000,00</w:t>
            </w:r>
          </w:p>
        </w:tc>
        <w:tc>
          <w:tcPr>
            <w:tcW w:w="707" w:type="pct"/>
            <w:tcBorders>
              <w:top w:val="nil"/>
              <w:left w:val="nil"/>
              <w:bottom w:val="single" w:sz="4" w:space="0" w:color="000000"/>
              <w:right w:val="single" w:sz="4" w:space="0" w:color="000000"/>
            </w:tcBorders>
            <w:shd w:val="clear" w:color="auto" w:fill="auto"/>
            <w:vAlign w:val="center"/>
            <w:hideMark/>
          </w:tcPr>
          <w:p w14:paraId="12D4DD4F" w14:textId="4A6522D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498000,00</w:t>
            </w:r>
          </w:p>
        </w:tc>
      </w:tr>
      <w:tr w:rsidR="00C7039F" w:rsidRPr="00C7039F" w14:paraId="1FFC5A7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38966C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Подпрограмма "Сохранение и популяризация объектов культурного наследия (памятников </w:t>
            </w:r>
            <w:r w:rsidRPr="00EC5638">
              <w:rPr>
                <w:rFonts w:eastAsia="Times New Roman"/>
                <w:color w:val="000000"/>
                <w:sz w:val="22"/>
                <w:szCs w:val="22"/>
                <w:lang w:eastAsia="ru-RU"/>
              </w:rPr>
              <w:lastRenderedPageBreak/>
              <w:t>истории и культуры)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693826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08</w:t>
            </w:r>
          </w:p>
        </w:tc>
        <w:tc>
          <w:tcPr>
            <w:tcW w:w="266" w:type="pct"/>
            <w:tcBorders>
              <w:top w:val="nil"/>
              <w:left w:val="nil"/>
              <w:bottom w:val="single" w:sz="4" w:space="0" w:color="000000"/>
              <w:right w:val="single" w:sz="4" w:space="0" w:color="000000"/>
            </w:tcBorders>
            <w:shd w:val="clear" w:color="auto" w:fill="auto"/>
            <w:vAlign w:val="center"/>
            <w:hideMark/>
          </w:tcPr>
          <w:p w14:paraId="2A24FB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67C01B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0240000000</w:t>
            </w:r>
          </w:p>
        </w:tc>
        <w:tc>
          <w:tcPr>
            <w:tcW w:w="233" w:type="pct"/>
            <w:tcBorders>
              <w:top w:val="nil"/>
              <w:left w:val="nil"/>
              <w:bottom w:val="single" w:sz="4" w:space="0" w:color="000000"/>
              <w:right w:val="single" w:sz="4" w:space="0" w:color="000000"/>
            </w:tcBorders>
            <w:shd w:val="clear" w:color="auto" w:fill="auto"/>
            <w:vAlign w:val="center"/>
            <w:hideMark/>
          </w:tcPr>
          <w:p w14:paraId="4FDF9E6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0CCEECC" w14:textId="6B7952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1346547,47</w:t>
            </w:r>
          </w:p>
        </w:tc>
        <w:tc>
          <w:tcPr>
            <w:tcW w:w="684" w:type="pct"/>
            <w:tcBorders>
              <w:top w:val="nil"/>
              <w:left w:val="nil"/>
              <w:bottom w:val="single" w:sz="4" w:space="0" w:color="000000"/>
              <w:right w:val="single" w:sz="4" w:space="0" w:color="000000"/>
            </w:tcBorders>
            <w:shd w:val="clear" w:color="auto" w:fill="auto"/>
            <w:vAlign w:val="center"/>
            <w:hideMark/>
          </w:tcPr>
          <w:p w14:paraId="60F1DAFA" w14:textId="555B230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498000,00</w:t>
            </w:r>
          </w:p>
        </w:tc>
        <w:tc>
          <w:tcPr>
            <w:tcW w:w="707" w:type="pct"/>
            <w:tcBorders>
              <w:top w:val="nil"/>
              <w:left w:val="nil"/>
              <w:bottom w:val="single" w:sz="4" w:space="0" w:color="000000"/>
              <w:right w:val="single" w:sz="4" w:space="0" w:color="000000"/>
            </w:tcBorders>
            <w:shd w:val="clear" w:color="auto" w:fill="auto"/>
            <w:vAlign w:val="center"/>
            <w:hideMark/>
          </w:tcPr>
          <w:p w14:paraId="396AA4FA" w14:textId="24F6B21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498000,00</w:t>
            </w:r>
          </w:p>
        </w:tc>
      </w:tr>
      <w:tr w:rsidR="00C7039F" w:rsidRPr="00C7039F" w14:paraId="56EFDF3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284DC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Подготовка технических планов (включая проведение кадастровых работ) объектов культурного наследия</w:t>
            </w:r>
          </w:p>
        </w:tc>
        <w:tc>
          <w:tcPr>
            <w:tcW w:w="234" w:type="pct"/>
            <w:tcBorders>
              <w:top w:val="nil"/>
              <w:left w:val="nil"/>
              <w:bottom w:val="single" w:sz="4" w:space="0" w:color="000000"/>
              <w:right w:val="single" w:sz="4" w:space="0" w:color="000000"/>
            </w:tcBorders>
            <w:shd w:val="clear" w:color="auto" w:fill="auto"/>
            <w:vAlign w:val="center"/>
            <w:hideMark/>
          </w:tcPr>
          <w:p w14:paraId="383C48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7BBCBA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124FE1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0240012180</w:t>
            </w:r>
          </w:p>
        </w:tc>
        <w:tc>
          <w:tcPr>
            <w:tcW w:w="233" w:type="pct"/>
            <w:tcBorders>
              <w:top w:val="nil"/>
              <w:left w:val="nil"/>
              <w:bottom w:val="single" w:sz="4" w:space="0" w:color="000000"/>
              <w:right w:val="single" w:sz="4" w:space="0" w:color="000000"/>
            </w:tcBorders>
            <w:shd w:val="clear" w:color="auto" w:fill="auto"/>
            <w:vAlign w:val="center"/>
            <w:hideMark/>
          </w:tcPr>
          <w:p w14:paraId="1D8A6B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23C87F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4739B4D3" w14:textId="245AC84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161000,00</w:t>
            </w:r>
          </w:p>
        </w:tc>
        <w:tc>
          <w:tcPr>
            <w:tcW w:w="707" w:type="pct"/>
            <w:tcBorders>
              <w:top w:val="nil"/>
              <w:left w:val="nil"/>
              <w:bottom w:val="single" w:sz="4" w:space="0" w:color="000000"/>
              <w:right w:val="single" w:sz="4" w:space="0" w:color="000000"/>
            </w:tcBorders>
            <w:shd w:val="clear" w:color="auto" w:fill="auto"/>
            <w:vAlign w:val="center"/>
            <w:hideMark/>
          </w:tcPr>
          <w:p w14:paraId="0BDADA2C" w14:textId="271A7B8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161000,00</w:t>
            </w:r>
          </w:p>
        </w:tc>
      </w:tr>
      <w:tr w:rsidR="00C7039F" w:rsidRPr="00C7039F" w14:paraId="557418F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B5243C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DFEEF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282883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54BAB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0240012180</w:t>
            </w:r>
          </w:p>
        </w:tc>
        <w:tc>
          <w:tcPr>
            <w:tcW w:w="233" w:type="pct"/>
            <w:tcBorders>
              <w:top w:val="nil"/>
              <w:left w:val="nil"/>
              <w:bottom w:val="single" w:sz="4" w:space="0" w:color="000000"/>
              <w:right w:val="single" w:sz="4" w:space="0" w:color="000000"/>
            </w:tcBorders>
            <w:shd w:val="clear" w:color="auto" w:fill="auto"/>
            <w:vAlign w:val="center"/>
            <w:hideMark/>
          </w:tcPr>
          <w:p w14:paraId="330935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0347EBF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79330B75" w14:textId="49C27A1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161000,00</w:t>
            </w:r>
          </w:p>
        </w:tc>
        <w:tc>
          <w:tcPr>
            <w:tcW w:w="707" w:type="pct"/>
            <w:tcBorders>
              <w:top w:val="nil"/>
              <w:left w:val="nil"/>
              <w:bottom w:val="single" w:sz="4" w:space="0" w:color="000000"/>
              <w:right w:val="single" w:sz="4" w:space="0" w:color="000000"/>
            </w:tcBorders>
            <w:shd w:val="clear" w:color="auto" w:fill="auto"/>
            <w:vAlign w:val="center"/>
            <w:hideMark/>
          </w:tcPr>
          <w:p w14:paraId="364B8D54" w14:textId="3E0221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161000,00</w:t>
            </w:r>
          </w:p>
        </w:tc>
      </w:tr>
      <w:tr w:rsidR="00C7039F" w:rsidRPr="00C7039F" w14:paraId="4583C66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1EE2FA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9A783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7A703B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E9C23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0240012180</w:t>
            </w:r>
          </w:p>
        </w:tc>
        <w:tc>
          <w:tcPr>
            <w:tcW w:w="233" w:type="pct"/>
            <w:tcBorders>
              <w:top w:val="nil"/>
              <w:left w:val="nil"/>
              <w:bottom w:val="single" w:sz="4" w:space="0" w:color="000000"/>
              <w:right w:val="single" w:sz="4" w:space="0" w:color="000000"/>
            </w:tcBorders>
            <w:shd w:val="clear" w:color="auto" w:fill="auto"/>
            <w:vAlign w:val="center"/>
            <w:hideMark/>
          </w:tcPr>
          <w:p w14:paraId="071203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90C346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44437171" w14:textId="44D217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161000,00</w:t>
            </w:r>
          </w:p>
        </w:tc>
        <w:tc>
          <w:tcPr>
            <w:tcW w:w="707" w:type="pct"/>
            <w:tcBorders>
              <w:top w:val="nil"/>
              <w:left w:val="nil"/>
              <w:bottom w:val="single" w:sz="4" w:space="0" w:color="000000"/>
              <w:right w:val="single" w:sz="4" w:space="0" w:color="000000"/>
            </w:tcBorders>
            <w:shd w:val="clear" w:color="auto" w:fill="auto"/>
            <w:vAlign w:val="center"/>
            <w:hideMark/>
          </w:tcPr>
          <w:p w14:paraId="6A63D8F6" w14:textId="72CDA51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161000,00</w:t>
            </w:r>
          </w:p>
        </w:tc>
      </w:tr>
      <w:tr w:rsidR="00C7039F" w:rsidRPr="00C7039F" w14:paraId="4E8ECCF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5F615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Проведение работ по восстановлению и сохранению объектов культурного наследия (в т.ч. памятников)</w:t>
            </w:r>
          </w:p>
        </w:tc>
        <w:tc>
          <w:tcPr>
            <w:tcW w:w="234" w:type="pct"/>
            <w:tcBorders>
              <w:top w:val="nil"/>
              <w:left w:val="nil"/>
              <w:bottom w:val="single" w:sz="4" w:space="0" w:color="000000"/>
              <w:right w:val="single" w:sz="4" w:space="0" w:color="000000"/>
            </w:tcBorders>
            <w:shd w:val="clear" w:color="auto" w:fill="auto"/>
            <w:vAlign w:val="center"/>
            <w:hideMark/>
          </w:tcPr>
          <w:p w14:paraId="452727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0A35204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322F1D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0240012181</w:t>
            </w:r>
          </w:p>
        </w:tc>
        <w:tc>
          <w:tcPr>
            <w:tcW w:w="233" w:type="pct"/>
            <w:tcBorders>
              <w:top w:val="nil"/>
              <w:left w:val="nil"/>
              <w:bottom w:val="single" w:sz="4" w:space="0" w:color="000000"/>
              <w:right w:val="single" w:sz="4" w:space="0" w:color="000000"/>
            </w:tcBorders>
            <w:shd w:val="clear" w:color="auto" w:fill="auto"/>
            <w:vAlign w:val="center"/>
            <w:hideMark/>
          </w:tcPr>
          <w:p w14:paraId="5EA4C6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2717686" w14:textId="64AB10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1346547,47</w:t>
            </w:r>
          </w:p>
        </w:tc>
        <w:tc>
          <w:tcPr>
            <w:tcW w:w="684" w:type="pct"/>
            <w:tcBorders>
              <w:top w:val="nil"/>
              <w:left w:val="nil"/>
              <w:bottom w:val="single" w:sz="4" w:space="0" w:color="000000"/>
              <w:right w:val="single" w:sz="4" w:space="0" w:color="000000"/>
            </w:tcBorders>
            <w:shd w:val="clear" w:color="auto" w:fill="auto"/>
            <w:vAlign w:val="center"/>
            <w:hideMark/>
          </w:tcPr>
          <w:p w14:paraId="05DCE480" w14:textId="4AE6DDD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337000,00</w:t>
            </w:r>
          </w:p>
        </w:tc>
        <w:tc>
          <w:tcPr>
            <w:tcW w:w="707" w:type="pct"/>
            <w:tcBorders>
              <w:top w:val="nil"/>
              <w:left w:val="nil"/>
              <w:bottom w:val="single" w:sz="4" w:space="0" w:color="000000"/>
              <w:right w:val="single" w:sz="4" w:space="0" w:color="000000"/>
            </w:tcBorders>
            <w:shd w:val="clear" w:color="auto" w:fill="auto"/>
            <w:vAlign w:val="center"/>
            <w:hideMark/>
          </w:tcPr>
          <w:p w14:paraId="0636B2AF" w14:textId="56443EA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337000,00</w:t>
            </w:r>
          </w:p>
        </w:tc>
      </w:tr>
      <w:tr w:rsidR="00C7039F" w:rsidRPr="00C7039F" w14:paraId="7E7C873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75A50A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ED451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7244EF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59A337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0240012181</w:t>
            </w:r>
          </w:p>
        </w:tc>
        <w:tc>
          <w:tcPr>
            <w:tcW w:w="233" w:type="pct"/>
            <w:tcBorders>
              <w:top w:val="nil"/>
              <w:left w:val="nil"/>
              <w:bottom w:val="single" w:sz="4" w:space="0" w:color="000000"/>
              <w:right w:val="single" w:sz="4" w:space="0" w:color="000000"/>
            </w:tcBorders>
            <w:shd w:val="clear" w:color="auto" w:fill="auto"/>
            <w:vAlign w:val="center"/>
            <w:hideMark/>
          </w:tcPr>
          <w:p w14:paraId="65845FD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25CAA32" w14:textId="1A8D163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1346547,47</w:t>
            </w:r>
          </w:p>
        </w:tc>
        <w:tc>
          <w:tcPr>
            <w:tcW w:w="684" w:type="pct"/>
            <w:tcBorders>
              <w:top w:val="nil"/>
              <w:left w:val="nil"/>
              <w:bottom w:val="single" w:sz="4" w:space="0" w:color="000000"/>
              <w:right w:val="single" w:sz="4" w:space="0" w:color="000000"/>
            </w:tcBorders>
            <w:shd w:val="clear" w:color="auto" w:fill="auto"/>
            <w:vAlign w:val="center"/>
            <w:hideMark/>
          </w:tcPr>
          <w:p w14:paraId="57FA0EC3" w14:textId="15D99C4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337000,00</w:t>
            </w:r>
          </w:p>
        </w:tc>
        <w:tc>
          <w:tcPr>
            <w:tcW w:w="707" w:type="pct"/>
            <w:tcBorders>
              <w:top w:val="nil"/>
              <w:left w:val="nil"/>
              <w:bottom w:val="single" w:sz="4" w:space="0" w:color="000000"/>
              <w:right w:val="single" w:sz="4" w:space="0" w:color="000000"/>
            </w:tcBorders>
            <w:shd w:val="clear" w:color="auto" w:fill="auto"/>
            <w:vAlign w:val="center"/>
            <w:hideMark/>
          </w:tcPr>
          <w:p w14:paraId="2F153D6F" w14:textId="13243C8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337000,00</w:t>
            </w:r>
          </w:p>
        </w:tc>
      </w:tr>
      <w:tr w:rsidR="00C7039F" w:rsidRPr="00C7039F" w14:paraId="1CBE9AB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5BBF2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CC190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w:t>
            </w:r>
          </w:p>
        </w:tc>
        <w:tc>
          <w:tcPr>
            <w:tcW w:w="266" w:type="pct"/>
            <w:tcBorders>
              <w:top w:val="nil"/>
              <w:left w:val="nil"/>
              <w:bottom w:val="single" w:sz="4" w:space="0" w:color="000000"/>
              <w:right w:val="single" w:sz="4" w:space="0" w:color="000000"/>
            </w:tcBorders>
            <w:shd w:val="clear" w:color="auto" w:fill="auto"/>
            <w:vAlign w:val="center"/>
            <w:hideMark/>
          </w:tcPr>
          <w:p w14:paraId="28BFAB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5C11B5E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0240012181</w:t>
            </w:r>
          </w:p>
        </w:tc>
        <w:tc>
          <w:tcPr>
            <w:tcW w:w="233" w:type="pct"/>
            <w:tcBorders>
              <w:top w:val="nil"/>
              <w:left w:val="nil"/>
              <w:bottom w:val="single" w:sz="4" w:space="0" w:color="000000"/>
              <w:right w:val="single" w:sz="4" w:space="0" w:color="000000"/>
            </w:tcBorders>
            <w:shd w:val="clear" w:color="auto" w:fill="auto"/>
            <w:vAlign w:val="center"/>
            <w:hideMark/>
          </w:tcPr>
          <w:p w14:paraId="2E7CA1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7E4FA738" w14:textId="7DBA1C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1346547,47</w:t>
            </w:r>
          </w:p>
        </w:tc>
        <w:tc>
          <w:tcPr>
            <w:tcW w:w="684" w:type="pct"/>
            <w:tcBorders>
              <w:top w:val="nil"/>
              <w:left w:val="nil"/>
              <w:bottom w:val="single" w:sz="4" w:space="0" w:color="000000"/>
              <w:right w:val="single" w:sz="4" w:space="0" w:color="000000"/>
            </w:tcBorders>
            <w:shd w:val="clear" w:color="auto" w:fill="auto"/>
            <w:vAlign w:val="center"/>
            <w:hideMark/>
          </w:tcPr>
          <w:p w14:paraId="50CF043B" w14:textId="584D56D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337000,00</w:t>
            </w:r>
          </w:p>
        </w:tc>
        <w:tc>
          <w:tcPr>
            <w:tcW w:w="707" w:type="pct"/>
            <w:tcBorders>
              <w:top w:val="nil"/>
              <w:left w:val="nil"/>
              <w:bottom w:val="single" w:sz="4" w:space="0" w:color="000000"/>
              <w:right w:val="single" w:sz="4" w:space="0" w:color="000000"/>
            </w:tcBorders>
            <w:shd w:val="clear" w:color="auto" w:fill="auto"/>
            <w:vAlign w:val="center"/>
            <w:hideMark/>
          </w:tcPr>
          <w:p w14:paraId="30E23310" w14:textId="7033A3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337000,00</w:t>
            </w:r>
          </w:p>
        </w:tc>
      </w:tr>
      <w:tr w:rsidR="00C7039F" w:rsidRPr="00C7039F" w14:paraId="19FF657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7424B5A"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СОЦИАЛЬНАЯ ПОЛИТИКА</w:t>
            </w:r>
          </w:p>
        </w:tc>
        <w:tc>
          <w:tcPr>
            <w:tcW w:w="234" w:type="pct"/>
            <w:tcBorders>
              <w:top w:val="nil"/>
              <w:left w:val="nil"/>
              <w:bottom w:val="single" w:sz="4" w:space="0" w:color="000000"/>
              <w:right w:val="single" w:sz="4" w:space="0" w:color="000000"/>
            </w:tcBorders>
            <w:shd w:val="clear" w:color="auto" w:fill="auto"/>
            <w:vAlign w:val="center"/>
            <w:hideMark/>
          </w:tcPr>
          <w:p w14:paraId="2551929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5725F7C"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4FC5F8B4"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78E2F75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638B328" w14:textId="3F7ACCE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83944921,01</w:t>
            </w:r>
          </w:p>
        </w:tc>
        <w:tc>
          <w:tcPr>
            <w:tcW w:w="684" w:type="pct"/>
            <w:tcBorders>
              <w:top w:val="nil"/>
              <w:left w:val="nil"/>
              <w:bottom w:val="single" w:sz="4" w:space="0" w:color="000000"/>
              <w:right w:val="single" w:sz="4" w:space="0" w:color="000000"/>
            </w:tcBorders>
            <w:shd w:val="clear" w:color="auto" w:fill="auto"/>
            <w:vAlign w:val="center"/>
            <w:hideMark/>
          </w:tcPr>
          <w:p w14:paraId="383DCF7C" w14:textId="1BE0432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81762082,83</w:t>
            </w:r>
          </w:p>
        </w:tc>
        <w:tc>
          <w:tcPr>
            <w:tcW w:w="707" w:type="pct"/>
            <w:tcBorders>
              <w:top w:val="nil"/>
              <w:left w:val="nil"/>
              <w:bottom w:val="single" w:sz="4" w:space="0" w:color="000000"/>
              <w:right w:val="single" w:sz="4" w:space="0" w:color="000000"/>
            </w:tcBorders>
            <w:shd w:val="clear" w:color="auto" w:fill="auto"/>
            <w:vAlign w:val="center"/>
            <w:hideMark/>
          </w:tcPr>
          <w:p w14:paraId="364DAC9A" w14:textId="042F5AAB"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82404404,53</w:t>
            </w:r>
          </w:p>
        </w:tc>
      </w:tr>
      <w:tr w:rsidR="00C7039F" w:rsidRPr="00C7039F" w14:paraId="7D26FB6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E48A07"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Пенсионное обеспечение</w:t>
            </w:r>
          </w:p>
        </w:tc>
        <w:tc>
          <w:tcPr>
            <w:tcW w:w="234" w:type="pct"/>
            <w:tcBorders>
              <w:top w:val="nil"/>
              <w:left w:val="nil"/>
              <w:bottom w:val="single" w:sz="4" w:space="0" w:color="000000"/>
              <w:right w:val="single" w:sz="4" w:space="0" w:color="000000"/>
            </w:tcBorders>
            <w:shd w:val="clear" w:color="auto" w:fill="auto"/>
            <w:vAlign w:val="center"/>
            <w:hideMark/>
          </w:tcPr>
          <w:p w14:paraId="5B901BC9"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286E7E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C7C5D3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5A11EDD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CDD19AD" w14:textId="590A923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5000000,00</w:t>
            </w:r>
          </w:p>
        </w:tc>
        <w:tc>
          <w:tcPr>
            <w:tcW w:w="684" w:type="pct"/>
            <w:tcBorders>
              <w:top w:val="nil"/>
              <w:left w:val="nil"/>
              <w:bottom w:val="single" w:sz="4" w:space="0" w:color="000000"/>
              <w:right w:val="single" w:sz="4" w:space="0" w:color="000000"/>
            </w:tcBorders>
            <w:shd w:val="clear" w:color="auto" w:fill="auto"/>
            <w:vAlign w:val="center"/>
            <w:hideMark/>
          </w:tcPr>
          <w:p w14:paraId="492F0F3D" w14:textId="152EC577"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4500000,00</w:t>
            </w:r>
          </w:p>
        </w:tc>
        <w:tc>
          <w:tcPr>
            <w:tcW w:w="707" w:type="pct"/>
            <w:tcBorders>
              <w:top w:val="nil"/>
              <w:left w:val="nil"/>
              <w:bottom w:val="single" w:sz="4" w:space="0" w:color="000000"/>
              <w:right w:val="single" w:sz="4" w:space="0" w:color="000000"/>
            </w:tcBorders>
            <w:shd w:val="clear" w:color="auto" w:fill="auto"/>
            <w:vAlign w:val="center"/>
            <w:hideMark/>
          </w:tcPr>
          <w:p w14:paraId="2D6867B6" w14:textId="0E4661A5"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4500000,00</w:t>
            </w:r>
          </w:p>
        </w:tc>
      </w:tr>
      <w:tr w:rsidR="00C7039F" w:rsidRPr="00C7039F" w14:paraId="4646175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B88977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22273DF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568029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DC8FE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72C8AF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812867F" w14:textId="57EC3B2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684" w:type="pct"/>
            <w:tcBorders>
              <w:top w:val="nil"/>
              <w:left w:val="nil"/>
              <w:bottom w:val="single" w:sz="4" w:space="0" w:color="000000"/>
              <w:right w:val="single" w:sz="4" w:space="0" w:color="000000"/>
            </w:tcBorders>
            <w:shd w:val="clear" w:color="auto" w:fill="auto"/>
            <w:vAlign w:val="center"/>
            <w:hideMark/>
          </w:tcPr>
          <w:p w14:paraId="19BE76CD" w14:textId="203A563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c>
          <w:tcPr>
            <w:tcW w:w="707" w:type="pct"/>
            <w:tcBorders>
              <w:top w:val="nil"/>
              <w:left w:val="nil"/>
              <w:bottom w:val="single" w:sz="4" w:space="0" w:color="000000"/>
              <w:right w:val="single" w:sz="4" w:space="0" w:color="000000"/>
            </w:tcBorders>
            <w:shd w:val="clear" w:color="auto" w:fill="auto"/>
            <w:vAlign w:val="center"/>
            <w:hideMark/>
          </w:tcPr>
          <w:p w14:paraId="3AE066F2" w14:textId="0EE5468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r>
      <w:tr w:rsidR="00C7039F" w:rsidRPr="00C7039F" w14:paraId="2093036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9FAC3D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743706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7E1003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476D2C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425D84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8B1FBC6" w14:textId="42353F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684" w:type="pct"/>
            <w:tcBorders>
              <w:top w:val="nil"/>
              <w:left w:val="nil"/>
              <w:bottom w:val="single" w:sz="4" w:space="0" w:color="000000"/>
              <w:right w:val="single" w:sz="4" w:space="0" w:color="000000"/>
            </w:tcBorders>
            <w:shd w:val="clear" w:color="auto" w:fill="auto"/>
            <w:vAlign w:val="center"/>
            <w:hideMark/>
          </w:tcPr>
          <w:p w14:paraId="7F148E67" w14:textId="0BD5EB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c>
          <w:tcPr>
            <w:tcW w:w="707" w:type="pct"/>
            <w:tcBorders>
              <w:top w:val="nil"/>
              <w:left w:val="nil"/>
              <w:bottom w:val="single" w:sz="4" w:space="0" w:color="000000"/>
              <w:right w:val="single" w:sz="4" w:space="0" w:color="000000"/>
            </w:tcBorders>
            <w:shd w:val="clear" w:color="auto" w:fill="auto"/>
            <w:vAlign w:val="center"/>
            <w:hideMark/>
          </w:tcPr>
          <w:p w14:paraId="52A7FD74" w14:textId="691D081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r>
      <w:tr w:rsidR="00C7039F" w:rsidRPr="00C7039F" w14:paraId="6CDDD75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2F53D6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5540CB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31D31F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0B5E79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427194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A4CF74E" w14:textId="1E72AC3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684" w:type="pct"/>
            <w:tcBorders>
              <w:top w:val="nil"/>
              <w:left w:val="nil"/>
              <w:bottom w:val="single" w:sz="4" w:space="0" w:color="000000"/>
              <w:right w:val="single" w:sz="4" w:space="0" w:color="000000"/>
            </w:tcBorders>
            <w:shd w:val="clear" w:color="auto" w:fill="auto"/>
            <w:vAlign w:val="center"/>
            <w:hideMark/>
          </w:tcPr>
          <w:p w14:paraId="15B83717" w14:textId="2EF68A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c>
          <w:tcPr>
            <w:tcW w:w="707" w:type="pct"/>
            <w:tcBorders>
              <w:top w:val="nil"/>
              <w:left w:val="nil"/>
              <w:bottom w:val="single" w:sz="4" w:space="0" w:color="000000"/>
              <w:right w:val="single" w:sz="4" w:space="0" w:color="000000"/>
            </w:tcBorders>
            <w:shd w:val="clear" w:color="auto" w:fill="auto"/>
            <w:vAlign w:val="center"/>
            <w:hideMark/>
          </w:tcPr>
          <w:p w14:paraId="57263955" w14:textId="37042E4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r>
      <w:tr w:rsidR="00C7039F" w:rsidRPr="00C7039F" w14:paraId="06F1717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59BBA1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Пенсии за выслугу лет муниципальным служащим </w:t>
            </w:r>
          </w:p>
        </w:tc>
        <w:tc>
          <w:tcPr>
            <w:tcW w:w="234" w:type="pct"/>
            <w:tcBorders>
              <w:top w:val="nil"/>
              <w:left w:val="nil"/>
              <w:bottom w:val="single" w:sz="4" w:space="0" w:color="000000"/>
              <w:right w:val="single" w:sz="4" w:space="0" w:color="000000"/>
            </w:tcBorders>
            <w:shd w:val="clear" w:color="auto" w:fill="auto"/>
            <w:vAlign w:val="center"/>
            <w:hideMark/>
          </w:tcPr>
          <w:p w14:paraId="123DE9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C2D1C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19AA29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9999971010</w:t>
            </w:r>
          </w:p>
        </w:tc>
        <w:tc>
          <w:tcPr>
            <w:tcW w:w="233" w:type="pct"/>
            <w:tcBorders>
              <w:top w:val="nil"/>
              <w:left w:val="nil"/>
              <w:bottom w:val="single" w:sz="4" w:space="0" w:color="000000"/>
              <w:right w:val="single" w:sz="4" w:space="0" w:color="000000"/>
            </w:tcBorders>
            <w:shd w:val="clear" w:color="auto" w:fill="auto"/>
            <w:vAlign w:val="center"/>
            <w:hideMark/>
          </w:tcPr>
          <w:p w14:paraId="3004CC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3136183" w14:textId="1819E25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684" w:type="pct"/>
            <w:tcBorders>
              <w:top w:val="nil"/>
              <w:left w:val="nil"/>
              <w:bottom w:val="single" w:sz="4" w:space="0" w:color="000000"/>
              <w:right w:val="single" w:sz="4" w:space="0" w:color="000000"/>
            </w:tcBorders>
            <w:shd w:val="clear" w:color="auto" w:fill="auto"/>
            <w:vAlign w:val="center"/>
            <w:hideMark/>
          </w:tcPr>
          <w:p w14:paraId="5990B0EF" w14:textId="5DE35C0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c>
          <w:tcPr>
            <w:tcW w:w="707" w:type="pct"/>
            <w:tcBorders>
              <w:top w:val="nil"/>
              <w:left w:val="nil"/>
              <w:bottom w:val="single" w:sz="4" w:space="0" w:color="000000"/>
              <w:right w:val="single" w:sz="4" w:space="0" w:color="000000"/>
            </w:tcBorders>
            <w:shd w:val="clear" w:color="auto" w:fill="auto"/>
            <w:vAlign w:val="center"/>
            <w:hideMark/>
          </w:tcPr>
          <w:p w14:paraId="1EE0B291" w14:textId="7AAA2A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r>
      <w:tr w:rsidR="00C7039F" w:rsidRPr="00C7039F" w14:paraId="2B816C9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79B019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109958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5D95B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5E9F73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9999971010</w:t>
            </w:r>
          </w:p>
        </w:tc>
        <w:tc>
          <w:tcPr>
            <w:tcW w:w="233" w:type="pct"/>
            <w:tcBorders>
              <w:top w:val="nil"/>
              <w:left w:val="nil"/>
              <w:bottom w:val="single" w:sz="4" w:space="0" w:color="000000"/>
              <w:right w:val="single" w:sz="4" w:space="0" w:color="000000"/>
            </w:tcBorders>
            <w:shd w:val="clear" w:color="auto" w:fill="auto"/>
            <w:vAlign w:val="center"/>
            <w:hideMark/>
          </w:tcPr>
          <w:p w14:paraId="262CA1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19407341" w14:textId="57375D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684" w:type="pct"/>
            <w:tcBorders>
              <w:top w:val="nil"/>
              <w:left w:val="nil"/>
              <w:bottom w:val="single" w:sz="4" w:space="0" w:color="000000"/>
              <w:right w:val="single" w:sz="4" w:space="0" w:color="000000"/>
            </w:tcBorders>
            <w:shd w:val="clear" w:color="auto" w:fill="auto"/>
            <w:vAlign w:val="center"/>
            <w:hideMark/>
          </w:tcPr>
          <w:p w14:paraId="58924414" w14:textId="48F46DD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c>
          <w:tcPr>
            <w:tcW w:w="707" w:type="pct"/>
            <w:tcBorders>
              <w:top w:val="nil"/>
              <w:left w:val="nil"/>
              <w:bottom w:val="single" w:sz="4" w:space="0" w:color="000000"/>
              <w:right w:val="single" w:sz="4" w:space="0" w:color="000000"/>
            </w:tcBorders>
            <w:shd w:val="clear" w:color="auto" w:fill="auto"/>
            <w:vAlign w:val="center"/>
            <w:hideMark/>
          </w:tcPr>
          <w:p w14:paraId="7E4A8755" w14:textId="370992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r>
      <w:tr w:rsidR="00C7039F" w:rsidRPr="00C7039F" w14:paraId="0B43700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2ED56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Публичные нормативные социальные выплаты гражданам</w:t>
            </w:r>
          </w:p>
        </w:tc>
        <w:tc>
          <w:tcPr>
            <w:tcW w:w="234" w:type="pct"/>
            <w:tcBorders>
              <w:top w:val="nil"/>
              <w:left w:val="nil"/>
              <w:bottom w:val="single" w:sz="4" w:space="0" w:color="000000"/>
              <w:right w:val="single" w:sz="4" w:space="0" w:color="000000"/>
            </w:tcBorders>
            <w:shd w:val="clear" w:color="auto" w:fill="auto"/>
            <w:vAlign w:val="center"/>
            <w:hideMark/>
          </w:tcPr>
          <w:p w14:paraId="62BD01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7E49B6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w:t>
            </w:r>
          </w:p>
        </w:tc>
        <w:tc>
          <w:tcPr>
            <w:tcW w:w="626" w:type="pct"/>
            <w:tcBorders>
              <w:top w:val="nil"/>
              <w:left w:val="nil"/>
              <w:bottom w:val="single" w:sz="4" w:space="0" w:color="000000"/>
              <w:right w:val="single" w:sz="4" w:space="0" w:color="000000"/>
            </w:tcBorders>
            <w:shd w:val="clear" w:color="auto" w:fill="auto"/>
            <w:vAlign w:val="center"/>
            <w:hideMark/>
          </w:tcPr>
          <w:p w14:paraId="682ACB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9999971010</w:t>
            </w:r>
          </w:p>
        </w:tc>
        <w:tc>
          <w:tcPr>
            <w:tcW w:w="233" w:type="pct"/>
            <w:tcBorders>
              <w:top w:val="nil"/>
              <w:left w:val="nil"/>
              <w:bottom w:val="single" w:sz="4" w:space="0" w:color="000000"/>
              <w:right w:val="single" w:sz="4" w:space="0" w:color="000000"/>
            </w:tcBorders>
            <w:shd w:val="clear" w:color="auto" w:fill="auto"/>
            <w:vAlign w:val="center"/>
            <w:hideMark/>
          </w:tcPr>
          <w:p w14:paraId="4CC855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310</w:t>
            </w:r>
          </w:p>
        </w:tc>
        <w:tc>
          <w:tcPr>
            <w:tcW w:w="704" w:type="pct"/>
            <w:tcBorders>
              <w:top w:val="nil"/>
              <w:left w:val="nil"/>
              <w:bottom w:val="single" w:sz="4" w:space="0" w:color="000000"/>
              <w:right w:val="single" w:sz="4" w:space="0" w:color="000000"/>
            </w:tcBorders>
            <w:shd w:val="clear" w:color="auto" w:fill="auto"/>
            <w:vAlign w:val="center"/>
            <w:hideMark/>
          </w:tcPr>
          <w:p w14:paraId="3C82EC20" w14:textId="3586F62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5000000,00</w:t>
            </w:r>
          </w:p>
        </w:tc>
        <w:tc>
          <w:tcPr>
            <w:tcW w:w="684" w:type="pct"/>
            <w:tcBorders>
              <w:top w:val="nil"/>
              <w:left w:val="nil"/>
              <w:bottom w:val="single" w:sz="4" w:space="0" w:color="000000"/>
              <w:right w:val="single" w:sz="4" w:space="0" w:color="000000"/>
            </w:tcBorders>
            <w:shd w:val="clear" w:color="auto" w:fill="auto"/>
            <w:vAlign w:val="center"/>
            <w:hideMark/>
          </w:tcPr>
          <w:p w14:paraId="05A96F2E" w14:textId="6335826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c>
          <w:tcPr>
            <w:tcW w:w="707" w:type="pct"/>
            <w:tcBorders>
              <w:top w:val="nil"/>
              <w:left w:val="nil"/>
              <w:bottom w:val="single" w:sz="4" w:space="0" w:color="000000"/>
              <w:right w:val="single" w:sz="4" w:space="0" w:color="000000"/>
            </w:tcBorders>
            <w:shd w:val="clear" w:color="auto" w:fill="auto"/>
            <w:vAlign w:val="center"/>
            <w:hideMark/>
          </w:tcPr>
          <w:p w14:paraId="501AEC3C" w14:textId="38EFB40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4500000,00</w:t>
            </w:r>
          </w:p>
        </w:tc>
      </w:tr>
      <w:tr w:rsidR="00C7039F" w:rsidRPr="00C7039F" w14:paraId="1801E16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52DB661"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Социальное обеспечение населения</w:t>
            </w:r>
          </w:p>
        </w:tc>
        <w:tc>
          <w:tcPr>
            <w:tcW w:w="234" w:type="pct"/>
            <w:tcBorders>
              <w:top w:val="nil"/>
              <w:left w:val="nil"/>
              <w:bottom w:val="single" w:sz="4" w:space="0" w:color="000000"/>
              <w:right w:val="single" w:sz="4" w:space="0" w:color="000000"/>
            </w:tcBorders>
            <w:shd w:val="clear" w:color="auto" w:fill="auto"/>
            <w:vAlign w:val="center"/>
            <w:hideMark/>
          </w:tcPr>
          <w:p w14:paraId="35BA680D"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B369922"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89D8219"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1D94BD4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E2DBEC7" w14:textId="11DB2FA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9585000,00</w:t>
            </w:r>
          </w:p>
        </w:tc>
        <w:tc>
          <w:tcPr>
            <w:tcW w:w="684" w:type="pct"/>
            <w:tcBorders>
              <w:top w:val="nil"/>
              <w:left w:val="nil"/>
              <w:bottom w:val="single" w:sz="4" w:space="0" w:color="000000"/>
              <w:right w:val="single" w:sz="4" w:space="0" w:color="000000"/>
            </w:tcBorders>
            <w:shd w:val="clear" w:color="auto" w:fill="auto"/>
            <w:vAlign w:val="center"/>
            <w:hideMark/>
          </w:tcPr>
          <w:p w14:paraId="6BFCD9C4" w14:textId="16D81A36"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60000,00</w:t>
            </w:r>
          </w:p>
        </w:tc>
        <w:tc>
          <w:tcPr>
            <w:tcW w:w="707" w:type="pct"/>
            <w:tcBorders>
              <w:top w:val="nil"/>
              <w:left w:val="nil"/>
              <w:bottom w:val="single" w:sz="4" w:space="0" w:color="000000"/>
              <w:right w:val="single" w:sz="4" w:space="0" w:color="000000"/>
            </w:tcBorders>
            <w:shd w:val="clear" w:color="auto" w:fill="auto"/>
            <w:vAlign w:val="center"/>
            <w:hideMark/>
          </w:tcPr>
          <w:p w14:paraId="5E3B2F9C" w14:textId="5EDAB1A2"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60000,00</w:t>
            </w:r>
          </w:p>
        </w:tc>
      </w:tr>
      <w:tr w:rsidR="00C7039F" w:rsidRPr="00C7039F" w14:paraId="7C0E3EE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B30DE8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3CD668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867F6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76DDF6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0100000000</w:t>
            </w:r>
          </w:p>
        </w:tc>
        <w:tc>
          <w:tcPr>
            <w:tcW w:w="233" w:type="pct"/>
            <w:tcBorders>
              <w:top w:val="nil"/>
              <w:left w:val="nil"/>
              <w:bottom w:val="single" w:sz="4" w:space="0" w:color="000000"/>
              <w:right w:val="single" w:sz="4" w:space="0" w:color="000000"/>
            </w:tcBorders>
            <w:shd w:val="clear" w:color="auto" w:fill="auto"/>
            <w:vAlign w:val="center"/>
            <w:hideMark/>
          </w:tcPr>
          <w:p w14:paraId="6D2117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97CB3B2" w14:textId="62EC96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1885000,00</w:t>
            </w:r>
          </w:p>
        </w:tc>
        <w:tc>
          <w:tcPr>
            <w:tcW w:w="684" w:type="pct"/>
            <w:tcBorders>
              <w:top w:val="nil"/>
              <w:left w:val="nil"/>
              <w:bottom w:val="single" w:sz="4" w:space="0" w:color="000000"/>
              <w:right w:val="single" w:sz="4" w:space="0" w:color="000000"/>
            </w:tcBorders>
            <w:shd w:val="clear" w:color="auto" w:fill="auto"/>
            <w:vAlign w:val="center"/>
            <w:hideMark/>
          </w:tcPr>
          <w:p w14:paraId="300672D4" w14:textId="7B7241F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707" w:type="pct"/>
            <w:tcBorders>
              <w:top w:val="nil"/>
              <w:left w:val="nil"/>
              <w:bottom w:val="single" w:sz="4" w:space="0" w:color="000000"/>
              <w:right w:val="single" w:sz="4" w:space="0" w:color="000000"/>
            </w:tcBorders>
            <w:shd w:val="clear" w:color="auto" w:fill="auto"/>
            <w:vAlign w:val="center"/>
            <w:hideMark/>
          </w:tcPr>
          <w:p w14:paraId="02700D94" w14:textId="06DD711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r>
      <w:tr w:rsidR="00C7039F" w:rsidRPr="00C7039F" w14:paraId="36F2A91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99153A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Подпрограмма "Реализация национальных и региональных проектов в сфере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7431F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15102F0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8E921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0150000000</w:t>
            </w:r>
          </w:p>
        </w:tc>
        <w:tc>
          <w:tcPr>
            <w:tcW w:w="233" w:type="pct"/>
            <w:tcBorders>
              <w:top w:val="nil"/>
              <w:left w:val="nil"/>
              <w:bottom w:val="single" w:sz="4" w:space="0" w:color="000000"/>
              <w:right w:val="single" w:sz="4" w:space="0" w:color="000000"/>
            </w:tcBorders>
            <w:shd w:val="clear" w:color="auto" w:fill="auto"/>
            <w:vAlign w:val="center"/>
            <w:hideMark/>
          </w:tcPr>
          <w:p w14:paraId="12B2F13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5DC966E" w14:textId="1ADB337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1825000,00</w:t>
            </w:r>
          </w:p>
        </w:tc>
        <w:tc>
          <w:tcPr>
            <w:tcW w:w="684" w:type="pct"/>
            <w:tcBorders>
              <w:top w:val="nil"/>
              <w:left w:val="nil"/>
              <w:bottom w:val="single" w:sz="4" w:space="0" w:color="000000"/>
              <w:right w:val="single" w:sz="4" w:space="0" w:color="000000"/>
            </w:tcBorders>
            <w:shd w:val="clear" w:color="auto" w:fill="auto"/>
            <w:vAlign w:val="center"/>
            <w:hideMark/>
          </w:tcPr>
          <w:p w14:paraId="2A83F6C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39F94E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D3D09B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64D35C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Региональный проект "Педагоги и наставники"</w:t>
            </w:r>
          </w:p>
        </w:tc>
        <w:tc>
          <w:tcPr>
            <w:tcW w:w="234" w:type="pct"/>
            <w:tcBorders>
              <w:top w:val="nil"/>
              <w:left w:val="nil"/>
              <w:bottom w:val="single" w:sz="4" w:space="0" w:color="000000"/>
              <w:right w:val="single" w:sz="4" w:space="0" w:color="000000"/>
            </w:tcBorders>
            <w:shd w:val="clear" w:color="auto" w:fill="auto"/>
            <w:vAlign w:val="center"/>
            <w:hideMark/>
          </w:tcPr>
          <w:p w14:paraId="2B1551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BF155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45EC3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015Ю600000</w:t>
            </w:r>
          </w:p>
        </w:tc>
        <w:tc>
          <w:tcPr>
            <w:tcW w:w="233" w:type="pct"/>
            <w:tcBorders>
              <w:top w:val="nil"/>
              <w:left w:val="nil"/>
              <w:bottom w:val="single" w:sz="4" w:space="0" w:color="000000"/>
              <w:right w:val="single" w:sz="4" w:space="0" w:color="000000"/>
            </w:tcBorders>
            <w:shd w:val="clear" w:color="auto" w:fill="auto"/>
            <w:vAlign w:val="center"/>
            <w:hideMark/>
          </w:tcPr>
          <w:p w14:paraId="62837D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9802541" w14:textId="56000BB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1825000,00</w:t>
            </w:r>
          </w:p>
        </w:tc>
        <w:tc>
          <w:tcPr>
            <w:tcW w:w="684" w:type="pct"/>
            <w:tcBorders>
              <w:top w:val="nil"/>
              <w:left w:val="nil"/>
              <w:bottom w:val="single" w:sz="4" w:space="0" w:color="000000"/>
              <w:right w:val="single" w:sz="4" w:space="0" w:color="000000"/>
            </w:tcBorders>
            <w:shd w:val="clear" w:color="auto" w:fill="auto"/>
            <w:vAlign w:val="center"/>
            <w:hideMark/>
          </w:tcPr>
          <w:p w14:paraId="742221A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C70F05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207623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9AB615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Меры социальной поддержки педагогических работников муниципальных образовательных организаций Приморского края</w:t>
            </w:r>
          </w:p>
        </w:tc>
        <w:tc>
          <w:tcPr>
            <w:tcW w:w="234" w:type="pct"/>
            <w:tcBorders>
              <w:top w:val="nil"/>
              <w:left w:val="nil"/>
              <w:bottom w:val="single" w:sz="4" w:space="0" w:color="000000"/>
              <w:right w:val="single" w:sz="4" w:space="0" w:color="000000"/>
            </w:tcBorders>
            <w:shd w:val="clear" w:color="auto" w:fill="auto"/>
            <w:vAlign w:val="center"/>
            <w:hideMark/>
          </w:tcPr>
          <w:p w14:paraId="1EC129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7355B1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99531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015Ю693140</w:t>
            </w:r>
          </w:p>
        </w:tc>
        <w:tc>
          <w:tcPr>
            <w:tcW w:w="233" w:type="pct"/>
            <w:tcBorders>
              <w:top w:val="nil"/>
              <w:left w:val="nil"/>
              <w:bottom w:val="single" w:sz="4" w:space="0" w:color="000000"/>
              <w:right w:val="single" w:sz="4" w:space="0" w:color="000000"/>
            </w:tcBorders>
            <w:shd w:val="clear" w:color="auto" w:fill="auto"/>
            <w:vAlign w:val="center"/>
            <w:hideMark/>
          </w:tcPr>
          <w:p w14:paraId="2B8D10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DC94BF4" w14:textId="161D9ED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1825000,00</w:t>
            </w:r>
          </w:p>
        </w:tc>
        <w:tc>
          <w:tcPr>
            <w:tcW w:w="684" w:type="pct"/>
            <w:tcBorders>
              <w:top w:val="nil"/>
              <w:left w:val="nil"/>
              <w:bottom w:val="single" w:sz="4" w:space="0" w:color="000000"/>
              <w:right w:val="single" w:sz="4" w:space="0" w:color="000000"/>
            </w:tcBorders>
            <w:shd w:val="clear" w:color="auto" w:fill="auto"/>
            <w:vAlign w:val="center"/>
            <w:hideMark/>
          </w:tcPr>
          <w:p w14:paraId="0E73A92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62E25E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7A1E3E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4ECBA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79E724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336684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EFB55E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015Ю693140</w:t>
            </w:r>
          </w:p>
        </w:tc>
        <w:tc>
          <w:tcPr>
            <w:tcW w:w="233" w:type="pct"/>
            <w:tcBorders>
              <w:top w:val="nil"/>
              <w:left w:val="nil"/>
              <w:bottom w:val="single" w:sz="4" w:space="0" w:color="000000"/>
              <w:right w:val="single" w:sz="4" w:space="0" w:color="000000"/>
            </w:tcBorders>
            <w:shd w:val="clear" w:color="auto" w:fill="auto"/>
            <w:vAlign w:val="center"/>
            <w:hideMark/>
          </w:tcPr>
          <w:p w14:paraId="0B1A6B7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0F9955BA" w14:textId="5731617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1825000,00</w:t>
            </w:r>
          </w:p>
        </w:tc>
        <w:tc>
          <w:tcPr>
            <w:tcW w:w="684" w:type="pct"/>
            <w:tcBorders>
              <w:top w:val="nil"/>
              <w:left w:val="nil"/>
              <w:bottom w:val="single" w:sz="4" w:space="0" w:color="000000"/>
              <w:right w:val="single" w:sz="4" w:space="0" w:color="000000"/>
            </w:tcBorders>
            <w:shd w:val="clear" w:color="auto" w:fill="auto"/>
            <w:vAlign w:val="center"/>
            <w:hideMark/>
          </w:tcPr>
          <w:p w14:paraId="087A7B7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DDF553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4A7285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8B12A0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vAlign w:val="center"/>
            <w:hideMark/>
          </w:tcPr>
          <w:p w14:paraId="0FA613D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71546CB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EDB45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015Ю693140</w:t>
            </w:r>
          </w:p>
        </w:tc>
        <w:tc>
          <w:tcPr>
            <w:tcW w:w="233" w:type="pct"/>
            <w:tcBorders>
              <w:top w:val="nil"/>
              <w:left w:val="nil"/>
              <w:bottom w:val="single" w:sz="4" w:space="0" w:color="000000"/>
              <w:right w:val="single" w:sz="4" w:space="0" w:color="000000"/>
            </w:tcBorders>
            <w:shd w:val="clear" w:color="auto" w:fill="auto"/>
            <w:vAlign w:val="center"/>
            <w:hideMark/>
          </w:tcPr>
          <w:p w14:paraId="4D10BE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vAlign w:val="center"/>
            <w:hideMark/>
          </w:tcPr>
          <w:p w14:paraId="16571179" w14:textId="60E9D5D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1825000,00</w:t>
            </w:r>
          </w:p>
        </w:tc>
        <w:tc>
          <w:tcPr>
            <w:tcW w:w="684" w:type="pct"/>
            <w:tcBorders>
              <w:top w:val="nil"/>
              <w:left w:val="nil"/>
              <w:bottom w:val="single" w:sz="4" w:space="0" w:color="000000"/>
              <w:right w:val="single" w:sz="4" w:space="0" w:color="000000"/>
            </w:tcBorders>
            <w:shd w:val="clear" w:color="auto" w:fill="auto"/>
            <w:vAlign w:val="center"/>
            <w:hideMark/>
          </w:tcPr>
          <w:p w14:paraId="25461D4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DDD3FB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EDADE1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BC4229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Отдельные мероприятия муниципальной программы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5E6F0A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4E000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078D4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0160000000</w:t>
            </w:r>
          </w:p>
        </w:tc>
        <w:tc>
          <w:tcPr>
            <w:tcW w:w="233" w:type="pct"/>
            <w:tcBorders>
              <w:top w:val="nil"/>
              <w:left w:val="nil"/>
              <w:bottom w:val="single" w:sz="4" w:space="0" w:color="000000"/>
              <w:right w:val="single" w:sz="4" w:space="0" w:color="000000"/>
            </w:tcBorders>
            <w:shd w:val="clear" w:color="auto" w:fill="auto"/>
            <w:vAlign w:val="center"/>
            <w:hideMark/>
          </w:tcPr>
          <w:p w14:paraId="366ED26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489854A" w14:textId="05BEB2E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684" w:type="pct"/>
            <w:tcBorders>
              <w:top w:val="nil"/>
              <w:left w:val="nil"/>
              <w:bottom w:val="single" w:sz="4" w:space="0" w:color="000000"/>
              <w:right w:val="single" w:sz="4" w:space="0" w:color="000000"/>
            </w:tcBorders>
            <w:shd w:val="clear" w:color="auto" w:fill="auto"/>
            <w:vAlign w:val="center"/>
            <w:hideMark/>
          </w:tcPr>
          <w:p w14:paraId="3ACB5A13" w14:textId="69596AF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707" w:type="pct"/>
            <w:tcBorders>
              <w:top w:val="nil"/>
              <w:left w:val="nil"/>
              <w:bottom w:val="single" w:sz="4" w:space="0" w:color="000000"/>
              <w:right w:val="single" w:sz="4" w:space="0" w:color="000000"/>
            </w:tcBorders>
            <w:shd w:val="clear" w:color="auto" w:fill="auto"/>
            <w:vAlign w:val="center"/>
            <w:hideMark/>
          </w:tcPr>
          <w:p w14:paraId="264B5DDA" w14:textId="78474B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r>
      <w:tr w:rsidR="00C7039F" w:rsidRPr="00C7039F" w14:paraId="689F967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D87D0A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4" w:type="pct"/>
            <w:tcBorders>
              <w:top w:val="nil"/>
              <w:left w:val="nil"/>
              <w:bottom w:val="single" w:sz="4" w:space="0" w:color="000000"/>
              <w:right w:val="single" w:sz="4" w:space="0" w:color="000000"/>
            </w:tcBorders>
            <w:shd w:val="clear" w:color="auto" w:fill="auto"/>
            <w:vAlign w:val="center"/>
            <w:hideMark/>
          </w:tcPr>
          <w:p w14:paraId="1E5C99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187B5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E4B30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0160400000</w:t>
            </w:r>
          </w:p>
        </w:tc>
        <w:tc>
          <w:tcPr>
            <w:tcW w:w="233" w:type="pct"/>
            <w:tcBorders>
              <w:top w:val="nil"/>
              <w:left w:val="nil"/>
              <w:bottom w:val="single" w:sz="4" w:space="0" w:color="000000"/>
              <w:right w:val="single" w:sz="4" w:space="0" w:color="000000"/>
            </w:tcBorders>
            <w:shd w:val="clear" w:color="auto" w:fill="auto"/>
            <w:vAlign w:val="center"/>
            <w:hideMark/>
          </w:tcPr>
          <w:p w14:paraId="1593EE1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720DA84" w14:textId="7FE1975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684" w:type="pct"/>
            <w:tcBorders>
              <w:top w:val="nil"/>
              <w:left w:val="nil"/>
              <w:bottom w:val="single" w:sz="4" w:space="0" w:color="000000"/>
              <w:right w:val="single" w:sz="4" w:space="0" w:color="000000"/>
            </w:tcBorders>
            <w:shd w:val="clear" w:color="auto" w:fill="auto"/>
            <w:vAlign w:val="center"/>
            <w:hideMark/>
          </w:tcPr>
          <w:p w14:paraId="726BD9B5" w14:textId="266A1F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707" w:type="pct"/>
            <w:tcBorders>
              <w:top w:val="nil"/>
              <w:left w:val="nil"/>
              <w:bottom w:val="single" w:sz="4" w:space="0" w:color="000000"/>
              <w:right w:val="single" w:sz="4" w:space="0" w:color="000000"/>
            </w:tcBorders>
            <w:shd w:val="clear" w:color="auto" w:fill="auto"/>
            <w:vAlign w:val="center"/>
            <w:hideMark/>
          </w:tcPr>
          <w:p w14:paraId="2E8BFA34" w14:textId="621AF6E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r>
      <w:tr w:rsidR="00C7039F" w:rsidRPr="00C7039F" w14:paraId="6391FEC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D5BC478"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4" w:type="pct"/>
            <w:tcBorders>
              <w:top w:val="nil"/>
              <w:left w:val="nil"/>
              <w:bottom w:val="single" w:sz="4" w:space="0" w:color="000000"/>
              <w:right w:val="single" w:sz="4" w:space="0" w:color="000000"/>
            </w:tcBorders>
            <w:shd w:val="clear" w:color="auto" w:fill="auto"/>
            <w:vAlign w:val="center"/>
            <w:hideMark/>
          </w:tcPr>
          <w:p w14:paraId="548D11C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2EECAA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5DE0D1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0160471011</w:t>
            </w:r>
          </w:p>
        </w:tc>
        <w:tc>
          <w:tcPr>
            <w:tcW w:w="233" w:type="pct"/>
            <w:tcBorders>
              <w:top w:val="nil"/>
              <w:left w:val="nil"/>
              <w:bottom w:val="single" w:sz="4" w:space="0" w:color="000000"/>
              <w:right w:val="single" w:sz="4" w:space="0" w:color="000000"/>
            </w:tcBorders>
            <w:shd w:val="clear" w:color="auto" w:fill="auto"/>
            <w:vAlign w:val="center"/>
            <w:hideMark/>
          </w:tcPr>
          <w:p w14:paraId="14E0E94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3620D48" w14:textId="0C78B0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684" w:type="pct"/>
            <w:tcBorders>
              <w:top w:val="nil"/>
              <w:left w:val="nil"/>
              <w:bottom w:val="single" w:sz="4" w:space="0" w:color="000000"/>
              <w:right w:val="single" w:sz="4" w:space="0" w:color="000000"/>
            </w:tcBorders>
            <w:shd w:val="clear" w:color="auto" w:fill="auto"/>
            <w:vAlign w:val="center"/>
            <w:hideMark/>
          </w:tcPr>
          <w:p w14:paraId="33A43762" w14:textId="504E6A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707" w:type="pct"/>
            <w:tcBorders>
              <w:top w:val="nil"/>
              <w:left w:val="nil"/>
              <w:bottom w:val="single" w:sz="4" w:space="0" w:color="000000"/>
              <w:right w:val="single" w:sz="4" w:space="0" w:color="000000"/>
            </w:tcBorders>
            <w:shd w:val="clear" w:color="auto" w:fill="auto"/>
            <w:vAlign w:val="center"/>
            <w:hideMark/>
          </w:tcPr>
          <w:p w14:paraId="3DED753B" w14:textId="3F7FC15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r>
      <w:tr w:rsidR="00C7039F" w:rsidRPr="00C7039F" w14:paraId="16904CB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2E880A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5C9C1E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C397F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74E167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0160471011</w:t>
            </w:r>
          </w:p>
        </w:tc>
        <w:tc>
          <w:tcPr>
            <w:tcW w:w="233" w:type="pct"/>
            <w:tcBorders>
              <w:top w:val="nil"/>
              <w:left w:val="nil"/>
              <w:bottom w:val="single" w:sz="4" w:space="0" w:color="000000"/>
              <w:right w:val="single" w:sz="4" w:space="0" w:color="000000"/>
            </w:tcBorders>
            <w:shd w:val="clear" w:color="auto" w:fill="auto"/>
            <w:vAlign w:val="center"/>
            <w:hideMark/>
          </w:tcPr>
          <w:p w14:paraId="065CCA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30CEEE59" w14:textId="0D054C3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684" w:type="pct"/>
            <w:tcBorders>
              <w:top w:val="nil"/>
              <w:left w:val="nil"/>
              <w:bottom w:val="single" w:sz="4" w:space="0" w:color="000000"/>
              <w:right w:val="single" w:sz="4" w:space="0" w:color="000000"/>
            </w:tcBorders>
            <w:shd w:val="clear" w:color="auto" w:fill="auto"/>
            <w:vAlign w:val="center"/>
            <w:hideMark/>
          </w:tcPr>
          <w:p w14:paraId="0D9AA700" w14:textId="6B49F02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707" w:type="pct"/>
            <w:tcBorders>
              <w:top w:val="nil"/>
              <w:left w:val="nil"/>
              <w:bottom w:val="single" w:sz="4" w:space="0" w:color="000000"/>
              <w:right w:val="single" w:sz="4" w:space="0" w:color="000000"/>
            </w:tcBorders>
            <w:shd w:val="clear" w:color="auto" w:fill="auto"/>
            <w:vAlign w:val="center"/>
            <w:hideMark/>
          </w:tcPr>
          <w:p w14:paraId="0105563D" w14:textId="2328AE8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r>
      <w:tr w:rsidR="00C7039F" w:rsidRPr="00C7039F" w14:paraId="50F4DF3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DAF92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vAlign w:val="center"/>
            <w:hideMark/>
          </w:tcPr>
          <w:p w14:paraId="4394C7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3DC68D8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52FC0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0160471011</w:t>
            </w:r>
          </w:p>
        </w:tc>
        <w:tc>
          <w:tcPr>
            <w:tcW w:w="233" w:type="pct"/>
            <w:tcBorders>
              <w:top w:val="nil"/>
              <w:left w:val="nil"/>
              <w:bottom w:val="single" w:sz="4" w:space="0" w:color="000000"/>
              <w:right w:val="single" w:sz="4" w:space="0" w:color="000000"/>
            </w:tcBorders>
            <w:shd w:val="clear" w:color="auto" w:fill="auto"/>
            <w:vAlign w:val="center"/>
            <w:hideMark/>
          </w:tcPr>
          <w:p w14:paraId="13ECFD5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vAlign w:val="center"/>
            <w:hideMark/>
          </w:tcPr>
          <w:p w14:paraId="05BF5E14" w14:textId="1F49ADC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684" w:type="pct"/>
            <w:tcBorders>
              <w:top w:val="nil"/>
              <w:left w:val="nil"/>
              <w:bottom w:val="single" w:sz="4" w:space="0" w:color="000000"/>
              <w:right w:val="single" w:sz="4" w:space="0" w:color="000000"/>
            </w:tcBorders>
            <w:shd w:val="clear" w:color="auto" w:fill="auto"/>
            <w:vAlign w:val="center"/>
            <w:hideMark/>
          </w:tcPr>
          <w:p w14:paraId="1988E196" w14:textId="0E8F71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c>
          <w:tcPr>
            <w:tcW w:w="707" w:type="pct"/>
            <w:tcBorders>
              <w:top w:val="nil"/>
              <w:left w:val="nil"/>
              <w:bottom w:val="single" w:sz="4" w:space="0" w:color="000000"/>
              <w:right w:val="single" w:sz="4" w:space="0" w:color="000000"/>
            </w:tcBorders>
            <w:shd w:val="clear" w:color="auto" w:fill="auto"/>
            <w:vAlign w:val="center"/>
            <w:hideMark/>
          </w:tcPr>
          <w:p w14:paraId="3342F370" w14:textId="6ABD147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60000,00</w:t>
            </w:r>
          </w:p>
        </w:tc>
      </w:tr>
      <w:tr w:rsidR="00C7039F" w:rsidRPr="00C7039F" w14:paraId="1E49195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D24F95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E7EFB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1891250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13464BF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0ADE2F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8E1A371" w14:textId="2FDB459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7700000,00</w:t>
            </w:r>
          </w:p>
        </w:tc>
        <w:tc>
          <w:tcPr>
            <w:tcW w:w="684" w:type="pct"/>
            <w:tcBorders>
              <w:top w:val="nil"/>
              <w:left w:val="nil"/>
              <w:bottom w:val="single" w:sz="4" w:space="0" w:color="000000"/>
              <w:right w:val="single" w:sz="4" w:space="0" w:color="000000"/>
            </w:tcBorders>
            <w:shd w:val="clear" w:color="auto" w:fill="auto"/>
            <w:vAlign w:val="center"/>
            <w:hideMark/>
          </w:tcPr>
          <w:p w14:paraId="5347E1B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7AA339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6FC727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5DEA2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2EEBF7C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2D8DC7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33252EF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3487BC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64B139E" w14:textId="4D35764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7700000,00</w:t>
            </w:r>
          </w:p>
        </w:tc>
        <w:tc>
          <w:tcPr>
            <w:tcW w:w="684" w:type="pct"/>
            <w:tcBorders>
              <w:top w:val="nil"/>
              <w:left w:val="nil"/>
              <w:bottom w:val="single" w:sz="4" w:space="0" w:color="000000"/>
              <w:right w:val="single" w:sz="4" w:space="0" w:color="000000"/>
            </w:tcBorders>
            <w:shd w:val="clear" w:color="auto" w:fill="auto"/>
            <w:vAlign w:val="center"/>
            <w:hideMark/>
          </w:tcPr>
          <w:p w14:paraId="193C654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D04FB5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8BC775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DBFE53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15C989B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FB4C1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0481F9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093D076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550AD91" w14:textId="6EA96B3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7700000,00</w:t>
            </w:r>
          </w:p>
        </w:tc>
        <w:tc>
          <w:tcPr>
            <w:tcW w:w="684" w:type="pct"/>
            <w:tcBorders>
              <w:top w:val="nil"/>
              <w:left w:val="nil"/>
              <w:bottom w:val="single" w:sz="4" w:space="0" w:color="000000"/>
              <w:right w:val="single" w:sz="4" w:space="0" w:color="000000"/>
            </w:tcBorders>
            <w:shd w:val="clear" w:color="auto" w:fill="auto"/>
            <w:vAlign w:val="center"/>
            <w:hideMark/>
          </w:tcPr>
          <w:p w14:paraId="031F564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43E1AB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B8F735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3A7F6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Резервный фонд администрации Хасанского муниципального округа </w:t>
            </w:r>
          </w:p>
        </w:tc>
        <w:tc>
          <w:tcPr>
            <w:tcW w:w="234" w:type="pct"/>
            <w:tcBorders>
              <w:top w:val="nil"/>
              <w:left w:val="nil"/>
              <w:bottom w:val="single" w:sz="4" w:space="0" w:color="000000"/>
              <w:right w:val="single" w:sz="4" w:space="0" w:color="000000"/>
            </w:tcBorders>
            <w:shd w:val="clear" w:color="auto" w:fill="auto"/>
            <w:vAlign w:val="center"/>
            <w:hideMark/>
          </w:tcPr>
          <w:p w14:paraId="5C353FA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1D7788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4236C5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4A3DFB6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6E2192C" w14:textId="07BB55F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7700000,00</w:t>
            </w:r>
          </w:p>
        </w:tc>
        <w:tc>
          <w:tcPr>
            <w:tcW w:w="684" w:type="pct"/>
            <w:tcBorders>
              <w:top w:val="nil"/>
              <w:left w:val="nil"/>
              <w:bottom w:val="single" w:sz="4" w:space="0" w:color="000000"/>
              <w:right w:val="single" w:sz="4" w:space="0" w:color="000000"/>
            </w:tcBorders>
            <w:shd w:val="clear" w:color="auto" w:fill="auto"/>
            <w:vAlign w:val="center"/>
            <w:hideMark/>
          </w:tcPr>
          <w:p w14:paraId="6AEC91C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0A0CB7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F25708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94819D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0E13E2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2BEC396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2062F8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0FE3A5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2B550F1D" w14:textId="1148823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7700000,00</w:t>
            </w:r>
          </w:p>
        </w:tc>
        <w:tc>
          <w:tcPr>
            <w:tcW w:w="684" w:type="pct"/>
            <w:tcBorders>
              <w:top w:val="nil"/>
              <w:left w:val="nil"/>
              <w:bottom w:val="single" w:sz="4" w:space="0" w:color="000000"/>
              <w:right w:val="single" w:sz="4" w:space="0" w:color="000000"/>
            </w:tcBorders>
            <w:shd w:val="clear" w:color="auto" w:fill="auto"/>
            <w:vAlign w:val="center"/>
            <w:hideMark/>
          </w:tcPr>
          <w:p w14:paraId="7931A34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051A92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FF50D6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A5B45E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vAlign w:val="center"/>
            <w:hideMark/>
          </w:tcPr>
          <w:p w14:paraId="6A95C52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EB923E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w:t>
            </w:r>
          </w:p>
        </w:tc>
        <w:tc>
          <w:tcPr>
            <w:tcW w:w="626" w:type="pct"/>
            <w:tcBorders>
              <w:top w:val="nil"/>
              <w:left w:val="nil"/>
              <w:bottom w:val="single" w:sz="4" w:space="0" w:color="000000"/>
              <w:right w:val="single" w:sz="4" w:space="0" w:color="000000"/>
            </w:tcBorders>
            <w:shd w:val="clear" w:color="auto" w:fill="auto"/>
            <w:vAlign w:val="center"/>
            <w:hideMark/>
          </w:tcPr>
          <w:p w14:paraId="6FA38B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9999900001</w:t>
            </w:r>
          </w:p>
        </w:tc>
        <w:tc>
          <w:tcPr>
            <w:tcW w:w="233" w:type="pct"/>
            <w:tcBorders>
              <w:top w:val="nil"/>
              <w:left w:val="nil"/>
              <w:bottom w:val="single" w:sz="4" w:space="0" w:color="000000"/>
              <w:right w:val="single" w:sz="4" w:space="0" w:color="000000"/>
            </w:tcBorders>
            <w:shd w:val="clear" w:color="auto" w:fill="auto"/>
            <w:vAlign w:val="center"/>
            <w:hideMark/>
          </w:tcPr>
          <w:p w14:paraId="701AFAD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vAlign w:val="center"/>
            <w:hideMark/>
          </w:tcPr>
          <w:p w14:paraId="561516A4" w14:textId="462BBF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7700000,00</w:t>
            </w:r>
          </w:p>
        </w:tc>
        <w:tc>
          <w:tcPr>
            <w:tcW w:w="684" w:type="pct"/>
            <w:tcBorders>
              <w:top w:val="nil"/>
              <w:left w:val="nil"/>
              <w:bottom w:val="single" w:sz="4" w:space="0" w:color="000000"/>
              <w:right w:val="single" w:sz="4" w:space="0" w:color="000000"/>
            </w:tcBorders>
            <w:shd w:val="clear" w:color="auto" w:fill="auto"/>
            <w:vAlign w:val="center"/>
            <w:hideMark/>
          </w:tcPr>
          <w:p w14:paraId="02126F0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839B35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D35508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710E824"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Охрана семьи и детства</w:t>
            </w:r>
          </w:p>
        </w:tc>
        <w:tc>
          <w:tcPr>
            <w:tcW w:w="234" w:type="pct"/>
            <w:tcBorders>
              <w:top w:val="nil"/>
              <w:left w:val="nil"/>
              <w:bottom w:val="single" w:sz="4" w:space="0" w:color="000000"/>
              <w:right w:val="single" w:sz="4" w:space="0" w:color="000000"/>
            </w:tcBorders>
            <w:shd w:val="clear" w:color="auto" w:fill="auto"/>
            <w:vAlign w:val="center"/>
            <w:hideMark/>
          </w:tcPr>
          <w:p w14:paraId="4EA662F3"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02EF51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047E6EDF"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017014DE"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3DD306F" w14:textId="5A02AC8E"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69359921,01</w:t>
            </w:r>
          </w:p>
        </w:tc>
        <w:tc>
          <w:tcPr>
            <w:tcW w:w="684" w:type="pct"/>
            <w:tcBorders>
              <w:top w:val="nil"/>
              <w:left w:val="nil"/>
              <w:bottom w:val="single" w:sz="4" w:space="0" w:color="000000"/>
              <w:right w:val="single" w:sz="4" w:space="0" w:color="000000"/>
            </w:tcBorders>
            <w:shd w:val="clear" w:color="auto" w:fill="auto"/>
            <w:vAlign w:val="center"/>
            <w:hideMark/>
          </w:tcPr>
          <w:p w14:paraId="1797FD7A" w14:textId="768AC348"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77202082,83</w:t>
            </w:r>
          </w:p>
        </w:tc>
        <w:tc>
          <w:tcPr>
            <w:tcW w:w="707" w:type="pct"/>
            <w:tcBorders>
              <w:top w:val="nil"/>
              <w:left w:val="nil"/>
              <w:bottom w:val="single" w:sz="4" w:space="0" w:color="000000"/>
              <w:right w:val="single" w:sz="4" w:space="0" w:color="000000"/>
            </w:tcBorders>
            <w:shd w:val="clear" w:color="auto" w:fill="auto"/>
            <w:vAlign w:val="center"/>
            <w:hideMark/>
          </w:tcPr>
          <w:p w14:paraId="3CE3E685" w14:textId="2F76E034"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77844404,53</w:t>
            </w:r>
          </w:p>
        </w:tc>
      </w:tr>
      <w:tr w:rsidR="00C7039F" w:rsidRPr="00C7039F" w14:paraId="15C98E2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15F484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3F6386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83778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319D91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0100000000</w:t>
            </w:r>
          </w:p>
        </w:tc>
        <w:tc>
          <w:tcPr>
            <w:tcW w:w="233" w:type="pct"/>
            <w:tcBorders>
              <w:top w:val="nil"/>
              <w:left w:val="nil"/>
              <w:bottom w:val="single" w:sz="4" w:space="0" w:color="000000"/>
              <w:right w:val="single" w:sz="4" w:space="0" w:color="000000"/>
            </w:tcBorders>
            <w:shd w:val="clear" w:color="auto" w:fill="auto"/>
            <w:vAlign w:val="center"/>
            <w:hideMark/>
          </w:tcPr>
          <w:p w14:paraId="01A98BC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0648EB6" w14:textId="04EABD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5436421,00</w:t>
            </w:r>
          </w:p>
        </w:tc>
        <w:tc>
          <w:tcPr>
            <w:tcW w:w="684" w:type="pct"/>
            <w:tcBorders>
              <w:top w:val="nil"/>
              <w:left w:val="nil"/>
              <w:bottom w:val="single" w:sz="4" w:space="0" w:color="000000"/>
              <w:right w:val="single" w:sz="4" w:space="0" w:color="000000"/>
            </w:tcBorders>
            <w:shd w:val="clear" w:color="auto" w:fill="auto"/>
            <w:vAlign w:val="center"/>
            <w:hideMark/>
          </w:tcPr>
          <w:p w14:paraId="0CC3BD27" w14:textId="7913014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7368851,00</w:t>
            </w:r>
          </w:p>
        </w:tc>
        <w:tc>
          <w:tcPr>
            <w:tcW w:w="707" w:type="pct"/>
            <w:tcBorders>
              <w:top w:val="nil"/>
              <w:left w:val="nil"/>
              <w:bottom w:val="single" w:sz="4" w:space="0" w:color="000000"/>
              <w:right w:val="single" w:sz="4" w:space="0" w:color="000000"/>
            </w:tcBorders>
            <w:shd w:val="clear" w:color="auto" w:fill="auto"/>
            <w:vAlign w:val="center"/>
            <w:hideMark/>
          </w:tcPr>
          <w:p w14:paraId="4C3C48B9" w14:textId="29884DA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7664119,00</w:t>
            </w:r>
          </w:p>
        </w:tc>
      </w:tr>
      <w:tr w:rsidR="00C7039F" w:rsidRPr="00C7039F" w14:paraId="34C5C1B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5E212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Отдельные мероприятия муниципальной программы "Развитие образования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662B23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1FF5E8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7EF45A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0160000000</w:t>
            </w:r>
          </w:p>
        </w:tc>
        <w:tc>
          <w:tcPr>
            <w:tcW w:w="233" w:type="pct"/>
            <w:tcBorders>
              <w:top w:val="nil"/>
              <w:left w:val="nil"/>
              <w:bottom w:val="single" w:sz="4" w:space="0" w:color="000000"/>
              <w:right w:val="single" w:sz="4" w:space="0" w:color="000000"/>
            </w:tcBorders>
            <w:shd w:val="clear" w:color="auto" w:fill="auto"/>
            <w:vAlign w:val="center"/>
            <w:hideMark/>
          </w:tcPr>
          <w:p w14:paraId="714EDB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93CFA36" w14:textId="53A1E69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5436421,00</w:t>
            </w:r>
          </w:p>
        </w:tc>
        <w:tc>
          <w:tcPr>
            <w:tcW w:w="684" w:type="pct"/>
            <w:tcBorders>
              <w:top w:val="nil"/>
              <w:left w:val="nil"/>
              <w:bottom w:val="single" w:sz="4" w:space="0" w:color="000000"/>
              <w:right w:val="single" w:sz="4" w:space="0" w:color="000000"/>
            </w:tcBorders>
            <w:shd w:val="clear" w:color="auto" w:fill="auto"/>
            <w:vAlign w:val="center"/>
            <w:hideMark/>
          </w:tcPr>
          <w:p w14:paraId="3357E806" w14:textId="5EC90BC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7368851,00</w:t>
            </w:r>
          </w:p>
        </w:tc>
        <w:tc>
          <w:tcPr>
            <w:tcW w:w="707" w:type="pct"/>
            <w:tcBorders>
              <w:top w:val="nil"/>
              <w:left w:val="nil"/>
              <w:bottom w:val="single" w:sz="4" w:space="0" w:color="000000"/>
              <w:right w:val="single" w:sz="4" w:space="0" w:color="000000"/>
            </w:tcBorders>
            <w:shd w:val="clear" w:color="auto" w:fill="auto"/>
            <w:vAlign w:val="center"/>
            <w:hideMark/>
          </w:tcPr>
          <w:p w14:paraId="4E6CF224" w14:textId="67D527B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7664119,00</w:t>
            </w:r>
          </w:p>
        </w:tc>
      </w:tr>
      <w:tr w:rsidR="00C7039F" w:rsidRPr="00C7039F" w14:paraId="5EFEC4B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1A5D07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Компенсация части родительской платы за присмотр и уход за ребенком в образовательных учреждениях</w:t>
            </w:r>
          </w:p>
        </w:tc>
        <w:tc>
          <w:tcPr>
            <w:tcW w:w="234" w:type="pct"/>
            <w:tcBorders>
              <w:top w:val="nil"/>
              <w:left w:val="nil"/>
              <w:bottom w:val="single" w:sz="4" w:space="0" w:color="000000"/>
              <w:right w:val="single" w:sz="4" w:space="0" w:color="000000"/>
            </w:tcBorders>
            <w:shd w:val="clear" w:color="auto" w:fill="auto"/>
            <w:vAlign w:val="center"/>
            <w:hideMark/>
          </w:tcPr>
          <w:p w14:paraId="713C360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2DF1BC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2DEAB3C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0160300000</w:t>
            </w:r>
          </w:p>
        </w:tc>
        <w:tc>
          <w:tcPr>
            <w:tcW w:w="233" w:type="pct"/>
            <w:tcBorders>
              <w:top w:val="nil"/>
              <w:left w:val="nil"/>
              <w:bottom w:val="single" w:sz="4" w:space="0" w:color="000000"/>
              <w:right w:val="single" w:sz="4" w:space="0" w:color="000000"/>
            </w:tcBorders>
            <w:shd w:val="clear" w:color="auto" w:fill="auto"/>
            <w:vAlign w:val="center"/>
            <w:hideMark/>
          </w:tcPr>
          <w:p w14:paraId="1FFFE3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6B4BE63" w14:textId="30FCB80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5436421,00</w:t>
            </w:r>
          </w:p>
        </w:tc>
        <w:tc>
          <w:tcPr>
            <w:tcW w:w="684" w:type="pct"/>
            <w:tcBorders>
              <w:top w:val="nil"/>
              <w:left w:val="nil"/>
              <w:bottom w:val="single" w:sz="4" w:space="0" w:color="000000"/>
              <w:right w:val="single" w:sz="4" w:space="0" w:color="000000"/>
            </w:tcBorders>
            <w:shd w:val="clear" w:color="auto" w:fill="auto"/>
            <w:vAlign w:val="center"/>
            <w:hideMark/>
          </w:tcPr>
          <w:p w14:paraId="4EF89CB4" w14:textId="0A1CA2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7368851,00</w:t>
            </w:r>
          </w:p>
        </w:tc>
        <w:tc>
          <w:tcPr>
            <w:tcW w:w="707" w:type="pct"/>
            <w:tcBorders>
              <w:top w:val="nil"/>
              <w:left w:val="nil"/>
              <w:bottom w:val="single" w:sz="4" w:space="0" w:color="000000"/>
              <w:right w:val="single" w:sz="4" w:space="0" w:color="000000"/>
            </w:tcBorders>
            <w:shd w:val="clear" w:color="auto" w:fill="auto"/>
            <w:vAlign w:val="center"/>
            <w:hideMark/>
          </w:tcPr>
          <w:p w14:paraId="32A07CD5" w14:textId="2361DBC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7664119,00</w:t>
            </w:r>
          </w:p>
        </w:tc>
      </w:tr>
      <w:tr w:rsidR="00C7039F" w:rsidRPr="00C7039F" w14:paraId="4A334A8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ECCC94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34" w:type="pct"/>
            <w:tcBorders>
              <w:top w:val="nil"/>
              <w:left w:val="nil"/>
              <w:bottom w:val="single" w:sz="4" w:space="0" w:color="000000"/>
              <w:right w:val="single" w:sz="4" w:space="0" w:color="000000"/>
            </w:tcBorders>
            <w:shd w:val="clear" w:color="auto" w:fill="auto"/>
            <w:vAlign w:val="center"/>
            <w:hideMark/>
          </w:tcPr>
          <w:p w14:paraId="4151FF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1B2B5B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FF13F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0160393090</w:t>
            </w:r>
          </w:p>
        </w:tc>
        <w:tc>
          <w:tcPr>
            <w:tcW w:w="233" w:type="pct"/>
            <w:tcBorders>
              <w:top w:val="nil"/>
              <w:left w:val="nil"/>
              <w:bottom w:val="single" w:sz="4" w:space="0" w:color="000000"/>
              <w:right w:val="single" w:sz="4" w:space="0" w:color="000000"/>
            </w:tcBorders>
            <w:shd w:val="clear" w:color="auto" w:fill="auto"/>
            <w:vAlign w:val="center"/>
            <w:hideMark/>
          </w:tcPr>
          <w:p w14:paraId="252E9E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8873E35" w14:textId="767BDE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5436421,00</w:t>
            </w:r>
          </w:p>
        </w:tc>
        <w:tc>
          <w:tcPr>
            <w:tcW w:w="684" w:type="pct"/>
            <w:tcBorders>
              <w:top w:val="nil"/>
              <w:left w:val="nil"/>
              <w:bottom w:val="single" w:sz="4" w:space="0" w:color="000000"/>
              <w:right w:val="single" w:sz="4" w:space="0" w:color="000000"/>
            </w:tcBorders>
            <w:shd w:val="clear" w:color="auto" w:fill="auto"/>
            <w:vAlign w:val="center"/>
            <w:hideMark/>
          </w:tcPr>
          <w:p w14:paraId="476A3CF0" w14:textId="7EBEC08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7368851,00</w:t>
            </w:r>
          </w:p>
        </w:tc>
        <w:tc>
          <w:tcPr>
            <w:tcW w:w="707" w:type="pct"/>
            <w:tcBorders>
              <w:top w:val="nil"/>
              <w:left w:val="nil"/>
              <w:bottom w:val="single" w:sz="4" w:space="0" w:color="000000"/>
              <w:right w:val="single" w:sz="4" w:space="0" w:color="000000"/>
            </w:tcBorders>
            <w:shd w:val="clear" w:color="auto" w:fill="auto"/>
            <w:vAlign w:val="center"/>
            <w:hideMark/>
          </w:tcPr>
          <w:p w14:paraId="51B09A2E" w14:textId="2F2A5CF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7664119,00</w:t>
            </w:r>
          </w:p>
        </w:tc>
      </w:tr>
      <w:tr w:rsidR="00C7039F" w:rsidRPr="00C7039F" w14:paraId="4014B76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CBEDD1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31353A4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208F3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0C82D84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0160393090</w:t>
            </w:r>
          </w:p>
        </w:tc>
        <w:tc>
          <w:tcPr>
            <w:tcW w:w="233" w:type="pct"/>
            <w:tcBorders>
              <w:top w:val="nil"/>
              <w:left w:val="nil"/>
              <w:bottom w:val="single" w:sz="4" w:space="0" w:color="000000"/>
              <w:right w:val="single" w:sz="4" w:space="0" w:color="000000"/>
            </w:tcBorders>
            <w:shd w:val="clear" w:color="auto" w:fill="auto"/>
            <w:vAlign w:val="center"/>
            <w:hideMark/>
          </w:tcPr>
          <w:p w14:paraId="12AF64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6DA6946A" w14:textId="3CB59E4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5436421,00</w:t>
            </w:r>
          </w:p>
        </w:tc>
        <w:tc>
          <w:tcPr>
            <w:tcW w:w="684" w:type="pct"/>
            <w:tcBorders>
              <w:top w:val="nil"/>
              <w:left w:val="nil"/>
              <w:bottom w:val="single" w:sz="4" w:space="0" w:color="000000"/>
              <w:right w:val="single" w:sz="4" w:space="0" w:color="000000"/>
            </w:tcBorders>
            <w:shd w:val="clear" w:color="auto" w:fill="auto"/>
            <w:vAlign w:val="center"/>
            <w:hideMark/>
          </w:tcPr>
          <w:p w14:paraId="2A988F2F" w14:textId="272EA55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7368851,00</w:t>
            </w:r>
          </w:p>
        </w:tc>
        <w:tc>
          <w:tcPr>
            <w:tcW w:w="707" w:type="pct"/>
            <w:tcBorders>
              <w:top w:val="nil"/>
              <w:left w:val="nil"/>
              <w:bottom w:val="single" w:sz="4" w:space="0" w:color="000000"/>
              <w:right w:val="single" w:sz="4" w:space="0" w:color="000000"/>
            </w:tcBorders>
            <w:shd w:val="clear" w:color="auto" w:fill="auto"/>
            <w:vAlign w:val="center"/>
            <w:hideMark/>
          </w:tcPr>
          <w:p w14:paraId="39B9CE79" w14:textId="2A7A242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7664119,00</w:t>
            </w:r>
          </w:p>
        </w:tc>
      </w:tr>
      <w:tr w:rsidR="00C7039F" w:rsidRPr="00C7039F" w14:paraId="4852AD7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5CBC99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vAlign w:val="center"/>
            <w:hideMark/>
          </w:tcPr>
          <w:p w14:paraId="2602BA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51AFC2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5EC58A8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0160393090</w:t>
            </w:r>
          </w:p>
        </w:tc>
        <w:tc>
          <w:tcPr>
            <w:tcW w:w="233" w:type="pct"/>
            <w:tcBorders>
              <w:top w:val="nil"/>
              <w:left w:val="nil"/>
              <w:bottom w:val="single" w:sz="4" w:space="0" w:color="000000"/>
              <w:right w:val="single" w:sz="4" w:space="0" w:color="000000"/>
            </w:tcBorders>
            <w:shd w:val="clear" w:color="auto" w:fill="auto"/>
            <w:vAlign w:val="center"/>
            <w:hideMark/>
          </w:tcPr>
          <w:p w14:paraId="5B5F672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vAlign w:val="center"/>
            <w:hideMark/>
          </w:tcPr>
          <w:p w14:paraId="76063443" w14:textId="1CE5EC0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5436421,00</w:t>
            </w:r>
          </w:p>
        </w:tc>
        <w:tc>
          <w:tcPr>
            <w:tcW w:w="684" w:type="pct"/>
            <w:tcBorders>
              <w:top w:val="nil"/>
              <w:left w:val="nil"/>
              <w:bottom w:val="single" w:sz="4" w:space="0" w:color="000000"/>
              <w:right w:val="single" w:sz="4" w:space="0" w:color="000000"/>
            </w:tcBorders>
            <w:shd w:val="clear" w:color="auto" w:fill="auto"/>
            <w:vAlign w:val="center"/>
            <w:hideMark/>
          </w:tcPr>
          <w:p w14:paraId="670FE566" w14:textId="3E70C36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7368851,00</w:t>
            </w:r>
          </w:p>
        </w:tc>
        <w:tc>
          <w:tcPr>
            <w:tcW w:w="707" w:type="pct"/>
            <w:tcBorders>
              <w:top w:val="nil"/>
              <w:left w:val="nil"/>
              <w:bottom w:val="single" w:sz="4" w:space="0" w:color="000000"/>
              <w:right w:val="single" w:sz="4" w:space="0" w:color="000000"/>
            </w:tcBorders>
            <w:shd w:val="clear" w:color="auto" w:fill="auto"/>
            <w:vAlign w:val="center"/>
            <w:hideMark/>
          </w:tcPr>
          <w:p w14:paraId="67E06C05" w14:textId="4806B75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7664119,00</w:t>
            </w:r>
          </w:p>
        </w:tc>
      </w:tr>
      <w:tr w:rsidR="00C7039F" w:rsidRPr="00C7039F" w14:paraId="3141453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6D5A85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"Обеспечение жильем молодых семей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6DA8D47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0EBF3E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76F7FB5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0800000000</w:t>
            </w:r>
          </w:p>
        </w:tc>
        <w:tc>
          <w:tcPr>
            <w:tcW w:w="233" w:type="pct"/>
            <w:tcBorders>
              <w:top w:val="nil"/>
              <w:left w:val="nil"/>
              <w:bottom w:val="single" w:sz="4" w:space="0" w:color="000000"/>
              <w:right w:val="single" w:sz="4" w:space="0" w:color="000000"/>
            </w:tcBorders>
            <w:shd w:val="clear" w:color="auto" w:fill="auto"/>
            <w:vAlign w:val="center"/>
            <w:hideMark/>
          </w:tcPr>
          <w:p w14:paraId="22723B6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35ED5E3" w14:textId="5951DB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34302030,00</w:t>
            </w:r>
          </w:p>
        </w:tc>
        <w:tc>
          <w:tcPr>
            <w:tcW w:w="684" w:type="pct"/>
            <w:tcBorders>
              <w:top w:val="nil"/>
              <w:left w:val="nil"/>
              <w:bottom w:val="single" w:sz="4" w:space="0" w:color="000000"/>
              <w:right w:val="single" w:sz="4" w:space="0" w:color="000000"/>
            </w:tcBorders>
            <w:shd w:val="clear" w:color="auto" w:fill="auto"/>
            <w:vAlign w:val="center"/>
            <w:hideMark/>
          </w:tcPr>
          <w:p w14:paraId="384020A9" w14:textId="7C5FCA1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24430119,19</w:t>
            </w:r>
          </w:p>
        </w:tc>
        <w:tc>
          <w:tcPr>
            <w:tcW w:w="707" w:type="pct"/>
            <w:tcBorders>
              <w:top w:val="nil"/>
              <w:left w:val="nil"/>
              <w:bottom w:val="single" w:sz="4" w:space="0" w:color="000000"/>
              <w:right w:val="single" w:sz="4" w:space="0" w:color="000000"/>
            </w:tcBorders>
            <w:shd w:val="clear" w:color="auto" w:fill="auto"/>
            <w:vAlign w:val="center"/>
            <w:hideMark/>
          </w:tcPr>
          <w:p w14:paraId="0F31B9E8" w14:textId="35390D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24043798,04</w:t>
            </w:r>
          </w:p>
        </w:tc>
      </w:tr>
      <w:tr w:rsidR="00C7039F" w:rsidRPr="00C7039F" w14:paraId="5DF08C6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008497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"Обеспечение жильем молодых семей"</w:t>
            </w:r>
          </w:p>
        </w:tc>
        <w:tc>
          <w:tcPr>
            <w:tcW w:w="234" w:type="pct"/>
            <w:tcBorders>
              <w:top w:val="nil"/>
              <w:left w:val="nil"/>
              <w:bottom w:val="single" w:sz="4" w:space="0" w:color="000000"/>
              <w:right w:val="single" w:sz="4" w:space="0" w:color="000000"/>
            </w:tcBorders>
            <w:shd w:val="clear" w:color="auto" w:fill="auto"/>
            <w:vAlign w:val="center"/>
            <w:hideMark/>
          </w:tcPr>
          <w:p w14:paraId="48F70A7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85A0F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422427B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0800100000</w:t>
            </w:r>
          </w:p>
        </w:tc>
        <w:tc>
          <w:tcPr>
            <w:tcW w:w="233" w:type="pct"/>
            <w:tcBorders>
              <w:top w:val="nil"/>
              <w:left w:val="nil"/>
              <w:bottom w:val="single" w:sz="4" w:space="0" w:color="000000"/>
              <w:right w:val="single" w:sz="4" w:space="0" w:color="000000"/>
            </w:tcBorders>
            <w:shd w:val="clear" w:color="auto" w:fill="auto"/>
            <w:vAlign w:val="center"/>
            <w:hideMark/>
          </w:tcPr>
          <w:p w14:paraId="00136F6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4A6259B" w14:textId="6AD675D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34302030,00</w:t>
            </w:r>
          </w:p>
        </w:tc>
        <w:tc>
          <w:tcPr>
            <w:tcW w:w="684" w:type="pct"/>
            <w:tcBorders>
              <w:top w:val="nil"/>
              <w:left w:val="nil"/>
              <w:bottom w:val="single" w:sz="4" w:space="0" w:color="000000"/>
              <w:right w:val="single" w:sz="4" w:space="0" w:color="000000"/>
            </w:tcBorders>
            <w:shd w:val="clear" w:color="auto" w:fill="auto"/>
            <w:vAlign w:val="center"/>
            <w:hideMark/>
          </w:tcPr>
          <w:p w14:paraId="74FD5498" w14:textId="70158C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24430119,19</w:t>
            </w:r>
          </w:p>
        </w:tc>
        <w:tc>
          <w:tcPr>
            <w:tcW w:w="707" w:type="pct"/>
            <w:tcBorders>
              <w:top w:val="nil"/>
              <w:left w:val="nil"/>
              <w:bottom w:val="single" w:sz="4" w:space="0" w:color="000000"/>
              <w:right w:val="single" w:sz="4" w:space="0" w:color="000000"/>
            </w:tcBorders>
            <w:shd w:val="clear" w:color="auto" w:fill="auto"/>
            <w:vAlign w:val="center"/>
            <w:hideMark/>
          </w:tcPr>
          <w:p w14:paraId="35A335F0" w14:textId="7D7F093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24043798,04</w:t>
            </w:r>
          </w:p>
        </w:tc>
      </w:tr>
      <w:tr w:rsidR="00C7039F" w:rsidRPr="00C7039F" w14:paraId="13B869E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480DF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Реализация мероприятий по обеспечению жильем молодых семей</w:t>
            </w:r>
          </w:p>
        </w:tc>
        <w:tc>
          <w:tcPr>
            <w:tcW w:w="234" w:type="pct"/>
            <w:tcBorders>
              <w:top w:val="nil"/>
              <w:left w:val="nil"/>
              <w:bottom w:val="single" w:sz="4" w:space="0" w:color="000000"/>
              <w:right w:val="single" w:sz="4" w:space="0" w:color="000000"/>
            </w:tcBorders>
            <w:shd w:val="clear" w:color="auto" w:fill="auto"/>
            <w:vAlign w:val="center"/>
            <w:hideMark/>
          </w:tcPr>
          <w:p w14:paraId="174D54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CC148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6DF79B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08001L4970</w:t>
            </w:r>
          </w:p>
        </w:tc>
        <w:tc>
          <w:tcPr>
            <w:tcW w:w="233" w:type="pct"/>
            <w:tcBorders>
              <w:top w:val="nil"/>
              <w:left w:val="nil"/>
              <w:bottom w:val="single" w:sz="4" w:space="0" w:color="000000"/>
              <w:right w:val="single" w:sz="4" w:space="0" w:color="000000"/>
            </w:tcBorders>
            <w:shd w:val="clear" w:color="auto" w:fill="auto"/>
            <w:vAlign w:val="center"/>
            <w:hideMark/>
          </w:tcPr>
          <w:p w14:paraId="4F1C4FA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C29AE97" w14:textId="2070CEA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34302030,00</w:t>
            </w:r>
          </w:p>
        </w:tc>
        <w:tc>
          <w:tcPr>
            <w:tcW w:w="684" w:type="pct"/>
            <w:tcBorders>
              <w:top w:val="nil"/>
              <w:left w:val="nil"/>
              <w:bottom w:val="single" w:sz="4" w:space="0" w:color="000000"/>
              <w:right w:val="single" w:sz="4" w:space="0" w:color="000000"/>
            </w:tcBorders>
            <w:shd w:val="clear" w:color="auto" w:fill="auto"/>
            <w:vAlign w:val="center"/>
            <w:hideMark/>
          </w:tcPr>
          <w:p w14:paraId="361B8B4E" w14:textId="62AD29D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24430119,19</w:t>
            </w:r>
          </w:p>
        </w:tc>
        <w:tc>
          <w:tcPr>
            <w:tcW w:w="707" w:type="pct"/>
            <w:tcBorders>
              <w:top w:val="nil"/>
              <w:left w:val="nil"/>
              <w:bottom w:val="single" w:sz="4" w:space="0" w:color="000000"/>
              <w:right w:val="single" w:sz="4" w:space="0" w:color="000000"/>
            </w:tcBorders>
            <w:shd w:val="clear" w:color="auto" w:fill="auto"/>
            <w:vAlign w:val="center"/>
            <w:hideMark/>
          </w:tcPr>
          <w:p w14:paraId="59BC0EDE" w14:textId="0DFE5EA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24043798,04</w:t>
            </w:r>
          </w:p>
        </w:tc>
      </w:tr>
      <w:tr w:rsidR="00C7039F" w:rsidRPr="00C7039F" w14:paraId="51B1600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4C360E4"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7668D77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2F1F5C8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612E89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08001L4970</w:t>
            </w:r>
          </w:p>
        </w:tc>
        <w:tc>
          <w:tcPr>
            <w:tcW w:w="233" w:type="pct"/>
            <w:tcBorders>
              <w:top w:val="nil"/>
              <w:left w:val="nil"/>
              <w:bottom w:val="single" w:sz="4" w:space="0" w:color="000000"/>
              <w:right w:val="single" w:sz="4" w:space="0" w:color="000000"/>
            </w:tcBorders>
            <w:shd w:val="clear" w:color="auto" w:fill="auto"/>
            <w:vAlign w:val="center"/>
            <w:hideMark/>
          </w:tcPr>
          <w:p w14:paraId="515EE6F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40D08E24" w14:textId="78D8CE0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34302030,00</w:t>
            </w:r>
          </w:p>
        </w:tc>
        <w:tc>
          <w:tcPr>
            <w:tcW w:w="684" w:type="pct"/>
            <w:tcBorders>
              <w:top w:val="nil"/>
              <w:left w:val="nil"/>
              <w:bottom w:val="single" w:sz="4" w:space="0" w:color="000000"/>
              <w:right w:val="single" w:sz="4" w:space="0" w:color="000000"/>
            </w:tcBorders>
            <w:shd w:val="clear" w:color="auto" w:fill="auto"/>
            <w:vAlign w:val="center"/>
            <w:hideMark/>
          </w:tcPr>
          <w:p w14:paraId="1BE9DC30" w14:textId="6B09A37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24430119,19</w:t>
            </w:r>
          </w:p>
        </w:tc>
        <w:tc>
          <w:tcPr>
            <w:tcW w:w="707" w:type="pct"/>
            <w:tcBorders>
              <w:top w:val="nil"/>
              <w:left w:val="nil"/>
              <w:bottom w:val="single" w:sz="4" w:space="0" w:color="000000"/>
              <w:right w:val="single" w:sz="4" w:space="0" w:color="000000"/>
            </w:tcBorders>
            <w:shd w:val="clear" w:color="auto" w:fill="auto"/>
            <w:vAlign w:val="center"/>
            <w:hideMark/>
          </w:tcPr>
          <w:p w14:paraId="75B0E07F" w14:textId="252BFD3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24043798,04</w:t>
            </w:r>
          </w:p>
        </w:tc>
      </w:tr>
      <w:tr w:rsidR="00C7039F" w:rsidRPr="00C7039F" w14:paraId="4E0C6EB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CBD0A1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vAlign w:val="center"/>
            <w:hideMark/>
          </w:tcPr>
          <w:p w14:paraId="1B38D44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E34329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63855DF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08001L4970</w:t>
            </w:r>
          </w:p>
        </w:tc>
        <w:tc>
          <w:tcPr>
            <w:tcW w:w="233" w:type="pct"/>
            <w:tcBorders>
              <w:top w:val="nil"/>
              <w:left w:val="nil"/>
              <w:bottom w:val="single" w:sz="4" w:space="0" w:color="000000"/>
              <w:right w:val="single" w:sz="4" w:space="0" w:color="000000"/>
            </w:tcBorders>
            <w:shd w:val="clear" w:color="auto" w:fill="auto"/>
            <w:vAlign w:val="center"/>
            <w:hideMark/>
          </w:tcPr>
          <w:p w14:paraId="0E728C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vAlign w:val="center"/>
            <w:hideMark/>
          </w:tcPr>
          <w:p w14:paraId="5B84ADB7" w14:textId="469B9A2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34302030,00</w:t>
            </w:r>
          </w:p>
        </w:tc>
        <w:tc>
          <w:tcPr>
            <w:tcW w:w="684" w:type="pct"/>
            <w:tcBorders>
              <w:top w:val="nil"/>
              <w:left w:val="nil"/>
              <w:bottom w:val="single" w:sz="4" w:space="0" w:color="000000"/>
              <w:right w:val="single" w:sz="4" w:space="0" w:color="000000"/>
            </w:tcBorders>
            <w:shd w:val="clear" w:color="auto" w:fill="auto"/>
            <w:vAlign w:val="center"/>
            <w:hideMark/>
          </w:tcPr>
          <w:p w14:paraId="0C092D8F" w14:textId="5B1F572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24430119,19</w:t>
            </w:r>
          </w:p>
        </w:tc>
        <w:tc>
          <w:tcPr>
            <w:tcW w:w="707" w:type="pct"/>
            <w:tcBorders>
              <w:top w:val="nil"/>
              <w:left w:val="nil"/>
              <w:bottom w:val="single" w:sz="4" w:space="0" w:color="000000"/>
              <w:right w:val="single" w:sz="4" w:space="0" w:color="000000"/>
            </w:tcBorders>
            <w:shd w:val="clear" w:color="auto" w:fill="auto"/>
            <w:vAlign w:val="center"/>
            <w:hideMark/>
          </w:tcPr>
          <w:p w14:paraId="572585E3" w14:textId="539404A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24043798,04</w:t>
            </w:r>
          </w:p>
        </w:tc>
      </w:tr>
      <w:tr w:rsidR="00C7039F" w:rsidRPr="00C7039F" w14:paraId="6001998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E00B6C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"Социальная поддержка отдельных категорий граждан в Хасанском муниципальном округе"</w:t>
            </w:r>
          </w:p>
        </w:tc>
        <w:tc>
          <w:tcPr>
            <w:tcW w:w="234" w:type="pct"/>
            <w:tcBorders>
              <w:top w:val="nil"/>
              <w:left w:val="nil"/>
              <w:bottom w:val="single" w:sz="4" w:space="0" w:color="000000"/>
              <w:right w:val="single" w:sz="4" w:space="0" w:color="000000"/>
            </w:tcBorders>
            <w:shd w:val="clear" w:color="auto" w:fill="auto"/>
            <w:vAlign w:val="center"/>
            <w:hideMark/>
          </w:tcPr>
          <w:p w14:paraId="0C6FD42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392A54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27FC64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1700000000</w:t>
            </w:r>
          </w:p>
        </w:tc>
        <w:tc>
          <w:tcPr>
            <w:tcW w:w="233" w:type="pct"/>
            <w:tcBorders>
              <w:top w:val="nil"/>
              <w:left w:val="nil"/>
              <w:bottom w:val="single" w:sz="4" w:space="0" w:color="000000"/>
              <w:right w:val="single" w:sz="4" w:space="0" w:color="000000"/>
            </w:tcBorders>
            <w:shd w:val="clear" w:color="auto" w:fill="auto"/>
            <w:vAlign w:val="center"/>
            <w:hideMark/>
          </w:tcPr>
          <w:p w14:paraId="18A934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E53120B" w14:textId="0044018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26471470,01</w:t>
            </w:r>
          </w:p>
        </w:tc>
        <w:tc>
          <w:tcPr>
            <w:tcW w:w="684" w:type="pct"/>
            <w:tcBorders>
              <w:top w:val="nil"/>
              <w:left w:val="nil"/>
              <w:bottom w:val="single" w:sz="4" w:space="0" w:color="000000"/>
              <w:right w:val="single" w:sz="4" w:space="0" w:color="000000"/>
            </w:tcBorders>
            <w:shd w:val="clear" w:color="auto" w:fill="auto"/>
            <w:vAlign w:val="center"/>
            <w:hideMark/>
          </w:tcPr>
          <w:p w14:paraId="43E808A3" w14:textId="50AC854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45403112,64</w:t>
            </w:r>
          </w:p>
        </w:tc>
        <w:tc>
          <w:tcPr>
            <w:tcW w:w="707" w:type="pct"/>
            <w:tcBorders>
              <w:top w:val="nil"/>
              <w:left w:val="nil"/>
              <w:bottom w:val="single" w:sz="4" w:space="0" w:color="000000"/>
              <w:right w:val="single" w:sz="4" w:space="0" w:color="000000"/>
            </w:tcBorders>
            <w:shd w:val="clear" w:color="auto" w:fill="auto"/>
            <w:vAlign w:val="center"/>
            <w:hideMark/>
          </w:tcPr>
          <w:p w14:paraId="37A02A7C" w14:textId="0409D5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46136487,49</w:t>
            </w:r>
          </w:p>
        </w:tc>
      </w:tr>
      <w:tr w:rsidR="00C7039F" w:rsidRPr="00C7039F" w14:paraId="679BE79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6BFA8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2176099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85BDB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0707373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1700100000</w:t>
            </w:r>
          </w:p>
        </w:tc>
        <w:tc>
          <w:tcPr>
            <w:tcW w:w="233" w:type="pct"/>
            <w:tcBorders>
              <w:top w:val="nil"/>
              <w:left w:val="nil"/>
              <w:bottom w:val="single" w:sz="4" w:space="0" w:color="000000"/>
              <w:right w:val="single" w:sz="4" w:space="0" w:color="000000"/>
            </w:tcBorders>
            <w:shd w:val="clear" w:color="auto" w:fill="auto"/>
            <w:vAlign w:val="center"/>
            <w:hideMark/>
          </w:tcPr>
          <w:p w14:paraId="3ADD27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1376A90" w14:textId="16AEF71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26471470,01</w:t>
            </w:r>
          </w:p>
        </w:tc>
        <w:tc>
          <w:tcPr>
            <w:tcW w:w="684" w:type="pct"/>
            <w:tcBorders>
              <w:top w:val="nil"/>
              <w:left w:val="nil"/>
              <w:bottom w:val="single" w:sz="4" w:space="0" w:color="000000"/>
              <w:right w:val="single" w:sz="4" w:space="0" w:color="000000"/>
            </w:tcBorders>
            <w:shd w:val="clear" w:color="auto" w:fill="auto"/>
            <w:vAlign w:val="center"/>
            <w:hideMark/>
          </w:tcPr>
          <w:p w14:paraId="55FFE583" w14:textId="7695290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45403112,64</w:t>
            </w:r>
          </w:p>
        </w:tc>
        <w:tc>
          <w:tcPr>
            <w:tcW w:w="707" w:type="pct"/>
            <w:tcBorders>
              <w:top w:val="nil"/>
              <w:left w:val="nil"/>
              <w:bottom w:val="single" w:sz="4" w:space="0" w:color="000000"/>
              <w:right w:val="single" w:sz="4" w:space="0" w:color="000000"/>
            </w:tcBorders>
            <w:shd w:val="clear" w:color="auto" w:fill="auto"/>
            <w:vAlign w:val="center"/>
            <w:hideMark/>
          </w:tcPr>
          <w:p w14:paraId="5514AC34" w14:textId="32EAB3B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46136487,49</w:t>
            </w:r>
          </w:p>
        </w:tc>
      </w:tr>
      <w:tr w:rsidR="00C7039F" w:rsidRPr="00C7039F" w14:paraId="29B522C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30F992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6872D06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17B196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12D8FE8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1700193050</w:t>
            </w:r>
          </w:p>
        </w:tc>
        <w:tc>
          <w:tcPr>
            <w:tcW w:w="233" w:type="pct"/>
            <w:tcBorders>
              <w:top w:val="nil"/>
              <w:left w:val="nil"/>
              <w:bottom w:val="single" w:sz="4" w:space="0" w:color="000000"/>
              <w:right w:val="single" w:sz="4" w:space="0" w:color="000000"/>
            </w:tcBorders>
            <w:shd w:val="clear" w:color="auto" w:fill="auto"/>
            <w:vAlign w:val="center"/>
            <w:hideMark/>
          </w:tcPr>
          <w:p w14:paraId="29A93DA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CAF5436" w14:textId="3B5A3FE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17612163,70</w:t>
            </w:r>
          </w:p>
        </w:tc>
        <w:tc>
          <w:tcPr>
            <w:tcW w:w="684" w:type="pct"/>
            <w:tcBorders>
              <w:top w:val="nil"/>
              <w:left w:val="nil"/>
              <w:bottom w:val="single" w:sz="4" w:space="0" w:color="000000"/>
              <w:right w:val="single" w:sz="4" w:space="0" w:color="000000"/>
            </w:tcBorders>
            <w:shd w:val="clear" w:color="auto" w:fill="auto"/>
            <w:vAlign w:val="center"/>
            <w:hideMark/>
          </w:tcPr>
          <w:p w14:paraId="4D3E70F6" w14:textId="4F6C4ED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25734392,64</w:t>
            </w:r>
          </w:p>
        </w:tc>
        <w:tc>
          <w:tcPr>
            <w:tcW w:w="707" w:type="pct"/>
            <w:tcBorders>
              <w:top w:val="nil"/>
              <w:left w:val="nil"/>
              <w:bottom w:val="single" w:sz="4" w:space="0" w:color="000000"/>
              <w:right w:val="single" w:sz="4" w:space="0" w:color="000000"/>
            </w:tcBorders>
            <w:shd w:val="clear" w:color="auto" w:fill="auto"/>
            <w:vAlign w:val="center"/>
            <w:hideMark/>
          </w:tcPr>
          <w:p w14:paraId="6F8062EF" w14:textId="4FD7245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26467767,49</w:t>
            </w:r>
          </w:p>
        </w:tc>
      </w:tr>
      <w:tr w:rsidR="00C7039F" w:rsidRPr="00C7039F" w14:paraId="0EBE1B5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504ABF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F4559D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293D7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5CC33A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1700193050</w:t>
            </w:r>
          </w:p>
        </w:tc>
        <w:tc>
          <w:tcPr>
            <w:tcW w:w="233" w:type="pct"/>
            <w:tcBorders>
              <w:top w:val="nil"/>
              <w:left w:val="nil"/>
              <w:bottom w:val="single" w:sz="4" w:space="0" w:color="000000"/>
              <w:right w:val="single" w:sz="4" w:space="0" w:color="000000"/>
            </w:tcBorders>
            <w:shd w:val="clear" w:color="auto" w:fill="auto"/>
            <w:vAlign w:val="center"/>
            <w:hideMark/>
          </w:tcPr>
          <w:p w14:paraId="48BAC20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3FB2FA6F" w14:textId="105350E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275000,00</w:t>
            </w:r>
          </w:p>
        </w:tc>
        <w:tc>
          <w:tcPr>
            <w:tcW w:w="684" w:type="pct"/>
            <w:tcBorders>
              <w:top w:val="nil"/>
              <w:left w:val="nil"/>
              <w:bottom w:val="single" w:sz="4" w:space="0" w:color="000000"/>
              <w:right w:val="single" w:sz="4" w:space="0" w:color="000000"/>
            </w:tcBorders>
            <w:shd w:val="clear" w:color="auto" w:fill="auto"/>
            <w:vAlign w:val="center"/>
            <w:hideMark/>
          </w:tcPr>
          <w:p w14:paraId="503E5761" w14:textId="091922F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350000,00</w:t>
            </w:r>
          </w:p>
        </w:tc>
        <w:tc>
          <w:tcPr>
            <w:tcW w:w="707" w:type="pct"/>
            <w:tcBorders>
              <w:top w:val="nil"/>
              <w:left w:val="nil"/>
              <w:bottom w:val="single" w:sz="4" w:space="0" w:color="000000"/>
              <w:right w:val="single" w:sz="4" w:space="0" w:color="000000"/>
            </w:tcBorders>
            <w:shd w:val="clear" w:color="auto" w:fill="auto"/>
            <w:vAlign w:val="center"/>
            <w:hideMark/>
          </w:tcPr>
          <w:p w14:paraId="02AB0307" w14:textId="0B992B5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350000,00</w:t>
            </w:r>
          </w:p>
        </w:tc>
      </w:tr>
      <w:tr w:rsidR="00C7039F" w:rsidRPr="00C7039F" w14:paraId="2FF8536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E2C966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F91C7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16A619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7D37D0B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1700193050</w:t>
            </w:r>
          </w:p>
        </w:tc>
        <w:tc>
          <w:tcPr>
            <w:tcW w:w="233" w:type="pct"/>
            <w:tcBorders>
              <w:top w:val="nil"/>
              <w:left w:val="nil"/>
              <w:bottom w:val="single" w:sz="4" w:space="0" w:color="000000"/>
              <w:right w:val="single" w:sz="4" w:space="0" w:color="000000"/>
            </w:tcBorders>
            <w:shd w:val="clear" w:color="auto" w:fill="auto"/>
            <w:vAlign w:val="center"/>
            <w:hideMark/>
          </w:tcPr>
          <w:p w14:paraId="614EEC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2BC553FA" w14:textId="67534D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275000,00</w:t>
            </w:r>
          </w:p>
        </w:tc>
        <w:tc>
          <w:tcPr>
            <w:tcW w:w="684" w:type="pct"/>
            <w:tcBorders>
              <w:top w:val="nil"/>
              <w:left w:val="nil"/>
              <w:bottom w:val="single" w:sz="4" w:space="0" w:color="000000"/>
              <w:right w:val="single" w:sz="4" w:space="0" w:color="000000"/>
            </w:tcBorders>
            <w:shd w:val="clear" w:color="auto" w:fill="auto"/>
            <w:vAlign w:val="center"/>
            <w:hideMark/>
          </w:tcPr>
          <w:p w14:paraId="4C337B2E" w14:textId="245E17B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350000,00</w:t>
            </w:r>
          </w:p>
        </w:tc>
        <w:tc>
          <w:tcPr>
            <w:tcW w:w="707" w:type="pct"/>
            <w:tcBorders>
              <w:top w:val="nil"/>
              <w:left w:val="nil"/>
              <w:bottom w:val="single" w:sz="4" w:space="0" w:color="000000"/>
              <w:right w:val="single" w:sz="4" w:space="0" w:color="000000"/>
            </w:tcBorders>
            <w:shd w:val="clear" w:color="auto" w:fill="auto"/>
            <w:vAlign w:val="center"/>
            <w:hideMark/>
          </w:tcPr>
          <w:p w14:paraId="6E0979FC" w14:textId="0E2082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350000,00</w:t>
            </w:r>
          </w:p>
        </w:tc>
      </w:tr>
      <w:tr w:rsidR="00C7039F" w:rsidRPr="00C7039F" w14:paraId="2964065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4A5891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3D8900E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BF5B8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2CC334D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1700193050</w:t>
            </w:r>
          </w:p>
        </w:tc>
        <w:tc>
          <w:tcPr>
            <w:tcW w:w="233" w:type="pct"/>
            <w:tcBorders>
              <w:top w:val="nil"/>
              <w:left w:val="nil"/>
              <w:bottom w:val="single" w:sz="4" w:space="0" w:color="000000"/>
              <w:right w:val="single" w:sz="4" w:space="0" w:color="000000"/>
            </w:tcBorders>
            <w:shd w:val="clear" w:color="auto" w:fill="auto"/>
            <w:vAlign w:val="center"/>
            <w:hideMark/>
          </w:tcPr>
          <w:p w14:paraId="57CFA59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540FE772" w14:textId="36D7BB7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17337163,70</w:t>
            </w:r>
          </w:p>
        </w:tc>
        <w:tc>
          <w:tcPr>
            <w:tcW w:w="684" w:type="pct"/>
            <w:tcBorders>
              <w:top w:val="nil"/>
              <w:left w:val="nil"/>
              <w:bottom w:val="single" w:sz="4" w:space="0" w:color="000000"/>
              <w:right w:val="single" w:sz="4" w:space="0" w:color="000000"/>
            </w:tcBorders>
            <w:shd w:val="clear" w:color="auto" w:fill="auto"/>
            <w:vAlign w:val="center"/>
            <w:hideMark/>
          </w:tcPr>
          <w:p w14:paraId="012EE19A" w14:textId="03CAC89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25384392,64</w:t>
            </w:r>
          </w:p>
        </w:tc>
        <w:tc>
          <w:tcPr>
            <w:tcW w:w="707" w:type="pct"/>
            <w:tcBorders>
              <w:top w:val="nil"/>
              <w:left w:val="nil"/>
              <w:bottom w:val="single" w:sz="4" w:space="0" w:color="000000"/>
              <w:right w:val="single" w:sz="4" w:space="0" w:color="000000"/>
            </w:tcBorders>
            <w:shd w:val="clear" w:color="auto" w:fill="auto"/>
            <w:vAlign w:val="center"/>
            <w:hideMark/>
          </w:tcPr>
          <w:p w14:paraId="7E91749C" w14:textId="0C70B87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26117767,49</w:t>
            </w:r>
          </w:p>
        </w:tc>
      </w:tr>
      <w:tr w:rsidR="00C7039F" w:rsidRPr="00C7039F" w14:paraId="2E818D1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D54A2E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Публичные нормативные социальные выплаты гражданам</w:t>
            </w:r>
          </w:p>
        </w:tc>
        <w:tc>
          <w:tcPr>
            <w:tcW w:w="234" w:type="pct"/>
            <w:tcBorders>
              <w:top w:val="nil"/>
              <w:left w:val="nil"/>
              <w:bottom w:val="single" w:sz="4" w:space="0" w:color="000000"/>
              <w:right w:val="single" w:sz="4" w:space="0" w:color="000000"/>
            </w:tcBorders>
            <w:shd w:val="clear" w:color="auto" w:fill="auto"/>
            <w:vAlign w:val="center"/>
            <w:hideMark/>
          </w:tcPr>
          <w:p w14:paraId="32F979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27A6473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1079C4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1700193050</w:t>
            </w:r>
          </w:p>
        </w:tc>
        <w:tc>
          <w:tcPr>
            <w:tcW w:w="233" w:type="pct"/>
            <w:tcBorders>
              <w:top w:val="nil"/>
              <w:left w:val="nil"/>
              <w:bottom w:val="single" w:sz="4" w:space="0" w:color="000000"/>
              <w:right w:val="single" w:sz="4" w:space="0" w:color="000000"/>
            </w:tcBorders>
            <w:shd w:val="clear" w:color="auto" w:fill="auto"/>
            <w:vAlign w:val="center"/>
            <w:hideMark/>
          </w:tcPr>
          <w:p w14:paraId="0C02C3E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310</w:t>
            </w:r>
          </w:p>
        </w:tc>
        <w:tc>
          <w:tcPr>
            <w:tcW w:w="704" w:type="pct"/>
            <w:tcBorders>
              <w:top w:val="nil"/>
              <w:left w:val="nil"/>
              <w:bottom w:val="single" w:sz="4" w:space="0" w:color="000000"/>
              <w:right w:val="single" w:sz="4" w:space="0" w:color="000000"/>
            </w:tcBorders>
            <w:shd w:val="clear" w:color="auto" w:fill="auto"/>
            <w:vAlign w:val="center"/>
            <w:hideMark/>
          </w:tcPr>
          <w:p w14:paraId="61216D25" w14:textId="6E55154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11958677,70</w:t>
            </w:r>
          </w:p>
        </w:tc>
        <w:tc>
          <w:tcPr>
            <w:tcW w:w="684" w:type="pct"/>
            <w:tcBorders>
              <w:top w:val="nil"/>
              <w:left w:val="nil"/>
              <w:bottom w:val="single" w:sz="4" w:space="0" w:color="000000"/>
              <w:right w:val="single" w:sz="4" w:space="0" w:color="000000"/>
            </w:tcBorders>
            <w:shd w:val="clear" w:color="auto" w:fill="auto"/>
            <w:vAlign w:val="center"/>
            <w:hideMark/>
          </w:tcPr>
          <w:p w14:paraId="5A651F8C" w14:textId="12CC333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21384392,64</w:t>
            </w:r>
          </w:p>
        </w:tc>
        <w:tc>
          <w:tcPr>
            <w:tcW w:w="707" w:type="pct"/>
            <w:tcBorders>
              <w:top w:val="nil"/>
              <w:left w:val="nil"/>
              <w:bottom w:val="single" w:sz="4" w:space="0" w:color="000000"/>
              <w:right w:val="single" w:sz="4" w:space="0" w:color="000000"/>
            </w:tcBorders>
            <w:shd w:val="clear" w:color="auto" w:fill="auto"/>
            <w:vAlign w:val="center"/>
            <w:hideMark/>
          </w:tcPr>
          <w:p w14:paraId="74782868" w14:textId="6DF9D46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22117767,49</w:t>
            </w:r>
          </w:p>
        </w:tc>
      </w:tr>
      <w:tr w:rsidR="00C7039F" w:rsidRPr="00C7039F" w14:paraId="09D3F8E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B0F472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vAlign w:val="center"/>
            <w:hideMark/>
          </w:tcPr>
          <w:p w14:paraId="542AB2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04FBF21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5082028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1700193050</w:t>
            </w:r>
          </w:p>
        </w:tc>
        <w:tc>
          <w:tcPr>
            <w:tcW w:w="233" w:type="pct"/>
            <w:tcBorders>
              <w:top w:val="nil"/>
              <w:left w:val="nil"/>
              <w:bottom w:val="single" w:sz="4" w:space="0" w:color="000000"/>
              <w:right w:val="single" w:sz="4" w:space="0" w:color="000000"/>
            </w:tcBorders>
            <w:shd w:val="clear" w:color="auto" w:fill="auto"/>
            <w:vAlign w:val="center"/>
            <w:hideMark/>
          </w:tcPr>
          <w:p w14:paraId="26A840D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vAlign w:val="center"/>
            <w:hideMark/>
          </w:tcPr>
          <w:p w14:paraId="1FCCA112" w14:textId="7C4A6E3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5378486,00</w:t>
            </w:r>
          </w:p>
        </w:tc>
        <w:tc>
          <w:tcPr>
            <w:tcW w:w="684" w:type="pct"/>
            <w:tcBorders>
              <w:top w:val="nil"/>
              <w:left w:val="nil"/>
              <w:bottom w:val="single" w:sz="4" w:space="0" w:color="000000"/>
              <w:right w:val="single" w:sz="4" w:space="0" w:color="000000"/>
            </w:tcBorders>
            <w:shd w:val="clear" w:color="auto" w:fill="auto"/>
            <w:vAlign w:val="center"/>
            <w:hideMark/>
          </w:tcPr>
          <w:p w14:paraId="084BFA06" w14:textId="1FB4441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4000000,00</w:t>
            </w:r>
          </w:p>
        </w:tc>
        <w:tc>
          <w:tcPr>
            <w:tcW w:w="707" w:type="pct"/>
            <w:tcBorders>
              <w:top w:val="nil"/>
              <w:left w:val="nil"/>
              <w:bottom w:val="single" w:sz="4" w:space="0" w:color="000000"/>
              <w:right w:val="single" w:sz="4" w:space="0" w:color="000000"/>
            </w:tcBorders>
            <w:shd w:val="clear" w:color="auto" w:fill="auto"/>
            <w:vAlign w:val="center"/>
            <w:hideMark/>
          </w:tcPr>
          <w:p w14:paraId="65C35A6C" w14:textId="1921A54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4000000,00</w:t>
            </w:r>
          </w:p>
        </w:tc>
      </w:tr>
      <w:tr w:rsidR="00C7039F" w:rsidRPr="00C7039F" w14:paraId="7183CC8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401873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4" w:type="pct"/>
            <w:tcBorders>
              <w:top w:val="nil"/>
              <w:left w:val="nil"/>
              <w:bottom w:val="single" w:sz="4" w:space="0" w:color="000000"/>
              <w:right w:val="single" w:sz="4" w:space="0" w:color="000000"/>
            </w:tcBorders>
            <w:shd w:val="clear" w:color="auto" w:fill="auto"/>
            <w:vAlign w:val="center"/>
            <w:hideMark/>
          </w:tcPr>
          <w:p w14:paraId="69AE4B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5EA5E3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1D04682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4D1B7DD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2B8C395" w14:textId="3AAD5B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8859306,31</w:t>
            </w:r>
          </w:p>
        </w:tc>
        <w:tc>
          <w:tcPr>
            <w:tcW w:w="684" w:type="pct"/>
            <w:tcBorders>
              <w:top w:val="nil"/>
              <w:left w:val="nil"/>
              <w:bottom w:val="single" w:sz="4" w:space="0" w:color="000000"/>
              <w:right w:val="single" w:sz="4" w:space="0" w:color="000000"/>
            </w:tcBorders>
            <w:shd w:val="clear" w:color="auto" w:fill="auto"/>
            <w:vAlign w:val="center"/>
            <w:hideMark/>
          </w:tcPr>
          <w:p w14:paraId="7533F05C" w14:textId="026123F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c>
          <w:tcPr>
            <w:tcW w:w="707" w:type="pct"/>
            <w:tcBorders>
              <w:top w:val="nil"/>
              <w:left w:val="nil"/>
              <w:bottom w:val="single" w:sz="4" w:space="0" w:color="000000"/>
              <w:right w:val="single" w:sz="4" w:space="0" w:color="000000"/>
            </w:tcBorders>
            <w:shd w:val="clear" w:color="auto" w:fill="auto"/>
            <w:vAlign w:val="center"/>
            <w:hideMark/>
          </w:tcPr>
          <w:p w14:paraId="6498F354" w14:textId="3C18823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r>
      <w:tr w:rsidR="00C7039F" w:rsidRPr="00C7039F" w14:paraId="52CFB09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84B349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282D1F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62251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4D9308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1CC15A5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40B3DF53" w14:textId="010335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5778366,00</w:t>
            </w:r>
          </w:p>
        </w:tc>
        <w:tc>
          <w:tcPr>
            <w:tcW w:w="684" w:type="pct"/>
            <w:tcBorders>
              <w:top w:val="nil"/>
              <w:left w:val="nil"/>
              <w:bottom w:val="single" w:sz="4" w:space="0" w:color="000000"/>
              <w:right w:val="single" w:sz="4" w:space="0" w:color="000000"/>
            </w:tcBorders>
            <w:shd w:val="clear" w:color="auto" w:fill="auto"/>
            <w:vAlign w:val="center"/>
            <w:hideMark/>
          </w:tcPr>
          <w:p w14:paraId="4F8B489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D6BE59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D855C7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4B6B94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Социальные выплаты гражданам, кроме публичных нормативных социальных выплат</w:t>
            </w:r>
          </w:p>
        </w:tc>
        <w:tc>
          <w:tcPr>
            <w:tcW w:w="234" w:type="pct"/>
            <w:tcBorders>
              <w:top w:val="nil"/>
              <w:left w:val="nil"/>
              <w:bottom w:val="single" w:sz="4" w:space="0" w:color="000000"/>
              <w:right w:val="single" w:sz="4" w:space="0" w:color="000000"/>
            </w:tcBorders>
            <w:shd w:val="clear" w:color="auto" w:fill="auto"/>
            <w:vAlign w:val="center"/>
            <w:hideMark/>
          </w:tcPr>
          <w:p w14:paraId="70EF58A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2929A3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D8305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668749D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320</w:t>
            </w:r>
          </w:p>
        </w:tc>
        <w:tc>
          <w:tcPr>
            <w:tcW w:w="704" w:type="pct"/>
            <w:tcBorders>
              <w:top w:val="nil"/>
              <w:left w:val="nil"/>
              <w:bottom w:val="single" w:sz="4" w:space="0" w:color="000000"/>
              <w:right w:val="single" w:sz="4" w:space="0" w:color="000000"/>
            </w:tcBorders>
            <w:shd w:val="clear" w:color="auto" w:fill="auto"/>
            <w:vAlign w:val="center"/>
            <w:hideMark/>
          </w:tcPr>
          <w:p w14:paraId="6F28706E" w14:textId="5DCA214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5778366,00</w:t>
            </w:r>
          </w:p>
        </w:tc>
        <w:tc>
          <w:tcPr>
            <w:tcW w:w="684" w:type="pct"/>
            <w:tcBorders>
              <w:top w:val="nil"/>
              <w:left w:val="nil"/>
              <w:bottom w:val="single" w:sz="4" w:space="0" w:color="000000"/>
              <w:right w:val="single" w:sz="4" w:space="0" w:color="000000"/>
            </w:tcBorders>
            <w:shd w:val="clear" w:color="auto" w:fill="auto"/>
            <w:vAlign w:val="center"/>
            <w:hideMark/>
          </w:tcPr>
          <w:p w14:paraId="7D6E160E"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03511F1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ABD6CE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039960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lastRenderedPageBreak/>
              <w:t>Капитальные вложения в объекты государственной (муниципальной) собственности</w:t>
            </w:r>
          </w:p>
        </w:tc>
        <w:tc>
          <w:tcPr>
            <w:tcW w:w="234" w:type="pct"/>
            <w:tcBorders>
              <w:top w:val="nil"/>
              <w:left w:val="nil"/>
              <w:bottom w:val="single" w:sz="4" w:space="0" w:color="000000"/>
              <w:right w:val="single" w:sz="4" w:space="0" w:color="000000"/>
            </w:tcBorders>
            <w:shd w:val="clear" w:color="auto" w:fill="auto"/>
            <w:vAlign w:val="center"/>
            <w:hideMark/>
          </w:tcPr>
          <w:p w14:paraId="2C3D5EF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971DE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3074EF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111C32E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400</w:t>
            </w:r>
          </w:p>
        </w:tc>
        <w:tc>
          <w:tcPr>
            <w:tcW w:w="704" w:type="pct"/>
            <w:tcBorders>
              <w:top w:val="nil"/>
              <w:left w:val="nil"/>
              <w:bottom w:val="single" w:sz="4" w:space="0" w:color="000000"/>
              <w:right w:val="single" w:sz="4" w:space="0" w:color="000000"/>
            </w:tcBorders>
            <w:shd w:val="clear" w:color="auto" w:fill="auto"/>
            <w:vAlign w:val="center"/>
            <w:hideMark/>
          </w:tcPr>
          <w:p w14:paraId="01DA1E24" w14:textId="6A9D3D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3080940,31</w:t>
            </w:r>
          </w:p>
        </w:tc>
        <w:tc>
          <w:tcPr>
            <w:tcW w:w="684" w:type="pct"/>
            <w:tcBorders>
              <w:top w:val="nil"/>
              <w:left w:val="nil"/>
              <w:bottom w:val="single" w:sz="4" w:space="0" w:color="000000"/>
              <w:right w:val="single" w:sz="4" w:space="0" w:color="000000"/>
            </w:tcBorders>
            <w:shd w:val="clear" w:color="auto" w:fill="auto"/>
            <w:vAlign w:val="center"/>
            <w:hideMark/>
          </w:tcPr>
          <w:p w14:paraId="27C30A78" w14:textId="3582E22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c>
          <w:tcPr>
            <w:tcW w:w="707" w:type="pct"/>
            <w:tcBorders>
              <w:top w:val="nil"/>
              <w:left w:val="nil"/>
              <w:bottom w:val="single" w:sz="4" w:space="0" w:color="000000"/>
              <w:right w:val="single" w:sz="4" w:space="0" w:color="000000"/>
            </w:tcBorders>
            <w:shd w:val="clear" w:color="auto" w:fill="auto"/>
            <w:vAlign w:val="center"/>
            <w:hideMark/>
          </w:tcPr>
          <w:p w14:paraId="00756AB4" w14:textId="54E87FF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r>
      <w:tr w:rsidR="00C7039F" w:rsidRPr="00C7039F" w14:paraId="193C9B2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0080E3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Бюджетные инвестиции</w:t>
            </w:r>
          </w:p>
        </w:tc>
        <w:tc>
          <w:tcPr>
            <w:tcW w:w="234" w:type="pct"/>
            <w:tcBorders>
              <w:top w:val="nil"/>
              <w:left w:val="nil"/>
              <w:bottom w:val="single" w:sz="4" w:space="0" w:color="000000"/>
              <w:right w:val="single" w:sz="4" w:space="0" w:color="000000"/>
            </w:tcBorders>
            <w:shd w:val="clear" w:color="auto" w:fill="auto"/>
            <w:vAlign w:val="center"/>
            <w:hideMark/>
          </w:tcPr>
          <w:p w14:paraId="6016DF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6879B0F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1F873A1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1700193210</w:t>
            </w:r>
          </w:p>
        </w:tc>
        <w:tc>
          <w:tcPr>
            <w:tcW w:w="233" w:type="pct"/>
            <w:tcBorders>
              <w:top w:val="nil"/>
              <w:left w:val="nil"/>
              <w:bottom w:val="single" w:sz="4" w:space="0" w:color="000000"/>
              <w:right w:val="single" w:sz="4" w:space="0" w:color="000000"/>
            </w:tcBorders>
            <w:shd w:val="clear" w:color="auto" w:fill="auto"/>
            <w:vAlign w:val="center"/>
            <w:hideMark/>
          </w:tcPr>
          <w:p w14:paraId="21CB707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410</w:t>
            </w:r>
          </w:p>
        </w:tc>
        <w:tc>
          <w:tcPr>
            <w:tcW w:w="704" w:type="pct"/>
            <w:tcBorders>
              <w:top w:val="nil"/>
              <w:left w:val="nil"/>
              <w:bottom w:val="single" w:sz="4" w:space="0" w:color="000000"/>
              <w:right w:val="single" w:sz="4" w:space="0" w:color="000000"/>
            </w:tcBorders>
            <w:shd w:val="clear" w:color="auto" w:fill="auto"/>
            <w:vAlign w:val="center"/>
            <w:hideMark/>
          </w:tcPr>
          <w:p w14:paraId="14A5B031" w14:textId="72E4325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3080940,31</w:t>
            </w:r>
          </w:p>
        </w:tc>
        <w:tc>
          <w:tcPr>
            <w:tcW w:w="684" w:type="pct"/>
            <w:tcBorders>
              <w:top w:val="nil"/>
              <w:left w:val="nil"/>
              <w:bottom w:val="single" w:sz="4" w:space="0" w:color="000000"/>
              <w:right w:val="single" w:sz="4" w:space="0" w:color="000000"/>
            </w:tcBorders>
            <w:shd w:val="clear" w:color="auto" w:fill="auto"/>
            <w:vAlign w:val="center"/>
            <w:hideMark/>
          </w:tcPr>
          <w:p w14:paraId="3364F50F" w14:textId="523E42E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c>
          <w:tcPr>
            <w:tcW w:w="707" w:type="pct"/>
            <w:tcBorders>
              <w:top w:val="nil"/>
              <w:left w:val="nil"/>
              <w:bottom w:val="single" w:sz="4" w:space="0" w:color="000000"/>
              <w:right w:val="single" w:sz="4" w:space="0" w:color="000000"/>
            </w:tcBorders>
            <w:shd w:val="clear" w:color="auto" w:fill="auto"/>
            <w:vAlign w:val="center"/>
            <w:hideMark/>
          </w:tcPr>
          <w:p w14:paraId="431A0F33" w14:textId="6919946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r>
      <w:tr w:rsidR="00C7039F" w:rsidRPr="00C7039F" w14:paraId="3B17BDB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519310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34" w:type="pct"/>
            <w:tcBorders>
              <w:top w:val="nil"/>
              <w:left w:val="nil"/>
              <w:bottom w:val="single" w:sz="4" w:space="0" w:color="000000"/>
              <w:right w:val="single" w:sz="4" w:space="0" w:color="000000"/>
            </w:tcBorders>
            <w:shd w:val="clear" w:color="auto" w:fill="auto"/>
            <w:vAlign w:val="center"/>
            <w:hideMark/>
          </w:tcPr>
          <w:p w14:paraId="727B087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7501F5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672EA2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17001R0820</w:t>
            </w:r>
          </w:p>
        </w:tc>
        <w:tc>
          <w:tcPr>
            <w:tcW w:w="233" w:type="pct"/>
            <w:tcBorders>
              <w:top w:val="nil"/>
              <w:left w:val="nil"/>
              <w:bottom w:val="single" w:sz="4" w:space="0" w:color="000000"/>
              <w:right w:val="single" w:sz="4" w:space="0" w:color="000000"/>
            </w:tcBorders>
            <w:shd w:val="clear" w:color="auto" w:fill="auto"/>
            <w:vAlign w:val="center"/>
            <w:hideMark/>
          </w:tcPr>
          <w:p w14:paraId="0326F2A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838968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7DF3EEBE" w14:textId="66C0DBD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c>
          <w:tcPr>
            <w:tcW w:w="707" w:type="pct"/>
            <w:tcBorders>
              <w:top w:val="nil"/>
              <w:left w:val="nil"/>
              <w:bottom w:val="single" w:sz="4" w:space="0" w:color="000000"/>
              <w:right w:val="single" w:sz="4" w:space="0" w:color="000000"/>
            </w:tcBorders>
            <w:shd w:val="clear" w:color="auto" w:fill="auto"/>
            <w:vAlign w:val="center"/>
            <w:hideMark/>
          </w:tcPr>
          <w:p w14:paraId="121AF237" w14:textId="1B83F2F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r>
      <w:tr w:rsidR="00C7039F" w:rsidRPr="00C7039F" w14:paraId="369F44E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8D6380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Капитальные вложения в объекты государственной (муниципальной) собственности</w:t>
            </w:r>
          </w:p>
        </w:tc>
        <w:tc>
          <w:tcPr>
            <w:tcW w:w="234" w:type="pct"/>
            <w:tcBorders>
              <w:top w:val="nil"/>
              <w:left w:val="nil"/>
              <w:bottom w:val="single" w:sz="4" w:space="0" w:color="000000"/>
              <w:right w:val="single" w:sz="4" w:space="0" w:color="000000"/>
            </w:tcBorders>
            <w:shd w:val="clear" w:color="auto" w:fill="auto"/>
            <w:vAlign w:val="center"/>
            <w:hideMark/>
          </w:tcPr>
          <w:p w14:paraId="6D2F310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678383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0D10DCF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17001R0820</w:t>
            </w:r>
          </w:p>
        </w:tc>
        <w:tc>
          <w:tcPr>
            <w:tcW w:w="233" w:type="pct"/>
            <w:tcBorders>
              <w:top w:val="nil"/>
              <w:left w:val="nil"/>
              <w:bottom w:val="single" w:sz="4" w:space="0" w:color="000000"/>
              <w:right w:val="single" w:sz="4" w:space="0" w:color="000000"/>
            </w:tcBorders>
            <w:shd w:val="clear" w:color="auto" w:fill="auto"/>
            <w:vAlign w:val="center"/>
            <w:hideMark/>
          </w:tcPr>
          <w:p w14:paraId="5AF99A7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400</w:t>
            </w:r>
          </w:p>
        </w:tc>
        <w:tc>
          <w:tcPr>
            <w:tcW w:w="704" w:type="pct"/>
            <w:tcBorders>
              <w:top w:val="nil"/>
              <w:left w:val="nil"/>
              <w:bottom w:val="single" w:sz="4" w:space="0" w:color="000000"/>
              <w:right w:val="single" w:sz="4" w:space="0" w:color="000000"/>
            </w:tcBorders>
            <w:shd w:val="clear" w:color="auto" w:fill="auto"/>
            <w:vAlign w:val="center"/>
            <w:hideMark/>
          </w:tcPr>
          <w:p w14:paraId="34A6A90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78B06D47" w14:textId="5111B71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c>
          <w:tcPr>
            <w:tcW w:w="707" w:type="pct"/>
            <w:tcBorders>
              <w:top w:val="nil"/>
              <w:left w:val="nil"/>
              <w:bottom w:val="single" w:sz="4" w:space="0" w:color="000000"/>
              <w:right w:val="single" w:sz="4" w:space="0" w:color="000000"/>
            </w:tcBorders>
            <w:shd w:val="clear" w:color="auto" w:fill="auto"/>
            <w:vAlign w:val="center"/>
            <w:hideMark/>
          </w:tcPr>
          <w:p w14:paraId="235D2BEA" w14:textId="5C01E13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r>
      <w:tr w:rsidR="00C7039F" w:rsidRPr="00C7039F" w14:paraId="7A57CCC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22A03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Бюджетные инвестиции</w:t>
            </w:r>
          </w:p>
        </w:tc>
        <w:tc>
          <w:tcPr>
            <w:tcW w:w="234" w:type="pct"/>
            <w:tcBorders>
              <w:top w:val="nil"/>
              <w:left w:val="nil"/>
              <w:bottom w:val="single" w:sz="4" w:space="0" w:color="000000"/>
              <w:right w:val="single" w:sz="4" w:space="0" w:color="000000"/>
            </w:tcBorders>
            <w:shd w:val="clear" w:color="auto" w:fill="auto"/>
            <w:vAlign w:val="center"/>
            <w:hideMark/>
          </w:tcPr>
          <w:p w14:paraId="266A33F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5357F1C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6FE34C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17001R0820</w:t>
            </w:r>
          </w:p>
        </w:tc>
        <w:tc>
          <w:tcPr>
            <w:tcW w:w="233" w:type="pct"/>
            <w:tcBorders>
              <w:top w:val="nil"/>
              <w:left w:val="nil"/>
              <w:bottom w:val="single" w:sz="4" w:space="0" w:color="000000"/>
              <w:right w:val="single" w:sz="4" w:space="0" w:color="000000"/>
            </w:tcBorders>
            <w:shd w:val="clear" w:color="auto" w:fill="auto"/>
            <w:vAlign w:val="center"/>
            <w:hideMark/>
          </w:tcPr>
          <w:p w14:paraId="7E079D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410</w:t>
            </w:r>
          </w:p>
        </w:tc>
        <w:tc>
          <w:tcPr>
            <w:tcW w:w="704" w:type="pct"/>
            <w:tcBorders>
              <w:top w:val="nil"/>
              <w:left w:val="nil"/>
              <w:bottom w:val="single" w:sz="4" w:space="0" w:color="000000"/>
              <w:right w:val="single" w:sz="4" w:space="0" w:color="000000"/>
            </w:tcBorders>
            <w:shd w:val="clear" w:color="auto" w:fill="auto"/>
            <w:vAlign w:val="center"/>
            <w:hideMark/>
          </w:tcPr>
          <w:p w14:paraId="051F4BE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684" w:type="pct"/>
            <w:tcBorders>
              <w:top w:val="nil"/>
              <w:left w:val="nil"/>
              <w:bottom w:val="single" w:sz="4" w:space="0" w:color="000000"/>
              <w:right w:val="single" w:sz="4" w:space="0" w:color="000000"/>
            </w:tcBorders>
            <w:shd w:val="clear" w:color="auto" w:fill="auto"/>
            <w:vAlign w:val="center"/>
            <w:hideMark/>
          </w:tcPr>
          <w:p w14:paraId="1CAF2E8A" w14:textId="4C41150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c>
          <w:tcPr>
            <w:tcW w:w="707" w:type="pct"/>
            <w:tcBorders>
              <w:top w:val="nil"/>
              <w:left w:val="nil"/>
              <w:bottom w:val="single" w:sz="4" w:space="0" w:color="000000"/>
              <w:right w:val="single" w:sz="4" w:space="0" w:color="000000"/>
            </w:tcBorders>
            <w:shd w:val="clear" w:color="auto" w:fill="auto"/>
            <w:vAlign w:val="center"/>
            <w:hideMark/>
          </w:tcPr>
          <w:p w14:paraId="07992D44" w14:textId="0DC3086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9834360,00</w:t>
            </w:r>
          </w:p>
        </w:tc>
      </w:tr>
      <w:tr w:rsidR="00C7039F" w:rsidRPr="00C7039F" w14:paraId="45FA22C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5571C40"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направления деятельности органов власти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49E37A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36E9C8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41B46D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9900000000</w:t>
            </w:r>
          </w:p>
        </w:tc>
        <w:tc>
          <w:tcPr>
            <w:tcW w:w="233" w:type="pct"/>
            <w:tcBorders>
              <w:top w:val="nil"/>
              <w:left w:val="nil"/>
              <w:bottom w:val="single" w:sz="4" w:space="0" w:color="000000"/>
              <w:right w:val="single" w:sz="4" w:space="0" w:color="000000"/>
            </w:tcBorders>
            <w:shd w:val="clear" w:color="auto" w:fill="auto"/>
            <w:vAlign w:val="center"/>
            <w:hideMark/>
          </w:tcPr>
          <w:p w14:paraId="41C6C8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01FA807B" w14:textId="551C411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3150000,00</w:t>
            </w:r>
          </w:p>
        </w:tc>
        <w:tc>
          <w:tcPr>
            <w:tcW w:w="684" w:type="pct"/>
            <w:tcBorders>
              <w:top w:val="nil"/>
              <w:left w:val="nil"/>
              <w:bottom w:val="single" w:sz="4" w:space="0" w:color="000000"/>
              <w:right w:val="single" w:sz="4" w:space="0" w:color="000000"/>
            </w:tcBorders>
            <w:shd w:val="clear" w:color="auto" w:fill="auto"/>
            <w:vAlign w:val="center"/>
            <w:hideMark/>
          </w:tcPr>
          <w:p w14:paraId="021F942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08348C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79E2FBFA"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815A2F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непрограммных направлений деятельности органов муниципального образования</w:t>
            </w:r>
          </w:p>
        </w:tc>
        <w:tc>
          <w:tcPr>
            <w:tcW w:w="234" w:type="pct"/>
            <w:tcBorders>
              <w:top w:val="nil"/>
              <w:left w:val="nil"/>
              <w:bottom w:val="single" w:sz="4" w:space="0" w:color="000000"/>
              <w:right w:val="single" w:sz="4" w:space="0" w:color="000000"/>
            </w:tcBorders>
            <w:shd w:val="clear" w:color="auto" w:fill="auto"/>
            <w:vAlign w:val="center"/>
            <w:hideMark/>
          </w:tcPr>
          <w:p w14:paraId="611A214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27C17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2D941C3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9990000000</w:t>
            </w:r>
          </w:p>
        </w:tc>
        <w:tc>
          <w:tcPr>
            <w:tcW w:w="233" w:type="pct"/>
            <w:tcBorders>
              <w:top w:val="nil"/>
              <w:left w:val="nil"/>
              <w:bottom w:val="single" w:sz="4" w:space="0" w:color="000000"/>
              <w:right w:val="single" w:sz="4" w:space="0" w:color="000000"/>
            </w:tcBorders>
            <w:shd w:val="clear" w:color="auto" w:fill="auto"/>
            <w:vAlign w:val="center"/>
            <w:hideMark/>
          </w:tcPr>
          <w:p w14:paraId="260BEF8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2F1F88C" w14:textId="09B0522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3150000,00</w:t>
            </w:r>
          </w:p>
        </w:tc>
        <w:tc>
          <w:tcPr>
            <w:tcW w:w="684" w:type="pct"/>
            <w:tcBorders>
              <w:top w:val="nil"/>
              <w:left w:val="nil"/>
              <w:bottom w:val="single" w:sz="4" w:space="0" w:color="000000"/>
              <w:right w:val="single" w:sz="4" w:space="0" w:color="000000"/>
            </w:tcBorders>
            <w:shd w:val="clear" w:color="auto" w:fill="auto"/>
            <w:vAlign w:val="center"/>
            <w:hideMark/>
          </w:tcPr>
          <w:p w14:paraId="07D8E42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6B5AF72"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368B93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E9A9C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Непрограммные мероприятия</w:t>
            </w:r>
          </w:p>
        </w:tc>
        <w:tc>
          <w:tcPr>
            <w:tcW w:w="234" w:type="pct"/>
            <w:tcBorders>
              <w:top w:val="nil"/>
              <w:left w:val="nil"/>
              <w:bottom w:val="single" w:sz="4" w:space="0" w:color="000000"/>
              <w:right w:val="single" w:sz="4" w:space="0" w:color="000000"/>
            </w:tcBorders>
            <w:shd w:val="clear" w:color="auto" w:fill="auto"/>
            <w:vAlign w:val="center"/>
            <w:hideMark/>
          </w:tcPr>
          <w:p w14:paraId="0622BF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7E17E3F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75923D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9999900000</w:t>
            </w:r>
          </w:p>
        </w:tc>
        <w:tc>
          <w:tcPr>
            <w:tcW w:w="233" w:type="pct"/>
            <w:tcBorders>
              <w:top w:val="nil"/>
              <w:left w:val="nil"/>
              <w:bottom w:val="single" w:sz="4" w:space="0" w:color="000000"/>
              <w:right w:val="single" w:sz="4" w:space="0" w:color="000000"/>
            </w:tcBorders>
            <w:shd w:val="clear" w:color="auto" w:fill="auto"/>
            <w:vAlign w:val="center"/>
            <w:hideMark/>
          </w:tcPr>
          <w:p w14:paraId="0657A45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B47D932" w14:textId="7DB66DD5"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3150000,00</w:t>
            </w:r>
          </w:p>
        </w:tc>
        <w:tc>
          <w:tcPr>
            <w:tcW w:w="684" w:type="pct"/>
            <w:tcBorders>
              <w:top w:val="nil"/>
              <w:left w:val="nil"/>
              <w:bottom w:val="single" w:sz="4" w:space="0" w:color="000000"/>
              <w:right w:val="single" w:sz="4" w:space="0" w:color="000000"/>
            </w:tcBorders>
            <w:shd w:val="clear" w:color="auto" w:fill="auto"/>
            <w:vAlign w:val="center"/>
            <w:hideMark/>
          </w:tcPr>
          <w:p w14:paraId="3E64333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50DE67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BF2F8E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96E78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234" w:type="pct"/>
            <w:tcBorders>
              <w:top w:val="nil"/>
              <w:left w:val="nil"/>
              <w:bottom w:val="single" w:sz="4" w:space="0" w:color="000000"/>
              <w:right w:val="single" w:sz="4" w:space="0" w:color="000000"/>
            </w:tcBorders>
            <w:shd w:val="clear" w:color="auto" w:fill="auto"/>
            <w:vAlign w:val="center"/>
            <w:hideMark/>
          </w:tcPr>
          <w:p w14:paraId="0F3DBA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4E380FF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57C9BE6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99999S2700</w:t>
            </w:r>
          </w:p>
        </w:tc>
        <w:tc>
          <w:tcPr>
            <w:tcW w:w="233" w:type="pct"/>
            <w:tcBorders>
              <w:top w:val="nil"/>
              <w:left w:val="nil"/>
              <w:bottom w:val="single" w:sz="4" w:space="0" w:color="000000"/>
              <w:right w:val="single" w:sz="4" w:space="0" w:color="000000"/>
            </w:tcBorders>
            <w:shd w:val="clear" w:color="auto" w:fill="auto"/>
            <w:vAlign w:val="center"/>
            <w:hideMark/>
          </w:tcPr>
          <w:p w14:paraId="719AC51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988FD38" w14:textId="59590D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3150000,00</w:t>
            </w:r>
          </w:p>
        </w:tc>
        <w:tc>
          <w:tcPr>
            <w:tcW w:w="684" w:type="pct"/>
            <w:tcBorders>
              <w:top w:val="nil"/>
              <w:left w:val="nil"/>
              <w:bottom w:val="single" w:sz="4" w:space="0" w:color="000000"/>
              <w:right w:val="single" w:sz="4" w:space="0" w:color="000000"/>
            </w:tcBorders>
            <w:shd w:val="clear" w:color="auto" w:fill="auto"/>
            <w:vAlign w:val="center"/>
            <w:hideMark/>
          </w:tcPr>
          <w:p w14:paraId="776727C7"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4B6E06B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E49925D"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342C3C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Социальное обеспечение и иные выплаты населению</w:t>
            </w:r>
          </w:p>
        </w:tc>
        <w:tc>
          <w:tcPr>
            <w:tcW w:w="234" w:type="pct"/>
            <w:tcBorders>
              <w:top w:val="nil"/>
              <w:left w:val="nil"/>
              <w:bottom w:val="single" w:sz="4" w:space="0" w:color="000000"/>
              <w:right w:val="single" w:sz="4" w:space="0" w:color="000000"/>
            </w:tcBorders>
            <w:shd w:val="clear" w:color="auto" w:fill="auto"/>
            <w:vAlign w:val="center"/>
            <w:hideMark/>
          </w:tcPr>
          <w:p w14:paraId="035E772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5A0EBB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0247D2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99999S2700</w:t>
            </w:r>
          </w:p>
        </w:tc>
        <w:tc>
          <w:tcPr>
            <w:tcW w:w="233" w:type="pct"/>
            <w:tcBorders>
              <w:top w:val="nil"/>
              <w:left w:val="nil"/>
              <w:bottom w:val="single" w:sz="4" w:space="0" w:color="000000"/>
              <w:right w:val="single" w:sz="4" w:space="0" w:color="000000"/>
            </w:tcBorders>
            <w:shd w:val="clear" w:color="auto" w:fill="auto"/>
            <w:vAlign w:val="center"/>
            <w:hideMark/>
          </w:tcPr>
          <w:p w14:paraId="1861BFA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300</w:t>
            </w:r>
          </w:p>
        </w:tc>
        <w:tc>
          <w:tcPr>
            <w:tcW w:w="704" w:type="pct"/>
            <w:tcBorders>
              <w:top w:val="nil"/>
              <w:left w:val="nil"/>
              <w:bottom w:val="single" w:sz="4" w:space="0" w:color="000000"/>
              <w:right w:val="single" w:sz="4" w:space="0" w:color="000000"/>
            </w:tcBorders>
            <w:shd w:val="clear" w:color="auto" w:fill="auto"/>
            <w:vAlign w:val="center"/>
            <w:hideMark/>
          </w:tcPr>
          <w:p w14:paraId="79031C46" w14:textId="53AFEBE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3150000,00</w:t>
            </w:r>
          </w:p>
        </w:tc>
        <w:tc>
          <w:tcPr>
            <w:tcW w:w="684" w:type="pct"/>
            <w:tcBorders>
              <w:top w:val="nil"/>
              <w:left w:val="nil"/>
              <w:bottom w:val="single" w:sz="4" w:space="0" w:color="000000"/>
              <w:right w:val="single" w:sz="4" w:space="0" w:color="000000"/>
            </w:tcBorders>
            <w:shd w:val="clear" w:color="auto" w:fill="auto"/>
            <w:vAlign w:val="center"/>
            <w:hideMark/>
          </w:tcPr>
          <w:p w14:paraId="0760A4C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19DA61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BC2D6A7"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80EB6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Публичные нормативные социальные выплаты гражданам</w:t>
            </w:r>
          </w:p>
        </w:tc>
        <w:tc>
          <w:tcPr>
            <w:tcW w:w="234" w:type="pct"/>
            <w:tcBorders>
              <w:top w:val="nil"/>
              <w:left w:val="nil"/>
              <w:bottom w:val="single" w:sz="4" w:space="0" w:color="000000"/>
              <w:right w:val="single" w:sz="4" w:space="0" w:color="000000"/>
            </w:tcBorders>
            <w:shd w:val="clear" w:color="auto" w:fill="auto"/>
            <w:vAlign w:val="center"/>
            <w:hideMark/>
          </w:tcPr>
          <w:p w14:paraId="47D2A9C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w:t>
            </w:r>
          </w:p>
        </w:tc>
        <w:tc>
          <w:tcPr>
            <w:tcW w:w="266" w:type="pct"/>
            <w:tcBorders>
              <w:top w:val="nil"/>
              <w:left w:val="nil"/>
              <w:bottom w:val="single" w:sz="4" w:space="0" w:color="000000"/>
              <w:right w:val="single" w:sz="4" w:space="0" w:color="000000"/>
            </w:tcBorders>
            <w:shd w:val="clear" w:color="auto" w:fill="auto"/>
            <w:vAlign w:val="center"/>
            <w:hideMark/>
          </w:tcPr>
          <w:p w14:paraId="77C8F4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04</w:t>
            </w:r>
          </w:p>
        </w:tc>
        <w:tc>
          <w:tcPr>
            <w:tcW w:w="626" w:type="pct"/>
            <w:tcBorders>
              <w:top w:val="nil"/>
              <w:left w:val="nil"/>
              <w:bottom w:val="single" w:sz="4" w:space="0" w:color="000000"/>
              <w:right w:val="single" w:sz="4" w:space="0" w:color="000000"/>
            </w:tcBorders>
            <w:shd w:val="clear" w:color="auto" w:fill="auto"/>
            <w:vAlign w:val="center"/>
            <w:hideMark/>
          </w:tcPr>
          <w:p w14:paraId="7365AE0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99999S2700</w:t>
            </w:r>
          </w:p>
        </w:tc>
        <w:tc>
          <w:tcPr>
            <w:tcW w:w="233" w:type="pct"/>
            <w:tcBorders>
              <w:top w:val="nil"/>
              <w:left w:val="nil"/>
              <w:bottom w:val="single" w:sz="4" w:space="0" w:color="000000"/>
              <w:right w:val="single" w:sz="4" w:space="0" w:color="000000"/>
            </w:tcBorders>
            <w:shd w:val="clear" w:color="auto" w:fill="auto"/>
            <w:vAlign w:val="center"/>
            <w:hideMark/>
          </w:tcPr>
          <w:p w14:paraId="1ED124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310</w:t>
            </w:r>
          </w:p>
        </w:tc>
        <w:tc>
          <w:tcPr>
            <w:tcW w:w="704" w:type="pct"/>
            <w:tcBorders>
              <w:top w:val="nil"/>
              <w:left w:val="nil"/>
              <w:bottom w:val="single" w:sz="4" w:space="0" w:color="000000"/>
              <w:right w:val="single" w:sz="4" w:space="0" w:color="000000"/>
            </w:tcBorders>
            <w:shd w:val="clear" w:color="auto" w:fill="auto"/>
            <w:vAlign w:val="center"/>
            <w:hideMark/>
          </w:tcPr>
          <w:p w14:paraId="586D196A" w14:textId="6348A81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3150000,00</w:t>
            </w:r>
          </w:p>
        </w:tc>
        <w:tc>
          <w:tcPr>
            <w:tcW w:w="684" w:type="pct"/>
            <w:tcBorders>
              <w:top w:val="nil"/>
              <w:left w:val="nil"/>
              <w:bottom w:val="single" w:sz="4" w:space="0" w:color="000000"/>
              <w:right w:val="single" w:sz="4" w:space="0" w:color="000000"/>
            </w:tcBorders>
            <w:shd w:val="clear" w:color="auto" w:fill="auto"/>
            <w:vAlign w:val="center"/>
            <w:hideMark/>
          </w:tcPr>
          <w:p w14:paraId="6C74ED9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CCBC43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645A80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CB19B5D"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ФИЗИЧЕСКАЯ КУЛЬТУРА И СПОРТ</w:t>
            </w:r>
          </w:p>
        </w:tc>
        <w:tc>
          <w:tcPr>
            <w:tcW w:w="234" w:type="pct"/>
            <w:tcBorders>
              <w:top w:val="nil"/>
              <w:left w:val="nil"/>
              <w:bottom w:val="single" w:sz="4" w:space="0" w:color="000000"/>
              <w:right w:val="single" w:sz="4" w:space="0" w:color="000000"/>
            </w:tcBorders>
            <w:shd w:val="clear" w:color="auto" w:fill="auto"/>
            <w:vAlign w:val="center"/>
            <w:hideMark/>
          </w:tcPr>
          <w:p w14:paraId="14A1F85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24C09B8A"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w:t>
            </w:r>
          </w:p>
        </w:tc>
        <w:tc>
          <w:tcPr>
            <w:tcW w:w="626" w:type="pct"/>
            <w:tcBorders>
              <w:top w:val="nil"/>
              <w:left w:val="nil"/>
              <w:bottom w:val="single" w:sz="4" w:space="0" w:color="000000"/>
              <w:right w:val="single" w:sz="4" w:space="0" w:color="000000"/>
            </w:tcBorders>
            <w:shd w:val="clear" w:color="auto" w:fill="auto"/>
            <w:vAlign w:val="center"/>
            <w:hideMark/>
          </w:tcPr>
          <w:p w14:paraId="0C1BBBA0"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1EF9AF5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6BC83149" w14:textId="3346093E"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6370237,42</w:t>
            </w:r>
          </w:p>
        </w:tc>
        <w:tc>
          <w:tcPr>
            <w:tcW w:w="684" w:type="pct"/>
            <w:tcBorders>
              <w:top w:val="nil"/>
              <w:left w:val="nil"/>
              <w:bottom w:val="single" w:sz="4" w:space="0" w:color="000000"/>
              <w:right w:val="single" w:sz="4" w:space="0" w:color="000000"/>
            </w:tcBorders>
            <w:shd w:val="clear" w:color="auto" w:fill="auto"/>
            <w:vAlign w:val="center"/>
            <w:hideMark/>
          </w:tcPr>
          <w:p w14:paraId="7A179C73" w14:textId="03E99B75"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2872256,32</w:t>
            </w:r>
          </w:p>
        </w:tc>
        <w:tc>
          <w:tcPr>
            <w:tcW w:w="707" w:type="pct"/>
            <w:tcBorders>
              <w:top w:val="nil"/>
              <w:left w:val="nil"/>
              <w:bottom w:val="single" w:sz="4" w:space="0" w:color="000000"/>
              <w:right w:val="single" w:sz="4" w:space="0" w:color="000000"/>
            </w:tcBorders>
            <w:shd w:val="clear" w:color="auto" w:fill="auto"/>
            <w:vAlign w:val="center"/>
            <w:hideMark/>
          </w:tcPr>
          <w:p w14:paraId="76D9ED5F" w14:textId="7E9AD80C"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2872503,63</w:t>
            </w:r>
          </w:p>
        </w:tc>
      </w:tr>
      <w:tr w:rsidR="00C7039F" w:rsidRPr="00C7039F" w14:paraId="31E31B3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94BB3DD"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Массовый спорт</w:t>
            </w:r>
          </w:p>
        </w:tc>
        <w:tc>
          <w:tcPr>
            <w:tcW w:w="234" w:type="pct"/>
            <w:tcBorders>
              <w:top w:val="nil"/>
              <w:left w:val="nil"/>
              <w:bottom w:val="single" w:sz="4" w:space="0" w:color="000000"/>
              <w:right w:val="single" w:sz="4" w:space="0" w:color="000000"/>
            </w:tcBorders>
            <w:shd w:val="clear" w:color="auto" w:fill="auto"/>
            <w:vAlign w:val="center"/>
            <w:hideMark/>
          </w:tcPr>
          <w:p w14:paraId="283FFC47"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39BE0536"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9DAC527"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0000000000</w:t>
            </w:r>
          </w:p>
        </w:tc>
        <w:tc>
          <w:tcPr>
            <w:tcW w:w="233" w:type="pct"/>
            <w:tcBorders>
              <w:top w:val="nil"/>
              <w:left w:val="nil"/>
              <w:bottom w:val="single" w:sz="4" w:space="0" w:color="000000"/>
              <w:right w:val="single" w:sz="4" w:space="0" w:color="000000"/>
            </w:tcBorders>
            <w:shd w:val="clear" w:color="auto" w:fill="auto"/>
            <w:vAlign w:val="center"/>
            <w:hideMark/>
          </w:tcPr>
          <w:p w14:paraId="68CA4F85" w14:textId="77777777" w:rsidR="00C7039F" w:rsidRPr="00EC5638" w:rsidRDefault="00C7039F" w:rsidP="00504FBF">
            <w:pPr>
              <w:jc w:val="center"/>
              <w:rPr>
                <w:rFonts w:eastAsia="Times New Roman"/>
                <w:b/>
                <w:bCs/>
                <w:color w:val="000000"/>
                <w:sz w:val="22"/>
                <w:szCs w:val="22"/>
                <w:lang w:eastAsia="ru-RU"/>
              </w:rPr>
            </w:pPr>
            <w:r w:rsidRPr="00EC5638">
              <w:rPr>
                <w:rFonts w:eastAsia="Times New Roman"/>
                <w:b/>
                <w:bCs/>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4597FCD" w14:textId="65BBCD83"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6370237,42</w:t>
            </w:r>
          </w:p>
        </w:tc>
        <w:tc>
          <w:tcPr>
            <w:tcW w:w="684" w:type="pct"/>
            <w:tcBorders>
              <w:top w:val="nil"/>
              <w:left w:val="nil"/>
              <w:bottom w:val="single" w:sz="4" w:space="0" w:color="000000"/>
              <w:right w:val="single" w:sz="4" w:space="0" w:color="000000"/>
            </w:tcBorders>
            <w:shd w:val="clear" w:color="auto" w:fill="auto"/>
            <w:vAlign w:val="center"/>
            <w:hideMark/>
          </w:tcPr>
          <w:p w14:paraId="6888B72F" w14:textId="213C8BAF"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2872256,32</w:t>
            </w:r>
          </w:p>
        </w:tc>
        <w:tc>
          <w:tcPr>
            <w:tcW w:w="707" w:type="pct"/>
            <w:tcBorders>
              <w:top w:val="nil"/>
              <w:left w:val="nil"/>
              <w:bottom w:val="single" w:sz="4" w:space="0" w:color="000000"/>
              <w:right w:val="single" w:sz="4" w:space="0" w:color="000000"/>
            </w:tcBorders>
            <w:shd w:val="clear" w:color="auto" w:fill="auto"/>
            <w:vAlign w:val="center"/>
            <w:hideMark/>
          </w:tcPr>
          <w:p w14:paraId="5FE86C80" w14:textId="038E11C9" w:rsidR="00C7039F" w:rsidRPr="00EC5638" w:rsidRDefault="00C7039F" w:rsidP="00504FBF">
            <w:pPr>
              <w:jc w:val="right"/>
              <w:rPr>
                <w:rFonts w:eastAsia="Times New Roman"/>
                <w:b/>
                <w:bCs/>
                <w:color w:val="000000"/>
                <w:sz w:val="22"/>
                <w:szCs w:val="22"/>
                <w:lang w:eastAsia="ru-RU"/>
              </w:rPr>
            </w:pPr>
            <w:r w:rsidRPr="00EC5638">
              <w:rPr>
                <w:rFonts w:eastAsia="Times New Roman"/>
                <w:b/>
                <w:bCs/>
                <w:color w:val="000000"/>
                <w:sz w:val="22"/>
                <w:szCs w:val="22"/>
                <w:lang w:eastAsia="ru-RU"/>
              </w:rPr>
              <w:t>2872503,63</w:t>
            </w:r>
          </w:p>
        </w:tc>
      </w:tr>
      <w:tr w:rsidR="00C7039F" w:rsidRPr="00C7039F" w14:paraId="6846591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988D4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34" w:type="pct"/>
            <w:tcBorders>
              <w:top w:val="nil"/>
              <w:left w:val="nil"/>
              <w:bottom w:val="single" w:sz="4" w:space="0" w:color="000000"/>
              <w:right w:val="single" w:sz="4" w:space="0" w:color="000000"/>
            </w:tcBorders>
            <w:shd w:val="clear" w:color="auto" w:fill="auto"/>
            <w:vAlign w:val="center"/>
            <w:hideMark/>
          </w:tcPr>
          <w:p w14:paraId="2771F89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5A5AEA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CEEF03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0300000000</w:t>
            </w:r>
          </w:p>
        </w:tc>
        <w:tc>
          <w:tcPr>
            <w:tcW w:w="233" w:type="pct"/>
            <w:tcBorders>
              <w:top w:val="nil"/>
              <w:left w:val="nil"/>
              <w:bottom w:val="single" w:sz="4" w:space="0" w:color="000000"/>
              <w:right w:val="single" w:sz="4" w:space="0" w:color="000000"/>
            </w:tcBorders>
            <w:shd w:val="clear" w:color="auto" w:fill="auto"/>
            <w:vAlign w:val="center"/>
            <w:hideMark/>
          </w:tcPr>
          <w:p w14:paraId="2583940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3D3979B" w14:textId="4471552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6370237,42</w:t>
            </w:r>
          </w:p>
        </w:tc>
        <w:tc>
          <w:tcPr>
            <w:tcW w:w="684" w:type="pct"/>
            <w:tcBorders>
              <w:top w:val="nil"/>
              <w:left w:val="nil"/>
              <w:bottom w:val="single" w:sz="4" w:space="0" w:color="000000"/>
              <w:right w:val="single" w:sz="4" w:space="0" w:color="000000"/>
            </w:tcBorders>
            <w:shd w:val="clear" w:color="auto" w:fill="auto"/>
            <w:vAlign w:val="center"/>
            <w:hideMark/>
          </w:tcPr>
          <w:p w14:paraId="276BE9D4" w14:textId="4382929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2872256,32</w:t>
            </w:r>
          </w:p>
        </w:tc>
        <w:tc>
          <w:tcPr>
            <w:tcW w:w="707" w:type="pct"/>
            <w:tcBorders>
              <w:top w:val="nil"/>
              <w:left w:val="nil"/>
              <w:bottom w:val="single" w:sz="4" w:space="0" w:color="000000"/>
              <w:right w:val="single" w:sz="4" w:space="0" w:color="000000"/>
            </w:tcBorders>
            <w:shd w:val="clear" w:color="auto" w:fill="auto"/>
            <w:vAlign w:val="center"/>
            <w:hideMark/>
          </w:tcPr>
          <w:p w14:paraId="71F63FA8" w14:textId="32A4894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2872503,63</w:t>
            </w:r>
          </w:p>
        </w:tc>
      </w:tr>
      <w:tr w:rsidR="00C7039F" w:rsidRPr="00C7039F" w14:paraId="5CC46B7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DD4DB4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"Проведение спортивно-массовых мероприятий "</w:t>
            </w:r>
          </w:p>
        </w:tc>
        <w:tc>
          <w:tcPr>
            <w:tcW w:w="234" w:type="pct"/>
            <w:tcBorders>
              <w:top w:val="nil"/>
              <w:left w:val="nil"/>
              <w:bottom w:val="single" w:sz="4" w:space="0" w:color="000000"/>
              <w:right w:val="single" w:sz="4" w:space="0" w:color="000000"/>
            </w:tcBorders>
            <w:shd w:val="clear" w:color="auto" w:fill="auto"/>
            <w:vAlign w:val="center"/>
            <w:hideMark/>
          </w:tcPr>
          <w:p w14:paraId="19EC88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2241987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9831E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0300100000</w:t>
            </w:r>
          </w:p>
        </w:tc>
        <w:tc>
          <w:tcPr>
            <w:tcW w:w="233" w:type="pct"/>
            <w:tcBorders>
              <w:top w:val="nil"/>
              <w:left w:val="nil"/>
              <w:bottom w:val="single" w:sz="4" w:space="0" w:color="000000"/>
              <w:right w:val="single" w:sz="4" w:space="0" w:color="000000"/>
            </w:tcBorders>
            <w:shd w:val="clear" w:color="auto" w:fill="auto"/>
            <w:vAlign w:val="center"/>
            <w:hideMark/>
          </w:tcPr>
          <w:p w14:paraId="46396F6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472C4FD" w14:textId="354F9E1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1664642,42</w:t>
            </w:r>
          </w:p>
        </w:tc>
        <w:tc>
          <w:tcPr>
            <w:tcW w:w="684" w:type="pct"/>
            <w:tcBorders>
              <w:top w:val="nil"/>
              <w:left w:val="nil"/>
              <w:bottom w:val="single" w:sz="4" w:space="0" w:color="000000"/>
              <w:right w:val="single" w:sz="4" w:space="0" w:color="000000"/>
            </w:tcBorders>
            <w:shd w:val="clear" w:color="auto" w:fill="auto"/>
            <w:vAlign w:val="center"/>
            <w:hideMark/>
          </w:tcPr>
          <w:p w14:paraId="61FBF533" w14:textId="32BA67A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19FA96D2" w14:textId="66FC9F9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6A12D8B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65B37E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Проведение спортивно-массовых мероприятий </w:t>
            </w:r>
          </w:p>
        </w:tc>
        <w:tc>
          <w:tcPr>
            <w:tcW w:w="234" w:type="pct"/>
            <w:tcBorders>
              <w:top w:val="nil"/>
              <w:left w:val="nil"/>
              <w:bottom w:val="single" w:sz="4" w:space="0" w:color="000000"/>
              <w:right w:val="single" w:sz="4" w:space="0" w:color="000000"/>
            </w:tcBorders>
            <w:shd w:val="clear" w:color="auto" w:fill="auto"/>
            <w:vAlign w:val="center"/>
            <w:hideMark/>
          </w:tcPr>
          <w:p w14:paraId="247C6E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54B8B4B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CFAC8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0300112170</w:t>
            </w:r>
          </w:p>
        </w:tc>
        <w:tc>
          <w:tcPr>
            <w:tcW w:w="233" w:type="pct"/>
            <w:tcBorders>
              <w:top w:val="nil"/>
              <w:left w:val="nil"/>
              <w:bottom w:val="single" w:sz="4" w:space="0" w:color="000000"/>
              <w:right w:val="single" w:sz="4" w:space="0" w:color="000000"/>
            </w:tcBorders>
            <w:shd w:val="clear" w:color="auto" w:fill="auto"/>
            <w:vAlign w:val="center"/>
            <w:hideMark/>
          </w:tcPr>
          <w:p w14:paraId="4BF50F0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134F2544" w14:textId="6D3826A9"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1664642,42</w:t>
            </w:r>
          </w:p>
        </w:tc>
        <w:tc>
          <w:tcPr>
            <w:tcW w:w="684" w:type="pct"/>
            <w:tcBorders>
              <w:top w:val="nil"/>
              <w:left w:val="nil"/>
              <w:bottom w:val="single" w:sz="4" w:space="0" w:color="000000"/>
              <w:right w:val="single" w:sz="4" w:space="0" w:color="000000"/>
            </w:tcBorders>
            <w:shd w:val="clear" w:color="auto" w:fill="auto"/>
            <w:vAlign w:val="center"/>
            <w:hideMark/>
          </w:tcPr>
          <w:p w14:paraId="5E555660" w14:textId="469324E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0ADF9551" w14:textId="1B3588A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5ED3CC85"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011D127"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691C7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518FBC5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239EA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0300112170</w:t>
            </w:r>
          </w:p>
        </w:tc>
        <w:tc>
          <w:tcPr>
            <w:tcW w:w="233" w:type="pct"/>
            <w:tcBorders>
              <w:top w:val="nil"/>
              <w:left w:val="nil"/>
              <w:bottom w:val="single" w:sz="4" w:space="0" w:color="000000"/>
              <w:right w:val="single" w:sz="4" w:space="0" w:color="000000"/>
            </w:tcBorders>
            <w:shd w:val="clear" w:color="auto" w:fill="auto"/>
            <w:vAlign w:val="center"/>
            <w:hideMark/>
          </w:tcPr>
          <w:p w14:paraId="52F036C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4720E0A" w14:textId="360A4D6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1664642,42</w:t>
            </w:r>
          </w:p>
        </w:tc>
        <w:tc>
          <w:tcPr>
            <w:tcW w:w="684" w:type="pct"/>
            <w:tcBorders>
              <w:top w:val="nil"/>
              <w:left w:val="nil"/>
              <w:bottom w:val="single" w:sz="4" w:space="0" w:color="000000"/>
              <w:right w:val="single" w:sz="4" w:space="0" w:color="000000"/>
            </w:tcBorders>
            <w:shd w:val="clear" w:color="auto" w:fill="auto"/>
            <w:vAlign w:val="center"/>
            <w:hideMark/>
          </w:tcPr>
          <w:p w14:paraId="069173BF" w14:textId="0C4228B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15121F43" w14:textId="743E961E"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6E16C5E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E59F39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BE2C99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265B6D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C8E7A2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0300112170</w:t>
            </w:r>
          </w:p>
        </w:tc>
        <w:tc>
          <w:tcPr>
            <w:tcW w:w="233" w:type="pct"/>
            <w:tcBorders>
              <w:top w:val="nil"/>
              <w:left w:val="nil"/>
              <w:bottom w:val="single" w:sz="4" w:space="0" w:color="000000"/>
              <w:right w:val="single" w:sz="4" w:space="0" w:color="000000"/>
            </w:tcBorders>
            <w:shd w:val="clear" w:color="auto" w:fill="auto"/>
            <w:vAlign w:val="center"/>
            <w:hideMark/>
          </w:tcPr>
          <w:p w14:paraId="20F0F9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79B64C3" w14:textId="1F657AB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1664642,42</w:t>
            </w:r>
          </w:p>
        </w:tc>
        <w:tc>
          <w:tcPr>
            <w:tcW w:w="684" w:type="pct"/>
            <w:tcBorders>
              <w:top w:val="nil"/>
              <w:left w:val="nil"/>
              <w:bottom w:val="single" w:sz="4" w:space="0" w:color="000000"/>
              <w:right w:val="single" w:sz="4" w:space="0" w:color="000000"/>
            </w:tcBorders>
            <w:shd w:val="clear" w:color="auto" w:fill="auto"/>
            <w:vAlign w:val="center"/>
            <w:hideMark/>
          </w:tcPr>
          <w:p w14:paraId="7F756FF7" w14:textId="15C7D59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c>
          <w:tcPr>
            <w:tcW w:w="707" w:type="pct"/>
            <w:tcBorders>
              <w:top w:val="nil"/>
              <w:left w:val="nil"/>
              <w:bottom w:val="single" w:sz="4" w:space="0" w:color="000000"/>
              <w:right w:val="single" w:sz="4" w:space="0" w:color="000000"/>
            </w:tcBorders>
            <w:shd w:val="clear" w:color="auto" w:fill="auto"/>
            <w:vAlign w:val="center"/>
            <w:hideMark/>
          </w:tcPr>
          <w:p w14:paraId="575562D8" w14:textId="69D4C67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1500000,00</w:t>
            </w:r>
          </w:p>
        </w:tc>
      </w:tr>
      <w:tr w:rsidR="00C7039F" w:rsidRPr="00C7039F" w14:paraId="7A876B8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7AB24A4A"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"Организация и проведение учебно-тренировочных сборов для подготовки к участию в соревнованиях</w:t>
            </w:r>
          </w:p>
        </w:tc>
        <w:tc>
          <w:tcPr>
            <w:tcW w:w="234" w:type="pct"/>
            <w:tcBorders>
              <w:top w:val="nil"/>
              <w:left w:val="nil"/>
              <w:bottom w:val="single" w:sz="4" w:space="0" w:color="000000"/>
              <w:right w:val="single" w:sz="4" w:space="0" w:color="000000"/>
            </w:tcBorders>
            <w:shd w:val="clear" w:color="auto" w:fill="auto"/>
            <w:vAlign w:val="center"/>
            <w:hideMark/>
          </w:tcPr>
          <w:p w14:paraId="24D8EBE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30DEA9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919704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0300200000</w:t>
            </w:r>
          </w:p>
        </w:tc>
        <w:tc>
          <w:tcPr>
            <w:tcW w:w="233" w:type="pct"/>
            <w:tcBorders>
              <w:top w:val="nil"/>
              <w:left w:val="nil"/>
              <w:bottom w:val="single" w:sz="4" w:space="0" w:color="000000"/>
              <w:right w:val="single" w:sz="4" w:space="0" w:color="000000"/>
            </w:tcBorders>
            <w:shd w:val="clear" w:color="auto" w:fill="auto"/>
            <w:vAlign w:val="center"/>
            <w:hideMark/>
          </w:tcPr>
          <w:p w14:paraId="0FF48F3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427C2EB" w14:textId="13218F1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121000,00</w:t>
            </w:r>
          </w:p>
        </w:tc>
        <w:tc>
          <w:tcPr>
            <w:tcW w:w="684" w:type="pct"/>
            <w:tcBorders>
              <w:top w:val="nil"/>
              <w:left w:val="nil"/>
              <w:bottom w:val="single" w:sz="4" w:space="0" w:color="000000"/>
              <w:right w:val="single" w:sz="4" w:space="0" w:color="000000"/>
            </w:tcBorders>
            <w:shd w:val="clear" w:color="auto" w:fill="auto"/>
            <w:vAlign w:val="center"/>
            <w:hideMark/>
          </w:tcPr>
          <w:p w14:paraId="746D8E34" w14:textId="57E0F9F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c>
          <w:tcPr>
            <w:tcW w:w="707" w:type="pct"/>
            <w:tcBorders>
              <w:top w:val="nil"/>
              <w:left w:val="nil"/>
              <w:bottom w:val="single" w:sz="4" w:space="0" w:color="000000"/>
              <w:right w:val="single" w:sz="4" w:space="0" w:color="000000"/>
            </w:tcBorders>
            <w:shd w:val="clear" w:color="auto" w:fill="auto"/>
            <w:vAlign w:val="center"/>
            <w:hideMark/>
          </w:tcPr>
          <w:p w14:paraId="29F5631E" w14:textId="76BB2AF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r>
      <w:tr w:rsidR="00C7039F" w:rsidRPr="00C7039F" w14:paraId="13C2C8D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342A5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Организация и проведение учебно-тренировочных сборов </w:t>
            </w:r>
            <w:r w:rsidRPr="00EC5638">
              <w:rPr>
                <w:rFonts w:eastAsia="Times New Roman"/>
                <w:color w:val="000000"/>
                <w:sz w:val="22"/>
                <w:szCs w:val="22"/>
                <w:lang w:eastAsia="ru-RU"/>
              </w:rPr>
              <w:lastRenderedPageBreak/>
              <w:t>для подготовки к участию в соревнованиях различных уровней</w:t>
            </w:r>
          </w:p>
        </w:tc>
        <w:tc>
          <w:tcPr>
            <w:tcW w:w="234" w:type="pct"/>
            <w:tcBorders>
              <w:top w:val="nil"/>
              <w:left w:val="nil"/>
              <w:bottom w:val="single" w:sz="4" w:space="0" w:color="000000"/>
              <w:right w:val="single" w:sz="4" w:space="0" w:color="000000"/>
            </w:tcBorders>
            <w:shd w:val="clear" w:color="auto" w:fill="auto"/>
            <w:vAlign w:val="center"/>
            <w:hideMark/>
          </w:tcPr>
          <w:p w14:paraId="444892B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11</w:t>
            </w:r>
          </w:p>
        </w:tc>
        <w:tc>
          <w:tcPr>
            <w:tcW w:w="266" w:type="pct"/>
            <w:tcBorders>
              <w:top w:val="nil"/>
              <w:left w:val="nil"/>
              <w:bottom w:val="single" w:sz="4" w:space="0" w:color="000000"/>
              <w:right w:val="single" w:sz="4" w:space="0" w:color="000000"/>
            </w:tcBorders>
            <w:shd w:val="clear" w:color="auto" w:fill="auto"/>
            <w:vAlign w:val="center"/>
            <w:hideMark/>
          </w:tcPr>
          <w:p w14:paraId="2F32154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F6837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0300212171</w:t>
            </w:r>
          </w:p>
        </w:tc>
        <w:tc>
          <w:tcPr>
            <w:tcW w:w="233" w:type="pct"/>
            <w:tcBorders>
              <w:top w:val="nil"/>
              <w:left w:val="nil"/>
              <w:bottom w:val="single" w:sz="4" w:space="0" w:color="000000"/>
              <w:right w:val="single" w:sz="4" w:space="0" w:color="000000"/>
            </w:tcBorders>
            <w:shd w:val="clear" w:color="auto" w:fill="auto"/>
            <w:vAlign w:val="center"/>
            <w:hideMark/>
          </w:tcPr>
          <w:p w14:paraId="4C2499C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32D8247" w14:textId="097BC35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121000,00</w:t>
            </w:r>
          </w:p>
        </w:tc>
        <w:tc>
          <w:tcPr>
            <w:tcW w:w="684" w:type="pct"/>
            <w:tcBorders>
              <w:top w:val="nil"/>
              <w:left w:val="nil"/>
              <w:bottom w:val="single" w:sz="4" w:space="0" w:color="000000"/>
              <w:right w:val="single" w:sz="4" w:space="0" w:color="000000"/>
            </w:tcBorders>
            <w:shd w:val="clear" w:color="auto" w:fill="auto"/>
            <w:vAlign w:val="center"/>
            <w:hideMark/>
          </w:tcPr>
          <w:p w14:paraId="73EB9CBB" w14:textId="3BBE1F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c>
          <w:tcPr>
            <w:tcW w:w="707" w:type="pct"/>
            <w:tcBorders>
              <w:top w:val="nil"/>
              <w:left w:val="nil"/>
              <w:bottom w:val="single" w:sz="4" w:space="0" w:color="000000"/>
              <w:right w:val="single" w:sz="4" w:space="0" w:color="000000"/>
            </w:tcBorders>
            <w:shd w:val="clear" w:color="auto" w:fill="auto"/>
            <w:vAlign w:val="center"/>
            <w:hideMark/>
          </w:tcPr>
          <w:p w14:paraId="30E8A1F4" w14:textId="35F1D92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r>
      <w:tr w:rsidR="00C7039F" w:rsidRPr="00C7039F" w14:paraId="0C4EBCC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29FCC61"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4" w:type="pct"/>
            <w:tcBorders>
              <w:top w:val="nil"/>
              <w:left w:val="nil"/>
              <w:bottom w:val="single" w:sz="4" w:space="0" w:color="000000"/>
              <w:right w:val="single" w:sz="4" w:space="0" w:color="000000"/>
            </w:tcBorders>
            <w:shd w:val="clear" w:color="auto" w:fill="auto"/>
            <w:vAlign w:val="center"/>
            <w:hideMark/>
          </w:tcPr>
          <w:p w14:paraId="37706AC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6EBCF6F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25BFF3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0300212171</w:t>
            </w:r>
          </w:p>
        </w:tc>
        <w:tc>
          <w:tcPr>
            <w:tcW w:w="233" w:type="pct"/>
            <w:tcBorders>
              <w:top w:val="nil"/>
              <w:left w:val="nil"/>
              <w:bottom w:val="single" w:sz="4" w:space="0" w:color="000000"/>
              <w:right w:val="single" w:sz="4" w:space="0" w:color="000000"/>
            </w:tcBorders>
            <w:shd w:val="clear" w:color="auto" w:fill="auto"/>
            <w:vAlign w:val="center"/>
            <w:hideMark/>
          </w:tcPr>
          <w:p w14:paraId="7E5A70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100</w:t>
            </w:r>
          </w:p>
        </w:tc>
        <w:tc>
          <w:tcPr>
            <w:tcW w:w="704" w:type="pct"/>
            <w:tcBorders>
              <w:top w:val="nil"/>
              <w:left w:val="nil"/>
              <w:bottom w:val="single" w:sz="4" w:space="0" w:color="000000"/>
              <w:right w:val="single" w:sz="4" w:space="0" w:color="000000"/>
            </w:tcBorders>
            <w:shd w:val="clear" w:color="auto" w:fill="auto"/>
            <w:vAlign w:val="center"/>
            <w:hideMark/>
          </w:tcPr>
          <w:p w14:paraId="6E8EDCC4" w14:textId="6C02CEB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121000,00</w:t>
            </w:r>
          </w:p>
        </w:tc>
        <w:tc>
          <w:tcPr>
            <w:tcW w:w="684" w:type="pct"/>
            <w:tcBorders>
              <w:top w:val="nil"/>
              <w:left w:val="nil"/>
              <w:bottom w:val="single" w:sz="4" w:space="0" w:color="000000"/>
              <w:right w:val="single" w:sz="4" w:space="0" w:color="000000"/>
            </w:tcBorders>
            <w:shd w:val="clear" w:color="auto" w:fill="auto"/>
            <w:vAlign w:val="center"/>
            <w:hideMark/>
          </w:tcPr>
          <w:p w14:paraId="79B84ACE" w14:textId="0AEE6FE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c>
          <w:tcPr>
            <w:tcW w:w="707" w:type="pct"/>
            <w:tcBorders>
              <w:top w:val="nil"/>
              <w:left w:val="nil"/>
              <w:bottom w:val="single" w:sz="4" w:space="0" w:color="000000"/>
              <w:right w:val="single" w:sz="4" w:space="0" w:color="000000"/>
            </w:tcBorders>
            <w:shd w:val="clear" w:color="auto" w:fill="auto"/>
            <w:vAlign w:val="center"/>
            <w:hideMark/>
          </w:tcPr>
          <w:p w14:paraId="2E1AA790" w14:textId="7079C57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r>
      <w:tr w:rsidR="00C7039F" w:rsidRPr="00C7039F" w14:paraId="2DC8D79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3ACB5BF"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Расходы на выплаты персоналу государственных (муниципальных) органов</w:t>
            </w:r>
          </w:p>
        </w:tc>
        <w:tc>
          <w:tcPr>
            <w:tcW w:w="234" w:type="pct"/>
            <w:tcBorders>
              <w:top w:val="nil"/>
              <w:left w:val="nil"/>
              <w:bottom w:val="single" w:sz="4" w:space="0" w:color="000000"/>
              <w:right w:val="single" w:sz="4" w:space="0" w:color="000000"/>
            </w:tcBorders>
            <w:shd w:val="clear" w:color="auto" w:fill="auto"/>
            <w:vAlign w:val="center"/>
            <w:hideMark/>
          </w:tcPr>
          <w:p w14:paraId="53C5349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4F7FFE7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C5110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0300212171</w:t>
            </w:r>
          </w:p>
        </w:tc>
        <w:tc>
          <w:tcPr>
            <w:tcW w:w="233" w:type="pct"/>
            <w:tcBorders>
              <w:top w:val="nil"/>
              <w:left w:val="nil"/>
              <w:bottom w:val="single" w:sz="4" w:space="0" w:color="000000"/>
              <w:right w:val="single" w:sz="4" w:space="0" w:color="000000"/>
            </w:tcBorders>
            <w:shd w:val="clear" w:color="auto" w:fill="auto"/>
            <w:vAlign w:val="center"/>
            <w:hideMark/>
          </w:tcPr>
          <w:p w14:paraId="4CF72F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120</w:t>
            </w:r>
          </w:p>
        </w:tc>
        <w:tc>
          <w:tcPr>
            <w:tcW w:w="704" w:type="pct"/>
            <w:tcBorders>
              <w:top w:val="nil"/>
              <w:left w:val="nil"/>
              <w:bottom w:val="single" w:sz="4" w:space="0" w:color="000000"/>
              <w:right w:val="single" w:sz="4" w:space="0" w:color="000000"/>
            </w:tcBorders>
            <w:shd w:val="clear" w:color="auto" w:fill="auto"/>
            <w:vAlign w:val="center"/>
            <w:hideMark/>
          </w:tcPr>
          <w:p w14:paraId="41E71573" w14:textId="42C0BC4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121000,00</w:t>
            </w:r>
          </w:p>
        </w:tc>
        <w:tc>
          <w:tcPr>
            <w:tcW w:w="684" w:type="pct"/>
            <w:tcBorders>
              <w:top w:val="nil"/>
              <w:left w:val="nil"/>
              <w:bottom w:val="single" w:sz="4" w:space="0" w:color="000000"/>
              <w:right w:val="single" w:sz="4" w:space="0" w:color="000000"/>
            </w:tcBorders>
            <w:shd w:val="clear" w:color="auto" w:fill="auto"/>
            <w:vAlign w:val="center"/>
            <w:hideMark/>
          </w:tcPr>
          <w:p w14:paraId="592EBA96" w14:textId="6E55558D"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c>
          <w:tcPr>
            <w:tcW w:w="707" w:type="pct"/>
            <w:tcBorders>
              <w:top w:val="nil"/>
              <w:left w:val="nil"/>
              <w:bottom w:val="single" w:sz="4" w:space="0" w:color="000000"/>
              <w:right w:val="single" w:sz="4" w:space="0" w:color="000000"/>
            </w:tcBorders>
            <w:shd w:val="clear" w:color="auto" w:fill="auto"/>
            <w:vAlign w:val="center"/>
            <w:hideMark/>
          </w:tcPr>
          <w:p w14:paraId="70B8F637" w14:textId="2504D37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1100000,00</w:t>
            </w:r>
          </w:p>
        </w:tc>
      </w:tr>
      <w:tr w:rsidR="00C7039F" w:rsidRPr="00C7039F" w14:paraId="2AA24D8F"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D034DFE"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"Организация физкультурно-спортивной работы по месту жительства"</w:t>
            </w:r>
          </w:p>
        </w:tc>
        <w:tc>
          <w:tcPr>
            <w:tcW w:w="234" w:type="pct"/>
            <w:tcBorders>
              <w:top w:val="nil"/>
              <w:left w:val="nil"/>
              <w:bottom w:val="single" w:sz="4" w:space="0" w:color="000000"/>
              <w:right w:val="single" w:sz="4" w:space="0" w:color="000000"/>
            </w:tcBorders>
            <w:shd w:val="clear" w:color="auto" w:fill="auto"/>
            <w:vAlign w:val="center"/>
            <w:hideMark/>
          </w:tcPr>
          <w:p w14:paraId="52D3D21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23301E9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811627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0300300000</w:t>
            </w:r>
          </w:p>
        </w:tc>
        <w:tc>
          <w:tcPr>
            <w:tcW w:w="233" w:type="pct"/>
            <w:tcBorders>
              <w:top w:val="nil"/>
              <w:left w:val="nil"/>
              <w:bottom w:val="single" w:sz="4" w:space="0" w:color="000000"/>
              <w:right w:val="single" w:sz="4" w:space="0" w:color="000000"/>
            </w:tcBorders>
            <w:shd w:val="clear" w:color="auto" w:fill="auto"/>
            <w:vAlign w:val="center"/>
            <w:hideMark/>
          </w:tcPr>
          <w:p w14:paraId="1DFB352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9326B9D" w14:textId="77032D5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237298,03</w:t>
            </w:r>
          </w:p>
        </w:tc>
        <w:tc>
          <w:tcPr>
            <w:tcW w:w="684" w:type="pct"/>
            <w:tcBorders>
              <w:top w:val="nil"/>
              <w:left w:val="nil"/>
              <w:bottom w:val="single" w:sz="4" w:space="0" w:color="000000"/>
              <w:right w:val="single" w:sz="4" w:space="0" w:color="000000"/>
            </w:tcBorders>
            <w:shd w:val="clear" w:color="auto" w:fill="auto"/>
            <w:vAlign w:val="center"/>
            <w:hideMark/>
          </w:tcPr>
          <w:p w14:paraId="2E572F17" w14:textId="5AC0005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272256,32</w:t>
            </w:r>
          </w:p>
        </w:tc>
        <w:tc>
          <w:tcPr>
            <w:tcW w:w="707" w:type="pct"/>
            <w:tcBorders>
              <w:top w:val="nil"/>
              <w:left w:val="nil"/>
              <w:bottom w:val="single" w:sz="4" w:space="0" w:color="000000"/>
              <w:right w:val="single" w:sz="4" w:space="0" w:color="000000"/>
            </w:tcBorders>
            <w:shd w:val="clear" w:color="auto" w:fill="auto"/>
            <w:vAlign w:val="center"/>
            <w:hideMark/>
          </w:tcPr>
          <w:p w14:paraId="61B66304" w14:textId="4530AB2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272503,63</w:t>
            </w:r>
          </w:p>
        </w:tc>
      </w:tr>
      <w:tr w:rsidR="00C7039F" w:rsidRPr="00C7039F" w14:paraId="3D94D37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F8621EB"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Организация физкультурно-спортивной работы по месту жительства</w:t>
            </w:r>
          </w:p>
        </w:tc>
        <w:tc>
          <w:tcPr>
            <w:tcW w:w="234" w:type="pct"/>
            <w:tcBorders>
              <w:top w:val="nil"/>
              <w:left w:val="nil"/>
              <w:bottom w:val="single" w:sz="4" w:space="0" w:color="000000"/>
              <w:right w:val="single" w:sz="4" w:space="0" w:color="000000"/>
            </w:tcBorders>
            <w:shd w:val="clear" w:color="auto" w:fill="auto"/>
            <w:vAlign w:val="center"/>
            <w:hideMark/>
          </w:tcPr>
          <w:p w14:paraId="47D00C5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137622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6173C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03003S2190</w:t>
            </w:r>
          </w:p>
        </w:tc>
        <w:tc>
          <w:tcPr>
            <w:tcW w:w="233" w:type="pct"/>
            <w:tcBorders>
              <w:top w:val="nil"/>
              <w:left w:val="nil"/>
              <w:bottom w:val="single" w:sz="4" w:space="0" w:color="000000"/>
              <w:right w:val="single" w:sz="4" w:space="0" w:color="000000"/>
            </w:tcBorders>
            <w:shd w:val="clear" w:color="auto" w:fill="auto"/>
            <w:vAlign w:val="center"/>
            <w:hideMark/>
          </w:tcPr>
          <w:p w14:paraId="3465DD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42F29A8F" w14:textId="4FEEEB4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237298,03</w:t>
            </w:r>
          </w:p>
        </w:tc>
        <w:tc>
          <w:tcPr>
            <w:tcW w:w="684" w:type="pct"/>
            <w:tcBorders>
              <w:top w:val="nil"/>
              <w:left w:val="nil"/>
              <w:bottom w:val="single" w:sz="4" w:space="0" w:color="000000"/>
              <w:right w:val="single" w:sz="4" w:space="0" w:color="000000"/>
            </w:tcBorders>
            <w:shd w:val="clear" w:color="auto" w:fill="auto"/>
            <w:vAlign w:val="center"/>
            <w:hideMark/>
          </w:tcPr>
          <w:p w14:paraId="70203C55" w14:textId="12D964F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272256,32</w:t>
            </w:r>
          </w:p>
        </w:tc>
        <w:tc>
          <w:tcPr>
            <w:tcW w:w="707" w:type="pct"/>
            <w:tcBorders>
              <w:top w:val="nil"/>
              <w:left w:val="nil"/>
              <w:bottom w:val="single" w:sz="4" w:space="0" w:color="000000"/>
              <w:right w:val="single" w:sz="4" w:space="0" w:color="000000"/>
            </w:tcBorders>
            <w:shd w:val="clear" w:color="auto" w:fill="auto"/>
            <w:vAlign w:val="center"/>
            <w:hideMark/>
          </w:tcPr>
          <w:p w14:paraId="1FB787A9" w14:textId="77230933"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272503,63</w:t>
            </w:r>
          </w:p>
        </w:tc>
      </w:tr>
      <w:tr w:rsidR="00C7039F" w:rsidRPr="00C7039F" w14:paraId="756AA82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1805D2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0482AFD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24A0523A"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57F385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03003S2190</w:t>
            </w:r>
          </w:p>
        </w:tc>
        <w:tc>
          <w:tcPr>
            <w:tcW w:w="233" w:type="pct"/>
            <w:tcBorders>
              <w:top w:val="nil"/>
              <w:left w:val="nil"/>
              <w:bottom w:val="single" w:sz="4" w:space="0" w:color="000000"/>
              <w:right w:val="single" w:sz="4" w:space="0" w:color="000000"/>
            </w:tcBorders>
            <w:shd w:val="clear" w:color="auto" w:fill="auto"/>
            <w:vAlign w:val="center"/>
            <w:hideMark/>
          </w:tcPr>
          <w:p w14:paraId="6CA2119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2089A47A" w14:textId="1BC59F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237298,03</w:t>
            </w:r>
          </w:p>
        </w:tc>
        <w:tc>
          <w:tcPr>
            <w:tcW w:w="684" w:type="pct"/>
            <w:tcBorders>
              <w:top w:val="nil"/>
              <w:left w:val="nil"/>
              <w:bottom w:val="single" w:sz="4" w:space="0" w:color="000000"/>
              <w:right w:val="single" w:sz="4" w:space="0" w:color="000000"/>
            </w:tcBorders>
            <w:shd w:val="clear" w:color="auto" w:fill="auto"/>
            <w:vAlign w:val="center"/>
            <w:hideMark/>
          </w:tcPr>
          <w:p w14:paraId="5B778EE5" w14:textId="39033864"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272256,32</w:t>
            </w:r>
          </w:p>
        </w:tc>
        <w:tc>
          <w:tcPr>
            <w:tcW w:w="707" w:type="pct"/>
            <w:tcBorders>
              <w:top w:val="nil"/>
              <w:left w:val="nil"/>
              <w:bottom w:val="single" w:sz="4" w:space="0" w:color="000000"/>
              <w:right w:val="single" w:sz="4" w:space="0" w:color="000000"/>
            </w:tcBorders>
            <w:shd w:val="clear" w:color="auto" w:fill="auto"/>
            <w:vAlign w:val="center"/>
            <w:hideMark/>
          </w:tcPr>
          <w:p w14:paraId="14B1D856" w14:textId="1624EA68"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272503,63</w:t>
            </w:r>
          </w:p>
        </w:tc>
      </w:tr>
      <w:tr w:rsidR="00C7039F" w:rsidRPr="00C7039F" w14:paraId="417F1D1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7C1AFD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C82C20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3F5BB12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BA93C1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03003S2190</w:t>
            </w:r>
          </w:p>
        </w:tc>
        <w:tc>
          <w:tcPr>
            <w:tcW w:w="233" w:type="pct"/>
            <w:tcBorders>
              <w:top w:val="nil"/>
              <w:left w:val="nil"/>
              <w:bottom w:val="single" w:sz="4" w:space="0" w:color="000000"/>
              <w:right w:val="single" w:sz="4" w:space="0" w:color="000000"/>
            </w:tcBorders>
            <w:shd w:val="clear" w:color="auto" w:fill="auto"/>
            <w:vAlign w:val="center"/>
            <w:hideMark/>
          </w:tcPr>
          <w:p w14:paraId="66739E1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7C84C0BA" w14:textId="077734CC"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237298,03</w:t>
            </w:r>
          </w:p>
        </w:tc>
        <w:tc>
          <w:tcPr>
            <w:tcW w:w="684" w:type="pct"/>
            <w:tcBorders>
              <w:top w:val="nil"/>
              <w:left w:val="nil"/>
              <w:bottom w:val="single" w:sz="4" w:space="0" w:color="000000"/>
              <w:right w:val="single" w:sz="4" w:space="0" w:color="000000"/>
            </w:tcBorders>
            <w:shd w:val="clear" w:color="auto" w:fill="auto"/>
            <w:vAlign w:val="center"/>
            <w:hideMark/>
          </w:tcPr>
          <w:p w14:paraId="0BE2A0C0" w14:textId="4B9713F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272256,32</w:t>
            </w:r>
          </w:p>
        </w:tc>
        <w:tc>
          <w:tcPr>
            <w:tcW w:w="707" w:type="pct"/>
            <w:tcBorders>
              <w:top w:val="nil"/>
              <w:left w:val="nil"/>
              <w:bottom w:val="single" w:sz="4" w:space="0" w:color="000000"/>
              <w:right w:val="single" w:sz="4" w:space="0" w:color="000000"/>
            </w:tcBorders>
            <w:shd w:val="clear" w:color="auto" w:fill="auto"/>
            <w:vAlign w:val="center"/>
            <w:hideMark/>
          </w:tcPr>
          <w:p w14:paraId="103D9EEC" w14:textId="21415B7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272503,63</w:t>
            </w:r>
          </w:p>
        </w:tc>
      </w:tr>
      <w:tr w:rsidR="00C7039F" w:rsidRPr="00C7039F" w14:paraId="43B1FA8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48C5925"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Основное мероприятие «Создание условий для развития массового спорта»</w:t>
            </w:r>
          </w:p>
        </w:tc>
        <w:tc>
          <w:tcPr>
            <w:tcW w:w="234" w:type="pct"/>
            <w:tcBorders>
              <w:top w:val="nil"/>
              <w:left w:val="nil"/>
              <w:bottom w:val="single" w:sz="4" w:space="0" w:color="000000"/>
              <w:right w:val="single" w:sz="4" w:space="0" w:color="000000"/>
            </w:tcBorders>
            <w:shd w:val="clear" w:color="auto" w:fill="auto"/>
            <w:vAlign w:val="center"/>
            <w:hideMark/>
          </w:tcPr>
          <w:p w14:paraId="5744AD1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00B1449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BA12AA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0300400000</w:t>
            </w:r>
          </w:p>
        </w:tc>
        <w:tc>
          <w:tcPr>
            <w:tcW w:w="233" w:type="pct"/>
            <w:tcBorders>
              <w:top w:val="nil"/>
              <w:left w:val="nil"/>
              <w:bottom w:val="single" w:sz="4" w:space="0" w:color="000000"/>
              <w:right w:val="single" w:sz="4" w:space="0" w:color="000000"/>
            </w:tcBorders>
            <w:shd w:val="clear" w:color="auto" w:fill="auto"/>
            <w:vAlign w:val="center"/>
            <w:hideMark/>
          </w:tcPr>
          <w:p w14:paraId="60EDFB5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4CF560A" w14:textId="10C76926"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4347296,97</w:t>
            </w:r>
          </w:p>
        </w:tc>
        <w:tc>
          <w:tcPr>
            <w:tcW w:w="684" w:type="pct"/>
            <w:tcBorders>
              <w:top w:val="nil"/>
              <w:left w:val="nil"/>
              <w:bottom w:val="single" w:sz="4" w:space="0" w:color="000000"/>
              <w:right w:val="single" w:sz="4" w:space="0" w:color="000000"/>
            </w:tcBorders>
            <w:shd w:val="clear" w:color="auto" w:fill="auto"/>
            <w:vAlign w:val="center"/>
            <w:hideMark/>
          </w:tcPr>
          <w:p w14:paraId="4124865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1418C3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1118308"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DE4FFF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Строительство, реконструкция (в том числе с элементами реставрации), модернизация спортивных объектов, включая разработку проектно-сметной документации и проведения необходимых экспертиз</w:t>
            </w:r>
          </w:p>
        </w:tc>
        <w:tc>
          <w:tcPr>
            <w:tcW w:w="234" w:type="pct"/>
            <w:tcBorders>
              <w:top w:val="nil"/>
              <w:left w:val="nil"/>
              <w:bottom w:val="single" w:sz="4" w:space="0" w:color="000000"/>
              <w:right w:val="single" w:sz="4" w:space="0" w:color="000000"/>
            </w:tcBorders>
            <w:shd w:val="clear" w:color="auto" w:fill="auto"/>
            <w:vAlign w:val="center"/>
            <w:hideMark/>
          </w:tcPr>
          <w:p w14:paraId="753D327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47C53F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52941F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0300412173</w:t>
            </w:r>
          </w:p>
        </w:tc>
        <w:tc>
          <w:tcPr>
            <w:tcW w:w="233" w:type="pct"/>
            <w:tcBorders>
              <w:top w:val="nil"/>
              <w:left w:val="nil"/>
              <w:bottom w:val="single" w:sz="4" w:space="0" w:color="000000"/>
              <w:right w:val="single" w:sz="4" w:space="0" w:color="000000"/>
            </w:tcBorders>
            <w:shd w:val="clear" w:color="auto" w:fill="auto"/>
            <w:vAlign w:val="center"/>
            <w:hideMark/>
          </w:tcPr>
          <w:p w14:paraId="4AD38FD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31413A0A" w14:textId="69BDBF1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1198800,00</w:t>
            </w:r>
          </w:p>
        </w:tc>
        <w:tc>
          <w:tcPr>
            <w:tcW w:w="684" w:type="pct"/>
            <w:tcBorders>
              <w:top w:val="nil"/>
              <w:left w:val="nil"/>
              <w:bottom w:val="single" w:sz="4" w:space="0" w:color="000000"/>
              <w:right w:val="single" w:sz="4" w:space="0" w:color="000000"/>
            </w:tcBorders>
            <w:shd w:val="clear" w:color="auto" w:fill="auto"/>
            <w:vAlign w:val="center"/>
            <w:hideMark/>
          </w:tcPr>
          <w:p w14:paraId="2E5C67CD"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A06F8F8"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11015C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7DC826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183819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7D100F7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6C2F3C1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0300412173</w:t>
            </w:r>
          </w:p>
        </w:tc>
        <w:tc>
          <w:tcPr>
            <w:tcW w:w="233" w:type="pct"/>
            <w:tcBorders>
              <w:top w:val="nil"/>
              <w:left w:val="nil"/>
              <w:bottom w:val="single" w:sz="4" w:space="0" w:color="000000"/>
              <w:right w:val="single" w:sz="4" w:space="0" w:color="000000"/>
            </w:tcBorders>
            <w:shd w:val="clear" w:color="auto" w:fill="auto"/>
            <w:vAlign w:val="center"/>
            <w:hideMark/>
          </w:tcPr>
          <w:p w14:paraId="6B21778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7DF26368" w14:textId="0D92CD8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1198800,00</w:t>
            </w:r>
          </w:p>
        </w:tc>
        <w:tc>
          <w:tcPr>
            <w:tcW w:w="684" w:type="pct"/>
            <w:tcBorders>
              <w:top w:val="nil"/>
              <w:left w:val="nil"/>
              <w:bottom w:val="single" w:sz="4" w:space="0" w:color="000000"/>
              <w:right w:val="single" w:sz="4" w:space="0" w:color="000000"/>
            </w:tcBorders>
            <w:shd w:val="clear" w:color="auto" w:fill="auto"/>
            <w:vAlign w:val="center"/>
            <w:hideMark/>
          </w:tcPr>
          <w:p w14:paraId="56DC7B0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6367905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27A1F6CC"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511F341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51DA82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4DC7AAB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FEC24A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0300412173</w:t>
            </w:r>
          </w:p>
        </w:tc>
        <w:tc>
          <w:tcPr>
            <w:tcW w:w="233" w:type="pct"/>
            <w:tcBorders>
              <w:top w:val="nil"/>
              <w:left w:val="nil"/>
              <w:bottom w:val="single" w:sz="4" w:space="0" w:color="000000"/>
              <w:right w:val="single" w:sz="4" w:space="0" w:color="000000"/>
            </w:tcBorders>
            <w:shd w:val="clear" w:color="auto" w:fill="auto"/>
            <w:vAlign w:val="center"/>
            <w:hideMark/>
          </w:tcPr>
          <w:p w14:paraId="21484C5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DA5FF6B" w14:textId="3A7C083A"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1198800,00</w:t>
            </w:r>
          </w:p>
        </w:tc>
        <w:tc>
          <w:tcPr>
            <w:tcW w:w="684" w:type="pct"/>
            <w:tcBorders>
              <w:top w:val="nil"/>
              <w:left w:val="nil"/>
              <w:bottom w:val="single" w:sz="4" w:space="0" w:color="000000"/>
              <w:right w:val="single" w:sz="4" w:space="0" w:color="000000"/>
            </w:tcBorders>
            <w:shd w:val="clear" w:color="auto" w:fill="auto"/>
            <w:vAlign w:val="center"/>
            <w:hideMark/>
          </w:tcPr>
          <w:p w14:paraId="1444AD3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9B544C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0581E3F4"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0B85AE27" w14:textId="00B3E40D"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Содержание, включая ремонты спортивных объектов</w:t>
            </w:r>
          </w:p>
        </w:tc>
        <w:tc>
          <w:tcPr>
            <w:tcW w:w="234" w:type="pct"/>
            <w:tcBorders>
              <w:top w:val="nil"/>
              <w:left w:val="nil"/>
              <w:bottom w:val="single" w:sz="4" w:space="0" w:color="000000"/>
              <w:right w:val="single" w:sz="4" w:space="0" w:color="000000"/>
            </w:tcBorders>
            <w:shd w:val="clear" w:color="auto" w:fill="auto"/>
            <w:vAlign w:val="center"/>
            <w:hideMark/>
          </w:tcPr>
          <w:p w14:paraId="2276D0E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433A0E3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2540CA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0300412174</w:t>
            </w:r>
          </w:p>
        </w:tc>
        <w:tc>
          <w:tcPr>
            <w:tcW w:w="233" w:type="pct"/>
            <w:tcBorders>
              <w:top w:val="nil"/>
              <w:left w:val="nil"/>
              <w:bottom w:val="single" w:sz="4" w:space="0" w:color="000000"/>
              <w:right w:val="single" w:sz="4" w:space="0" w:color="000000"/>
            </w:tcBorders>
            <w:shd w:val="clear" w:color="auto" w:fill="auto"/>
            <w:vAlign w:val="center"/>
            <w:hideMark/>
          </w:tcPr>
          <w:p w14:paraId="4196D530"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527D68AE" w14:textId="43545F8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533820,58</w:t>
            </w:r>
          </w:p>
        </w:tc>
        <w:tc>
          <w:tcPr>
            <w:tcW w:w="684" w:type="pct"/>
            <w:tcBorders>
              <w:top w:val="nil"/>
              <w:left w:val="nil"/>
              <w:bottom w:val="single" w:sz="4" w:space="0" w:color="000000"/>
              <w:right w:val="single" w:sz="4" w:space="0" w:color="000000"/>
            </w:tcBorders>
            <w:shd w:val="clear" w:color="auto" w:fill="auto"/>
            <w:vAlign w:val="center"/>
            <w:hideMark/>
          </w:tcPr>
          <w:p w14:paraId="3025B7A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20420D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59C03C89"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6312CB3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630B43C3"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42338BE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E8BAEC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0300412174</w:t>
            </w:r>
          </w:p>
        </w:tc>
        <w:tc>
          <w:tcPr>
            <w:tcW w:w="233" w:type="pct"/>
            <w:tcBorders>
              <w:top w:val="nil"/>
              <w:left w:val="nil"/>
              <w:bottom w:val="single" w:sz="4" w:space="0" w:color="000000"/>
              <w:right w:val="single" w:sz="4" w:space="0" w:color="000000"/>
            </w:tcBorders>
            <w:shd w:val="clear" w:color="auto" w:fill="auto"/>
            <w:vAlign w:val="center"/>
            <w:hideMark/>
          </w:tcPr>
          <w:p w14:paraId="5FBD0486"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716368A9" w14:textId="16E0A7D1"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533820,58</w:t>
            </w:r>
          </w:p>
        </w:tc>
        <w:tc>
          <w:tcPr>
            <w:tcW w:w="684" w:type="pct"/>
            <w:tcBorders>
              <w:top w:val="nil"/>
              <w:left w:val="nil"/>
              <w:bottom w:val="single" w:sz="4" w:space="0" w:color="000000"/>
              <w:right w:val="single" w:sz="4" w:space="0" w:color="000000"/>
            </w:tcBorders>
            <w:shd w:val="clear" w:color="auto" w:fill="auto"/>
            <w:vAlign w:val="center"/>
            <w:hideMark/>
          </w:tcPr>
          <w:p w14:paraId="0DB30F6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29620356"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4C2519C1"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EDF447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165243E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6D03B10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1AA8D7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0300412174</w:t>
            </w:r>
          </w:p>
        </w:tc>
        <w:tc>
          <w:tcPr>
            <w:tcW w:w="233" w:type="pct"/>
            <w:tcBorders>
              <w:top w:val="nil"/>
              <w:left w:val="nil"/>
              <w:bottom w:val="single" w:sz="4" w:space="0" w:color="000000"/>
              <w:right w:val="single" w:sz="4" w:space="0" w:color="000000"/>
            </w:tcBorders>
            <w:shd w:val="clear" w:color="auto" w:fill="auto"/>
            <w:vAlign w:val="center"/>
            <w:hideMark/>
          </w:tcPr>
          <w:p w14:paraId="4702E6A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55854C3" w14:textId="4392A92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533820,58</w:t>
            </w:r>
          </w:p>
        </w:tc>
        <w:tc>
          <w:tcPr>
            <w:tcW w:w="684" w:type="pct"/>
            <w:tcBorders>
              <w:top w:val="nil"/>
              <w:left w:val="nil"/>
              <w:bottom w:val="single" w:sz="4" w:space="0" w:color="000000"/>
              <w:right w:val="single" w:sz="4" w:space="0" w:color="000000"/>
            </w:tcBorders>
            <w:shd w:val="clear" w:color="auto" w:fill="auto"/>
            <w:vAlign w:val="center"/>
            <w:hideMark/>
          </w:tcPr>
          <w:p w14:paraId="38B8957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C4B64F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245BD80"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659DED9"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Мероприятия по профилактике терроризма и экстремизма</w:t>
            </w:r>
          </w:p>
        </w:tc>
        <w:tc>
          <w:tcPr>
            <w:tcW w:w="234" w:type="pct"/>
            <w:tcBorders>
              <w:top w:val="nil"/>
              <w:left w:val="nil"/>
              <w:bottom w:val="single" w:sz="4" w:space="0" w:color="000000"/>
              <w:right w:val="single" w:sz="4" w:space="0" w:color="000000"/>
            </w:tcBorders>
            <w:shd w:val="clear" w:color="auto" w:fill="auto"/>
            <w:vAlign w:val="center"/>
            <w:hideMark/>
          </w:tcPr>
          <w:p w14:paraId="00C70D9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6F611CC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B996CE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0300421310</w:t>
            </w:r>
          </w:p>
        </w:tc>
        <w:tc>
          <w:tcPr>
            <w:tcW w:w="233" w:type="pct"/>
            <w:tcBorders>
              <w:top w:val="nil"/>
              <w:left w:val="nil"/>
              <w:bottom w:val="single" w:sz="4" w:space="0" w:color="000000"/>
              <w:right w:val="single" w:sz="4" w:space="0" w:color="000000"/>
            </w:tcBorders>
            <w:shd w:val="clear" w:color="auto" w:fill="auto"/>
            <w:vAlign w:val="center"/>
            <w:hideMark/>
          </w:tcPr>
          <w:p w14:paraId="47F406A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77AF1C30" w14:textId="6C6F5DA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220737,00</w:t>
            </w:r>
          </w:p>
        </w:tc>
        <w:tc>
          <w:tcPr>
            <w:tcW w:w="684" w:type="pct"/>
            <w:tcBorders>
              <w:top w:val="nil"/>
              <w:left w:val="nil"/>
              <w:bottom w:val="single" w:sz="4" w:space="0" w:color="000000"/>
              <w:right w:val="single" w:sz="4" w:space="0" w:color="000000"/>
            </w:tcBorders>
            <w:shd w:val="clear" w:color="auto" w:fill="auto"/>
            <w:vAlign w:val="center"/>
            <w:hideMark/>
          </w:tcPr>
          <w:p w14:paraId="13D94524"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13E388B"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4049B0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3883A3ED"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2D349F6E"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56D4FAC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43A4960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0300421310</w:t>
            </w:r>
          </w:p>
        </w:tc>
        <w:tc>
          <w:tcPr>
            <w:tcW w:w="233" w:type="pct"/>
            <w:tcBorders>
              <w:top w:val="nil"/>
              <w:left w:val="nil"/>
              <w:bottom w:val="single" w:sz="4" w:space="0" w:color="000000"/>
              <w:right w:val="single" w:sz="4" w:space="0" w:color="000000"/>
            </w:tcBorders>
            <w:shd w:val="clear" w:color="auto" w:fill="auto"/>
            <w:vAlign w:val="center"/>
            <w:hideMark/>
          </w:tcPr>
          <w:p w14:paraId="1C1B80A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66243E4B" w14:textId="0767F95B"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220737,00</w:t>
            </w:r>
          </w:p>
        </w:tc>
        <w:tc>
          <w:tcPr>
            <w:tcW w:w="684" w:type="pct"/>
            <w:tcBorders>
              <w:top w:val="nil"/>
              <w:left w:val="nil"/>
              <w:bottom w:val="single" w:sz="4" w:space="0" w:color="000000"/>
              <w:right w:val="single" w:sz="4" w:space="0" w:color="000000"/>
            </w:tcBorders>
            <w:shd w:val="clear" w:color="auto" w:fill="auto"/>
            <w:vAlign w:val="center"/>
            <w:hideMark/>
          </w:tcPr>
          <w:p w14:paraId="1776AE19"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F01A94F"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E2C3512"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BD606C"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3F28DE2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1DDEA275"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010B2FC2"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0300421310</w:t>
            </w:r>
          </w:p>
        </w:tc>
        <w:tc>
          <w:tcPr>
            <w:tcW w:w="233" w:type="pct"/>
            <w:tcBorders>
              <w:top w:val="nil"/>
              <w:left w:val="nil"/>
              <w:bottom w:val="single" w:sz="4" w:space="0" w:color="000000"/>
              <w:right w:val="single" w:sz="4" w:space="0" w:color="000000"/>
            </w:tcBorders>
            <w:shd w:val="clear" w:color="auto" w:fill="auto"/>
            <w:vAlign w:val="center"/>
            <w:hideMark/>
          </w:tcPr>
          <w:p w14:paraId="2533E35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52A66856" w14:textId="3AD5C1F2"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220737,00</w:t>
            </w:r>
          </w:p>
        </w:tc>
        <w:tc>
          <w:tcPr>
            <w:tcW w:w="684" w:type="pct"/>
            <w:tcBorders>
              <w:top w:val="nil"/>
              <w:left w:val="nil"/>
              <w:bottom w:val="single" w:sz="4" w:space="0" w:color="000000"/>
              <w:right w:val="single" w:sz="4" w:space="0" w:color="000000"/>
            </w:tcBorders>
            <w:shd w:val="clear" w:color="auto" w:fill="auto"/>
            <w:vAlign w:val="center"/>
            <w:hideMark/>
          </w:tcPr>
          <w:p w14:paraId="54FD92C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1EF3E0AA"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6818EDFB"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20FCC896"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 xml:space="preserve">Реализация проекта "Универсальная спортивная площадка в </w:t>
            </w:r>
            <w:r w:rsidRPr="00EC5638">
              <w:rPr>
                <w:rFonts w:eastAsia="Times New Roman"/>
                <w:color w:val="000000"/>
                <w:sz w:val="22"/>
                <w:szCs w:val="22"/>
                <w:lang w:eastAsia="ru-RU"/>
              </w:rPr>
              <w:lastRenderedPageBreak/>
              <w:t>пгт. Хасан" в рамках проекта инициативного бюджетирования по направлению "Твой проект"</w:t>
            </w:r>
          </w:p>
        </w:tc>
        <w:tc>
          <w:tcPr>
            <w:tcW w:w="234" w:type="pct"/>
            <w:tcBorders>
              <w:top w:val="nil"/>
              <w:left w:val="nil"/>
              <w:bottom w:val="single" w:sz="4" w:space="0" w:color="000000"/>
              <w:right w:val="single" w:sz="4" w:space="0" w:color="000000"/>
            </w:tcBorders>
            <w:shd w:val="clear" w:color="auto" w:fill="auto"/>
            <w:vAlign w:val="center"/>
            <w:hideMark/>
          </w:tcPr>
          <w:p w14:paraId="1CA7DC31"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lastRenderedPageBreak/>
              <w:t>11</w:t>
            </w:r>
          </w:p>
        </w:tc>
        <w:tc>
          <w:tcPr>
            <w:tcW w:w="266" w:type="pct"/>
            <w:tcBorders>
              <w:top w:val="nil"/>
              <w:left w:val="nil"/>
              <w:bottom w:val="single" w:sz="4" w:space="0" w:color="000000"/>
              <w:right w:val="single" w:sz="4" w:space="0" w:color="000000"/>
            </w:tcBorders>
            <w:shd w:val="clear" w:color="auto" w:fill="auto"/>
            <w:vAlign w:val="center"/>
            <w:hideMark/>
          </w:tcPr>
          <w:p w14:paraId="6EB6F20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7B6FF98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03004S2361</w:t>
            </w:r>
          </w:p>
        </w:tc>
        <w:tc>
          <w:tcPr>
            <w:tcW w:w="233" w:type="pct"/>
            <w:tcBorders>
              <w:top w:val="nil"/>
              <w:left w:val="nil"/>
              <w:bottom w:val="single" w:sz="4" w:space="0" w:color="000000"/>
              <w:right w:val="single" w:sz="4" w:space="0" w:color="000000"/>
            </w:tcBorders>
            <w:shd w:val="clear" w:color="auto" w:fill="auto"/>
            <w:vAlign w:val="center"/>
            <w:hideMark/>
          </w:tcPr>
          <w:p w14:paraId="11C42A47"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000</w:t>
            </w:r>
          </w:p>
        </w:tc>
        <w:tc>
          <w:tcPr>
            <w:tcW w:w="704" w:type="pct"/>
            <w:tcBorders>
              <w:top w:val="nil"/>
              <w:left w:val="nil"/>
              <w:bottom w:val="single" w:sz="4" w:space="0" w:color="000000"/>
              <w:right w:val="single" w:sz="4" w:space="0" w:color="000000"/>
            </w:tcBorders>
            <w:shd w:val="clear" w:color="auto" w:fill="auto"/>
            <w:vAlign w:val="center"/>
            <w:hideMark/>
          </w:tcPr>
          <w:p w14:paraId="2D9699DF" w14:textId="43F78E6F"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2393939,39</w:t>
            </w:r>
          </w:p>
        </w:tc>
        <w:tc>
          <w:tcPr>
            <w:tcW w:w="684" w:type="pct"/>
            <w:tcBorders>
              <w:top w:val="nil"/>
              <w:left w:val="nil"/>
              <w:bottom w:val="single" w:sz="4" w:space="0" w:color="000000"/>
              <w:right w:val="single" w:sz="4" w:space="0" w:color="000000"/>
            </w:tcBorders>
            <w:shd w:val="clear" w:color="auto" w:fill="auto"/>
            <w:vAlign w:val="center"/>
            <w:hideMark/>
          </w:tcPr>
          <w:p w14:paraId="0599BCB5"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75E9242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3AA0FECE"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1F6E9D23"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Закупка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718F1138"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1894727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11F78F34"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03004S2361</w:t>
            </w:r>
          </w:p>
        </w:tc>
        <w:tc>
          <w:tcPr>
            <w:tcW w:w="233" w:type="pct"/>
            <w:tcBorders>
              <w:top w:val="nil"/>
              <w:left w:val="nil"/>
              <w:bottom w:val="single" w:sz="4" w:space="0" w:color="000000"/>
              <w:right w:val="single" w:sz="4" w:space="0" w:color="000000"/>
            </w:tcBorders>
            <w:shd w:val="clear" w:color="auto" w:fill="auto"/>
            <w:vAlign w:val="center"/>
            <w:hideMark/>
          </w:tcPr>
          <w:p w14:paraId="613D872B"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200</w:t>
            </w:r>
          </w:p>
        </w:tc>
        <w:tc>
          <w:tcPr>
            <w:tcW w:w="704" w:type="pct"/>
            <w:tcBorders>
              <w:top w:val="nil"/>
              <w:left w:val="nil"/>
              <w:bottom w:val="single" w:sz="4" w:space="0" w:color="000000"/>
              <w:right w:val="single" w:sz="4" w:space="0" w:color="000000"/>
            </w:tcBorders>
            <w:shd w:val="clear" w:color="auto" w:fill="auto"/>
            <w:vAlign w:val="center"/>
            <w:hideMark/>
          </w:tcPr>
          <w:p w14:paraId="10776F31" w14:textId="6AF7E95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2393939,39</w:t>
            </w:r>
          </w:p>
        </w:tc>
        <w:tc>
          <w:tcPr>
            <w:tcW w:w="684" w:type="pct"/>
            <w:tcBorders>
              <w:top w:val="nil"/>
              <w:left w:val="nil"/>
              <w:bottom w:val="single" w:sz="4" w:space="0" w:color="000000"/>
              <w:right w:val="single" w:sz="4" w:space="0" w:color="000000"/>
            </w:tcBorders>
            <w:shd w:val="clear" w:color="auto" w:fill="auto"/>
            <w:vAlign w:val="center"/>
            <w:hideMark/>
          </w:tcPr>
          <w:p w14:paraId="50F153DC"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552B0D71"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C7039F" w14:paraId="1F45CBC6" w14:textId="77777777" w:rsidTr="00C7039F">
        <w:trPr>
          <w:trHeight w:val="20"/>
        </w:trPr>
        <w:tc>
          <w:tcPr>
            <w:tcW w:w="1546" w:type="pct"/>
            <w:tcBorders>
              <w:top w:val="nil"/>
              <w:left w:val="single" w:sz="4" w:space="0" w:color="000000"/>
              <w:bottom w:val="single" w:sz="4" w:space="0" w:color="000000"/>
              <w:right w:val="single" w:sz="4" w:space="0" w:color="000000"/>
            </w:tcBorders>
            <w:shd w:val="clear" w:color="auto" w:fill="auto"/>
            <w:hideMark/>
          </w:tcPr>
          <w:p w14:paraId="4D5BE772" w14:textId="77777777" w:rsidR="00C7039F" w:rsidRPr="00EC5638" w:rsidRDefault="00C7039F" w:rsidP="00946067">
            <w:pPr>
              <w:jc w:val="both"/>
              <w:rPr>
                <w:rFonts w:eastAsia="Times New Roman"/>
                <w:color w:val="000000"/>
                <w:sz w:val="22"/>
                <w:szCs w:val="22"/>
                <w:lang w:eastAsia="ru-RU"/>
              </w:rPr>
            </w:pPr>
            <w:r w:rsidRPr="00EC5638">
              <w:rPr>
                <w:rFonts w:eastAsia="Times New Roman"/>
                <w:color w:val="000000"/>
                <w:sz w:val="22"/>
                <w:szCs w:val="22"/>
                <w:lang w:eastAsia="ru-RU"/>
              </w:rPr>
              <w:t>Иные закупки товаров, работ и услуг для обеспечения государственных (муниципальных) нужд</w:t>
            </w:r>
          </w:p>
        </w:tc>
        <w:tc>
          <w:tcPr>
            <w:tcW w:w="234" w:type="pct"/>
            <w:tcBorders>
              <w:top w:val="nil"/>
              <w:left w:val="nil"/>
              <w:bottom w:val="single" w:sz="4" w:space="0" w:color="000000"/>
              <w:right w:val="single" w:sz="4" w:space="0" w:color="000000"/>
            </w:tcBorders>
            <w:shd w:val="clear" w:color="auto" w:fill="auto"/>
            <w:vAlign w:val="center"/>
            <w:hideMark/>
          </w:tcPr>
          <w:p w14:paraId="59CAEC9C"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11</w:t>
            </w:r>
          </w:p>
        </w:tc>
        <w:tc>
          <w:tcPr>
            <w:tcW w:w="266" w:type="pct"/>
            <w:tcBorders>
              <w:top w:val="nil"/>
              <w:left w:val="nil"/>
              <w:bottom w:val="single" w:sz="4" w:space="0" w:color="000000"/>
              <w:right w:val="single" w:sz="4" w:space="0" w:color="000000"/>
            </w:tcBorders>
            <w:shd w:val="clear" w:color="auto" w:fill="auto"/>
            <w:vAlign w:val="center"/>
            <w:hideMark/>
          </w:tcPr>
          <w:p w14:paraId="58E40199"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02</w:t>
            </w:r>
          </w:p>
        </w:tc>
        <w:tc>
          <w:tcPr>
            <w:tcW w:w="626" w:type="pct"/>
            <w:tcBorders>
              <w:top w:val="nil"/>
              <w:left w:val="nil"/>
              <w:bottom w:val="single" w:sz="4" w:space="0" w:color="000000"/>
              <w:right w:val="single" w:sz="4" w:space="0" w:color="000000"/>
            </w:tcBorders>
            <w:shd w:val="clear" w:color="auto" w:fill="auto"/>
            <w:vAlign w:val="center"/>
            <w:hideMark/>
          </w:tcPr>
          <w:p w14:paraId="3E1E3E1F"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03004S2361</w:t>
            </w:r>
          </w:p>
        </w:tc>
        <w:tc>
          <w:tcPr>
            <w:tcW w:w="233" w:type="pct"/>
            <w:tcBorders>
              <w:top w:val="nil"/>
              <w:left w:val="nil"/>
              <w:bottom w:val="single" w:sz="4" w:space="0" w:color="000000"/>
              <w:right w:val="single" w:sz="4" w:space="0" w:color="000000"/>
            </w:tcBorders>
            <w:shd w:val="clear" w:color="auto" w:fill="auto"/>
            <w:vAlign w:val="center"/>
            <w:hideMark/>
          </w:tcPr>
          <w:p w14:paraId="2942088D" w14:textId="77777777" w:rsidR="00C7039F" w:rsidRPr="00EC5638" w:rsidRDefault="00C7039F" w:rsidP="00504FBF">
            <w:pPr>
              <w:jc w:val="center"/>
              <w:rPr>
                <w:rFonts w:eastAsia="Times New Roman"/>
                <w:color w:val="000000"/>
                <w:sz w:val="22"/>
                <w:szCs w:val="22"/>
                <w:lang w:eastAsia="ru-RU"/>
              </w:rPr>
            </w:pPr>
            <w:r w:rsidRPr="00EC5638">
              <w:rPr>
                <w:rFonts w:eastAsia="Times New Roman"/>
                <w:color w:val="000000"/>
                <w:sz w:val="22"/>
                <w:szCs w:val="22"/>
                <w:lang w:eastAsia="ru-RU"/>
              </w:rPr>
              <w:t>240</w:t>
            </w:r>
          </w:p>
        </w:tc>
        <w:tc>
          <w:tcPr>
            <w:tcW w:w="704" w:type="pct"/>
            <w:tcBorders>
              <w:top w:val="nil"/>
              <w:left w:val="nil"/>
              <w:bottom w:val="single" w:sz="4" w:space="0" w:color="000000"/>
              <w:right w:val="single" w:sz="4" w:space="0" w:color="000000"/>
            </w:tcBorders>
            <w:shd w:val="clear" w:color="auto" w:fill="auto"/>
            <w:vAlign w:val="center"/>
            <w:hideMark/>
          </w:tcPr>
          <w:p w14:paraId="654EC22B" w14:textId="7FE02500"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2393939,39</w:t>
            </w:r>
          </w:p>
        </w:tc>
        <w:tc>
          <w:tcPr>
            <w:tcW w:w="684" w:type="pct"/>
            <w:tcBorders>
              <w:top w:val="nil"/>
              <w:left w:val="nil"/>
              <w:bottom w:val="single" w:sz="4" w:space="0" w:color="000000"/>
              <w:right w:val="single" w:sz="4" w:space="0" w:color="000000"/>
            </w:tcBorders>
            <w:shd w:val="clear" w:color="auto" w:fill="auto"/>
            <w:vAlign w:val="center"/>
            <w:hideMark/>
          </w:tcPr>
          <w:p w14:paraId="197BC743"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c>
          <w:tcPr>
            <w:tcW w:w="707" w:type="pct"/>
            <w:tcBorders>
              <w:top w:val="nil"/>
              <w:left w:val="nil"/>
              <w:bottom w:val="single" w:sz="4" w:space="0" w:color="000000"/>
              <w:right w:val="single" w:sz="4" w:space="0" w:color="000000"/>
            </w:tcBorders>
            <w:shd w:val="clear" w:color="auto" w:fill="auto"/>
            <w:vAlign w:val="center"/>
            <w:hideMark/>
          </w:tcPr>
          <w:p w14:paraId="3C980E70" w14:textId="77777777" w:rsidR="00C7039F" w:rsidRPr="00EC5638" w:rsidRDefault="00C7039F" w:rsidP="00504FBF">
            <w:pPr>
              <w:jc w:val="right"/>
              <w:rPr>
                <w:rFonts w:eastAsia="Times New Roman"/>
                <w:color w:val="000000"/>
                <w:sz w:val="22"/>
                <w:szCs w:val="22"/>
                <w:lang w:eastAsia="ru-RU"/>
              </w:rPr>
            </w:pPr>
            <w:r w:rsidRPr="00EC5638">
              <w:rPr>
                <w:rFonts w:eastAsia="Times New Roman"/>
                <w:color w:val="000000"/>
                <w:sz w:val="22"/>
                <w:szCs w:val="22"/>
                <w:lang w:eastAsia="ru-RU"/>
              </w:rPr>
              <w:t>0,00</w:t>
            </w:r>
          </w:p>
        </w:tc>
      </w:tr>
      <w:tr w:rsidR="00C7039F" w:rsidRPr="00EC5638" w14:paraId="53F8FAB4" w14:textId="77777777" w:rsidTr="00C7039F">
        <w:trPr>
          <w:trHeight w:val="20"/>
        </w:trPr>
        <w:tc>
          <w:tcPr>
            <w:tcW w:w="2905" w:type="pct"/>
            <w:gridSpan w:val="5"/>
            <w:tcBorders>
              <w:top w:val="single" w:sz="4" w:space="0" w:color="000000"/>
              <w:left w:val="single" w:sz="4" w:space="0" w:color="000000"/>
              <w:bottom w:val="single" w:sz="4" w:space="0" w:color="000000"/>
              <w:right w:val="single" w:sz="4" w:space="0" w:color="000000"/>
            </w:tcBorders>
            <w:shd w:val="clear" w:color="auto" w:fill="auto"/>
            <w:hideMark/>
          </w:tcPr>
          <w:p w14:paraId="53A72EE4" w14:textId="77777777" w:rsidR="00C7039F" w:rsidRPr="00EC5638" w:rsidRDefault="00C7039F" w:rsidP="00946067">
            <w:pPr>
              <w:jc w:val="both"/>
              <w:rPr>
                <w:rFonts w:eastAsia="Times New Roman"/>
                <w:b/>
                <w:bCs/>
                <w:color w:val="000000"/>
                <w:sz w:val="22"/>
                <w:szCs w:val="22"/>
                <w:lang w:eastAsia="ru-RU"/>
              </w:rPr>
            </w:pPr>
            <w:r w:rsidRPr="00EC5638">
              <w:rPr>
                <w:rFonts w:eastAsia="Times New Roman"/>
                <w:b/>
                <w:bCs/>
                <w:color w:val="000000"/>
                <w:sz w:val="22"/>
                <w:szCs w:val="22"/>
                <w:lang w:eastAsia="ru-RU"/>
              </w:rPr>
              <w:t>Всего расходов:</w:t>
            </w:r>
          </w:p>
        </w:tc>
        <w:tc>
          <w:tcPr>
            <w:tcW w:w="704" w:type="pct"/>
            <w:tcBorders>
              <w:top w:val="nil"/>
              <w:left w:val="nil"/>
              <w:bottom w:val="single" w:sz="4" w:space="0" w:color="000000"/>
              <w:right w:val="single" w:sz="4" w:space="0" w:color="000000"/>
            </w:tcBorders>
            <w:shd w:val="clear" w:color="auto" w:fill="auto"/>
            <w:hideMark/>
          </w:tcPr>
          <w:p w14:paraId="4FBEB100" w14:textId="42BE9F36" w:rsidR="00C7039F" w:rsidRPr="00EC5638" w:rsidRDefault="00C7039F" w:rsidP="00504FBF">
            <w:pPr>
              <w:jc w:val="right"/>
              <w:rPr>
                <w:rFonts w:eastAsia="Times New Roman"/>
                <w:b/>
                <w:bCs/>
                <w:color w:val="000000"/>
                <w:lang w:eastAsia="ru-RU"/>
              </w:rPr>
            </w:pPr>
            <w:r w:rsidRPr="00EC5638">
              <w:rPr>
                <w:rFonts w:eastAsia="Times New Roman"/>
                <w:b/>
                <w:bCs/>
                <w:color w:val="000000"/>
                <w:lang w:eastAsia="ru-RU"/>
              </w:rPr>
              <w:t>2317502763,94</w:t>
            </w:r>
          </w:p>
        </w:tc>
        <w:tc>
          <w:tcPr>
            <w:tcW w:w="684" w:type="pct"/>
            <w:tcBorders>
              <w:top w:val="nil"/>
              <w:left w:val="nil"/>
              <w:bottom w:val="single" w:sz="4" w:space="0" w:color="000000"/>
              <w:right w:val="single" w:sz="4" w:space="0" w:color="000000"/>
            </w:tcBorders>
            <w:shd w:val="clear" w:color="auto" w:fill="auto"/>
            <w:hideMark/>
          </w:tcPr>
          <w:p w14:paraId="61993479" w14:textId="6ED06087" w:rsidR="00C7039F" w:rsidRPr="00EC5638" w:rsidRDefault="00C7039F" w:rsidP="00504FBF">
            <w:pPr>
              <w:jc w:val="right"/>
              <w:rPr>
                <w:rFonts w:eastAsia="Times New Roman"/>
                <w:b/>
                <w:bCs/>
                <w:color w:val="000000"/>
                <w:lang w:eastAsia="ru-RU"/>
              </w:rPr>
            </w:pPr>
            <w:r w:rsidRPr="00EC5638">
              <w:rPr>
                <w:rFonts w:eastAsia="Times New Roman"/>
                <w:b/>
                <w:bCs/>
                <w:color w:val="000000"/>
                <w:lang w:eastAsia="ru-RU"/>
              </w:rPr>
              <w:t>1452380946,03</w:t>
            </w:r>
          </w:p>
        </w:tc>
        <w:tc>
          <w:tcPr>
            <w:tcW w:w="707" w:type="pct"/>
            <w:tcBorders>
              <w:top w:val="nil"/>
              <w:left w:val="nil"/>
              <w:bottom w:val="single" w:sz="4" w:space="0" w:color="000000"/>
              <w:right w:val="single" w:sz="4" w:space="0" w:color="000000"/>
            </w:tcBorders>
            <w:shd w:val="clear" w:color="auto" w:fill="auto"/>
            <w:hideMark/>
          </w:tcPr>
          <w:p w14:paraId="4D7F003D" w14:textId="70F10074" w:rsidR="00C7039F" w:rsidRPr="00EC5638" w:rsidRDefault="00C7039F" w:rsidP="00504FBF">
            <w:pPr>
              <w:jc w:val="right"/>
              <w:rPr>
                <w:rFonts w:eastAsia="Times New Roman"/>
                <w:b/>
                <w:bCs/>
                <w:color w:val="000000"/>
                <w:lang w:eastAsia="ru-RU"/>
              </w:rPr>
            </w:pPr>
            <w:r w:rsidRPr="00EC5638">
              <w:rPr>
                <w:rFonts w:eastAsia="Times New Roman"/>
                <w:b/>
                <w:bCs/>
                <w:color w:val="000000"/>
                <w:lang w:eastAsia="ru-RU"/>
              </w:rPr>
              <w:t>1508290142,10</w:t>
            </w:r>
          </w:p>
        </w:tc>
      </w:tr>
    </w:tbl>
    <w:p w14:paraId="26805F06" w14:textId="77777777" w:rsidR="00EC5638" w:rsidRDefault="00EC5638" w:rsidP="00504FBF">
      <w:pPr>
        <w:jc w:val="center"/>
        <w:rPr>
          <w:rFonts w:eastAsia="Times New Roman"/>
          <w:color w:val="FF0000"/>
          <w:sz w:val="24"/>
          <w:szCs w:val="24"/>
          <w:lang w:eastAsia="ru-RU"/>
        </w:rPr>
        <w:sectPr w:rsidR="00EC5638" w:rsidSect="00105299">
          <w:pgSz w:w="11907" w:h="16840" w:code="9"/>
          <w:pgMar w:top="794" w:right="794" w:bottom="794" w:left="794" w:header="0" w:footer="0" w:gutter="0"/>
          <w:cols w:space="708"/>
          <w:docGrid w:linePitch="360"/>
        </w:sectPr>
      </w:pPr>
    </w:p>
    <w:p w14:paraId="15ED7362" w14:textId="14646CBC" w:rsidR="00C70D19" w:rsidRPr="00C70D19" w:rsidRDefault="00C70D19" w:rsidP="0070211F">
      <w:pPr>
        <w:ind w:left="5670"/>
        <w:outlineLvl w:val="2"/>
        <w:rPr>
          <w:rFonts w:eastAsia="Times New Roman"/>
          <w:color w:val="000000"/>
          <w:sz w:val="26"/>
          <w:szCs w:val="26"/>
          <w:lang w:eastAsia="ru-RU"/>
        </w:rPr>
      </w:pPr>
      <w:bookmarkStart w:id="12" w:name="_Toc215423044"/>
      <w:r w:rsidRPr="00EC5638">
        <w:rPr>
          <w:rFonts w:eastAsia="Times New Roman"/>
          <w:color w:val="000000"/>
          <w:sz w:val="26"/>
          <w:szCs w:val="26"/>
          <w:lang w:eastAsia="ru-RU"/>
        </w:rPr>
        <w:lastRenderedPageBreak/>
        <w:t>Приложение 4</w:t>
      </w:r>
      <w:bookmarkEnd w:id="12"/>
      <w:r w:rsidRPr="00EC5638">
        <w:rPr>
          <w:rFonts w:eastAsia="Times New Roman"/>
          <w:color w:val="000000"/>
          <w:sz w:val="26"/>
          <w:szCs w:val="26"/>
          <w:lang w:eastAsia="ru-RU"/>
        </w:rPr>
        <w:t xml:space="preserve"> </w:t>
      </w:r>
    </w:p>
    <w:p w14:paraId="517045F3" w14:textId="6BAC2031" w:rsidR="00C70D19" w:rsidRPr="00C70D19" w:rsidRDefault="00C70D19" w:rsidP="003D5098">
      <w:pPr>
        <w:ind w:left="5670"/>
        <w:rPr>
          <w:rFonts w:eastAsia="Times New Roman"/>
          <w:color w:val="000000"/>
          <w:sz w:val="26"/>
          <w:szCs w:val="26"/>
          <w:lang w:eastAsia="ru-RU"/>
        </w:rPr>
      </w:pPr>
      <w:r w:rsidRPr="00EC5638">
        <w:rPr>
          <w:rFonts w:eastAsia="Times New Roman"/>
          <w:color w:val="000000"/>
          <w:sz w:val="26"/>
          <w:szCs w:val="26"/>
          <w:lang w:eastAsia="ru-RU"/>
        </w:rPr>
        <w:t>к Нормативному правовому акту</w:t>
      </w:r>
      <w:r w:rsidRPr="00EC5638">
        <w:rPr>
          <w:rFonts w:eastAsia="Times New Roman"/>
          <w:color w:val="000000"/>
          <w:sz w:val="26"/>
          <w:szCs w:val="26"/>
          <w:lang w:eastAsia="ru-RU"/>
        </w:rPr>
        <w:br/>
        <w:t xml:space="preserve">от 27.11.2025 № 161-НПА </w:t>
      </w:r>
    </w:p>
    <w:p w14:paraId="1D3439E8" w14:textId="77777777" w:rsidR="00C70D19" w:rsidRPr="00C70D19" w:rsidRDefault="00C70D19" w:rsidP="003D5098">
      <w:pPr>
        <w:ind w:left="5670"/>
        <w:rPr>
          <w:rFonts w:eastAsia="Times New Roman"/>
          <w:color w:val="000000"/>
          <w:sz w:val="26"/>
          <w:szCs w:val="26"/>
          <w:lang w:eastAsia="ru-RU"/>
        </w:rPr>
      </w:pP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EC5638">
        <w:rPr>
          <w:rFonts w:eastAsia="Times New Roman"/>
          <w:color w:val="000000"/>
          <w:sz w:val="26"/>
          <w:szCs w:val="26"/>
          <w:lang w:eastAsia="ru-RU"/>
        </w:rPr>
        <w:t xml:space="preserve"> Приложение 4</w:t>
      </w:r>
      <w:r w:rsidRPr="00EC5638">
        <w:rPr>
          <w:rFonts w:eastAsia="Times New Roman"/>
          <w:color w:val="000000"/>
          <w:sz w:val="26"/>
          <w:szCs w:val="26"/>
          <w:lang w:eastAsia="ru-RU"/>
        </w:rPr>
        <w:br/>
        <w:t>к Нормативному правовому акту</w:t>
      </w:r>
      <w:r w:rsidRPr="00EC5638">
        <w:rPr>
          <w:rFonts w:eastAsia="Times New Roman"/>
          <w:color w:val="000000"/>
          <w:sz w:val="26"/>
          <w:szCs w:val="26"/>
          <w:lang w:eastAsia="ru-RU"/>
        </w:rPr>
        <w:br/>
        <w:t xml:space="preserve">от 09.12.2024 №125-НПА </w:t>
      </w:r>
    </w:p>
    <w:p w14:paraId="779E396B" w14:textId="77777777" w:rsidR="00C70D19" w:rsidRPr="00C70D19" w:rsidRDefault="00C70D19" w:rsidP="00C70D19">
      <w:pPr>
        <w:ind w:left="108"/>
        <w:rPr>
          <w:rFonts w:eastAsia="Times New Roman"/>
          <w:sz w:val="26"/>
          <w:szCs w:val="26"/>
          <w:lang w:eastAsia="ru-RU"/>
        </w:rPr>
      </w:pPr>
      <w:r w:rsidRPr="00C70D19">
        <w:rPr>
          <w:rFonts w:eastAsia="Times New Roman"/>
          <w:color w:val="000000"/>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r w:rsidRPr="00C70D19">
        <w:rPr>
          <w:rFonts w:eastAsia="Times New Roman"/>
          <w:sz w:val="26"/>
          <w:szCs w:val="26"/>
          <w:lang w:eastAsia="ru-RU"/>
        </w:rPr>
        <w:tab/>
      </w:r>
    </w:p>
    <w:p w14:paraId="0C0DAA4C" w14:textId="5C6EE7D9" w:rsidR="00C70D19" w:rsidRPr="003D5098" w:rsidRDefault="00C70D19" w:rsidP="003D5098">
      <w:pPr>
        <w:ind w:left="108"/>
        <w:jc w:val="center"/>
        <w:rPr>
          <w:rFonts w:eastAsia="Times New Roman"/>
          <w:b/>
          <w:bCs/>
          <w:color w:val="000000"/>
          <w:sz w:val="26"/>
          <w:szCs w:val="26"/>
          <w:lang w:eastAsia="ru-RU"/>
        </w:rPr>
      </w:pPr>
      <w:r w:rsidRPr="00EC5638">
        <w:rPr>
          <w:rFonts w:eastAsia="Times New Roman"/>
          <w:b/>
          <w:bCs/>
          <w:color w:val="000000"/>
          <w:sz w:val="26"/>
          <w:szCs w:val="26"/>
          <w:lang w:eastAsia="ru-RU"/>
        </w:rPr>
        <w:t xml:space="preserve">Распределение бюджетных ассигнований </w:t>
      </w:r>
      <w:r w:rsidR="003D5098" w:rsidRPr="00EC5638">
        <w:rPr>
          <w:rFonts w:eastAsia="Times New Roman"/>
          <w:b/>
          <w:bCs/>
          <w:color w:val="000000"/>
          <w:sz w:val="26"/>
          <w:szCs w:val="26"/>
          <w:lang w:eastAsia="ru-RU"/>
        </w:rPr>
        <w:t>из бюджета</w:t>
      </w:r>
      <w:r w:rsidRPr="00EC5638">
        <w:rPr>
          <w:rFonts w:eastAsia="Times New Roman"/>
          <w:b/>
          <w:bCs/>
          <w:color w:val="000000"/>
          <w:sz w:val="26"/>
          <w:szCs w:val="26"/>
          <w:lang w:eastAsia="ru-RU"/>
        </w:rPr>
        <w:t xml:space="preserve"> Хасанского муниципального округа</w:t>
      </w:r>
      <w:r w:rsidR="003D5098">
        <w:rPr>
          <w:rFonts w:eastAsia="Times New Roman"/>
          <w:b/>
          <w:bCs/>
          <w:color w:val="000000"/>
          <w:sz w:val="26"/>
          <w:szCs w:val="26"/>
          <w:lang w:eastAsia="ru-RU"/>
        </w:rPr>
        <w:t xml:space="preserve"> </w:t>
      </w:r>
      <w:r w:rsidRPr="00EC5638">
        <w:rPr>
          <w:rFonts w:eastAsia="Times New Roman"/>
          <w:b/>
          <w:bCs/>
          <w:color w:val="000000"/>
          <w:sz w:val="26"/>
          <w:szCs w:val="26"/>
          <w:lang w:eastAsia="ru-RU"/>
        </w:rPr>
        <w:t xml:space="preserve">на 2025 </w:t>
      </w:r>
      <w:r w:rsidR="0070211F" w:rsidRPr="00EC5638">
        <w:rPr>
          <w:rFonts w:eastAsia="Times New Roman"/>
          <w:b/>
          <w:bCs/>
          <w:color w:val="000000"/>
          <w:sz w:val="26"/>
          <w:szCs w:val="26"/>
          <w:lang w:eastAsia="ru-RU"/>
        </w:rPr>
        <w:t>год и</w:t>
      </w:r>
      <w:r w:rsidRPr="00EC5638">
        <w:rPr>
          <w:rFonts w:eastAsia="Times New Roman"/>
          <w:b/>
          <w:bCs/>
          <w:color w:val="000000"/>
          <w:sz w:val="26"/>
          <w:szCs w:val="26"/>
          <w:lang w:eastAsia="ru-RU"/>
        </w:rPr>
        <w:t xml:space="preserve"> плановый период 2026 и 2027 годов     </w:t>
      </w:r>
      <w:r w:rsidRPr="00EC5638">
        <w:rPr>
          <w:rFonts w:eastAsia="Times New Roman"/>
          <w:b/>
          <w:bCs/>
          <w:color w:val="000000"/>
          <w:sz w:val="26"/>
          <w:szCs w:val="26"/>
          <w:lang w:eastAsia="ru-RU"/>
        </w:rPr>
        <w:br/>
        <w:t>в ведомственной структуре расходов бюджета округа</w:t>
      </w:r>
    </w:p>
    <w:p w14:paraId="034AD2CC" w14:textId="77777777" w:rsidR="00C70D19" w:rsidRPr="00C70D19" w:rsidRDefault="00C70D19" w:rsidP="003D5098">
      <w:pPr>
        <w:ind w:left="108"/>
        <w:jc w:val="right"/>
        <w:rPr>
          <w:rFonts w:eastAsia="Times New Roman"/>
          <w:color w:val="000000"/>
          <w:sz w:val="26"/>
          <w:szCs w:val="26"/>
          <w:lang w:eastAsia="ru-RU"/>
        </w:rPr>
      </w:pPr>
      <w:r w:rsidRPr="00EC5638">
        <w:rPr>
          <w:rFonts w:eastAsia="Times New Roman"/>
          <w:color w:val="000000"/>
          <w:sz w:val="26"/>
          <w:szCs w:val="26"/>
          <w:lang w:eastAsia="ru-RU"/>
        </w:rPr>
        <w:t>(рублей)</w:t>
      </w:r>
    </w:p>
    <w:p w14:paraId="4959D89E" w14:textId="77777777" w:rsidR="00C7039F" w:rsidRDefault="00C7039F"/>
    <w:tbl>
      <w:tblPr>
        <w:tblW w:w="5000" w:type="pct"/>
        <w:tblCellMar>
          <w:left w:w="28" w:type="dxa"/>
          <w:right w:w="28" w:type="dxa"/>
        </w:tblCellMar>
        <w:tblLook w:val="04A0" w:firstRow="1" w:lastRow="0" w:firstColumn="1" w:lastColumn="0" w:noHBand="0" w:noVBand="1"/>
      </w:tblPr>
      <w:tblGrid>
        <w:gridCol w:w="3124"/>
        <w:gridCol w:w="493"/>
        <w:gridCol w:w="435"/>
        <w:gridCol w:w="507"/>
        <w:gridCol w:w="1266"/>
        <w:gridCol w:w="433"/>
        <w:gridCol w:w="1423"/>
        <w:gridCol w:w="1313"/>
        <w:gridCol w:w="1315"/>
      </w:tblGrid>
      <w:tr w:rsidR="003D5098" w:rsidRPr="003D5098" w14:paraId="213AD141" w14:textId="77777777" w:rsidTr="003D5098">
        <w:trPr>
          <w:trHeight w:val="253"/>
        </w:trPr>
        <w:tc>
          <w:tcPr>
            <w:tcW w:w="1515"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D9908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Наименование</w:t>
            </w:r>
          </w:p>
        </w:tc>
        <w:tc>
          <w:tcPr>
            <w:tcW w:w="239"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2D60D2C" w14:textId="1897ED08" w:rsidR="003D5098" w:rsidRPr="00EC5638" w:rsidRDefault="0070211F" w:rsidP="00504FBF">
            <w:pPr>
              <w:jc w:val="center"/>
              <w:rPr>
                <w:rFonts w:eastAsia="Times New Roman"/>
                <w:color w:val="000000"/>
                <w:lang w:eastAsia="ru-RU"/>
              </w:rPr>
            </w:pPr>
            <w:r w:rsidRPr="00EC5638">
              <w:rPr>
                <w:rFonts w:eastAsia="Times New Roman"/>
                <w:color w:val="000000"/>
                <w:lang w:eastAsia="ru-RU"/>
              </w:rPr>
              <w:t>Ведомство</w:t>
            </w:r>
          </w:p>
        </w:tc>
        <w:tc>
          <w:tcPr>
            <w:tcW w:w="211"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8C42AE6" w14:textId="25A9B7C2" w:rsidR="003D5098" w:rsidRPr="00EC5638" w:rsidRDefault="0070211F" w:rsidP="00504FBF">
            <w:pPr>
              <w:jc w:val="center"/>
              <w:rPr>
                <w:rFonts w:eastAsia="Times New Roman"/>
                <w:color w:val="000000"/>
                <w:lang w:eastAsia="ru-RU"/>
              </w:rPr>
            </w:pPr>
            <w:r w:rsidRPr="00EC5638">
              <w:rPr>
                <w:rFonts w:eastAsia="Times New Roman"/>
                <w:color w:val="000000"/>
                <w:lang w:eastAsia="ru-RU"/>
              </w:rPr>
              <w:t>Раздел</w:t>
            </w:r>
          </w:p>
        </w:tc>
        <w:tc>
          <w:tcPr>
            <w:tcW w:w="246"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08AE9233" w14:textId="05A1013A" w:rsidR="003D5098" w:rsidRPr="00EC5638" w:rsidRDefault="0070211F" w:rsidP="00504FBF">
            <w:pPr>
              <w:jc w:val="center"/>
              <w:rPr>
                <w:rFonts w:eastAsia="Times New Roman"/>
                <w:color w:val="000000"/>
                <w:lang w:eastAsia="ru-RU"/>
              </w:rPr>
            </w:pPr>
            <w:r w:rsidRPr="00EC5638">
              <w:rPr>
                <w:rFonts w:eastAsia="Times New Roman"/>
                <w:color w:val="000000"/>
                <w:lang w:eastAsia="ru-RU"/>
              </w:rPr>
              <w:t>Подраздел</w:t>
            </w:r>
          </w:p>
        </w:tc>
        <w:tc>
          <w:tcPr>
            <w:tcW w:w="61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2C2B5D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Целевая статья</w:t>
            </w:r>
          </w:p>
        </w:tc>
        <w:tc>
          <w:tcPr>
            <w:tcW w:w="210"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16AC39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Вид</w:t>
            </w:r>
            <w:r w:rsidRPr="00EC5638">
              <w:rPr>
                <w:rFonts w:eastAsia="Times New Roman"/>
                <w:color w:val="000000"/>
                <w:lang w:eastAsia="ru-RU"/>
              </w:rPr>
              <w:br/>
              <w:t>рас-</w:t>
            </w:r>
            <w:r w:rsidRPr="00EC5638">
              <w:rPr>
                <w:rFonts w:eastAsia="Times New Roman"/>
                <w:color w:val="000000"/>
                <w:lang w:eastAsia="ru-RU"/>
              </w:rPr>
              <w:br/>
              <w:t>хо-</w:t>
            </w:r>
            <w:r w:rsidRPr="00EC5638">
              <w:rPr>
                <w:rFonts w:eastAsia="Times New Roman"/>
                <w:color w:val="000000"/>
                <w:lang w:eastAsia="ru-RU"/>
              </w:rPr>
              <w:br/>
              <w:t>дов</w:t>
            </w:r>
          </w:p>
        </w:tc>
        <w:tc>
          <w:tcPr>
            <w:tcW w:w="1965" w:type="pct"/>
            <w:gridSpan w:val="3"/>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683701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Сумма</w:t>
            </w:r>
          </w:p>
        </w:tc>
      </w:tr>
      <w:tr w:rsidR="003D5098" w:rsidRPr="003D5098" w14:paraId="34912AD5" w14:textId="77777777" w:rsidTr="003D5098">
        <w:trPr>
          <w:trHeight w:val="253"/>
        </w:trPr>
        <w:tc>
          <w:tcPr>
            <w:tcW w:w="1515" w:type="pct"/>
            <w:vMerge/>
            <w:tcBorders>
              <w:top w:val="single" w:sz="4" w:space="0" w:color="000000"/>
              <w:left w:val="single" w:sz="4" w:space="0" w:color="000000"/>
              <w:bottom w:val="single" w:sz="4" w:space="0" w:color="000000"/>
              <w:right w:val="single" w:sz="4" w:space="0" w:color="000000"/>
            </w:tcBorders>
            <w:vAlign w:val="center"/>
            <w:hideMark/>
          </w:tcPr>
          <w:p w14:paraId="687A6701" w14:textId="77777777" w:rsidR="003D5098" w:rsidRPr="00EC5638" w:rsidRDefault="003D5098" w:rsidP="00504FBF">
            <w:pPr>
              <w:rPr>
                <w:rFonts w:eastAsia="Times New Roman"/>
                <w:color w:val="000000"/>
                <w:lang w:eastAsia="ru-RU"/>
              </w:rPr>
            </w:pPr>
          </w:p>
        </w:tc>
        <w:tc>
          <w:tcPr>
            <w:tcW w:w="239" w:type="pct"/>
            <w:vMerge/>
            <w:tcBorders>
              <w:top w:val="single" w:sz="4" w:space="0" w:color="000000"/>
              <w:left w:val="single" w:sz="4" w:space="0" w:color="000000"/>
              <w:bottom w:val="single" w:sz="4" w:space="0" w:color="000000"/>
              <w:right w:val="single" w:sz="4" w:space="0" w:color="000000"/>
            </w:tcBorders>
            <w:vAlign w:val="center"/>
            <w:hideMark/>
          </w:tcPr>
          <w:p w14:paraId="3ACE7AA3" w14:textId="77777777" w:rsidR="003D5098" w:rsidRPr="00EC5638" w:rsidRDefault="003D5098" w:rsidP="00504FBF">
            <w:pPr>
              <w:rPr>
                <w:rFonts w:eastAsia="Times New Roman"/>
                <w:color w:val="000000"/>
                <w:lang w:eastAsia="ru-RU"/>
              </w:rPr>
            </w:pPr>
          </w:p>
        </w:tc>
        <w:tc>
          <w:tcPr>
            <w:tcW w:w="211" w:type="pct"/>
            <w:vMerge/>
            <w:tcBorders>
              <w:top w:val="single" w:sz="4" w:space="0" w:color="000000"/>
              <w:left w:val="single" w:sz="4" w:space="0" w:color="000000"/>
              <w:bottom w:val="single" w:sz="4" w:space="0" w:color="000000"/>
              <w:right w:val="single" w:sz="4" w:space="0" w:color="000000"/>
            </w:tcBorders>
            <w:vAlign w:val="center"/>
            <w:hideMark/>
          </w:tcPr>
          <w:p w14:paraId="1E43A0EC" w14:textId="77777777" w:rsidR="003D5098" w:rsidRPr="00EC5638" w:rsidRDefault="003D5098" w:rsidP="00504FBF">
            <w:pPr>
              <w:rPr>
                <w:rFonts w:eastAsia="Times New Roman"/>
                <w:color w:val="000000"/>
                <w:lang w:eastAsia="ru-RU"/>
              </w:rPr>
            </w:pPr>
          </w:p>
        </w:tc>
        <w:tc>
          <w:tcPr>
            <w:tcW w:w="246" w:type="pct"/>
            <w:vMerge/>
            <w:tcBorders>
              <w:top w:val="single" w:sz="4" w:space="0" w:color="000000"/>
              <w:left w:val="single" w:sz="4" w:space="0" w:color="000000"/>
              <w:bottom w:val="single" w:sz="4" w:space="0" w:color="000000"/>
              <w:right w:val="single" w:sz="4" w:space="0" w:color="000000"/>
            </w:tcBorders>
            <w:vAlign w:val="center"/>
            <w:hideMark/>
          </w:tcPr>
          <w:p w14:paraId="2381522E" w14:textId="77777777" w:rsidR="003D5098" w:rsidRPr="00EC5638" w:rsidRDefault="003D5098" w:rsidP="00504FBF">
            <w:pPr>
              <w:rPr>
                <w:rFonts w:eastAsia="Times New Roman"/>
                <w:color w:val="000000"/>
                <w:lang w:eastAsia="ru-RU"/>
              </w:rPr>
            </w:pPr>
          </w:p>
        </w:tc>
        <w:tc>
          <w:tcPr>
            <w:tcW w:w="614" w:type="pct"/>
            <w:vMerge/>
            <w:tcBorders>
              <w:top w:val="single" w:sz="4" w:space="0" w:color="000000"/>
              <w:left w:val="single" w:sz="4" w:space="0" w:color="000000"/>
              <w:bottom w:val="single" w:sz="4" w:space="0" w:color="000000"/>
              <w:right w:val="single" w:sz="4" w:space="0" w:color="000000"/>
            </w:tcBorders>
            <w:vAlign w:val="center"/>
            <w:hideMark/>
          </w:tcPr>
          <w:p w14:paraId="333A7D63" w14:textId="77777777" w:rsidR="003D5098" w:rsidRPr="00EC5638" w:rsidRDefault="003D5098" w:rsidP="00504FBF">
            <w:pPr>
              <w:rPr>
                <w:rFonts w:eastAsia="Times New Roman"/>
                <w:color w:val="000000"/>
                <w:lang w:eastAsia="ru-RU"/>
              </w:rPr>
            </w:pPr>
          </w:p>
        </w:tc>
        <w:tc>
          <w:tcPr>
            <w:tcW w:w="210" w:type="pct"/>
            <w:vMerge/>
            <w:tcBorders>
              <w:top w:val="single" w:sz="4" w:space="0" w:color="000000"/>
              <w:left w:val="single" w:sz="4" w:space="0" w:color="000000"/>
              <w:bottom w:val="single" w:sz="4" w:space="0" w:color="000000"/>
              <w:right w:val="single" w:sz="4" w:space="0" w:color="000000"/>
            </w:tcBorders>
            <w:vAlign w:val="center"/>
            <w:hideMark/>
          </w:tcPr>
          <w:p w14:paraId="65E90E29" w14:textId="77777777" w:rsidR="003D5098" w:rsidRPr="00EC5638" w:rsidRDefault="003D5098" w:rsidP="00504FBF">
            <w:pPr>
              <w:rPr>
                <w:rFonts w:eastAsia="Times New Roman"/>
                <w:color w:val="000000"/>
                <w:lang w:eastAsia="ru-RU"/>
              </w:rPr>
            </w:pPr>
          </w:p>
        </w:tc>
        <w:tc>
          <w:tcPr>
            <w:tcW w:w="1965" w:type="pct"/>
            <w:gridSpan w:val="3"/>
            <w:vMerge/>
            <w:tcBorders>
              <w:top w:val="single" w:sz="4" w:space="0" w:color="000000"/>
              <w:left w:val="single" w:sz="4" w:space="0" w:color="000000"/>
              <w:bottom w:val="nil"/>
              <w:right w:val="single" w:sz="4" w:space="0" w:color="000000"/>
            </w:tcBorders>
            <w:vAlign w:val="center"/>
            <w:hideMark/>
          </w:tcPr>
          <w:p w14:paraId="38D13ADF" w14:textId="77777777" w:rsidR="003D5098" w:rsidRPr="00EC5638" w:rsidRDefault="003D5098" w:rsidP="00504FBF">
            <w:pPr>
              <w:rPr>
                <w:rFonts w:eastAsia="Times New Roman"/>
                <w:color w:val="000000"/>
                <w:lang w:eastAsia="ru-RU"/>
              </w:rPr>
            </w:pPr>
          </w:p>
        </w:tc>
      </w:tr>
      <w:tr w:rsidR="003D5098" w:rsidRPr="003D5098" w14:paraId="1E209DF7" w14:textId="77777777" w:rsidTr="00946067">
        <w:trPr>
          <w:trHeight w:val="20"/>
        </w:trPr>
        <w:tc>
          <w:tcPr>
            <w:tcW w:w="1515" w:type="pct"/>
            <w:vMerge/>
            <w:tcBorders>
              <w:top w:val="nil"/>
              <w:left w:val="single" w:sz="4" w:space="0" w:color="000000"/>
              <w:bottom w:val="single" w:sz="4" w:space="0" w:color="000000"/>
              <w:right w:val="single" w:sz="4" w:space="0" w:color="000000"/>
            </w:tcBorders>
            <w:vAlign w:val="center"/>
            <w:hideMark/>
          </w:tcPr>
          <w:p w14:paraId="4024FA7B" w14:textId="77777777" w:rsidR="003D5098" w:rsidRPr="00EC5638" w:rsidRDefault="003D5098" w:rsidP="00504FBF">
            <w:pPr>
              <w:rPr>
                <w:rFonts w:eastAsia="Times New Roman"/>
                <w:color w:val="000000"/>
                <w:lang w:eastAsia="ru-RU"/>
              </w:rPr>
            </w:pPr>
          </w:p>
        </w:tc>
        <w:tc>
          <w:tcPr>
            <w:tcW w:w="239" w:type="pct"/>
            <w:vMerge/>
            <w:tcBorders>
              <w:top w:val="nil"/>
              <w:left w:val="single" w:sz="4" w:space="0" w:color="000000"/>
              <w:bottom w:val="single" w:sz="4" w:space="0" w:color="000000"/>
              <w:right w:val="single" w:sz="4" w:space="0" w:color="000000"/>
            </w:tcBorders>
            <w:vAlign w:val="center"/>
            <w:hideMark/>
          </w:tcPr>
          <w:p w14:paraId="65AA1700" w14:textId="77777777" w:rsidR="003D5098" w:rsidRPr="00EC5638" w:rsidRDefault="003D5098" w:rsidP="00504FBF">
            <w:pPr>
              <w:rPr>
                <w:rFonts w:eastAsia="Times New Roman"/>
                <w:color w:val="000000"/>
                <w:lang w:eastAsia="ru-RU"/>
              </w:rPr>
            </w:pPr>
          </w:p>
        </w:tc>
        <w:tc>
          <w:tcPr>
            <w:tcW w:w="211" w:type="pct"/>
            <w:vMerge/>
            <w:tcBorders>
              <w:top w:val="nil"/>
              <w:left w:val="single" w:sz="4" w:space="0" w:color="000000"/>
              <w:bottom w:val="single" w:sz="4" w:space="0" w:color="000000"/>
              <w:right w:val="single" w:sz="4" w:space="0" w:color="000000"/>
            </w:tcBorders>
            <w:vAlign w:val="center"/>
            <w:hideMark/>
          </w:tcPr>
          <w:p w14:paraId="49413E6E" w14:textId="77777777" w:rsidR="003D5098" w:rsidRPr="00EC5638" w:rsidRDefault="003D5098" w:rsidP="00504FBF">
            <w:pPr>
              <w:rPr>
                <w:rFonts w:eastAsia="Times New Roman"/>
                <w:color w:val="000000"/>
                <w:lang w:eastAsia="ru-RU"/>
              </w:rPr>
            </w:pPr>
          </w:p>
        </w:tc>
        <w:tc>
          <w:tcPr>
            <w:tcW w:w="246" w:type="pct"/>
            <w:vMerge/>
            <w:tcBorders>
              <w:top w:val="nil"/>
              <w:left w:val="single" w:sz="4" w:space="0" w:color="000000"/>
              <w:bottom w:val="single" w:sz="4" w:space="0" w:color="000000"/>
              <w:right w:val="single" w:sz="4" w:space="0" w:color="000000"/>
            </w:tcBorders>
            <w:vAlign w:val="center"/>
            <w:hideMark/>
          </w:tcPr>
          <w:p w14:paraId="6704DD39" w14:textId="77777777" w:rsidR="003D5098" w:rsidRPr="00EC5638" w:rsidRDefault="003D5098" w:rsidP="00504FBF">
            <w:pPr>
              <w:rPr>
                <w:rFonts w:eastAsia="Times New Roman"/>
                <w:color w:val="000000"/>
                <w:lang w:eastAsia="ru-RU"/>
              </w:rPr>
            </w:pPr>
          </w:p>
        </w:tc>
        <w:tc>
          <w:tcPr>
            <w:tcW w:w="614" w:type="pct"/>
            <w:vMerge/>
            <w:tcBorders>
              <w:top w:val="nil"/>
              <w:left w:val="single" w:sz="4" w:space="0" w:color="000000"/>
              <w:bottom w:val="single" w:sz="4" w:space="0" w:color="000000"/>
              <w:right w:val="single" w:sz="4" w:space="0" w:color="000000"/>
            </w:tcBorders>
            <w:vAlign w:val="center"/>
            <w:hideMark/>
          </w:tcPr>
          <w:p w14:paraId="40A7B6B0" w14:textId="77777777" w:rsidR="003D5098" w:rsidRPr="00EC5638" w:rsidRDefault="003D5098" w:rsidP="00504FBF">
            <w:pPr>
              <w:rPr>
                <w:rFonts w:eastAsia="Times New Roman"/>
                <w:color w:val="000000"/>
                <w:lang w:eastAsia="ru-RU"/>
              </w:rPr>
            </w:pPr>
          </w:p>
        </w:tc>
        <w:tc>
          <w:tcPr>
            <w:tcW w:w="210" w:type="pct"/>
            <w:vMerge/>
            <w:tcBorders>
              <w:top w:val="nil"/>
              <w:left w:val="single" w:sz="4" w:space="0" w:color="000000"/>
              <w:bottom w:val="single" w:sz="4" w:space="0" w:color="000000"/>
              <w:right w:val="single" w:sz="4" w:space="0" w:color="000000"/>
            </w:tcBorders>
            <w:vAlign w:val="center"/>
            <w:hideMark/>
          </w:tcPr>
          <w:p w14:paraId="7D1855C0" w14:textId="77777777" w:rsidR="003D5098" w:rsidRPr="00EC5638" w:rsidRDefault="003D5098" w:rsidP="00504FBF">
            <w:pPr>
              <w:rPr>
                <w:rFonts w:eastAsia="Times New Roman"/>
                <w:color w:val="000000"/>
                <w:lang w:eastAsia="ru-RU"/>
              </w:rPr>
            </w:pP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9EA2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на 2025 год</w:t>
            </w:r>
          </w:p>
        </w:tc>
        <w:tc>
          <w:tcPr>
            <w:tcW w:w="637" w:type="pct"/>
            <w:tcBorders>
              <w:top w:val="single" w:sz="4" w:space="0" w:color="000000"/>
              <w:left w:val="nil"/>
              <w:bottom w:val="single" w:sz="4" w:space="0" w:color="000000"/>
              <w:right w:val="single" w:sz="4" w:space="0" w:color="000000"/>
            </w:tcBorders>
            <w:shd w:val="clear" w:color="auto" w:fill="auto"/>
            <w:vAlign w:val="center"/>
            <w:hideMark/>
          </w:tcPr>
          <w:p w14:paraId="45CB38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на 2026 год</w:t>
            </w:r>
          </w:p>
        </w:tc>
        <w:tc>
          <w:tcPr>
            <w:tcW w:w="638" w:type="pct"/>
            <w:tcBorders>
              <w:top w:val="single" w:sz="4" w:space="0" w:color="000000"/>
              <w:left w:val="nil"/>
              <w:bottom w:val="single" w:sz="4" w:space="0" w:color="000000"/>
              <w:right w:val="single" w:sz="4" w:space="0" w:color="000000"/>
            </w:tcBorders>
            <w:shd w:val="clear" w:color="auto" w:fill="auto"/>
            <w:vAlign w:val="center"/>
            <w:hideMark/>
          </w:tcPr>
          <w:p w14:paraId="2035D4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на 2027 год</w:t>
            </w:r>
          </w:p>
        </w:tc>
      </w:tr>
    </w:tbl>
    <w:p w14:paraId="730F2F62" w14:textId="77777777" w:rsidR="00946067" w:rsidRPr="00946067" w:rsidRDefault="00946067">
      <w:pPr>
        <w:rPr>
          <w:sz w:val="2"/>
          <w:szCs w:val="2"/>
        </w:rPr>
      </w:pPr>
    </w:p>
    <w:tbl>
      <w:tblPr>
        <w:tblW w:w="5000" w:type="pct"/>
        <w:tblCellMar>
          <w:left w:w="28" w:type="dxa"/>
          <w:right w:w="28" w:type="dxa"/>
        </w:tblCellMar>
        <w:tblLook w:val="04A0" w:firstRow="1" w:lastRow="0" w:firstColumn="1" w:lastColumn="0" w:noHBand="0" w:noVBand="1"/>
      </w:tblPr>
      <w:tblGrid>
        <w:gridCol w:w="3124"/>
        <w:gridCol w:w="493"/>
        <w:gridCol w:w="435"/>
        <w:gridCol w:w="507"/>
        <w:gridCol w:w="1266"/>
        <w:gridCol w:w="433"/>
        <w:gridCol w:w="1423"/>
        <w:gridCol w:w="1313"/>
        <w:gridCol w:w="1315"/>
      </w:tblGrid>
      <w:tr w:rsidR="003D5098" w:rsidRPr="003D5098" w14:paraId="69621E01" w14:textId="77777777" w:rsidTr="00946067">
        <w:trPr>
          <w:trHeight w:val="20"/>
          <w:tblHeader/>
        </w:trPr>
        <w:tc>
          <w:tcPr>
            <w:tcW w:w="15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58DDE0" w14:textId="77777777" w:rsidR="003D5098" w:rsidRPr="00EC5638" w:rsidRDefault="003D5098" w:rsidP="00FD075D">
            <w:pPr>
              <w:jc w:val="center"/>
              <w:rPr>
                <w:rFonts w:eastAsia="Times New Roman"/>
                <w:color w:val="000000"/>
                <w:lang w:eastAsia="ru-RU"/>
              </w:rPr>
            </w:pPr>
            <w:r w:rsidRPr="00EC5638">
              <w:rPr>
                <w:rFonts w:eastAsia="Times New Roman"/>
                <w:color w:val="000000"/>
                <w:lang w:eastAsia="ru-RU"/>
              </w:rPr>
              <w:t>1</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44CF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E164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CD74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4</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0BB3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5</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E251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w:t>
            </w:r>
          </w:p>
        </w:tc>
        <w:tc>
          <w:tcPr>
            <w:tcW w:w="6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4B1A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7</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7CA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28D5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w:t>
            </w:r>
          </w:p>
        </w:tc>
      </w:tr>
      <w:tr w:rsidR="003D5098" w:rsidRPr="003D5098" w14:paraId="7D376E97" w14:textId="77777777" w:rsidTr="00946067">
        <w:trPr>
          <w:trHeight w:val="20"/>
        </w:trPr>
        <w:tc>
          <w:tcPr>
            <w:tcW w:w="1515" w:type="pct"/>
            <w:tcBorders>
              <w:top w:val="single" w:sz="4" w:space="0" w:color="auto"/>
              <w:left w:val="single" w:sz="4" w:space="0" w:color="000000"/>
              <w:bottom w:val="single" w:sz="4" w:space="0" w:color="000000"/>
              <w:right w:val="single" w:sz="4" w:space="0" w:color="000000"/>
            </w:tcBorders>
            <w:shd w:val="clear" w:color="auto" w:fill="auto"/>
            <w:hideMark/>
          </w:tcPr>
          <w:p w14:paraId="742603A5"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Муниципальное казенное учреждение "Управление образования Хасанского муниципального округа"</w:t>
            </w:r>
          </w:p>
        </w:tc>
        <w:tc>
          <w:tcPr>
            <w:tcW w:w="239" w:type="pct"/>
            <w:tcBorders>
              <w:top w:val="single" w:sz="4" w:space="0" w:color="auto"/>
              <w:left w:val="nil"/>
              <w:bottom w:val="single" w:sz="4" w:space="0" w:color="000000"/>
              <w:right w:val="single" w:sz="4" w:space="0" w:color="000000"/>
            </w:tcBorders>
            <w:shd w:val="clear" w:color="auto" w:fill="auto"/>
            <w:hideMark/>
          </w:tcPr>
          <w:p w14:paraId="7166D7B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single" w:sz="4" w:space="0" w:color="auto"/>
              <w:left w:val="nil"/>
              <w:bottom w:val="single" w:sz="4" w:space="0" w:color="000000"/>
              <w:right w:val="single" w:sz="4" w:space="0" w:color="000000"/>
            </w:tcBorders>
            <w:shd w:val="clear" w:color="auto" w:fill="auto"/>
            <w:hideMark/>
          </w:tcPr>
          <w:p w14:paraId="116F3ED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246" w:type="pct"/>
            <w:tcBorders>
              <w:top w:val="single" w:sz="4" w:space="0" w:color="auto"/>
              <w:left w:val="nil"/>
              <w:bottom w:val="single" w:sz="4" w:space="0" w:color="000000"/>
              <w:right w:val="single" w:sz="4" w:space="0" w:color="000000"/>
            </w:tcBorders>
            <w:shd w:val="clear" w:color="auto" w:fill="auto"/>
            <w:hideMark/>
          </w:tcPr>
          <w:p w14:paraId="73C95A3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single" w:sz="4" w:space="0" w:color="auto"/>
              <w:left w:val="nil"/>
              <w:bottom w:val="single" w:sz="4" w:space="0" w:color="000000"/>
              <w:right w:val="single" w:sz="4" w:space="0" w:color="000000"/>
            </w:tcBorders>
            <w:shd w:val="clear" w:color="auto" w:fill="auto"/>
            <w:hideMark/>
          </w:tcPr>
          <w:p w14:paraId="0E9814E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single" w:sz="4" w:space="0" w:color="auto"/>
              <w:left w:val="nil"/>
              <w:bottom w:val="single" w:sz="4" w:space="0" w:color="000000"/>
              <w:right w:val="single" w:sz="4" w:space="0" w:color="000000"/>
            </w:tcBorders>
            <w:shd w:val="clear" w:color="auto" w:fill="auto"/>
            <w:hideMark/>
          </w:tcPr>
          <w:p w14:paraId="7B67B39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single" w:sz="4" w:space="0" w:color="auto"/>
              <w:left w:val="nil"/>
              <w:bottom w:val="single" w:sz="4" w:space="0" w:color="000000"/>
              <w:right w:val="single" w:sz="4" w:space="0" w:color="000000"/>
            </w:tcBorders>
            <w:shd w:val="clear" w:color="auto" w:fill="auto"/>
            <w:hideMark/>
          </w:tcPr>
          <w:p w14:paraId="5462A756" w14:textId="0F86229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1136644891,65</w:t>
            </w:r>
          </w:p>
        </w:tc>
        <w:tc>
          <w:tcPr>
            <w:tcW w:w="637" w:type="pct"/>
            <w:tcBorders>
              <w:top w:val="single" w:sz="4" w:space="0" w:color="auto"/>
              <w:left w:val="nil"/>
              <w:bottom w:val="single" w:sz="4" w:space="0" w:color="000000"/>
              <w:right w:val="single" w:sz="4" w:space="0" w:color="000000"/>
            </w:tcBorders>
            <w:shd w:val="clear" w:color="auto" w:fill="auto"/>
            <w:hideMark/>
          </w:tcPr>
          <w:p w14:paraId="67BA80A8" w14:textId="6164EF8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898174091,71</w:t>
            </w:r>
          </w:p>
        </w:tc>
        <w:tc>
          <w:tcPr>
            <w:tcW w:w="638" w:type="pct"/>
            <w:tcBorders>
              <w:top w:val="single" w:sz="4" w:space="0" w:color="auto"/>
              <w:left w:val="nil"/>
              <w:bottom w:val="single" w:sz="4" w:space="0" w:color="000000"/>
              <w:right w:val="single" w:sz="4" w:space="0" w:color="000000"/>
            </w:tcBorders>
            <w:shd w:val="clear" w:color="auto" w:fill="auto"/>
            <w:hideMark/>
          </w:tcPr>
          <w:p w14:paraId="78E694E1" w14:textId="23AE449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941647981,34</w:t>
            </w:r>
          </w:p>
        </w:tc>
      </w:tr>
      <w:tr w:rsidR="003D5098" w:rsidRPr="003D5098" w14:paraId="460CFD1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29A8BBE"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ОБРАЗОВАНИЕ</w:t>
            </w:r>
          </w:p>
        </w:tc>
        <w:tc>
          <w:tcPr>
            <w:tcW w:w="239" w:type="pct"/>
            <w:tcBorders>
              <w:top w:val="nil"/>
              <w:left w:val="nil"/>
              <w:bottom w:val="single" w:sz="4" w:space="0" w:color="000000"/>
              <w:right w:val="single" w:sz="4" w:space="0" w:color="000000"/>
            </w:tcBorders>
            <w:shd w:val="clear" w:color="auto" w:fill="auto"/>
            <w:hideMark/>
          </w:tcPr>
          <w:p w14:paraId="0DEFDFA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663C52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C8F984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2BD1A23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4495B0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D35A164" w14:textId="250B61C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1129323470,65</w:t>
            </w:r>
          </w:p>
        </w:tc>
        <w:tc>
          <w:tcPr>
            <w:tcW w:w="637" w:type="pct"/>
            <w:tcBorders>
              <w:top w:val="nil"/>
              <w:left w:val="nil"/>
              <w:bottom w:val="single" w:sz="4" w:space="0" w:color="000000"/>
              <w:right w:val="single" w:sz="4" w:space="0" w:color="000000"/>
            </w:tcBorders>
            <w:shd w:val="clear" w:color="auto" w:fill="auto"/>
            <w:hideMark/>
          </w:tcPr>
          <w:p w14:paraId="7D7D333F" w14:textId="7A210D2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890745240,71</w:t>
            </w:r>
          </w:p>
        </w:tc>
        <w:tc>
          <w:tcPr>
            <w:tcW w:w="638" w:type="pct"/>
            <w:tcBorders>
              <w:top w:val="nil"/>
              <w:left w:val="nil"/>
              <w:bottom w:val="single" w:sz="4" w:space="0" w:color="000000"/>
              <w:right w:val="single" w:sz="4" w:space="0" w:color="000000"/>
            </w:tcBorders>
            <w:shd w:val="clear" w:color="auto" w:fill="auto"/>
            <w:hideMark/>
          </w:tcPr>
          <w:p w14:paraId="4723E163" w14:textId="333D8F9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933923862,34</w:t>
            </w:r>
          </w:p>
        </w:tc>
      </w:tr>
      <w:tr w:rsidR="003D5098" w:rsidRPr="003D5098" w14:paraId="476EE582" w14:textId="77777777" w:rsidTr="00946067">
        <w:trPr>
          <w:trHeight w:val="20"/>
        </w:trPr>
        <w:tc>
          <w:tcPr>
            <w:tcW w:w="1515" w:type="pct"/>
            <w:tcBorders>
              <w:top w:val="nil"/>
              <w:left w:val="single" w:sz="4" w:space="0" w:color="000000"/>
              <w:bottom w:val="nil"/>
              <w:right w:val="single" w:sz="4" w:space="0" w:color="000000"/>
            </w:tcBorders>
            <w:shd w:val="clear" w:color="auto" w:fill="auto"/>
            <w:hideMark/>
          </w:tcPr>
          <w:p w14:paraId="7B551E9C"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Дошкольное образование</w:t>
            </w:r>
          </w:p>
        </w:tc>
        <w:tc>
          <w:tcPr>
            <w:tcW w:w="239" w:type="pct"/>
            <w:tcBorders>
              <w:top w:val="nil"/>
              <w:left w:val="nil"/>
              <w:bottom w:val="single" w:sz="4" w:space="0" w:color="000000"/>
              <w:right w:val="single" w:sz="4" w:space="0" w:color="000000"/>
            </w:tcBorders>
            <w:shd w:val="clear" w:color="auto" w:fill="auto"/>
            <w:hideMark/>
          </w:tcPr>
          <w:p w14:paraId="0B8431A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97255A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24C83B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C64F49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808362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E121BDC" w14:textId="7E3DEE81"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286183594,94</w:t>
            </w:r>
          </w:p>
        </w:tc>
        <w:tc>
          <w:tcPr>
            <w:tcW w:w="637" w:type="pct"/>
            <w:tcBorders>
              <w:top w:val="nil"/>
              <w:left w:val="nil"/>
              <w:bottom w:val="single" w:sz="4" w:space="0" w:color="000000"/>
              <w:right w:val="single" w:sz="4" w:space="0" w:color="000000"/>
            </w:tcBorders>
            <w:shd w:val="clear" w:color="auto" w:fill="auto"/>
            <w:hideMark/>
          </w:tcPr>
          <w:p w14:paraId="07C3886A" w14:textId="0A03702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294356147,58</w:t>
            </w:r>
          </w:p>
        </w:tc>
        <w:tc>
          <w:tcPr>
            <w:tcW w:w="638" w:type="pct"/>
            <w:tcBorders>
              <w:top w:val="nil"/>
              <w:left w:val="nil"/>
              <w:bottom w:val="single" w:sz="4" w:space="0" w:color="000000"/>
              <w:right w:val="single" w:sz="4" w:space="0" w:color="000000"/>
            </w:tcBorders>
            <w:shd w:val="clear" w:color="auto" w:fill="auto"/>
            <w:hideMark/>
          </w:tcPr>
          <w:p w14:paraId="7354F48A" w14:textId="1F3EBE53"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310125652,00</w:t>
            </w:r>
          </w:p>
        </w:tc>
      </w:tr>
      <w:tr w:rsidR="003D5098" w:rsidRPr="003D5098" w14:paraId="5350AAD9" w14:textId="77777777" w:rsidTr="00946067">
        <w:trPr>
          <w:trHeight w:val="20"/>
        </w:trPr>
        <w:tc>
          <w:tcPr>
            <w:tcW w:w="1515" w:type="pct"/>
            <w:tcBorders>
              <w:top w:val="single" w:sz="4" w:space="0" w:color="auto"/>
              <w:left w:val="single" w:sz="4" w:space="0" w:color="auto"/>
              <w:bottom w:val="single" w:sz="4" w:space="0" w:color="auto"/>
              <w:right w:val="single" w:sz="4" w:space="0" w:color="auto"/>
            </w:tcBorders>
            <w:shd w:val="clear" w:color="auto" w:fill="auto"/>
            <w:hideMark/>
          </w:tcPr>
          <w:p w14:paraId="046797F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 Муниципальная программа "Развитие образования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153E0C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88339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D3202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292AA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7FAE05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21154E5" w14:textId="2AD9477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286183594,94</w:t>
            </w:r>
          </w:p>
        </w:tc>
        <w:tc>
          <w:tcPr>
            <w:tcW w:w="637" w:type="pct"/>
            <w:tcBorders>
              <w:top w:val="nil"/>
              <w:left w:val="nil"/>
              <w:bottom w:val="single" w:sz="4" w:space="0" w:color="000000"/>
              <w:right w:val="single" w:sz="4" w:space="0" w:color="000000"/>
            </w:tcBorders>
            <w:shd w:val="clear" w:color="auto" w:fill="auto"/>
            <w:hideMark/>
          </w:tcPr>
          <w:p w14:paraId="7DF2BC5D" w14:textId="4FAAC17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294356147,58</w:t>
            </w:r>
          </w:p>
        </w:tc>
        <w:tc>
          <w:tcPr>
            <w:tcW w:w="638" w:type="pct"/>
            <w:tcBorders>
              <w:top w:val="nil"/>
              <w:left w:val="nil"/>
              <w:bottom w:val="single" w:sz="4" w:space="0" w:color="000000"/>
              <w:right w:val="single" w:sz="4" w:space="0" w:color="000000"/>
            </w:tcBorders>
            <w:shd w:val="clear" w:color="auto" w:fill="auto"/>
            <w:hideMark/>
          </w:tcPr>
          <w:p w14:paraId="6431408E" w14:textId="4494D7E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310125652,00</w:t>
            </w:r>
          </w:p>
        </w:tc>
      </w:tr>
      <w:tr w:rsidR="003D5098" w:rsidRPr="003D5098" w14:paraId="65F927CE" w14:textId="77777777" w:rsidTr="00946067">
        <w:trPr>
          <w:trHeight w:val="20"/>
        </w:trPr>
        <w:tc>
          <w:tcPr>
            <w:tcW w:w="1515" w:type="pct"/>
            <w:tcBorders>
              <w:top w:val="nil"/>
              <w:left w:val="single" w:sz="4" w:space="0" w:color="auto"/>
              <w:bottom w:val="single" w:sz="4" w:space="0" w:color="auto"/>
              <w:right w:val="single" w:sz="4" w:space="0" w:color="auto"/>
            </w:tcBorders>
            <w:shd w:val="clear" w:color="auto" w:fill="auto"/>
            <w:hideMark/>
          </w:tcPr>
          <w:p w14:paraId="58B72BE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 Подпрограмма "Развитие системы дошкольного образования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061C64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A523B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FC23D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9B960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0110000000</w:t>
            </w:r>
          </w:p>
        </w:tc>
        <w:tc>
          <w:tcPr>
            <w:tcW w:w="210" w:type="pct"/>
            <w:tcBorders>
              <w:top w:val="nil"/>
              <w:left w:val="nil"/>
              <w:bottom w:val="single" w:sz="4" w:space="0" w:color="000000"/>
              <w:right w:val="single" w:sz="4" w:space="0" w:color="000000"/>
            </w:tcBorders>
            <w:shd w:val="clear" w:color="auto" w:fill="auto"/>
            <w:hideMark/>
          </w:tcPr>
          <w:p w14:paraId="47B6B8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7C59036" w14:textId="15FFEE4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281017115,42</w:t>
            </w:r>
          </w:p>
        </w:tc>
        <w:tc>
          <w:tcPr>
            <w:tcW w:w="637" w:type="pct"/>
            <w:tcBorders>
              <w:top w:val="nil"/>
              <w:left w:val="nil"/>
              <w:bottom w:val="single" w:sz="4" w:space="0" w:color="000000"/>
              <w:right w:val="single" w:sz="4" w:space="0" w:color="000000"/>
            </w:tcBorders>
            <w:shd w:val="clear" w:color="auto" w:fill="auto"/>
            <w:hideMark/>
          </w:tcPr>
          <w:p w14:paraId="013A41FC" w14:textId="1D8131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293856147,58</w:t>
            </w:r>
          </w:p>
        </w:tc>
        <w:tc>
          <w:tcPr>
            <w:tcW w:w="638" w:type="pct"/>
            <w:tcBorders>
              <w:top w:val="nil"/>
              <w:left w:val="nil"/>
              <w:bottom w:val="single" w:sz="4" w:space="0" w:color="000000"/>
              <w:right w:val="single" w:sz="4" w:space="0" w:color="000000"/>
            </w:tcBorders>
            <w:shd w:val="clear" w:color="auto" w:fill="auto"/>
            <w:hideMark/>
          </w:tcPr>
          <w:p w14:paraId="33021646" w14:textId="41AD99B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310125652,00</w:t>
            </w:r>
          </w:p>
        </w:tc>
      </w:tr>
      <w:tr w:rsidR="003D5098" w:rsidRPr="003D5098" w14:paraId="0090A520" w14:textId="77777777" w:rsidTr="00946067">
        <w:trPr>
          <w:trHeight w:val="20"/>
        </w:trPr>
        <w:tc>
          <w:tcPr>
            <w:tcW w:w="1515" w:type="pct"/>
            <w:tcBorders>
              <w:top w:val="nil"/>
              <w:left w:val="single" w:sz="4" w:space="0" w:color="auto"/>
              <w:bottom w:val="single" w:sz="4" w:space="0" w:color="auto"/>
              <w:right w:val="single" w:sz="4" w:space="0" w:color="auto"/>
            </w:tcBorders>
            <w:shd w:val="clear" w:color="auto" w:fill="auto"/>
            <w:hideMark/>
          </w:tcPr>
          <w:p w14:paraId="2278F21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 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w:t>
            </w:r>
          </w:p>
        </w:tc>
        <w:tc>
          <w:tcPr>
            <w:tcW w:w="239" w:type="pct"/>
            <w:tcBorders>
              <w:top w:val="nil"/>
              <w:left w:val="nil"/>
              <w:bottom w:val="single" w:sz="4" w:space="0" w:color="000000"/>
              <w:right w:val="single" w:sz="4" w:space="0" w:color="000000"/>
            </w:tcBorders>
            <w:shd w:val="clear" w:color="auto" w:fill="auto"/>
            <w:hideMark/>
          </w:tcPr>
          <w:p w14:paraId="14EB1C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AB873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13BFC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56250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0110100000</w:t>
            </w:r>
          </w:p>
        </w:tc>
        <w:tc>
          <w:tcPr>
            <w:tcW w:w="210" w:type="pct"/>
            <w:tcBorders>
              <w:top w:val="nil"/>
              <w:left w:val="nil"/>
              <w:bottom w:val="single" w:sz="4" w:space="0" w:color="000000"/>
              <w:right w:val="single" w:sz="4" w:space="0" w:color="000000"/>
            </w:tcBorders>
            <w:shd w:val="clear" w:color="auto" w:fill="auto"/>
            <w:hideMark/>
          </w:tcPr>
          <w:p w14:paraId="07C1F6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70EF1CC" w14:textId="4BA6D2E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146073182,00</w:t>
            </w:r>
          </w:p>
        </w:tc>
        <w:tc>
          <w:tcPr>
            <w:tcW w:w="637" w:type="pct"/>
            <w:tcBorders>
              <w:top w:val="nil"/>
              <w:left w:val="nil"/>
              <w:bottom w:val="single" w:sz="4" w:space="0" w:color="000000"/>
              <w:right w:val="single" w:sz="4" w:space="0" w:color="000000"/>
            </w:tcBorders>
            <w:shd w:val="clear" w:color="auto" w:fill="auto"/>
            <w:hideMark/>
          </w:tcPr>
          <w:p w14:paraId="535EEED5" w14:textId="409DC7F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161122757,00</w:t>
            </w:r>
          </w:p>
        </w:tc>
        <w:tc>
          <w:tcPr>
            <w:tcW w:w="638" w:type="pct"/>
            <w:tcBorders>
              <w:top w:val="nil"/>
              <w:left w:val="nil"/>
              <w:bottom w:val="single" w:sz="4" w:space="0" w:color="000000"/>
              <w:right w:val="single" w:sz="4" w:space="0" w:color="000000"/>
            </w:tcBorders>
            <w:shd w:val="clear" w:color="auto" w:fill="auto"/>
            <w:hideMark/>
          </w:tcPr>
          <w:p w14:paraId="7BFD4568" w14:textId="1C65B84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172998662,00</w:t>
            </w:r>
          </w:p>
        </w:tc>
      </w:tr>
      <w:tr w:rsidR="003D5098" w:rsidRPr="003D5098" w14:paraId="292C7AC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81B7F0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39" w:type="pct"/>
            <w:tcBorders>
              <w:top w:val="nil"/>
              <w:left w:val="nil"/>
              <w:bottom w:val="single" w:sz="4" w:space="0" w:color="000000"/>
              <w:right w:val="single" w:sz="4" w:space="0" w:color="000000"/>
            </w:tcBorders>
            <w:shd w:val="clear" w:color="auto" w:fill="auto"/>
            <w:hideMark/>
          </w:tcPr>
          <w:p w14:paraId="61E46D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3451E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DC2E0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831FD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50DBC6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A5A30FB" w14:textId="6C9A2E8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146073182,00</w:t>
            </w:r>
          </w:p>
        </w:tc>
        <w:tc>
          <w:tcPr>
            <w:tcW w:w="637" w:type="pct"/>
            <w:tcBorders>
              <w:top w:val="nil"/>
              <w:left w:val="nil"/>
              <w:bottom w:val="single" w:sz="4" w:space="0" w:color="000000"/>
              <w:right w:val="single" w:sz="4" w:space="0" w:color="000000"/>
            </w:tcBorders>
            <w:shd w:val="clear" w:color="auto" w:fill="auto"/>
            <w:hideMark/>
          </w:tcPr>
          <w:p w14:paraId="1115CDED" w14:textId="34518E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161122757,00</w:t>
            </w:r>
          </w:p>
        </w:tc>
        <w:tc>
          <w:tcPr>
            <w:tcW w:w="638" w:type="pct"/>
            <w:tcBorders>
              <w:top w:val="nil"/>
              <w:left w:val="nil"/>
              <w:bottom w:val="single" w:sz="4" w:space="0" w:color="000000"/>
              <w:right w:val="single" w:sz="4" w:space="0" w:color="000000"/>
            </w:tcBorders>
            <w:shd w:val="clear" w:color="auto" w:fill="auto"/>
            <w:hideMark/>
          </w:tcPr>
          <w:p w14:paraId="0C89AE2E" w14:textId="569DE81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172998662,00</w:t>
            </w:r>
          </w:p>
        </w:tc>
      </w:tr>
      <w:tr w:rsidR="003D5098" w:rsidRPr="003D5098" w14:paraId="302D546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A6F7FFC" w14:textId="29457FDB"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128DAF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0A204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283B1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14368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221D1F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5248453D" w14:textId="5DC9F00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146073182,00</w:t>
            </w:r>
          </w:p>
        </w:tc>
        <w:tc>
          <w:tcPr>
            <w:tcW w:w="637" w:type="pct"/>
            <w:tcBorders>
              <w:top w:val="nil"/>
              <w:left w:val="nil"/>
              <w:bottom w:val="single" w:sz="4" w:space="0" w:color="000000"/>
              <w:right w:val="single" w:sz="4" w:space="0" w:color="000000"/>
            </w:tcBorders>
            <w:shd w:val="clear" w:color="auto" w:fill="auto"/>
            <w:hideMark/>
          </w:tcPr>
          <w:p w14:paraId="39951FEF" w14:textId="6D7BB7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161122757,00</w:t>
            </w:r>
          </w:p>
        </w:tc>
        <w:tc>
          <w:tcPr>
            <w:tcW w:w="638" w:type="pct"/>
            <w:tcBorders>
              <w:top w:val="nil"/>
              <w:left w:val="nil"/>
              <w:bottom w:val="single" w:sz="4" w:space="0" w:color="000000"/>
              <w:right w:val="single" w:sz="4" w:space="0" w:color="000000"/>
            </w:tcBorders>
            <w:shd w:val="clear" w:color="auto" w:fill="auto"/>
            <w:hideMark/>
          </w:tcPr>
          <w:p w14:paraId="28F6E772" w14:textId="4B8B5C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172998662,00</w:t>
            </w:r>
          </w:p>
        </w:tc>
      </w:tr>
      <w:tr w:rsidR="003D5098" w:rsidRPr="003D5098" w14:paraId="4B99BD1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60CAF1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FA5E8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AE322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6A211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27411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0110193070</w:t>
            </w:r>
          </w:p>
        </w:tc>
        <w:tc>
          <w:tcPr>
            <w:tcW w:w="210" w:type="pct"/>
            <w:tcBorders>
              <w:top w:val="nil"/>
              <w:left w:val="nil"/>
              <w:bottom w:val="single" w:sz="4" w:space="0" w:color="000000"/>
              <w:right w:val="single" w:sz="4" w:space="0" w:color="000000"/>
            </w:tcBorders>
            <w:shd w:val="clear" w:color="auto" w:fill="auto"/>
            <w:hideMark/>
          </w:tcPr>
          <w:p w14:paraId="59D92B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B580539" w14:textId="638F0D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146073182,00</w:t>
            </w:r>
          </w:p>
        </w:tc>
        <w:tc>
          <w:tcPr>
            <w:tcW w:w="637" w:type="pct"/>
            <w:tcBorders>
              <w:top w:val="nil"/>
              <w:left w:val="nil"/>
              <w:bottom w:val="single" w:sz="4" w:space="0" w:color="000000"/>
              <w:right w:val="single" w:sz="4" w:space="0" w:color="000000"/>
            </w:tcBorders>
            <w:shd w:val="clear" w:color="auto" w:fill="auto"/>
            <w:hideMark/>
          </w:tcPr>
          <w:p w14:paraId="7ACD480D" w14:textId="17C726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161122757,00</w:t>
            </w:r>
          </w:p>
        </w:tc>
        <w:tc>
          <w:tcPr>
            <w:tcW w:w="638" w:type="pct"/>
            <w:tcBorders>
              <w:top w:val="nil"/>
              <w:left w:val="nil"/>
              <w:bottom w:val="single" w:sz="4" w:space="0" w:color="000000"/>
              <w:right w:val="single" w:sz="4" w:space="0" w:color="000000"/>
            </w:tcBorders>
            <w:shd w:val="clear" w:color="auto" w:fill="auto"/>
            <w:hideMark/>
          </w:tcPr>
          <w:p w14:paraId="30520DBD" w14:textId="5156DA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172998662,00</w:t>
            </w:r>
          </w:p>
        </w:tc>
      </w:tr>
      <w:tr w:rsidR="003D5098" w:rsidRPr="003D5098" w14:paraId="720E503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3F7306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D09E4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F8DC6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CFB61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2C963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0110200000</w:t>
            </w:r>
          </w:p>
        </w:tc>
        <w:tc>
          <w:tcPr>
            <w:tcW w:w="210" w:type="pct"/>
            <w:tcBorders>
              <w:top w:val="nil"/>
              <w:left w:val="nil"/>
              <w:bottom w:val="single" w:sz="4" w:space="0" w:color="000000"/>
              <w:right w:val="single" w:sz="4" w:space="0" w:color="000000"/>
            </w:tcBorders>
            <w:shd w:val="clear" w:color="auto" w:fill="auto"/>
            <w:hideMark/>
          </w:tcPr>
          <w:p w14:paraId="32FC5B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6618487" w14:textId="73BE3A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134943933,42</w:t>
            </w:r>
          </w:p>
        </w:tc>
        <w:tc>
          <w:tcPr>
            <w:tcW w:w="637" w:type="pct"/>
            <w:tcBorders>
              <w:top w:val="nil"/>
              <w:left w:val="nil"/>
              <w:bottom w:val="single" w:sz="4" w:space="0" w:color="000000"/>
              <w:right w:val="single" w:sz="4" w:space="0" w:color="000000"/>
            </w:tcBorders>
            <w:shd w:val="clear" w:color="auto" w:fill="auto"/>
            <w:hideMark/>
          </w:tcPr>
          <w:p w14:paraId="3625E870" w14:textId="544D889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132733390,58</w:t>
            </w:r>
          </w:p>
        </w:tc>
        <w:tc>
          <w:tcPr>
            <w:tcW w:w="638" w:type="pct"/>
            <w:tcBorders>
              <w:top w:val="nil"/>
              <w:left w:val="nil"/>
              <w:bottom w:val="single" w:sz="4" w:space="0" w:color="000000"/>
              <w:right w:val="single" w:sz="4" w:space="0" w:color="000000"/>
            </w:tcBorders>
            <w:shd w:val="clear" w:color="auto" w:fill="auto"/>
            <w:hideMark/>
          </w:tcPr>
          <w:p w14:paraId="6752EFC5" w14:textId="41E4C27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137126990,00</w:t>
            </w:r>
          </w:p>
        </w:tc>
      </w:tr>
      <w:tr w:rsidR="003D5098" w:rsidRPr="003D5098" w14:paraId="1D0A518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A28368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63BFDB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25BCD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6DBE4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CD383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396F1B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67CECEE" w14:textId="02440D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96435902,83</w:t>
            </w:r>
          </w:p>
        </w:tc>
        <w:tc>
          <w:tcPr>
            <w:tcW w:w="637" w:type="pct"/>
            <w:tcBorders>
              <w:top w:val="nil"/>
              <w:left w:val="nil"/>
              <w:bottom w:val="single" w:sz="4" w:space="0" w:color="000000"/>
              <w:right w:val="single" w:sz="4" w:space="0" w:color="000000"/>
            </w:tcBorders>
            <w:shd w:val="clear" w:color="auto" w:fill="auto"/>
            <w:hideMark/>
          </w:tcPr>
          <w:p w14:paraId="319A64B7" w14:textId="52417346"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99763791,00</w:t>
            </w:r>
          </w:p>
        </w:tc>
        <w:tc>
          <w:tcPr>
            <w:tcW w:w="638" w:type="pct"/>
            <w:tcBorders>
              <w:top w:val="nil"/>
              <w:left w:val="nil"/>
              <w:bottom w:val="single" w:sz="4" w:space="0" w:color="000000"/>
              <w:right w:val="single" w:sz="4" w:space="0" w:color="000000"/>
            </w:tcBorders>
            <w:shd w:val="clear" w:color="auto" w:fill="auto"/>
            <w:hideMark/>
          </w:tcPr>
          <w:p w14:paraId="0B169CDF" w14:textId="1F332C2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104226990,00</w:t>
            </w:r>
          </w:p>
        </w:tc>
      </w:tr>
      <w:tr w:rsidR="003D5098" w:rsidRPr="003D5098" w14:paraId="6B59F2F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FE6F62C" w14:textId="7EBCCAC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w:t>
            </w:r>
            <w:r w:rsidRPr="00EC5638">
              <w:rPr>
                <w:rFonts w:eastAsia="Times New Roman"/>
                <w:color w:val="000000"/>
                <w:lang w:eastAsia="ru-RU"/>
              </w:rPr>
              <w:lastRenderedPageBreak/>
              <w:t>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4A7EC4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7C3457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F128F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61FF2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12B5CA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31726E7" w14:textId="5ABEBA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96435902,83</w:t>
            </w:r>
          </w:p>
        </w:tc>
        <w:tc>
          <w:tcPr>
            <w:tcW w:w="637" w:type="pct"/>
            <w:tcBorders>
              <w:top w:val="nil"/>
              <w:left w:val="nil"/>
              <w:bottom w:val="single" w:sz="4" w:space="0" w:color="000000"/>
              <w:right w:val="single" w:sz="4" w:space="0" w:color="000000"/>
            </w:tcBorders>
            <w:shd w:val="clear" w:color="auto" w:fill="auto"/>
            <w:hideMark/>
          </w:tcPr>
          <w:p w14:paraId="0A3C557F" w14:textId="74210A78"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99763791,00</w:t>
            </w:r>
          </w:p>
        </w:tc>
        <w:tc>
          <w:tcPr>
            <w:tcW w:w="638" w:type="pct"/>
            <w:tcBorders>
              <w:top w:val="nil"/>
              <w:left w:val="nil"/>
              <w:bottom w:val="single" w:sz="4" w:space="0" w:color="000000"/>
              <w:right w:val="single" w:sz="4" w:space="0" w:color="000000"/>
            </w:tcBorders>
            <w:shd w:val="clear" w:color="auto" w:fill="auto"/>
            <w:hideMark/>
          </w:tcPr>
          <w:p w14:paraId="47A899FD" w14:textId="15BF7B5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104226990,00</w:t>
            </w:r>
          </w:p>
        </w:tc>
      </w:tr>
      <w:tr w:rsidR="003D5098" w:rsidRPr="003D5098" w14:paraId="20A7087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4CAFB9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2A21E4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135F8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E8DE7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5078F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0110221000</w:t>
            </w:r>
          </w:p>
        </w:tc>
        <w:tc>
          <w:tcPr>
            <w:tcW w:w="210" w:type="pct"/>
            <w:tcBorders>
              <w:top w:val="nil"/>
              <w:left w:val="nil"/>
              <w:bottom w:val="single" w:sz="4" w:space="0" w:color="000000"/>
              <w:right w:val="single" w:sz="4" w:space="0" w:color="000000"/>
            </w:tcBorders>
            <w:shd w:val="clear" w:color="auto" w:fill="auto"/>
            <w:hideMark/>
          </w:tcPr>
          <w:p w14:paraId="6E0877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55E92AF9" w14:textId="1D5C70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96435902,83</w:t>
            </w:r>
          </w:p>
        </w:tc>
        <w:tc>
          <w:tcPr>
            <w:tcW w:w="637" w:type="pct"/>
            <w:tcBorders>
              <w:top w:val="nil"/>
              <w:left w:val="nil"/>
              <w:bottom w:val="single" w:sz="4" w:space="0" w:color="000000"/>
              <w:right w:val="single" w:sz="4" w:space="0" w:color="000000"/>
            </w:tcBorders>
            <w:shd w:val="clear" w:color="auto" w:fill="auto"/>
            <w:hideMark/>
          </w:tcPr>
          <w:p w14:paraId="6D226626" w14:textId="028603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99763791,00</w:t>
            </w:r>
          </w:p>
        </w:tc>
        <w:tc>
          <w:tcPr>
            <w:tcW w:w="638" w:type="pct"/>
            <w:tcBorders>
              <w:top w:val="nil"/>
              <w:left w:val="nil"/>
              <w:bottom w:val="single" w:sz="4" w:space="0" w:color="000000"/>
              <w:right w:val="single" w:sz="4" w:space="0" w:color="000000"/>
            </w:tcBorders>
            <w:shd w:val="clear" w:color="auto" w:fill="auto"/>
            <w:hideMark/>
          </w:tcPr>
          <w:p w14:paraId="5BB5BBE2" w14:textId="65DD4C9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104226990,00</w:t>
            </w:r>
          </w:p>
        </w:tc>
      </w:tr>
      <w:tr w:rsidR="003D5098" w:rsidRPr="003D5098" w14:paraId="6B61EA6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2FC507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коммунальных услуг муниципальными учреждениями</w:t>
            </w:r>
          </w:p>
        </w:tc>
        <w:tc>
          <w:tcPr>
            <w:tcW w:w="239" w:type="pct"/>
            <w:tcBorders>
              <w:top w:val="nil"/>
              <w:left w:val="nil"/>
              <w:bottom w:val="single" w:sz="4" w:space="0" w:color="000000"/>
              <w:right w:val="single" w:sz="4" w:space="0" w:color="000000"/>
            </w:tcBorders>
            <w:shd w:val="clear" w:color="auto" w:fill="auto"/>
            <w:hideMark/>
          </w:tcPr>
          <w:p w14:paraId="64A899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303CF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4291F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8BB64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3816D6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F3B5781" w14:textId="4748A8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30654338,28</w:t>
            </w:r>
          </w:p>
        </w:tc>
        <w:tc>
          <w:tcPr>
            <w:tcW w:w="637" w:type="pct"/>
            <w:tcBorders>
              <w:top w:val="nil"/>
              <w:left w:val="nil"/>
              <w:bottom w:val="single" w:sz="4" w:space="0" w:color="000000"/>
              <w:right w:val="single" w:sz="4" w:space="0" w:color="000000"/>
            </w:tcBorders>
            <w:shd w:val="clear" w:color="auto" w:fill="auto"/>
            <w:hideMark/>
          </w:tcPr>
          <w:p w14:paraId="0298D253" w14:textId="435DF46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32969599,58</w:t>
            </w:r>
          </w:p>
        </w:tc>
        <w:tc>
          <w:tcPr>
            <w:tcW w:w="638" w:type="pct"/>
            <w:tcBorders>
              <w:top w:val="nil"/>
              <w:left w:val="nil"/>
              <w:bottom w:val="single" w:sz="4" w:space="0" w:color="000000"/>
              <w:right w:val="single" w:sz="4" w:space="0" w:color="000000"/>
            </w:tcBorders>
            <w:shd w:val="clear" w:color="auto" w:fill="auto"/>
            <w:hideMark/>
          </w:tcPr>
          <w:p w14:paraId="3BC96131" w14:textId="7BB042D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32900000,00</w:t>
            </w:r>
          </w:p>
        </w:tc>
      </w:tr>
      <w:tr w:rsidR="003D5098" w:rsidRPr="003D5098" w14:paraId="29EC5B7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66B9E62" w14:textId="7A8351F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09A7EB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9FE5A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DEAA3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D8F45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6C77D3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4BED3F69" w14:textId="195EED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30654338,28</w:t>
            </w:r>
          </w:p>
        </w:tc>
        <w:tc>
          <w:tcPr>
            <w:tcW w:w="637" w:type="pct"/>
            <w:tcBorders>
              <w:top w:val="nil"/>
              <w:left w:val="nil"/>
              <w:bottom w:val="single" w:sz="4" w:space="0" w:color="000000"/>
              <w:right w:val="single" w:sz="4" w:space="0" w:color="000000"/>
            </w:tcBorders>
            <w:shd w:val="clear" w:color="auto" w:fill="auto"/>
            <w:hideMark/>
          </w:tcPr>
          <w:p w14:paraId="67A685DE" w14:textId="49EC04C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32969599,58</w:t>
            </w:r>
          </w:p>
        </w:tc>
        <w:tc>
          <w:tcPr>
            <w:tcW w:w="638" w:type="pct"/>
            <w:tcBorders>
              <w:top w:val="nil"/>
              <w:left w:val="nil"/>
              <w:bottom w:val="single" w:sz="4" w:space="0" w:color="000000"/>
              <w:right w:val="single" w:sz="4" w:space="0" w:color="000000"/>
            </w:tcBorders>
            <w:shd w:val="clear" w:color="auto" w:fill="auto"/>
            <w:hideMark/>
          </w:tcPr>
          <w:p w14:paraId="7A6A96F9" w14:textId="1FFCA42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32900000,00</w:t>
            </w:r>
          </w:p>
        </w:tc>
      </w:tr>
      <w:tr w:rsidR="003D5098" w:rsidRPr="003D5098" w14:paraId="60D747B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B7E0BC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5D9664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D8B03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919C4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C848D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0110221001</w:t>
            </w:r>
          </w:p>
        </w:tc>
        <w:tc>
          <w:tcPr>
            <w:tcW w:w="210" w:type="pct"/>
            <w:tcBorders>
              <w:top w:val="nil"/>
              <w:left w:val="nil"/>
              <w:bottom w:val="single" w:sz="4" w:space="0" w:color="000000"/>
              <w:right w:val="single" w:sz="4" w:space="0" w:color="000000"/>
            </w:tcBorders>
            <w:shd w:val="clear" w:color="auto" w:fill="auto"/>
            <w:hideMark/>
          </w:tcPr>
          <w:p w14:paraId="442539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631F4353" w14:textId="7EA124B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30654338,28</w:t>
            </w:r>
          </w:p>
        </w:tc>
        <w:tc>
          <w:tcPr>
            <w:tcW w:w="637" w:type="pct"/>
            <w:tcBorders>
              <w:top w:val="nil"/>
              <w:left w:val="nil"/>
              <w:bottom w:val="single" w:sz="4" w:space="0" w:color="000000"/>
              <w:right w:val="single" w:sz="4" w:space="0" w:color="000000"/>
            </w:tcBorders>
            <w:shd w:val="clear" w:color="auto" w:fill="auto"/>
            <w:hideMark/>
          </w:tcPr>
          <w:p w14:paraId="4166AF74" w14:textId="51598DF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32969599,58</w:t>
            </w:r>
          </w:p>
        </w:tc>
        <w:tc>
          <w:tcPr>
            <w:tcW w:w="638" w:type="pct"/>
            <w:tcBorders>
              <w:top w:val="nil"/>
              <w:left w:val="nil"/>
              <w:bottom w:val="single" w:sz="4" w:space="0" w:color="000000"/>
              <w:right w:val="single" w:sz="4" w:space="0" w:color="000000"/>
            </w:tcBorders>
            <w:shd w:val="clear" w:color="auto" w:fill="auto"/>
            <w:hideMark/>
          </w:tcPr>
          <w:p w14:paraId="1B65C8FD" w14:textId="436B7CD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32900000,00</w:t>
            </w:r>
          </w:p>
        </w:tc>
      </w:tr>
      <w:tr w:rsidR="003D5098" w:rsidRPr="003D5098" w14:paraId="6570387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DE64E4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направленные на материально-техническое обеспечение учреждений</w:t>
            </w:r>
          </w:p>
        </w:tc>
        <w:tc>
          <w:tcPr>
            <w:tcW w:w="239" w:type="pct"/>
            <w:tcBorders>
              <w:top w:val="nil"/>
              <w:left w:val="nil"/>
              <w:bottom w:val="single" w:sz="4" w:space="0" w:color="000000"/>
              <w:right w:val="single" w:sz="4" w:space="0" w:color="000000"/>
            </w:tcBorders>
            <w:shd w:val="clear" w:color="auto" w:fill="auto"/>
            <w:hideMark/>
          </w:tcPr>
          <w:p w14:paraId="4755F9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841FE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6DB22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FC393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4CF0E8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1128733" w14:textId="1C38D66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4278018,00</w:t>
            </w:r>
          </w:p>
        </w:tc>
        <w:tc>
          <w:tcPr>
            <w:tcW w:w="637" w:type="pct"/>
            <w:tcBorders>
              <w:top w:val="nil"/>
              <w:left w:val="nil"/>
              <w:bottom w:val="single" w:sz="4" w:space="0" w:color="000000"/>
              <w:right w:val="single" w:sz="4" w:space="0" w:color="000000"/>
            </w:tcBorders>
            <w:shd w:val="clear" w:color="auto" w:fill="auto"/>
            <w:hideMark/>
          </w:tcPr>
          <w:p w14:paraId="4ED9A04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DE7454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A4EF06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D33B581" w14:textId="37160FC8"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3C6E2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FDE55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F81C6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0BBD5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20F726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449DA073" w14:textId="654BD9D3"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4278018,00</w:t>
            </w:r>
          </w:p>
        </w:tc>
        <w:tc>
          <w:tcPr>
            <w:tcW w:w="637" w:type="pct"/>
            <w:tcBorders>
              <w:top w:val="nil"/>
              <w:left w:val="nil"/>
              <w:bottom w:val="single" w:sz="4" w:space="0" w:color="000000"/>
              <w:right w:val="single" w:sz="4" w:space="0" w:color="000000"/>
            </w:tcBorders>
            <w:shd w:val="clear" w:color="auto" w:fill="auto"/>
            <w:hideMark/>
          </w:tcPr>
          <w:p w14:paraId="6E213EC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C71704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A979E0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16A49D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45A042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0280B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B465E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59FFE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0110221002</w:t>
            </w:r>
          </w:p>
        </w:tc>
        <w:tc>
          <w:tcPr>
            <w:tcW w:w="210" w:type="pct"/>
            <w:tcBorders>
              <w:top w:val="nil"/>
              <w:left w:val="nil"/>
              <w:bottom w:val="single" w:sz="4" w:space="0" w:color="000000"/>
              <w:right w:val="single" w:sz="4" w:space="0" w:color="000000"/>
            </w:tcBorders>
            <w:shd w:val="clear" w:color="auto" w:fill="auto"/>
            <w:hideMark/>
          </w:tcPr>
          <w:p w14:paraId="06014A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A992DB2" w14:textId="068B61E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4278018,00</w:t>
            </w:r>
          </w:p>
        </w:tc>
        <w:tc>
          <w:tcPr>
            <w:tcW w:w="637" w:type="pct"/>
            <w:tcBorders>
              <w:top w:val="nil"/>
              <w:left w:val="nil"/>
              <w:bottom w:val="single" w:sz="4" w:space="0" w:color="000000"/>
              <w:right w:val="single" w:sz="4" w:space="0" w:color="000000"/>
            </w:tcBorders>
            <w:shd w:val="clear" w:color="auto" w:fill="auto"/>
            <w:hideMark/>
          </w:tcPr>
          <w:p w14:paraId="617B07B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7E4C41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F80B83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595732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9" w:type="pct"/>
            <w:tcBorders>
              <w:top w:val="nil"/>
              <w:left w:val="nil"/>
              <w:bottom w:val="single" w:sz="4" w:space="0" w:color="000000"/>
              <w:right w:val="single" w:sz="4" w:space="0" w:color="000000"/>
            </w:tcBorders>
            <w:shd w:val="clear" w:color="auto" w:fill="auto"/>
            <w:hideMark/>
          </w:tcPr>
          <w:p w14:paraId="616FF4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EF7BE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15F0D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69D35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682CF9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07E1E0C" w14:textId="2C3780D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420904,31</w:t>
            </w:r>
          </w:p>
        </w:tc>
        <w:tc>
          <w:tcPr>
            <w:tcW w:w="637" w:type="pct"/>
            <w:tcBorders>
              <w:top w:val="nil"/>
              <w:left w:val="nil"/>
              <w:bottom w:val="single" w:sz="4" w:space="0" w:color="000000"/>
              <w:right w:val="single" w:sz="4" w:space="0" w:color="000000"/>
            </w:tcBorders>
            <w:shd w:val="clear" w:color="auto" w:fill="auto"/>
            <w:hideMark/>
          </w:tcPr>
          <w:p w14:paraId="2153775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A1736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2A0F9A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82868C1" w14:textId="4A44C948"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1478C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0DB7E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F88A1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7BA6C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25E905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77818D0B" w14:textId="685641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420904,31</w:t>
            </w:r>
          </w:p>
        </w:tc>
        <w:tc>
          <w:tcPr>
            <w:tcW w:w="637" w:type="pct"/>
            <w:tcBorders>
              <w:top w:val="nil"/>
              <w:left w:val="nil"/>
              <w:bottom w:val="single" w:sz="4" w:space="0" w:color="000000"/>
              <w:right w:val="single" w:sz="4" w:space="0" w:color="000000"/>
            </w:tcBorders>
            <w:shd w:val="clear" w:color="auto" w:fill="auto"/>
            <w:hideMark/>
          </w:tcPr>
          <w:p w14:paraId="400CE18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934955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FAD02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496C12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167DDF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5F4DB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D83F3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A2C48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0110221010</w:t>
            </w:r>
          </w:p>
        </w:tc>
        <w:tc>
          <w:tcPr>
            <w:tcW w:w="210" w:type="pct"/>
            <w:tcBorders>
              <w:top w:val="nil"/>
              <w:left w:val="nil"/>
              <w:bottom w:val="single" w:sz="4" w:space="0" w:color="000000"/>
              <w:right w:val="single" w:sz="4" w:space="0" w:color="000000"/>
            </w:tcBorders>
            <w:shd w:val="clear" w:color="auto" w:fill="auto"/>
            <w:hideMark/>
          </w:tcPr>
          <w:p w14:paraId="6FDC9E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DAA705C" w14:textId="50260CF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420904,31</w:t>
            </w:r>
          </w:p>
        </w:tc>
        <w:tc>
          <w:tcPr>
            <w:tcW w:w="637" w:type="pct"/>
            <w:tcBorders>
              <w:top w:val="nil"/>
              <w:left w:val="nil"/>
              <w:bottom w:val="single" w:sz="4" w:space="0" w:color="000000"/>
              <w:right w:val="single" w:sz="4" w:space="0" w:color="000000"/>
            </w:tcBorders>
            <w:shd w:val="clear" w:color="auto" w:fill="auto"/>
            <w:hideMark/>
          </w:tcPr>
          <w:p w14:paraId="0EA571A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C070E9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BEF254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20F1D6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48E831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EBC9B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4A58D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E3A32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69A843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731B686" w14:textId="5ECC36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664770,00</w:t>
            </w:r>
          </w:p>
        </w:tc>
        <w:tc>
          <w:tcPr>
            <w:tcW w:w="637" w:type="pct"/>
            <w:tcBorders>
              <w:top w:val="nil"/>
              <w:left w:val="nil"/>
              <w:bottom w:val="single" w:sz="4" w:space="0" w:color="000000"/>
              <w:right w:val="single" w:sz="4" w:space="0" w:color="000000"/>
            </w:tcBorders>
            <w:shd w:val="clear" w:color="auto" w:fill="auto"/>
            <w:hideMark/>
          </w:tcPr>
          <w:p w14:paraId="493421A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FFBB79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6E8AB3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0759889" w14:textId="777A8B5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A69C3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66F3F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4EE5B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73F15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7A36DD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25E35BF7" w14:textId="5B61EC5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664770,00</w:t>
            </w:r>
          </w:p>
        </w:tc>
        <w:tc>
          <w:tcPr>
            <w:tcW w:w="637" w:type="pct"/>
            <w:tcBorders>
              <w:top w:val="nil"/>
              <w:left w:val="nil"/>
              <w:bottom w:val="single" w:sz="4" w:space="0" w:color="000000"/>
              <w:right w:val="single" w:sz="4" w:space="0" w:color="000000"/>
            </w:tcBorders>
            <w:shd w:val="clear" w:color="auto" w:fill="auto"/>
            <w:hideMark/>
          </w:tcPr>
          <w:p w14:paraId="1E4BE10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04C2A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DB2CC9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6FDA11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7B18F0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6D22A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7BD9D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0485F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0110221011</w:t>
            </w:r>
          </w:p>
        </w:tc>
        <w:tc>
          <w:tcPr>
            <w:tcW w:w="210" w:type="pct"/>
            <w:tcBorders>
              <w:top w:val="nil"/>
              <w:left w:val="nil"/>
              <w:bottom w:val="single" w:sz="4" w:space="0" w:color="000000"/>
              <w:right w:val="single" w:sz="4" w:space="0" w:color="000000"/>
            </w:tcBorders>
            <w:shd w:val="clear" w:color="auto" w:fill="auto"/>
            <w:hideMark/>
          </w:tcPr>
          <w:p w14:paraId="037AF0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1E6EADFB" w14:textId="56B5A671" w:rsidR="003D5098" w:rsidRPr="00EC5638" w:rsidRDefault="003D5098" w:rsidP="00504FBF">
            <w:pPr>
              <w:jc w:val="right"/>
              <w:rPr>
                <w:rFonts w:eastAsia="Times New Roman"/>
                <w:color w:val="000000"/>
                <w:lang w:eastAsia="ru-RU"/>
              </w:rPr>
            </w:pPr>
            <w:r w:rsidRPr="00EC5638">
              <w:rPr>
                <w:rFonts w:eastAsia="Times New Roman"/>
                <w:color w:val="000000"/>
                <w:lang w:eastAsia="ru-RU"/>
              </w:rPr>
              <w:t>664770,00</w:t>
            </w:r>
          </w:p>
        </w:tc>
        <w:tc>
          <w:tcPr>
            <w:tcW w:w="637" w:type="pct"/>
            <w:tcBorders>
              <w:top w:val="nil"/>
              <w:left w:val="nil"/>
              <w:bottom w:val="single" w:sz="4" w:space="0" w:color="000000"/>
              <w:right w:val="single" w:sz="4" w:space="0" w:color="000000"/>
            </w:tcBorders>
            <w:shd w:val="clear" w:color="auto" w:fill="auto"/>
            <w:hideMark/>
          </w:tcPr>
          <w:p w14:paraId="171526F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848EB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F1FABD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F60076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проекта "Парус здоровья" в рамках проекта инициативного бюджетирования по направлению "Твой проект"</w:t>
            </w:r>
          </w:p>
        </w:tc>
        <w:tc>
          <w:tcPr>
            <w:tcW w:w="239" w:type="pct"/>
            <w:tcBorders>
              <w:top w:val="nil"/>
              <w:left w:val="nil"/>
              <w:bottom w:val="single" w:sz="4" w:space="0" w:color="000000"/>
              <w:right w:val="single" w:sz="4" w:space="0" w:color="000000"/>
            </w:tcBorders>
            <w:shd w:val="clear" w:color="auto" w:fill="auto"/>
            <w:hideMark/>
          </w:tcPr>
          <w:p w14:paraId="520839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09F64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DD92D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FBE12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01102S2362</w:t>
            </w:r>
          </w:p>
        </w:tc>
        <w:tc>
          <w:tcPr>
            <w:tcW w:w="210" w:type="pct"/>
            <w:tcBorders>
              <w:top w:val="nil"/>
              <w:left w:val="nil"/>
              <w:bottom w:val="single" w:sz="4" w:space="0" w:color="000000"/>
              <w:right w:val="single" w:sz="4" w:space="0" w:color="000000"/>
            </w:tcBorders>
            <w:shd w:val="clear" w:color="auto" w:fill="auto"/>
            <w:hideMark/>
          </w:tcPr>
          <w:p w14:paraId="29E2E3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03DF6AD" w14:textId="6CDAC3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w:t>
            </w:r>
          </w:p>
        </w:tc>
        <w:tc>
          <w:tcPr>
            <w:tcW w:w="637" w:type="pct"/>
            <w:tcBorders>
              <w:top w:val="nil"/>
              <w:left w:val="nil"/>
              <w:bottom w:val="single" w:sz="4" w:space="0" w:color="000000"/>
              <w:right w:val="single" w:sz="4" w:space="0" w:color="000000"/>
            </w:tcBorders>
            <w:shd w:val="clear" w:color="auto" w:fill="auto"/>
            <w:hideMark/>
          </w:tcPr>
          <w:p w14:paraId="642CEA2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A204A9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A59DFB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D107234" w14:textId="1DF15CD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7AFA35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BD3AB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265D4A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79C4E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01102S2362</w:t>
            </w:r>
          </w:p>
        </w:tc>
        <w:tc>
          <w:tcPr>
            <w:tcW w:w="210" w:type="pct"/>
            <w:tcBorders>
              <w:top w:val="nil"/>
              <w:left w:val="nil"/>
              <w:bottom w:val="single" w:sz="4" w:space="0" w:color="000000"/>
              <w:right w:val="single" w:sz="4" w:space="0" w:color="000000"/>
            </w:tcBorders>
            <w:shd w:val="clear" w:color="auto" w:fill="auto"/>
            <w:hideMark/>
          </w:tcPr>
          <w:p w14:paraId="128BE9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C804DB0" w14:textId="4E7A42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w:t>
            </w:r>
          </w:p>
        </w:tc>
        <w:tc>
          <w:tcPr>
            <w:tcW w:w="637" w:type="pct"/>
            <w:tcBorders>
              <w:top w:val="nil"/>
              <w:left w:val="nil"/>
              <w:bottom w:val="single" w:sz="4" w:space="0" w:color="000000"/>
              <w:right w:val="single" w:sz="4" w:space="0" w:color="000000"/>
            </w:tcBorders>
            <w:shd w:val="clear" w:color="auto" w:fill="auto"/>
            <w:hideMark/>
          </w:tcPr>
          <w:p w14:paraId="0131221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F4CAC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605E41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4E9051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7A751C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9CE3A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79DD6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D374B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01102S2362</w:t>
            </w:r>
          </w:p>
        </w:tc>
        <w:tc>
          <w:tcPr>
            <w:tcW w:w="210" w:type="pct"/>
            <w:tcBorders>
              <w:top w:val="nil"/>
              <w:left w:val="nil"/>
              <w:bottom w:val="single" w:sz="4" w:space="0" w:color="000000"/>
              <w:right w:val="single" w:sz="4" w:space="0" w:color="000000"/>
            </w:tcBorders>
            <w:shd w:val="clear" w:color="auto" w:fill="auto"/>
            <w:hideMark/>
          </w:tcPr>
          <w:p w14:paraId="4D504B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1C656E5D" w14:textId="7E4CAC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w:t>
            </w:r>
          </w:p>
        </w:tc>
        <w:tc>
          <w:tcPr>
            <w:tcW w:w="637" w:type="pct"/>
            <w:tcBorders>
              <w:top w:val="nil"/>
              <w:left w:val="nil"/>
              <w:bottom w:val="single" w:sz="4" w:space="0" w:color="000000"/>
              <w:right w:val="single" w:sz="4" w:space="0" w:color="000000"/>
            </w:tcBorders>
            <w:shd w:val="clear" w:color="auto" w:fill="auto"/>
            <w:hideMark/>
          </w:tcPr>
          <w:p w14:paraId="7A47B1C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B7B66B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F43C20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B0BE6F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"Безопасность образовательных учреждений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2A7D2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B48B9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00791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D6BF7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7206CE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A3764C4" w14:textId="2FC5A8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5166479,52</w:t>
            </w:r>
          </w:p>
        </w:tc>
        <w:tc>
          <w:tcPr>
            <w:tcW w:w="637" w:type="pct"/>
            <w:tcBorders>
              <w:top w:val="nil"/>
              <w:left w:val="nil"/>
              <w:bottom w:val="single" w:sz="4" w:space="0" w:color="000000"/>
              <w:right w:val="single" w:sz="4" w:space="0" w:color="000000"/>
            </w:tcBorders>
            <w:shd w:val="clear" w:color="auto" w:fill="auto"/>
            <w:hideMark/>
          </w:tcPr>
          <w:p w14:paraId="0A2156CC" w14:textId="0DA182F4"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C0B8E4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56BCD0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576CA8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"Мероприятие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hideMark/>
          </w:tcPr>
          <w:p w14:paraId="494463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FBA4E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96217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33EDA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0140100000</w:t>
            </w:r>
          </w:p>
        </w:tc>
        <w:tc>
          <w:tcPr>
            <w:tcW w:w="210" w:type="pct"/>
            <w:tcBorders>
              <w:top w:val="nil"/>
              <w:left w:val="nil"/>
              <w:bottom w:val="single" w:sz="4" w:space="0" w:color="000000"/>
              <w:right w:val="single" w:sz="4" w:space="0" w:color="000000"/>
            </w:tcBorders>
            <w:shd w:val="clear" w:color="auto" w:fill="auto"/>
            <w:hideMark/>
          </w:tcPr>
          <w:p w14:paraId="6D5972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B97DCE7" w14:textId="79F1C27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1755923,52</w:t>
            </w:r>
          </w:p>
        </w:tc>
        <w:tc>
          <w:tcPr>
            <w:tcW w:w="637" w:type="pct"/>
            <w:tcBorders>
              <w:top w:val="nil"/>
              <w:left w:val="nil"/>
              <w:bottom w:val="single" w:sz="4" w:space="0" w:color="000000"/>
              <w:right w:val="single" w:sz="4" w:space="0" w:color="000000"/>
            </w:tcBorders>
            <w:shd w:val="clear" w:color="auto" w:fill="auto"/>
            <w:hideMark/>
          </w:tcPr>
          <w:p w14:paraId="2C025D51" w14:textId="0829704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1C2A64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7C9A54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3A5543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hideMark/>
          </w:tcPr>
          <w:p w14:paraId="089CB7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F3A29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547FA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55A41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529B29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5986B91" w14:textId="75D113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1755923,52</w:t>
            </w:r>
          </w:p>
        </w:tc>
        <w:tc>
          <w:tcPr>
            <w:tcW w:w="637" w:type="pct"/>
            <w:tcBorders>
              <w:top w:val="nil"/>
              <w:left w:val="nil"/>
              <w:bottom w:val="single" w:sz="4" w:space="0" w:color="000000"/>
              <w:right w:val="single" w:sz="4" w:space="0" w:color="000000"/>
            </w:tcBorders>
            <w:shd w:val="clear" w:color="auto" w:fill="auto"/>
            <w:hideMark/>
          </w:tcPr>
          <w:p w14:paraId="636352FE" w14:textId="38C44E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473D8C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A0AFBF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DD57B31" w14:textId="159F438D"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1E3D2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C171D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DCC11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8DA79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706435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4F76C04F" w14:textId="329935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1755923,52</w:t>
            </w:r>
          </w:p>
        </w:tc>
        <w:tc>
          <w:tcPr>
            <w:tcW w:w="637" w:type="pct"/>
            <w:tcBorders>
              <w:top w:val="nil"/>
              <w:left w:val="nil"/>
              <w:bottom w:val="single" w:sz="4" w:space="0" w:color="000000"/>
              <w:right w:val="single" w:sz="4" w:space="0" w:color="000000"/>
            </w:tcBorders>
            <w:shd w:val="clear" w:color="auto" w:fill="auto"/>
            <w:hideMark/>
          </w:tcPr>
          <w:p w14:paraId="19BC7B7B" w14:textId="5E0432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6ED9DCE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74C4B0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271691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53DA0E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F7E0C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1B18B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34FC5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464751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919E34A" w14:textId="1245AA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1755923,52</w:t>
            </w:r>
          </w:p>
        </w:tc>
        <w:tc>
          <w:tcPr>
            <w:tcW w:w="637" w:type="pct"/>
            <w:tcBorders>
              <w:top w:val="nil"/>
              <w:left w:val="nil"/>
              <w:bottom w:val="single" w:sz="4" w:space="0" w:color="000000"/>
              <w:right w:val="single" w:sz="4" w:space="0" w:color="000000"/>
            </w:tcBorders>
            <w:shd w:val="clear" w:color="auto" w:fill="auto"/>
            <w:hideMark/>
          </w:tcPr>
          <w:p w14:paraId="3131621A" w14:textId="62182C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4E8D5F9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A380FA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4E6530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"Мероприятия по обеспечению требований пожарной безопасности"</w:t>
            </w:r>
          </w:p>
        </w:tc>
        <w:tc>
          <w:tcPr>
            <w:tcW w:w="239" w:type="pct"/>
            <w:tcBorders>
              <w:top w:val="nil"/>
              <w:left w:val="nil"/>
              <w:bottom w:val="single" w:sz="4" w:space="0" w:color="000000"/>
              <w:right w:val="single" w:sz="4" w:space="0" w:color="000000"/>
            </w:tcBorders>
            <w:shd w:val="clear" w:color="auto" w:fill="auto"/>
            <w:hideMark/>
          </w:tcPr>
          <w:p w14:paraId="730D3D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DF52D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1E81D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0C084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54AEBE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EC0FDA9" w14:textId="39CD65B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1182288,00</w:t>
            </w:r>
          </w:p>
        </w:tc>
        <w:tc>
          <w:tcPr>
            <w:tcW w:w="637" w:type="pct"/>
            <w:tcBorders>
              <w:top w:val="nil"/>
              <w:left w:val="nil"/>
              <w:bottom w:val="single" w:sz="4" w:space="0" w:color="000000"/>
              <w:right w:val="single" w:sz="4" w:space="0" w:color="000000"/>
            </w:tcBorders>
            <w:shd w:val="clear" w:color="auto" w:fill="auto"/>
            <w:hideMark/>
          </w:tcPr>
          <w:p w14:paraId="5CD01808" w14:textId="5476B3E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3636CA5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C7DA4D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3BCCA8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обеспечению требований пожарной безопасности</w:t>
            </w:r>
          </w:p>
        </w:tc>
        <w:tc>
          <w:tcPr>
            <w:tcW w:w="239" w:type="pct"/>
            <w:tcBorders>
              <w:top w:val="nil"/>
              <w:left w:val="nil"/>
              <w:bottom w:val="single" w:sz="4" w:space="0" w:color="000000"/>
              <w:right w:val="single" w:sz="4" w:space="0" w:color="000000"/>
            </w:tcBorders>
            <w:shd w:val="clear" w:color="auto" w:fill="auto"/>
            <w:hideMark/>
          </w:tcPr>
          <w:p w14:paraId="3CB2E0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553F7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156BA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73CEB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671BFB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78A9577" w14:textId="6BEFC23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1182288,00</w:t>
            </w:r>
          </w:p>
        </w:tc>
        <w:tc>
          <w:tcPr>
            <w:tcW w:w="637" w:type="pct"/>
            <w:tcBorders>
              <w:top w:val="nil"/>
              <w:left w:val="nil"/>
              <w:bottom w:val="single" w:sz="4" w:space="0" w:color="000000"/>
              <w:right w:val="single" w:sz="4" w:space="0" w:color="000000"/>
            </w:tcBorders>
            <w:shd w:val="clear" w:color="auto" w:fill="auto"/>
            <w:hideMark/>
          </w:tcPr>
          <w:p w14:paraId="5A94C787" w14:textId="68E1651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18B762F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042704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B298354" w14:textId="1A6E8F0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42A002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F8668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25FCB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0147A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4CB78F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39001585" w14:textId="1B8C516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1182288,00</w:t>
            </w:r>
          </w:p>
        </w:tc>
        <w:tc>
          <w:tcPr>
            <w:tcW w:w="637" w:type="pct"/>
            <w:tcBorders>
              <w:top w:val="nil"/>
              <w:left w:val="nil"/>
              <w:bottom w:val="single" w:sz="4" w:space="0" w:color="000000"/>
              <w:right w:val="single" w:sz="4" w:space="0" w:color="000000"/>
            </w:tcBorders>
            <w:shd w:val="clear" w:color="auto" w:fill="auto"/>
            <w:hideMark/>
          </w:tcPr>
          <w:p w14:paraId="534665C8" w14:textId="29EFDC9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4EBB9B0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B993FC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FD964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11FAEC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24BC5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FF593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B38E2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30462A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0EDB44C8" w14:textId="36A8CDF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1182288,00</w:t>
            </w:r>
          </w:p>
        </w:tc>
        <w:tc>
          <w:tcPr>
            <w:tcW w:w="637" w:type="pct"/>
            <w:tcBorders>
              <w:top w:val="nil"/>
              <w:left w:val="nil"/>
              <w:bottom w:val="single" w:sz="4" w:space="0" w:color="000000"/>
              <w:right w:val="single" w:sz="4" w:space="0" w:color="000000"/>
            </w:tcBorders>
            <w:shd w:val="clear" w:color="auto" w:fill="auto"/>
            <w:hideMark/>
          </w:tcPr>
          <w:p w14:paraId="0CEA732B" w14:textId="71EED11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1950E92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6038F5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130282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"Мероприятия по исполнению норм в области охраны труда"</w:t>
            </w:r>
          </w:p>
        </w:tc>
        <w:tc>
          <w:tcPr>
            <w:tcW w:w="239" w:type="pct"/>
            <w:tcBorders>
              <w:top w:val="nil"/>
              <w:left w:val="nil"/>
              <w:bottom w:val="single" w:sz="4" w:space="0" w:color="000000"/>
              <w:right w:val="single" w:sz="4" w:space="0" w:color="000000"/>
            </w:tcBorders>
            <w:shd w:val="clear" w:color="auto" w:fill="auto"/>
            <w:hideMark/>
          </w:tcPr>
          <w:p w14:paraId="3F824E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512B2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96220A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48BEA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06AE56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9274E57" w14:textId="62C450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2228268,00</w:t>
            </w:r>
          </w:p>
        </w:tc>
        <w:tc>
          <w:tcPr>
            <w:tcW w:w="637" w:type="pct"/>
            <w:tcBorders>
              <w:top w:val="nil"/>
              <w:left w:val="nil"/>
              <w:bottom w:val="single" w:sz="4" w:space="0" w:color="000000"/>
              <w:right w:val="single" w:sz="4" w:space="0" w:color="000000"/>
            </w:tcBorders>
            <w:shd w:val="clear" w:color="auto" w:fill="auto"/>
            <w:hideMark/>
          </w:tcPr>
          <w:p w14:paraId="23F54CD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4921A9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11A4A6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19EF75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исполнению норм в области охраны труда</w:t>
            </w:r>
          </w:p>
        </w:tc>
        <w:tc>
          <w:tcPr>
            <w:tcW w:w="239" w:type="pct"/>
            <w:tcBorders>
              <w:top w:val="nil"/>
              <w:left w:val="nil"/>
              <w:bottom w:val="single" w:sz="4" w:space="0" w:color="000000"/>
              <w:right w:val="single" w:sz="4" w:space="0" w:color="000000"/>
            </w:tcBorders>
            <w:shd w:val="clear" w:color="auto" w:fill="auto"/>
            <w:hideMark/>
          </w:tcPr>
          <w:p w14:paraId="7A838C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3AAAC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5A6E4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EA3DC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7F4FAA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E4F44C2" w14:textId="33FFEF8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2228268,00</w:t>
            </w:r>
          </w:p>
        </w:tc>
        <w:tc>
          <w:tcPr>
            <w:tcW w:w="637" w:type="pct"/>
            <w:tcBorders>
              <w:top w:val="nil"/>
              <w:left w:val="nil"/>
              <w:bottom w:val="single" w:sz="4" w:space="0" w:color="000000"/>
              <w:right w:val="single" w:sz="4" w:space="0" w:color="000000"/>
            </w:tcBorders>
            <w:shd w:val="clear" w:color="auto" w:fill="auto"/>
            <w:hideMark/>
          </w:tcPr>
          <w:p w14:paraId="320D966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50A62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4BDED2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A5BB1E" w14:textId="782C267A"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9085C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0CB6B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6F229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32372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61DB50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35BE465C" w14:textId="172F2E9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2228268,00</w:t>
            </w:r>
          </w:p>
        </w:tc>
        <w:tc>
          <w:tcPr>
            <w:tcW w:w="637" w:type="pct"/>
            <w:tcBorders>
              <w:top w:val="nil"/>
              <w:left w:val="nil"/>
              <w:bottom w:val="single" w:sz="4" w:space="0" w:color="000000"/>
              <w:right w:val="single" w:sz="4" w:space="0" w:color="000000"/>
            </w:tcBorders>
            <w:shd w:val="clear" w:color="auto" w:fill="auto"/>
            <w:hideMark/>
          </w:tcPr>
          <w:p w14:paraId="5F9E127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3706F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89A92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53FD14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C4D52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D642A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6B613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21D84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116A52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6D8886B" w14:textId="18FC4D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2228268,00</w:t>
            </w:r>
          </w:p>
        </w:tc>
        <w:tc>
          <w:tcPr>
            <w:tcW w:w="637" w:type="pct"/>
            <w:tcBorders>
              <w:top w:val="nil"/>
              <w:left w:val="nil"/>
              <w:bottom w:val="single" w:sz="4" w:space="0" w:color="000000"/>
              <w:right w:val="single" w:sz="4" w:space="0" w:color="000000"/>
            </w:tcBorders>
            <w:shd w:val="clear" w:color="auto" w:fill="auto"/>
            <w:hideMark/>
          </w:tcPr>
          <w:p w14:paraId="2BF6301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A087B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7195A3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D2BDF4B"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Общее образование</w:t>
            </w:r>
          </w:p>
        </w:tc>
        <w:tc>
          <w:tcPr>
            <w:tcW w:w="239" w:type="pct"/>
            <w:tcBorders>
              <w:top w:val="nil"/>
              <w:left w:val="nil"/>
              <w:bottom w:val="single" w:sz="4" w:space="0" w:color="000000"/>
              <w:right w:val="single" w:sz="4" w:space="0" w:color="000000"/>
            </w:tcBorders>
            <w:shd w:val="clear" w:color="auto" w:fill="auto"/>
            <w:hideMark/>
          </w:tcPr>
          <w:p w14:paraId="0721FFB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E5BBD3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075ACA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D6CA6A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C4252C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76E444E" w14:textId="7695322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734503930,27</w:t>
            </w:r>
          </w:p>
        </w:tc>
        <w:tc>
          <w:tcPr>
            <w:tcW w:w="637" w:type="pct"/>
            <w:tcBorders>
              <w:top w:val="nil"/>
              <w:left w:val="nil"/>
              <w:bottom w:val="single" w:sz="4" w:space="0" w:color="000000"/>
              <w:right w:val="single" w:sz="4" w:space="0" w:color="000000"/>
            </w:tcBorders>
            <w:shd w:val="clear" w:color="auto" w:fill="auto"/>
            <w:hideMark/>
          </w:tcPr>
          <w:p w14:paraId="6C3F3E2C" w14:textId="1335F58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499375960,81</w:t>
            </w:r>
          </w:p>
        </w:tc>
        <w:tc>
          <w:tcPr>
            <w:tcW w:w="638" w:type="pct"/>
            <w:tcBorders>
              <w:top w:val="nil"/>
              <w:left w:val="nil"/>
              <w:bottom w:val="single" w:sz="4" w:space="0" w:color="000000"/>
              <w:right w:val="single" w:sz="4" w:space="0" w:color="000000"/>
            </w:tcBorders>
            <w:shd w:val="clear" w:color="auto" w:fill="auto"/>
            <w:hideMark/>
          </w:tcPr>
          <w:p w14:paraId="51411605" w14:textId="0F4217A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522603279,06</w:t>
            </w:r>
          </w:p>
        </w:tc>
      </w:tr>
      <w:tr w:rsidR="003D5098" w:rsidRPr="003D5098" w14:paraId="463922A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2A7003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3BC031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72759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B9CAF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51557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7EB8C2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10A4DE4" w14:textId="65F09E4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733304971,33</w:t>
            </w:r>
          </w:p>
        </w:tc>
        <w:tc>
          <w:tcPr>
            <w:tcW w:w="637" w:type="pct"/>
            <w:tcBorders>
              <w:top w:val="nil"/>
              <w:left w:val="nil"/>
              <w:bottom w:val="single" w:sz="4" w:space="0" w:color="000000"/>
              <w:right w:val="single" w:sz="4" w:space="0" w:color="000000"/>
            </w:tcBorders>
            <w:shd w:val="clear" w:color="auto" w:fill="auto"/>
            <w:hideMark/>
          </w:tcPr>
          <w:p w14:paraId="535AEFE1" w14:textId="79AD89E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499375960,81</w:t>
            </w:r>
          </w:p>
        </w:tc>
        <w:tc>
          <w:tcPr>
            <w:tcW w:w="638" w:type="pct"/>
            <w:tcBorders>
              <w:top w:val="nil"/>
              <w:left w:val="nil"/>
              <w:bottom w:val="single" w:sz="4" w:space="0" w:color="000000"/>
              <w:right w:val="single" w:sz="4" w:space="0" w:color="000000"/>
            </w:tcBorders>
            <w:shd w:val="clear" w:color="auto" w:fill="auto"/>
            <w:hideMark/>
          </w:tcPr>
          <w:p w14:paraId="62B17296" w14:textId="5F5BF69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522603279,06</w:t>
            </w:r>
          </w:p>
        </w:tc>
      </w:tr>
      <w:tr w:rsidR="003D5098" w:rsidRPr="003D5098" w14:paraId="3A38F93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8F2686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"Развитие системы общего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69C49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4BDA1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9EA77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2FA6A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0120000000</w:t>
            </w:r>
          </w:p>
        </w:tc>
        <w:tc>
          <w:tcPr>
            <w:tcW w:w="210" w:type="pct"/>
            <w:tcBorders>
              <w:top w:val="nil"/>
              <w:left w:val="nil"/>
              <w:bottom w:val="single" w:sz="4" w:space="0" w:color="000000"/>
              <w:right w:val="single" w:sz="4" w:space="0" w:color="000000"/>
            </w:tcBorders>
            <w:shd w:val="clear" w:color="auto" w:fill="auto"/>
            <w:hideMark/>
          </w:tcPr>
          <w:p w14:paraId="5BC7C1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95EADD9" w14:textId="14E6BC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678864574,46</w:t>
            </w:r>
          </w:p>
        </w:tc>
        <w:tc>
          <w:tcPr>
            <w:tcW w:w="637" w:type="pct"/>
            <w:tcBorders>
              <w:top w:val="nil"/>
              <w:left w:val="nil"/>
              <w:bottom w:val="single" w:sz="4" w:space="0" w:color="000000"/>
              <w:right w:val="single" w:sz="4" w:space="0" w:color="000000"/>
            </w:tcBorders>
            <w:shd w:val="clear" w:color="auto" w:fill="auto"/>
            <w:hideMark/>
          </w:tcPr>
          <w:p w14:paraId="604022B1" w14:textId="7577F6F9"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455319384,81</w:t>
            </w:r>
          </w:p>
        </w:tc>
        <w:tc>
          <w:tcPr>
            <w:tcW w:w="638" w:type="pct"/>
            <w:tcBorders>
              <w:top w:val="nil"/>
              <w:left w:val="nil"/>
              <w:bottom w:val="single" w:sz="4" w:space="0" w:color="000000"/>
              <w:right w:val="single" w:sz="4" w:space="0" w:color="000000"/>
            </w:tcBorders>
            <w:shd w:val="clear" w:color="auto" w:fill="auto"/>
            <w:hideMark/>
          </w:tcPr>
          <w:p w14:paraId="177FB75F" w14:textId="47B156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478715226,00</w:t>
            </w:r>
          </w:p>
        </w:tc>
      </w:tr>
      <w:tr w:rsidR="003D5098" w:rsidRPr="003D5098" w14:paraId="589BCE1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6BC66CD" w14:textId="6B392CD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Основное мероприятие "Реализация образовательных программ начального </w:t>
            </w:r>
            <w:r w:rsidR="00946067" w:rsidRPr="00EC5638">
              <w:rPr>
                <w:rFonts w:eastAsia="Times New Roman"/>
                <w:color w:val="000000"/>
                <w:lang w:eastAsia="ru-RU"/>
              </w:rPr>
              <w:t>общего, основного</w:t>
            </w:r>
            <w:r w:rsidRPr="00EC5638">
              <w:rPr>
                <w:rFonts w:eastAsia="Times New Roman"/>
                <w:color w:val="000000"/>
                <w:lang w:eastAsia="ru-RU"/>
              </w:rPr>
              <w:t xml:space="preserve"> общего и среднего общего образования"</w:t>
            </w:r>
          </w:p>
        </w:tc>
        <w:tc>
          <w:tcPr>
            <w:tcW w:w="239" w:type="pct"/>
            <w:tcBorders>
              <w:top w:val="nil"/>
              <w:left w:val="nil"/>
              <w:bottom w:val="single" w:sz="4" w:space="0" w:color="000000"/>
              <w:right w:val="single" w:sz="4" w:space="0" w:color="000000"/>
            </w:tcBorders>
            <w:shd w:val="clear" w:color="auto" w:fill="auto"/>
            <w:hideMark/>
          </w:tcPr>
          <w:p w14:paraId="74C0A1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CFE0C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93DB0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E9A70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0120100000</w:t>
            </w:r>
          </w:p>
        </w:tc>
        <w:tc>
          <w:tcPr>
            <w:tcW w:w="210" w:type="pct"/>
            <w:tcBorders>
              <w:top w:val="nil"/>
              <w:left w:val="nil"/>
              <w:bottom w:val="single" w:sz="4" w:space="0" w:color="000000"/>
              <w:right w:val="single" w:sz="4" w:space="0" w:color="000000"/>
            </w:tcBorders>
            <w:shd w:val="clear" w:color="auto" w:fill="auto"/>
            <w:hideMark/>
          </w:tcPr>
          <w:p w14:paraId="75CA68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1155ADD" w14:textId="5A72EAC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265980060,00</w:t>
            </w:r>
          </w:p>
        </w:tc>
        <w:tc>
          <w:tcPr>
            <w:tcW w:w="637" w:type="pct"/>
            <w:tcBorders>
              <w:top w:val="nil"/>
              <w:left w:val="nil"/>
              <w:bottom w:val="single" w:sz="4" w:space="0" w:color="000000"/>
              <w:right w:val="single" w:sz="4" w:space="0" w:color="000000"/>
            </w:tcBorders>
            <w:shd w:val="clear" w:color="auto" w:fill="auto"/>
            <w:hideMark/>
          </w:tcPr>
          <w:p w14:paraId="5B4BC9E4" w14:textId="3A4A514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293854626,00</w:t>
            </w:r>
          </w:p>
        </w:tc>
        <w:tc>
          <w:tcPr>
            <w:tcW w:w="638" w:type="pct"/>
            <w:tcBorders>
              <w:top w:val="nil"/>
              <w:left w:val="nil"/>
              <w:bottom w:val="single" w:sz="4" w:space="0" w:color="000000"/>
              <w:right w:val="single" w:sz="4" w:space="0" w:color="000000"/>
            </w:tcBorders>
            <w:shd w:val="clear" w:color="auto" w:fill="auto"/>
            <w:hideMark/>
          </w:tcPr>
          <w:p w14:paraId="058D288B" w14:textId="2AC2727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315829108,00</w:t>
            </w:r>
          </w:p>
        </w:tc>
      </w:tr>
      <w:tr w:rsidR="003D5098" w:rsidRPr="003D5098" w14:paraId="7AF2F54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C3E177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39" w:type="pct"/>
            <w:tcBorders>
              <w:top w:val="nil"/>
              <w:left w:val="nil"/>
              <w:bottom w:val="single" w:sz="4" w:space="0" w:color="000000"/>
              <w:right w:val="single" w:sz="4" w:space="0" w:color="000000"/>
            </w:tcBorders>
            <w:shd w:val="clear" w:color="auto" w:fill="auto"/>
            <w:hideMark/>
          </w:tcPr>
          <w:p w14:paraId="25179C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5D529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DB309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87E73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362745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BB0806A" w14:textId="29F19F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265980060,00</w:t>
            </w:r>
          </w:p>
        </w:tc>
        <w:tc>
          <w:tcPr>
            <w:tcW w:w="637" w:type="pct"/>
            <w:tcBorders>
              <w:top w:val="nil"/>
              <w:left w:val="nil"/>
              <w:bottom w:val="single" w:sz="4" w:space="0" w:color="000000"/>
              <w:right w:val="single" w:sz="4" w:space="0" w:color="000000"/>
            </w:tcBorders>
            <w:shd w:val="clear" w:color="auto" w:fill="auto"/>
            <w:hideMark/>
          </w:tcPr>
          <w:p w14:paraId="5D3B1469" w14:textId="1898BE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293854626,00</w:t>
            </w:r>
          </w:p>
        </w:tc>
        <w:tc>
          <w:tcPr>
            <w:tcW w:w="638" w:type="pct"/>
            <w:tcBorders>
              <w:top w:val="nil"/>
              <w:left w:val="nil"/>
              <w:bottom w:val="single" w:sz="4" w:space="0" w:color="000000"/>
              <w:right w:val="single" w:sz="4" w:space="0" w:color="000000"/>
            </w:tcBorders>
            <w:shd w:val="clear" w:color="auto" w:fill="auto"/>
            <w:hideMark/>
          </w:tcPr>
          <w:p w14:paraId="3E8AD8EF" w14:textId="341A896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315829108,00</w:t>
            </w:r>
          </w:p>
        </w:tc>
      </w:tr>
      <w:tr w:rsidR="003D5098" w:rsidRPr="003D5098" w14:paraId="34D14CD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5B7FAC2" w14:textId="3B1A3130"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0E1BC23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9F674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EDB49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DAA85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31D905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DA23920" w14:textId="18A0626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265980060,00</w:t>
            </w:r>
          </w:p>
        </w:tc>
        <w:tc>
          <w:tcPr>
            <w:tcW w:w="637" w:type="pct"/>
            <w:tcBorders>
              <w:top w:val="nil"/>
              <w:left w:val="nil"/>
              <w:bottom w:val="single" w:sz="4" w:space="0" w:color="000000"/>
              <w:right w:val="single" w:sz="4" w:space="0" w:color="000000"/>
            </w:tcBorders>
            <w:shd w:val="clear" w:color="auto" w:fill="auto"/>
            <w:hideMark/>
          </w:tcPr>
          <w:p w14:paraId="03767631" w14:textId="4C05BC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293854626,00</w:t>
            </w:r>
          </w:p>
        </w:tc>
        <w:tc>
          <w:tcPr>
            <w:tcW w:w="638" w:type="pct"/>
            <w:tcBorders>
              <w:top w:val="nil"/>
              <w:left w:val="nil"/>
              <w:bottom w:val="single" w:sz="4" w:space="0" w:color="000000"/>
              <w:right w:val="single" w:sz="4" w:space="0" w:color="000000"/>
            </w:tcBorders>
            <w:shd w:val="clear" w:color="auto" w:fill="auto"/>
            <w:hideMark/>
          </w:tcPr>
          <w:p w14:paraId="72A0E920" w14:textId="72215AE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315829108,00</w:t>
            </w:r>
          </w:p>
        </w:tc>
      </w:tr>
      <w:tr w:rsidR="003D5098" w:rsidRPr="003D5098" w14:paraId="2AB080E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C7DA19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5AACA3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C1989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ACCFF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580DF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0120193060</w:t>
            </w:r>
          </w:p>
        </w:tc>
        <w:tc>
          <w:tcPr>
            <w:tcW w:w="210" w:type="pct"/>
            <w:tcBorders>
              <w:top w:val="nil"/>
              <w:left w:val="nil"/>
              <w:bottom w:val="single" w:sz="4" w:space="0" w:color="000000"/>
              <w:right w:val="single" w:sz="4" w:space="0" w:color="000000"/>
            </w:tcBorders>
            <w:shd w:val="clear" w:color="auto" w:fill="auto"/>
            <w:hideMark/>
          </w:tcPr>
          <w:p w14:paraId="4C0696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3CD8B23" w14:textId="0CFFBE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265980060,00</w:t>
            </w:r>
          </w:p>
        </w:tc>
        <w:tc>
          <w:tcPr>
            <w:tcW w:w="637" w:type="pct"/>
            <w:tcBorders>
              <w:top w:val="nil"/>
              <w:left w:val="nil"/>
              <w:bottom w:val="single" w:sz="4" w:space="0" w:color="000000"/>
              <w:right w:val="single" w:sz="4" w:space="0" w:color="000000"/>
            </w:tcBorders>
            <w:shd w:val="clear" w:color="auto" w:fill="auto"/>
            <w:hideMark/>
          </w:tcPr>
          <w:p w14:paraId="6F5F7FB9" w14:textId="517B54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293854626,00</w:t>
            </w:r>
          </w:p>
        </w:tc>
        <w:tc>
          <w:tcPr>
            <w:tcW w:w="638" w:type="pct"/>
            <w:tcBorders>
              <w:top w:val="nil"/>
              <w:left w:val="nil"/>
              <w:bottom w:val="single" w:sz="4" w:space="0" w:color="000000"/>
              <w:right w:val="single" w:sz="4" w:space="0" w:color="000000"/>
            </w:tcBorders>
            <w:shd w:val="clear" w:color="auto" w:fill="auto"/>
            <w:hideMark/>
          </w:tcPr>
          <w:p w14:paraId="3DB3DD62" w14:textId="62CF22F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315829108,00</w:t>
            </w:r>
          </w:p>
        </w:tc>
      </w:tr>
      <w:tr w:rsidR="003D5098" w:rsidRPr="003D5098" w14:paraId="0289BE9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04DA449" w14:textId="00DC7B5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Основное мероприятие "Создание условий для начального </w:t>
            </w:r>
            <w:r w:rsidR="00946067" w:rsidRPr="00EC5638">
              <w:rPr>
                <w:rFonts w:eastAsia="Times New Roman"/>
                <w:color w:val="000000"/>
                <w:lang w:eastAsia="ru-RU"/>
              </w:rPr>
              <w:t>общего, основного</w:t>
            </w:r>
            <w:r w:rsidRPr="00EC5638">
              <w:rPr>
                <w:rFonts w:eastAsia="Times New Roman"/>
                <w:color w:val="000000"/>
                <w:lang w:eastAsia="ru-RU"/>
              </w:rPr>
              <w:t xml:space="preserve"> общего и среднего общего образования"</w:t>
            </w:r>
          </w:p>
        </w:tc>
        <w:tc>
          <w:tcPr>
            <w:tcW w:w="239" w:type="pct"/>
            <w:tcBorders>
              <w:top w:val="nil"/>
              <w:left w:val="nil"/>
              <w:bottom w:val="single" w:sz="4" w:space="0" w:color="000000"/>
              <w:right w:val="single" w:sz="4" w:space="0" w:color="000000"/>
            </w:tcBorders>
            <w:shd w:val="clear" w:color="auto" w:fill="auto"/>
            <w:hideMark/>
          </w:tcPr>
          <w:p w14:paraId="4DA46F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84B83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413A0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00171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0120200000</w:t>
            </w:r>
          </w:p>
        </w:tc>
        <w:tc>
          <w:tcPr>
            <w:tcW w:w="210" w:type="pct"/>
            <w:tcBorders>
              <w:top w:val="nil"/>
              <w:left w:val="nil"/>
              <w:bottom w:val="single" w:sz="4" w:space="0" w:color="000000"/>
              <w:right w:val="single" w:sz="4" w:space="0" w:color="000000"/>
            </w:tcBorders>
            <w:shd w:val="clear" w:color="auto" w:fill="auto"/>
            <w:hideMark/>
          </w:tcPr>
          <w:p w14:paraId="1259A5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43BAE21" w14:textId="3F83E7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383553496,46</w:t>
            </w:r>
          </w:p>
        </w:tc>
        <w:tc>
          <w:tcPr>
            <w:tcW w:w="637" w:type="pct"/>
            <w:tcBorders>
              <w:top w:val="nil"/>
              <w:left w:val="nil"/>
              <w:bottom w:val="single" w:sz="4" w:space="0" w:color="000000"/>
              <w:right w:val="single" w:sz="4" w:space="0" w:color="000000"/>
            </w:tcBorders>
            <w:shd w:val="clear" w:color="auto" w:fill="auto"/>
            <w:hideMark/>
          </w:tcPr>
          <w:p w14:paraId="5093E1FB" w14:textId="390A727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133585608,81</w:t>
            </w:r>
          </w:p>
        </w:tc>
        <w:tc>
          <w:tcPr>
            <w:tcW w:w="638" w:type="pct"/>
            <w:tcBorders>
              <w:top w:val="nil"/>
              <w:left w:val="nil"/>
              <w:bottom w:val="single" w:sz="4" w:space="0" w:color="000000"/>
              <w:right w:val="single" w:sz="4" w:space="0" w:color="000000"/>
            </w:tcBorders>
            <w:shd w:val="clear" w:color="auto" w:fill="auto"/>
            <w:hideMark/>
          </w:tcPr>
          <w:p w14:paraId="54514AA6" w14:textId="032753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135669118,00</w:t>
            </w:r>
          </w:p>
        </w:tc>
      </w:tr>
      <w:tr w:rsidR="003D5098" w:rsidRPr="003D5098" w14:paraId="75B3ED0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9608CF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080C43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9748B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71123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79647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7B32D1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797C976" w14:textId="3D3B71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91495720,71</w:t>
            </w:r>
          </w:p>
        </w:tc>
        <w:tc>
          <w:tcPr>
            <w:tcW w:w="637" w:type="pct"/>
            <w:tcBorders>
              <w:top w:val="nil"/>
              <w:left w:val="nil"/>
              <w:bottom w:val="single" w:sz="4" w:space="0" w:color="000000"/>
              <w:right w:val="single" w:sz="4" w:space="0" w:color="000000"/>
            </w:tcBorders>
            <w:shd w:val="clear" w:color="auto" w:fill="auto"/>
            <w:hideMark/>
          </w:tcPr>
          <w:p w14:paraId="45188F81" w14:textId="212607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95762216,88</w:t>
            </w:r>
          </w:p>
        </w:tc>
        <w:tc>
          <w:tcPr>
            <w:tcW w:w="638" w:type="pct"/>
            <w:tcBorders>
              <w:top w:val="nil"/>
              <w:left w:val="nil"/>
              <w:bottom w:val="single" w:sz="4" w:space="0" w:color="000000"/>
              <w:right w:val="single" w:sz="4" w:space="0" w:color="000000"/>
            </w:tcBorders>
            <w:shd w:val="clear" w:color="auto" w:fill="auto"/>
            <w:hideMark/>
          </w:tcPr>
          <w:p w14:paraId="5A462752" w14:textId="791B0F94"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99869118,00</w:t>
            </w:r>
          </w:p>
        </w:tc>
      </w:tr>
      <w:tr w:rsidR="003D5098" w:rsidRPr="003D5098" w14:paraId="033B9DB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2980354" w14:textId="1C7640E2"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w:t>
            </w:r>
            <w:r w:rsidRPr="00EC5638">
              <w:rPr>
                <w:rFonts w:eastAsia="Times New Roman"/>
                <w:color w:val="000000"/>
                <w:lang w:eastAsia="ru-RU"/>
              </w:rPr>
              <w:lastRenderedPageBreak/>
              <w:t>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CC457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4359D2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7ED48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50136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6A8ED4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047F748A" w14:textId="0657FE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91495720,71</w:t>
            </w:r>
          </w:p>
        </w:tc>
        <w:tc>
          <w:tcPr>
            <w:tcW w:w="637" w:type="pct"/>
            <w:tcBorders>
              <w:top w:val="nil"/>
              <w:left w:val="nil"/>
              <w:bottom w:val="single" w:sz="4" w:space="0" w:color="000000"/>
              <w:right w:val="single" w:sz="4" w:space="0" w:color="000000"/>
            </w:tcBorders>
            <w:shd w:val="clear" w:color="auto" w:fill="auto"/>
            <w:hideMark/>
          </w:tcPr>
          <w:p w14:paraId="28A67C05" w14:textId="70B41E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95762216,88</w:t>
            </w:r>
          </w:p>
        </w:tc>
        <w:tc>
          <w:tcPr>
            <w:tcW w:w="638" w:type="pct"/>
            <w:tcBorders>
              <w:top w:val="nil"/>
              <w:left w:val="nil"/>
              <w:bottom w:val="single" w:sz="4" w:space="0" w:color="000000"/>
              <w:right w:val="single" w:sz="4" w:space="0" w:color="000000"/>
            </w:tcBorders>
            <w:shd w:val="clear" w:color="auto" w:fill="auto"/>
            <w:hideMark/>
          </w:tcPr>
          <w:p w14:paraId="15F093E6" w14:textId="1E6E05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99869118,00</w:t>
            </w:r>
          </w:p>
        </w:tc>
      </w:tr>
      <w:tr w:rsidR="003D5098" w:rsidRPr="003D5098" w14:paraId="5A7ABF2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11D77D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028AC2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050D7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87049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6BA98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0120221000</w:t>
            </w:r>
          </w:p>
        </w:tc>
        <w:tc>
          <w:tcPr>
            <w:tcW w:w="210" w:type="pct"/>
            <w:tcBorders>
              <w:top w:val="nil"/>
              <w:left w:val="nil"/>
              <w:bottom w:val="single" w:sz="4" w:space="0" w:color="000000"/>
              <w:right w:val="single" w:sz="4" w:space="0" w:color="000000"/>
            </w:tcBorders>
            <w:shd w:val="clear" w:color="auto" w:fill="auto"/>
            <w:hideMark/>
          </w:tcPr>
          <w:p w14:paraId="1F869B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0A09EDC1" w14:textId="4EA6CF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91495720,71</w:t>
            </w:r>
          </w:p>
        </w:tc>
        <w:tc>
          <w:tcPr>
            <w:tcW w:w="637" w:type="pct"/>
            <w:tcBorders>
              <w:top w:val="nil"/>
              <w:left w:val="nil"/>
              <w:bottom w:val="single" w:sz="4" w:space="0" w:color="000000"/>
              <w:right w:val="single" w:sz="4" w:space="0" w:color="000000"/>
            </w:tcBorders>
            <w:shd w:val="clear" w:color="auto" w:fill="auto"/>
            <w:hideMark/>
          </w:tcPr>
          <w:p w14:paraId="39F2B8D1" w14:textId="3DAB7FFF" w:rsidR="003D5098" w:rsidRPr="00EC5638" w:rsidRDefault="003D5098" w:rsidP="00504FBF">
            <w:pPr>
              <w:jc w:val="right"/>
              <w:rPr>
                <w:rFonts w:eastAsia="Times New Roman"/>
                <w:color w:val="000000"/>
                <w:lang w:eastAsia="ru-RU"/>
              </w:rPr>
            </w:pPr>
            <w:r w:rsidRPr="00EC5638">
              <w:rPr>
                <w:rFonts w:eastAsia="Times New Roman"/>
                <w:color w:val="000000"/>
                <w:lang w:eastAsia="ru-RU"/>
              </w:rPr>
              <w:t>95762216,88</w:t>
            </w:r>
          </w:p>
        </w:tc>
        <w:tc>
          <w:tcPr>
            <w:tcW w:w="638" w:type="pct"/>
            <w:tcBorders>
              <w:top w:val="nil"/>
              <w:left w:val="nil"/>
              <w:bottom w:val="single" w:sz="4" w:space="0" w:color="000000"/>
              <w:right w:val="single" w:sz="4" w:space="0" w:color="000000"/>
            </w:tcBorders>
            <w:shd w:val="clear" w:color="auto" w:fill="auto"/>
            <w:hideMark/>
          </w:tcPr>
          <w:p w14:paraId="2FA8EA24" w14:textId="5790025B"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99869118,00</w:t>
            </w:r>
          </w:p>
        </w:tc>
      </w:tr>
      <w:tr w:rsidR="003D5098" w:rsidRPr="003D5098" w14:paraId="4BBEF20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204492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коммунальных услуг муниципальными учреждениями</w:t>
            </w:r>
          </w:p>
        </w:tc>
        <w:tc>
          <w:tcPr>
            <w:tcW w:w="239" w:type="pct"/>
            <w:tcBorders>
              <w:top w:val="nil"/>
              <w:left w:val="nil"/>
              <w:bottom w:val="single" w:sz="4" w:space="0" w:color="000000"/>
              <w:right w:val="single" w:sz="4" w:space="0" w:color="000000"/>
            </w:tcBorders>
            <w:shd w:val="clear" w:color="auto" w:fill="auto"/>
            <w:hideMark/>
          </w:tcPr>
          <w:p w14:paraId="697765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47969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0CB41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0A6CC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49F2C6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1BF2119" w14:textId="7A178E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33435501,67</w:t>
            </w:r>
          </w:p>
        </w:tc>
        <w:tc>
          <w:tcPr>
            <w:tcW w:w="637" w:type="pct"/>
            <w:tcBorders>
              <w:top w:val="nil"/>
              <w:left w:val="nil"/>
              <w:bottom w:val="single" w:sz="4" w:space="0" w:color="000000"/>
              <w:right w:val="single" w:sz="4" w:space="0" w:color="000000"/>
            </w:tcBorders>
            <w:shd w:val="clear" w:color="auto" w:fill="auto"/>
            <w:hideMark/>
          </w:tcPr>
          <w:p w14:paraId="1C6566CB" w14:textId="75CCB8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35823391,93</w:t>
            </w:r>
          </w:p>
        </w:tc>
        <w:tc>
          <w:tcPr>
            <w:tcW w:w="638" w:type="pct"/>
            <w:tcBorders>
              <w:top w:val="nil"/>
              <w:left w:val="nil"/>
              <w:bottom w:val="single" w:sz="4" w:space="0" w:color="000000"/>
              <w:right w:val="single" w:sz="4" w:space="0" w:color="000000"/>
            </w:tcBorders>
            <w:shd w:val="clear" w:color="auto" w:fill="auto"/>
            <w:hideMark/>
          </w:tcPr>
          <w:p w14:paraId="792541C0" w14:textId="1987C7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35800000,00</w:t>
            </w:r>
          </w:p>
        </w:tc>
      </w:tr>
      <w:tr w:rsidR="003D5098" w:rsidRPr="003D5098" w14:paraId="6B43491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7585993" w14:textId="75C04D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137144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B5CE1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54B60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7C7AB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3200B1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5FAB33FF" w14:textId="6A57B0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33435501,67</w:t>
            </w:r>
          </w:p>
        </w:tc>
        <w:tc>
          <w:tcPr>
            <w:tcW w:w="637" w:type="pct"/>
            <w:tcBorders>
              <w:top w:val="nil"/>
              <w:left w:val="nil"/>
              <w:bottom w:val="single" w:sz="4" w:space="0" w:color="000000"/>
              <w:right w:val="single" w:sz="4" w:space="0" w:color="000000"/>
            </w:tcBorders>
            <w:shd w:val="clear" w:color="auto" w:fill="auto"/>
            <w:hideMark/>
          </w:tcPr>
          <w:p w14:paraId="45F6948E" w14:textId="09B3302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35823391,93</w:t>
            </w:r>
          </w:p>
        </w:tc>
        <w:tc>
          <w:tcPr>
            <w:tcW w:w="638" w:type="pct"/>
            <w:tcBorders>
              <w:top w:val="nil"/>
              <w:left w:val="nil"/>
              <w:bottom w:val="single" w:sz="4" w:space="0" w:color="000000"/>
              <w:right w:val="single" w:sz="4" w:space="0" w:color="000000"/>
            </w:tcBorders>
            <w:shd w:val="clear" w:color="auto" w:fill="auto"/>
            <w:hideMark/>
          </w:tcPr>
          <w:p w14:paraId="1FADDA0A" w14:textId="6294ABF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35800000,00</w:t>
            </w:r>
          </w:p>
        </w:tc>
      </w:tr>
      <w:tr w:rsidR="003D5098" w:rsidRPr="003D5098" w14:paraId="09D0055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F573FF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213E77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47CF6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918A2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11F1D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0120221001</w:t>
            </w:r>
          </w:p>
        </w:tc>
        <w:tc>
          <w:tcPr>
            <w:tcW w:w="210" w:type="pct"/>
            <w:tcBorders>
              <w:top w:val="nil"/>
              <w:left w:val="nil"/>
              <w:bottom w:val="single" w:sz="4" w:space="0" w:color="000000"/>
              <w:right w:val="single" w:sz="4" w:space="0" w:color="000000"/>
            </w:tcBorders>
            <w:shd w:val="clear" w:color="auto" w:fill="auto"/>
            <w:hideMark/>
          </w:tcPr>
          <w:p w14:paraId="61C28E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FF1F774" w14:textId="26F1B79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33435501,67</w:t>
            </w:r>
          </w:p>
        </w:tc>
        <w:tc>
          <w:tcPr>
            <w:tcW w:w="637" w:type="pct"/>
            <w:tcBorders>
              <w:top w:val="nil"/>
              <w:left w:val="nil"/>
              <w:bottom w:val="single" w:sz="4" w:space="0" w:color="000000"/>
              <w:right w:val="single" w:sz="4" w:space="0" w:color="000000"/>
            </w:tcBorders>
            <w:shd w:val="clear" w:color="auto" w:fill="auto"/>
            <w:hideMark/>
          </w:tcPr>
          <w:p w14:paraId="00AF29C9" w14:textId="18BAFE4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35823391,93</w:t>
            </w:r>
          </w:p>
        </w:tc>
        <w:tc>
          <w:tcPr>
            <w:tcW w:w="638" w:type="pct"/>
            <w:tcBorders>
              <w:top w:val="nil"/>
              <w:left w:val="nil"/>
              <w:bottom w:val="single" w:sz="4" w:space="0" w:color="000000"/>
              <w:right w:val="single" w:sz="4" w:space="0" w:color="000000"/>
            </w:tcBorders>
            <w:shd w:val="clear" w:color="auto" w:fill="auto"/>
            <w:hideMark/>
          </w:tcPr>
          <w:p w14:paraId="5AE2B53F" w14:textId="717A947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35800000,00</w:t>
            </w:r>
          </w:p>
        </w:tc>
      </w:tr>
      <w:tr w:rsidR="003D5098" w:rsidRPr="003D5098" w14:paraId="6EA141E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C696F3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направленные на материально-техническое обеспечение учреждений</w:t>
            </w:r>
          </w:p>
        </w:tc>
        <w:tc>
          <w:tcPr>
            <w:tcW w:w="239" w:type="pct"/>
            <w:tcBorders>
              <w:top w:val="nil"/>
              <w:left w:val="nil"/>
              <w:bottom w:val="single" w:sz="4" w:space="0" w:color="000000"/>
              <w:right w:val="single" w:sz="4" w:space="0" w:color="000000"/>
            </w:tcBorders>
            <w:shd w:val="clear" w:color="auto" w:fill="auto"/>
            <w:hideMark/>
          </w:tcPr>
          <w:p w14:paraId="43DC42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3F331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3BB56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4F124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421E3C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D16B8AA" w14:textId="5BDF88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13895521,21</w:t>
            </w:r>
          </w:p>
        </w:tc>
        <w:tc>
          <w:tcPr>
            <w:tcW w:w="637" w:type="pct"/>
            <w:tcBorders>
              <w:top w:val="nil"/>
              <w:left w:val="nil"/>
              <w:bottom w:val="single" w:sz="4" w:space="0" w:color="000000"/>
              <w:right w:val="single" w:sz="4" w:space="0" w:color="000000"/>
            </w:tcBorders>
            <w:shd w:val="clear" w:color="auto" w:fill="auto"/>
            <w:hideMark/>
          </w:tcPr>
          <w:p w14:paraId="0BB703D0" w14:textId="1B072C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071A02E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EBE8C8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B6ABCAC" w14:textId="7C9730C3"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08D4E6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A9508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26749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F86A0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6ADB55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7B7CC967" w14:textId="24B8D5F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13895521,21</w:t>
            </w:r>
          </w:p>
        </w:tc>
        <w:tc>
          <w:tcPr>
            <w:tcW w:w="637" w:type="pct"/>
            <w:tcBorders>
              <w:top w:val="nil"/>
              <w:left w:val="nil"/>
              <w:bottom w:val="single" w:sz="4" w:space="0" w:color="000000"/>
              <w:right w:val="single" w:sz="4" w:space="0" w:color="000000"/>
            </w:tcBorders>
            <w:shd w:val="clear" w:color="auto" w:fill="auto"/>
            <w:hideMark/>
          </w:tcPr>
          <w:p w14:paraId="7D475FF0" w14:textId="0E9B72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36386D3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352AF1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F2105C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70E6B5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DD18B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ADE63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0A7D1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0120221002</w:t>
            </w:r>
          </w:p>
        </w:tc>
        <w:tc>
          <w:tcPr>
            <w:tcW w:w="210" w:type="pct"/>
            <w:tcBorders>
              <w:top w:val="nil"/>
              <w:left w:val="nil"/>
              <w:bottom w:val="single" w:sz="4" w:space="0" w:color="000000"/>
              <w:right w:val="single" w:sz="4" w:space="0" w:color="000000"/>
            </w:tcBorders>
            <w:shd w:val="clear" w:color="auto" w:fill="auto"/>
            <w:hideMark/>
          </w:tcPr>
          <w:p w14:paraId="511037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63619D4" w14:textId="2AD2A4E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13895521,21</w:t>
            </w:r>
          </w:p>
        </w:tc>
        <w:tc>
          <w:tcPr>
            <w:tcW w:w="637" w:type="pct"/>
            <w:tcBorders>
              <w:top w:val="nil"/>
              <w:left w:val="nil"/>
              <w:bottom w:val="single" w:sz="4" w:space="0" w:color="000000"/>
              <w:right w:val="single" w:sz="4" w:space="0" w:color="000000"/>
            </w:tcBorders>
            <w:shd w:val="clear" w:color="auto" w:fill="auto"/>
            <w:hideMark/>
          </w:tcPr>
          <w:p w14:paraId="1489DC9E" w14:textId="294B78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07E163F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BC4690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6133A8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9" w:type="pct"/>
            <w:tcBorders>
              <w:top w:val="nil"/>
              <w:left w:val="nil"/>
              <w:bottom w:val="single" w:sz="4" w:space="0" w:color="000000"/>
              <w:right w:val="single" w:sz="4" w:space="0" w:color="000000"/>
            </w:tcBorders>
            <w:shd w:val="clear" w:color="auto" w:fill="auto"/>
            <w:hideMark/>
          </w:tcPr>
          <w:p w14:paraId="3AB82F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6F389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7ED09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BA17F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6DA3D9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1ECA0A2" w14:textId="5D78B09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16120624,16</w:t>
            </w:r>
          </w:p>
        </w:tc>
        <w:tc>
          <w:tcPr>
            <w:tcW w:w="637" w:type="pct"/>
            <w:tcBorders>
              <w:top w:val="nil"/>
              <w:left w:val="nil"/>
              <w:bottom w:val="single" w:sz="4" w:space="0" w:color="000000"/>
              <w:right w:val="single" w:sz="4" w:space="0" w:color="000000"/>
            </w:tcBorders>
            <w:shd w:val="clear" w:color="auto" w:fill="auto"/>
            <w:hideMark/>
          </w:tcPr>
          <w:p w14:paraId="2DDB359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DA42B1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A7EC80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8FED396" w14:textId="4C9359D4"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30826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AC212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258E2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6E4C5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41776D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DA31044" w14:textId="7EEBF2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16120624,16</w:t>
            </w:r>
          </w:p>
        </w:tc>
        <w:tc>
          <w:tcPr>
            <w:tcW w:w="637" w:type="pct"/>
            <w:tcBorders>
              <w:top w:val="nil"/>
              <w:left w:val="nil"/>
              <w:bottom w:val="single" w:sz="4" w:space="0" w:color="000000"/>
              <w:right w:val="single" w:sz="4" w:space="0" w:color="000000"/>
            </w:tcBorders>
            <w:shd w:val="clear" w:color="auto" w:fill="auto"/>
            <w:hideMark/>
          </w:tcPr>
          <w:p w14:paraId="13B3C2C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244A12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2554B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CCCF73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5E3482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F795E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E3BBF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51D59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0120221010</w:t>
            </w:r>
          </w:p>
        </w:tc>
        <w:tc>
          <w:tcPr>
            <w:tcW w:w="210" w:type="pct"/>
            <w:tcBorders>
              <w:top w:val="nil"/>
              <w:left w:val="nil"/>
              <w:bottom w:val="single" w:sz="4" w:space="0" w:color="000000"/>
              <w:right w:val="single" w:sz="4" w:space="0" w:color="000000"/>
            </w:tcBorders>
            <w:shd w:val="clear" w:color="auto" w:fill="auto"/>
            <w:hideMark/>
          </w:tcPr>
          <w:p w14:paraId="720BB0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456D7F45" w14:textId="09482DA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16120624,16</w:t>
            </w:r>
          </w:p>
        </w:tc>
        <w:tc>
          <w:tcPr>
            <w:tcW w:w="637" w:type="pct"/>
            <w:tcBorders>
              <w:top w:val="nil"/>
              <w:left w:val="nil"/>
              <w:bottom w:val="single" w:sz="4" w:space="0" w:color="000000"/>
              <w:right w:val="single" w:sz="4" w:space="0" w:color="000000"/>
            </w:tcBorders>
            <w:shd w:val="clear" w:color="auto" w:fill="auto"/>
            <w:hideMark/>
          </w:tcPr>
          <w:p w14:paraId="14B85BD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FA86F3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2045C2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42F342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41F100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5B204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95E68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5E98A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0B66BA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F0A34B8" w14:textId="310C09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408150,00</w:t>
            </w:r>
          </w:p>
        </w:tc>
        <w:tc>
          <w:tcPr>
            <w:tcW w:w="637" w:type="pct"/>
            <w:tcBorders>
              <w:top w:val="nil"/>
              <w:left w:val="nil"/>
              <w:bottom w:val="single" w:sz="4" w:space="0" w:color="000000"/>
              <w:right w:val="single" w:sz="4" w:space="0" w:color="000000"/>
            </w:tcBorders>
            <w:shd w:val="clear" w:color="auto" w:fill="auto"/>
            <w:hideMark/>
          </w:tcPr>
          <w:p w14:paraId="45956A3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194F2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37547F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C507766" w14:textId="3F283074"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6014A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A850E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D7723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E9B43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057B00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5AC50EB5" w14:textId="35D474C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408150,00</w:t>
            </w:r>
          </w:p>
        </w:tc>
        <w:tc>
          <w:tcPr>
            <w:tcW w:w="637" w:type="pct"/>
            <w:tcBorders>
              <w:top w:val="nil"/>
              <w:left w:val="nil"/>
              <w:bottom w:val="single" w:sz="4" w:space="0" w:color="000000"/>
              <w:right w:val="single" w:sz="4" w:space="0" w:color="000000"/>
            </w:tcBorders>
            <w:shd w:val="clear" w:color="auto" w:fill="auto"/>
            <w:hideMark/>
          </w:tcPr>
          <w:p w14:paraId="54D21AD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5C387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37A3E7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557632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448338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922A5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12AAF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D9578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0120221011</w:t>
            </w:r>
          </w:p>
        </w:tc>
        <w:tc>
          <w:tcPr>
            <w:tcW w:w="210" w:type="pct"/>
            <w:tcBorders>
              <w:top w:val="nil"/>
              <w:left w:val="nil"/>
              <w:bottom w:val="single" w:sz="4" w:space="0" w:color="000000"/>
              <w:right w:val="single" w:sz="4" w:space="0" w:color="000000"/>
            </w:tcBorders>
            <w:shd w:val="clear" w:color="auto" w:fill="auto"/>
            <w:hideMark/>
          </w:tcPr>
          <w:p w14:paraId="0A49C0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4A7BF2E2" w14:textId="32918A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408150,00</w:t>
            </w:r>
          </w:p>
        </w:tc>
        <w:tc>
          <w:tcPr>
            <w:tcW w:w="637" w:type="pct"/>
            <w:tcBorders>
              <w:top w:val="nil"/>
              <w:left w:val="nil"/>
              <w:bottom w:val="single" w:sz="4" w:space="0" w:color="000000"/>
              <w:right w:val="single" w:sz="4" w:space="0" w:color="000000"/>
            </w:tcBorders>
            <w:shd w:val="clear" w:color="auto" w:fill="auto"/>
            <w:hideMark/>
          </w:tcPr>
          <w:p w14:paraId="1021A25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55CCB9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1F79C9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3BB700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39" w:type="pct"/>
            <w:tcBorders>
              <w:top w:val="nil"/>
              <w:left w:val="nil"/>
              <w:bottom w:val="single" w:sz="4" w:space="0" w:color="000000"/>
              <w:right w:val="single" w:sz="4" w:space="0" w:color="000000"/>
            </w:tcBorders>
            <w:shd w:val="clear" w:color="auto" w:fill="auto"/>
            <w:hideMark/>
          </w:tcPr>
          <w:p w14:paraId="08C5FF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EE509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3BBE4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A3AF7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0120245765</w:t>
            </w:r>
          </w:p>
        </w:tc>
        <w:tc>
          <w:tcPr>
            <w:tcW w:w="210" w:type="pct"/>
            <w:tcBorders>
              <w:top w:val="nil"/>
              <w:left w:val="nil"/>
              <w:bottom w:val="single" w:sz="4" w:space="0" w:color="000000"/>
              <w:right w:val="single" w:sz="4" w:space="0" w:color="000000"/>
            </w:tcBorders>
            <w:shd w:val="clear" w:color="auto" w:fill="auto"/>
            <w:hideMark/>
          </w:tcPr>
          <w:p w14:paraId="4340FE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F5E90A3" w14:textId="1EF74C4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21035455,70</w:t>
            </w:r>
          </w:p>
        </w:tc>
        <w:tc>
          <w:tcPr>
            <w:tcW w:w="637" w:type="pct"/>
            <w:tcBorders>
              <w:top w:val="nil"/>
              <w:left w:val="nil"/>
              <w:bottom w:val="single" w:sz="4" w:space="0" w:color="000000"/>
              <w:right w:val="single" w:sz="4" w:space="0" w:color="000000"/>
            </w:tcBorders>
            <w:shd w:val="clear" w:color="auto" w:fill="auto"/>
            <w:hideMark/>
          </w:tcPr>
          <w:p w14:paraId="59DF903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0AD318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2624C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33E744A" w14:textId="1030E61B"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1E0020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5E27A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C941A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8C16A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0120245765</w:t>
            </w:r>
          </w:p>
        </w:tc>
        <w:tc>
          <w:tcPr>
            <w:tcW w:w="210" w:type="pct"/>
            <w:tcBorders>
              <w:top w:val="nil"/>
              <w:left w:val="nil"/>
              <w:bottom w:val="single" w:sz="4" w:space="0" w:color="000000"/>
              <w:right w:val="single" w:sz="4" w:space="0" w:color="000000"/>
            </w:tcBorders>
            <w:shd w:val="clear" w:color="auto" w:fill="auto"/>
            <w:hideMark/>
          </w:tcPr>
          <w:p w14:paraId="6F1D37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4EE93FDE" w14:textId="2E5322E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21035455,70</w:t>
            </w:r>
          </w:p>
        </w:tc>
        <w:tc>
          <w:tcPr>
            <w:tcW w:w="637" w:type="pct"/>
            <w:tcBorders>
              <w:top w:val="nil"/>
              <w:left w:val="nil"/>
              <w:bottom w:val="single" w:sz="4" w:space="0" w:color="000000"/>
              <w:right w:val="single" w:sz="4" w:space="0" w:color="000000"/>
            </w:tcBorders>
            <w:shd w:val="clear" w:color="auto" w:fill="auto"/>
            <w:hideMark/>
          </w:tcPr>
          <w:p w14:paraId="6543F61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B44FDB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20C1BA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15D08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FEDD1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197F6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DCC0A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7C3FD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0120245765</w:t>
            </w:r>
          </w:p>
        </w:tc>
        <w:tc>
          <w:tcPr>
            <w:tcW w:w="210" w:type="pct"/>
            <w:tcBorders>
              <w:top w:val="nil"/>
              <w:left w:val="nil"/>
              <w:bottom w:val="single" w:sz="4" w:space="0" w:color="000000"/>
              <w:right w:val="single" w:sz="4" w:space="0" w:color="000000"/>
            </w:tcBorders>
            <w:shd w:val="clear" w:color="auto" w:fill="auto"/>
            <w:hideMark/>
          </w:tcPr>
          <w:p w14:paraId="34E79E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4BC622C" w14:textId="52D73AC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21035455,70</w:t>
            </w:r>
          </w:p>
        </w:tc>
        <w:tc>
          <w:tcPr>
            <w:tcW w:w="637" w:type="pct"/>
            <w:tcBorders>
              <w:top w:val="nil"/>
              <w:left w:val="nil"/>
              <w:bottom w:val="single" w:sz="4" w:space="0" w:color="000000"/>
              <w:right w:val="single" w:sz="4" w:space="0" w:color="000000"/>
            </w:tcBorders>
            <w:shd w:val="clear" w:color="auto" w:fill="auto"/>
            <w:hideMark/>
          </w:tcPr>
          <w:p w14:paraId="3A0EFED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5425B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D666D7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58D503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Обеспечение комплексного развития сельских территорий (строительство и реконструкция (модернизация), капитальный ремонт объектов муниципальных </w:t>
            </w:r>
            <w:r w:rsidRPr="00EC5638">
              <w:rPr>
                <w:rFonts w:eastAsia="Times New Roman"/>
                <w:color w:val="000000"/>
                <w:lang w:eastAsia="ru-RU"/>
              </w:rPr>
              <w:lastRenderedPageBreak/>
              <w:t>общеобразовательных организаций, приобретение оборудования и транспортных средств)</w:t>
            </w:r>
          </w:p>
        </w:tc>
        <w:tc>
          <w:tcPr>
            <w:tcW w:w="239" w:type="pct"/>
            <w:tcBorders>
              <w:top w:val="nil"/>
              <w:left w:val="nil"/>
              <w:bottom w:val="single" w:sz="4" w:space="0" w:color="000000"/>
              <w:right w:val="single" w:sz="4" w:space="0" w:color="000000"/>
            </w:tcBorders>
            <w:shd w:val="clear" w:color="auto" w:fill="auto"/>
            <w:hideMark/>
          </w:tcPr>
          <w:p w14:paraId="594A84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1AC62F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006B7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CAFC8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01202L5765</w:t>
            </w:r>
          </w:p>
        </w:tc>
        <w:tc>
          <w:tcPr>
            <w:tcW w:w="210" w:type="pct"/>
            <w:tcBorders>
              <w:top w:val="nil"/>
              <w:left w:val="nil"/>
              <w:bottom w:val="single" w:sz="4" w:space="0" w:color="000000"/>
              <w:right w:val="single" w:sz="4" w:space="0" w:color="000000"/>
            </w:tcBorders>
            <w:shd w:val="clear" w:color="auto" w:fill="auto"/>
            <w:hideMark/>
          </w:tcPr>
          <w:p w14:paraId="5EAA77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CB20779" w14:textId="00DB6A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189319103,54</w:t>
            </w:r>
          </w:p>
        </w:tc>
        <w:tc>
          <w:tcPr>
            <w:tcW w:w="637" w:type="pct"/>
            <w:tcBorders>
              <w:top w:val="nil"/>
              <w:left w:val="nil"/>
              <w:bottom w:val="single" w:sz="4" w:space="0" w:color="000000"/>
              <w:right w:val="single" w:sz="4" w:space="0" w:color="000000"/>
            </w:tcBorders>
            <w:shd w:val="clear" w:color="auto" w:fill="auto"/>
            <w:hideMark/>
          </w:tcPr>
          <w:p w14:paraId="64D57AE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D8065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50DC9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836B51" w14:textId="53AED54E"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946067"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55B8D5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EE43A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49278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21676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01202L5765</w:t>
            </w:r>
          </w:p>
        </w:tc>
        <w:tc>
          <w:tcPr>
            <w:tcW w:w="210" w:type="pct"/>
            <w:tcBorders>
              <w:top w:val="nil"/>
              <w:left w:val="nil"/>
              <w:bottom w:val="single" w:sz="4" w:space="0" w:color="000000"/>
              <w:right w:val="single" w:sz="4" w:space="0" w:color="000000"/>
            </w:tcBorders>
            <w:shd w:val="clear" w:color="auto" w:fill="auto"/>
            <w:hideMark/>
          </w:tcPr>
          <w:p w14:paraId="32D3C7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01864A62" w14:textId="5A6A87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189319103,54</w:t>
            </w:r>
          </w:p>
        </w:tc>
        <w:tc>
          <w:tcPr>
            <w:tcW w:w="637" w:type="pct"/>
            <w:tcBorders>
              <w:top w:val="nil"/>
              <w:left w:val="nil"/>
              <w:bottom w:val="single" w:sz="4" w:space="0" w:color="000000"/>
              <w:right w:val="single" w:sz="4" w:space="0" w:color="000000"/>
            </w:tcBorders>
            <w:shd w:val="clear" w:color="auto" w:fill="auto"/>
            <w:hideMark/>
          </w:tcPr>
          <w:p w14:paraId="17E053F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402E83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89778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CF7A8B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41021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9F3BE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6CDB5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CCB5B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01202L5765</w:t>
            </w:r>
          </w:p>
        </w:tc>
        <w:tc>
          <w:tcPr>
            <w:tcW w:w="210" w:type="pct"/>
            <w:tcBorders>
              <w:top w:val="nil"/>
              <w:left w:val="nil"/>
              <w:bottom w:val="single" w:sz="4" w:space="0" w:color="000000"/>
              <w:right w:val="single" w:sz="4" w:space="0" w:color="000000"/>
            </w:tcBorders>
            <w:shd w:val="clear" w:color="auto" w:fill="auto"/>
            <w:hideMark/>
          </w:tcPr>
          <w:p w14:paraId="007533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2B39F64F" w14:textId="518002A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189319103,54</w:t>
            </w:r>
          </w:p>
        </w:tc>
        <w:tc>
          <w:tcPr>
            <w:tcW w:w="637" w:type="pct"/>
            <w:tcBorders>
              <w:top w:val="nil"/>
              <w:left w:val="nil"/>
              <w:bottom w:val="single" w:sz="4" w:space="0" w:color="000000"/>
              <w:right w:val="single" w:sz="4" w:space="0" w:color="000000"/>
            </w:tcBorders>
            <w:shd w:val="clear" w:color="auto" w:fill="auto"/>
            <w:hideMark/>
          </w:tcPr>
          <w:p w14:paraId="69AAF2D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E3211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CDBBB5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CBC4F0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проекта "Сценический комплекс для проведения культурно-массовых мероприятий" в рамках проекта инициативного бюджетирования по направлению "Молодежный бюджет"</w:t>
            </w:r>
          </w:p>
        </w:tc>
        <w:tc>
          <w:tcPr>
            <w:tcW w:w="239" w:type="pct"/>
            <w:tcBorders>
              <w:top w:val="nil"/>
              <w:left w:val="nil"/>
              <w:bottom w:val="single" w:sz="4" w:space="0" w:color="000000"/>
              <w:right w:val="single" w:sz="4" w:space="0" w:color="000000"/>
            </w:tcBorders>
            <w:shd w:val="clear" w:color="auto" w:fill="auto"/>
            <w:hideMark/>
          </w:tcPr>
          <w:p w14:paraId="4F300A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10C8D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98B1D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8F507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7B32D5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8270F74" w14:textId="29348C0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1230000,00</w:t>
            </w:r>
          </w:p>
        </w:tc>
        <w:tc>
          <w:tcPr>
            <w:tcW w:w="637" w:type="pct"/>
            <w:tcBorders>
              <w:top w:val="nil"/>
              <w:left w:val="nil"/>
              <w:bottom w:val="single" w:sz="4" w:space="0" w:color="000000"/>
              <w:right w:val="single" w:sz="4" w:space="0" w:color="000000"/>
            </w:tcBorders>
            <w:shd w:val="clear" w:color="auto" w:fill="auto"/>
            <w:hideMark/>
          </w:tcPr>
          <w:p w14:paraId="3D88C57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30BFE0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8095B8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4AE8952" w14:textId="0D994BAD"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6D6AF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5103D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B04A1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BC4E3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0B5D6B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9FF9EA2" w14:textId="149A2CF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1230000,00</w:t>
            </w:r>
          </w:p>
        </w:tc>
        <w:tc>
          <w:tcPr>
            <w:tcW w:w="637" w:type="pct"/>
            <w:tcBorders>
              <w:top w:val="nil"/>
              <w:left w:val="nil"/>
              <w:bottom w:val="single" w:sz="4" w:space="0" w:color="000000"/>
              <w:right w:val="single" w:sz="4" w:space="0" w:color="000000"/>
            </w:tcBorders>
            <w:shd w:val="clear" w:color="auto" w:fill="auto"/>
            <w:hideMark/>
          </w:tcPr>
          <w:p w14:paraId="7E7559C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03337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8E56C2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A09D7E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46ADD0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5118A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CFE56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44023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01202S2751</w:t>
            </w:r>
          </w:p>
        </w:tc>
        <w:tc>
          <w:tcPr>
            <w:tcW w:w="210" w:type="pct"/>
            <w:tcBorders>
              <w:top w:val="nil"/>
              <w:left w:val="nil"/>
              <w:bottom w:val="single" w:sz="4" w:space="0" w:color="000000"/>
              <w:right w:val="single" w:sz="4" w:space="0" w:color="000000"/>
            </w:tcBorders>
            <w:shd w:val="clear" w:color="auto" w:fill="auto"/>
            <w:hideMark/>
          </w:tcPr>
          <w:p w14:paraId="4BAE2D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410DC79" w14:textId="09F749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1230000,00</w:t>
            </w:r>
          </w:p>
        </w:tc>
        <w:tc>
          <w:tcPr>
            <w:tcW w:w="637" w:type="pct"/>
            <w:tcBorders>
              <w:top w:val="nil"/>
              <w:left w:val="nil"/>
              <w:bottom w:val="single" w:sz="4" w:space="0" w:color="000000"/>
              <w:right w:val="single" w:sz="4" w:space="0" w:color="000000"/>
            </w:tcBorders>
            <w:shd w:val="clear" w:color="auto" w:fill="auto"/>
            <w:hideMark/>
          </w:tcPr>
          <w:p w14:paraId="45E70B2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BA411D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E21A82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7406B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проекта "Единая полоса препятствий "Победа" в рамках проекта инициативного бюджетирования по направлению "Молодежный бюджет"</w:t>
            </w:r>
          </w:p>
        </w:tc>
        <w:tc>
          <w:tcPr>
            <w:tcW w:w="239" w:type="pct"/>
            <w:tcBorders>
              <w:top w:val="nil"/>
              <w:left w:val="nil"/>
              <w:bottom w:val="single" w:sz="4" w:space="0" w:color="000000"/>
              <w:right w:val="single" w:sz="4" w:space="0" w:color="000000"/>
            </w:tcBorders>
            <w:shd w:val="clear" w:color="auto" w:fill="auto"/>
            <w:hideMark/>
          </w:tcPr>
          <w:p w14:paraId="02316F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DA060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CB109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EBAF7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25B944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F8CA578" w14:textId="718385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1090908,96</w:t>
            </w:r>
          </w:p>
        </w:tc>
        <w:tc>
          <w:tcPr>
            <w:tcW w:w="637" w:type="pct"/>
            <w:tcBorders>
              <w:top w:val="nil"/>
              <w:left w:val="nil"/>
              <w:bottom w:val="single" w:sz="4" w:space="0" w:color="000000"/>
              <w:right w:val="single" w:sz="4" w:space="0" w:color="000000"/>
            </w:tcBorders>
            <w:shd w:val="clear" w:color="auto" w:fill="auto"/>
            <w:hideMark/>
          </w:tcPr>
          <w:p w14:paraId="61B4D9C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21300A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CB4341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C3CE564" w14:textId="2AA0EAEA"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073905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19591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1EDD3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BC612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68D2F3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7FDB6BDE" w14:textId="13DABAC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1090908,96</w:t>
            </w:r>
          </w:p>
        </w:tc>
        <w:tc>
          <w:tcPr>
            <w:tcW w:w="637" w:type="pct"/>
            <w:tcBorders>
              <w:top w:val="nil"/>
              <w:left w:val="nil"/>
              <w:bottom w:val="single" w:sz="4" w:space="0" w:color="000000"/>
              <w:right w:val="single" w:sz="4" w:space="0" w:color="000000"/>
            </w:tcBorders>
            <w:shd w:val="clear" w:color="auto" w:fill="auto"/>
            <w:hideMark/>
          </w:tcPr>
          <w:p w14:paraId="1FC6280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FB2CB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39FE96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3FB68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5F4AB7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07FF4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7C3F8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41332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01202S2752</w:t>
            </w:r>
          </w:p>
        </w:tc>
        <w:tc>
          <w:tcPr>
            <w:tcW w:w="210" w:type="pct"/>
            <w:tcBorders>
              <w:top w:val="nil"/>
              <w:left w:val="nil"/>
              <w:bottom w:val="single" w:sz="4" w:space="0" w:color="000000"/>
              <w:right w:val="single" w:sz="4" w:space="0" w:color="000000"/>
            </w:tcBorders>
            <w:shd w:val="clear" w:color="auto" w:fill="auto"/>
            <w:hideMark/>
          </w:tcPr>
          <w:p w14:paraId="3F76E6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4F773212" w14:textId="3905C24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1090908,96</w:t>
            </w:r>
          </w:p>
        </w:tc>
        <w:tc>
          <w:tcPr>
            <w:tcW w:w="637" w:type="pct"/>
            <w:tcBorders>
              <w:top w:val="nil"/>
              <w:left w:val="nil"/>
              <w:bottom w:val="single" w:sz="4" w:space="0" w:color="000000"/>
              <w:right w:val="single" w:sz="4" w:space="0" w:color="000000"/>
            </w:tcBorders>
            <w:shd w:val="clear" w:color="auto" w:fill="auto"/>
            <w:hideMark/>
          </w:tcPr>
          <w:p w14:paraId="2AC8B2A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079BF6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992C88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CB0A5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 за счет средств краевого бюджета</w:t>
            </w:r>
          </w:p>
        </w:tc>
        <w:tc>
          <w:tcPr>
            <w:tcW w:w="239" w:type="pct"/>
            <w:tcBorders>
              <w:top w:val="nil"/>
              <w:left w:val="nil"/>
              <w:bottom w:val="single" w:sz="4" w:space="0" w:color="000000"/>
              <w:right w:val="single" w:sz="4" w:space="0" w:color="000000"/>
            </w:tcBorders>
            <w:shd w:val="clear" w:color="auto" w:fill="auto"/>
            <w:hideMark/>
          </w:tcPr>
          <w:p w14:paraId="405761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33F70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3C023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D21B0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01202А5765</w:t>
            </w:r>
          </w:p>
        </w:tc>
        <w:tc>
          <w:tcPr>
            <w:tcW w:w="210" w:type="pct"/>
            <w:tcBorders>
              <w:top w:val="nil"/>
              <w:left w:val="nil"/>
              <w:bottom w:val="single" w:sz="4" w:space="0" w:color="000000"/>
              <w:right w:val="single" w:sz="4" w:space="0" w:color="000000"/>
            </w:tcBorders>
            <w:shd w:val="clear" w:color="auto" w:fill="auto"/>
            <w:hideMark/>
          </w:tcPr>
          <w:p w14:paraId="707DAA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FFAE021" w14:textId="223174D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15522510,51</w:t>
            </w:r>
          </w:p>
        </w:tc>
        <w:tc>
          <w:tcPr>
            <w:tcW w:w="637" w:type="pct"/>
            <w:tcBorders>
              <w:top w:val="nil"/>
              <w:left w:val="nil"/>
              <w:bottom w:val="single" w:sz="4" w:space="0" w:color="000000"/>
              <w:right w:val="single" w:sz="4" w:space="0" w:color="000000"/>
            </w:tcBorders>
            <w:shd w:val="clear" w:color="auto" w:fill="auto"/>
            <w:hideMark/>
          </w:tcPr>
          <w:p w14:paraId="7675269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755FEB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26E47C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F247EF2" w14:textId="3F43DCE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626EC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E5805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1C9E9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A035F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01202А5765</w:t>
            </w:r>
          </w:p>
        </w:tc>
        <w:tc>
          <w:tcPr>
            <w:tcW w:w="210" w:type="pct"/>
            <w:tcBorders>
              <w:top w:val="nil"/>
              <w:left w:val="nil"/>
              <w:bottom w:val="single" w:sz="4" w:space="0" w:color="000000"/>
              <w:right w:val="single" w:sz="4" w:space="0" w:color="000000"/>
            </w:tcBorders>
            <w:shd w:val="clear" w:color="auto" w:fill="auto"/>
            <w:hideMark/>
          </w:tcPr>
          <w:p w14:paraId="3E6271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1AEFE24" w14:textId="386842A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15522510,51</w:t>
            </w:r>
          </w:p>
        </w:tc>
        <w:tc>
          <w:tcPr>
            <w:tcW w:w="637" w:type="pct"/>
            <w:tcBorders>
              <w:top w:val="nil"/>
              <w:left w:val="nil"/>
              <w:bottom w:val="single" w:sz="4" w:space="0" w:color="000000"/>
              <w:right w:val="single" w:sz="4" w:space="0" w:color="000000"/>
            </w:tcBorders>
            <w:shd w:val="clear" w:color="auto" w:fill="auto"/>
            <w:hideMark/>
          </w:tcPr>
          <w:p w14:paraId="1158893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C93D5A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7A35D5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BC3539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0F6A7C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32CBC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637FA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C8538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01202А5765</w:t>
            </w:r>
          </w:p>
        </w:tc>
        <w:tc>
          <w:tcPr>
            <w:tcW w:w="210" w:type="pct"/>
            <w:tcBorders>
              <w:top w:val="nil"/>
              <w:left w:val="nil"/>
              <w:bottom w:val="single" w:sz="4" w:space="0" w:color="000000"/>
              <w:right w:val="single" w:sz="4" w:space="0" w:color="000000"/>
            </w:tcBorders>
            <w:shd w:val="clear" w:color="auto" w:fill="auto"/>
            <w:hideMark/>
          </w:tcPr>
          <w:p w14:paraId="6DD8B1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2D27013E" w14:textId="747974D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15522510,51</w:t>
            </w:r>
          </w:p>
        </w:tc>
        <w:tc>
          <w:tcPr>
            <w:tcW w:w="637" w:type="pct"/>
            <w:tcBorders>
              <w:top w:val="nil"/>
              <w:left w:val="nil"/>
              <w:bottom w:val="single" w:sz="4" w:space="0" w:color="000000"/>
              <w:right w:val="single" w:sz="4" w:space="0" w:color="000000"/>
            </w:tcBorders>
            <w:shd w:val="clear" w:color="auto" w:fill="auto"/>
            <w:hideMark/>
          </w:tcPr>
          <w:p w14:paraId="4C6764E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5964F9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9E4063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141A66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39" w:type="pct"/>
            <w:tcBorders>
              <w:top w:val="nil"/>
              <w:left w:val="nil"/>
              <w:bottom w:val="single" w:sz="4" w:space="0" w:color="000000"/>
              <w:right w:val="single" w:sz="4" w:space="0" w:color="000000"/>
            </w:tcBorders>
            <w:shd w:val="clear" w:color="auto" w:fill="auto"/>
            <w:hideMark/>
          </w:tcPr>
          <w:p w14:paraId="2E99B3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98DFF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794CE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2B97C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0120300000</w:t>
            </w:r>
          </w:p>
        </w:tc>
        <w:tc>
          <w:tcPr>
            <w:tcW w:w="210" w:type="pct"/>
            <w:tcBorders>
              <w:top w:val="nil"/>
              <w:left w:val="nil"/>
              <w:bottom w:val="single" w:sz="4" w:space="0" w:color="000000"/>
              <w:right w:val="single" w:sz="4" w:space="0" w:color="000000"/>
            </w:tcBorders>
            <w:shd w:val="clear" w:color="auto" w:fill="auto"/>
            <w:hideMark/>
          </w:tcPr>
          <w:p w14:paraId="00F332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CE282A7" w14:textId="6766A3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29331018,00</w:t>
            </w:r>
          </w:p>
        </w:tc>
        <w:tc>
          <w:tcPr>
            <w:tcW w:w="637" w:type="pct"/>
            <w:tcBorders>
              <w:top w:val="nil"/>
              <w:left w:val="nil"/>
              <w:bottom w:val="single" w:sz="4" w:space="0" w:color="000000"/>
              <w:right w:val="single" w:sz="4" w:space="0" w:color="000000"/>
            </w:tcBorders>
            <w:shd w:val="clear" w:color="auto" w:fill="auto"/>
            <w:hideMark/>
          </w:tcPr>
          <w:p w14:paraId="68BAE83B" w14:textId="1B4A29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27879150,00</w:t>
            </w:r>
          </w:p>
        </w:tc>
        <w:tc>
          <w:tcPr>
            <w:tcW w:w="638" w:type="pct"/>
            <w:tcBorders>
              <w:top w:val="nil"/>
              <w:left w:val="nil"/>
              <w:bottom w:val="single" w:sz="4" w:space="0" w:color="000000"/>
              <w:right w:val="single" w:sz="4" w:space="0" w:color="000000"/>
            </w:tcBorders>
            <w:shd w:val="clear" w:color="auto" w:fill="auto"/>
            <w:hideMark/>
          </w:tcPr>
          <w:p w14:paraId="656C012D" w14:textId="5AEE68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27217000,00</w:t>
            </w:r>
          </w:p>
        </w:tc>
      </w:tr>
      <w:tr w:rsidR="003D5098" w:rsidRPr="003D5098" w14:paraId="24006AB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BD00C6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бесплатным питанием детей, обучающихся в муниципальных образовательных организациях Приморского края</w:t>
            </w:r>
          </w:p>
        </w:tc>
        <w:tc>
          <w:tcPr>
            <w:tcW w:w="239" w:type="pct"/>
            <w:tcBorders>
              <w:top w:val="nil"/>
              <w:left w:val="nil"/>
              <w:bottom w:val="single" w:sz="4" w:space="0" w:color="000000"/>
              <w:right w:val="single" w:sz="4" w:space="0" w:color="000000"/>
            </w:tcBorders>
            <w:shd w:val="clear" w:color="auto" w:fill="auto"/>
            <w:hideMark/>
          </w:tcPr>
          <w:p w14:paraId="3777C4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8B36A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6184B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D2585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33733D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718D5F8" w14:textId="0B2007B2"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7447768,00</w:t>
            </w:r>
          </w:p>
        </w:tc>
        <w:tc>
          <w:tcPr>
            <w:tcW w:w="637" w:type="pct"/>
            <w:tcBorders>
              <w:top w:val="nil"/>
              <w:left w:val="nil"/>
              <w:bottom w:val="single" w:sz="4" w:space="0" w:color="000000"/>
              <w:right w:val="single" w:sz="4" w:space="0" w:color="000000"/>
            </w:tcBorders>
            <w:shd w:val="clear" w:color="auto" w:fill="auto"/>
            <w:hideMark/>
          </w:tcPr>
          <w:p w14:paraId="3ED57C03" w14:textId="2BB1B3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7837000,00</w:t>
            </w:r>
          </w:p>
        </w:tc>
        <w:tc>
          <w:tcPr>
            <w:tcW w:w="638" w:type="pct"/>
            <w:tcBorders>
              <w:top w:val="nil"/>
              <w:left w:val="nil"/>
              <w:bottom w:val="single" w:sz="4" w:space="0" w:color="000000"/>
              <w:right w:val="single" w:sz="4" w:space="0" w:color="000000"/>
            </w:tcBorders>
            <w:shd w:val="clear" w:color="auto" w:fill="auto"/>
            <w:hideMark/>
          </w:tcPr>
          <w:p w14:paraId="1F034EAB" w14:textId="109EA4BC" w:rsidR="003D5098" w:rsidRPr="00EC5638" w:rsidRDefault="003D5098" w:rsidP="00504FBF">
            <w:pPr>
              <w:jc w:val="right"/>
              <w:rPr>
                <w:rFonts w:eastAsia="Times New Roman"/>
                <w:color w:val="000000"/>
                <w:lang w:eastAsia="ru-RU"/>
              </w:rPr>
            </w:pPr>
            <w:r w:rsidRPr="00EC5638">
              <w:rPr>
                <w:rFonts w:eastAsia="Times New Roman"/>
                <w:color w:val="000000"/>
                <w:lang w:eastAsia="ru-RU"/>
              </w:rPr>
              <w:t>7837000,00</w:t>
            </w:r>
          </w:p>
        </w:tc>
      </w:tr>
      <w:tr w:rsidR="003D5098" w:rsidRPr="003D5098" w14:paraId="19CB970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F0AFC78" w14:textId="236DFA1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38469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9CE432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8F342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74460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753587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21A7A3C2" w14:textId="69EDE16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7447768,00</w:t>
            </w:r>
          </w:p>
        </w:tc>
        <w:tc>
          <w:tcPr>
            <w:tcW w:w="637" w:type="pct"/>
            <w:tcBorders>
              <w:top w:val="nil"/>
              <w:left w:val="nil"/>
              <w:bottom w:val="single" w:sz="4" w:space="0" w:color="000000"/>
              <w:right w:val="single" w:sz="4" w:space="0" w:color="000000"/>
            </w:tcBorders>
            <w:shd w:val="clear" w:color="auto" w:fill="auto"/>
            <w:hideMark/>
          </w:tcPr>
          <w:p w14:paraId="37420CB0" w14:textId="14B72276" w:rsidR="003D5098" w:rsidRPr="00EC5638" w:rsidRDefault="003D5098" w:rsidP="00504FBF">
            <w:pPr>
              <w:jc w:val="right"/>
              <w:rPr>
                <w:rFonts w:eastAsia="Times New Roman"/>
                <w:color w:val="000000"/>
                <w:lang w:eastAsia="ru-RU"/>
              </w:rPr>
            </w:pPr>
            <w:r w:rsidRPr="00EC5638">
              <w:rPr>
                <w:rFonts w:eastAsia="Times New Roman"/>
                <w:color w:val="000000"/>
                <w:lang w:eastAsia="ru-RU"/>
              </w:rPr>
              <w:t>7837000,00</w:t>
            </w:r>
          </w:p>
        </w:tc>
        <w:tc>
          <w:tcPr>
            <w:tcW w:w="638" w:type="pct"/>
            <w:tcBorders>
              <w:top w:val="nil"/>
              <w:left w:val="nil"/>
              <w:bottom w:val="single" w:sz="4" w:space="0" w:color="000000"/>
              <w:right w:val="single" w:sz="4" w:space="0" w:color="000000"/>
            </w:tcBorders>
            <w:shd w:val="clear" w:color="auto" w:fill="auto"/>
            <w:hideMark/>
          </w:tcPr>
          <w:p w14:paraId="7BED9327" w14:textId="5130E3FF" w:rsidR="003D5098" w:rsidRPr="00EC5638" w:rsidRDefault="003D5098" w:rsidP="00504FBF">
            <w:pPr>
              <w:jc w:val="right"/>
              <w:rPr>
                <w:rFonts w:eastAsia="Times New Roman"/>
                <w:color w:val="000000"/>
                <w:lang w:eastAsia="ru-RU"/>
              </w:rPr>
            </w:pPr>
            <w:r w:rsidRPr="00EC5638">
              <w:rPr>
                <w:rFonts w:eastAsia="Times New Roman"/>
                <w:color w:val="000000"/>
                <w:lang w:eastAsia="ru-RU"/>
              </w:rPr>
              <w:t>7837000,00</w:t>
            </w:r>
          </w:p>
        </w:tc>
      </w:tr>
      <w:tr w:rsidR="003D5098" w:rsidRPr="003D5098" w14:paraId="692C386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26D894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2F379F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3E0EC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6E5EA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D677E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0120393150</w:t>
            </w:r>
          </w:p>
        </w:tc>
        <w:tc>
          <w:tcPr>
            <w:tcW w:w="210" w:type="pct"/>
            <w:tcBorders>
              <w:top w:val="nil"/>
              <w:left w:val="nil"/>
              <w:bottom w:val="single" w:sz="4" w:space="0" w:color="000000"/>
              <w:right w:val="single" w:sz="4" w:space="0" w:color="000000"/>
            </w:tcBorders>
            <w:shd w:val="clear" w:color="auto" w:fill="auto"/>
            <w:hideMark/>
          </w:tcPr>
          <w:p w14:paraId="266633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9DE5721" w14:textId="3DDCC1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7447768,00</w:t>
            </w:r>
          </w:p>
        </w:tc>
        <w:tc>
          <w:tcPr>
            <w:tcW w:w="637" w:type="pct"/>
            <w:tcBorders>
              <w:top w:val="nil"/>
              <w:left w:val="nil"/>
              <w:bottom w:val="single" w:sz="4" w:space="0" w:color="000000"/>
              <w:right w:val="single" w:sz="4" w:space="0" w:color="000000"/>
            </w:tcBorders>
            <w:shd w:val="clear" w:color="auto" w:fill="auto"/>
            <w:hideMark/>
          </w:tcPr>
          <w:p w14:paraId="21C1590B" w14:textId="474F8A9C" w:rsidR="003D5098" w:rsidRPr="00EC5638" w:rsidRDefault="003D5098" w:rsidP="00504FBF">
            <w:pPr>
              <w:jc w:val="right"/>
              <w:rPr>
                <w:rFonts w:eastAsia="Times New Roman"/>
                <w:color w:val="000000"/>
                <w:lang w:eastAsia="ru-RU"/>
              </w:rPr>
            </w:pPr>
            <w:r w:rsidRPr="00EC5638">
              <w:rPr>
                <w:rFonts w:eastAsia="Times New Roman"/>
                <w:color w:val="000000"/>
                <w:lang w:eastAsia="ru-RU"/>
              </w:rPr>
              <w:t>7837000,00</w:t>
            </w:r>
          </w:p>
        </w:tc>
        <w:tc>
          <w:tcPr>
            <w:tcW w:w="638" w:type="pct"/>
            <w:tcBorders>
              <w:top w:val="nil"/>
              <w:left w:val="nil"/>
              <w:bottom w:val="single" w:sz="4" w:space="0" w:color="000000"/>
              <w:right w:val="single" w:sz="4" w:space="0" w:color="000000"/>
            </w:tcBorders>
            <w:shd w:val="clear" w:color="auto" w:fill="auto"/>
            <w:hideMark/>
          </w:tcPr>
          <w:p w14:paraId="1181BC7D" w14:textId="04A81A5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7837000,00</w:t>
            </w:r>
          </w:p>
        </w:tc>
      </w:tr>
      <w:tr w:rsidR="003D5098" w:rsidRPr="003D5098" w14:paraId="4E58F5A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7DC1E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Организация бесплатного горячего питания обучающихся, получающих начальное общее образование в </w:t>
            </w:r>
            <w:r w:rsidRPr="00EC5638">
              <w:rPr>
                <w:rFonts w:eastAsia="Times New Roman"/>
                <w:color w:val="000000"/>
                <w:lang w:eastAsia="ru-RU"/>
              </w:rPr>
              <w:lastRenderedPageBreak/>
              <w:t>государственных и муниципальных образовательных организациях</w:t>
            </w:r>
          </w:p>
        </w:tc>
        <w:tc>
          <w:tcPr>
            <w:tcW w:w="239" w:type="pct"/>
            <w:tcBorders>
              <w:top w:val="nil"/>
              <w:left w:val="nil"/>
              <w:bottom w:val="single" w:sz="4" w:space="0" w:color="000000"/>
              <w:right w:val="single" w:sz="4" w:space="0" w:color="000000"/>
            </w:tcBorders>
            <w:shd w:val="clear" w:color="auto" w:fill="auto"/>
            <w:hideMark/>
          </w:tcPr>
          <w:p w14:paraId="5383C0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007C36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844BE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05E24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76BC7E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84186E0" w14:textId="32BF8F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21883250,00</w:t>
            </w:r>
          </w:p>
        </w:tc>
        <w:tc>
          <w:tcPr>
            <w:tcW w:w="637" w:type="pct"/>
            <w:tcBorders>
              <w:top w:val="nil"/>
              <w:left w:val="nil"/>
              <w:bottom w:val="single" w:sz="4" w:space="0" w:color="000000"/>
              <w:right w:val="single" w:sz="4" w:space="0" w:color="000000"/>
            </w:tcBorders>
            <w:shd w:val="clear" w:color="auto" w:fill="auto"/>
            <w:hideMark/>
          </w:tcPr>
          <w:p w14:paraId="44E00309" w14:textId="7F5B49D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20042150,00</w:t>
            </w:r>
          </w:p>
        </w:tc>
        <w:tc>
          <w:tcPr>
            <w:tcW w:w="638" w:type="pct"/>
            <w:tcBorders>
              <w:top w:val="nil"/>
              <w:left w:val="nil"/>
              <w:bottom w:val="single" w:sz="4" w:space="0" w:color="000000"/>
              <w:right w:val="single" w:sz="4" w:space="0" w:color="000000"/>
            </w:tcBorders>
            <w:shd w:val="clear" w:color="auto" w:fill="auto"/>
            <w:hideMark/>
          </w:tcPr>
          <w:p w14:paraId="60E14AEE" w14:textId="28FABC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19380000,00</w:t>
            </w:r>
          </w:p>
        </w:tc>
      </w:tr>
      <w:tr w:rsidR="003D5098" w:rsidRPr="003D5098" w14:paraId="7CD56DA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5D50061" w14:textId="380FCEB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177C54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7C700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87A46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5F653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25FBDF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4AC5ED94" w14:textId="215FC8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21883250,00</w:t>
            </w:r>
          </w:p>
        </w:tc>
        <w:tc>
          <w:tcPr>
            <w:tcW w:w="637" w:type="pct"/>
            <w:tcBorders>
              <w:top w:val="nil"/>
              <w:left w:val="nil"/>
              <w:bottom w:val="single" w:sz="4" w:space="0" w:color="000000"/>
              <w:right w:val="single" w:sz="4" w:space="0" w:color="000000"/>
            </w:tcBorders>
            <w:shd w:val="clear" w:color="auto" w:fill="auto"/>
            <w:hideMark/>
          </w:tcPr>
          <w:p w14:paraId="26381764" w14:textId="008A25F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20042150,00</w:t>
            </w:r>
          </w:p>
        </w:tc>
        <w:tc>
          <w:tcPr>
            <w:tcW w:w="638" w:type="pct"/>
            <w:tcBorders>
              <w:top w:val="nil"/>
              <w:left w:val="nil"/>
              <w:bottom w:val="single" w:sz="4" w:space="0" w:color="000000"/>
              <w:right w:val="single" w:sz="4" w:space="0" w:color="000000"/>
            </w:tcBorders>
            <w:shd w:val="clear" w:color="auto" w:fill="auto"/>
            <w:hideMark/>
          </w:tcPr>
          <w:p w14:paraId="50E61BE3" w14:textId="0E98CA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19380000,00</w:t>
            </w:r>
          </w:p>
        </w:tc>
      </w:tr>
      <w:tr w:rsidR="003D5098" w:rsidRPr="003D5098" w14:paraId="2707143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2DDCFD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27BD3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35AD4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E9299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91AA4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01203R3040</w:t>
            </w:r>
          </w:p>
        </w:tc>
        <w:tc>
          <w:tcPr>
            <w:tcW w:w="210" w:type="pct"/>
            <w:tcBorders>
              <w:top w:val="nil"/>
              <w:left w:val="nil"/>
              <w:bottom w:val="single" w:sz="4" w:space="0" w:color="000000"/>
              <w:right w:val="single" w:sz="4" w:space="0" w:color="000000"/>
            </w:tcBorders>
            <w:shd w:val="clear" w:color="auto" w:fill="auto"/>
            <w:hideMark/>
          </w:tcPr>
          <w:p w14:paraId="4E3009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23F807A8" w14:textId="158162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21883250,00</w:t>
            </w:r>
          </w:p>
        </w:tc>
        <w:tc>
          <w:tcPr>
            <w:tcW w:w="637" w:type="pct"/>
            <w:tcBorders>
              <w:top w:val="nil"/>
              <w:left w:val="nil"/>
              <w:bottom w:val="single" w:sz="4" w:space="0" w:color="000000"/>
              <w:right w:val="single" w:sz="4" w:space="0" w:color="000000"/>
            </w:tcBorders>
            <w:shd w:val="clear" w:color="auto" w:fill="auto"/>
            <w:hideMark/>
          </w:tcPr>
          <w:p w14:paraId="7D4A88BA" w14:textId="6B031C9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20042150,00</w:t>
            </w:r>
          </w:p>
        </w:tc>
        <w:tc>
          <w:tcPr>
            <w:tcW w:w="638" w:type="pct"/>
            <w:tcBorders>
              <w:top w:val="nil"/>
              <w:left w:val="nil"/>
              <w:bottom w:val="single" w:sz="4" w:space="0" w:color="000000"/>
              <w:right w:val="single" w:sz="4" w:space="0" w:color="000000"/>
            </w:tcBorders>
            <w:shd w:val="clear" w:color="auto" w:fill="auto"/>
            <w:hideMark/>
          </w:tcPr>
          <w:p w14:paraId="2F6C3976" w14:textId="14910A3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19380000,00</w:t>
            </w:r>
          </w:p>
        </w:tc>
      </w:tr>
      <w:tr w:rsidR="003D5098" w:rsidRPr="003D5098" w14:paraId="1D4A721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59F7BB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"Безопасность муниципальных образовательных учреждений"</w:t>
            </w:r>
          </w:p>
        </w:tc>
        <w:tc>
          <w:tcPr>
            <w:tcW w:w="239" w:type="pct"/>
            <w:tcBorders>
              <w:top w:val="nil"/>
              <w:left w:val="nil"/>
              <w:bottom w:val="single" w:sz="4" w:space="0" w:color="000000"/>
              <w:right w:val="single" w:sz="4" w:space="0" w:color="000000"/>
            </w:tcBorders>
            <w:shd w:val="clear" w:color="auto" w:fill="auto"/>
            <w:hideMark/>
          </w:tcPr>
          <w:p w14:paraId="625AE1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397E4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5198D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04626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5E3984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F9F618D" w14:textId="0F9E852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14230510,25</w:t>
            </w:r>
          </w:p>
        </w:tc>
        <w:tc>
          <w:tcPr>
            <w:tcW w:w="637" w:type="pct"/>
            <w:tcBorders>
              <w:top w:val="nil"/>
              <w:left w:val="nil"/>
              <w:bottom w:val="single" w:sz="4" w:space="0" w:color="000000"/>
              <w:right w:val="single" w:sz="4" w:space="0" w:color="000000"/>
            </w:tcBorders>
            <w:shd w:val="clear" w:color="auto" w:fill="auto"/>
            <w:hideMark/>
          </w:tcPr>
          <w:p w14:paraId="006E44E1" w14:textId="1B4221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2155195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6E244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C079C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"Мероприятие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hideMark/>
          </w:tcPr>
          <w:p w14:paraId="5AFA3A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CB528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CD783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2E88F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014010000</w:t>
            </w:r>
          </w:p>
        </w:tc>
        <w:tc>
          <w:tcPr>
            <w:tcW w:w="210" w:type="pct"/>
            <w:tcBorders>
              <w:top w:val="nil"/>
              <w:left w:val="nil"/>
              <w:bottom w:val="single" w:sz="4" w:space="0" w:color="000000"/>
              <w:right w:val="single" w:sz="4" w:space="0" w:color="000000"/>
            </w:tcBorders>
            <w:shd w:val="clear" w:color="auto" w:fill="auto"/>
            <w:hideMark/>
          </w:tcPr>
          <w:p w14:paraId="3EDF22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14C7D3A" w14:textId="355CD7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9595830,25</w:t>
            </w:r>
          </w:p>
        </w:tc>
        <w:tc>
          <w:tcPr>
            <w:tcW w:w="637" w:type="pct"/>
            <w:tcBorders>
              <w:top w:val="nil"/>
              <w:left w:val="nil"/>
              <w:bottom w:val="single" w:sz="4" w:space="0" w:color="000000"/>
              <w:right w:val="single" w:sz="4" w:space="0" w:color="000000"/>
            </w:tcBorders>
            <w:shd w:val="clear" w:color="auto" w:fill="auto"/>
            <w:hideMark/>
          </w:tcPr>
          <w:p w14:paraId="3E6CCF58" w14:textId="53014C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6F5B426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3C4736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47282B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hideMark/>
          </w:tcPr>
          <w:p w14:paraId="080DBF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26F2ED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E644B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8ADF7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44FDBD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55F8267" w14:textId="1F092022" w:rsidR="003D5098" w:rsidRPr="00EC5638" w:rsidRDefault="003D5098" w:rsidP="00504FBF">
            <w:pPr>
              <w:jc w:val="right"/>
              <w:rPr>
                <w:rFonts w:eastAsia="Times New Roman"/>
                <w:color w:val="000000"/>
                <w:lang w:eastAsia="ru-RU"/>
              </w:rPr>
            </w:pPr>
            <w:r w:rsidRPr="00EC5638">
              <w:rPr>
                <w:rFonts w:eastAsia="Times New Roman"/>
                <w:color w:val="000000"/>
                <w:lang w:eastAsia="ru-RU"/>
              </w:rPr>
              <w:t>9595830,25</w:t>
            </w:r>
          </w:p>
        </w:tc>
        <w:tc>
          <w:tcPr>
            <w:tcW w:w="637" w:type="pct"/>
            <w:tcBorders>
              <w:top w:val="nil"/>
              <w:left w:val="nil"/>
              <w:bottom w:val="single" w:sz="4" w:space="0" w:color="000000"/>
              <w:right w:val="single" w:sz="4" w:space="0" w:color="000000"/>
            </w:tcBorders>
            <w:shd w:val="clear" w:color="auto" w:fill="auto"/>
            <w:hideMark/>
          </w:tcPr>
          <w:p w14:paraId="4C1A91DE" w14:textId="73E04DDE"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25AD36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18101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28D1289" w14:textId="7EE6E7A2"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90CE7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F27D7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68F07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82C0B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2CC25C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3767931B" w14:textId="12E80F27" w:rsidR="003D5098" w:rsidRPr="00EC5638" w:rsidRDefault="003D5098" w:rsidP="00504FBF">
            <w:pPr>
              <w:jc w:val="right"/>
              <w:rPr>
                <w:rFonts w:eastAsia="Times New Roman"/>
                <w:color w:val="000000"/>
                <w:lang w:eastAsia="ru-RU"/>
              </w:rPr>
            </w:pPr>
            <w:r w:rsidRPr="00EC5638">
              <w:rPr>
                <w:rFonts w:eastAsia="Times New Roman"/>
                <w:color w:val="000000"/>
                <w:lang w:eastAsia="ru-RU"/>
              </w:rPr>
              <w:t>9595830,25</w:t>
            </w:r>
          </w:p>
        </w:tc>
        <w:tc>
          <w:tcPr>
            <w:tcW w:w="637" w:type="pct"/>
            <w:tcBorders>
              <w:top w:val="nil"/>
              <w:left w:val="nil"/>
              <w:bottom w:val="single" w:sz="4" w:space="0" w:color="000000"/>
              <w:right w:val="single" w:sz="4" w:space="0" w:color="000000"/>
            </w:tcBorders>
            <w:shd w:val="clear" w:color="auto" w:fill="auto"/>
            <w:hideMark/>
          </w:tcPr>
          <w:p w14:paraId="1B8342C2" w14:textId="7F1844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15A4DF0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1F792B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72D9F8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2C4D53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D7750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54D46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0A65F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59A283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4A9716D9" w14:textId="0DA853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9595830,25</w:t>
            </w:r>
          </w:p>
        </w:tc>
        <w:tc>
          <w:tcPr>
            <w:tcW w:w="637" w:type="pct"/>
            <w:tcBorders>
              <w:top w:val="nil"/>
              <w:left w:val="nil"/>
              <w:bottom w:val="single" w:sz="4" w:space="0" w:color="000000"/>
              <w:right w:val="single" w:sz="4" w:space="0" w:color="000000"/>
            </w:tcBorders>
            <w:shd w:val="clear" w:color="auto" w:fill="auto"/>
            <w:hideMark/>
          </w:tcPr>
          <w:p w14:paraId="21547147" w14:textId="61097A5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F8A809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0F2BA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1C4859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"Мероприятия по обеспечению требований пожарной безопасности"</w:t>
            </w:r>
          </w:p>
        </w:tc>
        <w:tc>
          <w:tcPr>
            <w:tcW w:w="239" w:type="pct"/>
            <w:tcBorders>
              <w:top w:val="nil"/>
              <w:left w:val="nil"/>
              <w:bottom w:val="single" w:sz="4" w:space="0" w:color="000000"/>
              <w:right w:val="single" w:sz="4" w:space="0" w:color="000000"/>
            </w:tcBorders>
            <w:shd w:val="clear" w:color="auto" w:fill="auto"/>
            <w:hideMark/>
          </w:tcPr>
          <w:p w14:paraId="1B45EF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5023F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24E7D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82770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5C22AB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91E0571" w14:textId="35911A2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1358452,00</w:t>
            </w:r>
          </w:p>
        </w:tc>
        <w:tc>
          <w:tcPr>
            <w:tcW w:w="637" w:type="pct"/>
            <w:tcBorders>
              <w:top w:val="nil"/>
              <w:left w:val="nil"/>
              <w:bottom w:val="single" w:sz="4" w:space="0" w:color="000000"/>
              <w:right w:val="single" w:sz="4" w:space="0" w:color="000000"/>
            </w:tcBorders>
            <w:shd w:val="clear" w:color="auto" w:fill="auto"/>
            <w:hideMark/>
          </w:tcPr>
          <w:p w14:paraId="4FC3995D" w14:textId="43A7DF6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1DDF726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2F7F3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209CA4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обеспечению требований пожарной безопасности</w:t>
            </w:r>
          </w:p>
        </w:tc>
        <w:tc>
          <w:tcPr>
            <w:tcW w:w="239" w:type="pct"/>
            <w:tcBorders>
              <w:top w:val="nil"/>
              <w:left w:val="nil"/>
              <w:bottom w:val="single" w:sz="4" w:space="0" w:color="000000"/>
              <w:right w:val="single" w:sz="4" w:space="0" w:color="000000"/>
            </w:tcBorders>
            <w:shd w:val="clear" w:color="auto" w:fill="auto"/>
            <w:hideMark/>
          </w:tcPr>
          <w:p w14:paraId="5CA108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8D90E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A0B6E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3A0A4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14C941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7E96650" w14:textId="2CE15D4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1358452,00</w:t>
            </w:r>
          </w:p>
        </w:tc>
        <w:tc>
          <w:tcPr>
            <w:tcW w:w="637" w:type="pct"/>
            <w:tcBorders>
              <w:top w:val="nil"/>
              <w:left w:val="nil"/>
              <w:bottom w:val="single" w:sz="4" w:space="0" w:color="000000"/>
              <w:right w:val="single" w:sz="4" w:space="0" w:color="000000"/>
            </w:tcBorders>
            <w:shd w:val="clear" w:color="auto" w:fill="auto"/>
            <w:hideMark/>
          </w:tcPr>
          <w:p w14:paraId="2006C416" w14:textId="1A3182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3E9D3C3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C2EF49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D3DA4AA" w14:textId="5B06CC65"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70E309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0FD4F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0D261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1E456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6FC8D3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06587A19" w14:textId="7EB766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1358452,00</w:t>
            </w:r>
          </w:p>
        </w:tc>
        <w:tc>
          <w:tcPr>
            <w:tcW w:w="637" w:type="pct"/>
            <w:tcBorders>
              <w:top w:val="nil"/>
              <w:left w:val="nil"/>
              <w:bottom w:val="single" w:sz="4" w:space="0" w:color="000000"/>
              <w:right w:val="single" w:sz="4" w:space="0" w:color="000000"/>
            </w:tcBorders>
            <w:shd w:val="clear" w:color="auto" w:fill="auto"/>
            <w:hideMark/>
          </w:tcPr>
          <w:p w14:paraId="0B50D425" w14:textId="7872CD6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36E758B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1EE6BE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0694D3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62C34D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9918A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F74FC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608A7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350DC4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6C341EB2" w14:textId="392A677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1358452,00</w:t>
            </w:r>
          </w:p>
        </w:tc>
        <w:tc>
          <w:tcPr>
            <w:tcW w:w="637" w:type="pct"/>
            <w:tcBorders>
              <w:top w:val="nil"/>
              <w:left w:val="nil"/>
              <w:bottom w:val="single" w:sz="4" w:space="0" w:color="000000"/>
              <w:right w:val="single" w:sz="4" w:space="0" w:color="000000"/>
            </w:tcBorders>
            <w:shd w:val="clear" w:color="auto" w:fill="auto"/>
            <w:hideMark/>
          </w:tcPr>
          <w:p w14:paraId="268A81DC" w14:textId="673EE2B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2AA49DA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85B8B4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2AE8F2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"Мероприятия по исполнению норм в области охраны труда"</w:t>
            </w:r>
          </w:p>
        </w:tc>
        <w:tc>
          <w:tcPr>
            <w:tcW w:w="239" w:type="pct"/>
            <w:tcBorders>
              <w:top w:val="nil"/>
              <w:left w:val="nil"/>
              <w:bottom w:val="single" w:sz="4" w:space="0" w:color="000000"/>
              <w:right w:val="single" w:sz="4" w:space="0" w:color="000000"/>
            </w:tcBorders>
            <w:shd w:val="clear" w:color="auto" w:fill="auto"/>
            <w:hideMark/>
          </w:tcPr>
          <w:p w14:paraId="4DB7A0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89F5C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4BA66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DEAAD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5F1F8B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82A5592" w14:textId="030DC3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3276228,00</w:t>
            </w:r>
          </w:p>
        </w:tc>
        <w:tc>
          <w:tcPr>
            <w:tcW w:w="637" w:type="pct"/>
            <w:tcBorders>
              <w:top w:val="nil"/>
              <w:left w:val="nil"/>
              <w:bottom w:val="single" w:sz="4" w:space="0" w:color="000000"/>
              <w:right w:val="single" w:sz="4" w:space="0" w:color="000000"/>
            </w:tcBorders>
            <w:shd w:val="clear" w:color="auto" w:fill="auto"/>
            <w:hideMark/>
          </w:tcPr>
          <w:p w14:paraId="6B21AC4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5DB5C1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E8BBC7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AFAC01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исполнению норм в области охраны труда</w:t>
            </w:r>
          </w:p>
        </w:tc>
        <w:tc>
          <w:tcPr>
            <w:tcW w:w="239" w:type="pct"/>
            <w:tcBorders>
              <w:top w:val="nil"/>
              <w:left w:val="nil"/>
              <w:bottom w:val="single" w:sz="4" w:space="0" w:color="000000"/>
              <w:right w:val="single" w:sz="4" w:space="0" w:color="000000"/>
            </w:tcBorders>
            <w:shd w:val="clear" w:color="auto" w:fill="auto"/>
            <w:hideMark/>
          </w:tcPr>
          <w:p w14:paraId="40A80D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A084A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B1B96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C79FA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1E97A2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A47B736" w14:textId="3925B30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3276228,00</w:t>
            </w:r>
          </w:p>
        </w:tc>
        <w:tc>
          <w:tcPr>
            <w:tcW w:w="637" w:type="pct"/>
            <w:tcBorders>
              <w:top w:val="nil"/>
              <w:left w:val="nil"/>
              <w:bottom w:val="single" w:sz="4" w:space="0" w:color="000000"/>
              <w:right w:val="single" w:sz="4" w:space="0" w:color="000000"/>
            </w:tcBorders>
            <w:shd w:val="clear" w:color="auto" w:fill="auto"/>
            <w:hideMark/>
          </w:tcPr>
          <w:p w14:paraId="6C4C649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9BBC3C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3EBF95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1CA015D" w14:textId="6CF7434E"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7DA328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74FB6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82584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24811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01CDDA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5146F412" w14:textId="381975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3276228,00</w:t>
            </w:r>
          </w:p>
        </w:tc>
        <w:tc>
          <w:tcPr>
            <w:tcW w:w="637" w:type="pct"/>
            <w:tcBorders>
              <w:top w:val="nil"/>
              <w:left w:val="nil"/>
              <w:bottom w:val="single" w:sz="4" w:space="0" w:color="000000"/>
              <w:right w:val="single" w:sz="4" w:space="0" w:color="000000"/>
            </w:tcBorders>
            <w:shd w:val="clear" w:color="auto" w:fill="auto"/>
            <w:hideMark/>
          </w:tcPr>
          <w:p w14:paraId="2A0E390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EAD730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75279A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EC8A27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220CB9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D2A70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018E9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6B650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6B360B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1350EB93" w14:textId="47F95EB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3276228,00</w:t>
            </w:r>
          </w:p>
        </w:tc>
        <w:tc>
          <w:tcPr>
            <w:tcW w:w="637" w:type="pct"/>
            <w:tcBorders>
              <w:top w:val="nil"/>
              <w:left w:val="nil"/>
              <w:bottom w:val="single" w:sz="4" w:space="0" w:color="000000"/>
              <w:right w:val="single" w:sz="4" w:space="0" w:color="000000"/>
            </w:tcBorders>
            <w:shd w:val="clear" w:color="auto" w:fill="auto"/>
            <w:hideMark/>
          </w:tcPr>
          <w:p w14:paraId="226A218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94D13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0A850D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212C60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"Реализация национальных и региональных проектов в сфере образования"</w:t>
            </w:r>
          </w:p>
        </w:tc>
        <w:tc>
          <w:tcPr>
            <w:tcW w:w="239" w:type="pct"/>
            <w:tcBorders>
              <w:top w:val="nil"/>
              <w:left w:val="nil"/>
              <w:bottom w:val="single" w:sz="4" w:space="0" w:color="000000"/>
              <w:right w:val="single" w:sz="4" w:space="0" w:color="000000"/>
            </w:tcBorders>
            <w:shd w:val="clear" w:color="auto" w:fill="auto"/>
            <w:hideMark/>
          </w:tcPr>
          <w:p w14:paraId="3543CE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55FEE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C5FA2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BD772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0150000000</w:t>
            </w:r>
          </w:p>
        </w:tc>
        <w:tc>
          <w:tcPr>
            <w:tcW w:w="210" w:type="pct"/>
            <w:tcBorders>
              <w:top w:val="nil"/>
              <w:left w:val="nil"/>
              <w:bottom w:val="single" w:sz="4" w:space="0" w:color="000000"/>
              <w:right w:val="single" w:sz="4" w:space="0" w:color="000000"/>
            </w:tcBorders>
            <w:shd w:val="clear" w:color="auto" w:fill="auto"/>
            <w:hideMark/>
          </w:tcPr>
          <w:p w14:paraId="634908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3C5F1C1" w14:textId="17EC476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40209886,62</w:t>
            </w:r>
          </w:p>
        </w:tc>
        <w:tc>
          <w:tcPr>
            <w:tcW w:w="637" w:type="pct"/>
            <w:tcBorders>
              <w:top w:val="nil"/>
              <w:left w:val="nil"/>
              <w:bottom w:val="single" w:sz="4" w:space="0" w:color="000000"/>
              <w:right w:val="single" w:sz="4" w:space="0" w:color="000000"/>
            </w:tcBorders>
            <w:shd w:val="clear" w:color="auto" w:fill="auto"/>
            <w:hideMark/>
          </w:tcPr>
          <w:p w14:paraId="5BD81A3B" w14:textId="79DCE7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43356576,00</w:t>
            </w:r>
          </w:p>
        </w:tc>
        <w:tc>
          <w:tcPr>
            <w:tcW w:w="638" w:type="pct"/>
            <w:tcBorders>
              <w:top w:val="nil"/>
              <w:left w:val="nil"/>
              <w:bottom w:val="single" w:sz="4" w:space="0" w:color="000000"/>
              <w:right w:val="single" w:sz="4" w:space="0" w:color="000000"/>
            </w:tcBorders>
            <w:shd w:val="clear" w:color="auto" w:fill="auto"/>
            <w:hideMark/>
          </w:tcPr>
          <w:p w14:paraId="0C732E37" w14:textId="7A0B7B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43888053,06</w:t>
            </w:r>
          </w:p>
        </w:tc>
      </w:tr>
      <w:tr w:rsidR="003D5098" w:rsidRPr="003D5098" w14:paraId="71DF459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433599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Региональный проект "Педагоги и наставники"</w:t>
            </w:r>
          </w:p>
        </w:tc>
        <w:tc>
          <w:tcPr>
            <w:tcW w:w="239" w:type="pct"/>
            <w:tcBorders>
              <w:top w:val="nil"/>
              <w:left w:val="nil"/>
              <w:bottom w:val="single" w:sz="4" w:space="0" w:color="000000"/>
              <w:right w:val="single" w:sz="4" w:space="0" w:color="000000"/>
            </w:tcBorders>
            <w:shd w:val="clear" w:color="auto" w:fill="auto"/>
            <w:hideMark/>
          </w:tcPr>
          <w:p w14:paraId="010018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BC12D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CEDF0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F3556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015Ю600000</w:t>
            </w:r>
          </w:p>
        </w:tc>
        <w:tc>
          <w:tcPr>
            <w:tcW w:w="210" w:type="pct"/>
            <w:tcBorders>
              <w:top w:val="nil"/>
              <w:left w:val="nil"/>
              <w:bottom w:val="single" w:sz="4" w:space="0" w:color="000000"/>
              <w:right w:val="single" w:sz="4" w:space="0" w:color="000000"/>
            </w:tcBorders>
            <w:shd w:val="clear" w:color="auto" w:fill="auto"/>
            <w:hideMark/>
          </w:tcPr>
          <w:p w14:paraId="0C459D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5C6D851" w14:textId="335C2C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40209886,62</w:t>
            </w:r>
          </w:p>
        </w:tc>
        <w:tc>
          <w:tcPr>
            <w:tcW w:w="637" w:type="pct"/>
            <w:tcBorders>
              <w:top w:val="nil"/>
              <w:left w:val="nil"/>
              <w:bottom w:val="single" w:sz="4" w:space="0" w:color="000000"/>
              <w:right w:val="single" w:sz="4" w:space="0" w:color="000000"/>
            </w:tcBorders>
            <w:shd w:val="clear" w:color="auto" w:fill="auto"/>
            <w:hideMark/>
          </w:tcPr>
          <w:p w14:paraId="186586E0" w14:textId="660BAE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43356576,00</w:t>
            </w:r>
          </w:p>
        </w:tc>
        <w:tc>
          <w:tcPr>
            <w:tcW w:w="638" w:type="pct"/>
            <w:tcBorders>
              <w:top w:val="nil"/>
              <w:left w:val="nil"/>
              <w:bottom w:val="single" w:sz="4" w:space="0" w:color="000000"/>
              <w:right w:val="single" w:sz="4" w:space="0" w:color="000000"/>
            </w:tcBorders>
            <w:shd w:val="clear" w:color="auto" w:fill="auto"/>
            <w:hideMark/>
          </w:tcPr>
          <w:p w14:paraId="09F404FD" w14:textId="00777F5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43888053,06</w:t>
            </w:r>
          </w:p>
        </w:tc>
      </w:tr>
      <w:tr w:rsidR="003D5098" w:rsidRPr="003D5098" w14:paraId="269C701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7D1B0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239" w:type="pct"/>
            <w:tcBorders>
              <w:top w:val="nil"/>
              <w:left w:val="nil"/>
              <w:bottom w:val="single" w:sz="4" w:space="0" w:color="000000"/>
              <w:right w:val="single" w:sz="4" w:space="0" w:color="000000"/>
            </w:tcBorders>
            <w:shd w:val="clear" w:color="auto" w:fill="auto"/>
            <w:hideMark/>
          </w:tcPr>
          <w:p w14:paraId="6381BF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3AC69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8693F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8A2FE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015Ю650500</w:t>
            </w:r>
          </w:p>
        </w:tc>
        <w:tc>
          <w:tcPr>
            <w:tcW w:w="210" w:type="pct"/>
            <w:tcBorders>
              <w:top w:val="nil"/>
              <w:left w:val="nil"/>
              <w:bottom w:val="single" w:sz="4" w:space="0" w:color="000000"/>
              <w:right w:val="single" w:sz="4" w:space="0" w:color="000000"/>
            </w:tcBorders>
            <w:shd w:val="clear" w:color="auto" w:fill="auto"/>
            <w:hideMark/>
          </w:tcPr>
          <w:p w14:paraId="3000C4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88DA73C" w14:textId="120546C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c>
          <w:tcPr>
            <w:tcW w:w="637" w:type="pct"/>
            <w:tcBorders>
              <w:top w:val="nil"/>
              <w:left w:val="nil"/>
              <w:bottom w:val="single" w:sz="4" w:space="0" w:color="000000"/>
              <w:right w:val="single" w:sz="4" w:space="0" w:color="000000"/>
            </w:tcBorders>
            <w:shd w:val="clear" w:color="auto" w:fill="auto"/>
            <w:hideMark/>
          </w:tcPr>
          <w:p w14:paraId="5D5564D0" w14:textId="3944F24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c>
          <w:tcPr>
            <w:tcW w:w="638" w:type="pct"/>
            <w:tcBorders>
              <w:top w:val="nil"/>
              <w:left w:val="nil"/>
              <w:bottom w:val="single" w:sz="4" w:space="0" w:color="000000"/>
              <w:right w:val="single" w:sz="4" w:space="0" w:color="000000"/>
            </w:tcBorders>
            <w:shd w:val="clear" w:color="auto" w:fill="auto"/>
            <w:hideMark/>
          </w:tcPr>
          <w:p w14:paraId="30096C5C" w14:textId="05355F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r>
      <w:tr w:rsidR="003D5098" w:rsidRPr="003D5098" w14:paraId="6087A37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A84B60F" w14:textId="36942EE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w:t>
            </w:r>
            <w:r w:rsidRPr="00EC5638">
              <w:rPr>
                <w:rFonts w:eastAsia="Times New Roman"/>
                <w:color w:val="000000"/>
                <w:lang w:eastAsia="ru-RU"/>
              </w:rPr>
              <w:lastRenderedPageBreak/>
              <w:t>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04954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084A50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5FDFA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B8AE0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015Ю650500</w:t>
            </w:r>
          </w:p>
        </w:tc>
        <w:tc>
          <w:tcPr>
            <w:tcW w:w="210" w:type="pct"/>
            <w:tcBorders>
              <w:top w:val="nil"/>
              <w:left w:val="nil"/>
              <w:bottom w:val="single" w:sz="4" w:space="0" w:color="000000"/>
              <w:right w:val="single" w:sz="4" w:space="0" w:color="000000"/>
            </w:tcBorders>
            <w:shd w:val="clear" w:color="auto" w:fill="auto"/>
            <w:hideMark/>
          </w:tcPr>
          <w:p w14:paraId="39C586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9D3B88E" w14:textId="1C2FFC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c>
          <w:tcPr>
            <w:tcW w:w="637" w:type="pct"/>
            <w:tcBorders>
              <w:top w:val="nil"/>
              <w:left w:val="nil"/>
              <w:bottom w:val="single" w:sz="4" w:space="0" w:color="000000"/>
              <w:right w:val="single" w:sz="4" w:space="0" w:color="000000"/>
            </w:tcBorders>
            <w:shd w:val="clear" w:color="auto" w:fill="auto"/>
            <w:hideMark/>
          </w:tcPr>
          <w:p w14:paraId="7A5C0B7B" w14:textId="7A86EF8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c>
          <w:tcPr>
            <w:tcW w:w="638" w:type="pct"/>
            <w:tcBorders>
              <w:top w:val="nil"/>
              <w:left w:val="nil"/>
              <w:bottom w:val="single" w:sz="4" w:space="0" w:color="000000"/>
              <w:right w:val="single" w:sz="4" w:space="0" w:color="000000"/>
            </w:tcBorders>
            <w:shd w:val="clear" w:color="auto" w:fill="auto"/>
            <w:hideMark/>
          </w:tcPr>
          <w:p w14:paraId="38315D1A" w14:textId="0CF5631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r>
      <w:tr w:rsidR="003D5098" w:rsidRPr="003D5098" w14:paraId="58EC5D7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E96F58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105537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041B0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31C53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0C4AF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015Ю650500</w:t>
            </w:r>
          </w:p>
        </w:tc>
        <w:tc>
          <w:tcPr>
            <w:tcW w:w="210" w:type="pct"/>
            <w:tcBorders>
              <w:top w:val="nil"/>
              <w:left w:val="nil"/>
              <w:bottom w:val="single" w:sz="4" w:space="0" w:color="000000"/>
              <w:right w:val="single" w:sz="4" w:space="0" w:color="000000"/>
            </w:tcBorders>
            <w:shd w:val="clear" w:color="auto" w:fill="auto"/>
            <w:hideMark/>
          </w:tcPr>
          <w:p w14:paraId="248A02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5D8ABFD2" w14:textId="3D67A33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c>
          <w:tcPr>
            <w:tcW w:w="637" w:type="pct"/>
            <w:tcBorders>
              <w:top w:val="nil"/>
              <w:left w:val="nil"/>
              <w:bottom w:val="single" w:sz="4" w:space="0" w:color="000000"/>
              <w:right w:val="single" w:sz="4" w:space="0" w:color="000000"/>
            </w:tcBorders>
            <w:shd w:val="clear" w:color="auto" w:fill="auto"/>
            <w:hideMark/>
          </w:tcPr>
          <w:p w14:paraId="2EEDC10B" w14:textId="130BD8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c>
          <w:tcPr>
            <w:tcW w:w="638" w:type="pct"/>
            <w:tcBorders>
              <w:top w:val="nil"/>
              <w:left w:val="nil"/>
              <w:bottom w:val="single" w:sz="4" w:space="0" w:color="000000"/>
              <w:right w:val="single" w:sz="4" w:space="0" w:color="000000"/>
            </w:tcBorders>
            <w:shd w:val="clear" w:color="auto" w:fill="auto"/>
            <w:hideMark/>
          </w:tcPr>
          <w:p w14:paraId="72139018" w14:textId="06D273F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1054620,00</w:t>
            </w:r>
          </w:p>
        </w:tc>
      </w:tr>
      <w:tr w:rsidR="003D5098" w:rsidRPr="003D5098" w14:paraId="788E6FA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ECB396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39" w:type="pct"/>
            <w:tcBorders>
              <w:top w:val="nil"/>
              <w:left w:val="nil"/>
              <w:bottom w:val="single" w:sz="4" w:space="0" w:color="000000"/>
              <w:right w:val="single" w:sz="4" w:space="0" w:color="000000"/>
            </w:tcBorders>
            <w:shd w:val="clear" w:color="auto" w:fill="auto"/>
            <w:hideMark/>
          </w:tcPr>
          <w:p w14:paraId="55654E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A834B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9E3AE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EB6EB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015Ю651790</w:t>
            </w:r>
          </w:p>
        </w:tc>
        <w:tc>
          <w:tcPr>
            <w:tcW w:w="210" w:type="pct"/>
            <w:tcBorders>
              <w:top w:val="nil"/>
              <w:left w:val="nil"/>
              <w:bottom w:val="single" w:sz="4" w:space="0" w:color="000000"/>
              <w:right w:val="single" w:sz="4" w:space="0" w:color="000000"/>
            </w:tcBorders>
            <w:shd w:val="clear" w:color="auto" w:fill="auto"/>
            <w:hideMark/>
          </w:tcPr>
          <w:p w14:paraId="4A6940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2E39F3E" w14:textId="1164D9C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2607196,62</w:t>
            </w:r>
          </w:p>
        </w:tc>
        <w:tc>
          <w:tcPr>
            <w:tcW w:w="637" w:type="pct"/>
            <w:tcBorders>
              <w:top w:val="nil"/>
              <w:left w:val="nil"/>
              <w:bottom w:val="single" w:sz="4" w:space="0" w:color="000000"/>
              <w:right w:val="single" w:sz="4" w:space="0" w:color="000000"/>
            </w:tcBorders>
            <w:shd w:val="clear" w:color="auto" w:fill="auto"/>
            <w:hideMark/>
          </w:tcPr>
          <w:p w14:paraId="3160D84E" w14:textId="69652FE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2646756,00</w:t>
            </w:r>
          </w:p>
        </w:tc>
        <w:tc>
          <w:tcPr>
            <w:tcW w:w="638" w:type="pct"/>
            <w:tcBorders>
              <w:top w:val="nil"/>
              <w:left w:val="nil"/>
              <w:bottom w:val="single" w:sz="4" w:space="0" w:color="000000"/>
              <w:right w:val="single" w:sz="4" w:space="0" w:color="000000"/>
            </w:tcBorders>
            <w:shd w:val="clear" w:color="auto" w:fill="auto"/>
            <w:hideMark/>
          </w:tcPr>
          <w:p w14:paraId="6B56E673" w14:textId="7E8144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2694633,06</w:t>
            </w:r>
          </w:p>
        </w:tc>
      </w:tr>
      <w:tr w:rsidR="003D5098" w:rsidRPr="003D5098" w14:paraId="10B45A1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B5E8389" w14:textId="00EED961"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43E8C9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4949B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40CCF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A8478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015Ю651790</w:t>
            </w:r>
          </w:p>
        </w:tc>
        <w:tc>
          <w:tcPr>
            <w:tcW w:w="210" w:type="pct"/>
            <w:tcBorders>
              <w:top w:val="nil"/>
              <w:left w:val="nil"/>
              <w:bottom w:val="single" w:sz="4" w:space="0" w:color="000000"/>
              <w:right w:val="single" w:sz="4" w:space="0" w:color="000000"/>
            </w:tcBorders>
            <w:shd w:val="clear" w:color="auto" w:fill="auto"/>
            <w:hideMark/>
          </w:tcPr>
          <w:p w14:paraId="270113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F6197CE" w14:textId="45661D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2607196,62</w:t>
            </w:r>
          </w:p>
        </w:tc>
        <w:tc>
          <w:tcPr>
            <w:tcW w:w="637" w:type="pct"/>
            <w:tcBorders>
              <w:top w:val="nil"/>
              <w:left w:val="nil"/>
              <w:bottom w:val="single" w:sz="4" w:space="0" w:color="000000"/>
              <w:right w:val="single" w:sz="4" w:space="0" w:color="000000"/>
            </w:tcBorders>
            <w:shd w:val="clear" w:color="auto" w:fill="auto"/>
            <w:hideMark/>
          </w:tcPr>
          <w:p w14:paraId="0E09AF1A" w14:textId="2719F9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2646756,00</w:t>
            </w:r>
          </w:p>
        </w:tc>
        <w:tc>
          <w:tcPr>
            <w:tcW w:w="638" w:type="pct"/>
            <w:tcBorders>
              <w:top w:val="nil"/>
              <w:left w:val="nil"/>
              <w:bottom w:val="single" w:sz="4" w:space="0" w:color="000000"/>
              <w:right w:val="single" w:sz="4" w:space="0" w:color="000000"/>
            </w:tcBorders>
            <w:shd w:val="clear" w:color="auto" w:fill="auto"/>
            <w:hideMark/>
          </w:tcPr>
          <w:p w14:paraId="248F3643" w14:textId="2870C5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2694633,06</w:t>
            </w:r>
          </w:p>
        </w:tc>
      </w:tr>
      <w:tr w:rsidR="003D5098" w:rsidRPr="003D5098" w14:paraId="560DC1D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1F0B33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A1737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7B0FF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C4C87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EF63D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015Ю651790</w:t>
            </w:r>
          </w:p>
        </w:tc>
        <w:tc>
          <w:tcPr>
            <w:tcW w:w="210" w:type="pct"/>
            <w:tcBorders>
              <w:top w:val="nil"/>
              <w:left w:val="nil"/>
              <w:bottom w:val="single" w:sz="4" w:space="0" w:color="000000"/>
              <w:right w:val="single" w:sz="4" w:space="0" w:color="000000"/>
            </w:tcBorders>
            <w:shd w:val="clear" w:color="auto" w:fill="auto"/>
            <w:hideMark/>
          </w:tcPr>
          <w:p w14:paraId="3790B4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455BF7E3" w14:textId="0D9204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2607196,62</w:t>
            </w:r>
          </w:p>
        </w:tc>
        <w:tc>
          <w:tcPr>
            <w:tcW w:w="637" w:type="pct"/>
            <w:tcBorders>
              <w:top w:val="nil"/>
              <w:left w:val="nil"/>
              <w:bottom w:val="single" w:sz="4" w:space="0" w:color="000000"/>
              <w:right w:val="single" w:sz="4" w:space="0" w:color="000000"/>
            </w:tcBorders>
            <w:shd w:val="clear" w:color="auto" w:fill="auto"/>
            <w:hideMark/>
          </w:tcPr>
          <w:p w14:paraId="74419062" w14:textId="2B50AA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2646756,00</w:t>
            </w:r>
          </w:p>
        </w:tc>
        <w:tc>
          <w:tcPr>
            <w:tcW w:w="638" w:type="pct"/>
            <w:tcBorders>
              <w:top w:val="nil"/>
              <w:left w:val="nil"/>
              <w:bottom w:val="single" w:sz="4" w:space="0" w:color="000000"/>
              <w:right w:val="single" w:sz="4" w:space="0" w:color="000000"/>
            </w:tcBorders>
            <w:shd w:val="clear" w:color="auto" w:fill="auto"/>
            <w:hideMark/>
          </w:tcPr>
          <w:p w14:paraId="124D0667" w14:textId="730404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2694633,06</w:t>
            </w:r>
          </w:p>
        </w:tc>
      </w:tr>
      <w:tr w:rsidR="003D5098" w:rsidRPr="003D5098" w14:paraId="54DC1CE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8D3265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39" w:type="pct"/>
            <w:tcBorders>
              <w:top w:val="nil"/>
              <w:left w:val="nil"/>
              <w:bottom w:val="single" w:sz="4" w:space="0" w:color="000000"/>
              <w:right w:val="single" w:sz="4" w:space="0" w:color="000000"/>
            </w:tcBorders>
            <w:shd w:val="clear" w:color="auto" w:fill="auto"/>
            <w:hideMark/>
          </w:tcPr>
          <w:p w14:paraId="077360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04BE5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ABDB3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AA9EC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015Ю653030</w:t>
            </w:r>
          </w:p>
        </w:tc>
        <w:tc>
          <w:tcPr>
            <w:tcW w:w="210" w:type="pct"/>
            <w:tcBorders>
              <w:top w:val="nil"/>
              <w:left w:val="nil"/>
              <w:bottom w:val="single" w:sz="4" w:space="0" w:color="000000"/>
              <w:right w:val="single" w:sz="4" w:space="0" w:color="000000"/>
            </w:tcBorders>
            <w:shd w:val="clear" w:color="auto" w:fill="auto"/>
            <w:hideMark/>
          </w:tcPr>
          <w:p w14:paraId="73EFDF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46B8FAD" w14:textId="19CC7C5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36548070,00</w:t>
            </w:r>
          </w:p>
        </w:tc>
        <w:tc>
          <w:tcPr>
            <w:tcW w:w="637" w:type="pct"/>
            <w:tcBorders>
              <w:top w:val="nil"/>
              <w:left w:val="nil"/>
              <w:bottom w:val="single" w:sz="4" w:space="0" w:color="000000"/>
              <w:right w:val="single" w:sz="4" w:space="0" w:color="000000"/>
            </w:tcBorders>
            <w:shd w:val="clear" w:color="auto" w:fill="auto"/>
            <w:hideMark/>
          </w:tcPr>
          <w:p w14:paraId="3D73C5D3" w14:textId="6B440F0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39655200,00</w:t>
            </w:r>
          </w:p>
        </w:tc>
        <w:tc>
          <w:tcPr>
            <w:tcW w:w="638" w:type="pct"/>
            <w:tcBorders>
              <w:top w:val="nil"/>
              <w:left w:val="nil"/>
              <w:bottom w:val="single" w:sz="4" w:space="0" w:color="000000"/>
              <w:right w:val="single" w:sz="4" w:space="0" w:color="000000"/>
            </w:tcBorders>
            <w:shd w:val="clear" w:color="auto" w:fill="auto"/>
            <w:hideMark/>
          </w:tcPr>
          <w:p w14:paraId="1D7911A9" w14:textId="07054F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40138800,00</w:t>
            </w:r>
          </w:p>
        </w:tc>
      </w:tr>
      <w:tr w:rsidR="003D5098" w:rsidRPr="003D5098" w14:paraId="28D4103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4D012A" w14:textId="49A1FF33"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743273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E90C3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2A726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17B57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015Ю653030</w:t>
            </w:r>
          </w:p>
        </w:tc>
        <w:tc>
          <w:tcPr>
            <w:tcW w:w="210" w:type="pct"/>
            <w:tcBorders>
              <w:top w:val="nil"/>
              <w:left w:val="nil"/>
              <w:bottom w:val="single" w:sz="4" w:space="0" w:color="000000"/>
              <w:right w:val="single" w:sz="4" w:space="0" w:color="000000"/>
            </w:tcBorders>
            <w:shd w:val="clear" w:color="auto" w:fill="auto"/>
            <w:hideMark/>
          </w:tcPr>
          <w:p w14:paraId="73CE4E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4CA72739" w14:textId="604647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36548070,00</w:t>
            </w:r>
          </w:p>
        </w:tc>
        <w:tc>
          <w:tcPr>
            <w:tcW w:w="637" w:type="pct"/>
            <w:tcBorders>
              <w:top w:val="nil"/>
              <w:left w:val="nil"/>
              <w:bottom w:val="single" w:sz="4" w:space="0" w:color="000000"/>
              <w:right w:val="single" w:sz="4" w:space="0" w:color="000000"/>
            </w:tcBorders>
            <w:shd w:val="clear" w:color="auto" w:fill="auto"/>
            <w:hideMark/>
          </w:tcPr>
          <w:p w14:paraId="43989218" w14:textId="58A224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39655200,00</w:t>
            </w:r>
          </w:p>
        </w:tc>
        <w:tc>
          <w:tcPr>
            <w:tcW w:w="638" w:type="pct"/>
            <w:tcBorders>
              <w:top w:val="nil"/>
              <w:left w:val="nil"/>
              <w:bottom w:val="single" w:sz="4" w:space="0" w:color="000000"/>
              <w:right w:val="single" w:sz="4" w:space="0" w:color="000000"/>
            </w:tcBorders>
            <w:shd w:val="clear" w:color="auto" w:fill="auto"/>
            <w:hideMark/>
          </w:tcPr>
          <w:p w14:paraId="4F297B22" w14:textId="60143D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40138800,00</w:t>
            </w:r>
          </w:p>
        </w:tc>
      </w:tr>
      <w:tr w:rsidR="003D5098" w:rsidRPr="003D5098" w14:paraId="1612B6E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A7F6E8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5C08C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6D852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3D51F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21DB0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015Ю653030</w:t>
            </w:r>
          </w:p>
        </w:tc>
        <w:tc>
          <w:tcPr>
            <w:tcW w:w="210" w:type="pct"/>
            <w:tcBorders>
              <w:top w:val="nil"/>
              <w:left w:val="nil"/>
              <w:bottom w:val="single" w:sz="4" w:space="0" w:color="000000"/>
              <w:right w:val="single" w:sz="4" w:space="0" w:color="000000"/>
            </w:tcBorders>
            <w:shd w:val="clear" w:color="auto" w:fill="auto"/>
            <w:hideMark/>
          </w:tcPr>
          <w:p w14:paraId="080CB4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6A69E177" w14:textId="4B25C5C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36548070,00</w:t>
            </w:r>
          </w:p>
        </w:tc>
        <w:tc>
          <w:tcPr>
            <w:tcW w:w="637" w:type="pct"/>
            <w:tcBorders>
              <w:top w:val="nil"/>
              <w:left w:val="nil"/>
              <w:bottom w:val="single" w:sz="4" w:space="0" w:color="000000"/>
              <w:right w:val="single" w:sz="4" w:space="0" w:color="000000"/>
            </w:tcBorders>
            <w:shd w:val="clear" w:color="auto" w:fill="auto"/>
            <w:hideMark/>
          </w:tcPr>
          <w:p w14:paraId="7AFB835E" w14:textId="2C36695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39655200,00</w:t>
            </w:r>
          </w:p>
        </w:tc>
        <w:tc>
          <w:tcPr>
            <w:tcW w:w="638" w:type="pct"/>
            <w:tcBorders>
              <w:top w:val="nil"/>
              <w:left w:val="nil"/>
              <w:bottom w:val="single" w:sz="4" w:space="0" w:color="000000"/>
              <w:right w:val="single" w:sz="4" w:space="0" w:color="000000"/>
            </w:tcBorders>
            <w:shd w:val="clear" w:color="auto" w:fill="auto"/>
            <w:hideMark/>
          </w:tcPr>
          <w:p w14:paraId="1DEBB7FE" w14:textId="053E0609"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40138800,00</w:t>
            </w:r>
          </w:p>
        </w:tc>
      </w:tr>
      <w:tr w:rsidR="003D5098" w:rsidRPr="003D5098" w14:paraId="449ECFA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6FED50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593FD1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05F7D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A5AEE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D8AD7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1267EC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7EDA219" w14:textId="161774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1198958,94</w:t>
            </w:r>
          </w:p>
        </w:tc>
        <w:tc>
          <w:tcPr>
            <w:tcW w:w="637" w:type="pct"/>
            <w:tcBorders>
              <w:top w:val="nil"/>
              <w:left w:val="nil"/>
              <w:bottom w:val="single" w:sz="4" w:space="0" w:color="000000"/>
              <w:right w:val="single" w:sz="4" w:space="0" w:color="000000"/>
            </w:tcBorders>
            <w:shd w:val="clear" w:color="auto" w:fill="auto"/>
            <w:hideMark/>
          </w:tcPr>
          <w:p w14:paraId="3270691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D7D0A5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10CD5F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90E00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1FEF6C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F2BAD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99AF1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83C93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6ECEF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AB1E5D5" w14:textId="13904F6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1198958,94</w:t>
            </w:r>
          </w:p>
        </w:tc>
        <w:tc>
          <w:tcPr>
            <w:tcW w:w="637" w:type="pct"/>
            <w:tcBorders>
              <w:top w:val="nil"/>
              <w:left w:val="nil"/>
              <w:bottom w:val="single" w:sz="4" w:space="0" w:color="000000"/>
              <w:right w:val="single" w:sz="4" w:space="0" w:color="000000"/>
            </w:tcBorders>
            <w:shd w:val="clear" w:color="auto" w:fill="auto"/>
            <w:hideMark/>
          </w:tcPr>
          <w:p w14:paraId="05CAD6E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1A30A1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823678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78325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222F87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475A6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091EE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97954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EBA75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22BA717" w14:textId="065FEA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1198958,94</w:t>
            </w:r>
          </w:p>
        </w:tc>
        <w:tc>
          <w:tcPr>
            <w:tcW w:w="637" w:type="pct"/>
            <w:tcBorders>
              <w:top w:val="nil"/>
              <w:left w:val="nil"/>
              <w:bottom w:val="single" w:sz="4" w:space="0" w:color="000000"/>
              <w:right w:val="single" w:sz="4" w:space="0" w:color="000000"/>
            </w:tcBorders>
            <w:shd w:val="clear" w:color="auto" w:fill="auto"/>
            <w:hideMark/>
          </w:tcPr>
          <w:p w14:paraId="2FB5D0C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166D2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BD257E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148A83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Резервный фонд администрации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4B6A73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DD5BC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BBC5C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446EC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4FEEF8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DB4C832" w14:textId="0148412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1198958,94</w:t>
            </w:r>
          </w:p>
        </w:tc>
        <w:tc>
          <w:tcPr>
            <w:tcW w:w="637" w:type="pct"/>
            <w:tcBorders>
              <w:top w:val="nil"/>
              <w:left w:val="nil"/>
              <w:bottom w:val="single" w:sz="4" w:space="0" w:color="000000"/>
              <w:right w:val="single" w:sz="4" w:space="0" w:color="000000"/>
            </w:tcBorders>
            <w:shd w:val="clear" w:color="auto" w:fill="auto"/>
            <w:hideMark/>
          </w:tcPr>
          <w:p w14:paraId="3B70EFD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6AD13F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F97F4A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F82DEAF" w14:textId="7E4BCAD8"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7AA5A8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02C07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41C6C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17FBB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1C43FA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76F031FD" w14:textId="09EB97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1198958,94</w:t>
            </w:r>
          </w:p>
        </w:tc>
        <w:tc>
          <w:tcPr>
            <w:tcW w:w="637" w:type="pct"/>
            <w:tcBorders>
              <w:top w:val="nil"/>
              <w:left w:val="nil"/>
              <w:bottom w:val="single" w:sz="4" w:space="0" w:color="000000"/>
              <w:right w:val="single" w:sz="4" w:space="0" w:color="000000"/>
            </w:tcBorders>
            <w:shd w:val="clear" w:color="auto" w:fill="auto"/>
            <w:hideMark/>
          </w:tcPr>
          <w:p w14:paraId="77BAADC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FA9C56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EF8141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3909D2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7DE8D0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78A42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E28F0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38EC7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577E74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293B0C2F" w14:textId="1324F55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1198958,94</w:t>
            </w:r>
          </w:p>
        </w:tc>
        <w:tc>
          <w:tcPr>
            <w:tcW w:w="637" w:type="pct"/>
            <w:tcBorders>
              <w:top w:val="nil"/>
              <w:left w:val="nil"/>
              <w:bottom w:val="single" w:sz="4" w:space="0" w:color="000000"/>
              <w:right w:val="single" w:sz="4" w:space="0" w:color="000000"/>
            </w:tcBorders>
            <w:shd w:val="clear" w:color="auto" w:fill="auto"/>
            <w:hideMark/>
          </w:tcPr>
          <w:p w14:paraId="594F1EE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B611D6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6B5E9E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E288237"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Дополнительное образование детей</w:t>
            </w:r>
          </w:p>
        </w:tc>
        <w:tc>
          <w:tcPr>
            <w:tcW w:w="239" w:type="pct"/>
            <w:tcBorders>
              <w:top w:val="nil"/>
              <w:left w:val="nil"/>
              <w:bottom w:val="single" w:sz="4" w:space="0" w:color="000000"/>
              <w:right w:val="single" w:sz="4" w:space="0" w:color="000000"/>
            </w:tcBorders>
            <w:shd w:val="clear" w:color="auto" w:fill="auto"/>
            <w:hideMark/>
          </w:tcPr>
          <w:p w14:paraId="63183E1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413B8F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3AC0B8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A427F6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41D572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4A60FE6" w14:textId="02855F6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55520224,48</w:t>
            </w:r>
          </w:p>
        </w:tc>
        <w:tc>
          <w:tcPr>
            <w:tcW w:w="637" w:type="pct"/>
            <w:tcBorders>
              <w:top w:val="nil"/>
              <w:left w:val="nil"/>
              <w:bottom w:val="single" w:sz="4" w:space="0" w:color="000000"/>
              <w:right w:val="single" w:sz="4" w:space="0" w:color="000000"/>
            </w:tcBorders>
            <w:shd w:val="clear" w:color="auto" w:fill="auto"/>
            <w:hideMark/>
          </w:tcPr>
          <w:p w14:paraId="71BCA705" w14:textId="69DE640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48583788,89</w:t>
            </w:r>
          </w:p>
        </w:tc>
        <w:tc>
          <w:tcPr>
            <w:tcW w:w="638" w:type="pct"/>
            <w:tcBorders>
              <w:top w:val="nil"/>
              <w:left w:val="nil"/>
              <w:bottom w:val="single" w:sz="4" w:space="0" w:color="000000"/>
              <w:right w:val="single" w:sz="4" w:space="0" w:color="000000"/>
            </w:tcBorders>
            <w:shd w:val="clear" w:color="auto" w:fill="auto"/>
            <w:hideMark/>
          </w:tcPr>
          <w:p w14:paraId="6D605B0E" w14:textId="606DC9F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50686412,00</w:t>
            </w:r>
          </w:p>
        </w:tc>
      </w:tr>
      <w:tr w:rsidR="003D5098" w:rsidRPr="003D5098" w14:paraId="723FFA9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BDB332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034689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41508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5F408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DE479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3112AA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410C1AE" w14:textId="78BD80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55520224,48</w:t>
            </w:r>
          </w:p>
        </w:tc>
        <w:tc>
          <w:tcPr>
            <w:tcW w:w="637" w:type="pct"/>
            <w:tcBorders>
              <w:top w:val="nil"/>
              <w:left w:val="nil"/>
              <w:bottom w:val="single" w:sz="4" w:space="0" w:color="000000"/>
              <w:right w:val="single" w:sz="4" w:space="0" w:color="000000"/>
            </w:tcBorders>
            <w:shd w:val="clear" w:color="auto" w:fill="auto"/>
            <w:hideMark/>
          </w:tcPr>
          <w:p w14:paraId="01E2F779" w14:textId="4959556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48583788,89</w:t>
            </w:r>
          </w:p>
        </w:tc>
        <w:tc>
          <w:tcPr>
            <w:tcW w:w="638" w:type="pct"/>
            <w:tcBorders>
              <w:top w:val="nil"/>
              <w:left w:val="nil"/>
              <w:bottom w:val="single" w:sz="4" w:space="0" w:color="000000"/>
              <w:right w:val="single" w:sz="4" w:space="0" w:color="000000"/>
            </w:tcBorders>
            <w:shd w:val="clear" w:color="auto" w:fill="auto"/>
            <w:hideMark/>
          </w:tcPr>
          <w:p w14:paraId="7B3C8677" w14:textId="744FCD5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50686412,00</w:t>
            </w:r>
          </w:p>
        </w:tc>
      </w:tr>
      <w:tr w:rsidR="003D5098" w:rsidRPr="003D5098" w14:paraId="607B6A5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B7C931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523FA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05A5B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56998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F104D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0130000000</w:t>
            </w:r>
          </w:p>
        </w:tc>
        <w:tc>
          <w:tcPr>
            <w:tcW w:w="210" w:type="pct"/>
            <w:tcBorders>
              <w:top w:val="nil"/>
              <w:left w:val="nil"/>
              <w:bottom w:val="single" w:sz="4" w:space="0" w:color="000000"/>
              <w:right w:val="single" w:sz="4" w:space="0" w:color="000000"/>
            </w:tcBorders>
            <w:shd w:val="clear" w:color="auto" w:fill="auto"/>
            <w:hideMark/>
          </w:tcPr>
          <w:p w14:paraId="2F76FD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2DF6CEE" w14:textId="0A09998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50902161,58</w:t>
            </w:r>
          </w:p>
        </w:tc>
        <w:tc>
          <w:tcPr>
            <w:tcW w:w="637" w:type="pct"/>
            <w:tcBorders>
              <w:top w:val="nil"/>
              <w:left w:val="nil"/>
              <w:bottom w:val="single" w:sz="4" w:space="0" w:color="000000"/>
              <w:right w:val="single" w:sz="4" w:space="0" w:color="000000"/>
            </w:tcBorders>
            <w:shd w:val="clear" w:color="auto" w:fill="auto"/>
            <w:hideMark/>
          </w:tcPr>
          <w:p w14:paraId="50629BA9" w14:textId="18CBD573"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47883788,89</w:t>
            </w:r>
          </w:p>
        </w:tc>
        <w:tc>
          <w:tcPr>
            <w:tcW w:w="638" w:type="pct"/>
            <w:tcBorders>
              <w:top w:val="nil"/>
              <w:left w:val="nil"/>
              <w:bottom w:val="single" w:sz="4" w:space="0" w:color="000000"/>
              <w:right w:val="single" w:sz="4" w:space="0" w:color="000000"/>
            </w:tcBorders>
            <w:shd w:val="clear" w:color="auto" w:fill="auto"/>
            <w:hideMark/>
          </w:tcPr>
          <w:p w14:paraId="71FA7AE2" w14:textId="44994C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50686412,00</w:t>
            </w:r>
          </w:p>
        </w:tc>
      </w:tr>
      <w:tr w:rsidR="003D5098" w:rsidRPr="003D5098" w14:paraId="1537EFF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9AAC16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"Реализация дополнительных общеобразовательных программ"</w:t>
            </w:r>
          </w:p>
        </w:tc>
        <w:tc>
          <w:tcPr>
            <w:tcW w:w="239" w:type="pct"/>
            <w:tcBorders>
              <w:top w:val="nil"/>
              <w:left w:val="nil"/>
              <w:bottom w:val="single" w:sz="4" w:space="0" w:color="000000"/>
              <w:right w:val="single" w:sz="4" w:space="0" w:color="000000"/>
            </w:tcBorders>
            <w:shd w:val="clear" w:color="auto" w:fill="auto"/>
            <w:hideMark/>
          </w:tcPr>
          <w:p w14:paraId="26CB53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142EA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F365A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347D5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0130100000</w:t>
            </w:r>
          </w:p>
        </w:tc>
        <w:tc>
          <w:tcPr>
            <w:tcW w:w="210" w:type="pct"/>
            <w:tcBorders>
              <w:top w:val="nil"/>
              <w:left w:val="nil"/>
              <w:bottom w:val="single" w:sz="4" w:space="0" w:color="000000"/>
              <w:right w:val="single" w:sz="4" w:space="0" w:color="000000"/>
            </w:tcBorders>
            <w:shd w:val="clear" w:color="auto" w:fill="auto"/>
            <w:hideMark/>
          </w:tcPr>
          <w:p w14:paraId="35E6CD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26855A3" w14:textId="0C788A3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50902161,58</w:t>
            </w:r>
          </w:p>
        </w:tc>
        <w:tc>
          <w:tcPr>
            <w:tcW w:w="637" w:type="pct"/>
            <w:tcBorders>
              <w:top w:val="nil"/>
              <w:left w:val="nil"/>
              <w:bottom w:val="single" w:sz="4" w:space="0" w:color="000000"/>
              <w:right w:val="single" w:sz="4" w:space="0" w:color="000000"/>
            </w:tcBorders>
            <w:shd w:val="clear" w:color="auto" w:fill="auto"/>
            <w:hideMark/>
          </w:tcPr>
          <w:p w14:paraId="27AA4FFE" w14:textId="1340F0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47883788,89</w:t>
            </w:r>
          </w:p>
        </w:tc>
        <w:tc>
          <w:tcPr>
            <w:tcW w:w="638" w:type="pct"/>
            <w:tcBorders>
              <w:top w:val="nil"/>
              <w:left w:val="nil"/>
              <w:bottom w:val="single" w:sz="4" w:space="0" w:color="000000"/>
              <w:right w:val="single" w:sz="4" w:space="0" w:color="000000"/>
            </w:tcBorders>
            <w:shd w:val="clear" w:color="auto" w:fill="auto"/>
            <w:hideMark/>
          </w:tcPr>
          <w:p w14:paraId="4BCB8DD4" w14:textId="349397A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50686412,00</w:t>
            </w:r>
          </w:p>
        </w:tc>
      </w:tr>
      <w:tr w:rsidR="003D5098" w:rsidRPr="003D5098" w14:paraId="72E9CBB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FD0BC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0FBA9F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57663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9E4D0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A2237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1DB6EC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DAB52DB" w14:textId="30FF58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47992330,00</w:t>
            </w:r>
          </w:p>
        </w:tc>
        <w:tc>
          <w:tcPr>
            <w:tcW w:w="637" w:type="pct"/>
            <w:tcBorders>
              <w:top w:val="nil"/>
              <w:left w:val="nil"/>
              <w:bottom w:val="single" w:sz="4" w:space="0" w:color="000000"/>
              <w:right w:val="single" w:sz="4" w:space="0" w:color="000000"/>
            </w:tcBorders>
            <w:shd w:val="clear" w:color="auto" w:fill="auto"/>
            <w:hideMark/>
          </w:tcPr>
          <w:p w14:paraId="0096557B" w14:textId="5D73988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45542024,00</w:t>
            </w:r>
          </w:p>
        </w:tc>
        <w:tc>
          <w:tcPr>
            <w:tcW w:w="638" w:type="pct"/>
            <w:tcBorders>
              <w:top w:val="nil"/>
              <w:left w:val="nil"/>
              <w:bottom w:val="single" w:sz="4" w:space="0" w:color="000000"/>
              <w:right w:val="single" w:sz="4" w:space="0" w:color="000000"/>
            </w:tcBorders>
            <w:shd w:val="clear" w:color="auto" w:fill="auto"/>
            <w:hideMark/>
          </w:tcPr>
          <w:p w14:paraId="225A12D2" w14:textId="5C6770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48486412,00</w:t>
            </w:r>
          </w:p>
        </w:tc>
      </w:tr>
      <w:tr w:rsidR="003D5098" w:rsidRPr="003D5098" w14:paraId="3B0EAA6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E3909F8" w14:textId="4D53E244"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w:t>
            </w:r>
            <w:r w:rsidRPr="00EC5638">
              <w:rPr>
                <w:rFonts w:eastAsia="Times New Roman"/>
                <w:color w:val="000000"/>
                <w:lang w:eastAsia="ru-RU"/>
              </w:rPr>
              <w:lastRenderedPageBreak/>
              <w:t>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D4024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60C5C9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ECA3C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F861D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672F25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6BDF9BD" w14:textId="2510EC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47992330,00</w:t>
            </w:r>
          </w:p>
        </w:tc>
        <w:tc>
          <w:tcPr>
            <w:tcW w:w="637" w:type="pct"/>
            <w:tcBorders>
              <w:top w:val="nil"/>
              <w:left w:val="nil"/>
              <w:bottom w:val="single" w:sz="4" w:space="0" w:color="000000"/>
              <w:right w:val="single" w:sz="4" w:space="0" w:color="000000"/>
            </w:tcBorders>
            <w:shd w:val="clear" w:color="auto" w:fill="auto"/>
            <w:hideMark/>
          </w:tcPr>
          <w:p w14:paraId="11228C86" w14:textId="1B26DA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45542024,00</w:t>
            </w:r>
          </w:p>
        </w:tc>
        <w:tc>
          <w:tcPr>
            <w:tcW w:w="638" w:type="pct"/>
            <w:tcBorders>
              <w:top w:val="nil"/>
              <w:left w:val="nil"/>
              <w:bottom w:val="single" w:sz="4" w:space="0" w:color="000000"/>
              <w:right w:val="single" w:sz="4" w:space="0" w:color="000000"/>
            </w:tcBorders>
            <w:shd w:val="clear" w:color="auto" w:fill="auto"/>
            <w:hideMark/>
          </w:tcPr>
          <w:p w14:paraId="7575A161" w14:textId="0558BC6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48486412,00</w:t>
            </w:r>
          </w:p>
        </w:tc>
      </w:tr>
      <w:tr w:rsidR="003D5098" w:rsidRPr="003D5098" w14:paraId="1F214EC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CABF8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2C72B4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786F2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F19A1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56141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0130121000</w:t>
            </w:r>
          </w:p>
        </w:tc>
        <w:tc>
          <w:tcPr>
            <w:tcW w:w="210" w:type="pct"/>
            <w:tcBorders>
              <w:top w:val="nil"/>
              <w:left w:val="nil"/>
              <w:bottom w:val="single" w:sz="4" w:space="0" w:color="000000"/>
              <w:right w:val="single" w:sz="4" w:space="0" w:color="000000"/>
            </w:tcBorders>
            <w:shd w:val="clear" w:color="auto" w:fill="auto"/>
            <w:hideMark/>
          </w:tcPr>
          <w:p w14:paraId="6F184B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120A5B8B" w14:textId="43FDD08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47992330,00</w:t>
            </w:r>
          </w:p>
        </w:tc>
        <w:tc>
          <w:tcPr>
            <w:tcW w:w="637" w:type="pct"/>
            <w:tcBorders>
              <w:top w:val="nil"/>
              <w:left w:val="nil"/>
              <w:bottom w:val="single" w:sz="4" w:space="0" w:color="000000"/>
              <w:right w:val="single" w:sz="4" w:space="0" w:color="000000"/>
            </w:tcBorders>
            <w:shd w:val="clear" w:color="auto" w:fill="auto"/>
            <w:hideMark/>
          </w:tcPr>
          <w:p w14:paraId="32669FF7" w14:textId="7B0A68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45542024,00</w:t>
            </w:r>
          </w:p>
        </w:tc>
        <w:tc>
          <w:tcPr>
            <w:tcW w:w="638" w:type="pct"/>
            <w:tcBorders>
              <w:top w:val="nil"/>
              <w:left w:val="nil"/>
              <w:bottom w:val="single" w:sz="4" w:space="0" w:color="000000"/>
              <w:right w:val="single" w:sz="4" w:space="0" w:color="000000"/>
            </w:tcBorders>
            <w:shd w:val="clear" w:color="auto" w:fill="auto"/>
            <w:hideMark/>
          </w:tcPr>
          <w:p w14:paraId="2613909D" w14:textId="5583DE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48486412,00</w:t>
            </w:r>
          </w:p>
        </w:tc>
      </w:tr>
      <w:tr w:rsidR="003D5098" w:rsidRPr="003D5098" w14:paraId="229C5B4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BD8B34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коммунальных услуг муниципальными учреждениями</w:t>
            </w:r>
          </w:p>
        </w:tc>
        <w:tc>
          <w:tcPr>
            <w:tcW w:w="239" w:type="pct"/>
            <w:tcBorders>
              <w:top w:val="nil"/>
              <w:left w:val="nil"/>
              <w:bottom w:val="single" w:sz="4" w:space="0" w:color="000000"/>
              <w:right w:val="single" w:sz="4" w:space="0" w:color="000000"/>
            </w:tcBorders>
            <w:shd w:val="clear" w:color="auto" w:fill="auto"/>
            <w:hideMark/>
          </w:tcPr>
          <w:p w14:paraId="2361F2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F9929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1CA75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F0E86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2B54BD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CEF4AB3" w14:textId="4686FF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2006831,58</w:t>
            </w:r>
          </w:p>
        </w:tc>
        <w:tc>
          <w:tcPr>
            <w:tcW w:w="637" w:type="pct"/>
            <w:tcBorders>
              <w:top w:val="nil"/>
              <w:left w:val="nil"/>
              <w:bottom w:val="single" w:sz="4" w:space="0" w:color="000000"/>
              <w:right w:val="single" w:sz="4" w:space="0" w:color="000000"/>
            </w:tcBorders>
            <w:shd w:val="clear" w:color="auto" w:fill="auto"/>
            <w:hideMark/>
          </w:tcPr>
          <w:p w14:paraId="3311AE6A" w14:textId="3D95A36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2241764,89</w:t>
            </w:r>
          </w:p>
        </w:tc>
        <w:tc>
          <w:tcPr>
            <w:tcW w:w="638" w:type="pct"/>
            <w:tcBorders>
              <w:top w:val="nil"/>
              <w:left w:val="nil"/>
              <w:bottom w:val="single" w:sz="4" w:space="0" w:color="000000"/>
              <w:right w:val="single" w:sz="4" w:space="0" w:color="000000"/>
            </w:tcBorders>
            <w:shd w:val="clear" w:color="auto" w:fill="auto"/>
            <w:hideMark/>
          </w:tcPr>
          <w:p w14:paraId="485CD5E0" w14:textId="1B5CEF3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2200000,00</w:t>
            </w:r>
          </w:p>
        </w:tc>
      </w:tr>
      <w:tr w:rsidR="003D5098" w:rsidRPr="003D5098" w14:paraId="183A234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3677249" w14:textId="2A9F9725"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129848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7145C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33EC8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A94D7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3B090B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4FB675E" w14:textId="2C4EA05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2006831,58</w:t>
            </w:r>
          </w:p>
        </w:tc>
        <w:tc>
          <w:tcPr>
            <w:tcW w:w="637" w:type="pct"/>
            <w:tcBorders>
              <w:top w:val="nil"/>
              <w:left w:val="nil"/>
              <w:bottom w:val="single" w:sz="4" w:space="0" w:color="000000"/>
              <w:right w:val="single" w:sz="4" w:space="0" w:color="000000"/>
            </w:tcBorders>
            <w:shd w:val="clear" w:color="auto" w:fill="auto"/>
            <w:hideMark/>
          </w:tcPr>
          <w:p w14:paraId="1BB95E36" w14:textId="1FA4591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2241764,89</w:t>
            </w:r>
          </w:p>
        </w:tc>
        <w:tc>
          <w:tcPr>
            <w:tcW w:w="638" w:type="pct"/>
            <w:tcBorders>
              <w:top w:val="nil"/>
              <w:left w:val="nil"/>
              <w:bottom w:val="single" w:sz="4" w:space="0" w:color="000000"/>
              <w:right w:val="single" w:sz="4" w:space="0" w:color="000000"/>
            </w:tcBorders>
            <w:shd w:val="clear" w:color="auto" w:fill="auto"/>
            <w:hideMark/>
          </w:tcPr>
          <w:p w14:paraId="31600806" w14:textId="0EE4C9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2200000,00</w:t>
            </w:r>
          </w:p>
        </w:tc>
      </w:tr>
      <w:tr w:rsidR="003D5098" w:rsidRPr="003D5098" w14:paraId="7F40269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9678F1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64EA3A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8C7C1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25AC2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EF20E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0130121001</w:t>
            </w:r>
          </w:p>
        </w:tc>
        <w:tc>
          <w:tcPr>
            <w:tcW w:w="210" w:type="pct"/>
            <w:tcBorders>
              <w:top w:val="nil"/>
              <w:left w:val="nil"/>
              <w:bottom w:val="single" w:sz="4" w:space="0" w:color="000000"/>
              <w:right w:val="single" w:sz="4" w:space="0" w:color="000000"/>
            </w:tcBorders>
            <w:shd w:val="clear" w:color="auto" w:fill="auto"/>
            <w:hideMark/>
          </w:tcPr>
          <w:p w14:paraId="473052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23E5769D" w14:textId="2243FF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2006831,58</w:t>
            </w:r>
          </w:p>
        </w:tc>
        <w:tc>
          <w:tcPr>
            <w:tcW w:w="637" w:type="pct"/>
            <w:tcBorders>
              <w:top w:val="nil"/>
              <w:left w:val="nil"/>
              <w:bottom w:val="single" w:sz="4" w:space="0" w:color="000000"/>
              <w:right w:val="single" w:sz="4" w:space="0" w:color="000000"/>
            </w:tcBorders>
            <w:shd w:val="clear" w:color="auto" w:fill="auto"/>
            <w:hideMark/>
          </w:tcPr>
          <w:p w14:paraId="35042D58" w14:textId="3DB38ED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2241764,89</w:t>
            </w:r>
          </w:p>
        </w:tc>
        <w:tc>
          <w:tcPr>
            <w:tcW w:w="638" w:type="pct"/>
            <w:tcBorders>
              <w:top w:val="nil"/>
              <w:left w:val="nil"/>
              <w:bottom w:val="single" w:sz="4" w:space="0" w:color="000000"/>
              <w:right w:val="single" w:sz="4" w:space="0" w:color="000000"/>
            </w:tcBorders>
            <w:shd w:val="clear" w:color="auto" w:fill="auto"/>
            <w:hideMark/>
          </w:tcPr>
          <w:p w14:paraId="7C4C474E" w14:textId="312E6E0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2200000,00</w:t>
            </w:r>
          </w:p>
        </w:tc>
      </w:tr>
      <w:tr w:rsidR="003D5098" w:rsidRPr="003D5098" w14:paraId="03A69E5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B15C71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направленные на материально-техническое обеспечение учреждений</w:t>
            </w:r>
          </w:p>
        </w:tc>
        <w:tc>
          <w:tcPr>
            <w:tcW w:w="239" w:type="pct"/>
            <w:tcBorders>
              <w:top w:val="nil"/>
              <w:left w:val="nil"/>
              <w:bottom w:val="single" w:sz="4" w:space="0" w:color="000000"/>
              <w:right w:val="single" w:sz="4" w:space="0" w:color="000000"/>
            </w:tcBorders>
            <w:shd w:val="clear" w:color="auto" w:fill="auto"/>
            <w:hideMark/>
          </w:tcPr>
          <w:p w14:paraId="6D83EC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90D97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98A11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0BDE5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702343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3DB964F" w14:textId="25B920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703000,00</w:t>
            </w:r>
          </w:p>
        </w:tc>
        <w:tc>
          <w:tcPr>
            <w:tcW w:w="637" w:type="pct"/>
            <w:tcBorders>
              <w:top w:val="nil"/>
              <w:left w:val="nil"/>
              <w:bottom w:val="single" w:sz="4" w:space="0" w:color="000000"/>
              <w:right w:val="single" w:sz="4" w:space="0" w:color="000000"/>
            </w:tcBorders>
            <w:shd w:val="clear" w:color="auto" w:fill="auto"/>
            <w:hideMark/>
          </w:tcPr>
          <w:p w14:paraId="6A221A9B" w14:textId="5D4079E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963983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2DCFD6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A160B36" w14:textId="019E22FB"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AB8DD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11C0A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BD0E7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841B2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2B7C87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36DC3AC" w14:textId="4A147434"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703000,00</w:t>
            </w:r>
          </w:p>
        </w:tc>
        <w:tc>
          <w:tcPr>
            <w:tcW w:w="637" w:type="pct"/>
            <w:tcBorders>
              <w:top w:val="nil"/>
              <w:left w:val="nil"/>
              <w:bottom w:val="single" w:sz="4" w:space="0" w:color="000000"/>
              <w:right w:val="single" w:sz="4" w:space="0" w:color="000000"/>
            </w:tcBorders>
            <w:shd w:val="clear" w:color="auto" w:fill="auto"/>
            <w:hideMark/>
          </w:tcPr>
          <w:p w14:paraId="04F896CC" w14:textId="0D909D6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FBDC68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B6A666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2F1757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643325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93460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95C47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43FDA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0130121002</w:t>
            </w:r>
          </w:p>
        </w:tc>
        <w:tc>
          <w:tcPr>
            <w:tcW w:w="210" w:type="pct"/>
            <w:tcBorders>
              <w:top w:val="nil"/>
              <w:left w:val="nil"/>
              <w:bottom w:val="single" w:sz="4" w:space="0" w:color="000000"/>
              <w:right w:val="single" w:sz="4" w:space="0" w:color="000000"/>
            </w:tcBorders>
            <w:shd w:val="clear" w:color="auto" w:fill="auto"/>
            <w:hideMark/>
          </w:tcPr>
          <w:p w14:paraId="10B657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E560B76" w14:textId="0DBAD3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703000,00</w:t>
            </w:r>
          </w:p>
        </w:tc>
        <w:tc>
          <w:tcPr>
            <w:tcW w:w="637" w:type="pct"/>
            <w:tcBorders>
              <w:top w:val="nil"/>
              <w:left w:val="nil"/>
              <w:bottom w:val="single" w:sz="4" w:space="0" w:color="000000"/>
              <w:right w:val="single" w:sz="4" w:space="0" w:color="000000"/>
            </w:tcBorders>
            <w:shd w:val="clear" w:color="auto" w:fill="auto"/>
            <w:hideMark/>
          </w:tcPr>
          <w:p w14:paraId="0602749A" w14:textId="7FF465F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73FFD6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4B2DE3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BE8656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5D85DE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3B2F1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2E8EA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C86EE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4F8742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3168467" w14:textId="53516CF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hideMark/>
          </w:tcPr>
          <w:p w14:paraId="61E21FC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EB317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544FDA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D033FA4" w14:textId="1F1E900B"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0AD4C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36610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DA26B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AF90B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4F44C9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D052DA6" w14:textId="75CEC6F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hideMark/>
          </w:tcPr>
          <w:p w14:paraId="6AB50B2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E78B1F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78BAD7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2C2CE6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4675E3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39CA6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BA5E3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61BFA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0130121011</w:t>
            </w:r>
          </w:p>
        </w:tc>
        <w:tc>
          <w:tcPr>
            <w:tcW w:w="210" w:type="pct"/>
            <w:tcBorders>
              <w:top w:val="nil"/>
              <w:left w:val="nil"/>
              <w:bottom w:val="single" w:sz="4" w:space="0" w:color="000000"/>
              <w:right w:val="single" w:sz="4" w:space="0" w:color="000000"/>
            </w:tcBorders>
            <w:shd w:val="clear" w:color="auto" w:fill="auto"/>
            <w:hideMark/>
          </w:tcPr>
          <w:p w14:paraId="3A5F2E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096105A" w14:textId="18B35C7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hideMark/>
          </w:tcPr>
          <w:p w14:paraId="47FE49C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602AB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EFFD73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48AA6A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"Безопасность образовательных учреждений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627B7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CB850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5EC30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11032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0140000000</w:t>
            </w:r>
          </w:p>
        </w:tc>
        <w:tc>
          <w:tcPr>
            <w:tcW w:w="210" w:type="pct"/>
            <w:tcBorders>
              <w:top w:val="nil"/>
              <w:left w:val="nil"/>
              <w:bottom w:val="single" w:sz="4" w:space="0" w:color="000000"/>
              <w:right w:val="single" w:sz="4" w:space="0" w:color="000000"/>
            </w:tcBorders>
            <w:shd w:val="clear" w:color="auto" w:fill="auto"/>
            <w:hideMark/>
          </w:tcPr>
          <w:p w14:paraId="05609E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6BB73ED" w14:textId="6250C0A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4618062,90</w:t>
            </w:r>
          </w:p>
        </w:tc>
        <w:tc>
          <w:tcPr>
            <w:tcW w:w="637" w:type="pct"/>
            <w:tcBorders>
              <w:top w:val="nil"/>
              <w:left w:val="nil"/>
              <w:bottom w:val="single" w:sz="4" w:space="0" w:color="000000"/>
              <w:right w:val="single" w:sz="4" w:space="0" w:color="000000"/>
            </w:tcBorders>
            <w:shd w:val="clear" w:color="auto" w:fill="auto"/>
            <w:hideMark/>
          </w:tcPr>
          <w:p w14:paraId="405B3DAA" w14:textId="5DF9A3B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c>
          <w:tcPr>
            <w:tcW w:w="638" w:type="pct"/>
            <w:tcBorders>
              <w:top w:val="nil"/>
              <w:left w:val="nil"/>
              <w:bottom w:val="single" w:sz="4" w:space="0" w:color="000000"/>
              <w:right w:val="single" w:sz="4" w:space="0" w:color="000000"/>
            </w:tcBorders>
            <w:shd w:val="clear" w:color="auto" w:fill="auto"/>
            <w:hideMark/>
          </w:tcPr>
          <w:p w14:paraId="0759723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B9A2E5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7EFA66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"Мероприятия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hideMark/>
          </w:tcPr>
          <w:p w14:paraId="3FCFA6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C2C56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C052D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DB7B8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0140100000</w:t>
            </w:r>
          </w:p>
        </w:tc>
        <w:tc>
          <w:tcPr>
            <w:tcW w:w="210" w:type="pct"/>
            <w:tcBorders>
              <w:top w:val="nil"/>
              <w:left w:val="nil"/>
              <w:bottom w:val="single" w:sz="4" w:space="0" w:color="000000"/>
              <w:right w:val="single" w:sz="4" w:space="0" w:color="000000"/>
            </w:tcBorders>
            <w:shd w:val="clear" w:color="auto" w:fill="auto"/>
            <w:hideMark/>
          </w:tcPr>
          <w:p w14:paraId="2C3372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CC8DD2C" w14:textId="27859EA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3749236,90</w:t>
            </w:r>
          </w:p>
        </w:tc>
        <w:tc>
          <w:tcPr>
            <w:tcW w:w="637" w:type="pct"/>
            <w:tcBorders>
              <w:top w:val="nil"/>
              <w:left w:val="nil"/>
              <w:bottom w:val="single" w:sz="4" w:space="0" w:color="000000"/>
              <w:right w:val="single" w:sz="4" w:space="0" w:color="000000"/>
            </w:tcBorders>
            <w:shd w:val="clear" w:color="auto" w:fill="auto"/>
            <w:hideMark/>
          </w:tcPr>
          <w:p w14:paraId="50D9B6A0" w14:textId="4D0B0A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4B40099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2A974C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F19D4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hideMark/>
          </w:tcPr>
          <w:p w14:paraId="542C3B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FF6AE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585CA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8A406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37981B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1569BE8" w14:textId="446D64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3749236,90</w:t>
            </w:r>
          </w:p>
        </w:tc>
        <w:tc>
          <w:tcPr>
            <w:tcW w:w="637" w:type="pct"/>
            <w:tcBorders>
              <w:top w:val="nil"/>
              <w:left w:val="nil"/>
              <w:bottom w:val="single" w:sz="4" w:space="0" w:color="000000"/>
              <w:right w:val="single" w:sz="4" w:space="0" w:color="000000"/>
            </w:tcBorders>
            <w:shd w:val="clear" w:color="auto" w:fill="auto"/>
            <w:hideMark/>
          </w:tcPr>
          <w:p w14:paraId="52A7ECF8" w14:textId="3B9E10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0F3AD03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64AE70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9F2AF45" w14:textId="029E5B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E3AB8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DD3F6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7B650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8373D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5A491A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417B8DD2" w14:textId="7C7BC5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3749236,90</w:t>
            </w:r>
          </w:p>
        </w:tc>
        <w:tc>
          <w:tcPr>
            <w:tcW w:w="637" w:type="pct"/>
            <w:tcBorders>
              <w:top w:val="nil"/>
              <w:left w:val="nil"/>
              <w:bottom w:val="single" w:sz="4" w:space="0" w:color="000000"/>
              <w:right w:val="single" w:sz="4" w:space="0" w:color="000000"/>
            </w:tcBorders>
            <w:shd w:val="clear" w:color="auto" w:fill="auto"/>
            <w:hideMark/>
          </w:tcPr>
          <w:p w14:paraId="3BFC8F79" w14:textId="39F7C644"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6318FB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0430E2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28CF7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4EE27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F5FF7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FA3F3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FC72C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0140121310</w:t>
            </w:r>
          </w:p>
        </w:tc>
        <w:tc>
          <w:tcPr>
            <w:tcW w:w="210" w:type="pct"/>
            <w:tcBorders>
              <w:top w:val="nil"/>
              <w:left w:val="nil"/>
              <w:bottom w:val="single" w:sz="4" w:space="0" w:color="000000"/>
              <w:right w:val="single" w:sz="4" w:space="0" w:color="000000"/>
            </w:tcBorders>
            <w:shd w:val="clear" w:color="auto" w:fill="auto"/>
            <w:hideMark/>
          </w:tcPr>
          <w:p w14:paraId="37012F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4382D8BA" w14:textId="4ED8C3B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3749236,90</w:t>
            </w:r>
          </w:p>
        </w:tc>
        <w:tc>
          <w:tcPr>
            <w:tcW w:w="637" w:type="pct"/>
            <w:tcBorders>
              <w:top w:val="nil"/>
              <w:left w:val="nil"/>
              <w:bottom w:val="single" w:sz="4" w:space="0" w:color="000000"/>
              <w:right w:val="single" w:sz="4" w:space="0" w:color="000000"/>
            </w:tcBorders>
            <w:shd w:val="clear" w:color="auto" w:fill="auto"/>
            <w:hideMark/>
          </w:tcPr>
          <w:p w14:paraId="0DC13E86" w14:textId="717DFC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4988642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501AFD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7821DF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"Мероприятия по обеспечению требований пожарной безопасности"</w:t>
            </w:r>
          </w:p>
        </w:tc>
        <w:tc>
          <w:tcPr>
            <w:tcW w:w="239" w:type="pct"/>
            <w:tcBorders>
              <w:top w:val="nil"/>
              <w:left w:val="nil"/>
              <w:bottom w:val="single" w:sz="4" w:space="0" w:color="000000"/>
              <w:right w:val="single" w:sz="4" w:space="0" w:color="000000"/>
            </w:tcBorders>
            <w:shd w:val="clear" w:color="auto" w:fill="auto"/>
            <w:hideMark/>
          </w:tcPr>
          <w:p w14:paraId="35C58B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69846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ACCAB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8D626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0140200000</w:t>
            </w:r>
          </w:p>
        </w:tc>
        <w:tc>
          <w:tcPr>
            <w:tcW w:w="210" w:type="pct"/>
            <w:tcBorders>
              <w:top w:val="nil"/>
              <w:left w:val="nil"/>
              <w:bottom w:val="single" w:sz="4" w:space="0" w:color="000000"/>
              <w:right w:val="single" w:sz="4" w:space="0" w:color="000000"/>
            </w:tcBorders>
            <w:shd w:val="clear" w:color="auto" w:fill="auto"/>
            <w:hideMark/>
          </w:tcPr>
          <w:p w14:paraId="3A9222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34C01AF" w14:textId="6CD803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544899,00</w:t>
            </w:r>
          </w:p>
        </w:tc>
        <w:tc>
          <w:tcPr>
            <w:tcW w:w="637" w:type="pct"/>
            <w:tcBorders>
              <w:top w:val="nil"/>
              <w:left w:val="nil"/>
              <w:bottom w:val="single" w:sz="4" w:space="0" w:color="000000"/>
              <w:right w:val="single" w:sz="4" w:space="0" w:color="000000"/>
            </w:tcBorders>
            <w:shd w:val="clear" w:color="auto" w:fill="auto"/>
            <w:hideMark/>
          </w:tcPr>
          <w:p w14:paraId="65E9598F" w14:textId="094197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441DABA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D45A01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CC323B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обеспечению требований пожарной безопасности</w:t>
            </w:r>
          </w:p>
        </w:tc>
        <w:tc>
          <w:tcPr>
            <w:tcW w:w="239" w:type="pct"/>
            <w:tcBorders>
              <w:top w:val="nil"/>
              <w:left w:val="nil"/>
              <w:bottom w:val="single" w:sz="4" w:space="0" w:color="000000"/>
              <w:right w:val="single" w:sz="4" w:space="0" w:color="000000"/>
            </w:tcBorders>
            <w:shd w:val="clear" w:color="auto" w:fill="auto"/>
            <w:hideMark/>
          </w:tcPr>
          <w:p w14:paraId="353D28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64E33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11A16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0E01E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11088B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DA04E8" w14:textId="36172A5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544899,00</w:t>
            </w:r>
          </w:p>
        </w:tc>
        <w:tc>
          <w:tcPr>
            <w:tcW w:w="637" w:type="pct"/>
            <w:tcBorders>
              <w:top w:val="nil"/>
              <w:left w:val="nil"/>
              <w:bottom w:val="single" w:sz="4" w:space="0" w:color="000000"/>
              <w:right w:val="single" w:sz="4" w:space="0" w:color="000000"/>
            </w:tcBorders>
            <w:shd w:val="clear" w:color="auto" w:fill="auto"/>
            <w:hideMark/>
          </w:tcPr>
          <w:p w14:paraId="39FAFB1E" w14:textId="346A95B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6C8088A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E953B5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31C0C77" w14:textId="084C9F9D"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61717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EE22E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6158A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36743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4BA0E0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75C4C382" w14:textId="31C0151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544899,00</w:t>
            </w:r>
          </w:p>
        </w:tc>
        <w:tc>
          <w:tcPr>
            <w:tcW w:w="637" w:type="pct"/>
            <w:tcBorders>
              <w:top w:val="nil"/>
              <w:left w:val="nil"/>
              <w:bottom w:val="single" w:sz="4" w:space="0" w:color="000000"/>
              <w:right w:val="single" w:sz="4" w:space="0" w:color="000000"/>
            </w:tcBorders>
            <w:shd w:val="clear" w:color="auto" w:fill="auto"/>
            <w:hideMark/>
          </w:tcPr>
          <w:p w14:paraId="188D5607" w14:textId="77FEE8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012A118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DAE5B6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E1399E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71033B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41F08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598FD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954C6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0140221320</w:t>
            </w:r>
          </w:p>
        </w:tc>
        <w:tc>
          <w:tcPr>
            <w:tcW w:w="210" w:type="pct"/>
            <w:tcBorders>
              <w:top w:val="nil"/>
              <w:left w:val="nil"/>
              <w:bottom w:val="single" w:sz="4" w:space="0" w:color="000000"/>
              <w:right w:val="single" w:sz="4" w:space="0" w:color="000000"/>
            </w:tcBorders>
            <w:shd w:val="clear" w:color="auto" w:fill="auto"/>
            <w:hideMark/>
          </w:tcPr>
          <w:p w14:paraId="744287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758288F" w14:textId="30F6B4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544899,00</w:t>
            </w:r>
          </w:p>
        </w:tc>
        <w:tc>
          <w:tcPr>
            <w:tcW w:w="637" w:type="pct"/>
            <w:tcBorders>
              <w:top w:val="nil"/>
              <w:left w:val="nil"/>
              <w:bottom w:val="single" w:sz="4" w:space="0" w:color="000000"/>
              <w:right w:val="single" w:sz="4" w:space="0" w:color="000000"/>
            </w:tcBorders>
            <w:shd w:val="clear" w:color="auto" w:fill="auto"/>
            <w:hideMark/>
          </w:tcPr>
          <w:p w14:paraId="4C18D016" w14:textId="091BC82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6EF3C98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D07D85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4F675F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"Мероприятия по исполнению норм в области охраны труда"</w:t>
            </w:r>
          </w:p>
        </w:tc>
        <w:tc>
          <w:tcPr>
            <w:tcW w:w="239" w:type="pct"/>
            <w:tcBorders>
              <w:top w:val="nil"/>
              <w:left w:val="nil"/>
              <w:bottom w:val="single" w:sz="4" w:space="0" w:color="000000"/>
              <w:right w:val="single" w:sz="4" w:space="0" w:color="000000"/>
            </w:tcBorders>
            <w:shd w:val="clear" w:color="auto" w:fill="auto"/>
            <w:hideMark/>
          </w:tcPr>
          <w:p w14:paraId="1E1820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EA4C3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1F81A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60BBC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0140300000</w:t>
            </w:r>
          </w:p>
        </w:tc>
        <w:tc>
          <w:tcPr>
            <w:tcW w:w="210" w:type="pct"/>
            <w:tcBorders>
              <w:top w:val="nil"/>
              <w:left w:val="nil"/>
              <w:bottom w:val="single" w:sz="4" w:space="0" w:color="000000"/>
              <w:right w:val="single" w:sz="4" w:space="0" w:color="000000"/>
            </w:tcBorders>
            <w:shd w:val="clear" w:color="auto" w:fill="auto"/>
            <w:hideMark/>
          </w:tcPr>
          <w:p w14:paraId="5B4DAC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DDA53A3" w14:textId="036EF1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323927,00</w:t>
            </w:r>
          </w:p>
        </w:tc>
        <w:tc>
          <w:tcPr>
            <w:tcW w:w="637" w:type="pct"/>
            <w:tcBorders>
              <w:top w:val="nil"/>
              <w:left w:val="nil"/>
              <w:bottom w:val="single" w:sz="4" w:space="0" w:color="000000"/>
              <w:right w:val="single" w:sz="4" w:space="0" w:color="000000"/>
            </w:tcBorders>
            <w:shd w:val="clear" w:color="auto" w:fill="auto"/>
            <w:hideMark/>
          </w:tcPr>
          <w:p w14:paraId="4BC7649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B6BB10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C94AF8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102C9A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исполнению норм в области охраны труда</w:t>
            </w:r>
          </w:p>
        </w:tc>
        <w:tc>
          <w:tcPr>
            <w:tcW w:w="239" w:type="pct"/>
            <w:tcBorders>
              <w:top w:val="nil"/>
              <w:left w:val="nil"/>
              <w:bottom w:val="single" w:sz="4" w:space="0" w:color="000000"/>
              <w:right w:val="single" w:sz="4" w:space="0" w:color="000000"/>
            </w:tcBorders>
            <w:shd w:val="clear" w:color="auto" w:fill="auto"/>
            <w:hideMark/>
          </w:tcPr>
          <w:p w14:paraId="32FE31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CC794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F8B6A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277B0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54C2BD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DF3C9AD" w14:textId="5228BA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323927,00</w:t>
            </w:r>
          </w:p>
        </w:tc>
        <w:tc>
          <w:tcPr>
            <w:tcW w:w="637" w:type="pct"/>
            <w:tcBorders>
              <w:top w:val="nil"/>
              <w:left w:val="nil"/>
              <w:bottom w:val="single" w:sz="4" w:space="0" w:color="000000"/>
              <w:right w:val="single" w:sz="4" w:space="0" w:color="000000"/>
            </w:tcBorders>
            <w:shd w:val="clear" w:color="auto" w:fill="auto"/>
            <w:hideMark/>
          </w:tcPr>
          <w:p w14:paraId="1C8CC94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12F4B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119925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F1F7D95" w14:textId="49B35463"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462169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AE9E7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A6295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306A4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70E4BA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1CFC5D5" w14:textId="7F8C58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323927,00</w:t>
            </w:r>
          </w:p>
        </w:tc>
        <w:tc>
          <w:tcPr>
            <w:tcW w:w="637" w:type="pct"/>
            <w:tcBorders>
              <w:top w:val="nil"/>
              <w:left w:val="nil"/>
              <w:bottom w:val="single" w:sz="4" w:space="0" w:color="000000"/>
              <w:right w:val="single" w:sz="4" w:space="0" w:color="000000"/>
            </w:tcBorders>
            <w:shd w:val="clear" w:color="auto" w:fill="auto"/>
            <w:hideMark/>
          </w:tcPr>
          <w:p w14:paraId="6AE529B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47E00D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3D0056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D0F611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020D12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A8468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4A002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99CCD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0140321330</w:t>
            </w:r>
          </w:p>
        </w:tc>
        <w:tc>
          <w:tcPr>
            <w:tcW w:w="210" w:type="pct"/>
            <w:tcBorders>
              <w:top w:val="nil"/>
              <w:left w:val="nil"/>
              <w:bottom w:val="single" w:sz="4" w:space="0" w:color="000000"/>
              <w:right w:val="single" w:sz="4" w:space="0" w:color="000000"/>
            </w:tcBorders>
            <w:shd w:val="clear" w:color="auto" w:fill="auto"/>
            <w:hideMark/>
          </w:tcPr>
          <w:p w14:paraId="2F85C4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39C7CAE2" w14:textId="46255D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323927,00</w:t>
            </w:r>
          </w:p>
        </w:tc>
        <w:tc>
          <w:tcPr>
            <w:tcW w:w="637" w:type="pct"/>
            <w:tcBorders>
              <w:top w:val="nil"/>
              <w:left w:val="nil"/>
              <w:bottom w:val="single" w:sz="4" w:space="0" w:color="000000"/>
              <w:right w:val="single" w:sz="4" w:space="0" w:color="000000"/>
            </w:tcBorders>
            <w:shd w:val="clear" w:color="auto" w:fill="auto"/>
            <w:hideMark/>
          </w:tcPr>
          <w:p w14:paraId="40BF19F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E53043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2273F0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E6B5353"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Другие вопросы в области образования</w:t>
            </w:r>
          </w:p>
        </w:tc>
        <w:tc>
          <w:tcPr>
            <w:tcW w:w="239" w:type="pct"/>
            <w:tcBorders>
              <w:top w:val="nil"/>
              <w:left w:val="nil"/>
              <w:bottom w:val="single" w:sz="4" w:space="0" w:color="000000"/>
              <w:right w:val="single" w:sz="4" w:space="0" w:color="000000"/>
            </w:tcBorders>
            <w:shd w:val="clear" w:color="auto" w:fill="auto"/>
            <w:hideMark/>
          </w:tcPr>
          <w:p w14:paraId="66685F0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D11B0F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ABF848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604CAFE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904D78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9CC5E9B" w14:textId="49E82C8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53115720,96</w:t>
            </w:r>
          </w:p>
        </w:tc>
        <w:tc>
          <w:tcPr>
            <w:tcW w:w="637" w:type="pct"/>
            <w:tcBorders>
              <w:top w:val="nil"/>
              <w:left w:val="nil"/>
              <w:bottom w:val="single" w:sz="4" w:space="0" w:color="000000"/>
              <w:right w:val="single" w:sz="4" w:space="0" w:color="000000"/>
            </w:tcBorders>
            <w:shd w:val="clear" w:color="auto" w:fill="auto"/>
            <w:hideMark/>
          </w:tcPr>
          <w:p w14:paraId="40564C21" w14:textId="14E4BCA1"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48429343,43</w:t>
            </w:r>
          </w:p>
        </w:tc>
        <w:tc>
          <w:tcPr>
            <w:tcW w:w="638" w:type="pct"/>
            <w:tcBorders>
              <w:top w:val="nil"/>
              <w:left w:val="nil"/>
              <w:bottom w:val="single" w:sz="4" w:space="0" w:color="000000"/>
              <w:right w:val="single" w:sz="4" w:space="0" w:color="000000"/>
            </w:tcBorders>
            <w:shd w:val="clear" w:color="auto" w:fill="auto"/>
            <w:hideMark/>
          </w:tcPr>
          <w:p w14:paraId="49B37670" w14:textId="7D75684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50508519,28</w:t>
            </w:r>
          </w:p>
        </w:tc>
      </w:tr>
      <w:tr w:rsidR="003D5098" w:rsidRPr="003D5098" w14:paraId="642C425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6A8FA4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4B966B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4AFBB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4AC89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A2FA9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01899B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72856A3" w14:textId="19662D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53115720,96</w:t>
            </w:r>
          </w:p>
        </w:tc>
        <w:tc>
          <w:tcPr>
            <w:tcW w:w="637" w:type="pct"/>
            <w:tcBorders>
              <w:top w:val="nil"/>
              <w:left w:val="nil"/>
              <w:bottom w:val="single" w:sz="4" w:space="0" w:color="000000"/>
              <w:right w:val="single" w:sz="4" w:space="0" w:color="000000"/>
            </w:tcBorders>
            <w:shd w:val="clear" w:color="auto" w:fill="auto"/>
            <w:hideMark/>
          </w:tcPr>
          <w:p w14:paraId="01906ECE" w14:textId="4D595EEE"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48429343,43</w:t>
            </w:r>
          </w:p>
        </w:tc>
        <w:tc>
          <w:tcPr>
            <w:tcW w:w="638" w:type="pct"/>
            <w:tcBorders>
              <w:top w:val="nil"/>
              <w:left w:val="nil"/>
              <w:bottom w:val="single" w:sz="4" w:space="0" w:color="000000"/>
              <w:right w:val="single" w:sz="4" w:space="0" w:color="000000"/>
            </w:tcBorders>
            <w:shd w:val="clear" w:color="auto" w:fill="auto"/>
            <w:hideMark/>
          </w:tcPr>
          <w:p w14:paraId="1CF78DAC" w14:textId="04F593C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50508519,28</w:t>
            </w:r>
          </w:p>
        </w:tc>
      </w:tr>
      <w:tr w:rsidR="003D5098" w:rsidRPr="003D5098" w14:paraId="3AB4CB0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0FB07D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9676D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FD1AE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A0D26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580F6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0130000000</w:t>
            </w:r>
          </w:p>
        </w:tc>
        <w:tc>
          <w:tcPr>
            <w:tcW w:w="210" w:type="pct"/>
            <w:tcBorders>
              <w:top w:val="nil"/>
              <w:left w:val="nil"/>
              <w:bottom w:val="single" w:sz="4" w:space="0" w:color="000000"/>
              <w:right w:val="single" w:sz="4" w:space="0" w:color="000000"/>
            </w:tcBorders>
            <w:shd w:val="clear" w:color="auto" w:fill="auto"/>
            <w:hideMark/>
          </w:tcPr>
          <w:p w14:paraId="2F6E64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9252F6D" w14:textId="5146D3A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7484289,44</w:t>
            </w:r>
          </w:p>
        </w:tc>
        <w:tc>
          <w:tcPr>
            <w:tcW w:w="637" w:type="pct"/>
            <w:tcBorders>
              <w:top w:val="nil"/>
              <w:left w:val="nil"/>
              <w:bottom w:val="single" w:sz="4" w:space="0" w:color="000000"/>
              <w:right w:val="single" w:sz="4" w:space="0" w:color="000000"/>
            </w:tcBorders>
            <w:shd w:val="clear" w:color="auto" w:fill="auto"/>
            <w:hideMark/>
          </w:tcPr>
          <w:p w14:paraId="6299498E" w14:textId="13C404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3845323,80</w:t>
            </w:r>
          </w:p>
        </w:tc>
        <w:tc>
          <w:tcPr>
            <w:tcW w:w="638" w:type="pct"/>
            <w:tcBorders>
              <w:top w:val="nil"/>
              <w:left w:val="nil"/>
              <w:bottom w:val="single" w:sz="4" w:space="0" w:color="000000"/>
              <w:right w:val="single" w:sz="4" w:space="0" w:color="000000"/>
            </w:tcBorders>
            <w:shd w:val="clear" w:color="auto" w:fill="auto"/>
            <w:hideMark/>
          </w:tcPr>
          <w:p w14:paraId="2DA7A813" w14:textId="4ADCC9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3845323,80</w:t>
            </w:r>
          </w:p>
        </w:tc>
      </w:tr>
      <w:tr w:rsidR="003D5098" w:rsidRPr="003D5098" w14:paraId="4A7E6AF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4DE883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"Организация отдыха и оздоровления детей"</w:t>
            </w:r>
          </w:p>
        </w:tc>
        <w:tc>
          <w:tcPr>
            <w:tcW w:w="239" w:type="pct"/>
            <w:tcBorders>
              <w:top w:val="nil"/>
              <w:left w:val="nil"/>
              <w:bottom w:val="single" w:sz="4" w:space="0" w:color="000000"/>
              <w:right w:val="single" w:sz="4" w:space="0" w:color="000000"/>
            </w:tcBorders>
            <w:shd w:val="clear" w:color="auto" w:fill="auto"/>
            <w:hideMark/>
          </w:tcPr>
          <w:p w14:paraId="281B8A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3A8D3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ED45C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3E553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0130200000</w:t>
            </w:r>
          </w:p>
        </w:tc>
        <w:tc>
          <w:tcPr>
            <w:tcW w:w="210" w:type="pct"/>
            <w:tcBorders>
              <w:top w:val="nil"/>
              <w:left w:val="nil"/>
              <w:bottom w:val="single" w:sz="4" w:space="0" w:color="000000"/>
              <w:right w:val="single" w:sz="4" w:space="0" w:color="000000"/>
            </w:tcBorders>
            <w:shd w:val="clear" w:color="auto" w:fill="auto"/>
            <w:hideMark/>
          </w:tcPr>
          <w:p w14:paraId="3FC726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61DE26E" w14:textId="2DD627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7484289,44</w:t>
            </w:r>
          </w:p>
        </w:tc>
        <w:tc>
          <w:tcPr>
            <w:tcW w:w="637" w:type="pct"/>
            <w:tcBorders>
              <w:top w:val="nil"/>
              <w:left w:val="nil"/>
              <w:bottom w:val="single" w:sz="4" w:space="0" w:color="000000"/>
              <w:right w:val="single" w:sz="4" w:space="0" w:color="000000"/>
            </w:tcBorders>
            <w:shd w:val="clear" w:color="auto" w:fill="auto"/>
            <w:hideMark/>
          </w:tcPr>
          <w:p w14:paraId="53848A8C" w14:textId="68B0A9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3845323,80</w:t>
            </w:r>
          </w:p>
        </w:tc>
        <w:tc>
          <w:tcPr>
            <w:tcW w:w="638" w:type="pct"/>
            <w:tcBorders>
              <w:top w:val="nil"/>
              <w:left w:val="nil"/>
              <w:bottom w:val="single" w:sz="4" w:space="0" w:color="000000"/>
              <w:right w:val="single" w:sz="4" w:space="0" w:color="000000"/>
            </w:tcBorders>
            <w:shd w:val="clear" w:color="auto" w:fill="auto"/>
            <w:hideMark/>
          </w:tcPr>
          <w:p w14:paraId="1EC40EFA" w14:textId="068B4BE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3845323,80</w:t>
            </w:r>
          </w:p>
        </w:tc>
      </w:tr>
      <w:tr w:rsidR="003D5098" w:rsidRPr="003D5098" w14:paraId="0BBBFCB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EDB66C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39" w:type="pct"/>
            <w:tcBorders>
              <w:top w:val="nil"/>
              <w:left w:val="nil"/>
              <w:bottom w:val="single" w:sz="4" w:space="0" w:color="000000"/>
              <w:right w:val="single" w:sz="4" w:space="0" w:color="000000"/>
            </w:tcBorders>
            <w:shd w:val="clear" w:color="auto" w:fill="auto"/>
            <w:hideMark/>
          </w:tcPr>
          <w:p w14:paraId="72034F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4097A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AACA1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4BC4CB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57D083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55AC36C" w14:textId="0BB61E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w:t>
            </w:r>
          </w:p>
        </w:tc>
        <w:tc>
          <w:tcPr>
            <w:tcW w:w="637" w:type="pct"/>
            <w:tcBorders>
              <w:top w:val="nil"/>
              <w:left w:val="nil"/>
              <w:bottom w:val="single" w:sz="4" w:space="0" w:color="000000"/>
              <w:right w:val="single" w:sz="4" w:space="0" w:color="000000"/>
            </w:tcBorders>
            <w:shd w:val="clear" w:color="auto" w:fill="auto"/>
            <w:hideMark/>
          </w:tcPr>
          <w:p w14:paraId="3607F74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AA7228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A776F3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5DAFFCD" w14:textId="36799AE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7D9436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A0D4C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B4B92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D37AA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2B9987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3BE1D002" w14:textId="64C8C5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w:t>
            </w:r>
          </w:p>
        </w:tc>
        <w:tc>
          <w:tcPr>
            <w:tcW w:w="637" w:type="pct"/>
            <w:tcBorders>
              <w:top w:val="nil"/>
              <w:left w:val="nil"/>
              <w:bottom w:val="single" w:sz="4" w:space="0" w:color="000000"/>
              <w:right w:val="single" w:sz="4" w:space="0" w:color="000000"/>
            </w:tcBorders>
            <w:shd w:val="clear" w:color="auto" w:fill="auto"/>
            <w:hideMark/>
          </w:tcPr>
          <w:p w14:paraId="60F5C07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E5194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6EC7B1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2F1BEC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4F30F4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42FC0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70410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1EC6A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0130221200</w:t>
            </w:r>
          </w:p>
        </w:tc>
        <w:tc>
          <w:tcPr>
            <w:tcW w:w="210" w:type="pct"/>
            <w:tcBorders>
              <w:top w:val="nil"/>
              <w:left w:val="nil"/>
              <w:bottom w:val="single" w:sz="4" w:space="0" w:color="000000"/>
              <w:right w:val="single" w:sz="4" w:space="0" w:color="000000"/>
            </w:tcBorders>
            <w:shd w:val="clear" w:color="auto" w:fill="auto"/>
            <w:hideMark/>
          </w:tcPr>
          <w:p w14:paraId="75CF00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2148B41F" w14:textId="0555C12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w:t>
            </w:r>
          </w:p>
        </w:tc>
        <w:tc>
          <w:tcPr>
            <w:tcW w:w="637" w:type="pct"/>
            <w:tcBorders>
              <w:top w:val="nil"/>
              <w:left w:val="nil"/>
              <w:bottom w:val="single" w:sz="4" w:space="0" w:color="000000"/>
              <w:right w:val="single" w:sz="4" w:space="0" w:color="000000"/>
            </w:tcBorders>
            <w:shd w:val="clear" w:color="auto" w:fill="auto"/>
            <w:hideMark/>
          </w:tcPr>
          <w:p w14:paraId="7D32D74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79028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2A97C2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93A40A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оздоровления и отдыха детей Приморского края (за исключением организации отдыха детей в каникулярное время)</w:t>
            </w:r>
          </w:p>
        </w:tc>
        <w:tc>
          <w:tcPr>
            <w:tcW w:w="239" w:type="pct"/>
            <w:tcBorders>
              <w:top w:val="nil"/>
              <w:left w:val="nil"/>
              <w:bottom w:val="single" w:sz="4" w:space="0" w:color="000000"/>
              <w:right w:val="single" w:sz="4" w:space="0" w:color="000000"/>
            </w:tcBorders>
            <w:shd w:val="clear" w:color="auto" w:fill="auto"/>
            <w:hideMark/>
          </w:tcPr>
          <w:p w14:paraId="6ACE00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C03BD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6851A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B6093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330DBF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165E9A0" w14:textId="24F5B6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4738971,30</w:t>
            </w:r>
          </w:p>
        </w:tc>
        <w:tc>
          <w:tcPr>
            <w:tcW w:w="637" w:type="pct"/>
            <w:tcBorders>
              <w:top w:val="nil"/>
              <w:left w:val="nil"/>
              <w:bottom w:val="single" w:sz="4" w:space="0" w:color="000000"/>
              <w:right w:val="single" w:sz="4" w:space="0" w:color="000000"/>
            </w:tcBorders>
            <w:shd w:val="clear" w:color="auto" w:fill="auto"/>
            <w:hideMark/>
          </w:tcPr>
          <w:p w14:paraId="2DC06B8E" w14:textId="745F12B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3845323,80</w:t>
            </w:r>
          </w:p>
        </w:tc>
        <w:tc>
          <w:tcPr>
            <w:tcW w:w="638" w:type="pct"/>
            <w:tcBorders>
              <w:top w:val="nil"/>
              <w:left w:val="nil"/>
              <w:bottom w:val="single" w:sz="4" w:space="0" w:color="000000"/>
              <w:right w:val="single" w:sz="4" w:space="0" w:color="000000"/>
            </w:tcBorders>
            <w:shd w:val="clear" w:color="auto" w:fill="auto"/>
            <w:hideMark/>
          </w:tcPr>
          <w:p w14:paraId="49EAE48D" w14:textId="5D4D43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3845323,80</w:t>
            </w:r>
          </w:p>
        </w:tc>
      </w:tr>
      <w:tr w:rsidR="003D5098" w:rsidRPr="003D5098" w14:paraId="61DB85F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B0BDA4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60C28D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2B82C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E9869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81191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251914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4E28210C" w14:textId="016BC43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420000,00</w:t>
            </w:r>
          </w:p>
        </w:tc>
        <w:tc>
          <w:tcPr>
            <w:tcW w:w="637" w:type="pct"/>
            <w:tcBorders>
              <w:top w:val="nil"/>
              <w:left w:val="nil"/>
              <w:bottom w:val="single" w:sz="4" w:space="0" w:color="000000"/>
              <w:right w:val="single" w:sz="4" w:space="0" w:color="000000"/>
            </w:tcBorders>
            <w:shd w:val="clear" w:color="auto" w:fill="auto"/>
            <w:hideMark/>
          </w:tcPr>
          <w:p w14:paraId="74889842" w14:textId="7823C1C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250000,00</w:t>
            </w:r>
          </w:p>
        </w:tc>
        <w:tc>
          <w:tcPr>
            <w:tcW w:w="638" w:type="pct"/>
            <w:tcBorders>
              <w:top w:val="nil"/>
              <w:left w:val="nil"/>
              <w:bottom w:val="single" w:sz="4" w:space="0" w:color="000000"/>
              <w:right w:val="single" w:sz="4" w:space="0" w:color="000000"/>
            </w:tcBorders>
            <w:shd w:val="clear" w:color="auto" w:fill="auto"/>
            <w:hideMark/>
          </w:tcPr>
          <w:p w14:paraId="37460015" w14:textId="0ECE74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250000,00</w:t>
            </w:r>
          </w:p>
        </w:tc>
      </w:tr>
      <w:tr w:rsidR="003D5098" w:rsidRPr="003D5098" w14:paraId="07DC52D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DB03C7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2D0C56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D6DD1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911AE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66C61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06D2AF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5B96E0DB" w14:textId="1E52116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420000,00</w:t>
            </w:r>
          </w:p>
        </w:tc>
        <w:tc>
          <w:tcPr>
            <w:tcW w:w="637" w:type="pct"/>
            <w:tcBorders>
              <w:top w:val="nil"/>
              <w:left w:val="nil"/>
              <w:bottom w:val="single" w:sz="4" w:space="0" w:color="000000"/>
              <w:right w:val="single" w:sz="4" w:space="0" w:color="000000"/>
            </w:tcBorders>
            <w:shd w:val="clear" w:color="auto" w:fill="auto"/>
            <w:hideMark/>
          </w:tcPr>
          <w:p w14:paraId="463D2267" w14:textId="215227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250000,00</w:t>
            </w:r>
          </w:p>
        </w:tc>
        <w:tc>
          <w:tcPr>
            <w:tcW w:w="638" w:type="pct"/>
            <w:tcBorders>
              <w:top w:val="nil"/>
              <w:left w:val="nil"/>
              <w:bottom w:val="single" w:sz="4" w:space="0" w:color="000000"/>
              <w:right w:val="single" w:sz="4" w:space="0" w:color="000000"/>
            </w:tcBorders>
            <w:shd w:val="clear" w:color="auto" w:fill="auto"/>
            <w:hideMark/>
          </w:tcPr>
          <w:p w14:paraId="325D9206" w14:textId="67C2BAB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250000,00</w:t>
            </w:r>
          </w:p>
        </w:tc>
      </w:tr>
      <w:tr w:rsidR="003D5098" w:rsidRPr="003D5098" w14:paraId="01FE1EC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A62ED41" w14:textId="1DE7036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034A6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EEC74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042F6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3EA93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792C8B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3CE8FED6" w14:textId="55C38D09"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4318971,30</w:t>
            </w:r>
          </w:p>
        </w:tc>
        <w:tc>
          <w:tcPr>
            <w:tcW w:w="637" w:type="pct"/>
            <w:tcBorders>
              <w:top w:val="nil"/>
              <w:left w:val="nil"/>
              <w:bottom w:val="single" w:sz="4" w:space="0" w:color="000000"/>
              <w:right w:val="single" w:sz="4" w:space="0" w:color="000000"/>
            </w:tcBorders>
            <w:shd w:val="clear" w:color="auto" w:fill="auto"/>
            <w:hideMark/>
          </w:tcPr>
          <w:p w14:paraId="518526F1" w14:textId="1124879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3595323,80</w:t>
            </w:r>
          </w:p>
        </w:tc>
        <w:tc>
          <w:tcPr>
            <w:tcW w:w="638" w:type="pct"/>
            <w:tcBorders>
              <w:top w:val="nil"/>
              <w:left w:val="nil"/>
              <w:bottom w:val="single" w:sz="4" w:space="0" w:color="000000"/>
              <w:right w:val="single" w:sz="4" w:space="0" w:color="000000"/>
            </w:tcBorders>
            <w:shd w:val="clear" w:color="auto" w:fill="auto"/>
            <w:hideMark/>
          </w:tcPr>
          <w:p w14:paraId="7C33C529" w14:textId="00386D8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3595323,80</w:t>
            </w:r>
          </w:p>
        </w:tc>
      </w:tr>
      <w:tr w:rsidR="003D5098" w:rsidRPr="003D5098" w14:paraId="68688B2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CF025D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73E795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650C1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30B42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1FA71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0130293080</w:t>
            </w:r>
          </w:p>
        </w:tc>
        <w:tc>
          <w:tcPr>
            <w:tcW w:w="210" w:type="pct"/>
            <w:tcBorders>
              <w:top w:val="nil"/>
              <w:left w:val="nil"/>
              <w:bottom w:val="single" w:sz="4" w:space="0" w:color="000000"/>
              <w:right w:val="single" w:sz="4" w:space="0" w:color="000000"/>
            </w:tcBorders>
            <w:shd w:val="clear" w:color="auto" w:fill="auto"/>
            <w:hideMark/>
          </w:tcPr>
          <w:p w14:paraId="0FEEFD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5E7F3B7D" w14:textId="740698F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4318971,30</w:t>
            </w:r>
          </w:p>
        </w:tc>
        <w:tc>
          <w:tcPr>
            <w:tcW w:w="637" w:type="pct"/>
            <w:tcBorders>
              <w:top w:val="nil"/>
              <w:left w:val="nil"/>
              <w:bottom w:val="single" w:sz="4" w:space="0" w:color="000000"/>
              <w:right w:val="single" w:sz="4" w:space="0" w:color="000000"/>
            </w:tcBorders>
            <w:shd w:val="clear" w:color="auto" w:fill="auto"/>
            <w:hideMark/>
          </w:tcPr>
          <w:p w14:paraId="521A0227" w14:textId="5F2C12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3595323,80</w:t>
            </w:r>
          </w:p>
        </w:tc>
        <w:tc>
          <w:tcPr>
            <w:tcW w:w="638" w:type="pct"/>
            <w:tcBorders>
              <w:top w:val="nil"/>
              <w:left w:val="nil"/>
              <w:bottom w:val="single" w:sz="4" w:space="0" w:color="000000"/>
              <w:right w:val="single" w:sz="4" w:space="0" w:color="000000"/>
            </w:tcBorders>
            <w:shd w:val="clear" w:color="auto" w:fill="auto"/>
            <w:hideMark/>
          </w:tcPr>
          <w:p w14:paraId="4AD1608B" w14:textId="669EB20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3595323,80</w:t>
            </w:r>
          </w:p>
        </w:tc>
      </w:tr>
      <w:tr w:rsidR="003D5098" w:rsidRPr="003D5098" w14:paraId="3A8C62E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DAFF89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мер поддержки в сфере занятости населения</w:t>
            </w:r>
          </w:p>
        </w:tc>
        <w:tc>
          <w:tcPr>
            <w:tcW w:w="239" w:type="pct"/>
            <w:tcBorders>
              <w:top w:val="nil"/>
              <w:left w:val="nil"/>
              <w:bottom w:val="single" w:sz="4" w:space="0" w:color="000000"/>
              <w:right w:val="single" w:sz="4" w:space="0" w:color="000000"/>
            </w:tcBorders>
            <w:shd w:val="clear" w:color="auto" w:fill="auto"/>
            <w:hideMark/>
          </w:tcPr>
          <w:p w14:paraId="32E192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2CC6E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7AB5C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4144E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01302S4050</w:t>
            </w:r>
          </w:p>
        </w:tc>
        <w:tc>
          <w:tcPr>
            <w:tcW w:w="210" w:type="pct"/>
            <w:tcBorders>
              <w:top w:val="nil"/>
              <w:left w:val="nil"/>
              <w:bottom w:val="single" w:sz="4" w:space="0" w:color="000000"/>
              <w:right w:val="single" w:sz="4" w:space="0" w:color="000000"/>
            </w:tcBorders>
            <w:shd w:val="clear" w:color="auto" w:fill="auto"/>
            <w:hideMark/>
          </w:tcPr>
          <w:p w14:paraId="6A0E0A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7BA0CEA" w14:textId="66A3D30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2295318,14</w:t>
            </w:r>
          </w:p>
        </w:tc>
        <w:tc>
          <w:tcPr>
            <w:tcW w:w="637" w:type="pct"/>
            <w:tcBorders>
              <w:top w:val="nil"/>
              <w:left w:val="nil"/>
              <w:bottom w:val="single" w:sz="4" w:space="0" w:color="000000"/>
              <w:right w:val="single" w:sz="4" w:space="0" w:color="000000"/>
            </w:tcBorders>
            <w:shd w:val="clear" w:color="auto" w:fill="auto"/>
            <w:hideMark/>
          </w:tcPr>
          <w:p w14:paraId="778E4BB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8FB9C1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473ED1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6BA8DBC" w14:textId="0725BEA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DDC35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3EAE4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55A1F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D6884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01302S4050</w:t>
            </w:r>
          </w:p>
        </w:tc>
        <w:tc>
          <w:tcPr>
            <w:tcW w:w="210" w:type="pct"/>
            <w:tcBorders>
              <w:top w:val="nil"/>
              <w:left w:val="nil"/>
              <w:bottom w:val="single" w:sz="4" w:space="0" w:color="000000"/>
              <w:right w:val="single" w:sz="4" w:space="0" w:color="000000"/>
            </w:tcBorders>
            <w:shd w:val="clear" w:color="auto" w:fill="auto"/>
            <w:hideMark/>
          </w:tcPr>
          <w:p w14:paraId="6D9F1C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0C09A7D3" w14:textId="0D7348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2295318,14</w:t>
            </w:r>
          </w:p>
        </w:tc>
        <w:tc>
          <w:tcPr>
            <w:tcW w:w="637" w:type="pct"/>
            <w:tcBorders>
              <w:top w:val="nil"/>
              <w:left w:val="nil"/>
              <w:bottom w:val="single" w:sz="4" w:space="0" w:color="000000"/>
              <w:right w:val="single" w:sz="4" w:space="0" w:color="000000"/>
            </w:tcBorders>
            <w:shd w:val="clear" w:color="auto" w:fill="auto"/>
            <w:hideMark/>
          </w:tcPr>
          <w:p w14:paraId="6977EE4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8FD864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F00E80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E5BAAB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0DB188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EDAC5A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9DE01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4F5C0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01302S4050</w:t>
            </w:r>
          </w:p>
        </w:tc>
        <w:tc>
          <w:tcPr>
            <w:tcW w:w="210" w:type="pct"/>
            <w:tcBorders>
              <w:top w:val="nil"/>
              <w:left w:val="nil"/>
              <w:bottom w:val="single" w:sz="4" w:space="0" w:color="000000"/>
              <w:right w:val="single" w:sz="4" w:space="0" w:color="000000"/>
            </w:tcBorders>
            <w:shd w:val="clear" w:color="auto" w:fill="auto"/>
            <w:hideMark/>
          </w:tcPr>
          <w:p w14:paraId="52F7E5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0B2B1978" w14:textId="09542B5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2295318,14</w:t>
            </w:r>
          </w:p>
        </w:tc>
        <w:tc>
          <w:tcPr>
            <w:tcW w:w="637" w:type="pct"/>
            <w:tcBorders>
              <w:top w:val="nil"/>
              <w:left w:val="nil"/>
              <w:bottom w:val="single" w:sz="4" w:space="0" w:color="000000"/>
              <w:right w:val="single" w:sz="4" w:space="0" w:color="000000"/>
            </w:tcBorders>
            <w:shd w:val="clear" w:color="auto" w:fill="auto"/>
            <w:hideMark/>
          </w:tcPr>
          <w:p w14:paraId="0F7CC12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0A9D4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611229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0D2D01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28560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1C7F1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E96C9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9AD19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20AA9D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C6BD0EA" w14:textId="7C5093D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45631431,52</w:t>
            </w:r>
          </w:p>
        </w:tc>
        <w:tc>
          <w:tcPr>
            <w:tcW w:w="637" w:type="pct"/>
            <w:tcBorders>
              <w:top w:val="nil"/>
              <w:left w:val="nil"/>
              <w:bottom w:val="single" w:sz="4" w:space="0" w:color="000000"/>
              <w:right w:val="single" w:sz="4" w:space="0" w:color="000000"/>
            </w:tcBorders>
            <w:shd w:val="clear" w:color="auto" w:fill="auto"/>
            <w:hideMark/>
          </w:tcPr>
          <w:p w14:paraId="5F3A89E8" w14:textId="1619DDF9"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44584019,63</w:t>
            </w:r>
          </w:p>
        </w:tc>
        <w:tc>
          <w:tcPr>
            <w:tcW w:w="638" w:type="pct"/>
            <w:tcBorders>
              <w:top w:val="nil"/>
              <w:left w:val="nil"/>
              <w:bottom w:val="single" w:sz="4" w:space="0" w:color="000000"/>
              <w:right w:val="single" w:sz="4" w:space="0" w:color="000000"/>
            </w:tcBorders>
            <w:shd w:val="clear" w:color="auto" w:fill="auto"/>
            <w:hideMark/>
          </w:tcPr>
          <w:p w14:paraId="63C96E82" w14:textId="41EE545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46663195,48</w:t>
            </w:r>
          </w:p>
        </w:tc>
      </w:tr>
      <w:tr w:rsidR="003D5098" w:rsidRPr="003D5098" w14:paraId="7F90D68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A69020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Руководство и управление в сфере образования</w:t>
            </w:r>
          </w:p>
        </w:tc>
        <w:tc>
          <w:tcPr>
            <w:tcW w:w="239" w:type="pct"/>
            <w:tcBorders>
              <w:top w:val="nil"/>
              <w:left w:val="nil"/>
              <w:bottom w:val="single" w:sz="4" w:space="0" w:color="000000"/>
              <w:right w:val="single" w:sz="4" w:space="0" w:color="000000"/>
            </w:tcBorders>
            <w:shd w:val="clear" w:color="auto" w:fill="auto"/>
            <w:hideMark/>
          </w:tcPr>
          <w:p w14:paraId="697F94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E6136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273FD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46DA8C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0160100000</w:t>
            </w:r>
          </w:p>
        </w:tc>
        <w:tc>
          <w:tcPr>
            <w:tcW w:w="210" w:type="pct"/>
            <w:tcBorders>
              <w:top w:val="nil"/>
              <w:left w:val="nil"/>
              <w:bottom w:val="single" w:sz="4" w:space="0" w:color="000000"/>
              <w:right w:val="single" w:sz="4" w:space="0" w:color="000000"/>
            </w:tcBorders>
            <w:shd w:val="clear" w:color="auto" w:fill="auto"/>
            <w:hideMark/>
          </w:tcPr>
          <w:p w14:paraId="4943B4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5648B13" w14:textId="03C088C2"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45481431,52</w:t>
            </w:r>
          </w:p>
        </w:tc>
        <w:tc>
          <w:tcPr>
            <w:tcW w:w="637" w:type="pct"/>
            <w:tcBorders>
              <w:top w:val="nil"/>
              <w:left w:val="nil"/>
              <w:bottom w:val="single" w:sz="4" w:space="0" w:color="000000"/>
              <w:right w:val="single" w:sz="4" w:space="0" w:color="000000"/>
            </w:tcBorders>
            <w:shd w:val="clear" w:color="auto" w:fill="auto"/>
            <w:hideMark/>
          </w:tcPr>
          <w:p w14:paraId="3D38387C" w14:textId="296D965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44584019,63</w:t>
            </w:r>
          </w:p>
        </w:tc>
        <w:tc>
          <w:tcPr>
            <w:tcW w:w="638" w:type="pct"/>
            <w:tcBorders>
              <w:top w:val="nil"/>
              <w:left w:val="nil"/>
              <w:bottom w:val="single" w:sz="4" w:space="0" w:color="000000"/>
              <w:right w:val="single" w:sz="4" w:space="0" w:color="000000"/>
            </w:tcBorders>
            <w:shd w:val="clear" w:color="auto" w:fill="auto"/>
            <w:hideMark/>
          </w:tcPr>
          <w:p w14:paraId="30DBCC0F" w14:textId="5054A5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46663195,48</w:t>
            </w:r>
          </w:p>
        </w:tc>
      </w:tr>
      <w:tr w:rsidR="003D5098" w:rsidRPr="003D5098" w14:paraId="1EF3DC2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284142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5006CF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04B85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C4A99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4E58F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65C0FE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7F4F0E7" w14:textId="3B5F991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43760240,88</w:t>
            </w:r>
          </w:p>
        </w:tc>
        <w:tc>
          <w:tcPr>
            <w:tcW w:w="637" w:type="pct"/>
            <w:tcBorders>
              <w:top w:val="nil"/>
              <w:left w:val="nil"/>
              <w:bottom w:val="single" w:sz="4" w:space="0" w:color="000000"/>
              <w:right w:val="single" w:sz="4" w:space="0" w:color="000000"/>
            </w:tcBorders>
            <w:shd w:val="clear" w:color="auto" w:fill="auto"/>
            <w:hideMark/>
          </w:tcPr>
          <w:p w14:paraId="4ACAB146" w14:textId="6D11D31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43743405,00</w:t>
            </w:r>
          </w:p>
        </w:tc>
        <w:tc>
          <w:tcPr>
            <w:tcW w:w="638" w:type="pct"/>
            <w:tcBorders>
              <w:top w:val="nil"/>
              <w:left w:val="nil"/>
              <w:bottom w:val="single" w:sz="4" w:space="0" w:color="000000"/>
              <w:right w:val="single" w:sz="4" w:space="0" w:color="000000"/>
            </w:tcBorders>
            <w:shd w:val="clear" w:color="auto" w:fill="auto"/>
            <w:hideMark/>
          </w:tcPr>
          <w:p w14:paraId="5CFF9EB9" w14:textId="141356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46056195,48</w:t>
            </w:r>
          </w:p>
        </w:tc>
      </w:tr>
      <w:tr w:rsidR="003D5098" w:rsidRPr="003D5098" w14:paraId="6BAC314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C5129F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C5638">
              <w:rPr>
                <w:rFonts w:eastAsia="Times New Roman"/>
                <w:color w:val="000000"/>
                <w:lang w:eastAsia="ru-RU"/>
              </w:rPr>
              <w:lastRenderedPageBreak/>
              <w:t>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20C2EC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71005D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61B97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B91F5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0990BE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10EED115" w14:textId="57B914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41071638,68</w:t>
            </w:r>
          </w:p>
        </w:tc>
        <w:tc>
          <w:tcPr>
            <w:tcW w:w="637" w:type="pct"/>
            <w:tcBorders>
              <w:top w:val="nil"/>
              <w:left w:val="nil"/>
              <w:bottom w:val="single" w:sz="4" w:space="0" w:color="000000"/>
              <w:right w:val="single" w:sz="4" w:space="0" w:color="000000"/>
            </w:tcBorders>
            <w:shd w:val="clear" w:color="auto" w:fill="auto"/>
            <w:hideMark/>
          </w:tcPr>
          <w:p w14:paraId="34D7BFE3" w14:textId="4A8D15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43593405,00</w:t>
            </w:r>
          </w:p>
        </w:tc>
        <w:tc>
          <w:tcPr>
            <w:tcW w:w="638" w:type="pct"/>
            <w:tcBorders>
              <w:top w:val="nil"/>
              <w:left w:val="nil"/>
              <w:bottom w:val="single" w:sz="4" w:space="0" w:color="000000"/>
              <w:right w:val="single" w:sz="4" w:space="0" w:color="000000"/>
            </w:tcBorders>
            <w:shd w:val="clear" w:color="auto" w:fill="auto"/>
            <w:hideMark/>
          </w:tcPr>
          <w:p w14:paraId="53E93637" w14:textId="37FE2F7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45992371,00</w:t>
            </w:r>
          </w:p>
        </w:tc>
      </w:tr>
      <w:tr w:rsidR="003D5098" w:rsidRPr="003D5098" w14:paraId="1B276E2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7EC141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казенных учреждений</w:t>
            </w:r>
          </w:p>
        </w:tc>
        <w:tc>
          <w:tcPr>
            <w:tcW w:w="239" w:type="pct"/>
            <w:tcBorders>
              <w:top w:val="nil"/>
              <w:left w:val="nil"/>
              <w:bottom w:val="single" w:sz="4" w:space="0" w:color="000000"/>
              <w:right w:val="single" w:sz="4" w:space="0" w:color="000000"/>
            </w:tcBorders>
            <w:shd w:val="clear" w:color="auto" w:fill="auto"/>
            <w:hideMark/>
          </w:tcPr>
          <w:p w14:paraId="46CC7E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E2804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030B2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729A2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133FCC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w:t>
            </w:r>
          </w:p>
        </w:tc>
        <w:tc>
          <w:tcPr>
            <w:tcW w:w="690" w:type="pct"/>
            <w:tcBorders>
              <w:top w:val="nil"/>
              <w:left w:val="nil"/>
              <w:bottom w:val="single" w:sz="4" w:space="0" w:color="000000"/>
              <w:right w:val="single" w:sz="4" w:space="0" w:color="000000"/>
            </w:tcBorders>
            <w:shd w:val="clear" w:color="auto" w:fill="auto"/>
            <w:hideMark/>
          </w:tcPr>
          <w:p w14:paraId="1191517B" w14:textId="735721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41071638,68</w:t>
            </w:r>
          </w:p>
        </w:tc>
        <w:tc>
          <w:tcPr>
            <w:tcW w:w="637" w:type="pct"/>
            <w:tcBorders>
              <w:top w:val="nil"/>
              <w:left w:val="nil"/>
              <w:bottom w:val="single" w:sz="4" w:space="0" w:color="000000"/>
              <w:right w:val="single" w:sz="4" w:space="0" w:color="000000"/>
            </w:tcBorders>
            <w:shd w:val="clear" w:color="auto" w:fill="auto"/>
            <w:hideMark/>
          </w:tcPr>
          <w:p w14:paraId="0EEF88CB" w14:textId="433BA8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43593405,00</w:t>
            </w:r>
          </w:p>
        </w:tc>
        <w:tc>
          <w:tcPr>
            <w:tcW w:w="638" w:type="pct"/>
            <w:tcBorders>
              <w:top w:val="nil"/>
              <w:left w:val="nil"/>
              <w:bottom w:val="single" w:sz="4" w:space="0" w:color="000000"/>
              <w:right w:val="single" w:sz="4" w:space="0" w:color="000000"/>
            </w:tcBorders>
            <w:shd w:val="clear" w:color="auto" w:fill="auto"/>
            <w:hideMark/>
          </w:tcPr>
          <w:p w14:paraId="165F9490" w14:textId="6FA442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45992371,00</w:t>
            </w:r>
          </w:p>
        </w:tc>
      </w:tr>
      <w:tr w:rsidR="003D5098" w:rsidRPr="003D5098" w14:paraId="3577047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2BA2BE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B3242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238F0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D5C78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F87EF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3D05F2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829204A" w14:textId="19569A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2675994,20</w:t>
            </w:r>
          </w:p>
        </w:tc>
        <w:tc>
          <w:tcPr>
            <w:tcW w:w="637" w:type="pct"/>
            <w:tcBorders>
              <w:top w:val="nil"/>
              <w:left w:val="nil"/>
              <w:bottom w:val="single" w:sz="4" w:space="0" w:color="000000"/>
              <w:right w:val="single" w:sz="4" w:space="0" w:color="000000"/>
            </w:tcBorders>
            <w:shd w:val="clear" w:color="auto" w:fill="auto"/>
            <w:hideMark/>
          </w:tcPr>
          <w:p w14:paraId="4CC86C3B" w14:textId="0BA4FE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3FECF9DC" w14:textId="53D10B38" w:rsidR="003D5098" w:rsidRPr="00EC5638" w:rsidRDefault="003D5098" w:rsidP="00504FBF">
            <w:pPr>
              <w:jc w:val="right"/>
              <w:rPr>
                <w:rFonts w:eastAsia="Times New Roman"/>
                <w:color w:val="000000"/>
                <w:lang w:eastAsia="ru-RU"/>
              </w:rPr>
            </w:pPr>
            <w:r w:rsidRPr="00EC5638">
              <w:rPr>
                <w:rFonts w:eastAsia="Times New Roman"/>
                <w:color w:val="000000"/>
                <w:lang w:eastAsia="ru-RU"/>
              </w:rPr>
              <w:t>63824,48</w:t>
            </w:r>
          </w:p>
        </w:tc>
      </w:tr>
      <w:tr w:rsidR="003D5098" w:rsidRPr="003D5098" w14:paraId="43B36E3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1F3300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98690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A5ABB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5D077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497DA8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74AC92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B8DEC6A" w14:textId="69C6D2D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2675994,20</w:t>
            </w:r>
          </w:p>
        </w:tc>
        <w:tc>
          <w:tcPr>
            <w:tcW w:w="637" w:type="pct"/>
            <w:tcBorders>
              <w:top w:val="nil"/>
              <w:left w:val="nil"/>
              <w:bottom w:val="single" w:sz="4" w:space="0" w:color="000000"/>
              <w:right w:val="single" w:sz="4" w:space="0" w:color="000000"/>
            </w:tcBorders>
            <w:shd w:val="clear" w:color="auto" w:fill="auto"/>
            <w:hideMark/>
          </w:tcPr>
          <w:p w14:paraId="2EB34F4A" w14:textId="15A835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2FF586E0" w14:textId="7106B3D7" w:rsidR="003D5098" w:rsidRPr="00EC5638" w:rsidRDefault="003D5098" w:rsidP="00504FBF">
            <w:pPr>
              <w:jc w:val="right"/>
              <w:rPr>
                <w:rFonts w:eastAsia="Times New Roman"/>
                <w:color w:val="000000"/>
                <w:lang w:eastAsia="ru-RU"/>
              </w:rPr>
            </w:pPr>
            <w:r w:rsidRPr="00EC5638">
              <w:rPr>
                <w:rFonts w:eastAsia="Times New Roman"/>
                <w:color w:val="000000"/>
                <w:lang w:eastAsia="ru-RU"/>
              </w:rPr>
              <w:t>63824,48</w:t>
            </w:r>
          </w:p>
        </w:tc>
      </w:tr>
      <w:tr w:rsidR="003D5098" w:rsidRPr="003D5098" w14:paraId="06C8321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598582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507A82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6F3C4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0BE59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189A3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08463B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09699AFA" w14:textId="0B943A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12608,00</w:t>
            </w:r>
          </w:p>
        </w:tc>
        <w:tc>
          <w:tcPr>
            <w:tcW w:w="637" w:type="pct"/>
            <w:tcBorders>
              <w:top w:val="nil"/>
              <w:left w:val="nil"/>
              <w:bottom w:val="single" w:sz="4" w:space="0" w:color="000000"/>
              <w:right w:val="single" w:sz="4" w:space="0" w:color="000000"/>
            </w:tcBorders>
            <w:shd w:val="clear" w:color="auto" w:fill="auto"/>
            <w:hideMark/>
          </w:tcPr>
          <w:p w14:paraId="336B315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2511CF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48AA2D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935638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Уплата налогов, сборов и иных платежей</w:t>
            </w:r>
          </w:p>
        </w:tc>
        <w:tc>
          <w:tcPr>
            <w:tcW w:w="239" w:type="pct"/>
            <w:tcBorders>
              <w:top w:val="nil"/>
              <w:left w:val="nil"/>
              <w:bottom w:val="single" w:sz="4" w:space="0" w:color="000000"/>
              <w:right w:val="single" w:sz="4" w:space="0" w:color="000000"/>
            </w:tcBorders>
            <w:shd w:val="clear" w:color="auto" w:fill="auto"/>
            <w:hideMark/>
          </w:tcPr>
          <w:p w14:paraId="203747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3CFE0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8F613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34CC4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0160121000</w:t>
            </w:r>
          </w:p>
        </w:tc>
        <w:tc>
          <w:tcPr>
            <w:tcW w:w="210" w:type="pct"/>
            <w:tcBorders>
              <w:top w:val="nil"/>
              <w:left w:val="nil"/>
              <w:bottom w:val="single" w:sz="4" w:space="0" w:color="000000"/>
              <w:right w:val="single" w:sz="4" w:space="0" w:color="000000"/>
            </w:tcBorders>
            <w:shd w:val="clear" w:color="auto" w:fill="auto"/>
            <w:hideMark/>
          </w:tcPr>
          <w:p w14:paraId="6325FA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850</w:t>
            </w:r>
          </w:p>
        </w:tc>
        <w:tc>
          <w:tcPr>
            <w:tcW w:w="690" w:type="pct"/>
            <w:tcBorders>
              <w:top w:val="nil"/>
              <w:left w:val="nil"/>
              <w:bottom w:val="single" w:sz="4" w:space="0" w:color="000000"/>
              <w:right w:val="single" w:sz="4" w:space="0" w:color="000000"/>
            </w:tcBorders>
            <w:shd w:val="clear" w:color="auto" w:fill="auto"/>
            <w:hideMark/>
          </w:tcPr>
          <w:p w14:paraId="42FF7CE4" w14:textId="5094647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12608,00</w:t>
            </w:r>
          </w:p>
        </w:tc>
        <w:tc>
          <w:tcPr>
            <w:tcW w:w="637" w:type="pct"/>
            <w:tcBorders>
              <w:top w:val="nil"/>
              <w:left w:val="nil"/>
              <w:bottom w:val="single" w:sz="4" w:space="0" w:color="000000"/>
              <w:right w:val="single" w:sz="4" w:space="0" w:color="000000"/>
            </w:tcBorders>
            <w:shd w:val="clear" w:color="auto" w:fill="auto"/>
            <w:hideMark/>
          </w:tcPr>
          <w:p w14:paraId="5E66FD6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14830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C1F9F5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595817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коммунальных услуг муниципальными учреждениями</w:t>
            </w:r>
          </w:p>
        </w:tc>
        <w:tc>
          <w:tcPr>
            <w:tcW w:w="239" w:type="pct"/>
            <w:tcBorders>
              <w:top w:val="nil"/>
              <w:left w:val="nil"/>
              <w:bottom w:val="single" w:sz="4" w:space="0" w:color="000000"/>
              <w:right w:val="single" w:sz="4" w:space="0" w:color="000000"/>
            </w:tcBorders>
            <w:shd w:val="clear" w:color="auto" w:fill="auto"/>
            <w:hideMark/>
          </w:tcPr>
          <w:p w14:paraId="0394CC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E70B1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44F97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C633F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46940A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857EEC4" w14:textId="67DFE726"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607849,64</w:t>
            </w:r>
          </w:p>
        </w:tc>
        <w:tc>
          <w:tcPr>
            <w:tcW w:w="637" w:type="pct"/>
            <w:tcBorders>
              <w:top w:val="nil"/>
              <w:left w:val="nil"/>
              <w:bottom w:val="single" w:sz="4" w:space="0" w:color="000000"/>
              <w:right w:val="single" w:sz="4" w:space="0" w:color="000000"/>
            </w:tcBorders>
            <w:shd w:val="clear" w:color="auto" w:fill="auto"/>
            <w:hideMark/>
          </w:tcPr>
          <w:p w14:paraId="206F9D70" w14:textId="292E33B2" w:rsidR="003D5098" w:rsidRPr="00EC5638" w:rsidRDefault="003D5098" w:rsidP="00504FBF">
            <w:pPr>
              <w:jc w:val="right"/>
              <w:rPr>
                <w:rFonts w:eastAsia="Times New Roman"/>
                <w:color w:val="000000"/>
                <w:lang w:eastAsia="ru-RU"/>
              </w:rPr>
            </w:pPr>
            <w:r w:rsidRPr="00EC5638">
              <w:rPr>
                <w:rFonts w:eastAsia="Times New Roman"/>
                <w:color w:val="000000"/>
                <w:lang w:eastAsia="ru-RU"/>
              </w:rPr>
              <w:t>640614,63</w:t>
            </w:r>
          </w:p>
        </w:tc>
        <w:tc>
          <w:tcPr>
            <w:tcW w:w="638" w:type="pct"/>
            <w:tcBorders>
              <w:top w:val="nil"/>
              <w:left w:val="nil"/>
              <w:bottom w:val="single" w:sz="4" w:space="0" w:color="000000"/>
              <w:right w:val="single" w:sz="4" w:space="0" w:color="000000"/>
            </w:tcBorders>
            <w:shd w:val="clear" w:color="auto" w:fill="auto"/>
            <w:hideMark/>
          </w:tcPr>
          <w:p w14:paraId="74F7890E" w14:textId="6C81FF6A"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607000,00</w:t>
            </w:r>
          </w:p>
        </w:tc>
      </w:tr>
      <w:tr w:rsidR="003D5098" w:rsidRPr="003D5098" w14:paraId="03212C9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42FAFB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4747F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43D0C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508B3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9EA56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2DF4D0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3EAB2A4" w14:textId="13B3918C"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607849,64</w:t>
            </w:r>
          </w:p>
        </w:tc>
        <w:tc>
          <w:tcPr>
            <w:tcW w:w="637" w:type="pct"/>
            <w:tcBorders>
              <w:top w:val="nil"/>
              <w:left w:val="nil"/>
              <w:bottom w:val="single" w:sz="4" w:space="0" w:color="000000"/>
              <w:right w:val="single" w:sz="4" w:space="0" w:color="000000"/>
            </w:tcBorders>
            <w:shd w:val="clear" w:color="auto" w:fill="auto"/>
            <w:hideMark/>
          </w:tcPr>
          <w:p w14:paraId="7DD40727" w14:textId="523077D9" w:rsidR="003D5098" w:rsidRPr="00EC5638" w:rsidRDefault="003D5098" w:rsidP="00504FBF">
            <w:pPr>
              <w:jc w:val="right"/>
              <w:rPr>
                <w:rFonts w:eastAsia="Times New Roman"/>
                <w:color w:val="000000"/>
                <w:lang w:eastAsia="ru-RU"/>
              </w:rPr>
            </w:pPr>
            <w:r w:rsidRPr="00EC5638">
              <w:rPr>
                <w:rFonts w:eastAsia="Times New Roman"/>
                <w:color w:val="000000"/>
                <w:lang w:eastAsia="ru-RU"/>
              </w:rPr>
              <w:t>640614,63</w:t>
            </w:r>
          </w:p>
        </w:tc>
        <w:tc>
          <w:tcPr>
            <w:tcW w:w="638" w:type="pct"/>
            <w:tcBorders>
              <w:top w:val="nil"/>
              <w:left w:val="nil"/>
              <w:bottom w:val="single" w:sz="4" w:space="0" w:color="000000"/>
              <w:right w:val="single" w:sz="4" w:space="0" w:color="000000"/>
            </w:tcBorders>
            <w:shd w:val="clear" w:color="auto" w:fill="auto"/>
            <w:hideMark/>
          </w:tcPr>
          <w:p w14:paraId="4A23719B" w14:textId="2872A0D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607000,00</w:t>
            </w:r>
          </w:p>
        </w:tc>
      </w:tr>
      <w:tr w:rsidR="003D5098" w:rsidRPr="003D5098" w14:paraId="2061973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AB754E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63FD0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9314E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39F45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029B9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0160121001</w:t>
            </w:r>
          </w:p>
        </w:tc>
        <w:tc>
          <w:tcPr>
            <w:tcW w:w="210" w:type="pct"/>
            <w:tcBorders>
              <w:top w:val="nil"/>
              <w:left w:val="nil"/>
              <w:bottom w:val="single" w:sz="4" w:space="0" w:color="000000"/>
              <w:right w:val="single" w:sz="4" w:space="0" w:color="000000"/>
            </w:tcBorders>
            <w:shd w:val="clear" w:color="auto" w:fill="auto"/>
            <w:hideMark/>
          </w:tcPr>
          <w:p w14:paraId="4BB1D3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01C3079" w14:textId="6AE35B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607849,64</w:t>
            </w:r>
          </w:p>
        </w:tc>
        <w:tc>
          <w:tcPr>
            <w:tcW w:w="637" w:type="pct"/>
            <w:tcBorders>
              <w:top w:val="nil"/>
              <w:left w:val="nil"/>
              <w:bottom w:val="single" w:sz="4" w:space="0" w:color="000000"/>
              <w:right w:val="single" w:sz="4" w:space="0" w:color="000000"/>
            </w:tcBorders>
            <w:shd w:val="clear" w:color="auto" w:fill="auto"/>
            <w:hideMark/>
          </w:tcPr>
          <w:p w14:paraId="547C51B8" w14:textId="509220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640614,63</w:t>
            </w:r>
          </w:p>
        </w:tc>
        <w:tc>
          <w:tcPr>
            <w:tcW w:w="638" w:type="pct"/>
            <w:tcBorders>
              <w:top w:val="nil"/>
              <w:left w:val="nil"/>
              <w:bottom w:val="single" w:sz="4" w:space="0" w:color="000000"/>
              <w:right w:val="single" w:sz="4" w:space="0" w:color="000000"/>
            </w:tcBorders>
            <w:shd w:val="clear" w:color="auto" w:fill="auto"/>
            <w:hideMark/>
          </w:tcPr>
          <w:p w14:paraId="4057EFCA" w14:textId="10FEE6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607000,00</w:t>
            </w:r>
          </w:p>
        </w:tc>
      </w:tr>
      <w:tr w:rsidR="003D5098" w:rsidRPr="003D5098" w14:paraId="5DA27E2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AF20AD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направленные на материально-техническое обеспечение учреждений</w:t>
            </w:r>
          </w:p>
        </w:tc>
        <w:tc>
          <w:tcPr>
            <w:tcW w:w="239" w:type="pct"/>
            <w:tcBorders>
              <w:top w:val="nil"/>
              <w:left w:val="nil"/>
              <w:bottom w:val="single" w:sz="4" w:space="0" w:color="000000"/>
              <w:right w:val="single" w:sz="4" w:space="0" w:color="000000"/>
            </w:tcBorders>
            <w:shd w:val="clear" w:color="auto" w:fill="auto"/>
            <w:hideMark/>
          </w:tcPr>
          <w:p w14:paraId="1296C4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CF7A0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2CC15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6A726B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429BD3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EFD978E" w14:textId="1362ED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1113341,00</w:t>
            </w:r>
          </w:p>
        </w:tc>
        <w:tc>
          <w:tcPr>
            <w:tcW w:w="637" w:type="pct"/>
            <w:tcBorders>
              <w:top w:val="nil"/>
              <w:left w:val="nil"/>
              <w:bottom w:val="single" w:sz="4" w:space="0" w:color="000000"/>
              <w:right w:val="single" w:sz="4" w:space="0" w:color="000000"/>
            </w:tcBorders>
            <w:shd w:val="clear" w:color="auto" w:fill="auto"/>
            <w:hideMark/>
          </w:tcPr>
          <w:p w14:paraId="11AC1501" w14:textId="1DDAAF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11AE88E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941235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DCD7FF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FB422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C9B1E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5E824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5CC6E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2EC972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13BE131" w14:textId="762FCB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1113341,00</w:t>
            </w:r>
          </w:p>
        </w:tc>
        <w:tc>
          <w:tcPr>
            <w:tcW w:w="637" w:type="pct"/>
            <w:tcBorders>
              <w:top w:val="nil"/>
              <w:left w:val="nil"/>
              <w:bottom w:val="single" w:sz="4" w:space="0" w:color="000000"/>
              <w:right w:val="single" w:sz="4" w:space="0" w:color="000000"/>
            </w:tcBorders>
            <w:shd w:val="clear" w:color="auto" w:fill="auto"/>
            <w:hideMark/>
          </w:tcPr>
          <w:p w14:paraId="713ACC18" w14:textId="6988BB8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77B4B6D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B301FB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2F6467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CFAB0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844AF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E07A1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5C6DA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0160121002</w:t>
            </w:r>
          </w:p>
        </w:tc>
        <w:tc>
          <w:tcPr>
            <w:tcW w:w="210" w:type="pct"/>
            <w:tcBorders>
              <w:top w:val="nil"/>
              <w:left w:val="nil"/>
              <w:bottom w:val="single" w:sz="4" w:space="0" w:color="000000"/>
              <w:right w:val="single" w:sz="4" w:space="0" w:color="000000"/>
            </w:tcBorders>
            <w:shd w:val="clear" w:color="auto" w:fill="auto"/>
            <w:hideMark/>
          </w:tcPr>
          <w:p w14:paraId="58CBB9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AA12004" w14:textId="5BC153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1113341,00</w:t>
            </w:r>
          </w:p>
        </w:tc>
        <w:tc>
          <w:tcPr>
            <w:tcW w:w="637" w:type="pct"/>
            <w:tcBorders>
              <w:top w:val="nil"/>
              <w:left w:val="nil"/>
              <w:bottom w:val="single" w:sz="4" w:space="0" w:color="000000"/>
              <w:right w:val="single" w:sz="4" w:space="0" w:color="000000"/>
            </w:tcBorders>
            <w:shd w:val="clear" w:color="auto" w:fill="auto"/>
            <w:hideMark/>
          </w:tcPr>
          <w:p w14:paraId="3255EE34" w14:textId="3D8FA04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25A015F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D21AAD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03CCC4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Выявление и поддержка одаренных детей и молодежи</w:t>
            </w:r>
          </w:p>
        </w:tc>
        <w:tc>
          <w:tcPr>
            <w:tcW w:w="239" w:type="pct"/>
            <w:tcBorders>
              <w:top w:val="nil"/>
              <w:left w:val="nil"/>
              <w:bottom w:val="single" w:sz="4" w:space="0" w:color="000000"/>
              <w:right w:val="single" w:sz="4" w:space="0" w:color="000000"/>
            </w:tcBorders>
            <w:shd w:val="clear" w:color="auto" w:fill="auto"/>
            <w:hideMark/>
          </w:tcPr>
          <w:p w14:paraId="577586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2BF4E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0248A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64E6D8A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0160200000</w:t>
            </w:r>
          </w:p>
        </w:tc>
        <w:tc>
          <w:tcPr>
            <w:tcW w:w="210" w:type="pct"/>
            <w:tcBorders>
              <w:top w:val="nil"/>
              <w:left w:val="nil"/>
              <w:bottom w:val="single" w:sz="4" w:space="0" w:color="000000"/>
              <w:right w:val="single" w:sz="4" w:space="0" w:color="000000"/>
            </w:tcBorders>
            <w:shd w:val="clear" w:color="auto" w:fill="auto"/>
            <w:hideMark/>
          </w:tcPr>
          <w:p w14:paraId="0712E8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B804B8E" w14:textId="22A6DB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w:t>
            </w:r>
          </w:p>
        </w:tc>
        <w:tc>
          <w:tcPr>
            <w:tcW w:w="637" w:type="pct"/>
            <w:tcBorders>
              <w:top w:val="nil"/>
              <w:left w:val="nil"/>
              <w:bottom w:val="single" w:sz="4" w:space="0" w:color="000000"/>
              <w:right w:val="single" w:sz="4" w:space="0" w:color="000000"/>
            </w:tcBorders>
            <w:shd w:val="clear" w:color="auto" w:fill="auto"/>
            <w:hideMark/>
          </w:tcPr>
          <w:p w14:paraId="03DF822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908D2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62C760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FA4C6F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7F70B9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27D0B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22770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E22FE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0F9A75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39F8FC9" w14:textId="7643F9E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w:t>
            </w:r>
          </w:p>
        </w:tc>
        <w:tc>
          <w:tcPr>
            <w:tcW w:w="637" w:type="pct"/>
            <w:tcBorders>
              <w:top w:val="nil"/>
              <w:left w:val="nil"/>
              <w:bottom w:val="single" w:sz="4" w:space="0" w:color="000000"/>
              <w:right w:val="single" w:sz="4" w:space="0" w:color="000000"/>
            </w:tcBorders>
            <w:shd w:val="clear" w:color="auto" w:fill="auto"/>
            <w:hideMark/>
          </w:tcPr>
          <w:p w14:paraId="0B5BD3E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DC51F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E61040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2B82B3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E5F3D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6CE7F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AF1AC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484CA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05633E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B5926C6" w14:textId="28D764B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w:t>
            </w:r>
          </w:p>
        </w:tc>
        <w:tc>
          <w:tcPr>
            <w:tcW w:w="637" w:type="pct"/>
            <w:tcBorders>
              <w:top w:val="nil"/>
              <w:left w:val="nil"/>
              <w:bottom w:val="single" w:sz="4" w:space="0" w:color="000000"/>
              <w:right w:val="single" w:sz="4" w:space="0" w:color="000000"/>
            </w:tcBorders>
            <w:shd w:val="clear" w:color="auto" w:fill="auto"/>
            <w:hideMark/>
          </w:tcPr>
          <w:p w14:paraId="363152D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D44FFC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5F12B0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AE3DD1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2A60B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71444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F99BC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7E0E5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0160221000</w:t>
            </w:r>
          </w:p>
        </w:tc>
        <w:tc>
          <w:tcPr>
            <w:tcW w:w="210" w:type="pct"/>
            <w:tcBorders>
              <w:top w:val="nil"/>
              <w:left w:val="nil"/>
              <w:bottom w:val="single" w:sz="4" w:space="0" w:color="000000"/>
              <w:right w:val="single" w:sz="4" w:space="0" w:color="000000"/>
            </w:tcBorders>
            <w:shd w:val="clear" w:color="auto" w:fill="auto"/>
            <w:hideMark/>
          </w:tcPr>
          <w:p w14:paraId="09DA9E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2F55983" w14:textId="6A3FB1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w:t>
            </w:r>
          </w:p>
        </w:tc>
        <w:tc>
          <w:tcPr>
            <w:tcW w:w="637" w:type="pct"/>
            <w:tcBorders>
              <w:top w:val="nil"/>
              <w:left w:val="nil"/>
              <w:bottom w:val="single" w:sz="4" w:space="0" w:color="000000"/>
              <w:right w:val="single" w:sz="4" w:space="0" w:color="000000"/>
            </w:tcBorders>
            <w:shd w:val="clear" w:color="auto" w:fill="auto"/>
            <w:hideMark/>
          </w:tcPr>
          <w:p w14:paraId="3977B7C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D2282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49B81F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00CF21A"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СОЦИАЛЬНАЯ ПОЛИТИКА</w:t>
            </w:r>
          </w:p>
        </w:tc>
        <w:tc>
          <w:tcPr>
            <w:tcW w:w="239" w:type="pct"/>
            <w:tcBorders>
              <w:top w:val="nil"/>
              <w:left w:val="nil"/>
              <w:bottom w:val="single" w:sz="4" w:space="0" w:color="000000"/>
              <w:right w:val="single" w:sz="4" w:space="0" w:color="000000"/>
            </w:tcBorders>
            <w:shd w:val="clear" w:color="auto" w:fill="auto"/>
            <w:hideMark/>
          </w:tcPr>
          <w:p w14:paraId="1BB0B6A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55AD02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67F0FCB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231C561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120A1F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BF2CEEF" w14:textId="677F000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7321421,00</w:t>
            </w:r>
          </w:p>
        </w:tc>
        <w:tc>
          <w:tcPr>
            <w:tcW w:w="637" w:type="pct"/>
            <w:tcBorders>
              <w:top w:val="nil"/>
              <w:left w:val="nil"/>
              <w:bottom w:val="single" w:sz="4" w:space="0" w:color="000000"/>
              <w:right w:val="single" w:sz="4" w:space="0" w:color="000000"/>
            </w:tcBorders>
            <w:shd w:val="clear" w:color="auto" w:fill="auto"/>
            <w:hideMark/>
          </w:tcPr>
          <w:p w14:paraId="1CF97BDF" w14:textId="10A3B523"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7428851,00</w:t>
            </w:r>
          </w:p>
        </w:tc>
        <w:tc>
          <w:tcPr>
            <w:tcW w:w="638" w:type="pct"/>
            <w:tcBorders>
              <w:top w:val="nil"/>
              <w:left w:val="nil"/>
              <w:bottom w:val="single" w:sz="4" w:space="0" w:color="000000"/>
              <w:right w:val="single" w:sz="4" w:space="0" w:color="000000"/>
            </w:tcBorders>
            <w:shd w:val="clear" w:color="auto" w:fill="auto"/>
            <w:hideMark/>
          </w:tcPr>
          <w:p w14:paraId="2A11D3B5" w14:textId="13222B4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7724119,00</w:t>
            </w:r>
          </w:p>
        </w:tc>
      </w:tr>
      <w:tr w:rsidR="003D5098" w:rsidRPr="003D5098" w14:paraId="281F666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CD4E7D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Социальное обеспечение населения</w:t>
            </w:r>
          </w:p>
        </w:tc>
        <w:tc>
          <w:tcPr>
            <w:tcW w:w="239" w:type="pct"/>
            <w:tcBorders>
              <w:top w:val="nil"/>
              <w:left w:val="nil"/>
              <w:bottom w:val="single" w:sz="4" w:space="0" w:color="000000"/>
              <w:right w:val="single" w:sz="4" w:space="0" w:color="000000"/>
            </w:tcBorders>
            <w:shd w:val="clear" w:color="auto" w:fill="auto"/>
            <w:hideMark/>
          </w:tcPr>
          <w:p w14:paraId="6ED0305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3DCAEF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0430F65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5678C2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078632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5807E60" w14:textId="779809D1"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1885000,00</w:t>
            </w:r>
          </w:p>
        </w:tc>
        <w:tc>
          <w:tcPr>
            <w:tcW w:w="637" w:type="pct"/>
            <w:tcBorders>
              <w:top w:val="nil"/>
              <w:left w:val="nil"/>
              <w:bottom w:val="single" w:sz="4" w:space="0" w:color="000000"/>
              <w:right w:val="single" w:sz="4" w:space="0" w:color="000000"/>
            </w:tcBorders>
            <w:shd w:val="clear" w:color="auto" w:fill="auto"/>
            <w:hideMark/>
          </w:tcPr>
          <w:p w14:paraId="1D7CECFD" w14:textId="20E3F72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5C9C5DA8" w14:textId="648C4B6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60000,00</w:t>
            </w:r>
          </w:p>
        </w:tc>
      </w:tr>
      <w:tr w:rsidR="003D5098" w:rsidRPr="003D5098" w14:paraId="2376705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7A72E3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43A5D1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B5B23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025E9C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2983E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25B133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A23E06D" w14:textId="66A9E95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1885000,00</w:t>
            </w:r>
          </w:p>
        </w:tc>
        <w:tc>
          <w:tcPr>
            <w:tcW w:w="637" w:type="pct"/>
            <w:tcBorders>
              <w:top w:val="nil"/>
              <w:left w:val="nil"/>
              <w:bottom w:val="single" w:sz="4" w:space="0" w:color="000000"/>
              <w:right w:val="single" w:sz="4" w:space="0" w:color="000000"/>
            </w:tcBorders>
            <w:shd w:val="clear" w:color="auto" w:fill="auto"/>
            <w:hideMark/>
          </w:tcPr>
          <w:p w14:paraId="6D6562ED" w14:textId="7535CB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65911A2D" w14:textId="2BC2EA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r>
      <w:tr w:rsidR="003D5098" w:rsidRPr="003D5098" w14:paraId="6F69803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1C0BFF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"Реализация национальных и региональных проектов в сфере образования"</w:t>
            </w:r>
          </w:p>
        </w:tc>
        <w:tc>
          <w:tcPr>
            <w:tcW w:w="239" w:type="pct"/>
            <w:tcBorders>
              <w:top w:val="nil"/>
              <w:left w:val="nil"/>
              <w:bottom w:val="single" w:sz="4" w:space="0" w:color="000000"/>
              <w:right w:val="single" w:sz="4" w:space="0" w:color="000000"/>
            </w:tcBorders>
            <w:shd w:val="clear" w:color="auto" w:fill="auto"/>
            <w:hideMark/>
          </w:tcPr>
          <w:p w14:paraId="2A90C1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E532E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829454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25345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0150000000</w:t>
            </w:r>
          </w:p>
        </w:tc>
        <w:tc>
          <w:tcPr>
            <w:tcW w:w="210" w:type="pct"/>
            <w:tcBorders>
              <w:top w:val="nil"/>
              <w:left w:val="nil"/>
              <w:bottom w:val="single" w:sz="4" w:space="0" w:color="000000"/>
              <w:right w:val="single" w:sz="4" w:space="0" w:color="000000"/>
            </w:tcBorders>
            <w:shd w:val="clear" w:color="auto" w:fill="auto"/>
            <w:hideMark/>
          </w:tcPr>
          <w:p w14:paraId="5FAF6B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7CDEA20" w14:textId="499FB85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1825000,00</w:t>
            </w:r>
          </w:p>
        </w:tc>
        <w:tc>
          <w:tcPr>
            <w:tcW w:w="637" w:type="pct"/>
            <w:tcBorders>
              <w:top w:val="nil"/>
              <w:left w:val="nil"/>
              <w:bottom w:val="single" w:sz="4" w:space="0" w:color="000000"/>
              <w:right w:val="single" w:sz="4" w:space="0" w:color="000000"/>
            </w:tcBorders>
            <w:shd w:val="clear" w:color="auto" w:fill="auto"/>
            <w:hideMark/>
          </w:tcPr>
          <w:p w14:paraId="619BB01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CBEE30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6BE242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D69A74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Региональный проект "Педагоги и наставники"</w:t>
            </w:r>
          </w:p>
        </w:tc>
        <w:tc>
          <w:tcPr>
            <w:tcW w:w="239" w:type="pct"/>
            <w:tcBorders>
              <w:top w:val="nil"/>
              <w:left w:val="nil"/>
              <w:bottom w:val="single" w:sz="4" w:space="0" w:color="000000"/>
              <w:right w:val="single" w:sz="4" w:space="0" w:color="000000"/>
            </w:tcBorders>
            <w:shd w:val="clear" w:color="auto" w:fill="auto"/>
            <w:hideMark/>
          </w:tcPr>
          <w:p w14:paraId="194370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B4224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37A25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FEE59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015Ю600000</w:t>
            </w:r>
          </w:p>
        </w:tc>
        <w:tc>
          <w:tcPr>
            <w:tcW w:w="210" w:type="pct"/>
            <w:tcBorders>
              <w:top w:val="nil"/>
              <w:left w:val="nil"/>
              <w:bottom w:val="single" w:sz="4" w:space="0" w:color="000000"/>
              <w:right w:val="single" w:sz="4" w:space="0" w:color="000000"/>
            </w:tcBorders>
            <w:shd w:val="clear" w:color="auto" w:fill="auto"/>
            <w:hideMark/>
          </w:tcPr>
          <w:p w14:paraId="35E94B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1F6712A" w14:textId="2920CD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1825000,00</w:t>
            </w:r>
          </w:p>
        </w:tc>
        <w:tc>
          <w:tcPr>
            <w:tcW w:w="637" w:type="pct"/>
            <w:tcBorders>
              <w:top w:val="nil"/>
              <w:left w:val="nil"/>
              <w:bottom w:val="single" w:sz="4" w:space="0" w:color="000000"/>
              <w:right w:val="single" w:sz="4" w:space="0" w:color="000000"/>
            </w:tcBorders>
            <w:shd w:val="clear" w:color="auto" w:fill="auto"/>
            <w:hideMark/>
          </w:tcPr>
          <w:p w14:paraId="7660345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3C4F6D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DC0DFA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77E812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Меры социальной поддержки педагогических работников муниципальных образовательных организаций Приморского края</w:t>
            </w:r>
          </w:p>
        </w:tc>
        <w:tc>
          <w:tcPr>
            <w:tcW w:w="239" w:type="pct"/>
            <w:tcBorders>
              <w:top w:val="nil"/>
              <w:left w:val="nil"/>
              <w:bottom w:val="single" w:sz="4" w:space="0" w:color="000000"/>
              <w:right w:val="single" w:sz="4" w:space="0" w:color="000000"/>
            </w:tcBorders>
            <w:shd w:val="clear" w:color="auto" w:fill="auto"/>
            <w:hideMark/>
          </w:tcPr>
          <w:p w14:paraId="7B2E89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357C1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8A044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7662B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015Ю693140</w:t>
            </w:r>
          </w:p>
        </w:tc>
        <w:tc>
          <w:tcPr>
            <w:tcW w:w="210" w:type="pct"/>
            <w:tcBorders>
              <w:top w:val="nil"/>
              <w:left w:val="nil"/>
              <w:bottom w:val="single" w:sz="4" w:space="0" w:color="000000"/>
              <w:right w:val="single" w:sz="4" w:space="0" w:color="000000"/>
            </w:tcBorders>
            <w:shd w:val="clear" w:color="auto" w:fill="auto"/>
            <w:hideMark/>
          </w:tcPr>
          <w:p w14:paraId="05B103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2CE507A" w14:textId="39A506B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1825000,00</w:t>
            </w:r>
          </w:p>
        </w:tc>
        <w:tc>
          <w:tcPr>
            <w:tcW w:w="637" w:type="pct"/>
            <w:tcBorders>
              <w:top w:val="nil"/>
              <w:left w:val="nil"/>
              <w:bottom w:val="single" w:sz="4" w:space="0" w:color="000000"/>
              <w:right w:val="single" w:sz="4" w:space="0" w:color="000000"/>
            </w:tcBorders>
            <w:shd w:val="clear" w:color="auto" w:fill="auto"/>
            <w:hideMark/>
          </w:tcPr>
          <w:p w14:paraId="6FF23AD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C891A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3BEBC6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52121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368BF9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2F94A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0A4B9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A78C6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015Ю693140</w:t>
            </w:r>
          </w:p>
        </w:tc>
        <w:tc>
          <w:tcPr>
            <w:tcW w:w="210" w:type="pct"/>
            <w:tcBorders>
              <w:top w:val="nil"/>
              <w:left w:val="nil"/>
              <w:bottom w:val="single" w:sz="4" w:space="0" w:color="000000"/>
              <w:right w:val="single" w:sz="4" w:space="0" w:color="000000"/>
            </w:tcBorders>
            <w:shd w:val="clear" w:color="auto" w:fill="auto"/>
            <w:hideMark/>
          </w:tcPr>
          <w:p w14:paraId="36523B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0BD2128C" w14:textId="0DD7BAF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1825000,00</w:t>
            </w:r>
          </w:p>
        </w:tc>
        <w:tc>
          <w:tcPr>
            <w:tcW w:w="637" w:type="pct"/>
            <w:tcBorders>
              <w:top w:val="nil"/>
              <w:left w:val="nil"/>
              <w:bottom w:val="single" w:sz="4" w:space="0" w:color="000000"/>
              <w:right w:val="single" w:sz="4" w:space="0" w:color="000000"/>
            </w:tcBorders>
            <w:shd w:val="clear" w:color="auto" w:fill="auto"/>
            <w:hideMark/>
          </w:tcPr>
          <w:p w14:paraId="151E4CB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671E9B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FCC8C1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74FBB4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28D05B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C4692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A7511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82EEB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015Ю693140</w:t>
            </w:r>
          </w:p>
        </w:tc>
        <w:tc>
          <w:tcPr>
            <w:tcW w:w="210" w:type="pct"/>
            <w:tcBorders>
              <w:top w:val="nil"/>
              <w:left w:val="nil"/>
              <w:bottom w:val="single" w:sz="4" w:space="0" w:color="000000"/>
              <w:right w:val="single" w:sz="4" w:space="0" w:color="000000"/>
            </w:tcBorders>
            <w:shd w:val="clear" w:color="auto" w:fill="auto"/>
            <w:hideMark/>
          </w:tcPr>
          <w:p w14:paraId="5B0E27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492099C8" w14:textId="5A3FFE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1825000,00</w:t>
            </w:r>
          </w:p>
        </w:tc>
        <w:tc>
          <w:tcPr>
            <w:tcW w:w="637" w:type="pct"/>
            <w:tcBorders>
              <w:top w:val="nil"/>
              <w:left w:val="nil"/>
              <w:bottom w:val="single" w:sz="4" w:space="0" w:color="000000"/>
              <w:right w:val="single" w:sz="4" w:space="0" w:color="000000"/>
            </w:tcBorders>
            <w:shd w:val="clear" w:color="auto" w:fill="auto"/>
            <w:hideMark/>
          </w:tcPr>
          <w:p w14:paraId="02B8601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64AB19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A8BC62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526F50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Отдельные мероприятия муниципальной программы "Развитие </w:t>
            </w:r>
            <w:r w:rsidRPr="00EC5638">
              <w:rPr>
                <w:rFonts w:eastAsia="Times New Roman"/>
                <w:color w:val="000000"/>
                <w:lang w:eastAsia="ru-RU"/>
              </w:rPr>
              <w:lastRenderedPageBreak/>
              <w:t>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29290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1BB182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03F41A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699A4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0F4862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6EBEBA2" w14:textId="641CF15A"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7" w:type="pct"/>
            <w:tcBorders>
              <w:top w:val="nil"/>
              <w:left w:val="nil"/>
              <w:bottom w:val="single" w:sz="4" w:space="0" w:color="000000"/>
              <w:right w:val="single" w:sz="4" w:space="0" w:color="000000"/>
            </w:tcBorders>
            <w:shd w:val="clear" w:color="auto" w:fill="auto"/>
            <w:hideMark/>
          </w:tcPr>
          <w:p w14:paraId="03BB8D08" w14:textId="6F990C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4D1E23F4" w14:textId="5D928A29"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r>
      <w:tr w:rsidR="003D5098" w:rsidRPr="003D5098" w14:paraId="1DF2AFA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F3D84E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9" w:type="pct"/>
            <w:tcBorders>
              <w:top w:val="nil"/>
              <w:left w:val="nil"/>
              <w:bottom w:val="single" w:sz="4" w:space="0" w:color="000000"/>
              <w:right w:val="single" w:sz="4" w:space="0" w:color="000000"/>
            </w:tcBorders>
            <w:shd w:val="clear" w:color="auto" w:fill="auto"/>
            <w:hideMark/>
          </w:tcPr>
          <w:p w14:paraId="161FAD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844EC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671F82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ED432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0160400000</w:t>
            </w:r>
          </w:p>
        </w:tc>
        <w:tc>
          <w:tcPr>
            <w:tcW w:w="210" w:type="pct"/>
            <w:tcBorders>
              <w:top w:val="nil"/>
              <w:left w:val="nil"/>
              <w:bottom w:val="single" w:sz="4" w:space="0" w:color="000000"/>
              <w:right w:val="single" w:sz="4" w:space="0" w:color="000000"/>
            </w:tcBorders>
            <w:shd w:val="clear" w:color="auto" w:fill="auto"/>
            <w:hideMark/>
          </w:tcPr>
          <w:p w14:paraId="6DABF2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88B9086" w14:textId="4563EF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7" w:type="pct"/>
            <w:tcBorders>
              <w:top w:val="nil"/>
              <w:left w:val="nil"/>
              <w:bottom w:val="single" w:sz="4" w:space="0" w:color="000000"/>
              <w:right w:val="single" w:sz="4" w:space="0" w:color="000000"/>
            </w:tcBorders>
            <w:shd w:val="clear" w:color="auto" w:fill="auto"/>
            <w:hideMark/>
          </w:tcPr>
          <w:p w14:paraId="1D34657C" w14:textId="59CB369D"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7E2602CF" w14:textId="63FAF834"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r>
      <w:tr w:rsidR="003D5098" w:rsidRPr="003D5098" w14:paraId="079473E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24A641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9" w:type="pct"/>
            <w:tcBorders>
              <w:top w:val="nil"/>
              <w:left w:val="nil"/>
              <w:bottom w:val="single" w:sz="4" w:space="0" w:color="000000"/>
              <w:right w:val="single" w:sz="4" w:space="0" w:color="000000"/>
            </w:tcBorders>
            <w:shd w:val="clear" w:color="auto" w:fill="auto"/>
            <w:hideMark/>
          </w:tcPr>
          <w:p w14:paraId="7AEF14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0F766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6E321F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3E79F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37EBF7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27F5E18" w14:textId="25DD3C45"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7" w:type="pct"/>
            <w:tcBorders>
              <w:top w:val="nil"/>
              <w:left w:val="nil"/>
              <w:bottom w:val="single" w:sz="4" w:space="0" w:color="000000"/>
              <w:right w:val="single" w:sz="4" w:space="0" w:color="000000"/>
            </w:tcBorders>
            <w:shd w:val="clear" w:color="auto" w:fill="auto"/>
            <w:hideMark/>
          </w:tcPr>
          <w:p w14:paraId="1B49AE97" w14:textId="2E10D48F"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74BB91AC" w14:textId="56B73A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r>
      <w:tr w:rsidR="003D5098" w:rsidRPr="003D5098" w14:paraId="20A8615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52F0B2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58CAE3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A7D0E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AA329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082F3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4AD453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4EA508A9" w14:textId="335DDF63"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7" w:type="pct"/>
            <w:tcBorders>
              <w:top w:val="nil"/>
              <w:left w:val="nil"/>
              <w:bottom w:val="single" w:sz="4" w:space="0" w:color="000000"/>
              <w:right w:val="single" w:sz="4" w:space="0" w:color="000000"/>
            </w:tcBorders>
            <w:shd w:val="clear" w:color="auto" w:fill="auto"/>
            <w:hideMark/>
          </w:tcPr>
          <w:p w14:paraId="2C4A1982" w14:textId="4E4B53E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31C14919" w14:textId="3ADFA3BC"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r>
      <w:tr w:rsidR="003D5098" w:rsidRPr="003D5098" w14:paraId="6A740C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6AABCB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0F16933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01AA3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911CF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B5E53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0160471011</w:t>
            </w:r>
          </w:p>
        </w:tc>
        <w:tc>
          <w:tcPr>
            <w:tcW w:w="210" w:type="pct"/>
            <w:tcBorders>
              <w:top w:val="nil"/>
              <w:left w:val="nil"/>
              <w:bottom w:val="single" w:sz="4" w:space="0" w:color="000000"/>
              <w:right w:val="single" w:sz="4" w:space="0" w:color="000000"/>
            </w:tcBorders>
            <w:shd w:val="clear" w:color="auto" w:fill="auto"/>
            <w:hideMark/>
          </w:tcPr>
          <w:p w14:paraId="7CBCEA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766A70F1" w14:textId="334F94E9"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7" w:type="pct"/>
            <w:tcBorders>
              <w:top w:val="nil"/>
              <w:left w:val="nil"/>
              <w:bottom w:val="single" w:sz="4" w:space="0" w:color="000000"/>
              <w:right w:val="single" w:sz="4" w:space="0" w:color="000000"/>
            </w:tcBorders>
            <w:shd w:val="clear" w:color="auto" w:fill="auto"/>
            <w:hideMark/>
          </w:tcPr>
          <w:p w14:paraId="6C7BD77E" w14:textId="309927B5"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6606E60C" w14:textId="7E951E5F"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w:t>
            </w:r>
          </w:p>
        </w:tc>
      </w:tr>
      <w:tr w:rsidR="003D5098" w:rsidRPr="003D5098" w14:paraId="725278A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1100855"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Охрана семьи и детства</w:t>
            </w:r>
          </w:p>
        </w:tc>
        <w:tc>
          <w:tcPr>
            <w:tcW w:w="239" w:type="pct"/>
            <w:tcBorders>
              <w:top w:val="nil"/>
              <w:left w:val="nil"/>
              <w:bottom w:val="single" w:sz="4" w:space="0" w:color="000000"/>
              <w:right w:val="single" w:sz="4" w:space="0" w:color="000000"/>
            </w:tcBorders>
            <w:shd w:val="clear" w:color="auto" w:fill="auto"/>
            <w:hideMark/>
          </w:tcPr>
          <w:p w14:paraId="5F1C4E1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BEC9E7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F877BC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2BA3EDD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AE715B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E38B618" w14:textId="045CFC3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5436421,00</w:t>
            </w:r>
          </w:p>
        </w:tc>
        <w:tc>
          <w:tcPr>
            <w:tcW w:w="637" w:type="pct"/>
            <w:tcBorders>
              <w:top w:val="nil"/>
              <w:left w:val="nil"/>
              <w:bottom w:val="single" w:sz="4" w:space="0" w:color="000000"/>
              <w:right w:val="single" w:sz="4" w:space="0" w:color="000000"/>
            </w:tcBorders>
            <w:shd w:val="clear" w:color="auto" w:fill="auto"/>
            <w:hideMark/>
          </w:tcPr>
          <w:p w14:paraId="00AE7B6F" w14:textId="59862B5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7368851,00</w:t>
            </w:r>
          </w:p>
        </w:tc>
        <w:tc>
          <w:tcPr>
            <w:tcW w:w="638" w:type="pct"/>
            <w:tcBorders>
              <w:top w:val="nil"/>
              <w:left w:val="nil"/>
              <w:bottom w:val="single" w:sz="4" w:space="0" w:color="000000"/>
              <w:right w:val="single" w:sz="4" w:space="0" w:color="000000"/>
            </w:tcBorders>
            <w:shd w:val="clear" w:color="auto" w:fill="auto"/>
            <w:hideMark/>
          </w:tcPr>
          <w:p w14:paraId="40C1F417" w14:textId="60F0ED0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7664119,00</w:t>
            </w:r>
          </w:p>
        </w:tc>
      </w:tr>
      <w:tr w:rsidR="003D5098" w:rsidRPr="003D5098" w14:paraId="264BAED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EC6AA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8C542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2A7E3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DCD1F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313957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7FE666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4EC0CF1" w14:textId="51667EA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5436421,00</w:t>
            </w:r>
          </w:p>
        </w:tc>
        <w:tc>
          <w:tcPr>
            <w:tcW w:w="637" w:type="pct"/>
            <w:tcBorders>
              <w:top w:val="nil"/>
              <w:left w:val="nil"/>
              <w:bottom w:val="single" w:sz="4" w:space="0" w:color="000000"/>
              <w:right w:val="single" w:sz="4" w:space="0" w:color="000000"/>
            </w:tcBorders>
            <w:shd w:val="clear" w:color="auto" w:fill="auto"/>
            <w:hideMark/>
          </w:tcPr>
          <w:p w14:paraId="2EB965F9" w14:textId="77FDA5A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7368851,00</w:t>
            </w:r>
          </w:p>
        </w:tc>
        <w:tc>
          <w:tcPr>
            <w:tcW w:w="638" w:type="pct"/>
            <w:tcBorders>
              <w:top w:val="nil"/>
              <w:left w:val="nil"/>
              <w:bottom w:val="single" w:sz="4" w:space="0" w:color="000000"/>
              <w:right w:val="single" w:sz="4" w:space="0" w:color="000000"/>
            </w:tcBorders>
            <w:shd w:val="clear" w:color="auto" w:fill="auto"/>
            <w:hideMark/>
          </w:tcPr>
          <w:p w14:paraId="1989D4EE" w14:textId="1685471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7664119,00</w:t>
            </w:r>
          </w:p>
        </w:tc>
      </w:tr>
      <w:tr w:rsidR="003D5098" w:rsidRPr="003D5098" w14:paraId="2784F57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07F42D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D3469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EBB93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D0F65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62BA14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0160000000</w:t>
            </w:r>
          </w:p>
        </w:tc>
        <w:tc>
          <w:tcPr>
            <w:tcW w:w="210" w:type="pct"/>
            <w:tcBorders>
              <w:top w:val="nil"/>
              <w:left w:val="nil"/>
              <w:bottom w:val="single" w:sz="4" w:space="0" w:color="000000"/>
              <w:right w:val="single" w:sz="4" w:space="0" w:color="000000"/>
            </w:tcBorders>
            <w:shd w:val="clear" w:color="auto" w:fill="auto"/>
            <w:hideMark/>
          </w:tcPr>
          <w:p w14:paraId="179FEC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D38F493" w14:textId="279160B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5436421,00</w:t>
            </w:r>
          </w:p>
        </w:tc>
        <w:tc>
          <w:tcPr>
            <w:tcW w:w="637" w:type="pct"/>
            <w:tcBorders>
              <w:top w:val="nil"/>
              <w:left w:val="nil"/>
              <w:bottom w:val="single" w:sz="4" w:space="0" w:color="000000"/>
              <w:right w:val="single" w:sz="4" w:space="0" w:color="000000"/>
            </w:tcBorders>
            <w:shd w:val="clear" w:color="auto" w:fill="auto"/>
            <w:hideMark/>
          </w:tcPr>
          <w:p w14:paraId="3D0BAADB" w14:textId="7B0F733F"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7368851,00</w:t>
            </w:r>
          </w:p>
        </w:tc>
        <w:tc>
          <w:tcPr>
            <w:tcW w:w="638" w:type="pct"/>
            <w:tcBorders>
              <w:top w:val="nil"/>
              <w:left w:val="nil"/>
              <w:bottom w:val="single" w:sz="4" w:space="0" w:color="000000"/>
              <w:right w:val="single" w:sz="4" w:space="0" w:color="000000"/>
            </w:tcBorders>
            <w:shd w:val="clear" w:color="auto" w:fill="auto"/>
            <w:hideMark/>
          </w:tcPr>
          <w:p w14:paraId="03A66C5A" w14:textId="1A8A01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7664119,00</w:t>
            </w:r>
          </w:p>
        </w:tc>
      </w:tr>
      <w:tr w:rsidR="003D5098" w:rsidRPr="003D5098" w14:paraId="6D8B4B3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2CAABC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239" w:type="pct"/>
            <w:tcBorders>
              <w:top w:val="nil"/>
              <w:left w:val="nil"/>
              <w:bottom w:val="single" w:sz="4" w:space="0" w:color="000000"/>
              <w:right w:val="single" w:sz="4" w:space="0" w:color="000000"/>
            </w:tcBorders>
            <w:shd w:val="clear" w:color="auto" w:fill="auto"/>
            <w:hideMark/>
          </w:tcPr>
          <w:p w14:paraId="242BE1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2827B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2D215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07E2B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0160300000</w:t>
            </w:r>
          </w:p>
        </w:tc>
        <w:tc>
          <w:tcPr>
            <w:tcW w:w="210" w:type="pct"/>
            <w:tcBorders>
              <w:top w:val="nil"/>
              <w:left w:val="nil"/>
              <w:bottom w:val="single" w:sz="4" w:space="0" w:color="000000"/>
              <w:right w:val="single" w:sz="4" w:space="0" w:color="000000"/>
            </w:tcBorders>
            <w:shd w:val="clear" w:color="auto" w:fill="auto"/>
            <w:hideMark/>
          </w:tcPr>
          <w:p w14:paraId="336510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73320E6" w14:textId="14DBDEA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5436421,00</w:t>
            </w:r>
          </w:p>
        </w:tc>
        <w:tc>
          <w:tcPr>
            <w:tcW w:w="637" w:type="pct"/>
            <w:tcBorders>
              <w:top w:val="nil"/>
              <w:left w:val="nil"/>
              <w:bottom w:val="single" w:sz="4" w:space="0" w:color="000000"/>
              <w:right w:val="single" w:sz="4" w:space="0" w:color="000000"/>
            </w:tcBorders>
            <w:shd w:val="clear" w:color="auto" w:fill="auto"/>
            <w:hideMark/>
          </w:tcPr>
          <w:p w14:paraId="0F81FD76" w14:textId="30FCD3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7368851,00</w:t>
            </w:r>
          </w:p>
        </w:tc>
        <w:tc>
          <w:tcPr>
            <w:tcW w:w="638" w:type="pct"/>
            <w:tcBorders>
              <w:top w:val="nil"/>
              <w:left w:val="nil"/>
              <w:bottom w:val="single" w:sz="4" w:space="0" w:color="000000"/>
              <w:right w:val="single" w:sz="4" w:space="0" w:color="000000"/>
            </w:tcBorders>
            <w:shd w:val="clear" w:color="auto" w:fill="auto"/>
            <w:hideMark/>
          </w:tcPr>
          <w:p w14:paraId="08E54C8C" w14:textId="489689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7664119,00</w:t>
            </w:r>
          </w:p>
        </w:tc>
      </w:tr>
      <w:tr w:rsidR="003D5098" w:rsidRPr="003D5098" w14:paraId="48402CA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3D1779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39" w:type="pct"/>
            <w:tcBorders>
              <w:top w:val="nil"/>
              <w:left w:val="nil"/>
              <w:bottom w:val="single" w:sz="4" w:space="0" w:color="000000"/>
              <w:right w:val="single" w:sz="4" w:space="0" w:color="000000"/>
            </w:tcBorders>
            <w:shd w:val="clear" w:color="auto" w:fill="auto"/>
            <w:hideMark/>
          </w:tcPr>
          <w:p w14:paraId="65E4AF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12B83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D72E6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4BFA52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5D37C3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F552640" w14:textId="625571E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5436421,00</w:t>
            </w:r>
          </w:p>
        </w:tc>
        <w:tc>
          <w:tcPr>
            <w:tcW w:w="637" w:type="pct"/>
            <w:tcBorders>
              <w:top w:val="nil"/>
              <w:left w:val="nil"/>
              <w:bottom w:val="single" w:sz="4" w:space="0" w:color="000000"/>
              <w:right w:val="single" w:sz="4" w:space="0" w:color="000000"/>
            </w:tcBorders>
            <w:shd w:val="clear" w:color="auto" w:fill="auto"/>
            <w:hideMark/>
          </w:tcPr>
          <w:p w14:paraId="40A94A07" w14:textId="074DB47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7368851,00</w:t>
            </w:r>
          </w:p>
        </w:tc>
        <w:tc>
          <w:tcPr>
            <w:tcW w:w="638" w:type="pct"/>
            <w:tcBorders>
              <w:top w:val="nil"/>
              <w:left w:val="nil"/>
              <w:bottom w:val="single" w:sz="4" w:space="0" w:color="000000"/>
              <w:right w:val="single" w:sz="4" w:space="0" w:color="000000"/>
            </w:tcBorders>
            <w:shd w:val="clear" w:color="auto" w:fill="auto"/>
            <w:hideMark/>
          </w:tcPr>
          <w:p w14:paraId="3989D425" w14:textId="705657A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7664119,00</w:t>
            </w:r>
          </w:p>
        </w:tc>
      </w:tr>
      <w:tr w:rsidR="003D5098" w:rsidRPr="003D5098" w14:paraId="20BA1DE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FDE57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075A29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8F24B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253B2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0FF297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689BEE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410E2359" w14:textId="7C0831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5436421,00</w:t>
            </w:r>
          </w:p>
        </w:tc>
        <w:tc>
          <w:tcPr>
            <w:tcW w:w="637" w:type="pct"/>
            <w:tcBorders>
              <w:top w:val="nil"/>
              <w:left w:val="nil"/>
              <w:bottom w:val="single" w:sz="4" w:space="0" w:color="000000"/>
              <w:right w:val="single" w:sz="4" w:space="0" w:color="000000"/>
            </w:tcBorders>
            <w:shd w:val="clear" w:color="auto" w:fill="auto"/>
            <w:hideMark/>
          </w:tcPr>
          <w:p w14:paraId="566EDABB" w14:textId="06D10E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7368851,00</w:t>
            </w:r>
          </w:p>
        </w:tc>
        <w:tc>
          <w:tcPr>
            <w:tcW w:w="638" w:type="pct"/>
            <w:tcBorders>
              <w:top w:val="nil"/>
              <w:left w:val="nil"/>
              <w:bottom w:val="single" w:sz="4" w:space="0" w:color="000000"/>
              <w:right w:val="single" w:sz="4" w:space="0" w:color="000000"/>
            </w:tcBorders>
            <w:shd w:val="clear" w:color="auto" w:fill="auto"/>
            <w:hideMark/>
          </w:tcPr>
          <w:p w14:paraId="75CA2A1F" w14:textId="0EBB1420" w:rsidR="003D5098" w:rsidRPr="00EC5638" w:rsidRDefault="003D5098" w:rsidP="00504FBF">
            <w:pPr>
              <w:jc w:val="right"/>
              <w:rPr>
                <w:rFonts w:eastAsia="Times New Roman"/>
                <w:color w:val="000000"/>
                <w:lang w:eastAsia="ru-RU"/>
              </w:rPr>
            </w:pPr>
            <w:r w:rsidRPr="00EC5638">
              <w:rPr>
                <w:rFonts w:eastAsia="Times New Roman"/>
                <w:color w:val="000000"/>
                <w:lang w:eastAsia="ru-RU"/>
              </w:rPr>
              <w:t>7664119,00</w:t>
            </w:r>
          </w:p>
        </w:tc>
      </w:tr>
      <w:tr w:rsidR="003D5098" w:rsidRPr="003D5098" w14:paraId="41C7CD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F18F63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1BAB50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62F12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6D66E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0B4C87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0160393090</w:t>
            </w:r>
          </w:p>
        </w:tc>
        <w:tc>
          <w:tcPr>
            <w:tcW w:w="210" w:type="pct"/>
            <w:tcBorders>
              <w:top w:val="nil"/>
              <w:left w:val="nil"/>
              <w:bottom w:val="single" w:sz="4" w:space="0" w:color="000000"/>
              <w:right w:val="single" w:sz="4" w:space="0" w:color="000000"/>
            </w:tcBorders>
            <w:shd w:val="clear" w:color="auto" w:fill="auto"/>
            <w:hideMark/>
          </w:tcPr>
          <w:p w14:paraId="11F97E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2B72D5CA" w14:textId="3F00986F"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5436421,00</w:t>
            </w:r>
          </w:p>
        </w:tc>
        <w:tc>
          <w:tcPr>
            <w:tcW w:w="637" w:type="pct"/>
            <w:tcBorders>
              <w:top w:val="nil"/>
              <w:left w:val="nil"/>
              <w:bottom w:val="single" w:sz="4" w:space="0" w:color="000000"/>
              <w:right w:val="single" w:sz="4" w:space="0" w:color="000000"/>
            </w:tcBorders>
            <w:shd w:val="clear" w:color="auto" w:fill="auto"/>
            <w:hideMark/>
          </w:tcPr>
          <w:p w14:paraId="6F806BD7" w14:textId="22687F94"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7368851,00</w:t>
            </w:r>
          </w:p>
        </w:tc>
        <w:tc>
          <w:tcPr>
            <w:tcW w:w="638" w:type="pct"/>
            <w:tcBorders>
              <w:top w:val="nil"/>
              <w:left w:val="nil"/>
              <w:bottom w:val="single" w:sz="4" w:space="0" w:color="000000"/>
              <w:right w:val="single" w:sz="4" w:space="0" w:color="000000"/>
            </w:tcBorders>
            <w:shd w:val="clear" w:color="auto" w:fill="auto"/>
            <w:hideMark/>
          </w:tcPr>
          <w:p w14:paraId="2CB5FF8F" w14:textId="11C80FBD" w:rsidR="003D5098" w:rsidRPr="00EC5638" w:rsidRDefault="003D5098" w:rsidP="00504FBF">
            <w:pPr>
              <w:jc w:val="right"/>
              <w:rPr>
                <w:rFonts w:eastAsia="Times New Roman"/>
                <w:color w:val="000000"/>
                <w:lang w:eastAsia="ru-RU"/>
              </w:rPr>
            </w:pPr>
            <w:r w:rsidRPr="00EC5638">
              <w:rPr>
                <w:rFonts w:eastAsia="Times New Roman"/>
                <w:color w:val="000000"/>
                <w:lang w:eastAsia="ru-RU"/>
              </w:rPr>
              <w:t>7664119,00</w:t>
            </w:r>
          </w:p>
        </w:tc>
      </w:tr>
      <w:tr w:rsidR="003D5098" w:rsidRPr="003D5098" w14:paraId="256DF72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91BEBA6"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Дума Хасанского муниципального округа Приморского края</w:t>
            </w:r>
          </w:p>
        </w:tc>
        <w:tc>
          <w:tcPr>
            <w:tcW w:w="239" w:type="pct"/>
            <w:tcBorders>
              <w:top w:val="nil"/>
              <w:left w:val="nil"/>
              <w:bottom w:val="single" w:sz="4" w:space="0" w:color="000000"/>
              <w:right w:val="single" w:sz="4" w:space="0" w:color="000000"/>
            </w:tcBorders>
            <w:shd w:val="clear" w:color="auto" w:fill="auto"/>
            <w:hideMark/>
          </w:tcPr>
          <w:p w14:paraId="2F2C0FA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4860628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246" w:type="pct"/>
            <w:tcBorders>
              <w:top w:val="nil"/>
              <w:left w:val="nil"/>
              <w:bottom w:val="single" w:sz="4" w:space="0" w:color="000000"/>
              <w:right w:val="single" w:sz="4" w:space="0" w:color="000000"/>
            </w:tcBorders>
            <w:shd w:val="clear" w:color="auto" w:fill="auto"/>
            <w:hideMark/>
          </w:tcPr>
          <w:p w14:paraId="34B113D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0851D79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6C7E10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D113723" w14:textId="2505DF4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7767900,00</w:t>
            </w:r>
          </w:p>
        </w:tc>
        <w:tc>
          <w:tcPr>
            <w:tcW w:w="637" w:type="pct"/>
            <w:tcBorders>
              <w:top w:val="nil"/>
              <w:left w:val="nil"/>
              <w:bottom w:val="single" w:sz="4" w:space="0" w:color="000000"/>
              <w:right w:val="single" w:sz="4" w:space="0" w:color="000000"/>
            </w:tcBorders>
            <w:shd w:val="clear" w:color="auto" w:fill="auto"/>
            <w:hideMark/>
          </w:tcPr>
          <w:p w14:paraId="187D393F" w14:textId="6A2963B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8701400,00</w:t>
            </w:r>
          </w:p>
        </w:tc>
        <w:tc>
          <w:tcPr>
            <w:tcW w:w="638" w:type="pct"/>
            <w:tcBorders>
              <w:top w:val="nil"/>
              <w:left w:val="nil"/>
              <w:bottom w:val="single" w:sz="4" w:space="0" w:color="000000"/>
              <w:right w:val="single" w:sz="4" w:space="0" w:color="000000"/>
            </w:tcBorders>
            <w:shd w:val="clear" w:color="auto" w:fill="auto"/>
            <w:hideMark/>
          </w:tcPr>
          <w:p w14:paraId="1709DF5C" w14:textId="2ADC03E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8701400,00</w:t>
            </w:r>
          </w:p>
        </w:tc>
      </w:tr>
      <w:tr w:rsidR="003D5098" w:rsidRPr="003D5098" w14:paraId="6C99AAC8" w14:textId="77777777" w:rsidTr="00946067">
        <w:trPr>
          <w:trHeight w:val="20"/>
        </w:trPr>
        <w:tc>
          <w:tcPr>
            <w:tcW w:w="1515" w:type="pct"/>
            <w:tcBorders>
              <w:top w:val="nil"/>
              <w:left w:val="nil"/>
              <w:bottom w:val="nil"/>
              <w:right w:val="nil"/>
            </w:tcBorders>
            <w:shd w:val="clear" w:color="auto" w:fill="auto"/>
            <w:hideMark/>
          </w:tcPr>
          <w:p w14:paraId="06AF32B7"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 xml:space="preserve"> ОБЩЕГОСУДАРСТВЕННЫЕ ВОПРОСЫ </w:t>
            </w:r>
          </w:p>
        </w:tc>
        <w:tc>
          <w:tcPr>
            <w:tcW w:w="239" w:type="pct"/>
            <w:tcBorders>
              <w:top w:val="nil"/>
              <w:left w:val="single" w:sz="4" w:space="0" w:color="000000"/>
              <w:bottom w:val="single" w:sz="4" w:space="0" w:color="000000"/>
              <w:right w:val="single" w:sz="4" w:space="0" w:color="000000"/>
            </w:tcBorders>
            <w:shd w:val="clear" w:color="auto" w:fill="auto"/>
            <w:hideMark/>
          </w:tcPr>
          <w:p w14:paraId="0A395C0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558BCE8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F7E2EE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56D9964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46602B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8833526" w14:textId="0CE3A30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7767900,00</w:t>
            </w:r>
          </w:p>
        </w:tc>
        <w:tc>
          <w:tcPr>
            <w:tcW w:w="637" w:type="pct"/>
            <w:tcBorders>
              <w:top w:val="nil"/>
              <w:left w:val="nil"/>
              <w:bottom w:val="single" w:sz="4" w:space="0" w:color="000000"/>
              <w:right w:val="single" w:sz="4" w:space="0" w:color="000000"/>
            </w:tcBorders>
            <w:shd w:val="clear" w:color="auto" w:fill="auto"/>
            <w:hideMark/>
          </w:tcPr>
          <w:p w14:paraId="2C9AA04A" w14:textId="728D343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8701400,00</w:t>
            </w:r>
          </w:p>
        </w:tc>
        <w:tc>
          <w:tcPr>
            <w:tcW w:w="638" w:type="pct"/>
            <w:tcBorders>
              <w:top w:val="nil"/>
              <w:left w:val="nil"/>
              <w:bottom w:val="single" w:sz="4" w:space="0" w:color="000000"/>
              <w:right w:val="single" w:sz="4" w:space="0" w:color="000000"/>
            </w:tcBorders>
            <w:shd w:val="clear" w:color="auto" w:fill="auto"/>
            <w:hideMark/>
          </w:tcPr>
          <w:p w14:paraId="4303F42D" w14:textId="6BF7B26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8701400,00</w:t>
            </w:r>
          </w:p>
        </w:tc>
      </w:tr>
      <w:tr w:rsidR="003D5098" w:rsidRPr="003D5098" w14:paraId="512473D4" w14:textId="77777777" w:rsidTr="00946067">
        <w:trPr>
          <w:trHeight w:val="20"/>
        </w:trPr>
        <w:tc>
          <w:tcPr>
            <w:tcW w:w="1515" w:type="pct"/>
            <w:tcBorders>
              <w:top w:val="single" w:sz="4" w:space="0" w:color="000000"/>
              <w:left w:val="single" w:sz="4" w:space="0" w:color="000000"/>
              <w:bottom w:val="single" w:sz="4" w:space="0" w:color="000000"/>
              <w:right w:val="single" w:sz="4" w:space="0" w:color="000000"/>
            </w:tcBorders>
            <w:shd w:val="clear" w:color="auto" w:fill="auto"/>
            <w:hideMark/>
          </w:tcPr>
          <w:p w14:paraId="5E39B9F5"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9" w:type="pct"/>
            <w:tcBorders>
              <w:top w:val="nil"/>
              <w:left w:val="nil"/>
              <w:bottom w:val="single" w:sz="4" w:space="0" w:color="000000"/>
              <w:right w:val="single" w:sz="4" w:space="0" w:color="000000"/>
            </w:tcBorders>
            <w:shd w:val="clear" w:color="auto" w:fill="auto"/>
            <w:hideMark/>
          </w:tcPr>
          <w:p w14:paraId="679FDD3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7AF698C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150695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4E6982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D68170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D48B2AD" w14:textId="7525DD8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7767900,00</w:t>
            </w:r>
          </w:p>
        </w:tc>
        <w:tc>
          <w:tcPr>
            <w:tcW w:w="637" w:type="pct"/>
            <w:tcBorders>
              <w:top w:val="nil"/>
              <w:left w:val="nil"/>
              <w:bottom w:val="single" w:sz="4" w:space="0" w:color="000000"/>
              <w:right w:val="single" w:sz="4" w:space="0" w:color="000000"/>
            </w:tcBorders>
            <w:shd w:val="clear" w:color="auto" w:fill="auto"/>
            <w:hideMark/>
          </w:tcPr>
          <w:p w14:paraId="08FB5AD0" w14:textId="3D8D78E1"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8701400,00</w:t>
            </w:r>
          </w:p>
        </w:tc>
        <w:tc>
          <w:tcPr>
            <w:tcW w:w="638" w:type="pct"/>
            <w:tcBorders>
              <w:top w:val="nil"/>
              <w:left w:val="nil"/>
              <w:bottom w:val="single" w:sz="4" w:space="0" w:color="000000"/>
              <w:right w:val="single" w:sz="4" w:space="0" w:color="000000"/>
            </w:tcBorders>
            <w:shd w:val="clear" w:color="auto" w:fill="auto"/>
            <w:hideMark/>
          </w:tcPr>
          <w:p w14:paraId="2DD78760" w14:textId="2FACA20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8701400,00</w:t>
            </w:r>
          </w:p>
        </w:tc>
      </w:tr>
      <w:tr w:rsidR="003D5098" w:rsidRPr="003D5098" w14:paraId="57079FA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E7C76A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07E037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3FB4DC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87B3E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B07D9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74040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6EBBBF8" w14:textId="46640321"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7767900,00</w:t>
            </w:r>
          </w:p>
        </w:tc>
        <w:tc>
          <w:tcPr>
            <w:tcW w:w="637" w:type="pct"/>
            <w:tcBorders>
              <w:top w:val="nil"/>
              <w:left w:val="nil"/>
              <w:bottom w:val="single" w:sz="4" w:space="0" w:color="000000"/>
              <w:right w:val="single" w:sz="4" w:space="0" w:color="000000"/>
            </w:tcBorders>
            <w:shd w:val="clear" w:color="auto" w:fill="auto"/>
            <w:hideMark/>
          </w:tcPr>
          <w:p w14:paraId="5C96F1F5" w14:textId="6553CCED"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8701400,00</w:t>
            </w:r>
          </w:p>
        </w:tc>
        <w:tc>
          <w:tcPr>
            <w:tcW w:w="638" w:type="pct"/>
            <w:tcBorders>
              <w:top w:val="nil"/>
              <w:left w:val="nil"/>
              <w:bottom w:val="single" w:sz="4" w:space="0" w:color="000000"/>
              <w:right w:val="single" w:sz="4" w:space="0" w:color="000000"/>
            </w:tcBorders>
            <w:shd w:val="clear" w:color="auto" w:fill="auto"/>
            <w:hideMark/>
          </w:tcPr>
          <w:p w14:paraId="25CD2E2E" w14:textId="4D1C99A6"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8701400,00</w:t>
            </w:r>
          </w:p>
        </w:tc>
      </w:tr>
      <w:tr w:rsidR="003D5098" w:rsidRPr="003D5098" w14:paraId="55E745B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A83DD0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0FC2FA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46102F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5FE14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F5289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C6C79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8780687" w14:textId="6CE74C2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7767900,00</w:t>
            </w:r>
          </w:p>
        </w:tc>
        <w:tc>
          <w:tcPr>
            <w:tcW w:w="637" w:type="pct"/>
            <w:tcBorders>
              <w:top w:val="nil"/>
              <w:left w:val="nil"/>
              <w:bottom w:val="single" w:sz="4" w:space="0" w:color="000000"/>
              <w:right w:val="single" w:sz="4" w:space="0" w:color="000000"/>
            </w:tcBorders>
            <w:shd w:val="clear" w:color="auto" w:fill="auto"/>
            <w:hideMark/>
          </w:tcPr>
          <w:p w14:paraId="6F9F2F8C" w14:textId="6047D6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8701400,00</w:t>
            </w:r>
          </w:p>
        </w:tc>
        <w:tc>
          <w:tcPr>
            <w:tcW w:w="638" w:type="pct"/>
            <w:tcBorders>
              <w:top w:val="nil"/>
              <w:left w:val="nil"/>
              <w:bottom w:val="single" w:sz="4" w:space="0" w:color="000000"/>
              <w:right w:val="single" w:sz="4" w:space="0" w:color="000000"/>
            </w:tcBorders>
            <w:shd w:val="clear" w:color="auto" w:fill="auto"/>
            <w:hideMark/>
          </w:tcPr>
          <w:p w14:paraId="48F00B24" w14:textId="7E0745FE"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8701400,00</w:t>
            </w:r>
          </w:p>
        </w:tc>
      </w:tr>
      <w:tr w:rsidR="003D5098" w:rsidRPr="003D5098" w14:paraId="6ADC47D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469CA0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09776A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453888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4D821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294EC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64A1A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3E28BF3" w14:textId="3CCA40D7"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7767900,00</w:t>
            </w:r>
          </w:p>
        </w:tc>
        <w:tc>
          <w:tcPr>
            <w:tcW w:w="637" w:type="pct"/>
            <w:tcBorders>
              <w:top w:val="nil"/>
              <w:left w:val="nil"/>
              <w:bottom w:val="single" w:sz="4" w:space="0" w:color="000000"/>
              <w:right w:val="single" w:sz="4" w:space="0" w:color="000000"/>
            </w:tcBorders>
            <w:shd w:val="clear" w:color="auto" w:fill="auto"/>
            <w:hideMark/>
          </w:tcPr>
          <w:p w14:paraId="751FB03B" w14:textId="5CDD60A3"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8701400,00</w:t>
            </w:r>
          </w:p>
        </w:tc>
        <w:tc>
          <w:tcPr>
            <w:tcW w:w="638" w:type="pct"/>
            <w:tcBorders>
              <w:top w:val="nil"/>
              <w:left w:val="nil"/>
              <w:bottom w:val="single" w:sz="4" w:space="0" w:color="000000"/>
              <w:right w:val="single" w:sz="4" w:space="0" w:color="000000"/>
            </w:tcBorders>
            <w:shd w:val="clear" w:color="auto" w:fill="auto"/>
            <w:hideMark/>
          </w:tcPr>
          <w:p w14:paraId="5BB8C829" w14:textId="7A864DBC"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8701400,00</w:t>
            </w:r>
          </w:p>
        </w:tc>
      </w:tr>
      <w:tr w:rsidR="003D5098" w:rsidRPr="003D5098" w14:paraId="72D96ED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FBC7EF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w:t>
            </w:r>
            <w:r w:rsidRPr="00EC5638">
              <w:rPr>
                <w:rFonts w:eastAsia="Times New Roman"/>
                <w:color w:val="000000"/>
                <w:lang w:eastAsia="ru-RU"/>
              </w:rPr>
              <w:lastRenderedPageBreak/>
              <w:t>обращение взыскания на средства бюджетов бюджетной системы Российской Федерации</w:t>
            </w:r>
          </w:p>
        </w:tc>
        <w:tc>
          <w:tcPr>
            <w:tcW w:w="239" w:type="pct"/>
            <w:tcBorders>
              <w:top w:val="nil"/>
              <w:left w:val="nil"/>
              <w:bottom w:val="single" w:sz="4" w:space="0" w:color="000000"/>
              <w:right w:val="single" w:sz="4" w:space="0" w:color="000000"/>
            </w:tcBorders>
            <w:shd w:val="clear" w:color="auto" w:fill="auto"/>
            <w:hideMark/>
          </w:tcPr>
          <w:p w14:paraId="1D6063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022</w:t>
            </w:r>
          </w:p>
        </w:tc>
        <w:tc>
          <w:tcPr>
            <w:tcW w:w="211" w:type="pct"/>
            <w:tcBorders>
              <w:top w:val="nil"/>
              <w:left w:val="nil"/>
              <w:bottom w:val="single" w:sz="4" w:space="0" w:color="000000"/>
              <w:right w:val="single" w:sz="4" w:space="0" w:color="000000"/>
            </w:tcBorders>
            <w:shd w:val="clear" w:color="auto" w:fill="auto"/>
            <w:hideMark/>
          </w:tcPr>
          <w:p w14:paraId="15E2DD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B6627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91765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71A753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B443D19" w14:textId="36263BB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44500,00</w:t>
            </w:r>
          </w:p>
        </w:tc>
        <w:tc>
          <w:tcPr>
            <w:tcW w:w="637" w:type="pct"/>
            <w:tcBorders>
              <w:top w:val="nil"/>
              <w:left w:val="nil"/>
              <w:bottom w:val="single" w:sz="4" w:space="0" w:color="000000"/>
              <w:right w:val="single" w:sz="4" w:space="0" w:color="000000"/>
            </w:tcBorders>
            <w:shd w:val="clear" w:color="auto" w:fill="auto"/>
            <w:hideMark/>
          </w:tcPr>
          <w:p w14:paraId="43E8ADD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061EF1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45ADE5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A7F1D7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199AC1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1036E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BBD4C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82398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5893EC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3DF2EDE5" w14:textId="73CCD76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44500,00</w:t>
            </w:r>
          </w:p>
        </w:tc>
        <w:tc>
          <w:tcPr>
            <w:tcW w:w="637" w:type="pct"/>
            <w:tcBorders>
              <w:top w:val="nil"/>
              <w:left w:val="nil"/>
              <w:bottom w:val="single" w:sz="4" w:space="0" w:color="000000"/>
              <w:right w:val="single" w:sz="4" w:space="0" w:color="000000"/>
            </w:tcBorders>
            <w:shd w:val="clear" w:color="auto" w:fill="auto"/>
            <w:hideMark/>
          </w:tcPr>
          <w:p w14:paraId="2B9D3D9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5083B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11E610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D0FB78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Исполнение судебных актов</w:t>
            </w:r>
          </w:p>
        </w:tc>
        <w:tc>
          <w:tcPr>
            <w:tcW w:w="239" w:type="pct"/>
            <w:tcBorders>
              <w:top w:val="nil"/>
              <w:left w:val="nil"/>
              <w:bottom w:val="single" w:sz="4" w:space="0" w:color="000000"/>
              <w:right w:val="single" w:sz="4" w:space="0" w:color="000000"/>
            </w:tcBorders>
            <w:shd w:val="clear" w:color="auto" w:fill="auto"/>
            <w:hideMark/>
          </w:tcPr>
          <w:p w14:paraId="2EFF56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14A49F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A9122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CEC1A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08CE9B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830</w:t>
            </w:r>
          </w:p>
        </w:tc>
        <w:tc>
          <w:tcPr>
            <w:tcW w:w="690" w:type="pct"/>
            <w:tcBorders>
              <w:top w:val="nil"/>
              <w:left w:val="nil"/>
              <w:bottom w:val="single" w:sz="4" w:space="0" w:color="000000"/>
              <w:right w:val="single" w:sz="4" w:space="0" w:color="000000"/>
            </w:tcBorders>
            <w:shd w:val="clear" w:color="auto" w:fill="auto"/>
            <w:hideMark/>
          </w:tcPr>
          <w:p w14:paraId="7937E396" w14:textId="146F9B8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44500,00</w:t>
            </w:r>
          </w:p>
        </w:tc>
        <w:tc>
          <w:tcPr>
            <w:tcW w:w="637" w:type="pct"/>
            <w:tcBorders>
              <w:top w:val="nil"/>
              <w:left w:val="nil"/>
              <w:bottom w:val="single" w:sz="4" w:space="0" w:color="000000"/>
              <w:right w:val="single" w:sz="4" w:space="0" w:color="000000"/>
            </w:tcBorders>
            <w:shd w:val="clear" w:color="auto" w:fill="auto"/>
            <w:hideMark/>
          </w:tcPr>
          <w:p w14:paraId="7022EF3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7402FC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19122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57D862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Руководство и управление в сфере установленных функций органов местного самоуправления</w:t>
            </w:r>
          </w:p>
        </w:tc>
        <w:tc>
          <w:tcPr>
            <w:tcW w:w="239" w:type="pct"/>
            <w:tcBorders>
              <w:top w:val="nil"/>
              <w:left w:val="nil"/>
              <w:bottom w:val="single" w:sz="4" w:space="0" w:color="000000"/>
              <w:right w:val="single" w:sz="4" w:space="0" w:color="000000"/>
            </w:tcBorders>
            <w:shd w:val="clear" w:color="auto" w:fill="auto"/>
            <w:hideMark/>
          </w:tcPr>
          <w:p w14:paraId="0B8FCD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26D7DA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1EE67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20F70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554A25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88A6865" w14:textId="7077DD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5236400,00</w:t>
            </w:r>
          </w:p>
        </w:tc>
        <w:tc>
          <w:tcPr>
            <w:tcW w:w="637" w:type="pct"/>
            <w:tcBorders>
              <w:top w:val="nil"/>
              <w:left w:val="nil"/>
              <w:bottom w:val="single" w:sz="4" w:space="0" w:color="000000"/>
              <w:right w:val="single" w:sz="4" w:space="0" w:color="000000"/>
            </w:tcBorders>
            <w:shd w:val="clear" w:color="auto" w:fill="auto"/>
            <w:hideMark/>
          </w:tcPr>
          <w:p w14:paraId="10D39B19" w14:textId="64CB5B85" w:rsidR="003D5098" w:rsidRPr="00EC5638" w:rsidRDefault="003D5098" w:rsidP="00504FBF">
            <w:pPr>
              <w:jc w:val="right"/>
              <w:rPr>
                <w:rFonts w:eastAsia="Times New Roman"/>
                <w:color w:val="000000"/>
                <w:lang w:eastAsia="ru-RU"/>
              </w:rPr>
            </w:pPr>
            <w:r w:rsidRPr="00EC5638">
              <w:rPr>
                <w:rFonts w:eastAsia="Times New Roman"/>
                <w:color w:val="000000"/>
                <w:lang w:eastAsia="ru-RU"/>
              </w:rPr>
              <w:t>6141400,00</w:t>
            </w:r>
          </w:p>
        </w:tc>
        <w:tc>
          <w:tcPr>
            <w:tcW w:w="638" w:type="pct"/>
            <w:tcBorders>
              <w:top w:val="nil"/>
              <w:left w:val="nil"/>
              <w:bottom w:val="single" w:sz="4" w:space="0" w:color="000000"/>
              <w:right w:val="single" w:sz="4" w:space="0" w:color="000000"/>
            </w:tcBorders>
            <w:shd w:val="clear" w:color="auto" w:fill="auto"/>
            <w:hideMark/>
          </w:tcPr>
          <w:p w14:paraId="20F1CE99" w14:textId="7F3A03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6141400,00</w:t>
            </w:r>
          </w:p>
        </w:tc>
      </w:tr>
      <w:tr w:rsidR="003D5098" w:rsidRPr="003D5098" w14:paraId="050551B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D93E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2D491F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94B0E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F650A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2488F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4A79B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7CF85A3E" w14:textId="047EE91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4979400,00</w:t>
            </w:r>
          </w:p>
        </w:tc>
        <w:tc>
          <w:tcPr>
            <w:tcW w:w="637" w:type="pct"/>
            <w:tcBorders>
              <w:top w:val="nil"/>
              <w:left w:val="nil"/>
              <w:bottom w:val="single" w:sz="4" w:space="0" w:color="000000"/>
              <w:right w:val="single" w:sz="4" w:space="0" w:color="000000"/>
            </w:tcBorders>
            <w:shd w:val="clear" w:color="auto" w:fill="auto"/>
            <w:hideMark/>
          </w:tcPr>
          <w:p w14:paraId="5EAB015F" w14:textId="1E926C2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5931400,00</w:t>
            </w:r>
          </w:p>
        </w:tc>
        <w:tc>
          <w:tcPr>
            <w:tcW w:w="638" w:type="pct"/>
            <w:tcBorders>
              <w:top w:val="nil"/>
              <w:left w:val="nil"/>
              <w:bottom w:val="single" w:sz="4" w:space="0" w:color="000000"/>
              <w:right w:val="single" w:sz="4" w:space="0" w:color="000000"/>
            </w:tcBorders>
            <w:shd w:val="clear" w:color="auto" w:fill="auto"/>
            <w:hideMark/>
          </w:tcPr>
          <w:p w14:paraId="6160754C" w14:textId="6ADBDC0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5931400,00</w:t>
            </w:r>
          </w:p>
        </w:tc>
      </w:tr>
      <w:tr w:rsidR="003D5098" w:rsidRPr="003D5098" w14:paraId="5AE6ACB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81BF1A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231190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73EBA2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1D4F0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109F9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6C376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13AB45E0" w14:textId="12ABFECB"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4979400,00</w:t>
            </w:r>
          </w:p>
        </w:tc>
        <w:tc>
          <w:tcPr>
            <w:tcW w:w="637" w:type="pct"/>
            <w:tcBorders>
              <w:top w:val="nil"/>
              <w:left w:val="nil"/>
              <w:bottom w:val="single" w:sz="4" w:space="0" w:color="000000"/>
              <w:right w:val="single" w:sz="4" w:space="0" w:color="000000"/>
            </w:tcBorders>
            <w:shd w:val="clear" w:color="auto" w:fill="auto"/>
            <w:hideMark/>
          </w:tcPr>
          <w:p w14:paraId="2CA4631D" w14:textId="453EC9DD"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5931400,00</w:t>
            </w:r>
          </w:p>
        </w:tc>
        <w:tc>
          <w:tcPr>
            <w:tcW w:w="638" w:type="pct"/>
            <w:tcBorders>
              <w:top w:val="nil"/>
              <w:left w:val="nil"/>
              <w:bottom w:val="single" w:sz="4" w:space="0" w:color="000000"/>
              <w:right w:val="single" w:sz="4" w:space="0" w:color="000000"/>
            </w:tcBorders>
            <w:shd w:val="clear" w:color="auto" w:fill="auto"/>
            <w:hideMark/>
          </w:tcPr>
          <w:p w14:paraId="397B26FA" w14:textId="7AD5C25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5931400,00</w:t>
            </w:r>
          </w:p>
        </w:tc>
      </w:tr>
      <w:tr w:rsidR="003D5098" w:rsidRPr="003D5098" w14:paraId="2FF3E73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E7E03F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36BCA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793B65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6C00D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0D994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62EF0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1C2431A" w14:textId="6B5A780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247000,00</w:t>
            </w:r>
          </w:p>
        </w:tc>
        <w:tc>
          <w:tcPr>
            <w:tcW w:w="637" w:type="pct"/>
            <w:tcBorders>
              <w:top w:val="nil"/>
              <w:left w:val="nil"/>
              <w:bottom w:val="single" w:sz="4" w:space="0" w:color="000000"/>
              <w:right w:val="single" w:sz="4" w:space="0" w:color="000000"/>
            </w:tcBorders>
            <w:shd w:val="clear" w:color="auto" w:fill="auto"/>
            <w:hideMark/>
          </w:tcPr>
          <w:p w14:paraId="1494FD1D" w14:textId="758E28B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32BEEBA6" w14:textId="69BD31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479CFEB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AF92FB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4A990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781097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F9ACE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0F133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05B6D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E91E589" w14:textId="08BB8C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247000,00</w:t>
            </w:r>
          </w:p>
        </w:tc>
        <w:tc>
          <w:tcPr>
            <w:tcW w:w="637" w:type="pct"/>
            <w:tcBorders>
              <w:top w:val="nil"/>
              <w:left w:val="nil"/>
              <w:bottom w:val="single" w:sz="4" w:space="0" w:color="000000"/>
              <w:right w:val="single" w:sz="4" w:space="0" w:color="000000"/>
            </w:tcBorders>
            <w:shd w:val="clear" w:color="auto" w:fill="auto"/>
            <w:hideMark/>
          </w:tcPr>
          <w:p w14:paraId="6E1FB273" w14:textId="1A1646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510DE561" w14:textId="63A7F4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661470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CE3B9C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775AA2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B26F2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031AF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D26B8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188F7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2E8EE453" w14:textId="1E19EE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w:t>
            </w:r>
          </w:p>
        </w:tc>
        <w:tc>
          <w:tcPr>
            <w:tcW w:w="637" w:type="pct"/>
            <w:tcBorders>
              <w:top w:val="nil"/>
              <w:left w:val="nil"/>
              <w:bottom w:val="single" w:sz="4" w:space="0" w:color="000000"/>
              <w:right w:val="single" w:sz="4" w:space="0" w:color="000000"/>
            </w:tcBorders>
            <w:shd w:val="clear" w:color="auto" w:fill="auto"/>
            <w:hideMark/>
          </w:tcPr>
          <w:p w14:paraId="3ADA0BDC" w14:textId="3D6748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5A05CA3E" w14:textId="3E5E8C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w:t>
            </w:r>
          </w:p>
        </w:tc>
      </w:tr>
      <w:tr w:rsidR="003D5098" w:rsidRPr="003D5098" w14:paraId="73A403A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92C65C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Уплата налогов, сборов и иных платежей</w:t>
            </w:r>
          </w:p>
        </w:tc>
        <w:tc>
          <w:tcPr>
            <w:tcW w:w="239" w:type="pct"/>
            <w:tcBorders>
              <w:top w:val="nil"/>
              <w:left w:val="nil"/>
              <w:bottom w:val="single" w:sz="4" w:space="0" w:color="000000"/>
              <w:right w:val="single" w:sz="4" w:space="0" w:color="000000"/>
            </w:tcBorders>
            <w:shd w:val="clear" w:color="auto" w:fill="auto"/>
            <w:hideMark/>
          </w:tcPr>
          <w:p w14:paraId="774901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46D6B0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5448D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20595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B56E8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850</w:t>
            </w:r>
          </w:p>
        </w:tc>
        <w:tc>
          <w:tcPr>
            <w:tcW w:w="690" w:type="pct"/>
            <w:tcBorders>
              <w:top w:val="nil"/>
              <w:left w:val="nil"/>
              <w:bottom w:val="single" w:sz="4" w:space="0" w:color="000000"/>
              <w:right w:val="single" w:sz="4" w:space="0" w:color="000000"/>
            </w:tcBorders>
            <w:shd w:val="clear" w:color="auto" w:fill="auto"/>
            <w:hideMark/>
          </w:tcPr>
          <w:p w14:paraId="6023DEBB" w14:textId="63D6407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w:t>
            </w:r>
          </w:p>
        </w:tc>
        <w:tc>
          <w:tcPr>
            <w:tcW w:w="637" w:type="pct"/>
            <w:tcBorders>
              <w:top w:val="nil"/>
              <w:left w:val="nil"/>
              <w:bottom w:val="single" w:sz="4" w:space="0" w:color="000000"/>
              <w:right w:val="single" w:sz="4" w:space="0" w:color="000000"/>
            </w:tcBorders>
            <w:shd w:val="clear" w:color="auto" w:fill="auto"/>
            <w:hideMark/>
          </w:tcPr>
          <w:p w14:paraId="5B249BA6" w14:textId="4C5102C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267428D7" w14:textId="5AE4DD0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w:t>
            </w:r>
          </w:p>
        </w:tc>
      </w:tr>
      <w:tr w:rsidR="003D5098" w:rsidRPr="003D5098" w14:paraId="153FB1F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62DD71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Депутаты представительного органа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7A186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AA105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E61C7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840CD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790598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6C1BB1D" w14:textId="67AF70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2487000,00</w:t>
            </w:r>
          </w:p>
        </w:tc>
        <w:tc>
          <w:tcPr>
            <w:tcW w:w="637" w:type="pct"/>
            <w:tcBorders>
              <w:top w:val="nil"/>
              <w:left w:val="nil"/>
              <w:bottom w:val="single" w:sz="4" w:space="0" w:color="000000"/>
              <w:right w:val="single" w:sz="4" w:space="0" w:color="000000"/>
            </w:tcBorders>
            <w:shd w:val="clear" w:color="auto" w:fill="auto"/>
            <w:hideMark/>
          </w:tcPr>
          <w:p w14:paraId="31343EBF" w14:textId="4E7048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2560000,00</w:t>
            </w:r>
          </w:p>
        </w:tc>
        <w:tc>
          <w:tcPr>
            <w:tcW w:w="638" w:type="pct"/>
            <w:tcBorders>
              <w:top w:val="nil"/>
              <w:left w:val="nil"/>
              <w:bottom w:val="single" w:sz="4" w:space="0" w:color="000000"/>
              <w:right w:val="single" w:sz="4" w:space="0" w:color="000000"/>
            </w:tcBorders>
            <w:shd w:val="clear" w:color="auto" w:fill="auto"/>
            <w:hideMark/>
          </w:tcPr>
          <w:p w14:paraId="3C57FEDA" w14:textId="563A7D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2560000,00</w:t>
            </w:r>
          </w:p>
        </w:tc>
      </w:tr>
      <w:tr w:rsidR="003D5098" w:rsidRPr="003D5098" w14:paraId="69406B4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79AF6B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1EF7CE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23AE87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98454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49CA2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6814BA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7E56457C" w14:textId="2BDBE0B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2487000,00</w:t>
            </w:r>
          </w:p>
        </w:tc>
        <w:tc>
          <w:tcPr>
            <w:tcW w:w="637" w:type="pct"/>
            <w:tcBorders>
              <w:top w:val="nil"/>
              <w:left w:val="nil"/>
              <w:bottom w:val="single" w:sz="4" w:space="0" w:color="000000"/>
              <w:right w:val="single" w:sz="4" w:space="0" w:color="000000"/>
            </w:tcBorders>
            <w:shd w:val="clear" w:color="auto" w:fill="auto"/>
            <w:hideMark/>
          </w:tcPr>
          <w:p w14:paraId="4EB4B47C" w14:textId="4869D6B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2560000,00</w:t>
            </w:r>
          </w:p>
        </w:tc>
        <w:tc>
          <w:tcPr>
            <w:tcW w:w="638" w:type="pct"/>
            <w:tcBorders>
              <w:top w:val="nil"/>
              <w:left w:val="nil"/>
              <w:bottom w:val="single" w:sz="4" w:space="0" w:color="000000"/>
              <w:right w:val="single" w:sz="4" w:space="0" w:color="000000"/>
            </w:tcBorders>
            <w:shd w:val="clear" w:color="auto" w:fill="auto"/>
            <w:hideMark/>
          </w:tcPr>
          <w:p w14:paraId="057CDE6E" w14:textId="759240F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2560000,00</w:t>
            </w:r>
          </w:p>
        </w:tc>
      </w:tr>
      <w:tr w:rsidR="003D5098" w:rsidRPr="003D5098" w14:paraId="1AD9D57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75FF14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66B75D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239824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EC6A8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62F8D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9999910040</w:t>
            </w:r>
          </w:p>
        </w:tc>
        <w:tc>
          <w:tcPr>
            <w:tcW w:w="210" w:type="pct"/>
            <w:tcBorders>
              <w:top w:val="nil"/>
              <w:left w:val="nil"/>
              <w:bottom w:val="single" w:sz="4" w:space="0" w:color="000000"/>
              <w:right w:val="single" w:sz="4" w:space="0" w:color="000000"/>
            </w:tcBorders>
            <w:shd w:val="clear" w:color="auto" w:fill="auto"/>
            <w:hideMark/>
          </w:tcPr>
          <w:p w14:paraId="29482A0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508216BA" w14:textId="2E1FC1C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2487000,00</w:t>
            </w:r>
          </w:p>
        </w:tc>
        <w:tc>
          <w:tcPr>
            <w:tcW w:w="637" w:type="pct"/>
            <w:tcBorders>
              <w:top w:val="nil"/>
              <w:left w:val="nil"/>
              <w:bottom w:val="single" w:sz="4" w:space="0" w:color="000000"/>
              <w:right w:val="single" w:sz="4" w:space="0" w:color="000000"/>
            </w:tcBorders>
            <w:shd w:val="clear" w:color="auto" w:fill="auto"/>
            <w:hideMark/>
          </w:tcPr>
          <w:p w14:paraId="29AECDE4" w14:textId="66C4399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2560000,00</w:t>
            </w:r>
          </w:p>
        </w:tc>
        <w:tc>
          <w:tcPr>
            <w:tcW w:w="638" w:type="pct"/>
            <w:tcBorders>
              <w:top w:val="nil"/>
              <w:left w:val="nil"/>
              <w:bottom w:val="single" w:sz="4" w:space="0" w:color="000000"/>
              <w:right w:val="single" w:sz="4" w:space="0" w:color="000000"/>
            </w:tcBorders>
            <w:shd w:val="clear" w:color="auto" w:fill="auto"/>
            <w:hideMark/>
          </w:tcPr>
          <w:p w14:paraId="321D6205" w14:textId="6485886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2560000,00</w:t>
            </w:r>
          </w:p>
        </w:tc>
      </w:tr>
      <w:tr w:rsidR="003D5098" w:rsidRPr="003D5098" w14:paraId="358A620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1DFAD1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Контрольно-счетное управление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D01452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64C66FD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246" w:type="pct"/>
            <w:tcBorders>
              <w:top w:val="nil"/>
              <w:left w:val="nil"/>
              <w:bottom w:val="single" w:sz="4" w:space="0" w:color="000000"/>
              <w:right w:val="single" w:sz="4" w:space="0" w:color="000000"/>
            </w:tcBorders>
            <w:shd w:val="clear" w:color="auto" w:fill="auto"/>
            <w:hideMark/>
          </w:tcPr>
          <w:p w14:paraId="2BBD450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170DE0A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A71437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635CDF3" w14:textId="5B7666B3"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6306040,00</w:t>
            </w:r>
          </w:p>
        </w:tc>
        <w:tc>
          <w:tcPr>
            <w:tcW w:w="637" w:type="pct"/>
            <w:tcBorders>
              <w:top w:val="nil"/>
              <w:left w:val="nil"/>
              <w:bottom w:val="single" w:sz="4" w:space="0" w:color="000000"/>
              <w:right w:val="single" w:sz="4" w:space="0" w:color="000000"/>
            </w:tcBorders>
            <w:shd w:val="clear" w:color="auto" w:fill="auto"/>
            <w:hideMark/>
          </w:tcPr>
          <w:p w14:paraId="492AB313" w14:textId="3B71774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6544592,00</w:t>
            </w:r>
          </w:p>
        </w:tc>
        <w:tc>
          <w:tcPr>
            <w:tcW w:w="638" w:type="pct"/>
            <w:tcBorders>
              <w:top w:val="nil"/>
              <w:left w:val="nil"/>
              <w:bottom w:val="single" w:sz="4" w:space="0" w:color="000000"/>
              <w:right w:val="single" w:sz="4" w:space="0" w:color="000000"/>
            </w:tcBorders>
            <w:shd w:val="clear" w:color="auto" w:fill="auto"/>
            <w:hideMark/>
          </w:tcPr>
          <w:p w14:paraId="0624CAE7" w14:textId="0E34672B"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6797800,00</w:t>
            </w:r>
          </w:p>
        </w:tc>
      </w:tr>
      <w:tr w:rsidR="003D5098" w:rsidRPr="003D5098" w14:paraId="16741D6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DF0AB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ОБЩЕГОСУДАРСТВЕННЫЕ ВОПРОСЫ</w:t>
            </w:r>
          </w:p>
        </w:tc>
        <w:tc>
          <w:tcPr>
            <w:tcW w:w="239" w:type="pct"/>
            <w:tcBorders>
              <w:top w:val="nil"/>
              <w:left w:val="nil"/>
              <w:bottom w:val="single" w:sz="4" w:space="0" w:color="000000"/>
              <w:right w:val="single" w:sz="4" w:space="0" w:color="000000"/>
            </w:tcBorders>
            <w:shd w:val="clear" w:color="auto" w:fill="auto"/>
            <w:hideMark/>
          </w:tcPr>
          <w:p w14:paraId="3FAC0C5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46614B7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D996F2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224ABB6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803749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79DBF52" w14:textId="2EABB09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6306040,00</w:t>
            </w:r>
          </w:p>
        </w:tc>
        <w:tc>
          <w:tcPr>
            <w:tcW w:w="637" w:type="pct"/>
            <w:tcBorders>
              <w:top w:val="nil"/>
              <w:left w:val="nil"/>
              <w:bottom w:val="single" w:sz="4" w:space="0" w:color="000000"/>
              <w:right w:val="single" w:sz="4" w:space="0" w:color="000000"/>
            </w:tcBorders>
            <w:shd w:val="clear" w:color="auto" w:fill="auto"/>
            <w:hideMark/>
          </w:tcPr>
          <w:p w14:paraId="69C1722C" w14:textId="78C9DFB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6544592,00</w:t>
            </w:r>
          </w:p>
        </w:tc>
        <w:tc>
          <w:tcPr>
            <w:tcW w:w="638" w:type="pct"/>
            <w:tcBorders>
              <w:top w:val="nil"/>
              <w:left w:val="nil"/>
              <w:bottom w:val="single" w:sz="4" w:space="0" w:color="000000"/>
              <w:right w:val="single" w:sz="4" w:space="0" w:color="000000"/>
            </w:tcBorders>
            <w:shd w:val="clear" w:color="auto" w:fill="auto"/>
            <w:hideMark/>
          </w:tcPr>
          <w:p w14:paraId="3D45E377" w14:textId="3ABF15C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6797800,00</w:t>
            </w:r>
          </w:p>
        </w:tc>
      </w:tr>
      <w:tr w:rsidR="003D5098" w:rsidRPr="003D5098" w14:paraId="2E21230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F985366"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39" w:type="pct"/>
            <w:tcBorders>
              <w:top w:val="nil"/>
              <w:left w:val="nil"/>
              <w:bottom w:val="single" w:sz="4" w:space="0" w:color="000000"/>
              <w:right w:val="single" w:sz="4" w:space="0" w:color="000000"/>
            </w:tcBorders>
            <w:shd w:val="clear" w:color="auto" w:fill="auto"/>
            <w:hideMark/>
          </w:tcPr>
          <w:p w14:paraId="11C47A9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39A013E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D275F7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7A86A2C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A1EEBB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F4542B7" w14:textId="7B9A44F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6306040,00</w:t>
            </w:r>
          </w:p>
        </w:tc>
        <w:tc>
          <w:tcPr>
            <w:tcW w:w="637" w:type="pct"/>
            <w:tcBorders>
              <w:top w:val="nil"/>
              <w:left w:val="nil"/>
              <w:bottom w:val="single" w:sz="4" w:space="0" w:color="000000"/>
              <w:right w:val="single" w:sz="4" w:space="0" w:color="000000"/>
            </w:tcBorders>
            <w:shd w:val="clear" w:color="auto" w:fill="auto"/>
            <w:hideMark/>
          </w:tcPr>
          <w:p w14:paraId="0F1D36A8" w14:textId="389B192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6544592,00</w:t>
            </w:r>
          </w:p>
        </w:tc>
        <w:tc>
          <w:tcPr>
            <w:tcW w:w="638" w:type="pct"/>
            <w:tcBorders>
              <w:top w:val="nil"/>
              <w:left w:val="nil"/>
              <w:bottom w:val="single" w:sz="4" w:space="0" w:color="000000"/>
              <w:right w:val="single" w:sz="4" w:space="0" w:color="000000"/>
            </w:tcBorders>
            <w:shd w:val="clear" w:color="auto" w:fill="auto"/>
            <w:hideMark/>
          </w:tcPr>
          <w:p w14:paraId="6EC68C24" w14:textId="5FBC456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6797800,00</w:t>
            </w:r>
          </w:p>
        </w:tc>
      </w:tr>
      <w:tr w:rsidR="003D5098" w:rsidRPr="003D5098" w14:paraId="33EE67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84A49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64E101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27161C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6499F0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21679C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1EDB63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180A8AD" w14:textId="06CD4298" w:rsidR="003D5098" w:rsidRPr="00EC5638" w:rsidRDefault="003D5098" w:rsidP="00504FBF">
            <w:pPr>
              <w:jc w:val="right"/>
              <w:rPr>
                <w:rFonts w:eastAsia="Times New Roman"/>
                <w:color w:val="000000"/>
                <w:lang w:eastAsia="ru-RU"/>
              </w:rPr>
            </w:pPr>
            <w:r w:rsidRPr="00EC5638">
              <w:rPr>
                <w:rFonts w:eastAsia="Times New Roman"/>
                <w:color w:val="000000"/>
                <w:lang w:eastAsia="ru-RU"/>
              </w:rPr>
              <w:t>6306040,00</w:t>
            </w:r>
          </w:p>
        </w:tc>
        <w:tc>
          <w:tcPr>
            <w:tcW w:w="637" w:type="pct"/>
            <w:tcBorders>
              <w:top w:val="nil"/>
              <w:left w:val="nil"/>
              <w:bottom w:val="single" w:sz="4" w:space="0" w:color="000000"/>
              <w:right w:val="single" w:sz="4" w:space="0" w:color="000000"/>
            </w:tcBorders>
            <w:shd w:val="clear" w:color="auto" w:fill="auto"/>
            <w:hideMark/>
          </w:tcPr>
          <w:p w14:paraId="1FD3DB47" w14:textId="5BEDEF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6544592,00</w:t>
            </w:r>
          </w:p>
        </w:tc>
        <w:tc>
          <w:tcPr>
            <w:tcW w:w="638" w:type="pct"/>
            <w:tcBorders>
              <w:top w:val="nil"/>
              <w:left w:val="nil"/>
              <w:bottom w:val="single" w:sz="4" w:space="0" w:color="000000"/>
              <w:right w:val="single" w:sz="4" w:space="0" w:color="000000"/>
            </w:tcBorders>
            <w:shd w:val="clear" w:color="auto" w:fill="auto"/>
            <w:hideMark/>
          </w:tcPr>
          <w:p w14:paraId="1D8FF1E3" w14:textId="4AB90F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6797800,00</w:t>
            </w:r>
          </w:p>
        </w:tc>
      </w:tr>
      <w:tr w:rsidR="003D5098" w:rsidRPr="003D5098" w14:paraId="12BF7A7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BF6326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0EF776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467F51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D61EC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50CB0F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910F0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9E68A0E" w14:textId="5B6B32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6306040,00</w:t>
            </w:r>
          </w:p>
        </w:tc>
        <w:tc>
          <w:tcPr>
            <w:tcW w:w="637" w:type="pct"/>
            <w:tcBorders>
              <w:top w:val="nil"/>
              <w:left w:val="nil"/>
              <w:bottom w:val="single" w:sz="4" w:space="0" w:color="000000"/>
              <w:right w:val="single" w:sz="4" w:space="0" w:color="000000"/>
            </w:tcBorders>
            <w:shd w:val="clear" w:color="auto" w:fill="auto"/>
            <w:hideMark/>
          </w:tcPr>
          <w:p w14:paraId="5C4B2016" w14:textId="1BAEA111" w:rsidR="003D5098" w:rsidRPr="00EC5638" w:rsidRDefault="003D5098" w:rsidP="00504FBF">
            <w:pPr>
              <w:jc w:val="right"/>
              <w:rPr>
                <w:rFonts w:eastAsia="Times New Roman"/>
                <w:color w:val="000000"/>
                <w:lang w:eastAsia="ru-RU"/>
              </w:rPr>
            </w:pPr>
            <w:r w:rsidRPr="00EC5638">
              <w:rPr>
                <w:rFonts w:eastAsia="Times New Roman"/>
                <w:color w:val="000000"/>
                <w:lang w:eastAsia="ru-RU"/>
              </w:rPr>
              <w:t>6544592,00</w:t>
            </w:r>
          </w:p>
        </w:tc>
        <w:tc>
          <w:tcPr>
            <w:tcW w:w="638" w:type="pct"/>
            <w:tcBorders>
              <w:top w:val="nil"/>
              <w:left w:val="nil"/>
              <w:bottom w:val="single" w:sz="4" w:space="0" w:color="000000"/>
              <w:right w:val="single" w:sz="4" w:space="0" w:color="000000"/>
            </w:tcBorders>
            <w:shd w:val="clear" w:color="auto" w:fill="auto"/>
            <w:hideMark/>
          </w:tcPr>
          <w:p w14:paraId="491AE680" w14:textId="7E8F7B78" w:rsidR="003D5098" w:rsidRPr="00EC5638" w:rsidRDefault="003D5098" w:rsidP="00504FBF">
            <w:pPr>
              <w:jc w:val="right"/>
              <w:rPr>
                <w:rFonts w:eastAsia="Times New Roman"/>
                <w:color w:val="000000"/>
                <w:lang w:eastAsia="ru-RU"/>
              </w:rPr>
            </w:pPr>
            <w:r w:rsidRPr="00EC5638">
              <w:rPr>
                <w:rFonts w:eastAsia="Times New Roman"/>
                <w:color w:val="000000"/>
                <w:lang w:eastAsia="ru-RU"/>
              </w:rPr>
              <w:t>6797800,00</w:t>
            </w:r>
          </w:p>
        </w:tc>
      </w:tr>
      <w:tr w:rsidR="003D5098" w:rsidRPr="003D5098" w14:paraId="677540B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6C9192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7BD751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0E5D7A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32DAD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7A6765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B9E1B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B7F4571" w14:textId="073B1C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6306040,00</w:t>
            </w:r>
          </w:p>
        </w:tc>
        <w:tc>
          <w:tcPr>
            <w:tcW w:w="637" w:type="pct"/>
            <w:tcBorders>
              <w:top w:val="nil"/>
              <w:left w:val="nil"/>
              <w:bottom w:val="single" w:sz="4" w:space="0" w:color="000000"/>
              <w:right w:val="single" w:sz="4" w:space="0" w:color="000000"/>
            </w:tcBorders>
            <w:shd w:val="clear" w:color="auto" w:fill="auto"/>
            <w:hideMark/>
          </w:tcPr>
          <w:p w14:paraId="4C97C390" w14:textId="20646303" w:rsidR="003D5098" w:rsidRPr="00EC5638" w:rsidRDefault="003D5098" w:rsidP="00504FBF">
            <w:pPr>
              <w:jc w:val="right"/>
              <w:rPr>
                <w:rFonts w:eastAsia="Times New Roman"/>
                <w:color w:val="000000"/>
                <w:lang w:eastAsia="ru-RU"/>
              </w:rPr>
            </w:pPr>
            <w:r w:rsidRPr="00EC5638">
              <w:rPr>
                <w:rFonts w:eastAsia="Times New Roman"/>
                <w:color w:val="000000"/>
                <w:lang w:eastAsia="ru-RU"/>
              </w:rPr>
              <w:t>6544592,00</w:t>
            </w:r>
          </w:p>
        </w:tc>
        <w:tc>
          <w:tcPr>
            <w:tcW w:w="638" w:type="pct"/>
            <w:tcBorders>
              <w:top w:val="nil"/>
              <w:left w:val="nil"/>
              <w:bottom w:val="single" w:sz="4" w:space="0" w:color="000000"/>
              <w:right w:val="single" w:sz="4" w:space="0" w:color="000000"/>
            </w:tcBorders>
            <w:shd w:val="clear" w:color="auto" w:fill="auto"/>
            <w:hideMark/>
          </w:tcPr>
          <w:p w14:paraId="75363809" w14:textId="50193FEF" w:rsidR="003D5098" w:rsidRPr="00EC5638" w:rsidRDefault="003D5098" w:rsidP="00504FBF">
            <w:pPr>
              <w:jc w:val="right"/>
              <w:rPr>
                <w:rFonts w:eastAsia="Times New Roman"/>
                <w:color w:val="000000"/>
                <w:lang w:eastAsia="ru-RU"/>
              </w:rPr>
            </w:pPr>
            <w:r w:rsidRPr="00EC5638">
              <w:rPr>
                <w:rFonts w:eastAsia="Times New Roman"/>
                <w:color w:val="000000"/>
                <w:lang w:eastAsia="ru-RU"/>
              </w:rPr>
              <w:t>6797800,00</w:t>
            </w:r>
          </w:p>
        </w:tc>
      </w:tr>
      <w:tr w:rsidR="003D5098" w:rsidRPr="003D5098" w14:paraId="62F47ED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4019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Руководство и управление в сфере установленных функций органов местного самоуправления</w:t>
            </w:r>
          </w:p>
        </w:tc>
        <w:tc>
          <w:tcPr>
            <w:tcW w:w="239" w:type="pct"/>
            <w:tcBorders>
              <w:top w:val="nil"/>
              <w:left w:val="nil"/>
              <w:bottom w:val="single" w:sz="4" w:space="0" w:color="000000"/>
              <w:right w:val="single" w:sz="4" w:space="0" w:color="000000"/>
            </w:tcBorders>
            <w:shd w:val="clear" w:color="auto" w:fill="auto"/>
            <w:hideMark/>
          </w:tcPr>
          <w:p w14:paraId="6E28A4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284931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B03F5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01E9EF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6A7D3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F692672" w14:textId="2518DB4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2393300,00</w:t>
            </w:r>
          </w:p>
        </w:tc>
        <w:tc>
          <w:tcPr>
            <w:tcW w:w="637" w:type="pct"/>
            <w:tcBorders>
              <w:top w:val="nil"/>
              <w:left w:val="nil"/>
              <w:bottom w:val="single" w:sz="4" w:space="0" w:color="000000"/>
              <w:right w:val="single" w:sz="4" w:space="0" w:color="000000"/>
            </w:tcBorders>
            <w:shd w:val="clear" w:color="auto" w:fill="auto"/>
            <w:hideMark/>
          </w:tcPr>
          <w:p w14:paraId="2FF4D18D" w14:textId="40FA7B2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2602440,00</w:t>
            </w:r>
          </w:p>
        </w:tc>
        <w:tc>
          <w:tcPr>
            <w:tcW w:w="638" w:type="pct"/>
            <w:tcBorders>
              <w:top w:val="nil"/>
              <w:left w:val="nil"/>
              <w:bottom w:val="single" w:sz="4" w:space="0" w:color="000000"/>
              <w:right w:val="single" w:sz="4" w:space="0" w:color="000000"/>
            </w:tcBorders>
            <w:shd w:val="clear" w:color="auto" w:fill="auto"/>
            <w:hideMark/>
          </w:tcPr>
          <w:p w14:paraId="5E17D960" w14:textId="0EA3A07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2697900,00</w:t>
            </w:r>
          </w:p>
        </w:tc>
      </w:tr>
      <w:tr w:rsidR="003D5098" w:rsidRPr="003D5098" w14:paraId="74897B5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B3DC2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C5638">
              <w:rPr>
                <w:rFonts w:eastAsia="Times New Roman"/>
                <w:color w:val="000000"/>
                <w:lang w:eastAsia="ru-RU"/>
              </w:rPr>
              <w:lastRenderedPageBreak/>
              <w:t>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07124F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023</w:t>
            </w:r>
          </w:p>
        </w:tc>
        <w:tc>
          <w:tcPr>
            <w:tcW w:w="211" w:type="pct"/>
            <w:tcBorders>
              <w:top w:val="nil"/>
              <w:left w:val="nil"/>
              <w:bottom w:val="single" w:sz="4" w:space="0" w:color="000000"/>
              <w:right w:val="single" w:sz="4" w:space="0" w:color="000000"/>
            </w:tcBorders>
            <w:shd w:val="clear" w:color="auto" w:fill="auto"/>
            <w:hideMark/>
          </w:tcPr>
          <w:p w14:paraId="647E52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D2293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1282C1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D5146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71FB974E" w14:textId="5B04DA8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2254940,00</w:t>
            </w:r>
          </w:p>
        </w:tc>
        <w:tc>
          <w:tcPr>
            <w:tcW w:w="637" w:type="pct"/>
            <w:tcBorders>
              <w:top w:val="nil"/>
              <w:left w:val="nil"/>
              <w:bottom w:val="single" w:sz="4" w:space="0" w:color="000000"/>
              <w:right w:val="single" w:sz="4" w:space="0" w:color="000000"/>
            </w:tcBorders>
            <w:shd w:val="clear" w:color="auto" w:fill="auto"/>
            <w:hideMark/>
          </w:tcPr>
          <w:p w14:paraId="5BE88432" w14:textId="3BABA2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2414440,00</w:t>
            </w:r>
          </w:p>
        </w:tc>
        <w:tc>
          <w:tcPr>
            <w:tcW w:w="638" w:type="pct"/>
            <w:tcBorders>
              <w:top w:val="nil"/>
              <w:left w:val="nil"/>
              <w:bottom w:val="single" w:sz="4" w:space="0" w:color="000000"/>
              <w:right w:val="single" w:sz="4" w:space="0" w:color="000000"/>
            </w:tcBorders>
            <w:shd w:val="clear" w:color="auto" w:fill="auto"/>
            <w:hideMark/>
          </w:tcPr>
          <w:p w14:paraId="02244B8F" w14:textId="0D8FFFB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2509900,00</w:t>
            </w:r>
          </w:p>
        </w:tc>
      </w:tr>
      <w:tr w:rsidR="003D5098" w:rsidRPr="003D5098" w14:paraId="766376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94CB56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6ED82E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768358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7F25B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17AF41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970F9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3E2B5A87" w14:textId="35533A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2254940,00</w:t>
            </w:r>
          </w:p>
        </w:tc>
        <w:tc>
          <w:tcPr>
            <w:tcW w:w="637" w:type="pct"/>
            <w:tcBorders>
              <w:top w:val="nil"/>
              <w:left w:val="nil"/>
              <w:bottom w:val="single" w:sz="4" w:space="0" w:color="000000"/>
              <w:right w:val="single" w:sz="4" w:space="0" w:color="000000"/>
            </w:tcBorders>
            <w:shd w:val="clear" w:color="auto" w:fill="auto"/>
            <w:hideMark/>
          </w:tcPr>
          <w:p w14:paraId="203CC3F6" w14:textId="3C1FE9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2414440,00</w:t>
            </w:r>
          </w:p>
        </w:tc>
        <w:tc>
          <w:tcPr>
            <w:tcW w:w="638" w:type="pct"/>
            <w:tcBorders>
              <w:top w:val="nil"/>
              <w:left w:val="nil"/>
              <w:bottom w:val="single" w:sz="4" w:space="0" w:color="000000"/>
              <w:right w:val="single" w:sz="4" w:space="0" w:color="000000"/>
            </w:tcBorders>
            <w:shd w:val="clear" w:color="auto" w:fill="auto"/>
            <w:hideMark/>
          </w:tcPr>
          <w:p w14:paraId="563682D1" w14:textId="74AE2B9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2509900,00</w:t>
            </w:r>
          </w:p>
        </w:tc>
      </w:tr>
      <w:tr w:rsidR="003D5098" w:rsidRPr="003D5098" w14:paraId="77036B7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B6CBD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FB5DA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5E9ACE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3E8E3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487D86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29B7A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1B6D44A" w14:textId="54F80FD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133360,00</w:t>
            </w:r>
          </w:p>
        </w:tc>
        <w:tc>
          <w:tcPr>
            <w:tcW w:w="637" w:type="pct"/>
            <w:tcBorders>
              <w:top w:val="nil"/>
              <w:left w:val="nil"/>
              <w:bottom w:val="single" w:sz="4" w:space="0" w:color="000000"/>
              <w:right w:val="single" w:sz="4" w:space="0" w:color="000000"/>
            </w:tcBorders>
            <w:shd w:val="clear" w:color="auto" w:fill="auto"/>
            <w:hideMark/>
          </w:tcPr>
          <w:p w14:paraId="0DFB14A5" w14:textId="58CBAEA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183000,00</w:t>
            </w:r>
          </w:p>
        </w:tc>
        <w:tc>
          <w:tcPr>
            <w:tcW w:w="638" w:type="pct"/>
            <w:tcBorders>
              <w:top w:val="nil"/>
              <w:left w:val="nil"/>
              <w:bottom w:val="single" w:sz="4" w:space="0" w:color="000000"/>
              <w:right w:val="single" w:sz="4" w:space="0" w:color="000000"/>
            </w:tcBorders>
            <w:shd w:val="clear" w:color="auto" w:fill="auto"/>
            <w:hideMark/>
          </w:tcPr>
          <w:p w14:paraId="7453B7DC" w14:textId="18F8125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183000,00</w:t>
            </w:r>
          </w:p>
        </w:tc>
      </w:tr>
      <w:tr w:rsidR="003D5098" w:rsidRPr="003D5098" w14:paraId="0F7EE87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93F3C2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9F28D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193C02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E42AC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4EEA77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40982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4BCFB49F" w14:textId="4B84DF6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133360,00</w:t>
            </w:r>
          </w:p>
        </w:tc>
        <w:tc>
          <w:tcPr>
            <w:tcW w:w="637" w:type="pct"/>
            <w:tcBorders>
              <w:top w:val="nil"/>
              <w:left w:val="nil"/>
              <w:bottom w:val="single" w:sz="4" w:space="0" w:color="000000"/>
              <w:right w:val="single" w:sz="4" w:space="0" w:color="000000"/>
            </w:tcBorders>
            <w:shd w:val="clear" w:color="auto" w:fill="auto"/>
            <w:hideMark/>
          </w:tcPr>
          <w:p w14:paraId="7A51078F" w14:textId="7FE3522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183000,00</w:t>
            </w:r>
          </w:p>
        </w:tc>
        <w:tc>
          <w:tcPr>
            <w:tcW w:w="638" w:type="pct"/>
            <w:tcBorders>
              <w:top w:val="nil"/>
              <w:left w:val="nil"/>
              <w:bottom w:val="single" w:sz="4" w:space="0" w:color="000000"/>
              <w:right w:val="single" w:sz="4" w:space="0" w:color="000000"/>
            </w:tcBorders>
            <w:shd w:val="clear" w:color="auto" w:fill="auto"/>
            <w:hideMark/>
          </w:tcPr>
          <w:p w14:paraId="119BE3F3" w14:textId="4ED3091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183000,00</w:t>
            </w:r>
          </w:p>
        </w:tc>
      </w:tr>
      <w:tr w:rsidR="003D5098" w:rsidRPr="003D5098" w14:paraId="69A04F4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2A7E7F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4E7B53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6C304B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3D0A1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45CA7D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43E14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5CB4EDF5" w14:textId="437A8D7D"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w:t>
            </w:r>
          </w:p>
        </w:tc>
        <w:tc>
          <w:tcPr>
            <w:tcW w:w="637" w:type="pct"/>
            <w:tcBorders>
              <w:top w:val="nil"/>
              <w:left w:val="nil"/>
              <w:bottom w:val="single" w:sz="4" w:space="0" w:color="000000"/>
              <w:right w:val="single" w:sz="4" w:space="0" w:color="000000"/>
            </w:tcBorders>
            <w:shd w:val="clear" w:color="auto" w:fill="auto"/>
            <w:hideMark/>
          </w:tcPr>
          <w:p w14:paraId="2419BC81" w14:textId="110FB0DD"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0A6154F1" w14:textId="2200C00A"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w:t>
            </w:r>
          </w:p>
        </w:tc>
      </w:tr>
      <w:tr w:rsidR="003D5098" w:rsidRPr="003D5098" w14:paraId="584E20B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60F5AE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Уплата налогов, сборов и иных платежей</w:t>
            </w:r>
          </w:p>
        </w:tc>
        <w:tc>
          <w:tcPr>
            <w:tcW w:w="239" w:type="pct"/>
            <w:tcBorders>
              <w:top w:val="nil"/>
              <w:left w:val="nil"/>
              <w:bottom w:val="single" w:sz="4" w:space="0" w:color="000000"/>
              <w:right w:val="single" w:sz="4" w:space="0" w:color="000000"/>
            </w:tcBorders>
            <w:shd w:val="clear" w:color="auto" w:fill="auto"/>
            <w:hideMark/>
          </w:tcPr>
          <w:p w14:paraId="561FE5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20BB04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1B3F5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2FF058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329065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850</w:t>
            </w:r>
          </w:p>
        </w:tc>
        <w:tc>
          <w:tcPr>
            <w:tcW w:w="690" w:type="pct"/>
            <w:tcBorders>
              <w:top w:val="nil"/>
              <w:left w:val="nil"/>
              <w:bottom w:val="single" w:sz="4" w:space="0" w:color="000000"/>
              <w:right w:val="single" w:sz="4" w:space="0" w:color="000000"/>
            </w:tcBorders>
            <w:shd w:val="clear" w:color="auto" w:fill="auto"/>
            <w:hideMark/>
          </w:tcPr>
          <w:p w14:paraId="68938EF5" w14:textId="4F92DAE9"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w:t>
            </w:r>
          </w:p>
        </w:tc>
        <w:tc>
          <w:tcPr>
            <w:tcW w:w="637" w:type="pct"/>
            <w:tcBorders>
              <w:top w:val="nil"/>
              <w:left w:val="nil"/>
              <w:bottom w:val="single" w:sz="4" w:space="0" w:color="000000"/>
              <w:right w:val="single" w:sz="4" w:space="0" w:color="000000"/>
            </w:tcBorders>
            <w:shd w:val="clear" w:color="auto" w:fill="auto"/>
            <w:hideMark/>
          </w:tcPr>
          <w:p w14:paraId="7FE03F91" w14:textId="11D40A7D"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58F39376" w14:textId="0EA322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w:t>
            </w:r>
          </w:p>
        </w:tc>
      </w:tr>
      <w:tr w:rsidR="003D5098" w:rsidRPr="003D5098" w14:paraId="1200D11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84A8CC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Председатель,  аудиторы контрольно-счетного органа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F08CA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3F3E06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984ED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0BA48B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42858A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82F4DAA" w14:textId="2099A4A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3912740,00</w:t>
            </w:r>
          </w:p>
        </w:tc>
        <w:tc>
          <w:tcPr>
            <w:tcW w:w="637" w:type="pct"/>
            <w:tcBorders>
              <w:top w:val="nil"/>
              <w:left w:val="nil"/>
              <w:bottom w:val="single" w:sz="4" w:space="0" w:color="000000"/>
              <w:right w:val="single" w:sz="4" w:space="0" w:color="000000"/>
            </w:tcBorders>
            <w:shd w:val="clear" w:color="auto" w:fill="auto"/>
            <w:hideMark/>
          </w:tcPr>
          <w:p w14:paraId="69C322A3" w14:textId="7A549A6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3942152,00</w:t>
            </w:r>
          </w:p>
        </w:tc>
        <w:tc>
          <w:tcPr>
            <w:tcW w:w="638" w:type="pct"/>
            <w:tcBorders>
              <w:top w:val="nil"/>
              <w:left w:val="nil"/>
              <w:bottom w:val="single" w:sz="4" w:space="0" w:color="000000"/>
              <w:right w:val="single" w:sz="4" w:space="0" w:color="000000"/>
            </w:tcBorders>
            <w:shd w:val="clear" w:color="auto" w:fill="auto"/>
            <w:hideMark/>
          </w:tcPr>
          <w:p w14:paraId="7E14A3AC" w14:textId="1AC620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4099900,00</w:t>
            </w:r>
          </w:p>
        </w:tc>
      </w:tr>
      <w:tr w:rsidR="003D5098" w:rsidRPr="003D5098" w14:paraId="6CA078A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46327E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2AFF28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19CD36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0BB8F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668074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68F44C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7F1F8A19" w14:textId="70589E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3912740,00</w:t>
            </w:r>
          </w:p>
        </w:tc>
        <w:tc>
          <w:tcPr>
            <w:tcW w:w="637" w:type="pct"/>
            <w:tcBorders>
              <w:top w:val="nil"/>
              <w:left w:val="nil"/>
              <w:bottom w:val="single" w:sz="4" w:space="0" w:color="000000"/>
              <w:right w:val="single" w:sz="4" w:space="0" w:color="000000"/>
            </w:tcBorders>
            <w:shd w:val="clear" w:color="auto" w:fill="auto"/>
            <w:hideMark/>
          </w:tcPr>
          <w:p w14:paraId="7801CB67" w14:textId="2BB9EC9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3942152,00</w:t>
            </w:r>
          </w:p>
        </w:tc>
        <w:tc>
          <w:tcPr>
            <w:tcW w:w="638" w:type="pct"/>
            <w:tcBorders>
              <w:top w:val="nil"/>
              <w:left w:val="nil"/>
              <w:bottom w:val="single" w:sz="4" w:space="0" w:color="000000"/>
              <w:right w:val="single" w:sz="4" w:space="0" w:color="000000"/>
            </w:tcBorders>
            <w:shd w:val="clear" w:color="auto" w:fill="auto"/>
            <w:hideMark/>
          </w:tcPr>
          <w:p w14:paraId="77E52507" w14:textId="78AAB50B"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4099900,00</w:t>
            </w:r>
          </w:p>
        </w:tc>
      </w:tr>
      <w:tr w:rsidR="003D5098" w:rsidRPr="003D5098" w14:paraId="63F7631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3418C8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64B862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10A855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4E4A0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71DD3E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9999910050</w:t>
            </w:r>
          </w:p>
        </w:tc>
        <w:tc>
          <w:tcPr>
            <w:tcW w:w="210" w:type="pct"/>
            <w:tcBorders>
              <w:top w:val="nil"/>
              <w:left w:val="nil"/>
              <w:bottom w:val="single" w:sz="4" w:space="0" w:color="000000"/>
              <w:right w:val="single" w:sz="4" w:space="0" w:color="000000"/>
            </w:tcBorders>
            <w:shd w:val="clear" w:color="auto" w:fill="auto"/>
            <w:hideMark/>
          </w:tcPr>
          <w:p w14:paraId="4FBD74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321C5C12" w14:textId="20B006A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3912740,00</w:t>
            </w:r>
          </w:p>
        </w:tc>
        <w:tc>
          <w:tcPr>
            <w:tcW w:w="637" w:type="pct"/>
            <w:tcBorders>
              <w:top w:val="nil"/>
              <w:left w:val="nil"/>
              <w:bottom w:val="single" w:sz="4" w:space="0" w:color="000000"/>
              <w:right w:val="single" w:sz="4" w:space="0" w:color="000000"/>
            </w:tcBorders>
            <w:shd w:val="clear" w:color="auto" w:fill="auto"/>
            <w:hideMark/>
          </w:tcPr>
          <w:p w14:paraId="0504E8B9" w14:textId="698C25B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3942152,00</w:t>
            </w:r>
          </w:p>
        </w:tc>
        <w:tc>
          <w:tcPr>
            <w:tcW w:w="638" w:type="pct"/>
            <w:tcBorders>
              <w:top w:val="nil"/>
              <w:left w:val="nil"/>
              <w:bottom w:val="single" w:sz="4" w:space="0" w:color="000000"/>
              <w:right w:val="single" w:sz="4" w:space="0" w:color="000000"/>
            </w:tcBorders>
            <w:shd w:val="clear" w:color="auto" w:fill="auto"/>
            <w:hideMark/>
          </w:tcPr>
          <w:p w14:paraId="2860ADF1" w14:textId="3F50E26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4099900,00</w:t>
            </w:r>
          </w:p>
        </w:tc>
      </w:tr>
      <w:tr w:rsidR="003D5098" w:rsidRPr="003D5098" w14:paraId="5335270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4A248C5"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Администрация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0CE835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92397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246" w:type="pct"/>
            <w:tcBorders>
              <w:top w:val="nil"/>
              <w:left w:val="nil"/>
              <w:bottom w:val="single" w:sz="4" w:space="0" w:color="000000"/>
              <w:right w:val="single" w:sz="4" w:space="0" w:color="000000"/>
            </w:tcBorders>
            <w:shd w:val="clear" w:color="auto" w:fill="auto"/>
            <w:hideMark/>
          </w:tcPr>
          <w:p w14:paraId="3DB24F7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7C9E412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E3780C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254A19F" w14:textId="2F69567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1151280167,69</w:t>
            </w:r>
          </w:p>
        </w:tc>
        <w:tc>
          <w:tcPr>
            <w:tcW w:w="637" w:type="pct"/>
            <w:tcBorders>
              <w:top w:val="nil"/>
              <w:left w:val="nil"/>
              <w:bottom w:val="single" w:sz="4" w:space="0" w:color="000000"/>
              <w:right w:val="single" w:sz="4" w:space="0" w:color="000000"/>
            </w:tcBorders>
            <w:shd w:val="clear" w:color="auto" w:fill="auto"/>
            <w:hideMark/>
          </w:tcPr>
          <w:p w14:paraId="53C91B3D" w14:textId="2F61314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523165646,32</w:t>
            </w:r>
          </w:p>
        </w:tc>
        <w:tc>
          <w:tcPr>
            <w:tcW w:w="638" w:type="pct"/>
            <w:tcBorders>
              <w:top w:val="nil"/>
              <w:left w:val="nil"/>
              <w:bottom w:val="single" w:sz="4" w:space="0" w:color="000000"/>
              <w:right w:val="single" w:sz="4" w:space="0" w:color="000000"/>
            </w:tcBorders>
            <w:shd w:val="clear" w:color="auto" w:fill="auto"/>
            <w:hideMark/>
          </w:tcPr>
          <w:p w14:paraId="6526E221" w14:textId="46F6128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534660806,76</w:t>
            </w:r>
          </w:p>
        </w:tc>
      </w:tr>
      <w:tr w:rsidR="003D5098" w:rsidRPr="003D5098" w14:paraId="56C4CBE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92795C8"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ОБЩЕГОСУДАРСТВЕННЫЕ ВОПРОСЫ</w:t>
            </w:r>
          </w:p>
        </w:tc>
        <w:tc>
          <w:tcPr>
            <w:tcW w:w="239" w:type="pct"/>
            <w:tcBorders>
              <w:top w:val="nil"/>
              <w:left w:val="nil"/>
              <w:bottom w:val="single" w:sz="4" w:space="0" w:color="000000"/>
              <w:right w:val="single" w:sz="4" w:space="0" w:color="000000"/>
            </w:tcBorders>
            <w:shd w:val="clear" w:color="auto" w:fill="auto"/>
            <w:hideMark/>
          </w:tcPr>
          <w:p w14:paraId="3EA9E9C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7971A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908B8C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4EA67AB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3BED46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AE7ABBE" w14:textId="3748942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273369541,84</w:t>
            </w:r>
          </w:p>
        </w:tc>
        <w:tc>
          <w:tcPr>
            <w:tcW w:w="637" w:type="pct"/>
            <w:tcBorders>
              <w:top w:val="nil"/>
              <w:left w:val="nil"/>
              <w:bottom w:val="single" w:sz="4" w:space="0" w:color="000000"/>
              <w:right w:val="single" w:sz="4" w:space="0" w:color="000000"/>
            </w:tcBorders>
            <w:shd w:val="clear" w:color="auto" w:fill="auto"/>
            <w:hideMark/>
          </w:tcPr>
          <w:p w14:paraId="14B46B92" w14:textId="10AE5A9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238527610,60</w:t>
            </w:r>
          </w:p>
        </w:tc>
        <w:tc>
          <w:tcPr>
            <w:tcW w:w="638" w:type="pct"/>
            <w:tcBorders>
              <w:top w:val="nil"/>
              <w:left w:val="nil"/>
              <w:bottom w:val="single" w:sz="4" w:space="0" w:color="000000"/>
              <w:right w:val="single" w:sz="4" w:space="0" w:color="000000"/>
            </w:tcBorders>
            <w:shd w:val="clear" w:color="auto" w:fill="auto"/>
            <w:hideMark/>
          </w:tcPr>
          <w:p w14:paraId="688F87D1" w14:textId="2917869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240445056,60</w:t>
            </w:r>
          </w:p>
        </w:tc>
      </w:tr>
      <w:tr w:rsidR="003D5098" w:rsidRPr="003D5098" w14:paraId="14044AAD" w14:textId="77777777" w:rsidTr="00946067">
        <w:trPr>
          <w:trHeight w:val="20"/>
        </w:trPr>
        <w:tc>
          <w:tcPr>
            <w:tcW w:w="1515" w:type="pct"/>
            <w:tcBorders>
              <w:top w:val="nil"/>
              <w:left w:val="nil"/>
              <w:bottom w:val="nil"/>
              <w:right w:val="nil"/>
            </w:tcBorders>
            <w:shd w:val="clear" w:color="auto" w:fill="auto"/>
            <w:hideMark/>
          </w:tcPr>
          <w:p w14:paraId="56CE8420"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 xml:space="preserve"> Функционирование высшего должностного лица субъекта Российской Федерации и муниципального образования </w:t>
            </w:r>
          </w:p>
        </w:tc>
        <w:tc>
          <w:tcPr>
            <w:tcW w:w="239" w:type="pct"/>
            <w:tcBorders>
              <w:top w:val="nil"/>
              <w:left w:val="single" w:sz="4" w:space="0" w:color="000000"/>
              <w:bottom w:val="single" w:sz="4" w:space="0" w:color="000000"/>
              <w:right w:val="single" w:sz="4" w:space="0" w:color="000000"/>
            </w:tcBorders>
            <w:shd w:val="clear" w:color="auto" w:fill="auto"/>
            <w:hideMark/>
          </w:tcPr>
          <w:p w14:paraId="4BAFB67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F7A9D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E3BF9F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DF2716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8F50DB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C1C70D6" w14:textId="78FDC39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3736002,00</w:t>
            </w:r>
          </w:p>
        </w:tc>
        <w:tc>
          <w:tcPr>
            <w:tcW w:w="637" w:type="pct"/>
            <w:tcBorders>
              <w:top w:val="nil"/>
              <w:left w:val="nil"/>
              <w:bottom w:val="single" w:sz="4" w:space="0" w:color="000000"/>
              <w:right w:val="single" w:sz="4" w:space="0" w:color="000000"/>
            </w:tcBorders>
            <w:shd w:val="clear" w:color="auto" w:fill="auto"/>
            <w:hideMark/>
          </w:tcPr>
          <w:p w14:paraId="4A219A88" w14:textId="4A7AF15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3516235,00</w:t>
            </w:r>
          </w:p>
        </w:tc>
        <w:tc>
          <w:tcPr>
            <w:tcW w:w="638" w:type="pct"/>
            <w:tcBorders>
              <w:top w:val="nil"/>
              <w:left w:val="nil"/>
              <w:bottom w:val="single" w:sz="4" w:space="0" w:color="000000"/>
              <w:right w:val="single" w:sz="4" w:space="0" w:color="000000"/>
            </w:tcBorders>
            <w:shd w:val="clear" w:color="auto" w:fill="auto"/>
            <w:hideMark/>
          </w:tcPr>
          <w:p w14:paraId="0632369D" w14:textId="78194D1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3516235,00</w:t>
            </w:r>
          </w:p>
        </w:tc>
      </w:tr>
      <w:tr w:rsidR="003D5098" w:rsidRPr="003D5098" w14:paraId="2A4E3DD3" w14:textId="77777777" w:rsidTr="00946067">
        <w:trPr>
          <w:trHeight w:val="20"/>
        </w:trPr>
        <w:tc>
          <w:tcPr>
            <w:tcW w:w="1515" w:type="pct"/>
            <w:tcBorders>
              <w:top w:val="single" w:sz="4" w:space="0" w:color="000000"/>
              <w:left w:val="single" w:sz="4" w:space="0" w:color="000000"/>
              <w:bottom w:val="single" w:sz="4" w:space="0" w:color="000000"/>
              <w:right w:val="single" w:sz="4" w:space="0" w:color="000000"/>
            </w:tcBorders>
            <w:shd w:val="clear" w:color="auto" w:fill="auto"/>
            <w:hideMark/>
          </w:tcPr>
          <w:p w14:paraId="03B17F2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4B68C1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CCAC7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A5976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52BC3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B0995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9C3ABDD" w14:textId="44C60FB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3736002,00</w:t>
            </w:r>
          </w:p>
        </w:tc>
        <w:tc>
          <w:tcPr>
            <w:tcW w:w="637" w:type="pct"/>
            <w:tcBorders>
              <w:top w:val="nil"/>
              <w:left w:val="nil"/>
              <w:bottom w:val="single" w:sz="4" w:space="0" w:color="000000"/>
              <w:right w:val="single" w:sz="4" w:space="0" w:color="000000"/>
            </w:tcBorders>
            <w:shd w:val="clear" w:color="auto" w:fill="auto"/>
            <w:hideMark/>
          </w:tcPr>
          <w:p w14:paraId="12A51C86" w14:textId="5B0C655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c>
          <w:tcPr>
            <w:tcW w:w="638" w:type="pct"/>
            <w:tcBorders>
              <w:top w:val="nil"/>
              <w:left w:val="nil"/>
              <w:bottom w:val="single" w:sz="4" w:space="0" w:color="000000"/>
              <w:right w:val="single" w:sz="4" w:space="0" w:color="000000"/>
            </w:tcBorders>
            <w:shd w:val="clear" w:color="auto" w:fill="auto"/>
            <w:hideMark/>
          </w:tcPr>
          <w:p w14:paraId="6343EEFC" w14:textId="75C12D8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r>
      <w:tr w:rsidR="003D5098" w:rsidRPr="003D5098" w14:paraId="1D7E4D9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6A6A26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11B0AE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3255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00695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7A1F0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5AA721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8BE2F67" w14:textId="60DDC0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3736002,00</w:t>
            </w:r>
          </w:p>
        </w:tc>
        <w:tc>
          <w:tcPr>
            <w:tcW w:w="637" w:type="pct"/>
            <w:tcBorders>
              <w:top w:val="nil"/>
              <w:left w:val="nil"/>
              <w:bottom w:val="single" w:sz="4" w:space="0" w:color="000000"/>
              <w:right w:val="single" w:sz="4" w:space="0" w:color="000000"/>
            </w:tcBorders>
            <w:shd w:val="clear" w:color="auto" w:fill="auto"/>
            <w:hideMark/>
          </w:tcPr>
          <w:p w14:paraId="132D69D2" w14:textId="1A9990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c>
          <w:tcPr>
            <w:tcW w:w="638" w:type="pct"/>
            <w:tcBorders>
              <w:top w:val="nil"/>
              <w:left w:val="nil"/>
              <w:bottom w:val="single" w:sz="4" w:space="0" w:color="000000"/>
              <w:right w:val="single" w:sz="4" w:space="0" w:color="000000"/>
            </w:tcBorders>
            <w:shd w:val="clear" w:color="auto" w:fill="auto"/>
            <w:hideMark/>
          </w:tcPr>
          <w:p w14:paraId="50416A3D" w14:textId="24413F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r>
      <w:tr w:rsidR="003D5098" w:rsidRPr="003D5098" w14:paraId="0513E90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173747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154704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072F0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482B0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4AACA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72F65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063762C" w14:textId="1FD305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3736002,00</w:t>
            </w:r>
          </w:p>
        </w:tc>
        <w:tc>
          <w:tcPr>
            <w:tcW w:w="637" w:type="pct"/>
            <w:tcBorders>
              <w:top w:val="nil"/>
              <w:left w:val="nil"/>
              <w:bottom w:val="single" w:sz="4" w:space="0" w:color="000000"/>
              <w:right w:val="single" w:sz="4" w:space="0" w:color="000000"/>
            </w:tcBorders>
            <w:shd w:val="clear" w:color="auto" w:fill="auto"/>
            <w:hideMark/>
          </w:tcPr>
          <w:p w14:paraId="32B95A51" w14:textId="2425C52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c>
          <w:tcPr>
            <w:tcW w:w="638" w:type="pct"/>
            <w:tcBorders>
              <w:top w:val="nil"/>
              <w:left w:val="nil"/>
              <w:bottom w:val="single" w:sz="4" w:space="0" w:color="000000"/>
              <w:right w:val="single" w:sz="4" w:space="0" w:color="000000"/>
            </w:tcBorders>
            <w:shd w:val="clear" w:color="auto" w:fill="auto"/>
            <w:hideMark/>
          </w:tcPr>
          <w:p w14:paraId="0BCA914C" w14:textId="781721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r>
      <w:tr w:rsidR="003D5098" w:rsidRPr="003D5098" w14:paraId="3716CE4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7DE76E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Глава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C841D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36C06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23978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1C930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3E4792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ABA6ABD" w14:textId="110C046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3736002,00</w:t>
            </w:r>
          </w:p>
        </w:tc>
        <w:tc>
          <w:tcPr>
            <w:tcW w:w="637" w:type="pct"/>
            <w:tcBorders>
              <w:top w:val="nil"/>
              <w:left w:val="nil"/>
              <w:bottom w:val="single" w:sz="4" w:space="0" w:color="000000"/>
              <w:right w:val="single" w:sz="4" w:space="0" w:color="000000"/>
            </w:tcBorders>
            <w:shd w:val="clear" w:color="auto" w:fill="auto"/>
            <w:hideMark/>
          </w:tcPr>
          <w:p w14:paraId="3C9DBE16" w14:textId="194359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c>
          <w:tcPr>
            <w:tcW w:w="638" w:type="pct"/>
            <w:tcBorders>
              <w:top w:val="nil"/>
              <w:left w:val="nil"/>
              <w:bottom w:val="single" w:sz="4" w:space="0" w:color="000000"/>
              <w:right w:val="single" w:sz="4" w:space="0" w:color="000000"/>
            </w:tcBorders>
            <w:shd w:val="clear" w:color="auto" w:fill="auto"/>
            <w:hideMark/>
          </w:tcPr>
          <w:p w14:paraId="0A921B47" w14:textId="344B1F5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r>
      <w:tr w:rsidR="003D5098" w:rsidRPr="003D5098" w14:paraId="5B74AA1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0F441F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3592DE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E5D32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87589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02405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50E3F5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54479DA3" w14:textId="714C4C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3736002,00</w:t>
            </w:r>
          </w:p>
        </w:tc>
        <w:tc>
          <w:tcPr>
            <w:tcW w:w="637" w:type="pct"/>
            <w:tcBorders>
              <w:top w:val="nil"/>
              <w:left w:val="nil"/>
              <w:bottom w:val="single" w:sz="4" w:space="0" w:color="000000"/>
              <w:right w:val="single" w:sz="4" w:space="0" w:color="000000"/>
            </w:tcBorders>
            <w:shd w:val="clear" w:color="auto" w:fill="auto"/>
            <w:hideMark/>
          </w:tcPr>
          <w:p w14:paraId="5A77554C" w14:textId="6F6F28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c>
          <w:tcPr>
            <w:tcW w:w="638" w:type="pct"/>
            <w:tcBorders>
              <w:top w:val="nil"/>
              <w:left w:val="nil"/>
              <w:bottom w:val="single" w:sz="4" w:space="0" w:color="000000"/>
              <w:right w:val="single" w:sz="4" w:space="0" w:color="000000"/>
            </w:tcBorders>
            <w:shd w:val="clear" w:color="auto" w:fill="auto"/>
            <w:hideMark/>
          </w:tcPr>
          <w:p w14:paraId="2F1031B5" w14:textId="4C50FE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r>
      <w:tr w:rsidR="003D5098" w:rsidRPr="003D5098" w14:paraId="080AD73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AD2FF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0015A5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77C4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2B759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EE4D0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9999910010</w:t>
            </w:r>
          </w:p>
        </w:tc>
        <w:tc>
          <w:tcPr>
            <w:tcW w:w="210" w:type="pct"/>
            <w:tcBorders>
              <w:top w:val="nil"/>
              <w:left w:val="nil"/>
              <w:bottom w:val="single" w:sz="4" w:space="0" w:color="000000"/>
              <w:right w:val="single" w:sz="4" w:space="0" w:color="000000"/>
            </w:tcBorders>
            <w:shd w:val="clear" w:color="auto" w:fill="auto"/>
            <w:hideMark/>
          </w:tcPr>
          <w:p w14:paraId="1B27CD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60FA091C" w14:textId="463A23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3736002,00</w:t>
            </w:r>
          </w:p>
        </w:tc>
        <w:tc>
          <w:tcPr>
            <w:tcW w:w="637" w:type="pct"/>
            <w:tcBorders>
              <w:top w:val="nil"/>
              <w:left w:val="nil"/>
              <w:bottom w:val="single" w:sz="4" w:space="0" w:color="000000"/>
              <w:right w:val="single" w:sz="4" w:space="0" w:color="000000"/>
            </w:tcBorders>
            <w:shd w:val="clear" w:color="auto" w:fill="auto"/>
            <w:hideMark/>
          </w:tcPr>
          <w:p w14:paraId="733C507C" w14:textId="0A31AD1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c>
          <w:tcPr>
            <w:tcW w:w="638" w:type="pct"/>
            <w:tcBorders>
              <w:top w:val="nil"/>
              <w:left w:val="nil"/>
              <w:bottom w:val="single" w:sz="4" w:space="0" w:color="000000"/>
              <w:right w:val="single" w:sz="4" w:space="0" w:color="000000"/>
            </w:tcBorders>
            <w:shd w:val="clear" w:color="auto" w:fill="auto"/>
            <w:hideMark/>
          </w:tcPr>
          <w:p w14:paraId="6BE892AA" w14:textId="0AE7E5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3516235,00</w:t>
            </w:r>
          </w:p>
        </w:tc>
      </w:tr>
      <w:tr w:rsidR="003D5098" w:rsidRPr="003D5098" w14:paraId="34372D6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2EE0D54"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9" w:type="pct"/>
            <w:tcBorders>
              <w:top w:val="nil"/>
              <w:left w:val="nil"/>
              <w:bottom w:val="single" w:sz="4" w:space="0" w:color="000000"/>
              <w:right w:val="single" w:sz="4" w:space="0" w:color="000000"/>
            </w:tcBorders>
            <w:shd w:val="clear" w:color="auto" w:fill="auto"/>
            <w:hideMark/>
          </w:tcPr>
          <w:p w14:paraId="21820E8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574480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8FC1F7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6B4FF9C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62E80E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11381D1" w14:textId="5D16E71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131514387,00</w:t>
            </w:r>
          </w:p>
        </w:tc>
        <w:tc>
          <w:tcPr>
            <w:tcW w:w="637" w:type="pct"/>
            <w:tcBorders>
              <w:top w:val="nil"/>
              <w:left w:val="nil"/>
              <w:bottom w:val="single" w:sz="4" w:space="0" w:color="000000"/>
              <w:right w:val="single" w:sz="4" w:space="0" w:color="000000"/>
            </w:tcBorders>
            <w:shd w:val="clear" w:color="auto" w:fill="auto"/>
            <w:hideMark/>
          </w:tcPr>
          <w:p w14:paraId="14682AC9" w14:textId="0E63E0C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136261603,00</w:t>
            </w:r>
          </w:p>
        </w:tc>
        <w:tc>
          <w:tcPr>
            <w:tcW w:w="638" w:type="pct"/>
            <w:tcBorders>
              <w:top w:val="nil"/>
              <w:left w:val="nil"/>
              <w:bottom w:val="single" w:sz="4" w:space="0" w:color="000000"/>
              <w:right w:val="single" w:sz="4" w:space="0" w:color="000000"/>
            </w:tcBorders>
            <w:shd w:val="clear" w:color="auto" w:fill="auto"/>
            <w:hideMark/>
          </w:tcPr>
          <w:p w14:paraId="7B3E1E3C" w14:textId="636FF1A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136261603,00</w:t>
            </w:r>
          </w:p>
        </w:tc>
      </w:tr>
      <w:tr w:rsidR="003D5098" w:rsidRPr="003D5098" w14:paraId="459E5C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3D4947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4D4F81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222C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00ECC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52D0DC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31B761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3330C04" w14:textId="30BD8E2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131514387,00</w:t>
            </w:r>
          </w:p>
        </w:tc>
        <w:tc>
          <w:tcPr>
            <w:tcW w:w="637" w:type="pct"/>
            <w:tcBorders>
              <w:top w:val="nil"/>
              <w:left w:val="nil"/>
              <w:bottom w:val="single" w:sz="4" w:space="0" w:color="000000"/>
              <w:right w:val="single" w:sz="4" w:space="0" w:color="000000"/>
            </w:tcBorders>
            <w:shd w:val="clear" w:color="auto" w:fill="auto"/>
            <w:hideMark/>
          </w:tcPr>
          <w:p w14:paraId="3860EB64" w14:textId="220A36D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c>
          <w:tcPr>
            <w:tcW w:w="638" w:type="pct"/>
            <w:tcBorders>
              <w:top w:val="nil"/>
              <w:left w:val="nil"/>
              <w:bottom w:val="single" w:sz="4" w:space="0" w:color="000000"/>
              <w:right w:val="single" w:sz="4" w:space="0" w:color="000000"/>
            </w:tcBorders>
            <w:shd w:val="clear" w:color="auto" w:fill="auto"/>
            <w:hideMark/>
          </w:tcPr>
          <w:p w14:paraId="7933316B" w14:textId="2152F8F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r>
      <w:tr w:rsidR="003D5098" w:rsidRPr="003D5098" w14:paraId="62EC7A2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740334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4FCF3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10B0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64FA1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67FC08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4AE99A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EE1A2A4" w14:textId="507DD8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131514387,00</w:t>
            </w:r>
          </w:p>
        </w:tc>
        <w:tc>
          <w:tcPr>
            <w:tcW w:w="637" w:type="pct"/>
            <w:tcBorders>
              <w:top w:val="nil"/>
              <w:left w:val="nil"/>
              <w:bottom w:val="single" w:sz="4" w:space="0" w:color="000000"/>
              <w:right w:val="single" w:sz="4" w:space="0" w:color="000000"/>
            </w:tcBorders>
            <w:shd w:val="clear" w:color="auto" w:fill="auto"/>
            <w:hideMark/>
          </w:tcPr>
          <w:p w14:paraId="31295BF3" w14:textId="3ACDF0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c>
          <w:tcPr>
            <w:tcW w:w="638" w:type="pct"/>
            <w:tcBorders>
              <w:top w:val="nil"/>
              <w:left w:val="nil"/>
              <w:bottom w:val="single" w:sz="4" w:space="0" w:color="000000"/>
              <w:right w:val="single" w:sz="4" w:space="0" w:color="000000"/>
            </w:tcBorders>
            <w:shd w:val="clear" w:color="auto" w:fill="auto"/>
            <w:hideMark/>
          </w:tcPr>
          <w:p w14:paraId="1AB9422F" w14:textId="575C271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r>
      <w:tr w:rsidR="003D5098" w:rsidRPr="003D5098" w14:paraId="0FA7CD5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167D5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6AD41A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14DE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9B8E3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54F398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0247B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2B536E2" w14:textId="60454C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131514387,00</w:t>
            </w:r>
          </w:p>
        </w:tc>
        <w:tc>
          <w:tcPr>
            <w:tcW w:w="637" w:type="pct"/>
            <w:tcBorders>
              <w:top w:val="nil"/>
              <w:left w:val="nil"/>
              <w:bottom w:val="single" w:sz="4" w:space="0" w:color="000000"/>
              <w:right w:val="single" w:sz="4" w:space="0" w:color="000000"/>
            </w:tcBorders>
            <w:shd w:val="clear" w:color="auto" w:fill="auto"/>
            <w:hideMark/>
          </w:tcPr>
          <w:p w14:paraId="6D0748C0" w14:textId="0533BA3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c>
          <w:tcPr>
            <w:tcW w:w="638" w:type="pct"/>
            <w:tcBorders>
              <w:top w:val="nil"/>
              <w:left w:val="nil"/>
              <w:bottom w:val="single" w:sz="4" w:space="0" w:color="000000"/>
              <w:right w:val="single" w:sz="4" w:space="0" w:color="000000"/>
            </w:tcBorders>
            <w:shd w:val="clear" w:color="auto" w:fill="auto"/>
            <w:hideMark/>
          </w:tcPr>
          <w:p w14:paraId="4B7EE6FC" w14:textId="0BEFCCA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r>
      <w:tr w:rsidR="003D5098" w:rsidRPr="003D5098" w14:paraId="61F0B31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37E324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Руководство и управление в сфере установленных функций органов местного самоуправления</w:t>
            </w:r>
          </w:p>
        </w:tc>
        <w:tc>
          <w:tcPr>
            <w:tcW w:w="239" w:type="pct"/>
            <w:tcBorders>
              <w:top w:val="nil"/>
              <w:left w:val="nil"/>
              <w:bottom w:val="single" w:sz="4" w:space="0" w:color="000000"/>
              <w:right w:val="single" w:sz="4" w:space="0" w:color="000000"/>
            </w:tcBorders>
            <w:shd w:val="clear" w:color="auto" w:fill="auto"/>
            <w:hideMark/>
          </w:tcPr>
          <w:p w14:paraId="0B5C21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890D0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6953C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63FAC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3D829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6BDE834" w14:textId="59AE0A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131514387,00</w:t>
            </w:r>
          </w:p>
        </w:tc>
        <w:tc>
          <w:tcPr>
            <w:tcW w:w="637" w:type="pct"/>
            <w:tcBorders>
              <w:top w:val="nil"/>
              <w:left w:val="nil"/>
              <w:bottom w:val="single" w:sz="4" w:space="0" w:color="000000"/>
              <w:right w:val="single" w:sz="4" w:space="0" w:color="000000"/>
            </w:tcBorders>
            <w:shd w:val="clear" w:color="auto" w:fill="auto"/>
            <w:hideMark/>
          </w:tcPr>
          <w:p w14:paraId="0E81C34C" w14:textId="0C68A1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c>
          <w:tcPr>
            <w:tcW w:w="638" w:type="pct"/>
            <w:tcBorders>
              <w:top w:val="nil"/>
              <w:left w:val="nil"/>
              <w:bottom w:val="single" w:sz="4" w:space="0" w:color="000000"/>
              <w:right w:val="single" w:sz="4" w:space="0" w:color="000000"/>
            </w:tcBorders>
            <w:shd w:val="clear" w:color="auto" w:fill="auto"/>
            <w:hideMark/>
          </w:tcPr>
          <w:p w14:paraId="232DFB20" w14:textId="5E9E6E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136261603,00</w:t>
            </w:r>
          </w:p>
        </w:tc>
      </w:tr>
      <w:tr w:rsidR="003D5098" w:rsidRPr="003D5098" w14:paraId="2C21654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A14954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32B0EA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2F01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E49C3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ED507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D9A41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31BFA037" w14:textId="3EA22D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128779387,00</w:t>
            </w:r>
          </w:p>
        </w:tc>
        <w:tc>
          <w:tcPr>
            <w:tcW w:w="637" w:type="pct"/>
            <w:tcBorders>
              <w:top w:val="nil"/>
              <w:left w:val="nil"/>
              <w:bottom w:val="single" w:sz="4" w:space="0" w:color="000000"/>
              <w:right w:val="single" w:sz="4" w:space="0" w:color="000000"/>
            </w:tcBorders>
            <w:shd w:val="clear" w:color="auto" w:fill="auto"/>
            <w:hideMark/>
          </w:tcPr>
          <w:p w14:paraId="1F7232CD" w14:textId="2589236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133723603,00</w:t>
            </w:r>
          </w:p>
        </w:tc>
        <w:tc>
          <w:tcPr>
            <w:tcW w:w="638" w:type="pct"/>
            <w:tcBorders>
              <w:top w:val="nil"/>
              <w:left w:val="nil"/>
              <w:bottom w:val="single" w:sz="4" w:space="0" w:color="000000"/>
              <w:right w:val="single" w:sz="4" w:space="0" w:color="000000"/>
            </w:tcBorders>
            <w:shd w:val="clear" w:color="auto" w:fill="auto"/>
            <w:hideMark/>
          </w:tcPr>
          <w:p w14:paraId="7B13AD9F" w14:textId="2941A91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133723603,00</w:t>
            </w:r>
          </w:p>
        </w:tc>
      </w:tr>
      <w:tr w:rsidR="003D5098" w:rsidRPr="003D5098" w14:paraId="72AE3B4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36C12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079D2B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9971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0AFFC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1A7770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733142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43D79467" w14:textId="069018E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128779387,00</w:t>
            </w:r>
          </w:p>
        </w:tc>
        <w:tc>
          <w:tcPr>
            <w:tcW w:w="637" w:type="pct"/>
            <w:tcBorders>
              <w:top w:val="nil"/>
              <w:left w:val="nil"/>
              <w:bottom w:val="single" w:sz="4" w:space="0" w:color="000000"/>
              <w:right w:val="single" w:sz="4" w:space="0" w:color="000000"/>
            </w:tcBorders>
            <w:shd w:val="clear" w:color="auto" w:fill="auto"/>
            <w:hideMark/>
          </w:tcPr>
          <w:p w14:paraId="40651E0B" w14:textId="637D834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133723603,00</w:t>
            </w:r>
          </w:p>
        </w:tc>
        <w:tc>
          <w:tcPr>
            <w:tcW w:w="638" w:type="pct"/>
            <w:tcBorders>
              <w:top w:val="nil"/>
              <w:left w:val="nil"/>
              <w:bottom w:val="single" w:sz="4" w:space="0" w:color="000000"/>
              <w:right w:val="single" w:sz="4" w:space="0" w:color="000000"/>
            </w:tcBorders>
            <w:shd w:val="clear" w:color="auto" w:fill="auto"/>
            <w:hideMark/>
          </w:tcPr>
          <w:p w14:paraId="023E51AF" w14:textId="233CB6A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133723603,00</w:t>
            </w:r>
          </w:p>
        </w:tc>
      </w:tr>
      <w:tr w:rsidR="003D5098" w:rsidRPr="003D5098" w14:paraId="40A118E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126393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26EB6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5FD2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319F2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157DC4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4E4B3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4BEB869" w14:textId="5FFC8A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2297000,00</w:t>
            </w:r>
          </w:p>
        </w:tc>
        <w:tc>
          <w:tcPr>
            <w:tcW w:w="637" w:type="pct"/>
            <w:tcBorders>
              <w:top w:val="nil"/>
              <w:left w:val="nil"/>
              <w:bottom w:val="single" w:sz="4" w:space="0" w:color="000000"/>
              <w:right w:val="single" w:sz="4" w:space="0" w:color="000000"/>
            </w:tcBorders>
            <w:shd w:val="clear" w:color="auto" w:fill="auto"/>
            <w:hideMark/>
          </w:tcPr>
          <w:p w14:paraId="43B55329" w14:textId="3D0050E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1E441C85" w14:textId="7BAB4D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1800000,00</w:t>
            </w:r>
          </w:p>
        </w:tc>
      </w:tr>
      <w:tr w:rsidR="003D5098" w:rsidRPr="003D5098" w14:paraId="55E920A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F464F5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75E46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CECE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6D724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46A434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476B6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94522FE" w14:textId="1E4FCA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2297000,00</w:t>
            </w:r>
          </w:p>
        </w:tc>
        <w:tc>
          <w:tcPr>
            <w:tcW w:w="637" w:type="pct"/>
            <w:tcBorders>
              <w:top w:val="nil"/>
              <w:left w:val="nil"/>
              <w:bottom w:val="single" w:sz="4" w:space="0" w:color="000000"/>
              <w:right w:val="single" w:sz="4" w:space="0" w:color="000000"/>
            </w:tcBorders>
            <w:shd w:val="clear" w:color="auto" w:fill="auto"/>
            <w:hideMark/>
          </w:tcPr>
          <w:p w14:paraId="6C5C7530" w14:textId="517601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3208A9A6" w14:textId="4B7A16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1800000,00</w:t>
            </w:r>
          </w:p>
        </w:tc>
      </w:tr>
      <w:tr w:rsidR="003D5098" w:rsidRPr="003D5098" w14:paraId="7149BA9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B95AA5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67B57E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C341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5B1EA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058322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2C572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3BCFFB81" w14:textId="7608BB6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438000,00</w:t>
            </w:r>
          </w:p>
        </w:tc>
        <w:tc>
          <w:tcPr>
            <w:tcW w:w="637" w:type="pct"/>
            <w:tcBorders>
              <w:top w:val="nil"/>
              <w:left w:val="nil"/>
              <w:bottom w:val="single" w:sz="4" w:space="0" w:color="000000"/>
              <w:right w:val="single" w:sz="4" w:space="0" w:color="000000"/>
            </w:tcBorders>
            <w:shd w:val="clear" w:color="auto" w:fill="auto"/>
            <w:hideMark/>
          </w:tcPr>
          <w:p w14:paraId="34F04FD7" w14:textId="25D097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738000,00</w:t>
            </w:r>
          </w:p>
        </w:tc>
        <w:tc>
          <w:tcPr>
            <w:tcW w:w="638" w:type="pct"/>
            <w:tcBorders>
              <w:top w:val="nil"/>
              <w:left w:val="nil"/>
              <w:bottom w:val="single" w:sz="4" w:space="0" w:color="000000"/>
              <w:right w:val="single" w:sz="4" w:space="0" w:color="000000"/>
            </w:tcBorders>
            <w:shd w:val="clear" w:color="auto" w:fill="auto"/>
            <w:hideMark/>
          </w:tcPr>
          <w:p w14:paraId="0233CBFE" w14:textId="4E507D5C"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738000,00</w:t>
            </w:r>
          </w:p>
        </w:tc>
      </w:tr>
      <w:tr w:rsidR="003D5098" w:rsidRPr="003D5098" w14:paraId="6AE18D9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488AE6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Уплата налогов, сборов и иных платежей</w:t>
            </w:r>
          </w:p>
        </w:tc>
        <w:tc>
          <w:tcPr>
            <w:tcW w:w="239" w:type="pct"/>
            <w:tcBorders>
              <w:top w:val="nil"/>
              <w:left w:val="nil"/>
              <w:bottom w:val="single" w:sz="4" w:space="0" w:color="000000"/>
              <w:right w:val="single" w:sz="4" w:space="0" w:color="000000"/>
            </w:tcBorders>
            <w:shd w:val="clear" w:color="auto" w:fill="auto"/>
            <w:hideMark/>
          </w:tcPr>
          <w:p w14:paraId="7A9703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E676E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1090A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42E618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04745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850</w:t>
            </w:r>
          </w:p>
        </w:tc>
        <w:tc>
          <w:tcPr>
            <w:tcW w:w="690" w:type="pct"/>
            <w:tcBorders>
              <w:top w:val="nil"/>
              <w:left w:val="nil"/>
              <w:bottom w:val="single" w:sz="4" w:space="0" w:color="000000"/>
              <w:right w:val="single" w:sz="4" w:space="0" w:color="000000"/>
            </w:tcBorders>
            <w:shd w:val="clear" w:color="auto" w:fill="auto"/>
            <w:hideMark/>
          </w:tcPr>
          <w:p w14:paraId="1938F5DB" w14:textId="48096F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438000,00</w:t>
            </w:r>
          </w:p>
        </w:tc>
        <w:tc>
          <w:tcPr>
            <w:tcW w:w="637" w:type="pct"/>
            <w:tcBorders>
              <w:top w:val="nil"/>
              <w:left w:val="nil"/>
              <w:bottom w:val="single" w:sz="4" w:space="0" w:color="000000"/>
              <w:right w:val="single" w:sz="4" w:space="0" w:color="000000"/>
            </w:tcBorders>
            <w:shd w:val="clear" w:color="auto" w:fill="auto"/>
            <w:hideMark/>
          </w:tcPr>
          <w:p w14:paraId="393C9638" w14:textId="00E6224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738000,00</w:t>
            </w:r>
          </w:p>
        </w:tc>
        <w:tc>
          <w:tcPr>
            <w:tcW w:w="638" w:type="pct"/>
            <w:tcBorders>
              <w:top w:val="nil"/>
              <w:left w:val="nil"/>
              <w:bottom w:val="single" w:sz="4" w:space="0" w:color="000000"/>
              <w:right w:val="single" w:sz="4" w:space="0" w:color="000000"/>
            </w:tcBorders>
            <w:shd w:val="clear" w:color="auto" w:fill="auto"/>
            <w:hideMark/>
          </w:tcPr>
          <w:p w14:paraId="645BBD01" w14:textId="17BE51F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738000,00</w:t>
            </w:r>
          </w:p>
        </w:tc>
      </w:tr>
      <w:tr w:rsidR="003D5098" w:rsidRPr="003D5098" w14:paraId="1D9CF03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A0112B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Судебная система</w:t>
            </w:r>
          </w:p>
        </w:tc>
        <w:tc>
          <w:tcPr>
            <w:tcW w:w="239" w:type="pct"/>
            <w:tcBorders>
              <w:top w:val="nil"/>
              <w:left w:val="nil"/>
              <w:bottom w:val="single" w:sz="4" w:space="0" w:color="000000"/>
              <w:right w:val="single" w:sz="4" w:space="0" w:color="000000"/>
            </w:tcBorders>
            <w:shd w:val="clear" w:color="auto" w:fill="auto"/>
            <w:hideMark/>
          </w:tcPr>
          <w:p w14:paraId="46391B3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D5705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244446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4001DC9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2797D2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9C22BC3" w14:textId="2CF7090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27221,00</w:t>
            </w:r>
          </w:p>
        </w:tc>
        <w:tc>
          <w:tcPr>
            <w:tcW w:w="637" w:type="pct"/>
            <w:tcBorders>
              <w:top w:val="nil"/>
              <w:left w:val="nil"/>
              <w:bottom w:val="single" w:sz="4" w:space="0" w:color="000000"/>
              <w:right w:val="single" w:sz="4" w:space="0" w:color="000000"/>
            </w:tcBorders>
            <w:shd w:val="clear" w:color="auto" w:fill="auto"/>
            <w:hideMark/>
          </w:tcPr>
          <w:p w14:paraId="1915AA57" w14:textId="7B5C405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215705,00</w:t>
            </w:r>
          </w:p>
        </w:tc>
        <w:tc>
          <w:tcPr>
            <w:tcW w:w="638" w:type="pct"/>
            <w:tcBorders>
              <w:top w:val="nil"/>
              <w:left w:val="nil"/>
              <w:bottom w:val="single" w:sz="4" w:space="0" w:color="000000"/>
              <w:right w:val="single" w:sz="4" w:space="0" w:color="000000"/>
            </w:tcBorders>
            <w:shd w:val="clear" w:color="auto" w:fill="auto"/>
            <w:hideMark/>
          </w:tcPr>
          <w:p w14:paraId="6F347E8E" w14:textId="1D1CF80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29654,00</w:t>
            </w:r>
          </w:p>
        </w:tc>
      </w:tr>
      <w:tr w:rsidR="003D5098" w:rsidRPr="003D5098" w14:paraId="308A52F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8B7CD7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E5208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0F83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A2D17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4EEE9D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331FE0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8E8EF86" w14:textId="1C2296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27221,00</w:t>
            </w:r>
          </w:p>
        </w:tc>
        <w:tc>
          <w:tcPr>
            <w:tcW w:w="637" w:type="pct"/>
            <w:tcBorders>
              <w:top w:val="nil"/>
              <w:left w:val="nil"/>
              <w:bottom w:val="single" w:sz="4" w:space="0" w:color="000000"/>
              <w:right w:val="single" w:sz="4" w:space="0" w:color="000000"/>
            </w:tcBorders>
            <w:shd w:val="clear" w:color="auto" w:fill="auto"/>
            <w:hideMark/>
          </w:tcPr>
          <w:p w14:paraId="4B39D034" w14:textId="7B63D9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215705,00</w:t>
            </w:r>
          </w:p>
        </w:tc>
        <w:tc>
          <w:tcPr>
            <w:tcW w:w="638" w:type="pct"/>
            <w:tcBorders>
              <w:top w:val="nil"/>
              <w:left w:val="nil"/>
              <w:bottom w:val="single" w:sz="4" w:space="0" w:color="000000"/>
              <w:right w:val="single" w:sz="4" w:space="0" w:color="000000"/>
            </w:tcBorders>
            <w:shd w:val="clear" w:color="auto" w:fill="auto"/>
            <w:hideMark/>
          </w:tcPr>
          <w:p w14:paraId="03F543A5" w14:textId="408B47A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29654,00</w:t>
            </w:r>
          </w:p>
        </w:tc>
      </w:tr>
      <w:tr w:rsidR="003D5098" w:rsidRPr="003D5098" w14:paraId="4C7CBDF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59CB39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7A302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AF1C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FE57D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0202A1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9F857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74D0E99" w14:textId="75E188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27221,00</w:t>
            </w:r>
          </w:p>
        </w:tc>
        <w:tc>
          <w:tcPr>
            <w:tcW w:w="637" w:type="pct"/>
            <w:tcBorders>
              <w:top w:val="nil"/>
              <w:left w:val="nil"/>
              <w:bottom w:val="single" w:sz="4" w:space="0" w:color="000000"/>
              <w:right w:val="single" w:sz="4" w:space="0" w:color="000000"/>
            </w:tcBorders>
            <w:shd w:val="clear" w:color="auto" w:fill="auto"/>
            <w:hideMark/>
          </w:tcPr>
          <w:p w14:paraId="3235B3C3" w14:textId="3A49A44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215705,00</w:t>
            </w:r>
          </w:p>
        </w:tc>
        <w:tc>
          <w:tcPr>
            <w:tcW w:w="638" w:type="pct"/>
            <w:tcBorders>
              <w:top w:val="nil"/>
              <w:left w:val="nil"/>
              <w:bottom w:val="single" w:sz="4" w:space="0" w:color="000000"/>
              <w:right w:val="single" w:sz="4" w:space="0" w:color="000000"/>
            </w:tcBorders>
            <w:shd w:val="clear" w:color="auto" w:fill="auto"/>
            <w:hideMark/>
          </w:tcPr>
          <w:p w14:paraId="513E11D0" w14:textId="362FBE8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29654,00</w:t>
            </w:r>
          </w:p>
        </w:tc>
      </w:tr>
      <w:tr w:rsidR="003D5098" w:rsidRPr="003D5098" w14:paraId="4B55002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890C6B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1523F2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0811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3A41A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19870D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D277A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E8350B9" w14:textId="683491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27221,00</w:t>
            </w:r>
          </w:p>
        </w:tc>
        <w:tc>
          <w:tcPr>
            <w:tcW w:w="637" w:type="pct"/>
            <w:tcBorders>
              <w:top w:val="nil"/>
              <w:left w:val="nil"/>
              <w:bottom w:val="single" w:sz="4" w:space="0" w:color="000000"/>
              <w:right w:val="single" w:sz="4" w:space="0" w:color="000000"/>
            </w:tcBorders>
            <w:shd w:val="clear" w:color="auto" w:fill="auto"/>
            <w:hideMark/>
          </w:tcPr>
          <w:p w14:paraId="2EBC7BA3" w14:textId="60AD74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215705,00</w:t>
            </w:r>
          </w:p>
        </w:tc>
        <w:tc>
          <w:tcPr>
            <w:tcW w:w="638" w:type="pct"/>
            <w:tcBorders>
              <w:top w:val="nil"/>
              <w:left w:val="nil"/>
              <w:bottom w:val="single" w:sz="4" w:space="0" w:color="000000"/>
              <w:right w:val="single" w:sz="4" w:space="0" w:color="000000"/>
            </w:tcBorders>
            <w:shd w:val="clear" w:color="auto" w:fill="auto"/>
            <w:hideMark/>
          </w:tcPr>
          <w:p w14:paraId="0FDFD90F" w14:textId="796C46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29654,00</w:t>
            </w:r>
          </w:p>
        </w:tc>
      </w:tr>
      <w:tr w:rsidR="003D5098" w:rsidRPr="003D5098" w14:paraId="74BD833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6F4BB6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39" w:type="pct"/>
            <w:tcBorders>
              <w:top w:val="nil"/>
              <w:left w:val="nil"/>
              <w:bottom w:val="single" w:sz="4" w:space="0" w:color="000000"/>
              <w:right w:val="single" w:sz="4" w:space="0" w:color="000000"/>
            </w:tcBorders>
            <w:shd w:val="clear" w:color="auto" w:fill="auto"/>
            <w:hideMark/>
          </w:tcPr>
          <w:p w14:paraId="45C63E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51E3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D84F3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108B45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49EEEF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E65AD86" w14:textId="43B475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27221,00</w:t>
            </w:r>
          </w:p>
        </w:tc>
        <w:tc>
          <w:tcPr>
            <w:tcW w:w="637" w:type="pct"/>
            <w:tcBorders>
              <w:top w:val="nil"/>
              <w:left w:val="nil"/>
              <w:bottom w:val="single" w:sz="4" w:space="0" w:color="000000"/>
              <w:right w:val="single" w:sz="4" w:space="0" w:color="000000"/>
            </w:tcBorders>
            <w:shd w:val="clear" w:color="auto" w:fill="auto"/>
            <w:hideMark/>
          </w:tcPr>
          <w:p w14:paraId="4DBEF334" w14:textId="49D2B2E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215705,00</w:t>
            </w:r>
          </w:p>
        </w:tc>
        <w:tc>
          <w:tcPr>
            <w:tcW w:w="638" w:type="pct"/>
            <w:tcBorders>
              <w:top w:val="nil"/>
              <w:left w:val="nil"/>
              <w:bottom w:val="single" w:sz="4" w:space="0" w:color="000000"/>
              <w:right w:val="single" w:sz="4" w:space="0" w:color="000000"/>
            </w:tcBorders>
            <w:shd w:val="clear" w:color="auto" w:fill="auto"/>
            <w:hideMark/>
          </w:tcPr>
          <w:p w14:paraId="3184DFBE" w14:textId="3325E5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29654,00</w:t>
            </w:r>
          </w:p>
        </w:tc>
      </w:tr>
      <w:tr w:rsidR="003D5098" w:rsidRPr="003D5098" w14:paraId="0577894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5ECDD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10A64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B7B4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084E4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554A25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187C2D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EE5AAEB" w14:textId="7CFB4DC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27221,00</w:t>
            </w:r>
          </w:p>
        </w:tc>
        <w:tc>
          <w:tcPr>
            <w:tcW w:w="637" w:type="pct"/>
            <w:tcBorders>
              <w:top w:val="nil"/>
              <w:left w:val="nil"/>
              <w:bottom w:val="single" w:sz="4" w:space="0" w:color="000000"/>
              <w:right w:val="single" w:sz="4" w:space="0" w:color="000000"/>
            </w:tcBorders>
            <w:shd w:val="clear" w:color="auto" w:fill="auto"/>
            <w:hideMark/>
          </w:tcPr>
          <w:p w14:paraId="7BDADA8D" w14:textId="4FEE489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215705,00</w:t>
            </w:r>
          </w:p>
        </w:tc>
        <w:tc>
          <w:tcPr>
            <w:tcW w:w="638" w:type="pct"/>
            <w:tcBorders>
              <w:top w:val="nil"/>
              <w:left w:val="nil"/>
              <w:bottom w:val="single" w:sz="4" w:space="0" w:color="000000"/>
              <w:right w:val="single" w:sz="4" w:space="0" w:color="000000"/>
            </w:tcBorders>
            <w:shd w:val="clear" w:color="auto" w:fill="auto"/>
            <w:hideMark/>
          </w:tcPr>
          <w:p w14:paraId="15FF43B1" w14:textId="03645F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29654,00</w:t>
            </w:r>
          </w:p>
        </w:tc>
      </w:tr>
      <w:tr w:rsidR="003D5098" w:rsidRPr="003D5098" w14:paraId="2F58614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5DAA40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FD3EA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D431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A8C60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06598E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9999951200</w:t>
            </w:r>
          </w:p>
        </w:tc>
        <w:tc>
          <w:tcPr>
            <w:tcW w:w="210" w:type="pct"/>
            <w:tcBorders>
              <w:top w:val="nil"/>
              <w:left w:val="nil"/>
              <w:bottom w:val="single" w:sz="4" w:space="0" w:color="000000"/>
              <w:right w:val="single" w:sz="4" w:space="0" w:color="000000"/>
            </w:tcBorders>
            <w:shd w:val="clear" w:color="auto" w:fill="auto"/>
            <w:hideMark/>
          </w:tcPr>
          <w:p w14:paraId="34C25F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FD0F2DD" w14:textId="4FE3FE9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27221,00</w:t>
            </w:r>
          </w:p>
        </w:tc>
        <w:tc>
          <w:tcPr>
            <w:tcW w:w="637" w:type="pct"/>
            <w:tcBorders>
              <w:top w:val="nil"/>
              <w:left w:val="nil"/>
              <w:bottom w:val="single" w:sz="4" w:space="0" w:color="000000"/>
              <w:right w:val="single" w:sz="4" w:space="0" w:color="000000"/>
            </w:tcBorders>
            <w:shd w:val="clear" w:color="auto" w:fill="auto"/>
            <w:hideMark/>
          </w:tcPr>
          <w:p w14:paraId="2E01C2BB" w14:textId="3CB6D22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215705,00</w:t>
            </w:r>
          </w:p>
        </w:tc>
        <w:tc>
          <w:tcPr>
            <w:tcW w:w="638" w:type="pct"/>
            <w:tcBorders>
              <w:top w:val="nil"/>
              <w:left w:val="nil"/>
              <w:bottom w:val="single" w:sz="4" w:space="0" w:color="000000"/>
              <w:right w:val="single" w:sz="4" w:space="0" w:color="000000"/>
            </w:tcBorders>
            <w:shd w:val="clear" w:color="auto" w:fill="auto"/>
            <w:hideMark/>
          </w:tcPr>
          <w:p w14:paraId="14984D7D" w14:textId="4CA9E4E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29654,00</w:t>
            </w:r>
          </w:p>
        </w:tc>
      </w:tr>
      <w:tr w:rsidR="003D5098" w:rsidRPr="003D5098" w14:paraId="63BD62D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C984B36"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Обеспечение проведения выборов и референдумов</w:t>
            </w:r>
          </w:p>
        </w:tc>
        <w:tc>
          <w:tcPr>
            <w:tcW w:w="239" w:type="pct"/>
            <w:tcBorders>
              <w:top w:val="nil"/>
              <w:left w:val="nil"/>
              <w:bottom w:val="single" w:sz="4" w:space="0" w:color="000000"/>
              <w:right w:val="single" w:sz="4" w:space="0" w:color="000000"/>
            </w:tcBorders>
            <w:shd w:val="clear" w:color="auto" w:fill="auto"/>
            <w:hideMark/>
          </w:tcPr>
          <w:p w14:paraId="298A4AD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9659CB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A3A732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7F5F472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539634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5A393C3" w14:textId="53460FE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2237073,36</w:t>
            </w:r>
          </w:p>
        </w:tc>
        <w:tc>
          <w:tcPr>
            <w:tcW w:w="637" w:type="pct"/>
            <w:tcBorders>
              <w:top w:val="nil"/>
              <w:left w:val="nil"/>
              <w:bottom w:val="single" w:sz="4" w:space="0" w:color="000000"/>
              <w:right w:val="single" w:sz="4" w:space="0" w:color="000000"/>
            </w:tcBorders>
            <w:shd w:val="clear" w:color="auto" w:fill="auto"/>
            <w:hideMark/>
          </w:tcPr>
          <w:p w14:paraId="6F684CF2"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5CC718"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389DA8D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384D25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4986AC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8705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CEC9A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0BE5C9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96F84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62D6113" w14:textId="43579C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2237073,36</w:t>
            </w:r>
          </w:p>
        </w:tc>
        <w:tc>
          <w:tcPr>
            <w:tcW w:w="637" w:type="pct"/>
            <w:tcBorders>
              <w:top w:val="nil"/>
              <w:left w:val="nil"/>
              <w:bottom w:val="single" w:sz="4" w:space="0" w:color="000000"/>
              <w:right w:val="single" w:sz="4" w:space="0" w:color="000000"/>
            </w:tcBorders>
            <w:shd w:val="clear" w:color="auto" w:fill="auto"/>
            <w:hideMark/>
          </w:tcPr>
          <w:p w14:paraId="65F1E36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BACD30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FB45A9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363AAE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71A15E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BBDF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07970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4DE4E5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139F0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6D9D542" w14:textId="291243E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2237073,36</w:t>
            </w:r>
          </w:p>
        </w:tc>
        <w:tc>
          <w:tcPr>
            <w:tcW w:w="637" w:type="pct"/>
            <w:tcBorders>
              <w:top w:val="nil"/>
              <w:left w:val="nil"/>
              <w:bottom w:val="single" w:sz="4" w:space="0" w:color="000000"/>
              <w:right w:val="single" w:sz="4" w:space="0" w:color="000000"/>
            </w:tcBorders>
            <w:shd w:val="clear" w:color="auto" w:fill="auto"/>
            <w:hideMark/>
          </w:tcPr>
          <w:p w14:paraId="6DD6F45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A6832E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C78092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503F5F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340118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21FA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78FC0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00E500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C5A6B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3E12F26" w14:textId="32B3C65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2237073,36</w:t>
            </w:r>
          </w:p>
        </w:tc>
        <w:tc>
          <w:tcPr>
            <w:tcW w:w="637" w:type="pct"/>
            <w:tcBorders>
              <w:top w:val="nil"/>
              <w:left w:val="nil"/>
              <w:bottom w:val="single" w:sz="4" w:space="0" w:color="000000"/>
              <w:right w:val="single" w:sz="4" w:space="0" w:color="000000"/>
            </w:tcBorders>
            <w:shd w:val="clear" w:color="auto" w:fill="auto"/>
            <w:hideMark/>
          </w:tcPr>
          <w:p w14:paraId="50DABAD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23DC0F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095DD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403690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Резервный фонд администрации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41E0AE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9220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7FDCE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5EDEF2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2A1C26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4FB19FD" w14:textId="0A4A399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1513639,68</w:t>
            </w:r>
          </w:p>
        </w:tc>
        <w:tc>
          <w:tcPr>
            <w:tcW w:w="637" w:type="pct"/>
            <w:tcBorders>
              <w:top w:val="nil"/>
              <w:left w:val="nil"/>
              <w:bottom w:val="single" w:sz="4" w:space="0" w:color="000000"/>
              <w:right w:val="single" w:sz="4" w:space="0" w:color="000000"/>
            </w:tcBorders>
            <w:shd w:val="clear" w:color="auto" w:fill="auto"/>
            <w:hideMark/>
          </w:tcPr>
          <w:p w14:paraId="0020B21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5CD2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B6E8B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04FD1B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612E08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02DE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F1695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7075EA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76BE44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7C610252" w14:textId="2351880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1513639,68</w:t>
            </w:r>
          </w:p>
        </w:tc>
        <w:tc>
          <w:tcPr>
            <w:tcW w:w="637" w:type="pct"/>
            <w:tcBorders>
              <w:top w:val="nil"/>
              <w:left w:val="nil"/>
              <w:bottom w:val="single" w:sz="4" w:space="0" w:color="000000"/>
              <w:right w:val="single" w:sz="4" w:space="0" w:color="000000"/>
            </w:tcBorders>
            <w:shd w:val="clear" w:color="auto" w:fill="auto"/>
            <w:hideMark/>
          </w:tcPr>
          <w:p w14:paraId="30A2EC0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545226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251E87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50A9D0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Специальные расходы</w:t>
            </w:r>
          </w:p>
        </w:tc>
        <w:tc>
          <w:tcPr>
            <w:tcW w:w="239" w:type="pct"/>
            <w:tcBorders>
              <w:top w:val="nil"/>
              <w:left w:val="nil"/>
              <w:bottom w:val="single" w:sz="4" w:space="0" w:color="000000"/>
              <w:right w:val="single" w:sz="4" w:space="0" w:color="000000"/>
            </w:tcBorders>
            <w:shd w:val="clear" w:color="auto" w:fill="auto"/>
            <w:hideMark/>
          </w:tcPr>
          <w:p w14:paraId="333618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47E7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A9B3A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002735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7B45C8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880</w:t>
            </w:r>
          </w:p>
        </w:tc>
        <w:tc>
          <w:tcPr>
            <w:tcW w:w="690" w:type="pct"/>
            <w:tcBorders>
              <w:top w:val="nil"/>
              <w:left w:val="nil"/>
              <w:bottom w:val="single" w:sz="4" w:space="0" w:color="000000"/>
              <w:right w:val="single" w:sz="4" w:space="0" w:color="000000"/>
            </w:tcBorders>
            <w:shd w:val="clear" w:color="auto" w:fill="auto"/>
            <w:hideMark/>
          </w:tcPr>
          <w:p w14:paraId="3F3C5B44" w14:textId="5F6DC8A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1513639,68</w:t>
            </w:r>
          </w:p>
        </w:tc>
        <w:tc>
          <w:tcPr>
            <w:tcW w:w="637" w:type="pct"/>
            <w:tcBorders>
              <w:top w:val="nil"/>
              <w:left w:val="nil"/>
              <w:bottom w:val="single" w:sz="4" w:space="0" w:color="000000"/>
              <w:right w:val="single" w:sz="4" w:space="0" w:color="000000"/>
            </w:tcBorders>
            <w:shd w:val="clear" w:color="auto" w:fill="auto"/>
            <w:hideMark/>
          </w:tcPr>
          <w:p w14:paraId="0986215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9B9ADB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DD739D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B50746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Подготовка и проведение выборов в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288F46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B9DD7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15142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7564BA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9999900003</w:t>
            </w:r>
          </w:p>
        </w:tc>
        <w:tc>
          <w:tcPr>
            <w:tcW w:w="210" w:type="pct"/>
            <w:tcBorders>
              <w:top w:val="nil"/>
              <w:left w:val="nil"/>
              <w:bottom w:val="single" w:sz="4" w:space="0" w:color="000000"/>
              <w:right w:val="single" w:sz="4" w:space="0" w:color="000000"/>
            </w:tcBorders>
            <w:shd w:val="clear" w:color="auto" w:fill="auto"/>
            <w:hideMark/>
          </w:tcPr>
          <w:p w14:paraId="345C27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E568B7C" w14:textId="11B86F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723433,68</w:t>
            </w:r>
          </w:p>
        </w:tc>
        <w:tc>
          <w:tcPr>
            <w:tcW w:w="637" w:type="pct"/>
            <w:tcBorders>
              <w:top w:val="nil"/>
              <w:left w:val="nil"/>
              <w:bottom w:val="single" w:sz="4" w:space="0" w:color="000000"/>
              <w:right w:val="single" w:sz="4" w:space="0" w:color="000000"/>
            </w:tcBorders>
            <w:shd w:val="clear" w:color="auto" w:fill="auto"/>
            <w:hideMark/>
          </w:tcPr>
          <w:p w14:paraId="6931F41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C6E846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965750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4D3ADB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37BC75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3EB6A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9531E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54D340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9999900003</w:t>
            </w:r>
          </w:p>
        </w:tc>
        <w:tc>
          <w:tcPr>
            <w:tcW w:w="210" w:type="pct"/>
            <w:tcBorders>
              <w:top w:val="nil"/>
              <w:left w:val="nil"/>
              <w:bottom w:val="single" w:sz="4" w:space="0" w:color="000000"/>
              <w:right w:val="single" w:sz="4" w:space="0" w:color="000000"/>
            </w:tcBorders>
            <w:shd w:val="clear" w:color="auto" w:fill="auto"/>
            <w:hideMark/>
          </w:tcPr>
          <w:p w14:paraId="4768D2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1B6EF19C" w14:textId="6B9DA6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723433,68</w:t>
            </w:r>
          </w:p>
        </w:tc>
        <w:tc>
          <w:tcPr>
            <w:tcW w:w="637" w:type="pct"/>
            <w:tcBorders>
              <w:top w:val="nil"/>
              <w:left w:val="nil"/>
              <w:bottom w:val="single" w:sz="4" w:space="0" w:color="000000"/>
              <w:right w:val="single" w:sz="4" w:space="0" w:color="000000"/>
            </w:tcBorders>
            <w:shd w:val="clear" w:color="auto" w:fill="auto"/>
            <w:hideMark/>
          </w:tcPr>
          <w:p w14:paraId="0A37A86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444D3E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C9DD6C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446C38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Специальные расходы</w:t>
            </w:r>
          </w:p>
        </w:tc>
        <w:tc>
          <w:tcPr>
            <w:tcW w:w="239" w:type="pct"/>
            <w:tcBorders>
              <w:top w:val="nil"/>
              <w:left w:val="nil"/>
              <w:bottom w:val="single" w:sz="4" w:space="0" w:color="000000"/>
              <w:right w:val="single" w:sz="4" w:space="0" w:color="000000"/>
            </w:tcBorders>
            <w:shd w:val="clear" w:color="auto" w:fill="auto"/>
            <w:hideMark/>
          </w:tcPr>
          <w:p w14:paraId="49C767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CB73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52BA5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26683F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9999900003</w:t>
            </w:r>
          </w:p>
        </w:tc>
        <w:tc>
          <w:tcPr>
            <w:tcW w:w="210" w:type="pct"/>
            <w:tcBorders>
              <w:top w:val="nil"/>
              <w:left w:val="nil"/>
              <w:bottom w:val="single" w:sz="4" w:space="0" w:color="000000"/>
              <w:right w:val="single" w:sz="4" w:space="0" w:color="000000"/>
            </w:tcBorders>
            <w:shd w:val="clear" w:color="auto" w:fill="auto"/>
            <w:hideMark/>
          </w:tcPr>
          <w:p w14:paraId="086125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880</w:t>
            </w:r>
          </w:p>
        </w:tc>
        <w:tc>
          <w:tcPr>
            <w:tcW w:w="690" w:type="pct"/>
            <w:tcBorders>
              <w:top w:val="nil"/>
              <w:left w:val="nil"/>
              <w:bottom w:val="single" w:sz="4" w:space="0" w:color="000000"/>
              <w:right w:val="single" w:sz="4" w:space="0" w:color="000000"/>
            </w:tcBorders>
            <w:shd w:val="clear" w:color="auto" w:fill="auto"/>
            <w:hideMark/>
          </w:tcPr>
          <w:p w14:paraId="11E58730" w14:textId="19F85B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723433,68</w:t>
            </w:r>
          </w:p>
        </w:tc>
        <w:tc>
          <w:tcPr>
            <w:tcW w:w="637" w:type="pct"/>
            <w:tcBorders>
              <w:top w:val="nil"/>
              <w:left w:val="nil"/>
              <w:bottom w:val="single" w:sz="4" w:space="0" w:color="000000"/>
              <w:right w:val="single" w:sz="4" w:space="0" w:color="000000"/>
            </w:tcBorders>
            <w:shd w:val="clear" w:color="auto" w:fill="auto"/>
            <w:hideMark/>
          </w:tcPr>
          <w:p w14:paraId="2D8005F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70CFA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BECD7F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E45A939"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Резервные фонды</w:t>
            </w:r>
          </w:p>
        </w:tc>
        <w:tc>
          <w:tcPr>
            <w:tcW w:w="239" w:type="pct"/>
            <w:tcBorders>
              <w:top w:val="nil"/>
              <w:left w:val="nil"/>
              <w:bottom w:val="single" w:sz="4" w:space="0" w:color="000000"/>
              <w:right w:val="single" w:sz="4" w:space="0" w:color="000000"/>
            </w:tcBorders>
            <w:shd w:val="clear" w:color="auto" w:fill="auto"/>
            <w:hideMark/>
          </w:tcPr>
          <w:p w14:paraId="1179BF2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A6438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378A8F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36F7FF2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3043DB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4C0079F" w14:textId="49FC74A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8475167,45</w:t>
            </w:r>
          </w:p>
        </w:tc>
        <w:tc>
          <w:tcPr>
            <w:tcW w:w="637" w:type="pct"/>
            <w:tcBorders>
              <w:top w:val="nil"/>
              <w:left w:val="nil"/>
              <w:bottom w:val="single" w:sz="4" w:space="0" w:color="000000"/>
              <w:right w:val="single" w:sz="4" w:space="0" w:color="000000"/>
            </w:tcBorders>
            <w:shd w:val="clear" w:color="auto" w:fill="auto"/>
            <w:hideMark/>
          </w:tcPr>
          <w:p w14:paraId="45F12173"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9D0594"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55E7385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25857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727E91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9B29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791EF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648DA5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90225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26ABB5A" w14:textId="4A7A297D" w:rsidR="003D5098" w:rsidRPr="00EC5638" w:rsidRDefault="003D5098" w:rsidP="00504FBF">
            <w:pPr>
              <w:jc w:val="right"/>
              <w:rPr>
                <w:rFonts w:eastAsia="Times New Roman"/>
                <w:color w:val="000000"/>
                <w:lang w:eastAsia="ru-RU"/>
              </w:rPr>
            </w:pPr>
            <w:r w:rsidRPr="00EC5638">
              <w:rPr>
                <w:rFonts w:eastAsia="Times New Roman"/>
                <w:color w:val="000000"/>
                <w:lang w:eastAsia="ru-RU"/>
              </w:rPr>
              <w:t>8475167,45</w:t>
            </w:r>
          </w:p>
        </w:tc>
        <w:tc>
          <w:tcPr>
            <w:tcW w:w="637" w:type="pct"/>
            <w:tcBorders>
              <w:top w:val="nil"/>
              <w:left w:val="nil"/>
              <w:bottom w:val="single" w:sz="4" w:space="0" w:color="000000"/>
              <w:right w:val="single" w:sz="4" w:space="0" w:color="000000"/>
            </w:tcBorders>
            <w:shd w:val="clear" w:color="auto" w:fill="auto"/>
            <w:hideMark/>
          </w:tcPr>
          <w:p w14:paraId="63A23D1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20D990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4B0008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26A21D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5CA168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2F51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D49D4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0463A8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E415E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CE09156" w14:textId="6863A9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8475167,45</w:t>
            </w:r>
          </w:p>
        </w:tc>
        <w:tc>
          <w:tcPr>
            <w:tcW w:w="637" w:type="pct"/>
            <w:tcBorders>
              <w:top w:val="nil"/>
              <w:left w:val="nil"/>
              <w:bottom w:val="single" w:sz="4" w:space="0" w:color="000000"/>
              <w:right w:val="single" w:sz="4" w:space="0" w:color="000000"/>
            </w:tcBorders>
            <w:shd w:val="clear" w:color="auto" w:fill="auto"/>
            <w:hideMark/>
          </w:tcPr>
          <w:p w14:paraId="3E34564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8DF9B7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4325EB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F12234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25E101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F19B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6F2BF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49AFE5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C0FCB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5097720" w14:textId="62EA3A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8475167,45</w:t>
            </w:r>
          </w:p>
        </w:tc>
        <w:tc>
          <w:tcPr>
            <w:tcW w:w="637" w:type="pct"/>
            <w:tcBorders>
              <w:top w:val="nil"/>
              <w:left w:val="nil"/>
              <w:bottom w:val="single" w:sz="4" w:space="0" w:color="000000"/>
              <w:right w:val="single" w:sz="4" w:space="0" w:color="000000"/>
            </w:tcBorders>
            <w:shd w:val="clear" w:color="auto" w:fill="auto"/>
            <w:hideMark/>
          </w:tcPr>
          <w:p w14:paraId="572BB46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2B4D2F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C12DBF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B67C3E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Резервный фонд администрации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46D27A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A649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D4D21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430686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6C54EF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16DC0E8" w14:textId="2745AD8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5565187,59</w:t>
            </w:r>
          </w:p>
        </w:tc>
        <w:tc>
          <w:tcPr>
            <w:tcW w:w="637" w:type="pct"/>
            <w:tcBorders>
              <w:top w:val="nil"/>
              <w:left w:val="nil"/>
              <w:bottom w:val="single" w:sz="4" w:space="0" w:color="000000"/>
              <w:right w:val="single" w:sz="4" w:space="0" w:color="000000"/>
            </w:tcBorders>
            <w:shd w:val="clear" w:color="auto" w:fill="auto"/>
            <w:hideMark/>
          </w:tcPr>
          <w:p w14:paraId="3A8E4D0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02E3A6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9C5271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A8DDD4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7F6DD0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D8CF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2ABA9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4E9C21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56C714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2E5F89E7" w14:textId="3D55D23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5565187,59</w:t>
            </w:r>
          </w:p>
        </w:tc>
        <w:tc>
          <w:tcPr>
            <w:tcW w:w="637" w:type="pct"/>
            <w:tcBorders>
              <w:top w:val="nil"/>
              <w:left w:val="nil"/>
              <w:bottom w:val="single" w:sz="4" w:space="0" w:color="000000"/>
              <w:right w:val="single" w:sz="4" w:space="0" w:color="000000"/>
            </w:tcBorders>
            <w:shd w:val="clear" w:color="auto" w:fill="auto"/>
            <w:hideMark/>
          </w:tcPr>
          <w:p w14:paraId="223A296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C54118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38FADF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B78E9E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Резервные средства</w:t>
            </w:r>
          </w:p>
        </w:tc>
        <w:tc>
          <w:tcPr>
            <w:tcW w:w="239" w:type="pct"/>
            <w:tcBorders>
              <w:top w:val="nil"/>
              <w:left w:val="nil"/>
              <w:bottom w:val="single" w:sz="4" w:space="0" w:color="000000"/>
              <w:right w:val="single" w:sz="4" w:space="0" w:color="000000"/>
            </w:tcBorders>
            <w:shd w:val="clear" w:color="auto" w:fill="auto"/>
            <w:hideMark/>
          </w:tcPr>
          <w:p w14:paraId="68B13E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C0EF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EAAC1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27C112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34F8DC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870</w:t>
            </w:r>
          </w:p>
        </w:tc>
        <w:tc>
          <w:tcPr>
            <w:tcW w:w="690" w:type="pct"/>
            <w:tcBorders>
              <w:top w:val="nil"/>
              <w:left w:val="nil"/>
              <w:bottom w:val="single" w:sz="4" w:space="0" w:color="000000"/>
              <w:right w:val="single" w:sz="4" w:space="0" w:color="000000"/>
            </w:tcBorders>
            <w:shd w:val="clear" w:color="auto" w:fill="auto"/>
            <w:hideMark/>
          </w:tcPr>
          <w:p w14:paraId="4A325C79" w14:textId="2CB2A695"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5565187,59</w:t>
            </w:r>
          </w:p>
        </w:tc>
        <w:tc>
          <w:tcPr>
            <w:tcW w:w="637" w:type="pct"/>
            <w:tcBorders>
              <w:top w:val="nil"/>
              <w:left w:val="nil"/>
              <w:bottom w:val="single" w:sz="4" w:space="0" w:color="000000"/>
              <w:right w:val="single" w:sz="4" w:space="0" w:color="000000"/>
            </w:tcBorders>
            <w:shd w:val="clear" w:color="auto" w:fill="auto"/>
            <w:hideMark/>
          </w:tcPr>
          <w:p w14:paraId="091277D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48BF31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BC5B61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A1229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9" w:type="pct"/>
            <w:tcBorders>
              <w:top w:val="nil"/>
              <w:left w:val="nil"/>
              <w:bottom w:val="single" w:sz="4" w:space="0" w:color="000000"/>
              <w:right w:val="single" w:sz="4" w:space="0" w:color="000000"/>
            </w:tcBorders>
            <w:shd w:val="clear" w:color="auto" w:fill="auto"/>
            <w:hideMark/>
          </w:tcPr>
          <w:p w14:paraId="25C3CA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498C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79532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51C644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3E3D11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7C2E8D3" w14:textId="05DE71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2909979,86</w:t>
            </w:r>
          </w:p>
        </w:tc>
        <w:tc>
          <w:tcPr>
            <w:tcW w:w="637" w:type="pct"/>
            <w:tcBorders>
              <w:top w:val="nil"/>
              <w:left w:val="nil"/>
              <w:bottom w:val="single" w:sz="4" w:space="0" w:color="000000"/>
              <w:right w:val="single" w:sz="4" w:space="0" w:color="000000"/>
            </w:tcBorders>
            <w:shd w:val="clear" w:color="auto" w:fill="auto"/>
            <w:hideMark/>
          </w:tcPr>
          <w:p w14:paraId="1B6AB1B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7312CE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E30E14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AE86BD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417F35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2456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50BA7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1B2FB7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109B18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291131AD" w14:textId="49B97C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2909979,86</w:t>
            </w:r>
          </w:p>
        </w:tc>
        <w:tc>
          <w:tcPr>
            <w:tcW w:w="637" w:type="pct"/>
            <w:tcBorders>
              <w:top w:val="nil"/>
              <w:left w:val="nil"/>
              <w:bottom w:val="single" w:sz="4" w:space="0" w:color="000000"/>
              <w:right w:val="single" w:sz="4" w:space="0" w:color="000000"/>
            </w:tcBorders>
            <w:shd w:val="clear" w:color="auto" w:fill="auto"/>
            <w:hideMark/>
          </w:tcPr>
          <w:p w14:paraId="13AB8EF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79880C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B6A447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43EB13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Резервные средства</w:t>
            </w:r>
          </w:p>
        </w:tc>
        <w:tc>
          <w:tcPr>
            <w:tcW w:w="239" w:type="pct"/>
            <w:tcBorders>
              <w:top w:val="nil"/>
              <w:left w:val="nil"/>
              <w:bottom w:val="single" w:sz="4" w:space="0" w:color="000000"/>
              <w:right w:val="single" w:sz="4" w:space="0" w:color="000000"/>
            </w:tcBorders>
            <w:shd w:val="clear" w:color="auto" w:fill="auto"/>
            <w:hideMark/>
          </w:tcPr>
          <w:p w14:paraId="542157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E3174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A4DC6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614" w:type="pct"/>
            <w:tcBorders>
              <w:top w:val="nil"/>
              <w:left w:val="nil"/>
              <w:bottom w:val="single" w:sz="4" w:space="0" w:color="000000"/>
              <w:right w:val="single" w:sz="4" w:space="0" w:color="000000"/>
            </w:tcBorders>
            <w:shd w:val="clear" w:color="auto" w:fill="auto"/>
            <w:hideMark/>
          </w:tcPr>
          <w:p w14:paraId="44CFC0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7115B9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870</w:t>
            </w:r>
          </w:p>
        </w:tc>
        <w:tc>
          <w:tcPr>
            <w:tcW w:w="690" w:type="pct"/>
            <w:tcBorders>
              <w:top w:val="nil"/>
              <w:left w:val="nil"/>
              <w:bottom w:val="single" w:sz="4" w:space="0" w:color="000000"/>
              <w:right w:val="single" w:sz="4" w:space="0" w:color="000000"/>
            </w:tcBorders>
            <w:shd w:val="clear" w:color="auto" w:fill="auto"/>
            <w:hideMark/>
          </w:tcPr>
          <w:p w14:paraId="698B09B2" w14:textId="05FFBC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2909979,86</w:t>
            </w:r>
          </w:p>
        </w:tc>
        <w:tc>
          <w:tcPr>
            <w:tcW w:w="637" w:type="pct"/>
            <w:tcBorders>
              <w:top w:val="nil"/>
              <w:left w:val="nil"/>
              <w:bottom w:val="single" w:sz="4" w:space="0" w:color="000000"/>
              <w:right w:val="single" w:sz="4" w:space="0" w:color="000000"/>
            </w:tcBorders>
            <w:shd w:val="clear" w:color="auto" w:fill="auto"/>
            <w:hideMark/>
          </w:tcPr>
          <w:p w14:paraId="15FFE5E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22B80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D0B95D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6D27BE6"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Другие общегосударственные вопросы</w:t>
            </w:r>
          </w:p>
        </w:tc>
        <w:tc>
          <w:tcPr>
            <w:tcW w:w="239" w:type="pct"/>
            <w:tcBorders>
              <w:top w:val="nil"/>
              <w:left w:val="nil"/>
              <w:bottom w:val="single" w:sz="4" w:space="0" w:color="000000"/>
              <w:right w:val="single" w:sz="4" w:space="0" w:color="000000"/>
            </w:tcBorders>
            <w:shd w:val="clear" w:color="auto" w:fill="auto"/>
            <w:hideMark/>
          </w:tcPr>
          <w:p w14:paraId="33E8169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9B6CE1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50CDCD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97FE19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9FE496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B51DAE3" w14:textId="5C1E66E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127379691,03</w:t>
            </w:r>
          </w:p>
        </w:tc>
        <w:tc>
          <w:tcPr>
            <w:tcW w:w="637" w:type="pct"/>
            <w:tcBorders>
              <w:top w:val="nil"/>
              <w:left w:val="nil"/>
              <w:bottom w:val="single" w:sz="4" w:space="0" w:color="000000"/>
              <w:right w:val="single" w:sz="4" w:space="0" w:color="000000"/>
            </w:tcBorders>
            <w:shd w:val="clear" w:color="auto" w:fill="auto"/>
            <w:hideMark/>
          </w:tcPr>
          <w:p w14:paraId="3E472FB3" w14:textId="26EB78A1"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98534067,60</w:t>
            </w:r>
          </w:p>
        </w:tc>
        <w:tc>
          <w:tcPr>
            <w:tcW w:w="638" w:type="pct"/>
            <w:tcBorders>
              <w:top w:val="nil"/>
              <w:left w:val="nil"/>
              <w:bottom w:val="single" w:sz="4" w:space="0" w:color="000000"/>
              <w:right w:val="single" w:sz="4" w:space="0" w:color="000000"/>
            </w:tcBorders>
            <w:shd w:val="clear" w:color="auto" w:fill="auto"/>
            <w:hideMark/>
          </w:tcPr>
          <w:p w14:paraId="4BFDBBF8" w14:textId="5DA5912B"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100637564,60</w:t>
            </w:r>
          </w:p>
        </w:tc>
      </w:tr>
      <w:tr w:rsidR="003D5098" w:rsidRPr="003D5098" w14:paraId="4D8DE8A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081206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4C485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24C06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9A0FC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00DB6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0500000000</w:t>
            </w:r>
          </w:p>
        </w:tc>
        <w:tc>
          <w:tcPr>
            <w:tcW w:w="210" w:type="pct"/>
            <w:tcBorders>
              <w:top w:val="nil"/>
              <w:left w:val="nil"/>
              <w:bottom w:val="single" w:sz="4" w:space="0" w:color="000000"/>
              <w:right w:val="single" w:sz="4" w:space="0" w:color="000000"/>
            </w:tcBorders>
            <w:shd w:val="clear" w:color="auto" w:fill="auto"/>
            <w:hideMark/>
          </w:tcPr>
          <w:p w14:paraId="791F61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3F622B9" w14:textId="155E8250" w:rsidR="003D5098" w:rsidRPr="00EC5638" w:rsidRDefault="003D5098" w:rsidP="00504FBF">
            <w:pPr>
              <w:jc w:val="right"/>
              <w:rPr>
                <w:rFonts w:eastAsia="Times New Roman"/>
                <w:color w:val="000000"/>
                <w:lang w:eastAsia="ru-RU"/>
              </w:rPr>
            </w:pPr>
            <w:r w:rsidRPr="00EC5638">
              <w:rPr>
                <w:rFonts w:eastAsia="Times New Roman"/>
                <w:color w:val="000000"/>
                <w:lang w:eastAsia="ru-RU"/>
              </w:rPr>
              <w:t>64500,00</w:t>
            </w:r>
          </w:p>
        </w:tc>
        <w:tc>
          <w:tcPr>
            <w:tcW w:w="637" w:type="pct"/>
            <w:tcBorders>
              <w:top w:val="nil"/>
              <w:left w:val="nil"/>
              <w:bottom w:val="single" w:sz="4" w:space="0" w:color="000000"/>
              <w:right w:val="single" w:sz="4" w:space="0" w:color="000000"/>
            </w:tcBorders>
            <w:shd w:val="clear" w:color="auto" w:fill="auto"/>
            <w:hideMark/>
          </w:tcPr>
          <w:p w14:paraId="549EE58D" w14:textId="33BF04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72500,00</w:t>
            </w:r>
          </w:p>
        </w:tc>
        <w:tc>
          <w:tcPr>
            <w:tcW w:w="638" w:type="pct"/>
            <w:tcBorders>
              <w:top w:val="nil"/>
              <w:left w:val="nil"/>
              <w:bottom w:val="single" w:sz="4" w:space="0" w:color="000000"/>
              <w:right w:val="single" w:sz="4" w:space="0" w:color="000000"/>
            </w:tcBorders>
            <w:shd w:val="clear" w:color="auto" w:fill="auto"/>
            <w:hideMark/>
          </w:tcPr>
          <w:p w14:paraId="6ED943F6" w14:textId="420C24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72500,00</w:t>
            </w:r>
          </w:p>
        </w:tc>
      </w:tr>
      <w:tr w:rsidR="003D5098" w:rsidRPr="003D5098" w14:paraId="6D36D3E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822687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39" w:type="pct"/>
            <w:tcBorders>
              <w:top w:val="nil"/>
              <w:left w:val="nil"/>
              <w:bottom w:val="single" w:sz="4" w:space="0" w:color="000000"/>
              <w:right w:val="single" w:sz="4" w:space="0" w:color="000000"/>
            </w:tcBorders>
            <w:shd w:val="clear" w:color="auto" w:fill="auto"/>
            <w:hideMark/>
          </w:tcPr>
          <w:p w14:paraId="3B0E80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5F2F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CA19E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F4878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0500100000</w:t>
            </w:r>
          </w:p>
        </w:tc>
        <w:tc>
          <w:tcPr>
            <w:tcW w:w="210" w:type="pct"/>
            <w:tcBorders>
              <w:top w:val="nil"/>
              <w:left w:val="nil"/>
              <w:bottom w:val="single" w:sz="4" w:space="0" w:color="000000"/>
              <w:right w:val="single" w:sz="4" w:space="0" w:color="000000"/>
            </w:tcBorders>
            <w:shd w:val="clear" w:color="auto" w:fill="auto"/>
            <w:hideMark/>
          </w:tcPr>
          <w:p w14:paraId="7A3414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AF5D111" w14:textId="65B9FB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34500,00</w:t>
            </w:r>
          </w:p>
        </w:tc>
        <w:tc>
          <w:tcPr>
            <w:tcW w:w="637" w:type="pct"/>
            <w:tcBorders>
              <w:top w:val="nil"/>
              <w:left w:val="nil"/>
              <w:bottom w:val="single" w:sz="4" w:space="0" w:color="000000"/>
              <w:right w:val="single" w:sz="4" w:space="0" w:color="000000"/>
            </w:tcBorders>
            <w:shd w:val="clear" w:color="auto" w:fill="auto"/>
            <w:hideMark/>
          </w:tcPr>
          <w:p w14:paraId="03625C4F" w14:textId="66E0DC9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c>
          <w:tcPr>
            <w:tcW w:w="638" w:type="pct"/>
            <w:tcBorders>
              <w:top w:val="nil"/>
              <w:left w:val="nil"/>
              <w:bottom w:val="single" w:sz="4" w:space="0" w:color="000000"/>
              <w:right w:val="single" w:sz="4" w:space="0" w:color="000000"/>
            </w:tcBorders>
            <w:shd w:val="clear" w:color="auto" w:fill="auto"/>
            <w:hideMark/>
          </w:tcPr>
          <w:p w14:paraId="6F7C0216" w14:textId="5B7AD5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r>
      <w:tr w:rsidR="003D5098" w:rsidRPr="003D5098" w14:paraId="16CB7BB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B6BE29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4E092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4DC7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0DAB2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0FC55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4B6F58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9B3D000" w14:textId="2AE2C53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34500,00</w:t>
            </w:r>
          </w:p>
        </w:tc>
        <w:tc>
          <w:tcPr>
            <w:tcW w:w="637" w:type="pct"/>
            <w:tcBorders>
              <w:top w:val="nil"/>
              <w:left w:val="nil"/>
              <w:bottom w:val="single" w:sz="4" w:space="0" w:color="000000"/>
              <w:right w:val="single" w:sz="4" w:space="0" w:color="000000"/>
            </w:tcBorders>
            <w:shd w:val="clear" w:color="auto" w:fill="auto"/>
            <w:hideMark/>
          </w:tcPr>
          <w:p w14:paraId="523F3730" w14:textId="125707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c>
          <w:tcPr>
            <w:tcW w:w="638" w:type="pct"/>
            <w:tcBorders>
              <w:top w:val="nil"/>
              <w:left w:val="nil"/>
              <w:bottom w:val="single" w:sz="4" w:space="0" w:color="000000"/>
              <w:right w:val="single" w:sz="4" w:space="0" w:color="000000"/>
            </w:tcBorders>
            <w:shd w:val="clear" w:color="auto" w:fill="auto"/>
            <w:hideMark/>
          </w:tcPr>
          <w:p w14:paraId="5E350633" w14:textId="2FBD24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r>
      <w:tr w:rsidR="003D5098" w:rsidRPr="003D5098" w14:paraId="3331D7F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75682C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CE428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7EAA5D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FE895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28ACCD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084823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27A1112" w14:textId="58B4FF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34500,00</w:t>
            </w:r>
          </w:p>
        </w:tc>
        <w:tc>
          <w:tcPr>
            <w:tcW w:w="637" w:type="pct"/>
            <w:tcBorders>
              <w:top w:val="nil"/>
              <w:left w:val="nil"/>
              <w:bottom w:val="single" w:sz="4" w:space="0" w:color="000000"/>
              <w:right w:val="single" w:sz="4" w:space="0" w:color="000000"/>
            </w:tcBorders>
            <w:shd w:val="clear" w:color="auto" w:fill="auto"/>
            <w:hideMark/>
          </w:tcPr>
          <w:p w14:paraId="2FEDC152" w14:textId="063783B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c>
          <w:tcPr>
            <w:tcW w:w="638" w:type="pct"/>
            <w:tcBorders>
              <w:top w:val="nil"/>
              <w:left w:val="nil"/>
              <w:bottom w:val="single" w:sz="4" w:space="0" w:color="000000"/>
              <w:right w:val="single" w:sz="4" w:space="0" w:color="000000"/>
            </w:tcBorders>
            <w:shd w:val="clear" w:color="auto" w:fill="auto"/>
            <w:hideMark/>
          </w:tcPr>
          <w:p w14:paraId="4F1E4233" w14:textId="1AC4AC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r>
      <w:tr w:rsidR="003D5098" w:rsidRPr="003D5098" w14:paraId="62738F6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A37DB0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BD983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2A583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2A2EB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F2938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0500112160</w:t>
            </w:r>
          </w:p>
        </w:tc>
        <w:tc>
          <w:tcPr>
            <w:tcW w:w="210" w:type="pct"/>
            <w:tcBorders>
              <w:top w:val="nil"/>
              <w:left w:val="nil"/>
              <w:bottom w:val="single" w:sz="4" w:space="0" w:color="000000"/>
              <w:right w:val="single" w:sz="4" w:space="0" w:color="000000"/>
            </w:tcBorders>
            <w:shd w:val="clear" w:color="auto" w:fill="auto"/>
            <w:hideMark/>
          </w:tcPr>
          <w:p w14:paraId="1B7785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348514A" w14:textId="32A9DD1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34500,00</w:t>
            </w:r>
          </w:p>
        </w:tc>
        <w:tc>
          <w:tcPr>
            <w:tcW w:w="637" w:type="pct"/>
            <w:tcBorders>
              <w:top w:val="nil"/>
              <w:left w:val="nil"/>
              <w:bottom w:val="single" w:sz="4" w:space="0" w:color="000000"/>
              <w:right w:val="single" w:sz="4" w:space="0" w:color="000000"/>
            </w:tcBorders>
            <w:shd w:val="clear" w:color="auto" w:fill="auto"/>
            <w:hideMark/>
          </w:tcPr>
          <w:p w14:paraId="18637806" w14:textId="060DB9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c>
          <w:tcPr>
            <w:tcW w:w="638" w:type="pct"/>
            <w:tcBorders>
              <w:top w:val="nil"/>
              <w:left w:val="nil"/>
              <w:bottom w:val="single" w:sz="4" w:space="0" w:color="000000"/>
              <w:right w:val="single" w:sz="4" w:space="0" w:color="000000"/>
            </w:tcBorders>
            <w:shd w:val="clear" w:color="auto" w:fill="auto"/>
            <w:hideMark/>
          </w:tcPr>
          <w:p w14:paraId="3B00467C" w14:textId="578A83F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19500,00</w:t>
            </w:r>
          </w:p>
        </w:tc>
      </w:tr>
      <w:tr w:rsidR="003D5098" w:rsidRPr="003D5098" w14:paraId="6A9D51A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6508C41" w14:textId="0C5D9431"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Основное </w:t>
            </w:r>
            <w:r w:rsidR="00FD075D" w:rsidRPr="00EC5638">
              <w:rPr>
                <w:rFonts w:eastAsia="Times New Roman"/>
                <w:color w:val="000000"/>
                <w:lang w:eastAsia="ru-RU"/>
              </w:rPr>
              <w:t>мероприятие</w:t>
            </w:r>
            <w:r w:rsidRPr="00EC5638">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39" w:type="pct"/>
            <w:tcBorders>
              <w:top w:val="nil"/>
              <w:left w:val="nil"/>
              <w:bottom w:val="single" w:sz="4" w:space="0" w:color="000000"/>
              <w:right w:val="single" w:sz="4" w:space="0" w:color="000000"/>
            </w:tcBorders>
            <w:shd w:val="clear" w:color="auto" w:fill="auto"/>
            <w:hideMark/>
          </w:tcPr>
          <w:p w14:paraId="5B2151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83DF5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C010C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F4CE0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0500200000</w:t>
            </w:r>
          </w:p>
        </w:tc>
        <w:tc>
          <w:tcPr>
            <w:tcW w:w="210" w:type="pct"/>
            <w:tcBorders>
              <w:top w:val="nil"/>
              <w:left w:val="nil"/>
              <w:bottom w:val="single" w:sz="4" w:space="0" w:color="000000"/>
              <w:right w:val="single" w:sz="4" w:space="0" w:color="000000"/>
            </w:tcBorders>
            <w:shd w:val="clear" w:color="auto" w:fill="auto"/>
            <w:hideMark/>
          </w:tcPr>
          <w:p w14:paraId="43594B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3A01FB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40EC7C1A" w14:textId="77F619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c>
          <w:tcPr>
            <w:tcW w:w="638" w:type="pct"/>
            <w:tcBorders>
              <w:top w:val="nil"/>
              <w:left w:val="nil"/>
              <w:bottom w:val="single" w:sz="4" w:space="0" w:color="000000"/>
              <w:right w:val="single" w:sz="4" w:space="0" w:color="000000"/>
            </w:tcBorders>
            <w:shd w:val="clear" w:color="auto" w:fill="auto"/>
            <w:hideMark/>
          </w:tcPr>
          <w:p w14:paraId="4B61D121" w14:textId="37311A9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r>
      <w:tr w:rsidR="003D5098" w:rsidRPr="003D5098" w14:paraId="565418C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052ABD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E975A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679E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53BBA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F7F1F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2AE8E9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45BC8E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10365C0C" w14:textId="71D59F5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c>
          <w:tcPr>
            <w:tcW w:w="638" w:type="pct"/>
            <w:tcBorders>
              <w:top w:val="nil"/>
              <w:left w:val="nil"/>
              <w:bottom w:val="single" w:sz="4" w:space="0" w:color="000000"/>
              <w:right w:val="single" w:sz="4" w:space="0" w:color="000000"/>
            </w:tcBorders>
            <w:shd w:val="clear" w:color="auto" w:fill="auto"/>
            <w:hideMark/>
          </w:tcPr>
          <w:p w14:paraId="1075F8F3" w14:textId="2B4FBF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r>
      <w:tr w:rsidR="003D5098" w:rsidRPr="003D5098" w14:paraId="6A61D0B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346DA4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0302B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3142E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8580A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4A7A7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5ED844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9BD6D1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630FAC6D" w14:textId="2D7DEF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c>
          <w:tcPr>
            <w:tcW w:w="638" w:type="pct"/>
            <w:tcBorders>
              <w:top w:val="nil"/>
              <w:left w:val="nil"/>
              <w:bottom w:val="single" w:sz="4" w:space="0" w:color="000000"/>
              <w:right w:val="single" w:sz="4" w:space="0" w:color="000000"/>
            </w:tcBorders>
            <w:shd w:val="clear" w:color="auto" w:fill="auto"/>
            <w:hideMark/>
          </w:tcPr>
          <w:p w14:paraId="6B56C8F5" w14:textId="535E599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r>
      <w:tr w:rsidR="003D5098" w:rsidRPr="003D5098" w14:paraId="0BC4BC1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59184C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A9EAC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484E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500D3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BB7A8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0500212160</w:t>
            </w:r>
          </w:p>
        </w:tc>
        <w:tc>
          <w:tcPr>
            <w:tcW w:w="210" w:type="pct"/>
            <w:tcBorders>
              <w:top w:val="nil"/>
              <w:left w:val="nil"/>
              <w:bottom w:val="single" w:sz="4" w:space="0" w:color="000000"/>
              <w:right w:val="single" w:sz="4" w:space="0" w:color="000000"/>
            </w:tcBorders>
            <w:shd w:val="clear" w:color="auto" w:fill="auto"/>
            <w:hideMark/>
          </w:tcPr>
          <w:p w14:paraId="6FC96F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DB44E0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29226CA3" w14:textId="659EC8F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c>
          <w:tcPr>
            <w:tcW w:w="638" w:type="pct"/>
            <w:tcBorders>
              <w:top w:val="nil"/>
              <w:left w:val="nil"/>
              <w:bottom w:val="single" w:sz="4" w:space="0" w:color="000000"/>
              <w:right w:val="single" w:sz="4" w:space="0" w:color="000000"/>
            </w:tcBorders>
            <w:shd w:val="clear" w:color="auto" w:fill="auto"/>
            <w:hideMark/>
          </w:tcPr>
          <w:p w14:paraId="28AE79FD" w14:textId="1791B6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18000,00</w:t>
            </w:r>
          </w:p>
        </w:tc>
      </w:tr>
      <w:tr w:rsidR="003D5098" w:rsidRPr="003D5098" w14:paraId="228F1C9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570D25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44223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857F1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0D061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54983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0500300000</w:t>
            </w:r>
          </w:p>
        </w:tc>
        <w:tc>
          <w:tcPr>
            <w:tcW w:w="210" w:type="pct"/>
            <w:tcBorders>
              <w:top w:val="nil"/>
              <w:left w:val="nil"/>
              <w:bottom w:val="single" w:sz="4" w:space="0" w:color="000000"/>
              <w:right w:val="single" w:sz="4" w:space="0" w:color="000000"/>
            </w:tcBorders>
            <w:shd w:val="clear" w:color="auto" w:fill="auto"/>
            <w:hideMark/>
          </w:tcPr>
          <w:p w14:paraId="005462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05B0874" w14:textId="39943BE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c>
          <w:tcPr>
            <w:tcW w:w="637" w:type="pct"/>
            <w:tcBorders>
              <w:top w:val="nil"/>
              <w:left w:val="nil"/>
              <w:bottom w:val="single" w:sz="4" w:space="0" w:color="000000"/>
              <w:right w:val="single" w:sz="4" w:space="0" w:color="000000"/>
            </w:tcBorders>
            <w:shd w:val="clear" w:color="auto" w:fill="auto"/>
            <w:hideMark/>
          </w:tcPr>
          <w:p w14:paraId="7F60100C" w14:textId="4C1CD4F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c>
          <w:tcPr>
            <w:tcW w:w="638" w:type="pct"/>
            <w:tcBorders>
              <w:top w:val="nil"/>
              <w:left w:val="nil"/>
              <w:bottom w:val="single" w:sz="4" w:space="0" w:color="000000"/>
              <w:right w:val="single" w:sz="4" w:space="0" w:color="000000"/>
            </w:tcBorders>
            <w:shd w:val="clear" w:color="auto" w:fill="auto"/>
            <w:hideMark/>
          </w:tcPr>
          <w:p w14:paraId="235496A5" w14:textId="0922F32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r>
      <w:tr w:rsidR="003D5098" w:rsidRPr="003D5098" w14:paraId="2126742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7480A8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"Укрепление общественного здоровья населения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1C959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88D4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04CA6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79CC7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748C56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6E9BC1B" w14:textId="06CB311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c>
          <w:tcPr>
            <w:tcW w:w="637" w:type="pct"/>
            <w:tcBorders>
              <w:top w:val="nil"/>
              <w:left w:val="nil"/>
              <w:bottom w:val="single" w:sz="4" w:space="0" w:color="000000"/>
              <w:right w:val="single" w:sz="4" w:space="0" w:color="000000"/>
            </w:tcBorders>
            <w:shd w:val="clear" w:color="auto" w:fill="auto"/>
            <w:hideMark/>
          </w:tcPr>
          <w:p w14:paraId="0FE2437C" w14:textId="1CD7F1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c>
          <w:tcPr>
            <w:tcW w:w="638" w:type="pct"/>
            <w:tcBorders>
              <w:top w:val="nil"/>
              <w:left w:val="nil"/>
              <w:bottom w:val="single" w:sz="4" w:space="0" w:color="000000"/>
              <w:right w:val="single" w:sz="4" w:space="0" w:color="000000"/>
            </w:tcBorders>
            <w:shd w:val="clear" w:color="auto" w:fill="auto"/>
            <w:hideMark/>
          </w:tcPr>
          <w:p w14:paraId="7643A032" w14:textId="2351A6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r>
      <w:tr w:rsidR="003D5098" w:rsidRPr="003D5098" w14:paraId="776A8B4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B43BAE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06671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15B6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D0415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0A9F4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6319FC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6E6A64E" w14:textId="3C26F1D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c>
          <w:tcPr>
            <w:tcW w:w="637" w:type="pct"/>
            <w:tcBorders>
              <w:top w:val="nil"/>
              <w:left w:val="nil"/>
              <w:bottom w:val="single" w:sz="4" w:space="0" w:color="000000"/>
              <w:right w:val="single" w:sz="4" w:space="0" w:color="000000"/>
            </w:tcBorders>
            <w:shd w:val="clear" w:color="auto" w:fill="auto"/>
            <w:hideMark/>
          </w:tcPr>
          <w:p w14:paraId="0986F1A7" w14:textId="0E79531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c>
          <w:tcPr>
            <w:tcW w:w="638" w:type="pct"/>
            <w:tcBorders>
              <w:top w:val="nil"/>
              <w:left w:val="nil"/>
              <w:bottom w:val="single" w:sz="4" w:space="0" w:color="000000"/>
              <w:right w:val="single" w:sz="4" w:space="0" w:color="000000"/>
            </w:tcBorders>
            <w:shd w:val="clear" w:color="auto" w:fill="auto"/>
            <w:hideMark/>
          </w:tcPr>
          <w:p w14:paraId="18F15C20" w14:textId="5F75E8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r>
      <w:tr w:rsidR="003D5098" w:rsidRPr="003D5098" w14:paraId="7E53008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D6F402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FFDB6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34275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7AEF0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D41B8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0500312160</w:t>
            </w:r>
          </w:p>
        </w:tc>
        <w:tc>
          <w:tcPr>
            <w:tcW w:w="210" w:type="pct"/>
            <w:tcBorders>
              <w:top w:val="nil"/>
              <w:left w:val="nil"/>
              <w:bottom w:val="single" w:sz="4" w:space="0" w:color="000000"/>
              <w:right w:val="single" w:sz="4" w:space="0" w:color="000000"/>
            </w:tcBorders>
            <w:shd w:val="clear" w:color="auto" w:fill="auto"/>
            <w:hideMark/>
          </w:tcPr>
          <w:p w14:paraId="5D4F43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44D82A37" w14:textId="3D1948B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c>
          <w:tcPr>
            <w:tcW w:w="637" w:type="pct"/>
            <w:tcBorders>
              <w:top w:val="nil"/>
              <w:left w:val="nil"/>
              <w:bottom w:val="single" w:sz="4" w:space="0" w:color="000000"/>
              <w:right w:val="single" w:sz="4" w:space="0" w:color="000000"/>
            </w:tcBorders>
            <w:shd w:val="clear" w:color="auto" w:fill="auto"/>
            <w:hideMark/>
          </w:tcPr>
          <w:p w14:paraId="33D85B3F" w14:textId="49696C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c>
          <w:tcPr>
            <w:tcW w:w="638" w:type="pct"/>
            <w:tcBorders>
              <w:top w:val="nil"/>
              <w:left w:val="nil"/>
              <w:bottom w:val="single" w:sz="4" w:space="0" w:color="000000"/>
              <w:right w:val="single" w:sz="4" w:space="0" w:color="000000"/>
            </w:tcBorders>
            <w:shd w:val="clear" w:color="auto" w:fill="auto"/>
            <w:hideMark/>
          </w:tcPr>
          <w:p w14:paraId="0E313C82" w14:textId="6C6813C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w:t>
            </w:r>
          </w:p>
        </w:tc>
      </w:tr>
      <w:tr w:rsidR="003D5098" w:rsidRPr="003D5098" w14:paraId="43ED956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1491D2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"Противодействие коррупции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7CF04B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9870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81E03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269DF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0600000000</w:t>
            </w:r>
          </w:p>
        </w:tc>
        <w:tc>
          <w:tcPr>
            <w:tcW w:w="210" w:type="pct"/>
            <w:tcBorders>
              <w:top w:val="nil"/>
              <w:left w:val="nil"/>
              <w:bottom w:val="single" w:sz="4" w:space="0" w:color="000000"/>
              <w:right w:val="single" w:sz="4" w:space="0" w:color="000000"/>
            </w:tcBorders>
            <w:shd w:val="clear" w:color="auto" w:fill="auto"/>
            <w:hideMark/>
          </w:tcPr>
          <w:p w14:paraId="02BB8F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087394D" w14:textId="0E08168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w:t>
            </w:r>
          </w:p>
        </w:tc>
        <w:tc>
          <w:tcPr>
            <w:tcW w:w="637" w:type="pct"/>
            <w:tcBorders>
              <w:top w:val="nil"/>
              <w:left w:val="nil"/>
              <w:bottom w:val="single" w:sz="4" w:space="0" w:color="000000"/>
              <w:right w:val="single" w:sz="4" w:space="0" w:color="000000"/>
            </w:tcBorders>
            <w:shd w:val="clear" w:color="auto" w:fill="auto"/>
            <w:hideMark/>
          </w:tcPr>
          <w:p w14:paraId="0EAE3CC8" w14:textId="6FCC794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c>
          <w:tcPr>
            <w:tcW w:w="638" w:type="pct"/>
            <w:tcBorders>
              <w:top w:val="nil"/>
              <w:left w:val="nil"/>
              <w:bottom w:val="single" w:sz="4" w:space="0" w:color="000000"/>
              <w:right w:val="single" w:sz="4" w:space="0" w:color="000000"/>
            </w:tcBorders>
            <w:shd w:val="clear" w:color="auto" w:fill="auto"/>
            <w:hideMark/>
          </w:tcPr>
          <w:p w14:paraId="4D5E8E29" w14:textId="1256C3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r>
      <w:tr w:rsidR="003D5098" w:rsidRPr="003D5098" w14:paraId="46EA822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C8A3FE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39" w:type="pct"/>
            <w:tcBorders>
              <w:top w:val="nil"/>
              <w:left w:val="nil"/>
              <w:bottom w:val="single" w:sz="4" w:space="0" w:color="000000"/>
              <w:right w:val="single" w:sz="4" w:space="0" w:color="000000"/>
            </w:tcBorders>
            <w:shd w:val="clear" w:color="auto" w:fill="auto"/>
            <w:hideMark/>
          </w:tcPr>
          <w:p w14:paraId="2EC166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96FA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72710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0C31D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0600500000</w:t>
            </w:r>
          </w:p>
        </w:tc>
        <w:tc>
          <w:tcPr>
            <w:tcW w:w="210" w:type="pct"/>
            <w:tcBorders>
              <w:top w:val="nil"/>
              <w:left w:val="nil"/>
              <w:bottom w:val="single" w:sz="4" w:space="0" w:color="000000"/>
              <w:right w:val="single" w:sz="4" w:space="0" w:color="000000"/>
            </w:tcBorders>
            <w:shd w:val="clear" w:color="auto" w:fill="auto"/>
            <w:hideMark/>
          </w:tcPr>
          <w:p w14:paraId="2852EA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F6010D" w14:textId="67554F1F"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w:t>
            </w:r>
          </w:p>
        </w:tc>
        <w:tc>
          <w:tcPr>
            <w:tcW w:w="637" w:type="pct"/>
            <w:tcBorders>
              <w:top w:val="nil"/>
              <w:left w:val="nil"/>
              <w:bottom w:val="single" w:sz="4" w:space="0" w:color="000000"/>
              <w:right w:val="single" w:sz="4" w:space="0" w:color="000000"/>
            </w:tcBorders>
            <w:shd w:val="clear" w:color="auto" w:fill="auto"/>
            <w:hideMark/>
          </w:tcPr>
          <w:p w14:paraId="6B930E96" w14:textId="25A2BCA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c>
          <w:tcPr>
            <w:tcW w:w="638" w:type="pct"/>
            <w:tcBorders>
              <w:top w:val="nil"/>
              <w:left w:val="nil"/>
              <w:bottom w:val="single" w:sz="4" w:space="0" w:color="000000"/>
              <w:right w:val="single" w:sz="4" w:space="0" w:color="000000"/>
            </w:tcBorders>
            <w:shd w:val="clear" w:color="auto" w:fill="auto"/>
            <w:hideMark/>
          </w:tcPr>
          <w:p w14:paraId="03A3798C" w14:textId="6F2B63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r>
      <w:tr w:rsidR="003D5098" w:rsidRPr="003D5098" w14:paraId="59B6032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D90243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"Противодействие коррупции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0DC9B9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EDA8E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1975F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73FC1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43DEEE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A7A8827" w14:textId="4EC951C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w:t>
            </w:r>
          </w:p>
        </w:tc>
        <w:tc>
          <w:tcPr>
            <w:tcW w:w="637" w:type="pct"/>
            <w:tcBorders>
              <w:top w:val="nil"/>
              <w:left w:val="nil"/>
              <w:bottom w:val="single" w:sz="4" w:space="0" w:color="000000"/>
              <w:right w:val="single" w:sz="4" w:space="0" w:color="000000"/>
            </w:tcBorders>
            <w:shd w:val="clear" w:color="auto" w:fill="auto"/>
            <w:hideMark/>
          </w:tcPr>
          <w:p w14:paraId="29C62DCA" w14:textId="6EA5431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c>
          <w:tcPr>
            <w:tcW w:w="638" w:type="pct"/>
            <w:tcBorders>
              <w:top w:val="nil"/>
              <w:left w:val="nil"/>
              <w:bottom w:val="single" w:sz="4" w:space="0" w:color="000000"/>
              <w:right w:val="single" w:sz="4" w:space="0" w:color="000000"/>
            </w:tcBorders>
            <w:shd w:val="clear" w:color="auto" w:fill="auto"/>
            <w:hideMark/>
          </w:tcPr>
          <w:p w14:paraId="32D76E42" w14:textId="550C2B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r>
      <w:tr w:rsidR="003D5098" w:rsidRPr="003D5098" w14:paraId="5C80A80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6A471B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DAC80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BD5B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46141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211CA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3F8B152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5B7A547" w14:textId="1C53CA6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w:t>
            </w:r>
          </w:p>
        </w:tc>
        <w:tc>
          <w:tcPr>
            <w:tcW w:w="637" w:type="pct"/>
            <w:tcBorders>
              <w:top w:val="nil"/>
              <w:left w:val="nil"/>
              <w:bottom w:val="single" w:sz="4" w:space="0" w:color="000000"/>
              <w:right w:val="single" w:sz="4" w:space="0" w:color="000000"/>
            </w:tcBorders>
            <w:shd w:val="clear" w:color="auto" w:fill="auto"/>
            <w:hideMark/>
          </w:tcPr>
          <w:p w14:paraId="014C7767" w14:textId="4EF5DB4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c>
          <w:tcPr>
            <w:tcW w:w="638" w:type="pct"/>
            <w:tcBorders>
              <w:top w:val="nil"/>
              <w:left w:val="nil"/>
              <w:bottom w:val="single" w:sz="4" w:space="0" w:color="000000"/>
              <w:right w:val="single" w:sz="4" w:space="0" w:color="000000"/>
            </w:tcBorders>
            <w:shd w:val="clear" w:color="auto" w:fill="auto"/>
            <w:hideMark/>
          </w:tcPr>
          <w:p w14:paraId="6D8D5F64" w14:textId="48EA1DC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r>
      <w:tr w:rsidR="003D5098" w:rsidRPr="003D5098" w14:paraId="1E49D12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EBAE93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391A0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BB87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944D5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0C04E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0600512140</w:t>
            </w:r>
          </w:p>
        </w:tc>
        <w:tc>
          <w:tcPr>
            <w:tcW w:w="210" w:type="pct"/>
            <w:tcBorders>
              <w:top w:val="nil"/>
              <w:left w:val="nil"/>
              <w:bottom w:val="single" w:sz="4" w:space="0" w:color="000000"/>
              <w:right w:val="single" w:sz="4" w:space="0" w:color="000000"/>
            </w:tcBorders>
            <w:shd w:val="clear" w:color="auto" w:fill="auto"/>
            <w:hideMark/>
          </w:tcPr>
          <w:p w14:paraId="6C8695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216252A" w14:textId="55890D0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w:t>
            </w:r>
          </w:p>
        </w:tc>
        <w:tc>
          <w:tcPr>
            <w:tcW w:w="637" w:type="pct"/>
            <w:tcBorders>
              <w:top w:val="nil"/>
              <w:left w:val="nil"/>
              <w:bottom w:val="single" w:sz="4" w:space="0" w:color="000000"/>
              <w:right w:val="single" w:sz="4" w:space="0" w:color="000000"/>
            </w:tcBorders>
            <w:shd w:val="clear" w:color="auto" w:fill="auto"/>
            <w:hideMark/>
          </w:tcPr>
          <w:p w14:paraId="269C694B" w14:textId="5885B6E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c>
          <w:tcPr>
            <w:tcW w:w="638" w:type="pct"/>
            <w:tcBorders>
              <w:top w:val="nil"/>
              <w:left w:val="nil"/>
              <w:bottom w:val="single" w:sz="4" w:space="0" w:color="000000"/>
              <w:right w:val="single" w:sz="4" w:space="0" w:color="000000"/>
            </w:tcBorders>
            <w:shd w:val="clear" w:color="auto" w:fill="auto"/>
            <w:hideMark/>
          </w:tcPr>
          <w:p w14:paraId="59801C18" w14:textId="1CC6CB0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125000,00</w:t>
            </w:r>
          </w:p>
        </w:tc>
      </w:tr>
      <w:tr w:rsidR="003D5098" w:rsidRPr="003D5098" w14:paraId="576744C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0E8CDE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4E2F2A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786A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09E80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BBCE6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58E248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C16B8A5" w14:textId="05C60BE2"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879027,60</w:t>
            </w:r>
          </w:p>
        </w:tc>
        <w:tc>
          <w:tcPr>
            <w:tcW w:w="637" w:type="pct"/>
            <w:tcBorders>
              <w:top w:val="nil"/>
              <w:left w:val="nil"/>
              <w:bottom w:val="single" w:sz="4" w:space="0" w:color="000000"/>
              <w:right w:val="single" w:sz="4" w:space="0" w:color="000000"/>
            </w:tcBorders>
            <w:shd w:val="clear" w:color="auto" w:fill="auto"/>
            <w:hideMark/>
          </w:tcPr>
          <w:p w14:paraId="0EB68EA0" w14:textId="1167C933" w:rsidR="003D5098" w:rsidRPr="00EC5638" w:rsidRDefault="003D5098" w:rsidP="00504FBF">
            <w:pPr>
              <w:jc w:val="right"/>
              <w:rPr>
                <w:rFonts w:eastAsia="Times New Roman"/>
                <w:color w:val="000000"/>
                <w:lang w:eastAsia="ru-RU"/>
              </w:rPr>
            </w:pPr>
            <w:r w:rsidRPr="00EC5638">
              <w:rPr>
                <w:rFonts w:eastAsia="Times New Roman"/>
                <w:color w:val="000000"/>
                <w:lang w:eastAsia="ru-RU"/>
              </w:rPr>
              <w:t>899027,60</w:t>
            </w:r>
          </w:p>
        </w:tc>
        <w:tc>
          <w:tcPr>
            <w:tcW w:w="638" w:type="pct"/>
            <w:tcBorders>
              <w:top w:val="nil"/>
              <w:left w:val="nil"/>
              <w:bottom w:val="single" w:sz="4" w:space="0" w:color="000000"/>
              <w:right w:val="single" w:sz="4" w:space="0" w:color="000000"/>
            </w:tcBorders>
            <w:shd w:val="clear" w:color="auto" w:fill="auto"/>
            <w:hideMark/>
          </w:tcPr>
          <w:p w14:paraId="0C8A4D32" w14:textId="559E7474" w:rsidR="003D5098" w:rsidRPr="00EC5638" w:rsidRDefault="003D5098" w:rsidP="00504FBF">
            <w:pPr>
              <w:jc w:val="right"/>
              <w:rPr>
                <w:rFonts w:eastAsia="Times New Roman"/>
                <w:color w:val="000000"/>
                <w:lang w:eastAsia="ru-RU"/>
              </w:rPr>
            </w:pPr>
            <w:r w:rsidRPr="00EC5638">
              <w:rPr>
                <w:rFonts w:eastAsia="Times New Roman"/>
                <w:color w:val="000000"/>
                <w:lang w:eastAsia="ru-RU"/>
              </w:rPr>
              <w:t>899027,60</w:t>
            </w:r>
          </w:p>
        </w:tc>
      </w:tr>
      <w:tr w:rsidR="003D5098" w:rsidRPr="003D5098" w14:paraId="32EE020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FC6F79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F1424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CF16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DA2D6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B0074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2B92F2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F61A421" w14:textId="19C28903"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479027,60</w:t>
            </w:r>
          </w:p>
        </w:tc>
        <w:tc>
          <w:tcPr>
            <w:tcW w:w="637" w:type="pct"/>
            <w:tcBorders>
              <w:top w:val="nil"/>
              <w:left w:val="nil"/>
              <w:bottom w:val="single" w:sz="4" w:space="0" w:color="000000"/>
              <w:right w:val="single" w:sz="4" w:space="0" w:color="000000"/>
            </w:tcBorders>
            <w:shd w:val="clear" w:color="auto" w:fill="auto"/>
            <w:hideMark/>
          </w:tcPr>
          <w:p w14:paraId="1FE26287" w14:textId="3AE6788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c>
          <w:tcPr>
            <w:tcW w:w="638" w:type="pct"/>
            <w:tcBorders>
              <w:top w:val="nil"/>
              <w:left w:val="nil"/>
              <w:bottom w:val="single" w:sz="4" w:space="0" w:color="000000"/>
              <w:right w:val="single" w:sz="4" w:space="0" w:color="000000"/>
            </w:tcBorders>
            <w:shd w:val="clear" w:color="auto" w:fill="auto"/>
            <w:hideMark/>
          </w:tcPr>
          <w:p w14:paraId="4AEA9508" w14:textId="36ABC77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r>
      <w:tr w:rsidR="003D5098" w:rsidRPr="003D5098" w14:paraId="2B76670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FD1200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9" w:type="pct"/>
            <w:tcBorders>
              <w:top w:val="nil"/>
              <w:left w:val="nil"/>
              <w:bottom w:val="single" w:sz="4" w:space="0" w:color="000000"/>
              <w:right w:val="single" w:sz="4" w:space="0" w:color="000000"/>
            </w:tcBorders>
            <w:shd w:val="clear" w:color="auto" w:fill="auto"/>
            <w:hideMark/>
          </w:tcPr>
          <w:p w14:paraId="44C7C4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D9A9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F4E86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2950D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6B2A60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3CD07BF" w14:textId="570EFC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479027,60</w:t>
            </w:r>
          </w:p>
        </w:tc>
        <w:tc>
          <w:tcPr>
            <w:tcW w:w="637" w:type="pct"/>
            <w:tcBorders>
              <w:top w:val="nil"/>
              <w:left w:val="nil"/>
              <w:bottom w:val="single" w:sz="4" w:space="0" w:color="000000"/>
              <w:right w:val="single" w:sz="4" w:space="0" w:color="000000"/>
            </w:tcBorders>
            <w:shd w:val="clear" w:color="auto" w:fill="auto"/>
            <w:hideMark/>
          </w:tcPr>
          <w:p w14:paraId="7BAF1E4C" w14:textId="770EE41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c>
          <w:tcPr>
            <w:tcW w:w="638" w:type="pct"/>
            <w:tcBorders>
              <w:top w:val="nil"/>
              <w:left w:val="nil"/>
              <w:bottom w:val="single" w:sz="4" w:space="0" w:color="000000"/>
              <w:right w:val="single" w:sz="4" w:space="0" w:color="000000"/>
            </w:tcBorders>
            <w:shd w:val="clear" w:color="auto" w:fill="auto"/>
            <w:hideMark/>
          </w:tcPr>
          <w:p w14:paraId="082A49BE" w14:textId="1150F603"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r>
      <w:tr w:rsidR="003D5098" w:rsidRPr="003D5098" w14:paraId="6267CF0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85BB03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70850A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F276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2B503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54C1E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04438E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2EB24591" w14:textId="74F98E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479027,60</w:t>
            </w:r>
          </w:p>
        </w:tc>
        <w:tc>
          <w:tcPr>
            <w:tcW w:w="637" w:type="pct"/>
            <w:tcBorders>
              <w:top w:val="nil"/>
              <w:left w:val="nil"/>
              <w:bottom w:val="single" w:sz="4" w:space="0" w:color="000000"/>
              <w:right w:val="single" w:sz="4" w:space="0" w:color="000000"/>
            </w:tcBorders>
            <w:shd w:val="clear" w:color="auto" w:fill="auto"/>
            <w:hideMark/>
          </w:tcPr>
          <w:p w14:paraId="082390C3" w14:textId="69FA98A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c>
          <w:tcPr>
            <w:tcW w:w="638" w:type="pct"/>
            <w:tcBorders>
              <w:top w:val="nil"/>
              <w:left w:val="nil"/>
              <w:bottom w:val="single" w:sz="4" w:space="0" w:color="000000"/>
              <w:right w:val="single" w:sz="4" w:space="0" w:color="000000"/>
            </w:tcBorders>
            <w:shd w:val="clear" w:color="auto" w:fill="auto"/>
            <w:hideMark/>
          </w:tcPr>
          <w:p w14:paraId="57754E72" w14:textId="4DBEDDB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r>
      <w:tr w:rsidR="003D5098" w:rsidRPr="003D5098" w14:paraId="7D2834C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37D824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40FABB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DE987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2FA61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A7C96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28A726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2F75952B" w14:textId="24CE0A03"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479027,60</w:t>
            </w:r>
          </w:p>
        </w:tc>
        <w:tc>
          <w:tcPr>
            <w:tcW w:w="637" w:type="pct"/>
            <w:tcBorders>
              <w:top w:val="nil"/>
              <w:left w:val="nil"/>
              <w:bottom w:val="single" w:sz="4" w:space="0" w:color="000000"/>
              <w:right w:val="single" w:sz="4" w:space="0" w:color="000000"/>
            </w:tcBorders>
            <w:shd w:val="clear" w:color="auto" w:fill="auto"/>
            <w:hideMark/>
          </w:tcPr>
          <w:p w14:paraId="4CE85EBF" w14:textId="2E4B8A6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c>
          <w:tcPr>
            <w:tcW w:w="638" w:type="pct"/>
            <w:tcBorders>
              <w:top w:val="nil"/>
              <w:left w:val="nil"/>
              <w:bottom w:val="single" w:sz="4" w:space="0" w:color="000000"/>
              <w:right w:val="single" w:sz="4" w:space="0" w:color="000000"/>
            </w:tcBorders>
            <w:shd w:val="clear" w:color="auto" w:fill="auto"/>
            <w:hideMark/>
          </w:tcPr>
          <w:p w14:paraId="0987B436" w14:textId="230A10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499027,60</w:t>
            </w:r>
          </w:p>
        </w:tc>
      </w:tr>
      <w:tr w:rsidR="003D5098" w:rsidRPr="003D5098" w14:paraId="1006550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A7E608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2D4932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C1E23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B44E0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C5845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1700200000</w:t>
            </w:r>
          </w:p>
        </w:tc>
        <w:tc>
          <w:tcPr>
            <w:tcW w:w="210" w:type="pct"/>
            <w:tcBorders>
              <w:top w:val="nil"/>
              <w:left w:val="nil"/>
              <w:bottom w:val="single" w:sz="4" w:space="0" w:color="000000"/>
              <w:right w:val="single" w:sz="4" w:space="0" w:color="000000"/>
            </w:tcBorders>
            <w:shd w:val="clear" w:color="auto" w:fill="auto"/>
            <w:hideMark/>
          </w:tcPr>
          <w:p w14:paraId="61770F2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F8D9301" w14:textId="0F62EB5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7" w:type="pct"/>
            <w:tcBorders>
              <w:top w:val="nil"/>
              <w:left w:val="nil"/>
              <w:bottom w:val="single" w:sz="4" w:space="0" w:color="000000"/>
              <w:right w:val="single" w:sz="4" w:space="0" w:color="000000"/>
            </w:tcBorders>
            <w:shd w:val="clear" w:color="auto" w:fill="auto"/>
            <w:hideMark/>
          </w:tcPr>
          <w:p w14:paraId="654D518C" w14:textId="543256F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623E4CF0" w14:textId="2A3F362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r>
      <w:tr w:rsidR="003D5098" w:rsidRPr="003D5098" w14:paraId="7EAEEA1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DF85A8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39" w:type="pct"/>
            <w:tcBorders>
              <w:top w:val="nil"/>
              <w:left w:val="nil"/>
              <w:bottom w:val="single" w:sz="4" w:space="0" w:color="000000"/>
              <w:right w:val="single" w:sz="4" w:space="0" w:color="000000"/>
            </w:tcBorders>
            <w:shd w:val="clear" w:color="auto" w:fill="auto"/>
            <w:hideMark/>
          </w:tcPr>
          <w:p w14:paraId="1BB528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FD36F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D7079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F0120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094AC3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4418065" w14:textId="60EAF85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7" w:type="pct"/>
            <w:tcBorders>
              <w:top w:val="nil"/>
              <w:left w:val="nil"/>
              <w:bottom w:val="single" w:sz="4" w:space="0" w:color="000000"/>
              <w:right w:val="single" w:sz="4" w:space="0" w:color="000000"/>
            </w:tcBorders>
            <w:shd w:val="clear" w:color="auto" w:fill="auto"/>
            <w:hideMark/>
          </w:tcPr>
          <w:p w14:paraId="2FE74D2D" w14:textId="560DF3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578890D0" w14:textId="704ED3B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r>
      <w:tr w:rsidR="003D5098" w:rsidRPr="003D5098" w14:paraId="00FC668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7580087" w14:textId="6010C246"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618F2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0D2F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2EEDF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0EFD5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0BEEED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82CFDA4" w14:textId="314600FE"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7" w:type="pct"/>
            <w:tcBorders>
              <w:top w:val="nil"/>
              <w:left w:val="nil"/>
              <w:bottom w:val="single" w:sz="4" w:space="0" w:color="000000"/>
              <w:right w:val="single" w:sz="4" w:space="0" w:color="000000"/>
            </w:tcBorders>
            <w:shd w:val="clear" w:color="auto" w:fill="auto"/>
            <w:hideMark/>
          </w:tcPr>
          <w:p w14:paraId="210B7627" w14:textId="1B1C0D7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4FC071CF" w14:textId="1E3C36F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r>
      <w:tr w:rsidR="003D5098" w:rsidRPr="003D5098" w14:paraId="277C2F4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DF559E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Субсидии некоммерческим организациям (за исключением государственных (муниципальных) </w:t>
            </w:r>
            <w:r w:rsidRPr="00EC5638">
              <w:rPr>
                <w:rFonts w:eastAsia="Times New Roman"/>
                <w:color w:val="000000"/>
                <w:lang w:eastAsia="ru-RU"/>
              </w:rPr>
              <w:lastRenderedPageBreak/>
              <w:t>учреждений, государственных корпораций (компаний), публично-правовых компаний)</w:t>
            </w:r>
          </w:p>
        </w:tc>
        <w:tc>
          <w:tcPr>
            <w:tcW w:w="239" w:type="pct"/>
            <w:tcBorders>
              <w:top w:val="nil"/>
              <w:left w:val="nil"/>
              <w:bottom w:val="single" w:sz="4" w:space="0" w:color="000000"/>
              <w:right w:val="single" w:sz="4" w:space="0" w:color="000000"/>
            </w:tcBorders>
            <w:shd w:val="clear" w:color="auto" w:fill="auto"/>
            <w:hideMark/>
          </w:tcPr>
          <w:p w14:paraId="7887A4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06C377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3BCE6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0DDF6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1700270110</w:t>
            </w:r>
          </w:p>
        </w:tc>
        <w:tc>
          <w:tcPr>
            <w:tcW w:w="210" w:type="pct"/>
            <w:tcBorders>
              <w:top w:val="nil"/>
              <w:left w:val="nil"/>
              <w:bottom w:val="single" w:sz="4" w:space="0" w:color="000000"/>
              <w:right w:val="single" w:sz="4" w:space="0" w:color="000000"/>
            </w:tcBorders>
            <w:shd w:val="clear" w:color="auto" w:fill="auto"/>
            <w:hideMark/>
          </w:tcPr>
          <w:p w14:paraId="6E49EE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630</w:t>
            </w:r>
          </w:p>
        </w:tc>
        <w:tc>
          <w:tcPr>
            <w:tcW w:w="690" w:type="pct"/>
            <w:tcBorders>
              <w:top w:val="nil"/>
              <w:left w:val="nil"/>
              <w:bottom w:val="single" w:sz="4" w:space="0" w:color="000000"/>
              <w:right w:val="single" w:sz="4" w:space="0" w:color="000000"/>
            </w:tcBorders>
            <w:shd w:val="clear" w:color="auto" w:fill="auto"/>
            <w:hideMark/>
          </w:tcPr>
          <w:p w14:paraId="2546D118" w14:textId="65A0CC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7" w:type="pct"/>
            <w:tcBorders>
              <w:top w:val="nil"/>
              <w:left w:val="nil"/>
              <w:bottom w:val="single" w:sz="4" w:space="0" w:color="000000"/>
              <w:right w:val="single" w:sz="4" w:space="0" w:color="000000"/>
            </w:tcBorders>
            <w:shd w:val="clear" w:color="auto" w:fill="auto"/>
            <w:hideMark/>
          </w:tcPr>
          <w:p w14:paraId="28D03B4B" w14:textId="07155A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577F8137" w14:textId="594A3A3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w:t>
            </w:r>
          </w:p>
        </w:tc>
      </w:tr>
      <w:tr w:rsidR="003D5098" w:rsidRPr="003D5098" w14:paraId="0175709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22DACD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D4CF1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BE042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56236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3CC0F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1800000000</w:t>
            </w:r>
          </w:p>
        </w:tc>
        <w:tc>
          <w:tcPr>
            <w:tcW w:w="210" w:type="pct"/>
            <w:tcBorders>
              <w:top w:val="nil"/>
              <w:left w:val="nil"/>
              <w:bottom w:val="single" w:sz="4" w:space="0" w:color="000000"/>
              <w:right w:val="single" w:sz="4" w:space="0" w:color="000000"/>
            </w:tcBorders>
            <w:shd w:val="clear" w:color="auto" w:fill="auto"/>
            <w:hideMark/>
          </w:tcPr>
          <w:p w14:paraId="26704F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DA2F284" w14:textId="64D2BF4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2F3E9276" w14:textId="0FA89A4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E8590E9" w14:textId="5233CC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3BD02D8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16DFC4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Воспитание культуры толерантности и межнационального согласия</w:t>
            </w:r>
          </w:p>
        </w:tc>
        <w:tc>
          <w:tcPr>
            <w:tcW w:w="239" w:type="pct"/>
            <w:tcBorders>
              <w:top w:val="nil"/>
              <w:left w:val="nil"/>
              <w:bottom w:val="single" w:sz="4" w:space="0" w:color="000000"/>
              <w:right w:val="single" w:sz="4" w:space="0" w:color="000000"/>
            </w:tcBorders>
            <w:shd w:val="clear" w:color="auto" w:fill="auto"/>
            <w:hideMark/>
          </w:tcPr>
          <w:p w14:paraId="4373B6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3178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9E1A4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069E9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1800300000</w:t>
            </w:r>
          </w:p>
        </w:tc>
        <w:tc>
          <w:tcPr>
            <w:tcW w:w="210" w:type="pct"/>
            <w:tcBorders>
              <w:top w:val="nil"/>
              <w:left w:val="nil"/>
              <w:bottom w:val="single" w:sz="4" w:space="0" w:color="000000"/>
              <w:right w:val="single" w:sz="4" w:space="0" w:color="000000"/>
            </w:tcBorders>
            <w:shd w:val="clear" w:color="auto" w:fill="auto"/>
            <w:hideMark/>
          </w:tcPr>
          <w:p w14:paraId="6A2B17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2293EB0" w14:textId="040163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5356A061" w14:textId="28464AA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D539D27" w14:textId="2BAA5D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3F49C33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C6F718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A6422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E89F1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D144A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E8C2B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1800312210</w:t>
            </w:r>
          </w:p>
        </w:tc>
        <w:tc>
          <w:tcPr>
            <w:tcW w:w="210" w:type="pct"/>
            <w:tcBorders>
              <w:top w:val="nil"/>
              <w:left w:val="nil"/>
              <w:bottom w:val="single" w:sz="4" w:space="0" w:color="000000"/>
              <w:right w:val="single" w:sz="4" w:space="0" w:color="000000"/>
            </w:tcBorders>
            <w:shd w:val="clear" w:color="auto" w:fill="auto"/>
            <w:hideMark/>
          </w:tcPr>
          <w:p w14:paraId="126575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95F2AF5" w14:textId="445FB6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32FFE80C" w14:textId="41C0B60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E75F58B" w14:textId="19132EF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1BBE874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BD26E7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2E4BD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468B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9514A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E9EA70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1800312210</w:t>
            </w:r>
          </w:p>
        </w:tc>
        <w:tc>
          <w:tcPr>
            <w:tcW w:w="210" w:type="pct"/>
            <w:tcBorders>
              <w:top w:val="nil"/>
              <w:left w:val="nil"/>
              <w:bottom w:val="single" w:sz="4" w:space="0" w:color="000000"/>
              <w:right w:val="single" w:sz="4" w:space="0" w:color="000000"/>
            </w:tcBorders>
            <w:shd w:val="clear" w:color="auto" w:fill="auto"/>
            <w:hideMark/>
          </w:tcPr>
          <w:p w14:paraId="677B92D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ABCF1EA" w14:textId="26D8CC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0D994D24" w14:textId="0FFE659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D311B38" w14:textId="2D8C4F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67A6559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757EDA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3460B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4608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6BA53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5162C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1800312210</w:t>
            </w:r>
          </w:p>
        </w:tc>
        <w:tc>
          <w:tcPr>
            <w:tcW w:w="210" w:type="pct"/>
            <w:tcBorders>
              <w:top w:val="nil"/>
              <w:left w:val="nil"/>
              <w:bottom w:val="single" w:sz="4" w:space="0" w:color="000000"/>
              <w:right w:val="single" w:sz="4" w:space="0" w:color="000000"/>
            </w:tcBorders>
            <w:shd w:val="clear" w:color="auto" w:fill="auto"/>
            <w:hideMark/>
          </w:tcPr>
          <w:p w14:paraId="0EBC09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EB86BD2" w14:textId="662EC1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640D2FC7" w14:textId="7AC7A0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8EED2FC" w14:textId="575355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69E876A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32E8CF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5BE3F8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3B721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3943B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8BB59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67189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CAA8242" w14:textId="3AB2842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126266163,43</w:t>
            </w:r>
          </w:p>
        </w:tc>
        <w:tc>
          <w:tcPr>
            <w:tcW w:w="637" w:type="pct"/>
            <w:tcBorders>
              <w:top w:val="nil"/>
              <w:left w:val="nil"/>
              <w:bottom w:val="single" w:sz="4" w:space="0" w:color="000000"/>
              <w:right w:val="single" w:sz="4" w:space="0" w:color="000000"/>
            </w:tcBorders>
            <w:shd w:val="clear" w:color="auto" w:fill="auto"/>
            <w:hideMark/>
          </w:tcPr>
          <w:p w14:paraId="64541868" w14:textId="7A6A3DCA" w:rsidR="003D5098" w:rsidRPr="00EC5638" w:rsidRDefault="003D5098" w:rsidP="00504FBF">
            <w:pPr>
              <w:jc w:val="right"/>
              <w:rPr>
                <w:rFonts w:eastAsia="Times New Roman"/>
                <w:color w:val="000000"/>
                <w:lang w:eastAsia="ru-RU"/>
              </w:rPr>
            </w:pPr>
            <w:r w:rsidRPr="00EC5638">
              <w:rPr>
                <w:rFonts w:eastAsia="Times New Roman"/>
                <w:color w:val="000000"/>
                <w:lang w:eastAsia="ru-RU"/>
              </w:rPr>
              <w:t>97337540,00</w:t>
            </w:r>
          </w:p>
        </w:tc>
        <w:tc>
          <w:tcPr>
            <w:tcW w:w="638" w:type="pct"/>
            <w:tcBorders>
              <w:top w:val="nil"/>
              <w:left w:val="nil"/>
              <w:bottom w:val="single" w:sz="4" w:space="0" w:color="000000"/>
              <w:right w:val="single" w:sz="4" w:space="0" w:color="000000"/>
            </w:tcBorders>
            <w:shd w:val="clear" w:color="auto" w:fill="auto"/>
            <w:hideMark/>
          </w:tcPr>
          <w:p w14:paraId="0939467F" w14:textId="753606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99441037,00</w:t>
            </w:r>
          </w:p>
        </w:tc>
      </w:tr>
      <w:tr w:rsidR="003D5098" w:rsidRPr="003D5098" w14:paraId="69D4EE8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61D4D5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7D2C1C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4A7E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4E5A6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93882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7E058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4C0398A" w14:textId="1E8C5D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126266163,43</w:t>
            </w:r>
          </w:p>
        </w:tc>
        <w:tc>
          <w:tcPr>
            <w:tcW w:w="637" w:type="pct"/>
            <w:tcBorders>
              <w:top w:val="nil"/>
              <w:left w:val="nil"/>
              <w:bottom w:val="single" w:sz="4" w:space="0" w:color="000000"/>
              <w:right w:val="single" w:sz="4" w:space="0" w:color="000000"/>
            </w:tcBorders>
            <w:shd w:val="clear" w:color="auto" w:fill="auto"/>
            <w:hideMark/>
          </w:tcPr>
          <w:p w14:paraId="7D6C3ADF" w14:textId="69A09856" w:rsidR="003D5098" w:rsidRPr="00EC5638" w:rsidRDefault="003D5098" w:rsidP="00504FBF">
            <w:pPr>
              <w:jc w:val="right"/>
              <w:rPr>
                <w:rFonts w:eastAsia="Times New Roman"/>
                <w:color w:val="000000"/>
                <w:lang w:eastAsia="ru-RU"/>
              </w:rPr>
            </w:pPr>
            <w:r w:rsidRPr="00EC5638">
              <w:rPr>
                <w:rFonts w:eastAsia="Times New Roman"/>
                <w:color w:val="000000"/>
                <w:lang w:eastAsia="ru-RU"/>
              </w:rPr>
              <w:t>97337540,00</w:t>
            </w:r>
          </w:p>
        </w:tc>
        <w:tc>
          <w:tcPr>
            <w:tcW w:w="638" w:type="pct"/>
            <w:tcBorders>
              <w:top w:val="nil"/>
              <w:left w:val="nil"/>
              <w:bottom w:val="single" w:sz="4" w:space="0" w:color="000000"/>
              <w:right w:val="single" w:sz="4" w:space="0" w:color="000000"/>
            </w:tcBorders>
            <w:shd w:val="clear" w:color="auto" w:fill="auto"/>
            <w:hideMark/>
          </w:tcPr>
          <w:p w14:paraId="3C1B71C0" w14:textId="2F0E7E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99441037,00</w:t>
            </w:r>
          </w:p>
        </w:tc>
      </w:tr>
      <w:tr w:rsidR="003D5098" w:rsidRPr="003D5098" w14:paraId="3393B17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8CF8A6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3CFE92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48F6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337A0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82092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4B3EE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5DCB764" w14:textId="1EC8A8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126266163,43</w:t>
            </w:r>
          </w:p>
        </w:tc>
        <w:tc>
          <w:tcPr>
            <w:tcW w:w="637" w:type="pct"/>
            <w:tcBorders>
              <w:top w:val="nil"/>
              <w:left w:val="nil"/>
              <w:bottom w:val="single" w:sz="4" w:space="0" w:color="000000"/>
              <w:right w:val="single" w:sz="4" w:space="0" w:color="000000"/>
            </w:tcBorders>
            <w:shd w:val="clear" w:color="auto" w:fill="auto"/>
            <w:hideMark/>
          </w:tcPr>
          <w:p w14:paraId="1F744269" w14:textId="447D062C" w:rsidR="003D5098" w:rsidRPr="00EC5638" w:rsidRDefault="003D5098" w:rsidP="00504FBF">
            <w:pPr>
              <w:jc w:val="right"/>
              <w:rPr>
                <w:rFonts w:eastAsia="Times New Roman"/>
                <w:color w:val="000000"/>
                <w:lang w:eastAsia="ru-RU"/>
              </w:rPr>
            </w:pPr>
            <w:r w:rsidRPr="00EC5638">
              <w:rPr>
                <w:rFonts w:eastAsia="Times New Roman"/>
                <w:color w:val="000000"/>
                <w:lang w:eastAsia="ru-RU"/>
              </w:rPr>
              <w:t>97337540,00</w:t>
            </w:r>
          </w:p>
        </w:tc>
        <w:tc>
          <w:tcPr>
            <w:tcW w:w="638" w:type="pct"/>
            <w:tcBorders>
              <w:top w:val="nil"/>
              <w:left w:val="nil"/>
              <w:bottom w:val="single" w:sz="4" w:space="0" w:color="000000"/>
              <w:right w:val="single" w:sz="4" w:space="0" w:color="000000"/>
            </w:tcBorders>
            <w:shd w:val="clear" w:color="auto" w:fill="auto"/>
            <w:hideMark/>
          </w:tcPr>
          <w:p w14:paraId="4A2469C5" w14:textId="61975374" w:rsidR="003D5098" w:rsidRPr="00EC5638" w:rsidRDefault="003D5098" w:rsidP="00504FBF">
            <w:pPr>
              <w:jc w:val="right"/>
              <w:rPr>
                <w:rFonts w:eastAsia="Times New Roman"/>
                <w:color w:val="000000"/>
                <w:lang w:eastAsia="ru-RU"/>
              </w:rPr>
            </w:pPr>
            <w:r w:rsidRPr="00EC5638">
              <w:rPr>
                <w:rFonts w:eastAsia="Times New Roman"/>
                <w:color w:val="000000"/>
                <w:lang w:eastAsia="ru-RU"/>
              </w:rPr>
              <w:t>99441037,00</w:t>
            </w:r>
          </w:p>
        </w:tc>
      </w:tr>
      <w:tr w:rsidR="003D5098" w:rsidRPr="003D5098" w14:paraId="5730CC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40D243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9" w:type="pct"/>
            <w:tcBorders>
              <w:top w:val="nil"/>
              <w:left w:val="nil"/>
              <w:bottom w:val="single" w:sz="4" w:space="0" w:color="000000"/>
              <w:right w:val="single" w:sz="4" w:space="0" w:color="000000"/>
            </w:tcBorders>
            <w:shd w:val="clear" w:color="auto" w:fill="auto"/>
            <w:hideMark/>
          </w:tcPr>
          <w:p w14:paraId="473211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C770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C4359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EC519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3A7667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B7DA86A" w14:textId="05AA73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7281033,40</w:t>
            </w:r>
          </w:p>
        </w:tc>
        <w:tc>
          <w:tcPr>
            <w:tcW w:w="637" w:type="pct"/>
            <w:tcBorders>
              <w:top w:val="nil"/>
              <w:left w:val="nil"/>
              <w:bottom w:val="single" w:sz="4" w:space="0" w:color="000000"/>
              <w:right w:val="single" w:sz="4" w:space="0" w:color="000000"/>
            </w:tcBorders>
            <w:shd w:val="clear" w:color="auto" w:fill="auto"/>
            <w:hideMark/>
          </w:tcPr>
          <w:p w14:paraId="4EB2E8F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A0FCC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538E6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621CDE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9E3C4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1F6FA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AEF5F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C2822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0ACFE3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458127F" w14:textId="542B434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3500000,00</w:t>
            </w:r>
          </w:p>
        </w:tc>
        <w:tc>
          <w:tcPr>
            <w:tcW w:w="637" w:type="pct"/>
            <w:tcBorders>
              <w:top w:val="nil"/>
              <w:left w:val="nil"/>
              <w:bottom w:val="single" w:sz="4" w:space="0" w:color="000000"/>
              <w:right w:val="single" w:sz="4" w:space="0" w:color="000000"/>
            </w:tcBorders>
            <w:shd w:val="clear" w:color="auto" w:fill="auto"/>
            <w:hideMark/>
          </w:tcPr>
          <w:p w14:paraId="21CA804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0A8247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657F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8C08E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F3D36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A7287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6C18D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A55B7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656335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A07DB32" w14:textId="655EB5A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3500000,00</w:t>
            </w:r>
          </w:p>
        </w:tc>
        <w:tc>
          <w:tcPr>
            <w:tcW w:w="637" w:type="pct"/>
            <w:tcBorders>
              <w:top w:val="nil"/>
              <w:left w:val="nil"/>
              <w:bottom w:val="single" w:sz="4" w:space="0" w:color="000000"/>
              <w:right w:val="single" w:sz="4" w:space="0" w:color="000000"/>
            </w:tcBorders>
            <w:shd w:val="clear" w:color="auto" w:fill="auto"/>
            <w:hideMark/>
          </w:tcPr>
          <w:p w14:paraId="0A70DE6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1051E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B6D3B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1D18E1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2F447E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BD15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DF1C1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E92A9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1B78BD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02084B4E" w14:textId="1AA302B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3781033,40</w:t>
            </w:r>
          </w:p>
        </w:tc>
        <w:tc>
          <w:tcPr>
            <w:tcW w:w="637" w:type="pct"/>
            <w:tcBorders>
              <w:top w:val="nil"/>
              <w:left w:val="nil"/>
              <w:bottom w:val="single" w:sz="4" w:space="0" w:color="000000"/>
              <w:right w:val="single" w:sz="4" w:space="0" w:color="000000"/>
            </w:tcBorders>
            <w:shd w:val="clear" w:color="auto" w:fill="auto"/>
            <w:hideMark/>
          </w:tcPr>
          <w:p w14:paraId="133DAC1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00473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99ED86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8138B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Исполнение судебных актов</w:t>
            </w:r>
          </w:p>
        </w:tc>
        <w:tc>
          <w:tcPr>
            <w:tcW w:w="239" w:type="pct"/>
            <w:tcBorders>
              <w:top w:val="nil"/>
              <w:left w:val="nil"/>
              <w:bottom w:val="single" w:sz="4" w:space="0" w:color="000000"/>
              <w:right w:val="single" w:sz="4" w:space="0" w:color="000000"/>
            </w:tcBorders>
            <w:shd w:val="clear" w:color="auto" w:fill="auto"/>
            <w:hideMark/>
          </w:tcPr>
          <w:p w14:paraId="706906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82607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6038B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0FDC7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62E441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830</w:t>
            </w:r>
          </w:p>
        </w:tc>
        <w:tc>
          <w:tcPr>
            <w:tcW w:w="690" w:type="pct"/>
            <w:tcBorders>
              <w:top w:val="nil"/>
              <w:left w:val="nil"/>
              <w:bottom w:val="single" w:sz="4" w:space="0" w:color="000000"/>
              <w:right w:val="single" w:sz="4" w:space="0" w:color="000000"/>
            </w:tcBorders>
            <w:shd w:val="clear" w:color="auto" w:fill="auto"/>
            <w:hideMark/>
          </w:tcPr>
          <w:p w14:paraId="69A2590F" w14:textId="0D2E55C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2331033,40</w:t>
            </w:r>
          </w:p>
        </w:tc>
        <w:tc>
          <w:tcPr>
            <w:tcW w:w="637" w:type="pct"/>
            <w:tcBorders>
              <w:top w:val="nil"/>
              <w:left w:val="nil"/>
              <w:bottom w:val="single" w:sz="4" w:space="0" w:color="000000"/>
              <w:right w:val="single" w:sz="4" w:space="0" w:color="000000"/>
            </w:tcBorders>
            <w:shd w:val="clear" w:color="auto" w:fill="auto"/>
            <w:hideMark/>
          </w:tcPr>
          <w:p w14:paraId="143F93C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141DE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EC4CDA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DE1C39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Уплата налогов, сборов и иных платежей</w:t>
            </w:r>
          </w:p>
        </w:tc>
        <w:tc>
          <w:tcPr>
            <w:tcW w:w="239" w:type="pct"/>
            <w:tcBorders>
              <w:top w:val="nil"/>
              <w:left w:val="nil"/>
              <w:bottom w:val="single" w:sz="4" w:space="0" w:color="000000"/>
              <w:right w:val="single" w:sz="4" w:space="0" w:color="000000"/>
            </w:tcBorders>
            <w:shd w:val="clear" w:color="auto" w:fill="auto"/>
            <w:hideMark/>
          </w:tcPr>
          <w:p w14:paraId="591A14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9A3A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FD08C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EB537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39251C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850</w:t>
            </w:r>
          </w:p>
        </w:tc>
        <w:tc>
          <w:tcPr>
            <w:tcW w:w="690" w:type="pct"/>
            <w:tcBorders>
              <w:top w:val="nil"/>
              <w:left w:val="nil"/>
              <w:bottom w:val="single" w:sz="4" w:space="0" w:color="000000"/>
              <w:right w:val="single" w:sz="4" w:space="0" w:color="000000"/>
            </w:tcBorders>
            <w:shd w:val="clear" w:color="auto" w:fill="auto"/>
            <w:hideMark/>
          </w:tcPr>
          <w:p w14:paraId="5FD34AFF" w14:textId="27E597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1450000,00</w:t>
            </w:r>
          </w:p>
        </w:tc>
        <w:tc>
          <w:tcPr>
            <w:tcW w:w="637" w:type="pct"/>
            <w:tcBorders>
              <w:top w:val="nil"/>
              <w:left w:val="nil"/>
              <w:bottom w:val="single" w:sz="4" w:space="0" w:color="000000"/>
              <w:right w:val="single" w:sz="4" w:space="0" w:color="000000"/>
            </w:tcBorders>
            <w:shd w:val="clear" w:color="auto" w:fill="auto"/>
            <w:hideMark/>
          </w:tcPr>
          <w:p w14:paraId="47F0FA7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2C6962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4294CF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F1375C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89A77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E002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4DF96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096D6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259CB4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7CF72DC" w14:textId="190345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17422564,03</w:t>
            </w:r>
          </w:p>
        </w:tc>
        <w:tc>
          <w:tcPr>
            <w:tcW w:w="637" w:type="pct"/>
            <w:tcBorders>
              <w:top w:val="nil"/>
              <w:left w:val="nil"/>
              <w:bottom w:val="single" w:sz="4" w:space="0" w:color="000000"/>
              <w:right w:val="single" w:sz="4" w:space="0" w:color="000000"/>
            </w:tcBorders>
            <w:shd w:val="clear" w:color="auto" w:fill="auto"/>
            <w:hideMark/>
          </w:tcPr>
          <w:p w14:paraId="3C76297B" w14:textId="3793E28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10680000,00</w:t>
            </w:r>
          </w:p>
        </w:tc>
        <w:tc>
          <w:tcPr>
            <w:tcW w:w="638" w:type="pct"/>
            <w:tcBorders>
              <w:top w:val="nil"/>
              <w:left w:val="nil"/>
              <w:bottom w:val="single" w:sz="4" w:space="0" w:color="000000"/>
              <w:right w:val="single" w:sz="4" w:space="0" w:color="000000"/>
            </w:tcBorders>
            <w:shd w:val="clear" w:color="auto" w:fill="auto"/>
            <w:hideMark/>
          </w:tcPr>
          <w:p w14:paraId="1C221912" w14:textId="410C9C7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10680000,00</w:t>
            </w:r>
          </w:p>
        </w:tc>
      </w:tr>
      <w:tr w:rsidR="003D5098" w:rsidRPr="003D5098" w14:paraId="119A34D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F7947D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AC6B7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7528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DA370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212DB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087766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7B31151" w14:textId="1487E2E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17422564,03</w:t>
            </w:r>
          </w:p>
        </w:tc>
        <w:tc>
          <w:tcPr>
            <w:tcW w:w="637" w:type="pct"/>
            <w:tcBorders>
              <w:top w:val="nil"/>
              <w:left w:val="nil"/>
              <w:bottom w:val="single" w:sz="4" w:space="0" w:color="000000"/>
              <w:right w:val="single" w:sz="4" w:space="0" w:color="000000"/>
            </w:tcBorders>
            <w:shd w:val="clear" w:color="auto" w:fill="auto"/>
            <w:hideMark/>
          </w:tcPr>
          <w:p w14:paraId="5BAC3E1F" w14:textId="21C9B9C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10680000,00</w:t>
            </w:r>
          </w:p>
        </w:tc>
        <w:tc>
          <w:tcPr>
            <w:tcW w:w="638" w:type="pct"/>
            <w:tcBorders>
              <w:top w:val="nil"/>
              <w:left w:val="nil"/>
              <w:bottom w:val="single" w:sz="4" w:space="0" w:color="000000"/>
              <w:right w:val="single" w:sz="4" w:space="0" w:color="000000"/>
            </w:tcBorders>
            <w:shd w:val="clear" w:color="auto" w:fill="auto"/>
            <w:hideMark/>
          </w:tcPr>
          <w:p w14:paraId="79D8021A" w14:textId="5FA0DA3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10680000,00</w:t>
            </w:r>
          </w:p>
        </w:tc>
      </w:tr>
      <w:tr w:rsidR="003D5098" w:rsidRPr="003D5098" w14:paraId="343D0EF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3E8DCD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76BFB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4A85C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9E2A0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638D6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1D902E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F66B98F" w14:textId="4110DC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17422564,03</w:t>
            </w:r>
          </w:p>
        </w:tc>
        <w:tc>
          <w:tcPr>
            <w:tcW w:w="637" w:type="pct"/>
            <w:tcBorders>
              <w:top w:val="nil"/>
              <w:left w:val="nil"/>
              <w:bottom w:val="single" w:sz="4" w:space="0" w:color="000000"/>
              <w:right w:val="single" w:sz="4" w:space="0" w:color="000000"/>
            </w:tcBorders>
            <w:shd w:val="clear" w:color="auto" w:fill="auto"/>
            <w:hideMark/>
          </w:tcPr>
          <w:p w14:paraId="62E97824" w14:textId="2273D48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10680000,00</w:t>
            </w:r>
          </w:p>
        </w:tc>
        <w:tc>
          <w:tcPr>
            <w:tcW w:w="638" w:type="pct"/>
            <w:tcBorders>
              <w:top w:val="nil"/>
              <w:left w:val="nil"/>
              <w:bottom w:val="single" w:sz="4" w:space="0" w:color="000000"/>
              <w:right w:val="single" w:sz="4" w:space="0" w:color="000000"/>
            </w:tcBorders>
            <w:shd w:val="clear" w:color="auto" w:fill="auto"/>
            <w:hideMark/>
          </w:tcPr>
          <w:p w14:paraId="31B2EB13" w14:textId="1ECDE32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10680000,00</w:t>
            </w:r>
          </w:p>
        </w:tc>
      </w:tr>
      <w:tr w:rsidR="003D5098" w:rsidRPr="003D5098" w14:paraId="49D531F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744CB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Прочие расходы непрограммных направлений деятельности</w:t>
            </w:r>
          </w:p>
        </w:tc>
        <w:tc>
          <w:tcPr>
            <w:tcW w:w="239" w:type="pct"/>
            <w:tcBorders>
              <w:top w:val="nil"/>
              <w:left w:val="nil"/>
              <w:bottom w:val="single" w:sz="4" w:space="0" w:color="000000"/>
              <w:right w:val="single" w:sz="4" w:space="0" w:color="000000"/>
            </w:tcBorders>
            <w:shd w:val="clear" w:color="auto" w:fill="auto"/>
            <w:hideMark/>
          </w:tcPr>
          <w:p w14:paraId="79B09F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7EFCE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5CDDE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5E9E7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497117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2A7F983" w14:textId="3EEDFD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900950,00</w:t>
            </w:r>
          </w:p>
        </w:tc>
        <w:tc>
          <w:tcPr>
            <w:tcW w:w="637" w:type="pct"/>
            <w:tcBorders>
              <w:top w:val="nil"/>
              <w:left w:val="nil"/>
              <w:bottom w:val="single" w:sz="4" w:space="0" w:color="000000"/>
              <w:right w:val="single" w:sz="4" w:space="0" w:color="000000"/>
            </w:tcBorders>
            <w:shd w:val="clear" w:color="auto" w:fill="auto"/>
            <w:hideMark/>
          </w:tcPr>
          <w:p w14:paraId="511BE03E" w14:textId="5B90FF6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5769991" w14:textId="64A1F1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4CF55DA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2EA22C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B45DF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8AC1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032F1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D55E54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43499A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9C0B0EC" w14:textId="4B1215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790950,00</w:t>
            </w:r>
          </w:p>
        </w:tc>
        <w:tc>
          <w:tcPr>
            <w:tcW w:w="637" w:type="pct"/>
            <w:tcBorders>
              <w:top w:val="nil"/>
              <w:left w:val="nil"/>
              <w:bottom w:val="single" w:sz="4" w:space="0" w:color="000000"/>
              <w:right w:val="single" w:sz="4" w:space="0" w:color="000000"/>
            </w:tcBorders>
            <w:shd w:val="clear" w:color="auto" w:fill="auto"/>
            <w:hideMark/>
          </w:tcPr>
          <w:p w14:paraId="70503D2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146DEE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97340B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C15C71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A82F8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8C9C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65756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F99A2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74048B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D58E32B" w14:textId="0FC0221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790950,00</w:t>
            </w:r>
          </w:p>
        </w:tc>
        <w:tc>
          <w:tcPr>
            <w:tcW w:w="637" w:type="pct"/>
            <w:tcBorders>
              <w:top w:val="nil"/>
              <w:left w:val="nil"/>
              <w:bottom w:val="single" w:sz="4" w:space="0" w:color="000000"/>
              <w:right w:val="single" w:sz="4" w:space="0" w:color="000000"/>
            </w:tcBorders>
            <w:shd w:val="clear" w:color="auto" w:fill="auto"/>
            <w:hideMark/>
          </w:tcPr>
          <w:p w14:paraId="060FE58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AE53E1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E3739C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8593E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1088CBD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B0070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AFA6B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3F167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1F09EC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5AC0FC79" w14:textId="58E8CD8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c>
          <w:tcPr>
            <w:tcW w:w="637" w:type="pct"/>
            <w:tcBorders>
              <w:top w:val="nil"/>
              <w:left w:val="nil"/>
              <w:bottom w:val="single" w:sz="4" w:space="0" w:color="000000"/>
              <w:right w:val="single" w:sz="4" w:space="0" w:color="000000"/>
            </w:tcBorders>
            <w:shd w:val="clear" w:color="auto" w:fill="auto"/>
            <w:hideMark/>
          </w:tcPr>
          <w:p w14:paraId="38A2A219" w14:textId="33B6A2A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2316163" w14:textId="0089ECC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5173401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7AF8AC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Публичные нормативные выплаты гражданам несоциального характера</w:t>
            </w:r>
          </w:p>
        </w:tc>
        <w:tc>
          <w:tcPr>
            <w:tcW w:w="239" w:type="pct"/>
            <w:tcBorders>
              <w:top w:val="nil"/>
              <w:left w:val="nil"/>
              <w:bottom w:val="single" w:sz="4" w:space="0" w:color="000000"/>
              <w:right w:val="single" w:sz="4" w:space="0" w:color="000000"/>
            </w:tcBorders>
            <w:shd w:val="clear" w:color="auto" w:fill="auto"/>
            <w:hideMark/>
          </w:tcPr>
          <w:p w14:paraId="046B39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7D41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03830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6B9FF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9999913100</w:t>
            </w:r>
          </w:p>
        </w:tc>
        <w:tc>
          <w:tcPr>
            <w:tcW w:w="210" w:type="pct"/>
            <w:tcBorders>
              <w:top w:val="nil"/>
              <w:left w:val="nil"/>
              <w:bottom w:val="single" w:sz="4" w:space="0" w:color="000000"/>
              <w:right w:val="single" w:sz="4" w:space="0" w:color="000000"/>
            </w:tcBorders>
            <w:shd w:val="clear" w:color="auto" w:fill="auto"/>
            <w:hideMark/>
          </w:tcPr>
          <w:p w14:paraId="287ECC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330</w:t>
            </w:r>
          </w:p>
        </w:tc>
        <w:tc>
          <w:tcPr>
            <w:tcW w:w="690" w:type="pct"/>
            <w:tcBorders>
              <w:top w:val="nil"/>
              <w:left w:val="nil"/>
              <w:bottom w:val="single" w:sz="4" w:space="0" w:color="000000"/>
              <w:right w:val="single" w:sz="4" w:space="0" w:color="000000"/>
            </w:tcBorders>
            <w:shd w:val="clear" w:color="auto" w:fill="auto"/>
            <w:hideMark/>
          </w:tcPr>
          <w:p w14:paraId="23873EDB" w14:textId="7621B9F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c>
          <w:tcPr>
            <w:tcW w:w="637" w:type="pct"/>
            <w:tcBorders>
              <w:top w:val="nil"/>
              <w:left w:val="nil"/>
              <w:bottom w:val="single" w:sz="4" w:space="0" w:color="000000"/>
              <w:right w:val="single" w:sz="4" w:space="0" w:color="000000"/>
            </w:tcBorders>
            <w:shd w:val="clear" w:color="auto" w:fill="auto"/>
            <w:hideMark/>
          </w:tcPr>
          <w:p w14:paraId="168321B4" w14:textId="464C820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FB0B2D2" w14:textId="00251F3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5F0DC17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D6DFD3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0F98A2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DA252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74D45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A77B5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1D79CD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4D9326C" w14:textId="6B46052D" w:rsidR="003D5098" w:rsidRPr="00EC5638" w:rsidRDefault="003D5098" w:rsidP="00504FBF">
            <w:pPr>
              <w:jc w:val="right"/>
              <w:rPr>
                <w:rFonts w:eastAsia="Times New Roman"/>
                <w:color w:val="000000"/>
                <w:lang w:eastAsia="ru-RU"/>
              </w:rPr>
            </w:pPr>
            <w:r w:rsidRPr="00EC5638">
              <w:rPr>
                <w:rFonts w:eastAsia="Times New Roman"/>
                <w:color w:val="000000"/>
                <w:lang w:eastAsia="ru-RU"/>
              </w:rPr>
              <w:t>62697065,70</w:t>
            </w:r>
          </w:p>
        </w:tc>
        <w:tc>
          <w:tcPr>
            <w:tcW w:w="637" w:type="pct"/>
            <w:tcBorders>
              <w:top w:val="nil"/>
              <w:left w:val="nil"/>
              <w:bottom w:val="single" w:sz="4" w:space="0" w:color="000000"/>
              <w:right w:val="single" w:sz="4" w:space="0" w:color="000000"/>
            </w:tcBorders>
            <w:shd w:val="clear" w:color="auto" w:fill="auto"/>
            <w:hideMark/>
          </w:tcPr>
          <w:p w14:paraId="7B704A39" w14:textId="0C5281C9" w:rsidR="003D5098" w:rsidRPr="00EC5638" w:rsidRDefault="003D5098" w:rsidP="00504FBF">
            <w:pPr>
              <w:jc w:val="right"/>
              <w:rPr>
                <w:rFonts w:eastAsia="Times New Roman"/>
                <w:color w:val="000000"/>
                <w:lang w:eastAsia="ru-RU"/>
              </w:rPr>
            </w:pPr>
            <w:r w:rsidRPr="00EC5638">
              <w:rPr>
                <w:rFonts w:eastAsia="Times New Roman"/>
                <w:color w:val="000000"/>
                <w:lang w:eastAsia="ru-RU"/>
              </w:rPr>
              <w:t>65174858,00</w:t>
            </w:r>
          </w:p>
        </w:tc>
        <w:tc>
          <w:tcPr>
            <w:tcW w:w="638" w:type="pct"/>
            <w:tcBorders>
              <w:top w:val="nil"/>
              <w:left w:val="nil"/>
              <w:bottom w:val="single" w:sz="4" w:space="0" w:color="000000"/>
              <w:right w:val="single" w:sz="4" w:space="0" w:color="000000"/>
            </w:tcBorders>
            <w:shd w:val="clear" w:color="auto" w:fill="auto"/>
            <w:hideMark/>
          </w:tcPr>
          <w:p w14:paraId="1DDC699D" w14:textId="2CA18CFF" w:rsidR="003D5098" w:rsidRPr="00EC5638" w:rsidRDefault="003D5098" w:rsidP="00504FBF">
            <w:pPr>
              <w:jc w:val="right"/>
              <w:rPr>
                <w:rFonts w:eastAsia="Times New Roman"/>
                <w:color w:val="000000"/>
                <w:lang w:eastAsia="ru-RU"/>
              </w:rPr>
            </w:pPr>
            <w:r w:rsidRPr="00EC5638">
              <w:rPr>
                <w:rFonts w:eastAsia="Times New Roman"/>
                <w:color w:val="000000"/>
                <w:lang w:eastAsia="ru-RU"/>
              </w:rPr>
              <w:t>67983601,00</w:t>
            </w:r>
          </w:p>
        </w:tc>
      </w:tr>
      <w:tr w:rsidR="003D5098" w:rsidRPr="003D5098" w14:paraId="146F1C9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DC5051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7A6243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D33C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0B937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2C86EA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4EEF72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530EEB87" w14:textId="050A931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51101628,00</w:t>
            </w:r>
          </w:p>
        </w:tc>
        <w:tc>
          <w:tcPr>
            <w:tcW w:w="637" w:type="pct"/>
            <w:tcBorders>
              <w:top w:val="nil"/>
              <w:left w:val="nil"/>
              <w:bottom w:val="single" w:sz="4" w:space="0" w:color="000000"/>
              <w:right w:val="single" w:sz="4" w:space="0" w:color="000000"/>
            </w:tcBorders>
            <w:shd w:val="clear" w:color="auto" w:fill="auto"/>
            <w:hideMark/>
          </w:tcPr>
          <w:p w14:paraId="7E6E78F9" w14:textId="51BAF2F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56174858,00</w:t>
            </w:r>
          </w:p>
        </w:tc>
        <w:tc>
          <w:tcPr>
            <w:tcW w:w="638" w:type="pct"/>
            <w:tcBorders>
              <w:top w:val="nil"/>
              <w:left w:val="nil"/>
              <w:bottom w:val="single" w:sz="4" w:space="0" w:color="000000"/>
              <w:right w:val="single" w:sz="4" w:space="0" w:color="000000"/>
            </w:tcBorders>
            <w:shd w:val="clear" w:color="auto" w:fill="auto"/>
            <w:hideMark/>
          </w:tcPr>
          <w:p w14:paraId="6F23EDFA" w14:textId="1C0AFC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58983601,00</w:t>
            </w:r>
          </w:p>
        </w:tc>
      </w:tr>
      <w:tr w:rsidR="003D5098" w:rsidRPr="003D5098" w14:paraId="569E0A0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5A9C0F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казенных учреждений</w:t>
            </w:r>
          </w:p>
        </w:tc>
        <w:tc>
          <w:tcPr>
            <w:tcW w:w="239" w:type="pct"/>
            <w:tcBorders>
              <w:top w:val="nil"/>
              <w:left w:val="nil"/>
              <w:bottom w:val="single" w:sz="4" w:space="0" w:color="000000"/>
              <w:right w:val="single" w:sz="4" w:space="0" w:color="000000"/>
            </w:tcBorders>
            <w:shd w:val="clear" w:color="auto" w:fill="auto"/>
            <w:hideMark/>
          </w:tcPr>
          <w:p w14:paraId="5C5C05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3F02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959B8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21723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4CA784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w:t>
            </w:r>
          </w:p>
        </w:tc>
        <w:tc>
          <w:tcPr>
            <w:tcW w:w="690" w:type="pct"/>
            <w:tcBorders>
              <w:top w:val="nil"/>
              <w:left w:val="nil"/>
              <w:bottom w:val="single" w:sz="4" w:space="0" w:color="000000"/>
              <w:right w:val="single" w:sz="4" w:space="0" w:color="000000"/>
            </w:tcBorders>
            <w:shd w:val="clear" w:color="auto" w:fill="auto"/>
            <w:hideMark/>
          </w:tcPr>
          <w:p w14:paraId="51933536" w14:textId="644640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51101628,00</w:t>
            </w:r>
          </w:p>
        </w:tc>
        <w:tc>
          <w:tcPr>
            <w:tcW w:w="637" w:type="pct"/>
            <w:tcBorders>
              <w:top w:val="nil"/>
              <w:left w:val="nil"/>
              <w:bottom w:val="single" w:sz="4" w:space="0" w:color="000000"/>
              <w:right w:val="single" w:sz="4" w:space="0" w:color="000000"/>
            </w:tcBorders>
            <w:shd w:val="clear" w:color="auto" w:fill="auto"/>
            <w:hideMark/>
          </w:tcPr>
          <w:p w14:paraId="176D3C20" w14:textId="38B3EEE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56174858,00</w:t>
            </w:r>
          </w:p>
        </w:tc>
        <w:tc>
          <w:tcPr>
            <w:tcW w:w="638" w:type="pct"/>
            <w:tcBorders>
              <w:top w:val="nil"/>
              <w:left w:val="nil"/>
              <w:bottom w:val="single" w:sz="4" w:space="0" w:color="000000"/>
              <w:right w:val="single" w:sz="4" w:space="0" w:color="000000"/>
            </w:tcBorders>
            <w:shd w:val="clear" w:color="auto" w:fill="auto"/>
            <w:hideMark/>
          </w:tcPr>
          <w:p w14:paraId="54A8537E" w14:textId="7C3DAA6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58983601,00</w:t>
            </w:r>
          </w:p>
        </w:tc>
      </w:tr>
      <w:tr w:rsidR="003D5098" w:rsidRPr="003D5098" w14:paraId="78C383D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7F419D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A8F4E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B9D9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2DD8F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8C703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15EE79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8A9E59D" w14:textId="368516E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11391760,04</w:t>
            </w:r>
          </w:p>
        </w:tc>
        <w:tc>
          <w:tcPr>
            <w:tcW w:w="637" w:type="pct"/>
            <w:tcBorders>
              <w:top w:val="nil"/>
              <w:left w:val="nil"/>
              <w:bottom w:val="single" w:sz="4" w:space="0" w:color="000000"/>
              <w:right w:val="single" w:sz="4" w:space="0" w:color="000000"/>
            </w:tcBorders>
            <w:shd w:val="clear" w:color="auto" w:fill="auto"/>
            <w:hideMark/>
          </w:tcPr>
          <w:p w14:paraId="28DAB731" w14:textId="6EFFF2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9000000,00</w:t>
            </w:r>
          </w:p>
        </w:tc>
        <w:tc>
          <w:tcPr>
            <w:tcW w:w="638" w:type="pct"/>
            <w:tcBorders>
              <w:top w:val="nil"/>
              <w:left w:val="nil"/>
              <w:bottom w:val="single" w:sz="4" w:space="0" w:color="000000"/>
              <w:right w:val="single" w:sz="4" w:space="0" w:color="000000"/>
            </w:tcBorders>
            <w:shd w:val="clear" w:color="auto" w:fill="auto"/>
            <w:hideMark/>
          </w:tcPr>
          <w:p w14:paraId="69B28FB7" w14:textId="5AFC37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9000000,00</w:t>
            </w:r>
          </w:p>
        </w:tc>
      </w:tr>
      <w:tr w:rsidR="003D5098" w:rsidRPr="003D5098" w14:paraId="4AFA08F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FA5CC8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6A497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4AAF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32FAE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7531E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4AD4A7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B2907F2" w14:textId="2DF1DD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11391760,04</w:t>
            </w:r>
          </w:p>
        </w:tc>
        <w:tc>
          <w:tcPr>
            <w:tcW w:w="637" w:type="pct"/>
            <w:tcBorders>
              <w:top w:val="nil"/>
              <w:left w:val="nil"/>
              <w:bottom w:val="single" w:sz="4" w:space="0" w:color="000000"/>
              <w:right w:val="single" w:sz="4" w:space="0" w:color="000000"/>
            </w:tcBorders>
            <w:shd w:val="clear" w:color="auto" w:fill="auto"/>
            <w:hideMark/>
          </w:tcPr>
          <w:p w14:paraId="5022C3F4" w14:textId="139692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9000000,00</w:t>
            </w:r>
          </w:p>
        </w:tc>
        <w:tc>
          <w:tcPr>
            <w:tcW w:w="638" w:type="pct"/>
            <w:tcBorders>
              <w:top w:val="nil"/>
              <w:left w:val="nil"/>
              <w:bottom w:val="single" w:sz="4" w:space="0" w:color="000000"/>
              <w:right w:val="single" w:sz="4" w:space="0" w:color="000000"/>
            </w:tcBorders>
            <w:shd w:val="clear" w:color="auto" w:fill="auto"/>
            <w:hideMark/>
          </w:tcPr>
          <w:p w14:paraId="60C436D7" w14:textId="4CD3DD06" w:rsidR="003D5098" w:rsidRPr="00EC5638" w:rsidRDefault="003D5098" w:rsidP="00504FBF">
            <w:pPr>
              <w:jc w:val="right"/>
              <w:rPr>
                <w:rFonts w:eastAsia="Times New Roman"/>
                <w:color w:val="000000"/>
                <w:lang w:eastAsia="ru-RU"/>
              </w:rPr>
            </w:pPr>
            <w:r w:rsidRPr="00EC5638">
              <w:rPr>
                <w:rFonts w:eastAsia="Times New Roman"/>
                <w:color w:val="000000"/>
                <w:lang w:eastAsia="ru-RU"/>
              </w:rPr>
              <w:t>9000000,00</w:t>
            </w:r>
          </w:p>
        </w:tc>
      </w:tr>
      <w:tr w:rsidR="003D5098" w:rsidRPr="003D5098" w14:paraId="58F91DC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5371E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5E8ECA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03CB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798A7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65300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093F93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6711C198" w14:textId="32C20CA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203677,66</w:t>
            </w:r>
          </w:p>
        </w:tc>
        <w:tc>
          <w:tcPr>
            <w:tcW w:w="637" w:type="pct"/>
            <w:tcBorders>
              <w:top w:val="nil"/>
              <w:left w:val="nil"/>
              <w:bottom w:val="single" w:sz="4" w:space="0" w:color="000000"/>
              <w:right w:val="single" w:sz="4" w:space="0" w:color="000000"/>
            </w:tcBorders>
            <w:shd w:val="clear" w:color="auto" w:fill="auto"/>
            <w:hideMark/>
          </w:tcPr>
          <w:p w14:paraId="2F3CCB5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50E03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EE7711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7F86A4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Исполнение судебных актов</w:t>
            </w:r>
          </w:p>
        </w:tc>
        <w:tc>
          <w:tcPr>
            <w:tcW w:w="239" w:type="pct"/>
            <w:tcBorders>
              <w:top w:val="nil"/>
              <w:left w:val="nil"/>
              <w:bottom w:val="single" w:sz="4" w:space="0" w:color="000000"/>
              <w:right w:val="single" w:sz="4" w:space="0" w:color="000000"/>
            </w:tcBorders>
            <w:shd w:val="clear" w:color="auto" w:fill="auto"/>
            <w:hideMark/>
          </w:tcPr>
          <w:p w14:paraId="40112F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51A3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CE8F5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200CD6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27804A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830</w:t>
            </w:r>
          </w:p>
        </w:tc>
        <w:tc>
          <w:tcPr>
            <w:tcW w:w="690" w:type="pct"/>
            <w:tcBorders>
              <w:top w:val="nil"/>
              <w:left w:val="nil"/>
              <w:bottom w:val="single" w:sz="4" w:space="0" w:color="000000"/>
              <w:right w:val="single" w:sz="4" w:space="0" w:color="000000"/>
            </w:tcBorders>
            <w:shd w:val="clear" w:color="auto" w:fill="auto"/>
            <w:hideMark/>
          </w:tcPr>
          <w:p w14:paraId="7FA46FF7" w14:textId="596C87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w:t>
            </w:r>
          </w:p>
        </w:tc>
        <w:tc>
          <w:tcPr>
            <w:tcW w:w="637" w:type="pct"/>
            <w:tcBorders>
              <w:top w:val="nil"/>
              <w:left w:val="nil"/>
              <w:bottom w:val="single" w:sz="4" w:space="0" w:color="000000"/>
              <w:right w:val="single" w:sz="4" w:space="0" w:color="000000"/>
            </w:tcBorders>
            <w:shd w:val="clear" w:color="auto" w:fill="auto"/>
            <w:hideMark/>
          </w:tcPr>
          <w:p w14:paraId="626841E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B424F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DC9FD8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FE9AA8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Уплата налогов, сборов и иных платежей</w:t>
            </w:r>
          </w:p>
        </w:tc>
        <w:tc>
          <w:tcPr>
            <w:tcW w:w="239" w:type="pct"/>
            <w:tcBorders>
              <w:top w:val="nil"/>
              <w:left w:val="nil"/>
              <w:bottom w:val="single" w:sz="4" w:space="0" w:color="000000"/>
              <w:right w:val="single" w:sz="4" w:space="0" w:color="000000"/>
            </w:tcBorders>
            <w:shd w:val="clear" w:color="auto" w:fill="auto"/>
            <w:hideMark/>
          </w:tcPr>
          <w:p w14:paraId="724032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D650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FCAA0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B8A7F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9999921000</w:t>
            </w:r>
          </w:p>
        </w:tc>
        <w:tc>
          <w:tcPr>
            <w:tcW w:w="210" w:type="pct"/>
            <w:tcBorders>
              <w:top w:val="nil"/>
              <w:left w:val="nil"/>
              <w:bottom w:val="single" w:sz="4" w:space="0" w:color="000000"/>
              <w:right w:val="single" w:sz="4" w:space="0" w:color="000000"/>
            </w:tcBorders>
            <w:shd w:val="clear" w:color="auto" w:fill="auto"/>
            <w:hideMark/>
          </w:tcPr>
          <w:p w14:paraId="1B3CC3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850</w:t>
            </w:r>
          </w:p>
        </w:tc>
        <w:tc>
          <w:tcPr>
            <w:tcW w:w="690" w:type="pct"/>
            <w:tcBorders>
              <w:top w:val="nil"/>
              <w:left w:val="nil"/>
              <w:bottom w:val="single" w:sz="4" w:space="0" w:color="000000"/>
              <w:right w:val="single" w:sz="4" w:space="0" w:color="000000"/>
            </w:tcBorders>
            <w:shd w:val="clear" w:color="auto" w:fill="auto"/>
            <w:hideMark/>
          </w:tcPr>
          <w:p w14:paraId="05299D68" w14:textId="339777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193677,66</w:t>
            </w:r>
          </w:p>
        </w:tc>
        <w:tc>
          <w:tcPr>
            <w:tcW w:w="637" w:type="pct"/>
            <w:tcBorders>
              <w:top w:val="nil"/>
              <w:left w:val="nil"/>
              <w:bottom w:val="single" w:sz="4" w:space="0" w:color="000000"/>
              <w:right w:val="single" w:sz="4" w:space="0" w:color="000000"/>
            </w:tcBorders>
            <w:shd w:val="clear" w:color="auto" w:fill="auto"/>
            <w:hideMark/>
          </w:tcPr>
          <w:p w14:paraId="28884ED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44459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54F56E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911519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коммунальных услуг муниципальными учреждениями</w:t>
            </w:r>
          </w:p>
        </w:tc>
        <w:tc>
          <w:tcPr>
            <w:tcW w:w="239" w:type="pct"/>
            <w:tcBorders>
              <w:top w:val="nil"/>
              <w:left w:val="nil"/>
              <w:bottom w:val="single" w:sz="4" w:space="0" w:color="000000"/>
              <w:right w:val="single" w:sz="4" w:space="0" w:color="000000"/>
            </w:tcBorders>
            <w:shd w:val="clear" w:color="auto" w:fill="auto"/>
            <w:hideMark/>
          </w:tcPr>
          <w:p w14:paraId="28748E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8B09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2F982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9019F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6E4A18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B9EC9E7" w14:textId="011B951D"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9616547,00</w:t>
            </w:r>
          </w:p>
        </w:tc>
        <w:tc>
          <w:tcPr>
            <w:tcW w:w="637" w:type="pct"/>
            <w:tcBorders>
              <w:top w:val="nil"/>
              <w:left w:val="nil"/>
              <w:bottom w:val="single" w:sz="4" w:space="0" w:color="000000"/>
              <w:right w:val="single" w:sz="4" w:space="0" w:color="000000"/>
            </w:tcBorders>
            <w:shd w:val="clear" w:color="auto" w:fill="auto"/>
            <w:hideMark/>
          </w:tcPr>
          <w:p w14:paraId="05B4636F" w14:textId="1758EA26"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9616547,00</w:t>
            </w:r>
          </w:p>
        </w:tc>
        <w:tc>
          <w:tcPr>
            <w:tcW w:w="638" w:type="pct"/>
            <w:tcBorders>
              <w:top w:val="nil"/>
              <w:left w:val="nil"/>
              <w:bottom w:val="single" w:sz="4" w:space="0" w:color="000000"/>
              <w:right w:val="single" w:sz="4" w:space="0" w:color="000000"/>
            </w:tcBorders>
            <w:shd w:val="clear" w:color="auto" w:fill="auto"/>
            <w:hideMark/>
          </w:tcPr>
          <w:p w14:paraId="74575BDC" w14:textId="3D2D71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9316547,00</w:t>
            </w:r>
          </w:p>
        </w:tc>
      </w:tr>
      <w:tr w:rsidR="003D5098" w:rsidRPr="003D5098" w14:paraId="4116A9B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FC6BC3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63000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8173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32CCE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901C5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640936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08AC541" w14:textId="5D370E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9616547,00</w:t>
            </w:r>
          </w:p>
        </w:tc>
        <w:tc>
          <w:tcPr>
            <w:tcW w:w="637" w:type="pct"/>
            <w:tcBorders>
              <w:top w:val="nil"/>
              <w:left w:val="nil"/>
              <w:bottom w:val="single" w:sz="4" w:space="0" w:color="000000"/>
              <w:right w:val="single" w:sz="4" w:space="0" w:color="000000"/>
            </w:tcBorders>
            <w:shd w:val="clear" w:color="auto" w:fill="auto"/>
            <w:hideMark/>
          </w:tcPr>
          <w:p w14:paraId="76BE29F3" w14:textId="49A1E1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9616547,00</w:t>
            </w:r>
          </w:p>
        </w:tc>
        <w:tc>
          <w:tcPr>
            <w:tcW w:w="638" w:type="pct"/>
            <w:tcBorders>
              <w:top w:val="nil"/>
              <w:left w:val="nil"/>
              <w:bottom w:val="single" w:sz="4" w:space="0" w:color="000000"/>
              <w:right w:val="single" w:sz="4" w:space="0" w:color="000000"/>
            </w:tcBorders>
            <w:shd w:val="clear" w:color="auto" w:fill="auto"/>
            <w:hideMark/>
          </w:tcPr>
          <w:p w14:paraId="785C3939" w14:textId="08064F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9316547,00</w:t>
            </w:r>
          </w:p>
        </w:tc>
      </w:tr>
      <w:tr w:rsidR="003D5098" w:rsidRPr="003D5098" w14:paraId="38273E3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7A886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0D0DC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7B43D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8AC2A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FE9D8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9999921001</w:t>
            </w:r>
          </w:p>
        </w:tc>
        <w:tc>
          <w:tcPr>
            <w:tcW w:w="210" w:type="pct"/>
            <w:tcBorders>
              <w:top w:val="nil"/>
              <w:left w:val="nil"/>
              <w:bottom w:val="single" w:sz="4" w:space="0" w:color="000000"/>
              <w:right w:val="single" w:sz="4" w:space="0" w:color="000000"/>
            </w:tcBorders>
            <w:shd w:val="clear" w:color="auto" w:fill="auto"/>
            <w:hideMark/>
          </w:tcPr>
          <w:p w14:paraId="5910D5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5C9B453" w14:textId="2B81A635"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9616547,00</w:t>
            </w:r>
          </w:p>
        </w:tc>
        <w:tc>
          <w:tcPr>
            <w:tcW w:w="637" w:type="pct"/>
            <w:tcBorders>
              <w:top w:val="nil"/>
              <w:left w:val="nil"/>
              <w:bottom w:val="single" w:sz="4" w:space="0" w:color="000000"/>
              <w:right w:val="single" w:sz="4" w:space="0" w:color="000000"/>
            </w:tcBorders>
            <w:shd w:val="clear" w:color="auto" w:fill="auto"/>
            <w:hideMark/>
          </w:tcPr>
          <w:p w14:paraId="5617D03C" w14:textId="1019A5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9616547,00</w:t>
            </w:r>
          </w:p>
        </w:tc>
        <w:tc>
          <w:tcPr>
            <w:tcW w:w="638" w:type="pct"/>
            <w:tcBorders>
              <w:top w:val="nil"/>
              <w:left w:val="nil"/>
              <w:bottom w:val="single" w:sz="4" w:space="0" w:color="000000"/>
              <w:right w:val="single" w:sz="4" w:space="0" w:color="000000"/>
            </w:tcBorders>
            <w:shd w:val="clear" w:color="auto" w:fill="auto"/>
            <w:hideMark/>
          </w:tcPr>
          <w:p w14:paraId="6A9C5FD7" w14:textId="0CB980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9316547,00</w:t>
            </w:r>
          </w:p>
        </w:tc>
      </w:tr>
      <w:tr w:rsidR="003D5098" w:rsidRPr="003D5098" w14:paraId="4480134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48B04B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направленные на материально-техническое обеспечение учреждений</w:t>
            </w:r>
          </w:p>
        </w:tc>
        <w:tc>
          <w:tcPr>
            <w:tcW w:w="239" w:type="pct"/>
            <w:tcBorders>
              <w:top w:val="nil"/>
              <w:left w:val="nil"/>
              <w:bottom w:val="single" w:sz="4" w:space="0" w:color="000000"/>
              <w:right w:val="single" w:sz="4" w:space="0" w:color="000000"/>
            </w:tcBorders>
            <w:shd w:val="clear" w:color="auto" w:fill="auto"/>
            <w:hideMark/>
          </w:tcPr>
          <w:p w14:paraId="744001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826C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48E87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AE77A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2D53F2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894463B" w14:textId="428C7A38"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7553112,30</w:t>
            </w:r>
          </w:p>
        </w:tc>
        <w:tc>
          <w:tcPr>
            <w:tcW w:w="637" w:type="pct"/>
            <w:tcBorders>
              <w:top w:val="nil"/>
              <w:left w:val="nil"/>
              <w:bottom w:val="single" w:sz="4" w:space="0" w:color="000000"/>
              <w:right w:val="single" w:sz="4" w:space="0" w:color="000000"/>
            </w:tcBorders>
            <w:shd w:val="clear" w:color="auto" w:fill="auto"/>
            <w:hideMark/>
          </w:tcPr>
          <w:p w14:paraId="3B570BCB" w14:textId="60A7B0C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w:t>
            </w:r>
          </w:p>
        </w:tc>
        <w:tc>
          <w:tcPr>
            <w:tcW w:w="638" w:type="pct"/>
            <w:tcBorders>
              <w:top w:val="nil"/>
              <w:left w:val="nil"/>
              <w:bottom w:val="single" w:sz="4" w:space="0" w:color="000000"/>
              <w:right w:val="single" w:sz="4" w:space="0" w:color="000000"/>
            </w:tcBorders>
            <w:shd w:val="clear" w:color="auto" w:fill="auto"/>
            <w:hideMark/>
          </w:tcPr>
          <w:p w14:paraId="156C33BB" w14:textId="60C4D1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3000000,00</w:t>
            </w:r>
          </w:p>
        </w:tc>
      </w:tr>
      <w:tr w:rsidR="003D5098" w:rsidRPr="003D5098" w14:paraId="2299990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06F44E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7B35D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708CD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7D0C3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EECE83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4195C7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A1419FA" w14:textId="139701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7553112,30</w:t>
            </w:r>
          </w:p>
        </w:tc>
        <w:tc>
          <w:tcPr>
            <w:tcW w:w="637" w:type="pct"/>
            <w:tcBorders>
              <w:top w:val="nil"/>
              <w:left w:val="nil"/>
              <w:bottom w:val="single" w:sz="4" w:space="0" w:color="000000"/>
              <w:right w:val="single" w:sz="4" w:space="0" w:color="000000"/>
            </w:tcBorders>
            <w:shd w:val="clear" w:color="auto" w:fill="auto"/>
            <w:hideMark/>
          </w:tcPr>
          <w:p w14:paraId="60354B6F" w14:textId="22560C7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w:t>
            </w:r>
          </w:p>
        </w:tc>
        <w:tc>
          <w:tcPr>
            <w:tcW w:w="638" w:type="pct"/>
            <w:tcBorders>
              <w:top w:val="nil"/>
              <w:left w:val="nil"/>
              <w:bottom w:val="single" w:sz="4" w:space="0" w:color="000000"/>
              <w:right w:val="single" w:sz="4" w:space="0" w:color="000000"/>
            </w:tcBorders>
            <w:shd w:val="clear" w:color="auto" w:fill="auto"/>
            <w:hideMark/>
          </w:tcPr>
          <w:p w14:paraId="779BC354" w14:textId="79EFBA4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3000000,00</w:t>
            </w:r>
          </w:p>
        </w:tc>
      </w:tr>
      <w:tr w:rsidR="003D5098" w:rsidRPr="003D5098" w14:paraId="54488CC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98FB96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9C81F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5DDF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565F7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3D1CB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9999921002</w:t>
            </w:r>
          </w:p>
        </w:tc>
        <w:tc>
          <w:tcPr>
            <w:tcW w:w="210" w:type="pct"/>
            <w:tcBorders>
              <w:top w:val="nil"/>
              <w:left w:val="nil"/>
              <w:bottom w:val="single" w:sz="4" w:space="0" w:color="000000"/>
              <w:right w:val="single" w:sz="4" w:space="0" w:color="000000"/>
            </w:tcBorders>
            <w:shd w:val="clear" w:color="auto" w:fill="auto"/>
            <w:hideMark/>
          </w:tcPr>
          <w:p w14:paraId="126FD22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6DE3C4B" w14:textId="7B95447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7553112,30</w:t>
            </w:r>
          </w:p>
        </w:tc>
        <w:tc>
          <w:tcPr>
            <w:tcW w:w="637" w:type="pct"/>
            <w:tcBorders>
              <w:top w:val="nil"/>
              <w:left w:val="nil"/>
              <w:bottom w:val="single" w:sz="4" w:space="0" w:color="000000"/>
              <w:right w:val="single" w:sz="4" w:space="0" w:color="000000"/>
            </w:tcBorders>
            <w:shd w:val="clear" w:color="auto" w:fill="auto"/>
            <w:hideMark/>
          </w:tcPr>
          <w:p w14:paraId="76BBFB6F" w14:textId="6597356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w:t>
            </w:r>
          </w:p>
        </w:tc>
        <w:tc>
          <w:tcPr>
            <w:tcW w:w="638" w:type="pct"/>
            <w:tcBorders>
              <w:top w:val="nil"/>
              <w:left w:val="nil"/>
              <w:bottom w:val="single" w:sz="4" w:space="0" w:color="000000"/>
              <w:right w:val="single" w:sz="4" w:space="0" w:color="000000"/>
            </w:tcBorders>
            <w:shd w:val="clear" w:color="auto" w:fill="auto"/>
            <w:hideMark/>
          </w:tcPr>
          <w:p w14:paraId="24A9CAA3" w14:textId="014D1D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3000000,00</w:t>
            </w:r>
          </w:p>
        </w:tc>
      </w:tr>
      <w:tr w:rsidR="003D5098" w:rsidRPr="003D5098" w14:paraId="5022F5A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E4E627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9" w:type="pct"/>
            <w:tcBorders>
              <w:top w:val="nil"/>
              <w:left w:val="nil"/>
              <w:bottom w:val="single" w:sz="4" w:space="0" w:color="000000"/>
              <w:right w:val="single" w:sz="4" w:space="0" w:color="000000"/>
            </w:tcBorders>
            <w:shd w:val="clear" w:color="auto" w:fill="auto"/>
            <w:hideMark/>
          </w:tcPr>
          <w:p w14:paraId="202499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14DE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6BA63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2779A1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003D89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3DE35A7" w14:textId="125DA96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11751250,00</w:t>
            </w:r>
          </w:p>
        </w:tc>
        <w:tc>
          <w:tcPr>
            <w:tcW w:w="637" w:type="pct"/>
            <w:tcBorders>
              <w:top w:val="nil"/>
              <w:left w:val="nil"/>
              <w:bottom w:val="single" w:sz="4" w:space="0" w:color="000000"/>
              <w:right w:val="single" w:sz="4" w:space="0" w:color="000000"/>
            </w:tcBorders>
            <w:shd w:val="clear" w:color="auto" w:fill="auto"/>
            <w:hideMark/>
          </w:tcPr>
          <w:p w14:paraId="0EBD301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AEBDF1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F97473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8382BB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DF1EF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8F7A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7C4BE0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5F943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468BFB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3305661" w14:textId="254132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11751250,00</w:t>
            </w:r>
          </w:p>
        </w:tc>
        <w:tc>
          <w:tcPr>
            <w:tcW w:w="637" w:type="pct"/>
            <w:tcBorders>
              <w:top w:val="nil"/>
              <w:left w:val="nil"/>
              <w:bottom w:val="single" w:sz="4" w:space="0" w:color="000000"/>
              <w:right w:val="single" w:sz="4" w:space="0" w:color="000000"/>
            </w:tcBorders>
            <w:shd w:val="clear" w:color="auto" w:fill="auto"/>
            <w:hideMark/>
          </w:tcPr>
          <w:p w14:paraId="706E76F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8D6D69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82D829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99374F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8FB61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DD29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59DDA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3CDF7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9999921010</w:t>
            </w:r>
          </w:p>
        </w:tc>
        <w:tc>
          <w:tcPr>
            <w:tcW w:w="210" w:type="pct"/>
            <w:tcBorders>
              <w:top w:val="nil"/>
              <w:left w:val="nil"/>
              <w:bottom w:val="single" w:sz="4" w:space="0" w:color="000000"/>
              <w:right w:val="single" w:sz="4" w:space="0" w:color="000000"/>
            </w:tcBorders>
            <w:shd w:val="clear" w:color="auto" w:fill="auto"/>
            <w:hideMark/>
          </w:tcPr>
          <w:p w14:paraId="0F9BBB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481191D" w14:textId="431347E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11751250,00</w:t>
            </w:r>
          </w:p>
        </w:tc>
        <w:tc>
          <w:tcPr>
            <w:tcW w:w="637" w:type="pct"/>
            <w:tcBorders>
              <w:top w:val="nil"/>
              <w:left w:val="nil"/>
              <w:bottom w:val="single" w:sz="4" w:space="0" w:color="000000"/>
              <w:right w:val="single" w:sz="4" w:space="0" w:color="000000"/>
            </w:tcBorders>
            <w:shd w:val="clear" w:color="auto" w:fill="auto"/>
            <w:hideMark/>
          </w:tcPr>
          <w:p w14:paraId="47AD65B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2242B2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B3F291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4F7EC8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Осуществление переданных полномочий Российской Федерации  по регистрации актов гражданского состояния</w:t>
            </w:r>
          </w:p>
        </w:tc>
        <w:tc>
          <w:tcPr>
            <w:tcW w:w="239" w:type="pct"/>
            <w:tcBorders>
              <w:top w:val="nil"/>
              <w:left w:val="nil"/>
              <w:bottom w:val="single" w:sz="4" w:space="0" w:color="000000"/>
              <w:right w:val="single" w:sz="4" w:space="0" w:color="000000"/>
            </w:tcBorders>
            <w:shd w:val="clear" w:color="auto" w:fill="auto"/>
            <w:hideMark/>
          </w:tcPr>
          <w:p w14:paraId="663961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70FF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3FD1A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FDB9D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4741FB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9525811" w14:textId="438047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3448423,00</w:t>
            </w:r>
          </w:p>
        </w:tc>
        <w:tc>
          <w:tcPr>
            <w:tcW w:w="637" w:type="pct"/>
            <w:tcBorders>
              <w:top w:val="nil"/>
              <w:left w:val="nil"/>
              <w:bottom w:val="single" w:sz="4" w:space="0" w:color="000000"/>
              <w:right w:val="single" w:sz="4" w:space="0" w:color="000000"/>
            </w:tcBorders>
            <w:shd w:val="clear" w:color="auto" w:fill="auto"/>
            <w:hideMark/>
          </w:tcPr>
          <w:p w14:paraId="77096C9F" w14:textId="3D2EC41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3232303,00</w:t>
            </w:r>
          </w:p>
        </w:tc>
        <w:tc>
          <w:tcPr>
            <w:tcW w:w="638" w:type="pct"/>
            <w:tcBorders>
              <w:top w:val="nil"/>
              <w:left w:val="nil"/>
              <w:bottom w:val="single" w:sz="4" w:space="0" w:color="000000"/>
              <w:right w:val="single" w:sz="4" w:space="0" w:color="000000"/>
            </w:tcBorders>
            <w:shd w:val="clear" w:color="auto" w:fill="auto"/>
            <w:hideMark/>
          </w:tcPr>
          <w:p w14:paraId="3F9917E8" w14:textId="2173F9D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3232303,00</w:t>
            </w:r>
          </w:p>
        </w:tc>
      </w:tr>
      <w:tr w:rsidR="003D5098" w:rsidRPr="003D5098" w14:paraId="036F2D2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11822C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C5638">
              <w:rPr>
                <w:rFonts w:eastAsia="Times New Roman"/>
                <w:color w:val="000000"/>
                <w:lang w:eastAsia="ru-RU"/>
              </w:rPr>
              <w:lastRenderedPageBreak/>
              <w:t>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05FC35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37A3AC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D0F1A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77E0F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6A2C0A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36925879" w14:textId="7DF2012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3448423,00</w:t>
            </w:r>
          </w:p>
        </w:tc>
        <w:tc>
          <w:tcPr>
            <w:tcW w:w="637" w:type="pct"/>
            <w:tcBorders>
              <w:top w:val="nil"/>
              <w:left w:val="nil"/>
              <w:bottom w:val="single" w:sz="4" w:space="0" w:color="000000"/>
              <w:right w:val="single" w:sz="4" w:space="0" w:color="000000"/>
            </w:tcBorders>
            <w:shd w:val="clear" w:color="auto" w:fill="auto"/>
            <w:hideMark/>
          </w:tcPr>
          <w:p w14:paraId="2758F346" w14:textId="5122AF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3232303,00</w:t>
            </w:r>
          </w:p>
        </w:tc>
        <w:tc>
          <w:tcPr>
            <w:tcW w:w="638" w:type="pct"/>
            <w:tcBorders>
              <w:top w:val="nil"/>
              <w:left w:val="nil"/>
              <w:bottom w:val="single" w:sz="4" w:space="0" w:color="000000"/>
              <w:right w:val="single" w:sz="4" w:space="0" w:color="000000"/>
            </w:tcBorders>
            <w:shd w:val="clear" w:color="auto" w:fill="auto"/>
            <w:hideMark/>
          </w:tcPr>
          <w:p w14:paraId="1A798BB0" w14:textId="6773C8F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3232303,00</w:t>
            </w:r>
          </w:p>
        </w:tc>
      </w:tr>
      <w:tr w:rsidR="003D5098" w:rsidRPr="003D5098" w14:paraId="2C4EAE2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B2488A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239BA4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0356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C0A66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611EF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9999959300</w:t>
            </w:r>
          </w:p>
        </w:tc>
        <w:tc>
          <w:tcPr>
            <w:tcW w:w="210" w:type="pct"/>
            <w:tcBorders>
              <w:top w:val="nil"/>
              <w:left w:val="nil"/>
              <w:bottom w:val="single" w:sz="4" w:space="0" w:color="000000"/>
              <w:right w:val="single" w:sz="4" w:space="0" w:color="000000"/>
            </w:tcBorders>
            <w:shd w:val="clear" w:color="auto" w:fill="auto"/>
            <w:hideMark/>
          </w:tcPr>
          <w:p w14:paraId="790FE7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72427E76" w14:textId="2FB9F9E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3448423,00</w:t>
            </w:r>
          </w:p>
        </w:tc>
        <w:tc>
          <w:tcPr>
            <w:tcW w:w="637" w:type="pct"/>
            <w:tcBorders>
              <w:top w:val="nil"/>
              <w:left w:val="nil"/>
              <w:bottom w:val="single" w:sz="4" w:space="0" w:color="000000"/>
              <w:right w:val="single" w:sz="4" w:space="0" w:color="000000"/>
            </w:tcBorders>
            <w:shd w:val="clear" w:color="auto" w:fill="auto"/>
            <w:hideMark/>
          </w:tcPr>
          <w:p w14:paraId="7BFA7AC3" w14:textId="66C5390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3232303,00</w:t>
            </w:r>
          </w:p>
        </w:tc>
        <w:tc>
          <w:tcPr>
            <w:tcW w:w="638" w:type="pct"/>
            <w:tcBorders>
              <w:top w:val="nil"/>
              <w:left w:val="nil"/>
              <w:bottom w:val="single" w:sz="4" w:space="0" w:color="000000"/>
              <w:right w:val="single" w:sz="4" w:space="0" w:color="000000"/>
            </w:tcBorders>
            <w:shd w:val="clear" w:color="auto" w:fill="auto"/>
            <w:hideMark/>
          </w:tcPr>
          <w:p w14:paraId="53447B75" w14:textId="6642E98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3232303,00</w:t>
            </w:r>
          </w:p>
        </w:tc>
      </w:tr>
      <w:tr w:rsidR="003D5098" w:rsidRPr="003D5098" w14:paraId="3AACB04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17ACA8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39" w:type="pct"/>
            <w:tcBorders>
              <w:top w:val="nil"/>
              <w:left w:val="nil"/>
              <w:bottom w:val="single" w:sz="4" w:space="0" w:color="000000"/>
              <w:right w:val="single" w:sz="4" w:space="0" w:color="000000"/>
            </w:tcBorders>
            <w:shd w:val="clear" w:color="auto" w:fill="auto"/>
            <w:hideMark/>
          </w:tcPr>
          <w:p w14:paraId="3EB893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F13D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6BEAF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C503A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4CDF75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3A483F6" w14:textId="0CB617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390946,00</w:t>
            </w:r>
          </w:p>
        </w:tc>
        <w:tc>
          <w:tcPr>
            <w:tcW w:w="637" w:type="pct"/>
            <w:tcBorders>
              <w:top w:val="nil"/>
              <w:left w:val="nil"/>
              <w:bottom w:val="single" w:sz="4" w:space="0" w:color="000000"/>
              <w:right w:val="single" w:sz="4" w:space="0" w:color="000000"/>
            </w:tcBorders>
            <w:shd w:val="clear" w:color="auto" w:fill="auto"/>
            <w:hideMark/>
          </w:tcPr>
          <w:p w14:paraId="49673E8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8D753F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43E5A3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DF2A6D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30F7A8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80CDB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03FC5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99510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66940D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58CB035D" w14:textId="40BBBC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390946,00</w:t>
            </w:r>
          </w:p>
        </w:tc>
        <w:tc>
          <w:tcPr>
            <w:tcW w:w="637" w:type="pct"/>
            <w:tcBorders>
              <w:top w:val="nil"/>
              <w:left w:val="nil"/>
              <w:bottom w:val="single" w:sz="4" w:space="0" w:color="000000"/>
              <w:right w:val="single" w:sz="4" w:space="0" w:color="000000"/>
            </w:tcBorders>
            <w:shd w:val="clear" w:color="auto" w:fill="auto"/>
            <w:hideMark/>
          </w:tcPr>
          <w:p w14:paraId="7F4CFC9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7825B8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14B1EF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71847F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798EF5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609C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16B91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6CBFE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9999972010</w:t>
            </w:r>
          </w:p>
        </w:tc>
        <w:tc>
          <w:tcPr>
            <w:tcW w:w="210" w:type="pct"/>
            <w:tcBorders>
              <w:top w:val="nil"/>
              <w:left w:val="nil"/>
              <w:bottom w:val="single" w:sz="4" w:space="0" w:color="000000"/>
              <w:right w:val="single" w:sz="4" w:space="0" w:color="000000"/>
            </w:tcBorders>
            <w:shd w:val="clear" w:color="auto" w:fill="auto"/>
            <w:hideMark/>
          </w:tcPr>
          <w:p w14:paraId="4AE60D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768ECAB0" w14:textId="7D287C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390946,00</w:t>
            </w:r>
          </w:p>
        </w:tc>
        <w:tc>
          <w:tcPr>
            <w:tcW w:w="637" w:type="pct"/>
            <w:tcBorders>
              <w:top w:val="nil"/>
              <w:left w:val="nil"/>
              <w:bottom w:val="single" w:sz="4" w:space="0" w:color="000000"/>
              <w:right w:val="single" w:sz="4" w:space="0" w:color="000000"/>
            </w:tcBorders>
            <w:shd w:val="clear" w:color="auto" w:fill="auto"/>
            <w:hideMark/>
          </w:tcPr>
          <w:p w14:paraId="5F02B98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941FA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20BE5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9F08AB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отдельных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39" w:type="pct"/>
            <w:tcBorders>
              <w:top w:val="nil"/>
              <w:left w:val="nil"/>
              <w:bottom w:val="single" w:sz="4" w:space="0" w:color="000000"/>
              <w:right w:val="single" w:sz="4" w:space="0" w:color="000000"/>
            </w:tcBorders>
            <w:shd w:val="clear" w:color="auto" w:fill="auto"/>
            <w:hideMark/>
          </w:tcPr>
          <w:p w14:paraId="6C06F1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7D55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054D8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201B9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473852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6BD2C54" w14:textId="1549C4A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53033,00</w:t>
            </w:r>
          </w:p>
        </w:tc>
        <w:tc>
          <w:tcPr>
            <w:tcW w:w="637" w:type="pct"/>
            <w:tcBorders>
              <w:top w:val="nil"/>
              <w:left w:val="nil"/>
              <w:bottom w:val="single" w:sz="4" w:space="0" w:color="000000"/>
              <w:right w:val="single" w:sz="4" w:space="0" w:color="000000"/>
            </w:tcBorders>
            <w:shd w:val="clear" w:color="auto" w:fill="auto"/>
            <w:hideMark/>
          </w:tcPr>
          <w:p w14:paraId="325A6B3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1D092A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404B41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B32C37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65812D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C14A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D62E3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5CDA4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0D2F9A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763ABD6F" w14:textId="4A0938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53033,00</w:t>
            </w:r>
          </w:p>
        </w:tc>
        <w:tc>
          <w:tcPr>
            <w:tcW w:w="637" w:type="pct"/>
            <w:tcBorders>
              <w:top w:val="nil"/>
              <w:left w:val="nil"/>
              <w:bottom w:val="single" w:sz="4" w:space="0" w:color="000000"/>
              <w:right w:val="single" w:sz="4" w:space="0" w:color="000000"/>
            </w:tcBorders>
            <w:shd w:val="clear" w:color="auto" w:fill="auto"/>
            <w:hideMark/>
          </w:tcPr>
          <w:p w14:paraId="46824CA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C369E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6D7F22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37C87D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3B749F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410E0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683AA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435FD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9999972020</w:t>
            </w:r>
          </w:p>
        </w:tc>
        <w:tc>
          <w:tcPr>
            <w:tcW w:w="210" w:type="pct"/>
            <w:tcBorders>
              <w:top w:val="nil"/>
              <w:left w:val="nil"/>
              <w:bottom w:val="single" w:sz="4" w:space="0" w:color="000000"/>
              <w:right w:val="single" w:sz="4" w:space="0" w:color="000000"/>
            </w:tcBorders>
            <w:shd w:val="clear" w:color="auto" w:fill="auto"/>
            <w:hideMark/>
          </w:tcPr>
          <w:p w14:paraId="363D24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62A73A40" w14:textId="5ED58C15"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53033,00</w:t>
            </w:r>
          </w:p>
        </w:tc>
        <w:tc>
          <w:tcPr>
            <w:tcW w:w="637" w:type="pct"/>
            <w:tcBorders>
              <w:top w:val="nil"/>
              <w:left w:val="nil"/>
              <w:bottom w:val="single" w:sz="4" w:space="0" w:color="000000"/>
              <w:right w:val="single" w:sz="4" w:space="0" w:color="000000"/>
            </w:tcBorders>
            <w:shd w:val="clear" w:color="auto" w:fill="auto"/>
            <w:hideMark/>
          </w:tcPr>
          <w:p w14:paraId="447288A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8F0917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D59F44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570B6A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39" w:type="pct"/>
            <w:tcBorders>
              <w:top w:val="nil"/>
              <w:left w:val="nil"/>
              <w:bottom w:val="single" w:sz="4" w:space="0" w:color="000000"/>
              <w:right w:val="single" w:sz="4" w:space="0" w:color="000000"/>
            </w:tcBorders>
            <w:shd w:val="clear" w:color="auto" w:fill="auto"/>
            <w:hideMark/>
          </w:tcPr>
          <w:p w14:paraId="201BF6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BC361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171DA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7EA4D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02BBBA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6DFB589" w14:textId="416BD98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390602,00</w:t>
            </w:r>
          </w:p>
        </w:tc>
        <w:tc>
          <w:tcPr>
            <w:tcW w:w="637" w:type="pct"/>
            <w:tcBorders>
              <w:top w:val="nil"/>
              <w:left w:val="nil"/>
              <w:bottom w:val="single" w:sz="4" w:space="0" w:color="000000"/>
              <w:right w:val="single" w:sz="4" w:space="0" w:color="000000"/>
            </w:tcBorders>
            <w:shd w:val="clear" w:color="auto" w:fill="auto"/>
            <w:hideMark/>
          </w:tcPr>
          <w:p w14:paraId="7F44422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8AACCF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25E896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EFD4A9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56246E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C091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C8A86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9502B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139204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63CCE2BC" w14:textId="61849FA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390602,00</w:t>
            </w:r>
          </w:p>
        </w:tc>
        <w:tc>
          <w:tcPr>
            <w:tcW w:w="637" w:type="pct"/>
            <w:tcBorders>
              <w:top w:val="nil"/>
              <w:left w:val="nil"/>
              <w:bottom w:val="single" w:sz="4" w:space="0" w:color="000000"/>
              <w:right w:val="single" w:sz="4" w:space="0" w:color="000000"/>
            </w:tcBorders>
            <w:shd w:val="clear" w:color="auto" w:fill="auto"/>
            <w:hideMark/>
          </w:tcPr>
          <w:p w14:paraId="46232DD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A2B8B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959DA2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FC994C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135E3D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61F7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6713A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0D2C7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9999972030</w:t>
            </w:r>
          </w:p>
        </w:tc>
        <w:tc>
          <w:tcPr>
            <w:tcW w:w="210" w:type="pct"/>
            <w:tcBorders>
              <w:top w:val="nil"/>
              <w:left w:val="nil"/>
              <w:bottom w:val="single" w:sz="4" w:space="0" w:color="000000"/>
              <w:right w:val="single" w:sz="4" w:space="0" w:color="000000"/>
            </w:tcBorders>
            <w:shd w:val="clear" w:color="auto" w:fill="auto"/>
            <w:hideMark/>
          </w:tcPr>
          <w:p w14:paraId="3139F8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18095252" w14:textId="37ECB4F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390602,00</w:t>
            </w:r>
          </w:p>
        </w:tc>
        <w:tc>
          <w:tcPr>
            <w:tcW w:w="637" w:type="pct"/>
            <w:tcBorders>
              <w:top w:val="nil"/>
              <w:left w:val="nil"/>
              <w:bottom w:val="single" w:sz="4" w:space="0" w:color="000000"/>
              <w:right w:val="single" w:sz="4" w:space="0" w:color="000000"/>
            </w:tcBorders>
            <w:shd w:val="clear" w:color="auto" w:fill="auto"/>
            <w:hideMark/>
          </w:tcPr>
          <w:p w14:paraId="38A7CDF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89591C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8A923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7126FC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39" w:type="pct"/>
            <w:tcBorders>
              <w:top w:val="nil"/>
              <w:left w:val="nil"/>
              <w:bottom w:val="single" w:sz="4" w:space="0" w:color="000000"/>
              <w:right w:val="single" w:sz="4" w:space="0" w:color="000000"/>
            </w:tcBorders>
            <w:shd w:val="clear" w:color="auto" w:fill="auto"/>
            <w:hideMark/>
          </w:tcPr>
          <w:p w14:paraId="49579A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E180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5F955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9446D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011726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03EBCE0" w14:textId="2D59E4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1735845,00</w:t>
            </w:r>
          </w:p>
        </w:tc>
        <w:tc>
          <w:tcPr>
            <w:tcW w:w="637" w:type="pct"/>
            <w:tcBorders>
              <w:top w:val="nil"/>
              <w:left w:val="nil"/>
              <w:bottom w:val="single" w:sz="4" w:space="0" w:color="000000"/>
              <w:right w:val="single" w:sz="4" w:space="0" w:color="000000"/>
            </w:tcBorders>
            <w:shd w:val="clear" w:color="auto" w:fill="auto"/>
            <w:hideMark/>
          </w:tcPr>
          <w:p w14:paraId="31E0D3D7" w14:textId="10F6BE4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1798370,00</w:t>
            </w:r>
          </w:p>
        </w:tc>
        <w:tc>
          <w:tcPr>
            <w:tcW w:w="638" w:type="pct"/>
            <w:tcBorders>
              <w:top w:val="nil"/>
              <w:left w:val="nil"/>
              <w:bottom w:val="single" w:sz="4" w:space="0" w:color="000000"/>
              <w:right w:val="single" w:sz="4" w:space="0" w:color="000000"/>
            </w:tcBorders>
            <w:shd w:val="clear" w:color="auto" w:fill="auto"/>
            <w:hideMark/>
          </w:tcPr>
          <w:p w14:paraId="192BA4DE" w14:textId="043B07D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1870305,00</w:t>
            </w:r>
          </w:p>
        </w:tc>
      </w:tr>
      <w:tr w:rsidR="003D5098" w:rsidRPr="003D5098" w14:paraId="5145F1E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016F1F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1B4E33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215DA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B5D8E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F2FFF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3F77B2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6E13436D" w14:textId="56E972F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1735845,00</w:t>
            </w:r>
          </w:p>
        </w:tc>
        <w:tc>
          <w:tcPr>
            <w:tcW w:w="637" w:type="pct"/>
            <w:tcBorders>
              <w:top w:val="nil"/>
              <w:left w:val="nil"/>
              <w:bottom w:val="single" w:sz="4" w:space="0" w:color="000000"/>
              <w:right w:val="single" w:sz="4" w:space="0" w:color="000000"/>
            </w:tcBorders>
            <w:shd w:val="clear" w:color="auto" w:fill="auto"/>
            <w:hideMark/>
          </w:tcPr>
          <w:p w14:paraId="740EAE72" w14:textId="2F8A39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1798370,00</w:t>
            </w:r>
          </w:p>
        </w:tc>
        <w:tc>
          <w:tcPr>
            <w:tcW w:w="638" w:type="pct"/>
            <w:tcBorders>
              <w:top w:val="nil"/>
              <w:left w:val="nil"/>
              <w:bottom w:val="single" w:sz="4" w:space="0" w:color="000000"/>
              <w:right w:val="single" w:sz="4" w:space="0" w:color="000000"/>
            </w:tcBorders>
            <w:shd w:val="clear" w:color="auto" w:fill="auto"/>
            <w:hideMark/>
          </w:tcPr>
          <w:p w14:paraId="7247435F" w14:textId="3E2053A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1870305,00</w:t>
            </w:r>
          </w:p>
        </w:tc>
      </w:tr>
      <w:tr w:rsidR="003D5098" w:rsidRPr="003D5098" w14:paraId="3CE5409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35DF92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472BCC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4566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F6C53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9DDD8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9999993010</w:t>
            </w:r>
          </w:p>
        </w:tc>
        <w:tc>
          <w:tcPr>
            <w:tcW w:w="210" w:type="pct"/>
            <w:tcBorders>
              <w:top w:val="nil"/>
              <w:left w:val="nil"/>
              <w:bottom w:val="single" w:sz="4" w:space="0" w:color="000000"/>
              <w:right w:val="single" w:sz="4" w:space="0" w:color="000000"/>
            </w:tcBorders>
            <w:shd w:val="clear" w:color="auto" w:fill="auto"/>
            <w:hideMark/>
          </w:tcPr>
          <w:p w14:paraId="2ED931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5D5F3124" w14:textId="6F5894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1735845,00</w:t>
            </w:r>
          </w:p>
        </w:tc>
        <w:tc>
          <w:tcPr>
            <w:tcW w:w="637" w:type="pct"/>
            <w:tcBorders>
              <w:top w:val="nil"/>
              <w:left w:val="nil"/>
              <w:bottom w:val="single" w:sz="4" w:space="0" w:color="000000"/>
              <w:right w:val="single" w:sz="4" w:space="0" w:color="000000"/>
            </w:tcBorders>
            <w:shd w:val="clear" w:color="auto" w:fill="auto"/>
            <w:hideMark/>
          </w:tcPr>
          <w:p w14:paraId="27ED0C72" w14:textId="33811C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1798370,00</w:t>
            </w:r>
          </w:p>
        </w:tc>
        <w:tc>
          <w:tcPr>
            <w:tcW w:w="638" w:type="pct"/>
            <w:tcBorders>
              <w:top w:val="nil"/>
              <w:left w:val="nil"/>
              <w:bottom w:val="single" w:sz="4" w:space="0" w:color="000000"/>
              <w:right w:val="single" w:sz="4" w:space="0" w:color="000000"/>
            </w:tcBorders>
            <w:shd w:val="clear" w:color="auto" w:fill="auto"/>
            <w:hideMark/>
          </w:tcPr>
          <w:p w14:paraId="4C032723" w14:textId="7CA1D29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1870305,00</w:t>
            </w:r>
          </w:p>
        </w:tc>
      </w:tr>
      <w:tr w:rsidR="003D5098" w:rsidRPr="003D5098" w14:paraId="412E29A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1EC7A2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39" w:type="pct"/>
            <w:tcBorders>
              <w:top w:val="nil"/>
              <w:left w:val="nil"/>
              <w:bottom w:val="single" w:sz="4" w:space="0" w:color="000000"/>
              <w:right w:val="single" w:sz="4" w:space="0" w:color="000000"/>
            </w:tcBorders>
            <w:shd w:val="clear" w:color="auto" w:fill="auto"/>
            <w:hideMark/>
          </w:tcPr>
          <w:p w14:paraId="281665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50634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CFD67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06AD3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2D4F25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065F807" w14:textId="32887D2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1237091,00</w:t>
            </w:r>
          </w:p>
        </w:tc>
        <w:tc>
          <w:tcPr>
            <w:tcW w:w="637" w:type="pct"/>
            <w:tcBorders>
              <w:top w:val="nil"/>
              <w:left w:val="nil"/>
              <w:bottom w:val="single" w:sz="4" w:space="0" w:color="000000"/>
              <w:right w:val="single" w:sz="4" w:space="0" w:color="000000"/>
            </w:tcBorders>
            <w:shd w:val="clear" w:color="auto" w:fill="auto"/>
            <w:hideMark/>
          </w:tcPr>
          <w:p w14:paraId="72E900A1" w14:textId="2B5B74E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1281666,00</w:t>
            </w:r>
          </w:p>
        </w:tc>
        <w:tc>
          <w:tcPr>
            <w:tcW w:w="638" w:type="pct"/>
            <w:tcBorders>
              <w:top w:val="nil"/>
              <w:left w:val="nil"/>
              <w:bottom w:val="single" w:sz="4" w:space="0" w:color="000000"/>
              <w:right w:val="single" w:sz="4" w:space="0" w:color="000000"/>
            </w:tcBorders>
            <w:shd w:val="clear" w:color="auto" w:fill="auto"/>
            <w:hideMark/>
          </w:tcPr>
          <w:p w14:paraId="6FCA0364" w14:textId="37F95C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1332933,00</w:t>
            </w:r>
          </w:p>
        </w:tc>
      </w:tr>
      <w:tr w:rsidR="003D5098" w:rsidRPr="003D5098" w14:paraId="67508A1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30187A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0CBDAE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E854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30464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A90A0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597970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22EEC224" w14:textId="0A896A6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1237091,00</w:t>
            </w:r>
          </w:p>
        </w:tc>
        <w:tc>
          <w:tcPr>
            <w:tcW w:w="637" w:type="pct"/>
            <w:tcBorders>
              <w:top w:val="nil"/>
              <w:left w:val="nil"/>
              <w:bottom w:val="single" w:sz="4" w:space="0" w:color="000000"/>
              <w:right w:val="single" w:sz="4" w:space="0" w:color="000000"/>
            </w:tcBorders>
            <w:shd w:val="clear" w:color="auto" w:fill="auto"/>
            <w:hideMark/>
          </w:tcPr>
          <w:p w14:paraId="3C9AAAD5" w14:textId="109369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1281666,00</w:t>
            </w:r>
          </w:p>
        </w:tc>
        <w:tc>
          <w:tcPr>
            <w:tcW w:w="638" w:type="pct"/>
            <w:tcBorders>
              <w:top w:val="nil"/>
              <w:left w:val="nil"/>
              <w:bottom w:val="single" w:sz="4" w:space="0" w:color="000000"/>
              <w:right w:val="single" w:sz="4" w:space="0" w:color="000000"/>
            </w:tcBorders>
            <w:shd w:val="clear" w:color="auto" w:fill="auto"/>
            <w:hideMark/>
          </w:tcPr>
          <w:p w14:paraId="1498795C" w14:textId="50F462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1332933,00</w:t>
            </w:r>
          </w:p>
        </w:tc>
      </w:tr>
      <w:tr w:rsidR="003D5098" w:rsidRPr="003D5098" w14:paraId="37241A0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7CDAA2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480698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07EA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AAEE0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71D9963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9999993030</w:t>
            </w:r>
          </w:p>
        </w:tc>
        <w:tc>
          <w:tcPr>
            <w:tcW w:w="210" w:type="pct"/>
            <w:tcBorders>
              <w:top w:val="nil"/>
              <w:left w:val="nil"/>
              <w:bottom w:val="single" w:sz="4" w:space="0" w:color="000000"/>
              <w:right w:val="single" w:sz="4" w:space="0" w:color="000000"/>
            </w:tcBorders>
            <w:shd w:val="clear" w:color="auto" w:fill="auto"/>
            <w:hideMark/>
          </w:tcPr>
          <w:p w14:paraId="4364FE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1472D739" w14:textId="71434F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1237091,00</w:t>
            </w:r>
          </w:p>
        </w:tc>
        <w:tc>
          <w:tcPr>
            <w:tcW w:w="637" w:type="pct"/>
            <w:tcBorders>
              <w:top w:val="nil"/>
              <w:left w:val="nil"/>
              <w:bottom w:val="single" w:sz="4" w:space="0" w:color="000000"/>
              <w:right w:val="single" w:sz="4" w:space="0" w:color="000000"/>
            </w:tcBorders>
            <w:shd w:val="clear" w:color="auto" w:fill="auto"/>
            <w:hideMark/>
          </w:tcPr>
          <w:p w14:paraId="14B7566A" w14:textId="0A98044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1281666,00</w:t>
            </w:r>
          </w:p>
        </w:tc>
        <w:tc>
          <w:tcPr>
            <w:tcW w:w="638" w:type="pct"/>
            <w:tcBorders>
              <w:top w:val="nil"/>
              <w:left w:val="nil"/>
              <w:bottom w:val="single" w:sz="4" w:space="0" w:color="000000"/>
              <w:right w:val="single" w:sz="4" w:space="0" w:color="000000"/>
            </w:tcBorders>
            <w:shd w:val="clear" w:color="auto" w:fill="auto"/>
            <w:hideMark/>
          </w:tcPr>
          <w:p w14:paraId="587AD688" w14:textId="7B1F9C4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1332933,00</w:t>
            </w:r>
          </w:p>
        </w:tc>
      </w:tr>
      <w:tr w:rsidR="003D5098" w:rsidRPr="003D5098" w14:paraId="6AE1339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F06E67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Осуществление органами местного самоуправления отдельных государственных полномочий по созданию государственному управлению охраной труда</w:t>
            </w:r>
          </w:p>
        </w:tc>
        <w:tc>
          <w:tcPr>
            <w:tcW w:w="239" w:type="pct"/>
            <w:tcBorders>
              <w:top w:val="nil"/>
              <w:left w:val="nil"/>
              <w:bottom w:val="single" w:sz="4" w:space="0" w:color="000000"/>
              <w:right w:val="single" w:sz="4" w:space="0" w:color="000000"/>
            </w:tcBorders>
            <w:shd w:val="clear" w:color="auto" w:fill="auto"/>
            <w:hideMark/>
          </w:tcPr>
          <w:p w14:paraId="46C53D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E292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A0E11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8B0F7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78181E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0510DC7" w14:textId="3E27D80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1229751,00</w:t>
            </w:r>
          </w:p>
        </w:tc>
        <w:tc>
          <w:tcPr>
            <w:tcW w:w="637" w:type="pct"/>
            <w:tcBorders>
              <w:top w:val="nil"/>
              <w:left w:val="nil"/>
              <w:bottom w:val="single" w:sz="4" w:space="0" w:color="000000"/>
              <w:right w:val="single" w:sz="4" w:space="0" w:color="000000"/>
            </w:tcBorders>
            <w:shd w:val="clear" w:color="auto" w:fill="auto"/>
            <w:hideMark/>
          </w:tcPr>
          <w:p w14:paraId="508A7637" w14:textId="481E74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1271464,00</w:t>
            </w:r>
          </w:p>
        </w:tc>
        <w:tc>
          <w:tcPr>
            <w:tcW w:w="638" w:type="pct"/>
            <w:tcBorders>
              <w:top w:val="nil"/>
              <w:left w:val="nil"/>
              <w:bottom w:val="single" w:sz="4" w:space="0" w:color="000000"/>
              <w:right w:val="single" w:sz="4" w:space="0" w:color="000000"/>
            </w:tcBorders>
            <w:shd w:val="clear" w:color="auto" w:fill="auto"/>
            <w:hideMark/>
          </w:tcPr>
          <w:p w14:paraId="6AE5FD89" w14:textId="0FFFFF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1319723,00</w:t>
            </w:r>
          </w:p>
        </w:tc>
      </w:tr>
      <w:tr w:rsidR="003D5098" w:rsidRPr="003D5098" w14:paraId="452D5FC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C843D7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58368E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F3FB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E16D1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C5DFB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5C8AC2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5260FE1B" w14:textId="6BCB34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1139751,00</w:t>
            </w:r>
          </w:p>
        </w:tc>
        <w:tc>
          <w:tcPr>
            <w:tcW w:w="637" w:type="pct"/>
            <w:tcBorders>
              <w:top w:val="nil"/>
              <w:left w:val="nil"/>
              <w:bottom w:val="single" w:sz="4" w:space="0" w:color="000000"/>
              <w:right w:val="single" w:sz="4" w:space="0" w:color="000000"/>
            </w:tcBorders>
            <w:shd w:val="clear" w:color="auto" w:fill="auto"/>
            <w:hideMark/>
          </w:tcPr>
          <w:p w14:paraId="6E012966" w14:textId="6F2578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1171464,00</w:t>
            </w:r>
          </w:p>
        </w:tc>
        <w:tc>
          <w:tcPr>
            <w:tcW w:w="638" w:type="pct"/>
            <w:tcBorders>
              <w:top w:val="nil"/>
              <w:left w:val="nil"/>
              <w:bottom w:val="single" w:sz="4" w:space="0" w:color="000000"/>
              <w:right w:val="single" w:sz="4" w:space="0" w:color="000000"/>
            </w:tcBorders>
            <w:shd w:val="clear" w:color="auto" w:fill="auto"/>
            <w:hideMark/>
          </w:tcPr>
          <w:p w14:paraId="3D9E14DB" w14:textId="3FB12C6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1219723,00</w:t>
            </w:r>
          </w:p>
        </w:tc>
      </w:tr>
      <w:tr w:rsidR="003D5098" w:rsidRPr="003D5098" w14:paraId="69C12AE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8BF7E4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655D2E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C37A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04918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F3CDC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0CE064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178384CA" w14:textId="19FC39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1139751,00</w:t>
            </w:r>
          </w:p>
        </w:tc>
        <w:tc>
          <w:tcPr>
            <w:tcW w:w="637" w:type="pct"/>
            <w:tcBorders>
              <w:top w:val="nil"/>
              <w:left w:val="nil"/>
              <w:bottom w:val="single" w:sz="4" w:space="0" w:color="000000"/>
              <w:right w:val="single" w:sz="4" w:space="0" w:color="000000"/>
            </w:tcBorders>
            <w:shd w:val="clear" w:color="auto" w:fill="auto"/>
            <w:hideMark/>
          </w:tcPr>
          <w:p w14:paraId="2B89EC7C" w14:textId="2849741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1171464,00</w:t>
            </w:r>
          </w:p>
        </w:tc>
        <w:tc>
          <w:tcPr>
            <w:tcW w:w="638" w:type="pct"/>
            <w:tcBorders>
              <w:top w:val="nil"/>
              <w:left w:val="nil"/>
              <w:bottom w:val="single" w:sz="4" w:space="0" w:color="000000"/>
              <w:right w:val="single" w:sz="4" w:space="0" w:color="000000"/>
            </w:tcBorders>
            <w:shd w:val="clear" w:color="auto" w:fill="auto"/>
            <w:hideMark/>
          </w:tcPr>
          <w:p w14:paraId="6542263D" w14:textId="21A666C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1219723,00</w:t>
            </w:r>
          </w:p>
        </w:tc>
      </w:tr>
      <w:tr w:rsidR="003D5098" w:rsidRPr="003D5098" w14:paraId="4AB5F95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296FD7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5867E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A228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F0A1E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324DDD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70457D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34EFF1EF" w14:textId="7C3CA696" w:rsidR="003D5098" w:rsidRPr="00EC5638" w:rsidRDefault="003D5098" w:rsidP="00504FBF">
            <w:pPr>
              <w:jc w:val="right"/>
              <w:rPr>
                <w:rFonts w:eastAsia="Times New Roman"/>
                <w:color w:val="000000"/>
                <w:lang w:eastAsia="ru-RU"/>
              </w:rPr>
            </w:pPr>
            <w:r w:rsidRPr="00EC5638">
              <w:rPr>
                <w:rFonts w:eastAsia="Times New Roman"/>
                <w:color w:val="000000"/>
                <w:lang w:eastAsia="ru-RU"/>
              </w:rPr>
              <w:t>90000,00</w:t>
            </w:r>
          </w:p>
        </w:tc>
        <w:tc>
          <w:tcPr>
            <w:tcW w:w="637" w:type="pct"/>
            <w:tcBorders>
              <w:top w:val="nil"/>
              <w:left w:val="nil"/>
              <w:bottom w:val="single" w:sz="4" w:space="0" w:color="000000"/>
              <w:right w:val="single" w:sz="4" w:space="0" w:color="000000"/>
            </w:tcBorders>
            <w:shd w:val="clear" w:color="auto" w:fill="auto"/>
            <w:hideMark/>
          </w:tcPr>
          <w:p w14:paraId="74211CD6" w14:textId="07C222A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355C34BB" w14:textId="3DB8679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5B375DE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22AF86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587C4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98E0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7EB61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C16DA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9999993100</w:t>
            </w:r>
          </w:p>
        </w:tc>
        <w:tc>
          <w:tcPr>
            <w:tcW w:w="210" w:type="pct"/>
            <w:tcBorders>
              <w:top w:val="nil"/>
              <w:left w:val="nil"/>
              <w:bottom w:val="single" w:sz="4" w:space="0" w:color="000000"/>
              <w:right w:val="single" w:sz="4" w:space="0" w:color="000000"/>
            </w:tcBorders>
            <w:shd w:val="clear" w:color="auto" w:fill="auto"/>
            <w:hideMark/>
          </w:tcPr>
          <w:p w14:paraId="73D180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473B055D" w14:textId="3DCFD06A" w:rsidR="003D5098" w:rsidRPr="00EC5638" w:rsidRDefault="003D5098" w:rsidP="00504FBF">
            <w:pPr>
              <w:jc w:val="right"/>
              <w:rPr>
                <w:rFonts w:eastAsia="Times New Roman"/>
                <w:color w:val="000000"/>
                <w:lang w:eastAsia="ru-RU"/>
              </w:rPr>
            </w:pPr>
            <w:r w:rsidRPr="00EC5638">
              <w:rPr>
                <w:rFonts w:eastAsia="Times New Roman"/>
                <w:color w:val="000000"/>
                <w:lang w:eastAsia="ru-RU"/>
              </w:rPr>
              <w:t>90000,00</w:t>
            </w:r>
          </w:p>
        </w:tc>
        <w:tc>
          <w:tcPr>
            <w:tcW w:w="637" w:type="pct"/>
            <w:tcBorders>
              <w:top w:val="nil"/>
              <w:left w:val="nil"/>
              <w:bottom w:val="single" w:sz="4" w:space="0" w:color="000000"/>
              <w:right w:val="single" w:sz="4" w:space="0" w:color="000000"/>
            </w:tcBorders>
            <w:shd w:val="clear" w:color="auto" w:fill="auto"/>
            <w:hideMark/>
          </w:tcPr>
          <w:p w14:paraId="3E49A56A" w14:textId="666BD10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A5BAB2D" w14:textId="513F791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02CC70E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61B107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39" w:type="pct"/>
            <w:tcBorders>
              <w:top w:val="nil"/>
              <w:left w:val="nil"/>
              <w:bottom w:val="single" w:sz="4" w:space="0" w:color="000000"/>
              <w:right w:val="single" w:sz="4" w:space="0" w:color="000000"/>
            </w:tcBorders>
            <w:shd w:val="clear" w:color="auto" w:fill="auto"/>
            <w:hideMark/>
          </w:tcPr>
          <w:p w14:paraId="07533D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7138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558841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73A19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3AF979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BD5616" w14:textId="687B39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557950,00</w:t>
            </w:r>
          </w:p>
        </w:tc>
        <w:tc>
          <w:tcPr>
            <w:tcW w:w="637" w:type="pct"/>
            <w:tcBorders>
              <w:top w:val="nil"/>
              <w:left w:val="nil"/>
              <w:bottom w:val="single" w:sz="4" w:space="0" w:color="000000"/>
              <w:right w:val="single" w:sz="4" w:space="0" w:color="000000"/>
            </w:tcBorders>
            <w:shd w:val="clear" w:color="auto" w:fill="auto"/>
            <w:hideMark/>
          </w:tcPr>
          <w:p w14:paraId="6D9C4FF9" w14:textId="0B168A35" w:rsidR="003D5098" w:rsidRPr="00EC5638" w:rsidRDefault="003D5098" w:rsidP="00504FBF">
            <w:pPr>
              <w:jc w:val="right"/>
              <w:rPr>
                <w:rFonts w:eastAsia="Times New Roman"/>
                <w:color w:val="000000"/>
                <w:lang w:eastAsia="ru-RU"/>
              </w:rPr>
            </w:pPr>
            <w:r w:rsidRPr="00EC5638">
              <w:rPr>
                <w:rFonts w:eastAsia="Times New Roman"/>
                <w:color w:val="000000"/>
                <w:lang w:eastAsia="ru-RU"/>
              </w:rPr>
              <w:t>582332,00</w:t>
            </w:r>
          </w:p>
        </w:tc>
        <w:tc>
          <w:tcPr>
            <w:tcW w:w="638" w:type="pct"/>
            <w:tcBorders>
              <w:top w:val="nil"/>
              <w:left w:val="nil"/>
              <w:bottom w:val="single" w:sz="4" w:space="0" w:color="000000"/>
              <w:right w:val="single" w:sz="4" w:space="0" w:color="000000"/>
            </w:tcBorders>
            <w:shd w:val="clear" w:color="auto" w:fill="auto"/>
            <w:hideMark/>
          </w:tcPr>
          <w:p w14:paraId="20B4F653" w14:textId="7AC0D4F6"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605625,00</w:t>
            </w:r>
          </w:p>
        </w:tc>
      </w:tr>
      <w:tr w:rsidR="003D5098" w:rsidRPr="003D5098" w14:paraId="4DA8C98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813FBB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31ABDB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04DD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AB4B3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1508B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4A020D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4BBC4D05" w14:textId="5A4CE51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537950,00</w:t>
            </w:r>
          </w:p>
        </w:tc>
        <w:tc>
          <w:tcPr>
            <w:tcW w:w="637" w:type="pct"/>
            <w:tcBorders>
              <w:top w:val="nil"/>
              <w:left w:val="nil"/>
              <w:bottom w:val="single" w:sz="4" w:space="0" w:color="000000"/>
              <w:right w:val="single" w:sz="4" w:space="0" w:color="000000"/>
            </w:tcBorders>
            <w:shd w:val="clear" w:color="auto" w:fill="auto"/>
            <w:hideMark/>
          </w:tcPr>
          <w:p w14:paraId="11E39EB9" w14:textId="52B6ED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582332,00</w:t>
            </w:r>
          </w:p>
        </w:tc>
        <w:tc>
          <w:tcPr>
            <w:tcW w:w="638" w:type="pct"/>
            <w:tcBorders>
              <w:top w:val="nil"/>
              <w:left w:val="nil"/>
              <w:bottom w:val="single" w:sz="4" w:space="0" w:color="000000"/>
              <w:right w:val="single" w:sz="4" w:space="0" w:color="000000"/>
            </w:tcBorders>
            <w:shd w:val="clear" w:color="auto" w:fill="auto"/>
            <w:hideMark/>
          </w:tcPr>
          <w:p w14:paraId="644CD3E1" w14:textId="4EB03B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605625,00</w:t>
            </w:r>
          </w:p>
        </w:tc>
      </w:tr>
      <w:tr w:rsidR="003D5098" w:rsidRPr="003D5098" w14:paraId="2DA4F29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F48145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6B410E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9D01D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0051E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F5FFC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0070F6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089C01F4" w14:textId="52FE4F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537950,00</w:t>
            </w:r>
          </w:p>
        </w:tc>
        <w:tc>
          <w:tcPr>
            <w:tcW w:w="637" w:type="pct"/>
            <w:tcBorders>
              <w:top w:val="nil"/>
              <w:left w:val="nil"/>
              <w:bottom w:val="single" w:sz="4" w:space="0" w:color="000000"/>
              <w:right w:val="single" w:sz="4" w:space="0" w:color="000000"/>
            </w:tcBorders>
            <w:shd w:val="clear" w:color="auto" w:fill="auto"/>
            <w:hideMark/>
          </w:tcPr>
          <w:p w14:paraId="6403AE14" w14:textId="59F7BB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582332,00</w:t>
            </w:r>
          </w:p>
        </w:tc>
        <w:tc>
          <w:tcPr>
            <w:tcW w:w="638" w:type="pct"/>
            <w:tcBorders>
              <w:top w:val="nil"/>
              <w:left w:val="nil"/>
              <w:bottom w:val="single" w:sz="4" w:space="0" w:color="000000"/>
              <w:right w:val="single" w:sz="4" w:space="0" w:color="000000"/>
            </w:tcBorders>
            <w:shd w:val="clear" w:color="auto" w:fill="auto"/>
            <w:hideMark/>
          </w:tcPr>
          <w:p w14:paraId="7C3A22B2" w14:textId="0FEBA27A"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605625,00</w:t>
            </w:r>
          </w:p>
        </w:tc>
      </w:tr>
      <w:tr w:rsidR="003D5098" w:rsidRPr="003D5098" w14:paraId="6610422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BFA80D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42D7B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EC29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1F28A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10B6C8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4F461F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02BE7EC" w14:textId="01460D6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w:t>
            </w:r>
          </w:p>
        </w:tc>
        <w:tc>
          <w:tcPr>
            <w:tcW w:w="637" w:type="pct"/>
            <w:tcBorders>
              <w:top w:val="nil"/>
              <w:left w:val="nil"/>
              <w:bottom w:val="single" w:sz="4" w:space="0" w:color="000000"/>
              <w:right w:val="single" w:sz="4" w:space="0" w:color="000000"/>
            </w:tcBorders>
            <w:shd w:val="clear" w:color="auto" w:fill="auto"/>
            <w:hideMark/>
          </w:tcPr>
          <w:p w14:paraId="3F6D3AD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77892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6EA21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C7414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F1F98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A350A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0FE63B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E8761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9999993180</w:t>
            </w:r>
          </w:p>
        </w:tc>
        <w:tc>
          <w:tcPr>
            <w:tcW w:w="210" w:type="pct"/>
            <w:tcBorders>
              <w:top w:val="nil"/>
              <w:left w:val="nil"/>
              <w:bottom w:val="single" w:sz="4" w:space="0" w:color="000000"/>
              <w:right w:val="single" w:sz="4" w:space="0" w:color="000000"/>
            </w:tcBorders>
            <w:shd w:val="clear" w:color="auto" w:fill="auto"/>
            <w:hideMark/>
          </w:tcPr>
          <w:p w14:paraId="7AAF48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17CA81F" w14:textId="777E13E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w:t>
            </w:r>
          </w:p>
        </w:tc>
        <w:tc>
          <w:tcPr>
            <w:tcW w:w="637" w:type="pct"/>
            <w:tcBorders>
              <w:top w:val="nil"/>
              <w:left w:val="nil"/>
              <w:bottom w:val="single" w:sz="4" w:space="0" w:color="000000"/>
              <w:right w:val="single" w:sz="4" w:space="0" w:color="000000"/>
            </w:tcBorders>
            <w:shd w:val="clear" w:color="auto" w:fill="auto"/>
            <w:hideMark/>
          </w:tcPr>
          <w:p w14:paraId="164A767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AF9ED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51F848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04D4D01"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НАЦИОНАЛЬНАЯ ОБОРОНА</w:t>
            </w:r>
          </w:p>
        </w:tc>
        <w:tc>
          <w:tcPr>
            <w:tcW w:w="239" w:type="pct"/>
            <w:tcBorders>
              <w:top w:val="nil"/>
              <w:left w:val="nil"/>
              <w:bottom w:val="single" w:sz="4" w:space="0" w:color="000000"/>
              <w:right w:val="single" w:sz="4" w:space="0" w:color="000000"/>
            </w:tcBorders>
            <w:shd w:val="clear" w:color="auto" w:fill="auto"/>
            <w:hideMark/>
          </w:tcPr>
          <w:p w14:paraId="60901AD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62B78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4D26539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526264A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3BC6AD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E5B3324" w14:textId="0F62B0F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5BC5A3AC" w14:textId="66ABFDD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4824F525" w14:textId="19EB159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2167560,00</w:t>
            </w:r>
          </w:p>
        </w:tc>
      </w:tr>
      <w:tr w:rsidR="003D5098" w:rsidRPr="003D5098" w14:paraId="79A386D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52BF8ED"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Мобилизационная и вневойсковая подготовка</w:t>
            </w:r>
          </w:p>
        </w:tc>
        <w:tc>
          <w:tcPr>
            <w:tcW w:w="239" w:type="pct"/>
            <w:tcBorders>
              <w:top w:val="nil"/>
              <w:left w:val="nil"/>
              <w:bottom w:val="single" w:sz="4" w:space="0" w:color="000000"/>
              <w:right w:val="single" w:sz="4" w:space="0" w:color="000000"/>
            </w:tcBorders>
            <w:shd w:val="clear" w:color="auto" w:fill="auto"/>
            <w:hideMark/>
          </w:tcPr>
          <w:p w14:paraId="02F9535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FE459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02C13CD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A47629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F9EF37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FEEB8D9" w14:textId="7767C75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04366BE0" w14:textId="767F3D9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36D51A69" w14:textId="1FCA4D4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2167560,00</w:t>
            </w:r>
          </w:p>
        </w:tc>
      </w:tr>
      <w:tr w:rsidR="003D5098" w:rsidRPr="003D5098" w14:paraId="2CD6568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177C55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3AD949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DF0F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545CE8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B5DE8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CA8D4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3F62808" w14:textId="7DEEA3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756A9EC8" w14:textId="2B0BF1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165A63BB" w14:textId="4D7B7EA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2167560,00</w:t>
            </w:r>
          </w:p>
        </w:tc>
      </w:tr>
      <w:tr w:rsidR="003D5098" w:rsidRPr="003D5098" w14:paraId="5B6ED49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5C1531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549CF3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42E53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2049D5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B9AC1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0AFC65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D43101" w14:textId="6C3CAD8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5A68A078" w14:textId="72C68B9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7AE102C4" w14:textId="7FE8639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2167560,00</w:t>
            </w:r>
          </w:p>
        </w:tc>
      </w:tr>
      <w:tr w:rsidR="003D5098" w:rsidRPr="003D5098" w14:paraId="1681300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5DD82D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5DF217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B6936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7E4DCB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987CC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9C98F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48F003E" w14:textId="4A2EA92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7D09093C" w14:textId="24D688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5EB44445" w14:textId="6FD8C72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2167560,00</w:t>
            </w:r>
          </w:p>
        </w:tc>
      </w:tr>
      <w:tr w:rsidR="003D5098" w:rsidRPr="003D5098" w14:paraId="28E4194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51BDE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239" w:type="pct"/>
            <w:tcBorders>
              <w:top w:val="nil"/>
              <w:left w:val="nil"/>
              <w:bottom w:val="single" w:sz="4" w:space="0" w:color="000000"/>
              <w:right w:val="single" w:sz="4" w:space="0" w:color="000000"/>
            </w:tcBorders>
            <w:shd w:val="clear" w:color="auto" w:fill="auto"/>
            <w:hideMark/>
          </w:tcPr>
          <w:p w14:paraId="49224E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3C6D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5D3E55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B7128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7F1C29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6839FC1" w14:textId="6331C15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3294AF04" w14:textId="7B99A8B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0D0B08B1" w14:textId="6DA55DA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2167560,00</w:t>
            </w:r>
          </w:p>
        </w:tc>
      </w:tr>
      <w:tr w:rsidR="003D5098" w:rsidRPr="003D5098" w14:paraId="02CC167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1A9F9A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00DA6A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38A3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55DEEA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3DF56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0A16CA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275987F0" w14:textId="12647C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30C0CCBE" w14:textId="27F7C2A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6F7B6498" w14:textId="29EB16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2167560,00</w:t>
            </w:r>
          </w:p>
        </w:tc>
      </w:tr>
      <w:tr w:rsidR="003D5098" w:rsidRPr="003D5098" w14:paraId="4C88892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A86021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320AC4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21AE6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246" w:type="pct"/>
            <w:tcBorders>
              <w:top w:val="nil"/>
              <w:left w:val="nil"/>
              <w:bottom w:val="single" w:sz="4" w:space="0" w:color="000000"/>
              <w:right w:val="single" w:sz="4" w:space="0" w:color="000000"/>
            </w:tcBorders>
            <w:shd w:val="clear" w:color="auto" w:fill="auto"/>
            <w:hideMark/>
          </w:tcPr>
          <w:p w14:paraId="3D0A36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BDB04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9999951180</w:t>
            </w:r>
          </w:p>
        </w:tc>
        <w:tc>
          <w:tcPr>
            <w:tcW w:w="210" w:type="pct"/>
            <w:tcBorders>
              <w:top w:val="nil"/>
              <w:left w:val="nil"/>
              <w:bottom w:val="single" w:sz="4" w:space="0" w:color="000000"/>
              <w:right w:val="single" w:sz="4" w:space="0" w:color="000000"/>
            </w:tcBorders>
            <w:shd w:val="clear" w:color="auto" w:fill="auto"/>
            <w:hideMark/>
          </w:tcPr>
          <w:p w14:paraId="2C532C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0DDBF4D1" w14:textId="6E308F8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1927458,00</w:t>
            </w:r>
          </w:p>
        </w:tc>
        <w:tc>
          <w:tcPr>
            <w:tcW w:w="637" w:type="pct"/>
            <w:tcBorders>
              <w:top w:val="nil"/>
              <w:left w:val="nil"/>
              <w:bottom w:val="single" w:sz="4" w:space="0" w:color="000000"/>
              <w:right w:val="single" w:sz="4" w:space="0" w:color="000000"/>
            </w:tcBorders>
            <w:shd w:val="clear" w:color="auto" w:fill="auto"/>
            <w:hideMark/>
          </w:tcPr>
          <w:p w14:paraId="4A4BB7A3" w14:textId="047573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2092824,00</w:t>
            </w:r>
          </w:p>
        </w:tc>
        <w:tc>
          <w:tcPr>
            <w:tcW w:w="638" w:type="pct"/>
            <w:tcBorders>
              <w:top w:val="nil"/>
              <w:left w:val="nil"/>
              <w:bottom w:val="single" w:sz="4" w:space="0" w:color="000000"/>
              <w:right w:val="single" w:sz="4" w:space="0" w:color="000000"/>
            </w:tcBorders>
            <w:shd w:val="clear" w:color="auto" w:fill="auto"/>
            <w:hideMark/>
          </w:tcPr>
          <w:p w14:paraId="55D0CD84" w14:textId="4AA4582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2167560,00</w:t>
            </w:r>
          </w:p>
        </w:tc>
      </w:tr>
      <w:tr w:rsidR="003D5098" w:rsidRPr="003D5098" w14:paraId="0439DA7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D01E4E6"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НАЦИОНАЛЬНАЯ БЕЗОПАСНОСТЬ И ПРАВООХРАНИТЕЛЬНАЯ ДЕЯТЕЛЬНОСТЬ</w:t>
            </w:r>
          </w:p>
        </w:tc>
        <w:tc>
          <w:tcPr>
            <w:tcW w:w="239" w:type="pct"/>
            <w:tcBorders>
              <w:top w:val="nil"/>
              <w:left w:val="nil"/>
              <w:bottom w:val="single" w:sz="4" w:space="0" w:color="000000"/>
              <w:right w:val="single" w:sz="4" w:space="0" w:color="000000"/>
            </w:tcBorders>
            <w:shd w:val="clear" w:color="auto" w:fill="auto"/>
            <w:hideMark/>
          </w:tcPr>
          <w:p w14:paraId="3CB7159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C3E0A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338E333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7150C3C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273F64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5BC9A3F" w14:textId="6EDB2F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6075205,80</w:t>
            </w:r>
          </w:p>
        </w:tc>
        <w:tc>
          <w:tcPr>
            <w:tcW w:w="637" w:type="pct"/>
            <w:tcBorders>
              <w:top w:val="nil"/>
              <w:left w:val="nil"/>
              <w:bottom w:val="single" w:sz="4" w:space="0" w:color="000000"/>
              <w:right w:val="single" w:sz="4" w:space="0" w:color="000000"/>
            </w:tcBorders>
            <w:shd w:val="clear" w:color="auto" w:fill="auto"/>
            <w:hideMark/>
          </w:tcPr>
          <w:p w14:paraId="5F765E84"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B14E311"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2BCDE80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A7EC45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39" w:type="pct"/>
            <w:tcBorders>
              <w:top w:val="nil"/>
              <w:left w:val="nil"/>
              <w:bottom w:val="single" w:sz="4" w:space="0" w:color="000000"/>
              <w:right w:val="single" w:sz="4" w:space="0" w:color="000000"/>
            </w:tcBorders>
            <w:shd w:val="clear" w:color="auto" w:fill="auto"/>
            <w:hideMark/>
          </w:tcPr>
          <w:p w14:paraId="2C4052B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B321E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0527B34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5F16161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D59718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B6427D9" w14:textId="7418EEE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6075205,80</w:t>
            </w:r>
          </w:p>
        </w:tc>
        <w:tc>
          <w:tcPr>
            <w:tcW w:w="637" w:type="pct"/>
            <w:tcBorders>
              <w:top w:val="nil"/>
              <w:left w:val="nil"/>
              <w:bottom w:val="single" w:sz="4" w:space="0" w:color="000000"/>
              <w:right w:val="single" w:sz="4" w:space="0" w:color="000000"/>
            </w:tcBorders>
            <w:shd w:val="clear" w:color="auto" w:fill="auto"/>
            <w:hideMark/>
          </w:tcPr>
          <w:p w14:paraId="6C597C7B"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0973EB"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42F5EEE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54AAAF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C8D5A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C6CD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36CA2F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059DDD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1000000000</w:t>
            </w:r>
          </w:p>
        </w:tc>
        <w:tc>
          <w:tcPr>
            <w:tcW w:w="210" w:type="pct"/>
            <w:tcBorders>
              <w:top w:val="nil"/>
              <w:left w:val="nil"/>
              <w:bottom w:val="single" w:sz="4" w:space="0" w:color="000000"/>
              <w:right w:val="single" w:sz="4" w:space="0" w:color="000000"/>
            </w:tcBorders>
            <w:shd w:val="clear" w:color="auto" w:fill="auto"/>
            <w:hideMark/>
          </w:tcPr>
          <w:p w14:paraId="1441DD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DE3F11A" w14:textId="2230E4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5850720,00</w:t>
            </w:r>
          </w:p>
        </w:tc>
        <w:tc>
          <w:tcPr>
            <w:tcW w:w="637" w:type="pct"/>
            <w:tcBorders>
              <w:top w:val="nil"/>
              <w:left w:val="nil"/>
              <w:bottom w:val="single" w:sz="4" w:space="0" w:color="000000"/>
              <w:right w:val="single" w:sz="4" w:space="0" w:color="000000"/>
            </w:tcBorders>
            <w:shd w:val="clear" w:color="auto" w:fill="auto"/>
            <w:hideMark/>
          </w:tcPr>
          <w:p w14:paraId="6CA545B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6F699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CBA54B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FDBC09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C78D13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FF6C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5EF30A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2CF8D8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1000100000</w:t>
            </w:r>
          </w:p>
        </w:tc>
        <w:tc>
          <w:tcPr>
            <w:tcW w:w="210" w:type="pct"/>
            <w:tcBorders>
              <w:top w:val="nil"/>
              <w:left w:val="nil"/>
              <w:bottom w:val="single" w:sz="4" w:space="0" w:color="000000"/>
              <w:right w:val="single" w:sz="4" w:space="0" w:color="000000"/>
            </w:tcBorders>
            <w:shd w:val="clear" w:color="auto" w:fill="auto"/>
            <w:hideMark/>
          </w:tcPr>
          <w:p w14:paraId="6193FC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54412D6" w14:textId="1A9424BA" w:rsidR="003D5098" w:rsidRPr="00EC5638" w:rsidRDefault="003D5098" w:rsidP="00504FBF">
            <w:pPr>
              <w:jc w:val="right"/>
              <w:rPr>
                <w:rFonts w:eastAsia="Times New Roman"/>
                <w:color w:val="000000"/>
                <w:lang w:eastAsia="ru-RU"/>
              </w:rPr>
            </w:pPr>
            <w:r w:rsidRPr="00EC5638">
              <w:rPr>
                <w:rFonts w:eastAsia="Times New Roman"/>
                <w:color w:val="000000"/>
                <w:lang w:eastAsia="ru-RU"/>
              </w:rPr>
              <w:t>5850720,00</w:t>
            </w:r>
          </w:p>
        </w:tc>
        <w:tc>
          <w:tcPr>
            <w:tcW w:w="637" w:type="pct"/>
            <w:tcBorders>
              <w:top w:val="nil"/>
              <w:left w:val="nil"/>
              <w:bottom w:val="single" w:sz="4" w:space="0" w:color="000000"/>
              <w:right w:val="single" w:sz="4" w:space="0" w:color="000000"/>
            </w:tcBorders>
            <w:shd w:val="clear" w:color="auto" w:fill="auto"/>
            <w:hideMark/>
          </w:tcPr>
          <w:p w14:paraId="1F9359E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2EDF68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130017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34FD12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4818CB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A429A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68398D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02E333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61475A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9761295" w14:textId="172C0CEA"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5490800,00</w:t>
            </w:r>
          </w:p>
        </w:tc>
        <w:tc>
          <w:tcPr>
            <w:tcW w:w="637" w:type="pct"/>
            <w:tcBorders>
              <w:top w:val="nil"/>
              <w:left w:val="nil"/>
              <w:bottom w:val="single" w:sz="4" w:space="0" w:color="000000"/>
              <w:right w:val="single" w:sz="4" w:space="0" w:color="000000"/>
            </w:tcBorders>
            <w:shd w:val="clear" w:color="auto" w:fill="auto"/>
            <w:hideMark/>
          </w:tcPr>
          <w:p w14:paraId="11B3820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E8FD3E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DC2E9D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9B48E7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ECB38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55510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5B6333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07C93C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4E31B2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39E55A7" w14:textId="3E3978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5490800,00</w:t>
            </w:r>
          </w:p>
        </w:tc>
        <w:tc>
          <w:tcPr>
            <w:tcW w:w="637" w:type="pct"/>
            <w:tcBorders>
              <w:top w:val="nil"/>
              <w:left w:val="nil"/>
              <w:bottom w:val="single" w:sz="4" w:space="0" w:color="000000"/>
              <w:right w:val="single" w:sz="4" w:space="0" w:color="000000"/>
            </w:tcBorders>
            <w:shd w:val="clear" w:color="auto" w:fill="auto"/>
            <w:hideMark/>
          </w:tcPr>
          <w:p w14:paraId="4C48C3F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9345A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B4446E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9915B0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85D32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5E53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4FA475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733DC6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1000112120</w:t>
            </w:r>
          </w:p>
        </w:tc>
        <w:tc>
          <w:tcPr>
            <w:tcW w:w="210" w:type="pct"/>
            <w:tcBorders>
              <w:top w:val="nil"/>
              <w:left w:val="nil"/>
              <w:bottom w:val="single" w:sz="4" w:space="0" w:color="000000"/>
              <w:right w:val="single" w:sz="4" w:space="0" w:color="000000"/>
            </w:tcBorders>
            <w:shd w:val="clear" w:color="auto" w:fill="auto"/>
            <w:hideMark/>
          </w:tcPr>
          <w:p w14:paraId="23F55C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6F78870" w14:textId="79CC93E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5490800,00</w:t>
            </w:r>
          </w:p>
        </w:tc>
        <w:tc>
          <w:tcPr>
            <w:tcW w:w="637" w:type="pct"/>
            <w:tcBorders>
              <w:top w:val="nil"/>
              <w:left w:val="nil"/>
              <w:bottom w:val="single" w:sz="4" w:space="0" w:color="000000"/>
              <w:right w:val="single" w:sz="4" w:space="0" w:color="000000"/>
            </w:tcBorders>
            <w:shd w:val="clear" w:color="auto" w:fill="auto"/>
            <w:hideMark/>
          </w:tcPr>
          <w:p w14:paraId="3139EC7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632029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DACE6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561DCF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Приобретение и установка автономных дымовых пожарных извещателей многодетным семьям, семьям, находящимся в трудной жизненной ситуации, социально опасном положении за счет средств местного бюджета </w:t>
            </w:r>
          </w:p>
        </w:tc>
        <w:tc>
          <w:tcPr>
            <w:tcW w:w="239" w:type="pct"/>
            <w:tcBorders>
              <w:top w:val="nil"/>
              <w:left w:val="nil"/>
              <w:bottom w:val="single" w:sz="4" w:space="0" w:color="000000"/>
              <w:right w:val="single" w:sz="4" w:space="0" w:color="000000"/>
            </w:tcBorders>
            <w:shd w:val="clear" w:color="auto" w:fill="auto"/>
            <w:hideMark/>
          </w:tcPr>
          <w:p w14:paraId="16660A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B381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7871A9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3B70F6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1000112121</w:t>
            </w:r>
          </w:p>
        </w:tc>
        <w:tc>
          <w:tcPr>
            <w:tcW w:w="210" w:type="pct"/>
            <w:tcBorders>
              <w:top w:val="nil"/>
              <w:left w:val="nil"/>
              <w:bottom w:val="single" w:sz="4" w:space="0" w:color="000000"/>
              <w:right w:val="single" w:sz="4" w:space="0" w:color="000000"/>
            </w:tcBorders>
            <w:shd w:val="clear" w:color="auto" w:fill="auto"/>
            <w:hideMark/>
          </w:tcPr>
          <w:p w14:paraId="77B904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F5DB90" w14:textId="385393C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359920,00</w:t>
            </w:r>
          </w:p>
        </w:tc>
        <w:tc>
          <w:tcPr>
            <w:tcW w:w="637" w:type="pct"/>
            <w:tcBorders>
              <w:top w:val="nil"/>
              <w:left w:val="nil"/>
              <w:bottom w:val="single" w:sz="4" w:space="0" w:color="000000"/>
              <w:right w:val="single" w:sz="4" w:space="0" w:color="000000"/>
            </w:tcBorders>
            <w:shd w:val="clear" w:color="auto" w:fill="auto"/>
            <w:hideMark/>
          </w:tcPr>
          <w:p w14:paraId="65F4CE1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B93640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99641D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D0438A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5FF3E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C1760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07D49E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02CE2B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1000112121</w:t>
            </w:r>
          </w:p>
        </w:tc>
        <w:tc>
          <w:tcPr>
            <w:tcW w:w="210" w:type="pct"/>
            <w:tcBorders>
              <w:top w:val="nil"/>
              <w:left w:val="nil"/>
              <w:bottom w:val="single" w:sz="4" w:space="0" w:color="000000"/>
              <w:right w:val="single" w:sz="4" w:space="0" w:color="000000"/>
            </w:tcBorders>
            <w:shd w:val="clear" w:color="auto" w:fill="auto"/>
            <w:hideMark/>
          </w:tcPr>
          <w:p w14:paraId="3A6A12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2451A4F" w14:textId="795951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359920,00</w:t>
            </w:r>
          </w:p>
        </w:tc>
        <w:tc>
          <w:tcPr>
            <w:tcW w:w="637" w:type="pct"/>
            <w:tcBorders>
              <w:top w:val="nil"/>
              <w:left w:val="nil"/>
              <w:bottom w:val="single" w:sz="4" w:space="0" w:color="000000"/>
              <w:right w:val="single" w:sz="4" w:space="0" w:color="000000"/>
            </w:tcBorders>
            <w:shd w:val="clear" w:color="auto" w:fill="auto"/>
            <w:hideMark/>
          </w:tcPr>
          <w:p w14:paraId="000F0F4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CA1B0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D1BC76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467F9F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3EE63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B7BA4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41731C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781ECC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1000112121</w:t>
            </w:r>
          </w:p>
        </w:tc>
        <w:tc>
          <w:tcPr>
            <w:tcW w:w="210" w:type="pct"/>
            <w:tcBorders>
              <w:top w:val="nil"/>
              <w:left w:val="nil"/>
              <w:bottom w:val="single" w:sz="4" w:space="0" w:color="000000"/>
              <w:right w:val="single" w:sz="4" w:space="0" w:color="000000"/>
            </w:tcBorders>
            <w:shd w:val="clear" w:color="auto" w:fill="auto"/>
            <w:hideMark/>
          </w:tcPr>
          <w:p w14:paraId="508A77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B2A08F0" w14:textId="72A2E4E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359920,00</w:t>
            </w:r>
          </w:p>
        </w:tc>
        <w:tc>
          <w:tcPr>
            <w:tcW w:w="637" w:type="pct"/>
            <w:tcBorders>
              <w:top w:val="nil"/>
              <w:left w:val="nil"/>
              <w:bottom w:val="single" w:sz="4" w:space="0" w:color="000000"/>
              <w:right w:val="single" w:sz="4" w:space="0" w:color="000000"/>
            </w:tcBorders>
            <w:shd w:val="clear" w:color="auto" w:fill="auto"/>
            <w:hideMark/>
          </w:tcPr>
          <w:p w14:paraId="46A5CBD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8992E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315350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DBDF88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0BF38C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6620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7DF5E0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5CA68A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C145E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48D513A" w14:textId="6E34795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224485,80</w:t>
            </w:r>
          </w:p>
        </w:tc>
        <w:tc>
          <w:tcPr>
            <w:tcW w:w="637" w:type="pct"/>
            <w:tcBorders>
              <w:top w:val="nil"/>
              <w:left w:val="nil"/>
              <w:bottom w:val="single" w:sz="4" w:space="0" w:color="000000"/>
              <w:right w:val="single" w:sz="4" w:space="0" w:color="000000"/>
            </w:tcBorders>
            <w:shd w:val="clear" w:color="auto" w:fill="auto"/>
            <w:hideMark/>
          </w:tcPr>
          <w:p w14:paraId="2C71E9D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240FA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E5C02F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FA0498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333271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3170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50C76C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0DAC83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E4F90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D56C740" w14:textId="6E1ED4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224485,80</w:t>
            </w:r>
          </w:p>
        </w:tc>
        <w:tc>
          <w:tcPr>
            <w:tcW w:w="637" w:type="pct"/>
            <w:tcBorders>
              <w:top w:val="nil"/>
              <w:left w:val="nil"/>
              <w:bottom w:val="single" w:sz="4" w:space="0" w:color="000000"/>
              <w:right w:val="single" w:sz="4" w:space="0" w:color="000000"/>
            </w:tcBorders>
            <w:shd w:val="clear" w:color="auto" w:fill="auto"/>
            <w:hideMark/>
          </w:tcPr>
          <w:p w14:paraId="4526AB6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898CD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C5969A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AEB430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4E7665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F2CBE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628F11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259AA7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90B79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831D6E8" w14:textId="2FCE9FA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224485,80</w:t>
            </w:r>
          </w:p>
        </w:tc>
        <w:tc>
          <w:tcPr>
            <w:tcW w:w="637" w:type="pct"/>
            <w:tcBorders>
              <w:top w:val="nil"/>
              <w:left w:val="nil"/>
              <w:bottom w:val="single" w:sz="4" w:space="0" w:color="000000"/>
              <w:right w:val="single" w:sz="4" w:space="0" w:color="000000"/>
            </w:tcBorders>
            <w:shd w:val="clear" w:color="auto" w:fill="auto"/>
            <w:hideMark/>
          </w:tcPr>
          <w:p w14:paraId="7B0E2A7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7F18A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342A0C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D36A14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9" w:type="pct"/>
            <w:tcBorders>
              <w:top w:val="nil"/>
              <w:left w:val="nil"/>
              <w:bottom w:val="single" w:sz="4" w:space="0" w:color="000000"/>
              <w:right w:val="single" w:sz="4" w:space="0" w:color="000000"/>
            </w:tcBorders>
            <w:shd w:val="clear" w:color="auto" w:fill="auto"/>
            <w:hideMark/>
          </w:tcPr>
          <w:p w14:paraId="53D50A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F1168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49D8B7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1A1178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2B39D5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4C1E346" w14:textId="24D00B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224485,80</w:t>
            </w:r>
          </w:p>
        </w:tc>
        <w:tc>
          <w:tcPr>
            <w:tcW w:w="637" w:type="pct"/>
            <w:tcBorders>
              <w:top w:val="nil"/>
              <w:left w:val="nil"/>
              <w:bottom w:val="single" w:sz="4" w:space="0" w:color="000000"/>
              <w:right w:val="single" w:sz="4" w:space="0" w:color="000000"/>
            </w:tcBorders>
            <w:shd w:val="clear" w:color="auto" w:fill="auto"/>
            <w:hideMark/>
          </w:tcPr>
          <w:p w14:paraId="7D38F3F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CF3DDB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21B065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E200C8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E8D74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A91A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596467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7BEC28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2DDBBA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1966860" w14:textId="5C5650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224485,80</w:t>
            </w:r>
          </w:p>
        </w:tc>
        <w:tc>
          <w:tcPr>
            <w:tcW w:w="637" w:type="pct"/>
            <w:tcBorders>
              <w:top w:val="nil"/>
              <w:left w:val="nil"/>
              <w:bottom w:val="single" w:sz="4" w:space="0" w:color="000000"/>
              <w:right w:val="single" w:sz="4" w:space="0" w:color="000000"/>
            </w:tcBorders>
            <w:shd w:val="clear" w:color="auto" w:fill="auto"/>
            <w:hideMark/>
          </w:tcPr>
          <w:p w14:paraId="622F14A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338F69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4F9096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1CFFAC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2D441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DC78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246" w:type="pct"/>
            <w:tcBorders>
              <w:top w:val="nil"/>
              <w:left w:val="nil"/>
              <w:bottom w:val="single" w:sz="4" w:space="0" w:color="000000"/>
              <w:right w:val="single" w:sz="4" w:space="0" w:color="000000"/>
            </w:tcBorders>
            <w:shd w:val="clear" w:color="auto" w:fill="auto"/>
            <w:hideMark/>
          </w:tcPr>
          <w:p w14:paraId="0C173A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72222D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2444AE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9DBBD5B" w14:textId="7657082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224485,80</w:t>
            </w:r>
          </w:p>
        </w:tc>
        <w:tc>
          <w:tcPr>
            <w:tcW w:w="637" w:type="pct"/>
            <w:tcBorders>
              <w:top w:val="nil"/>
              <w:left w:val="nil"/>
              <w:bottom w:val="single" w:sz="4" w:space="0" w:color="000000"/>
              <w:right w:val="single" w:sz="4" w:space="0" w:color="000000"/>
            </w:tcBorders>
            <w:shd w:val="clear" w:color="auto" w:fill="auto"/>
            <w:hideMark/>
          </w:tcPr>
          <w:p w14:paraId="7DFC3C4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0A233B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1445BE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E95F3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НАЦИОНАЛЬНАЯ ЭКОНОМИКА</w:t>
            </w:r>
          </w:p>
        </w:tc>
        <w:tc>
          <w:tcPr>
            <w:tcW w:w="239" w:type="pct"/>
            <w:tcBorders>
              <w:top w:val="nil"/>
              <w:left w:val="nil"/>
              <w:bottom w:val="single" w:sz="4" w:space="0" w:color="000000"/>
              <w:right w:val="single" w:sz="4" w:space="0" w:color="000000"/>
            </w:tcBorders>
            <w:shd w:val="clear" w:color="auto" w:fill="auto"/>
            <w:hideMark/>
          </w:tcPr>
          <w:p w14:paraId="73F7D6A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F23AD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8C89EF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0387B83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8B3A05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E1B6C44" w14:textId="09F1CE0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471751399,96</w:t>
            </w:r>
          </w:p>
        </w:tc>
        <w:tc>
          <w:tcPr>
            <w:tcW w:w="637" w:type="pct"/>
            <w:tcBorders>
              <w:top w:val="nil"/>
              <w:left w:val="nil"/>
              <w:bottom w:val="single" w:sz="4" w:space="0" w:color="000000"/>
              <w:right w:val="single" w:sz="4" w:space="0" w:color="000000"/>
            </w:tcBorders>
            <w:shd w:val="clear" w:color="auto" w:fill="auto"/>
            <w:hideMark/>
          </w:tcPr>
          <w:p w14:paraId="2D156929" w14:textId="350FCE3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35285185,94</w:t>
            </w:r>
          </w:p>
        </w:tc>
        <w:tc>
          <w:tcPr>
            <w:tcW w:w="638" w:type="pct"/>
            <w:tcBorders>
              <w:top w:val="nil"/>
              <w:left w:val="nil"/>
              <w:bottom w:val="single" w:sz="4" w:space="0" w:color="000000"/>
              <w:right w:val="single" w:sz="4" w:space="0" w:color="000000"/>
            </w:tcBorders>
            <w:shd w:val="clear" w:color="auto" w:fill="auto"/>
            <w:hideMark/>
          </w:tcPr>
          <w:p w14:paraId="2970187F" w14:textId="4612E46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35785185,94</w:t>
            </w:r>
          </w:p>
        </w:tc>
      </w:tr>
      <w:tr w:rsidR="003D5098" w:rsidRPr="003D5098" w14:paraId="3454C62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685CFDC"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Сельское хозяйство и рыболовство</w:t>
            </w:r>
          </w:p>
        </w:tc>
        <w:tc>
          <w:tcPr>
            <w:tcW w:w="239" w:type="pct"/>
            <w:tcBorders>
              <w:top w:val="nil"/>
              <w:left w:val="nil"/>
              <w:bottom w:val="single" w:sz="4" w:space="0" w:color="000000"/>
              <w:right w:val="single" w:sz="4" w:space="0" w:color="000000"/>
            </w:tcBorders>
            <w:shd w:val="clear" w:color="auto" w:fill="auto"/>
            <w:hideMark/>
          </w:tcPr>
          <w:p w14:paraId="2683EDD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47E61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752AE7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59FACD5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5A537F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E61982A" w14:textId="57FF765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3391798,86</w:t>
            </w:r>
          </w:p>
        </w:tc>
        <w:tc>
          <w:tcPr>
            <w:tcW w:w="637" w:type="pct"/>
            <w:tcBorders>
              <w:top w:val="nil"/>
              <w:left w:val="nil"/>
              <w:bottom w:val="single" w:sz="4" w:space="0" w:color="000000"/>
              <w:right w:val="single" w:sz="4" w:space="0" w:color="000000"/>
            </w:tcBorders>
            <w:shd w:val="clear" w:color="auto" w:fill="auto"/>
            <w:hideMark/>
          </w:tcPr>
          <w:p w14:paraId="71174006" w14:textId="1CF6D13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24000BEF" w14:textId="05182B0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3391798,86</w:t>
            </w:r>
          </w:p>
        </w:tc>
      </w:tr>
      <w:tr w:rsidR="003D5098" w:rsidRPr="003D5098" w14:paraId="2E80973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342C7B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3F4B9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8AE2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11FF7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3257A0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66A3D3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5E2EE16" w14:textId="747638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7" w:type="pct"/>
            <w:tcBorders>
              <w:top w:val="nil"/>
              <w:left w:val="nil"/>
              <w:bottom w:val="single" w:sz="4" w:space="0" w:color="000000"/>
              <w:right w:val="single" w:sz="4" w:space="0" w:color="000000"/>
            </w:tcBorders>
            <w:shd w:val="clear" w:color="auto" w:fill="auto"/>
            <w:hideMark/>
          </w:tcPr>
          <w:p w14:paraId="5DD48D38" w14:textId="08844A0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3E3A8545" w14:textId="28D0892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r>
      <w:tr w:rsidR="003D5098" w:rsidRPr="003D5098" w14:paraId="20476D1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6362DA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3781AE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0DF1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306F8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3D8672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9EF22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61DAF02" w14:textId="1B9B35A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7" w:type="pct"/>
            <w:tcBorders>
              <w:top w:val="nil"/>
              <w:left w:val="nil"/>
              <w:bottom w:val="single" w:sz="4" w:space="0" w:color="000000"/>
              <w:right w:val="single" w:sz="4" w:space="0" w:color="000000"/>
            </w:tcBorders>
            <w:shd w:val="clear" w:color="auto" w:fill="auto"/>
            <w:hideMark/>
          </w:tcPr>
          <w:p w14:paraId="0BCF9F92" w14:textId="5625B94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37294E39" w14:textId="740FBB4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r>
      <w:tr w:rsidR="003D5098" w:rsidRPr="003D5098" w14:paraId="6CC42AF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F30380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27E28B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91681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2F81A0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1B04BEA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0132F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B1A3C8D" w14:textId="3FEFF63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7" w:type="pct"/>
            <w:tcBorders>
              <w:top w:val="nil"/>
              <w:left w:val="nil"/>
              <w:bottom w:val="single" w:sz="4" w:space="0" w:color="000000"/>
              <w:right w:val="single" w:sz="4" w:space="0" w:color="000000"/>
            </w:tcBorders>
            <w:shd w:val="clear" w:color="auto" w:fill="auto"/>
            <w:hideMark/>
          </w:tcPr>
          <w:p w14:paraId="5891A21F" w14:textId="373BE29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6605623D" w14:textId="5EEDC4A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r>
      <w:tr w:rsidR="003D5098" w:rsidRPr="003D5098" w14:paraId="630F852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CB081E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39" w:type="pct"/>
            <w:tcBorders>
              <w:top w:val="nil"/>
              <w:left w:val="nil"/>
              <w:bottom w:val="single" w:sz="4" w:space="0" w:color="000000"/>
              <w:right w:val="single" w:sz="4" w:space="0" w:color="000000"/>
            </w:tcBorders>
            <w:shd w:val="clear" w:color="auto" w:fill="auto"/>
            <w:hideMark/>
          </w:tcPr>
          <w:p w14:paraId="5A7505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6FB6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6B628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654512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25EC5B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77ABB6E" w14:textId="0931D39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7" w:type="pct"/>
            <w:tcBorders>
              <w:top w:val="nil"/>
              <w:left w:val="nil"/>
              <w:bottom w:val="single" w:sz="4" w:space="0" w:color="000000"/>
              <w:right w:val="single" w:sz="4" w:space="0" w:color="000000"/>
            </w:tcBorders>
            <w:shd w:val="clear" w:color="auto" w:fill="auto"/>
            <w:hideMark/>
          </w:tcPr>
          <w:p w14:paraId="3A755C54" w14:textId="532404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4363D59C" w14:textId="2B7256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r>
      <w:tr w:rsidR="003D5098" w:rsidRPr="003D5098" w14:paraId="45B2208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5746F2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ED81A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38843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D98EF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0F1E8A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21BF57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49A1253" w14:textId="15DED83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7" w:type="pct"/>
            <w:tcBorders>
              <w:top w:val="nil"/>
              <w:left w:val="nil"/>
              <w:bottom w:val="single" w:sz="4" w:space="0" w:color="000000"/>
              <w:right w:val="single" w:sz="4" w:space="0" w:color="000000"/>
            </w:tcBorders>
            <w:shd w:val="clear" w:color="auto" w:fill="auto"/>
            <w:hideMark/>
          </w:tcPr>
          <w:p w14:paraId="65BDC29B" w14:textId="3D36938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3BDFA6F3" w14:textId="50FF36F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r>
      <w:tr w:rsidR="003D5098" w:rsidRPr="003D5098" w14:paraId="4269FB5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D96657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DBF1C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7C2F83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DB93D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766C05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9999993040</w:t>
            </w:r>
          </w:p>
        </w:tc>
        <w:tc>
          <w:tcPr>
            <w:tcW w:w="210" w:type="pct"/>
            <w:tcBorders>
              <w:top w:val="nil"/>
              <w:left w:val="nil"/>
              <w:bottom w:val="single" w:sz="4" w:space="0" w:color="000000"/>
              <w:right w:val="single" w:sz="4" w:space="0" w:color="000000"/>
            </w:tcBorders>
            <w:shd w:val="clear" w:color="auto" w:fill="auto"/>
            <w:hideMark/>
          </w:tcPr>
          <w:p w14:paraId="292CC3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54CFEDF" w14:textId="7ADAD9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7" w:type="pct"/>
            <w:tcBorders>
              <w:top w:val="nil"/>
              <w:left w:val="nil"/>
              <w:bottom w:val="single" w:sz="4" w:space="0" w:color="000000"/>
              <w:right w:val="single" w:sz="4" w:space="0" w:color="000000"/>
            </w:tcBorders>
            <w:shd w:val="clear" w:color="auto" w:fill="auto"/>
            <w:hideMark/>
          </w:tcPr>
          <w:p w14:paraId="65DA76B1" w14:textId="1A11E1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090861A9" w14:textId="576F63F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3391798,86</w:t>
            </w:r>
          </w:p>
        </w:tc>
      </w:tr>
      <w:tr w:rsidR="003D5098" w:rsidRPr="003D5098" w14:paraId="5016F16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6DB1269"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Транспорт</w:t>
            </w:r>
          </w:p>
        </w:tc>
        <w:tc>
          <w:tcPr>
            <w:tcW w:w="239" w:type="pct"/>
            <w:tcBorders>
              <w:top w:val="nil"/>
              <w:left w:val="nil"/>
              <w:bottom w:val="single" w:sz="4" w:space="0" w:color="000000"/>
              <w:right w:val="single" w:sz="4" w:space="0" w:color="000000"/>
            </w:tcBorders>
            <w:shd w:val="clear" w:color="auto" w:fill="auto"/>
            <w:hideMark/>
          </w:tcPr>
          <w:p w14:paraId="4D5E4AF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56FCE1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D4102D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6216F9C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67A057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22F7CF8" w14:textId="18527AA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47134508,21</w:t>
            </w:r>
          </w:p>
        </w:tc>
        <w:tc>
          <w:tcPr>
            <w:tcW w:w="637" w:type="pct"/>
            <w:tcBorders>
              <w:top w:val="nil"/>
              <w:left w:val="nil"/>
              <w:bottom w:val="single" w:sz="4" w:space="0" w:color="000000"/>
              <w:right w:val="single" w:sz="4" w:space="0" w:color="000000"/>
            </w:tcBorders>
            <w:shd w:val="clear" w:color="auto" w:fill="auto"/>
            <w:hideMark/>
          </w:tcPr>
          <w:p w14:paraId="62DA036B" w14:textId="3058186B"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7293387,08</w:t>
            </w:r>
          </w:p>
        </w:tc>
        <w:tc>
          <w:tcPr>
            <w:tcW w:w="638" w:type="pct"/>
            <w:tcBorders>
              <w:top w:val="nil"/>
              <w:left w:val="nil"/>
              <w:bottom w:val="single" w:sz="4" w:space="0" w:color="000000"/>
              <w:right w:val="single" w:sz="4" w:space="0" w:color="000000"/>
            </w:tcBorders>
            <w:shd w:val="clear" w:color="auto" w:fill="auto"/>
            <w:hideMark/>
          </w:tcPr>
          <w:p w14:paraId="60C20B18" w14:textId="223AEAA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7293387,08</w:t>
            </w:r>
          </w:p>
        </w:tc>
      </w:tr>
      <w:tr w:rsidR="003D5098" w:rsidRPr="003D5098" w14:paraId="6511FA1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37FB3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пассажирских перевозок автомобильным транспортом по муниципальным маршрутам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4DAC93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0B26C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8046E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2D1D89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1900000000</w:t>
            </w:r>
          </w:p>
        </w:tc>
        <w:tc>
          <w:tcPr>
            <w:tcW w:w="210" w:type="pct"/>
            <w:tcBorders>
              <w:top w:val="nil"/>
              <w:left w:val="nil"/>
              <w:bottom w:val="single" w:sz="4" w:space="0" w:color="000000"/>
              <w:right w:val="single" w:sz="4" w:space="0" w:color="000000"/>
            </w:tcBorders>
            <w:shd w:val="clear" w:color="auto" w:fill="auto"/>
            <w:hideMark/>
          </w:tcPr>
          <w:p w14:paraId="613380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E30ABB" w14:textId="30C490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47131121,13</w:t>
            </w:r>
          </w:p>
        </w:tc>
        <w:tc>
          <w:tcPr>
            <w:tcW w:w="637" w:type="pct"/>
            <w:tcBorders>
              <w:top w:val="nil"/>
              <w:left w:val="nil"/>
              <w:bottom w:val="single" w:sz="4" w:space="0" w:color="000000"/>
              <w:right w:val="single" w:sz="4" w:space="0" w:color="000000"/>
            </w:tcBorders>
            <w:shd w:val="clear" w:color="auto" w:fill="auto"/>
            <w:hideMark/>
          </w:tcPr>
          <w:p w14:paraId="141F721E" w14:textId="76B9DDA6"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c>
          <w:tcPr>
            <w:tcW w:w="638" w:type="pct"/>
            <w:tcBorders>
              <w:top w:val="nil"/>
              <w:left w:val="nil"/>
              <w:bottom w:val="single" w:sz="4" w:space="0" w:color="000000"/>
              <w:right w:val="single" w:sz="4" w:space="0" w:color="000000"/>
            </w:tcBorders>
            <w:shd w:val="clear" w:color="auto" w:fill="auto"/>
            <w:hideMark/>
          </w:tcPr>
          <w:p w14:paraId="156995A2" w14:textId="69EF75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r>
      <w:tr w:rsidR="003D5098" w:rsidRPr="003D5098" w14:paraId="66A1057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DB4173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Организация пассажирских перевозок автомобильным транспортом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0EBE1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444B4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AC89F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4D9F4B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1900100000</w:t>
            </w:r>
          </w:p>
        </w:tc>
        <w:tc>
          <w:tcPr>
            <w:tcW w:w="210" w:type="pct"/>
            <w:tcBorders>
              <w:top w:val="nil"/>
              <w:left w:val="nil"/>
              <w:bottom w:val="single" w:sz="4" w:space="0" w:color="000000"/>
              <w:right w:val="single" w:sz="4" w:space="0" w:color="000000"/>
            </w:tcBorders>
            <w:shd w:val="clear" w:color="auto" w:fill="auto"/>
            <w:hideMark/>
          </w:tcPr>
          <w:p w14:paraId="73254F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95F574B" w14:textId="0D5213F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47131121,13</w:t>
            </w:r>
          </w:p>
        </w:tc>
        <w:tc>
          <w:tcPr>
            <w:tcW w:w="637" w:type="pct"/>
            <w:tcBorders>
              <w:top w:val="nil"/>
              <w:left w:val="nil"/>
              <w:bottom w:val="single" w:sz="4" w:space="0" w:color="000000"/>
              <w:right w:val="single" w:sz="4" w:space="0" w:color="000000"/>
            </w:tcBorders>
            <w:shd w:val="clear" w:color="auto" w:fill="auto"/>
            <w:hideMark/>
          </w:tcPr>
          <w:p w14:paraId="59A4C5DD" w14:textId="06A4DFC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c>
          <w:tcPr>
            <w:tcW w:w="638" w:type="pct"/>
            <w:tcBorders>
              <w:top w:val="nil"/>
              <w:left w:val="nil"/>
              <w:bottom w:val="single" w:sz="4" w:space="0" w:color="000000"/>
              <w:right w:val="single" w:sz="4" w:space="0" w:color="000000"/>
            </w:tcBorders>
            <w:shd w:val="clear" w:color="auto" w:fill="auto"/>
            <w:hideMark/>
          </w:tcPr>
          <w:p w14:paraId="2147A599" w14:textId="039CE62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r>
      <w:tr w:rsidR="003D5098" w:rsidRPr="003D5098" w14:paraId="015A2F6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A5AF647" w14:textId="77777777" w:rsidR="003D5098" w:rsidRPr="00EC5638" w:rsidRDefault="003D5098" w:rsidP="00FD075D">
            <w:pPr>
              <w:jc w:val="both"/>
              <w:rPr>
                <w:rFonts w:eastAsia="Times New Roman"/>
                <w:lang w:eastAsia="ru-RU"/>
              </w:rPr>
            </w:pPr>
            <w:r w:rsidRPr="00EC5638">
              <w:rPr>
                <w:rFonts w:eastAsia="Times New Roman"/>
                <w:lang w:eastAsia="ru-RU"/>
              </w:rPr>
              <w:t>Организация регулярных перевозок пассажиров и багажа автобусом  по регулируемым тарифам  в границах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EA6D2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0D4B8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7BA6A7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4363FB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19001S2410</w:t>
            </w:r>
          </w:p>
        </w:tc>
        <w:tc>
          <w:tcPr>
            <w:tcW w:w="210" w:type="pct"/>
            <w:tcBorders>
              <w:top w:val="nil"/>
              <w:left w:val="nil"/>
              <w:bottom w:val="single" w:sz="4" w:space="0" w:color="000000"/>
              <w:right w:val="single" w:sz="4" w:space="0" w:color="000000"/>
            </w:tcBorders>
            <w:shd w:val="clear" w:color="auto" w:fill="auto"/>
            <w:hideMark/>
          </w:tcPr>
          <w:p w14:paraId="6DC028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FD57A09" w14:textId="1325DE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36431121,13</w:t>
            </w:r>
          </w:p>
        </w:tc>
        <w:tc>
          <w:tcPr>
            <w:tcW w:w="637" w:type="pct"/>
            <w:tcBorders>
              <w:top w:val="nil"/>
              <w:left w:val="nil"/>
              <w:bottom w:val="single" w:sz="4" w:space="0" w:color="000000"/>
              <w:right w:val="single" w:sz="4" w:space="0" w:color="000000"/>
            </w:tcBorders>
            <w:shd w:val="clear" w:color="auto" w:fill="auto"/>
            <w:hideMark/>
          </w:tcPr>
          <w:p w14:paraId="3BB7BA75" w14:textId="052FC31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c>
          <w:tcPr>
            <w:tcW w:w="638" w:type="pct"/>
            <w:tcBorders>
              <w:top w:val="nil"/>
              <w:left w:val="nil"/>
              <w:bottom w:val="single" w:sz="4" w:space="0" w:color="000000"/>
              <w:right w:val="single" w:sz="4" w:space="0" w:color="000000"/>
            </w:tcBorders>
            <w:shd w:val="clear" w:color="auto" w:fill="auto"/>
            <w:hideMark/>
          </w:tcPr>
          <w:p w14:paraId="1278F8D7" w14:textId="34593AC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r>
      <w:tr w:rsidR="003D5098" w:rsidRPr="003D5098" w14:paraId="4B93579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BD98D7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415AC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8E84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2C7CFA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519205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19001S2410</w:t>
            </w:r>
          </w:p>
        </w:tc>
        <w:tc>
          <w:tcPr>
            <w:tcW w:w="210" w:type="pct"/>
            <w:tcBorders>
              <w:top w:val="nil"/>
              <w:left w:val="nil"/>
              <w:bottom w:val="single" w:sz="4" w:space="0" w:color="000000"/>
              <w:right w:val="single" w:sz="4" w:space="0" w:color="000000"/>
            </w:tcBorders>
            <w:shd w:val="clear" w:color="auto" w:fill="auto"/>
            <w:hideMark/>
          </w:tcPr>
          <w:p w14:paraId="69D91B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8F0365D" w14:textId="28CBA71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36431121,13</w:t>
            </w:r>
          </w:p>
        </w:tc>
        <w:tc>
          <w:tcPr>
            <w:tcW w:w="637" w:type="pct"/>
            <w:tcBorders>
              <w:top w:val="nil"/>
              <w:left w:val="nil"/>
              <w:bottom w:val="single" w:sz="4" w:space="0" w:color="000000"/>
              <w:right w:val="single" w:sz="4" w:space="0" w:color="000000"/>
            </w:tcBorders>
            <w:shd w:val="clear" w:color="auto" w:fill="auto"/>
            <w:hideMark/>
          </w:tcPr>
          <w:p w14:paraId="426269CC" w14:textId="24F732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c>
          <w:tcPr>
            <w:tcW w:w="638" w:type="pct"/>
            <w:tcBorders>
              <w:top w:val="nil"/>
              <w:left w:val="nil"/>
              <w:bottom w:val="single" w:sz="4" w:space="0" w:color="000000"/>
              <w:right w:val="single" w:sz="4" w:space="0" w:color="000000"/>
            </w:tcBorders>
            <w:shd w:val="clear" w:color="auto" w:fill="auto"/>
            <w:hideMark/>
          </w:tcPr>
          <w:p w14:paraId="5481930C" w14:textId="495EEF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r>
      <w:tr w:rsidR="003D5098" w:rsidRPr="003D5098" w14:paraId="4ECAE22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E94AE0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8E4F8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1AEB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AC684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4CC962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19001S2410</w:t>
            </w:r>
          </w:p>
        </w:tc>
        <w:tc>
          <w:tcPr>
            <w:tcW w:w="210" w:type="pct"/>
            <w:tcBorders>
              <w:top w:val="nil"/>
              <w:left w:val="nil"/>
              <w:bottom w:val="single" w:sz="4" w:space="0" w:color="000000"/>
              <w:right w:val="single" w:sz="4" w:space="0" w:color="000000"/>
            </w:tcBorders>
            <w:shd w:val="clear" w:color="auto" w:fill="auto"/>
            <w:hideMark/>
          </w:tcPr>
          <w:p w14:paraId="64C467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DCE9802" w14:textId="5ED3AA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36431121,13</w:t>
            </w:r>
          </w:p>
        </w:tc>
        <w:tc>
          <w:tcPr>
            <w:tcW w:w="637" w:type="pct"/>
            <w:tcBorders>
              <w:top w:val="nil"/>
              <w:left w:val="nil"/>
              <w:bottom w:val="single" w:sz="4" w:space="0" w:color="000000"/>
              <w:right w:val="single" w:sz="4" w:space="0" w:color="000000"/>
            </w:tcBorders>
            <w:shd w:val="clear" w:color="auto" w:fill="auto"/>
            <w:hideMark/>
          </w:tcPr>
          <w:p w14:paraId="59AA6695" w14:textId="775CAD4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c>
          <w:tcPr>
            <w:tcW w:w="638" w:type="pct"/>
            <w:tcBorders>
              <w:top w:val="nil"/>
              <w:left w:val="nil"/>
              <w:bottom w:val="single" w:sz="4" w:space="0" w:color="000000"/>
              <w:right w:val="single" w:sz="4" w:space="0" w:color="000000"/>
            </w:tcBorders>
            <w:shd w:val="clear" w:color="auto" w:fill="auto"/>
            <w:hideMark/>
          </w:tcPr>
          <w:p w14:paraId="792E4482" w14:textId="3B80DBB5" w:rsidR="003D5098" w:rsidRPr="00EC5638" w:rsidRDefault="003D5098" w:rsidP="00504FBF">
            <w:pPr>
              <w:jc w:val="right"/>
              <w:rPr>
                <w:rFonts w:eastAsia="Times New Roman"/>
                <w:color w:val="000000"/>
                <w:lang w:eastAsia="ru-RU"/>
              </w:rPr>
            </w:pPr>
            <w:r w:rsidRPr="00EC5638">
              <w:rPr>
                <w:rFonts w:eastAsia="Times New Roman"/>
                <w:color w:val="000000"/>
                <w:lang w:eastAsia="ru-RU"/>
              </w:rPr>
              <w:t>7290000,00</w:t>
            </w:r>
          </w:p>
        </w:tc>
      </w:tr>
      <w:tr w:rsidR="003D5098" w:rsidRPr="003D5098" w14:paraId="22016A3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51DEA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подвижного состава пассажирского транспорта общего пользования</w:t>
            </w:r>
          </w:p>
        </w:tc>
        <w:tc>
          <w:tcPr>
            <w:tcW w:w="239" w:type="pct"/>
            <w:tcBorders>
              <w:top w:val="nil"/>
              <w:left w:val="nil"/>
              <w:bottom w:val="single" w:sz="4" w:space="0" w:color="000000"/>
              <w:right w:val="single" w:sz="4" w:space="0" w:color="000000"/>
            </w:tcBorders>
            <w:shd w:val="clear" w:color="auto" w:fill="auto"/>
            <w:hideMark/>
          </w:tcPr>
          <w:p w14:paraId="57D6D4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793CE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2C7245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36D879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19001S2770</w:t>
            </w:r>
          </w:p>
        </w:tc>
        <w:tc>
          <w:tcPr>
            <w:tcW w:w="210" w:type="pct"/>
            <w:tcBorders>
              <w:top w:val="nil"/>
              <w:left w:val="nil"/>
              <w:bottom w:val="single" w:sz="4" w:space="0" w:color="000000"/>
              <w:right w:val="single" w:sz="4" w:space="0" w:color="000000"/>
            </w:tcBorders>
            <w:shd w:val="clear" w:color="auto" w:fill="auto"/>
            <w:hideMark/>
          </w:tcPr>
          <w:p w14:paraId="29B453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5EAAB20" w14:textId="7279366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10700000,00</w:t>
            </w:r>
          </w:p>
        </w:tc>
        <w:tc>
          <w:tcPr>
            <w:tcW w:w="637" w:type="pct"/>
            <w:tcBorders>
              <w:top w:val="nil"/>
              <w:left w:val="nil"/>
              <w:bottom w:val="single" w:sz="4" w:space="0" w:color="000000"/>
              <w:right w:val="single" w:sz="4" w:space="0" w:color="000000"/>
            </w:tcBorders>
            <w:shd w:val="clear" w:color="auto" w:fill="auto"/>
            <w:hideMark/>
          </w:tcPr>
          <w:p w14:paraId="16B39B2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355022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EFD9E2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B541F8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54AB2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9C4F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09701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1C2C66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19001S2770</w:t>
            </w:r>
          </w:p>
        </w:tc>
        <w:tc>
          <w:tcPr>
            <w:tcW w:w="210" w:type="pct"/>
            <w:tcBorders>
              <w:top w:val="nil"/>
              <w:left w:val="nil"/>
              <w:bottom w:val="single" w:sz="4" w:space="0" w:color="000000"/>
              <w:right w:val="single" w:sz="4" w:space="0" w:color="000000"/>
            </w:tcBorders>
            <w:shd w:val="clear" w:color="auto" w:fill="auto"/>
            <w:hideMark/>
          </w:tcPr>
          <w:p w14:paraId="6E760D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1E1B1AE" w14:textId="7F28F8C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10700000,00</w:t>
            </w:r>
          </w:p>
        </w:tc>
        <w:tc>
          <w:tcPr>
            <w:tcW w:w="637" w:type="pct"/>
            <w:tcBorders>
              <w:top w:val="nil"/>
              <w:left w:val="nil"/>
              <w:bottom w:val="single" w:sz="4" w:space="0" w:color="000000"/>
              <w:right w:val="single" w:sz="4" w:space="0" w:color="000000"/>
            </w:tcBorders>
            <w:shd w:val="clear" w:color="auto" w:fill="auto"/>
            <w:hideMark/>
          </w:tcPr>
          <w:p w14:paraId="0A6A373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D49B5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097211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2A8F64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6FD50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0C9D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203B2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42DB72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19001S2770</w:t>
            </w:r>
          </w:p>
        </w:tc>
        <w:tc>
          <w:tcPr>
            <w:tcW w:w="210" w:type="pct"/>
            <w:tcBorders>
              <w:top w:val="nil"/>
              <w:left w:val="nil"/>
              <w:bottom w:val="single" w:sz="4" w:space="0" w:color="000000"/>
              <w:right w:val="single" w:sz="4" w:space="0" w:color="000000"/>
            </w:tcBorders>
            <w:shd w:val="clear" w:color="auto" w:fill="auto"/>
            <w:hideMark/>
          </w:tcPr>
          <w:p w14:paraId="77C3E2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0CE7DD8" w14:textId="549ADB5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10700000,00</w:t>
            </w:r>
          </w:p>
        </w:tc>
        <w:tc>
          <w:tcPr>
            <w:tcW w:w="637" w:type="pct"/>
            <w:tcBorders>
              <w:top w:val="nil"/>
              <w:left w:val="nil"/>
              <w:bottom w:val="single" w:sz="4" w:space="0" w:color="000000"/>
              <w:right w:val="single" w:sz="4" w:space="0" w:color="000000"/>
            </w:tcBorders>
            <w:shd w:val="clear" w:color="auto" w:fill="auto"/>
            <w:hideMark/>
          </w:tcPr>
          <w:p w14:paraId="7CBE8C5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51A499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EED7DD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0DE0DA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61BEC1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1B7C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2F8238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31C5D4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D6EDE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14C3C07" w14:textId="53DD546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7" w:type="pct"/>
            <w:tcBorders>
              <w:top w:val="nil"/>
              <w:left w:val="nil"/>
              <w:bottom w:val="single" w:sz="4" w:space="0" w:color="000000"/>
              <w:right w:val="single" w:sz="4" w:space="0" w:color="000000"/>
            </w:tcBorders>
            <w:shd w:val="clear" w:color="auto" w:fill="auto"/>
            <w:hideMark/>
          </w:tcPr>
          <w:p w14:paraId="14A7C08C" w14:textId="59797FD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029272D6" w14:textId="2529B00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r>
      <w:tr w:rsidR="003D5098" w:rsidRPr="003D5098" w14:paraId="5A9991B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801767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3B29EF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CFED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DD4E6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3B8E92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788D0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6B9A09D" w14:textId="6CFBA4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7" w:type="pct"/>
            <w:tcBorders>
              <w:top w:val="nil"/>
              <w:left w:val="nil"/>
              <w:bottom w:val="single" w:sz="4" w:space="0" w:color="000000"/>
              <w:right w:val="single" w:sz="4" w:space="0" w:color="000000"/>
            </w:tcBorders>
            <w:shd w:val="clear" w:color="auto" w:fill="auto"/>
            <w:hideMark/>
          </w:tcPr>
          <w:p w14:paraId="1A5369E0" w14:textId="4B529F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0D116AC1" w14:textId="3BAAFED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r>
      <w:tr w:rsidR="003D5098" w:rsidRPr="003D5098" w14:paraId="2304989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0785F5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34EF67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7498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70ED0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2E6514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76D94F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9B8C9FC" w14:textId="0CF3B4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7" w:type="pct"/>
            <w:tcBorders>
              <w:top w:val="nil"/>
              <w:left w:val="nil"/>
              <w:bottom w:val="single" w:sz="4" w:space="0" w:color="000000"/>
              <w:right w:val="single" w:sz="4" w:space="0" w:color="000000"/>
            </w:tcBorders>
            <w:shd w:val="clear" w:color="auto" w:fill="auto"/>
            <w:hideMark/>
          </w:tcPr>
          <w:p w14:paraId="11297C53" w14:textId="29FF8C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7F934355" w14:textId="4BC275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r>
      <w:tr w:rsidR="003D5098" w:rsidRPr="003D5098" w14:paraId="599A931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25F36F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39" w:type="pct"/>
            <w:tcBorders>
              <w:top w:val="nil"/>
              <w:left w:val="nil"/>
              <w:bottom w:val="single" w:sz="4" w:space="0" w:color="000000"/>
              <w:right w:val="single" w:sz="4" w:space="0" w:color="000000"/>
            </w:tcBorders>
            <w:shd w:val="clear" w:color="auto" w:fill="auto"/>
            <w:hideMark/>
          </w:tcPr>
          <w:p w14:paraId="19CBA4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6255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B7CD5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3F2926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28BA62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1521A7F" w14:textId="7C55E6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7" w:type="pct"/>
            <w:tcBorders>
              <w:top w:val="nil"/>
              <w:left w:val="nil"/>
              <w:bottom w:val="single" w:sz="4" w:space="0" w:color="000000"/>
              <w:right w:val="single" w:sz="4" w:space="0" w:color="000000"/>
            </w:tcBorders>
            <w:shd w:val="clear" w:color="auto" w:fill="auto"/>
            <w:hideMark/>
          </w:tcPr>
          <w:p w14:paraId="15CF4392" w14:textId="7E290D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4B5FEBD0" w14:textId="07E541E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r>
      <w:tr w:rsidR="003D5098" w:rsidRPr="003D5098" w14:paraId="2A2826B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A0935F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E690E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F6EF9D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F7348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34C0AE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5EF9AD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B84462E" w14:textId="067940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7" w:type="pct"/>
            <w:tcBorders>
              <w:top w:val="nil"/>
              <w:left w:val="nil"/>
              <w:bottom w:val="single" w:sz="4" w:space="0" w:color="000000"/>
              <w:right w:val="single" w:sz="4" w:space="0" w:color="000000"/>
            </w:tcBorders>
            <w:shd w:val="clear" w:color="auto" w:fill="auto"/>
            <w:hideMark/>
          </w:tcPr>
          <w:p w14:paraId="0C851686" w14:textId="011CE5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68BDD4EA" w14:textId="4CA6B3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r>
      <w:tr w:rsidR="003D5098" w:rsidRPr="003D5098" w14:paraId="2FCC194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163125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0C2E9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7344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211BC0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614" w:type="pct"/>
            <w:tcBorders>
              <w:top w:val="nil"/>
              <w:left w:val="nil"/>
              <w:bottom w:val="single" w:sz="4" w:space="0" w:color="000000"/>
              <w:right w:val="single" w:sz="4" w:space="0" w:color="000000"/>
            </w:tcBorders>
            <w:shd w:val="clear" w:color="auto" w:fill="auto"/>
            <w:hideMark/>
          </w:tcPr>
          <w:p w14:paraId="40B7D8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9999993130</w:t>
            </w:r>
          </w:p>
        </w:tc>
        <w:tc>
          <w:tcPr>
            <w:tcW w:w="210" w:type="pct"/>
            <w:tcBorders>
              <w:top w:val="nil"/>
              <w:left w:val="nil"/>
              <w:bottom w:val="single" w:sz="4" w:space="0" w:color="000000"/>
              <w:right w:val="single" w:sz="4" w:space="0" w:color="000000"/>
            </w:tcBorders>
            <w:shd w:val="clear" w:color="auto" w:fill="auto"/>
            <w:hideMark/>
          </w:tcPr>
          <w:p w14:paraId="67FAF9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24C2FDD" w14:textId="74B7D33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7" w:type="pct"/>
            <w:tcBorders>
              <w:top w:val="nil"/>
              <w:left w:val="nil"/>
              <w:bottom w:val="single" w:sz="4" w:space="0" w:color="000000"/>
              <w:right w:val="single" w:sz="4" w:space="0" w:color="000000"/>
            </w:tcBorders>
            <w:shd w:val="clear" w:color="auto" w:fill="auto"/>
            <w:hideMark/>
          </w:tcPr>
          <w:p w14:paraId="5FD50773" w14:textId="3233555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0A8BC2A3" w14:textId="765E4AD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3387,08</w:t>
            </w:r>
          </w:p>
        </w:tc>
      </w:tr>
      <w:tr w:rsidR="003D5098" w:rsidRPr="003D5098" w14:paraId="51078A3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3F30ABE"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Дорожное хозяйство (дорожные фонды)</w:t>
            </w:r>
          </w:p>
        </w:tc>
        <w:tc>
          <w:tcPr>
            <w:tcW w:w="239" w:type="pct"/>
            <w:tcBorders>
              <w:top w:val="nil"/>
              <w:left w:val="nil"/>
              <w:bottom w:val="single" w:sz="4" w:space="0" w:color="000000"/>
              <w:right w:val="single" w:sz="4" w:space="0" w:color="000000"/>
            </w:tcBorders>
            <w:shd w:val="clear" w:color="auto" w:fill="auto"/>
            <w:hideMark/>
          </w:tcPr>
          <w:p w14:paraId="5DEFF33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5256C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6D8DDC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8C1C77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D0DA00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EC031A9" w14:textId="556AB48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382160472,28</w:t>
            </w:r>
          </w:p>
        </w:tc>
        <w:tc>
          <w:tcPr>
            <w:tcW w:w="637" w:type="pct"/>
            <w:tcBorders>
              <w:top w:val="nil"/>
              <w:left w:val="nil"/>
              <w:bottom w:val="single" w:sz="4" w:space="0" w:color="000000"/>
              <w:right w:val="single" w:sz="4" w:space="0" w:color="000000"/>
            </w:tcBorders>
            <w:shd w:val="clear" w:color="auto" w:fill="auto"/>
            <w:hideMark/>
          </w:tcPr>
          <w:p w14:paraId="0E3DFE6F" w14:textId="13FC043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24400000,00</w:t>
            </w:r>
          </w:p>
        </w:tc>
        <w:tc>
          <w:tcPr>
            <w:tcW w:w="638" w:type="pct"/>
            <w:tcBorders>
              <w:top w:val="nil"/>
              <w:left w:val="nil"/>
              <w:bottom w:val="single" w:sz="4" w:space="0" w:color="000000"/>
              <w:right w:val="single" w:sz="4" w:space="0" w:color="000000"/>
            </w:tcBorders>
            <w:shd w:val="clear" w:color="auto" w:fill="auto"/>
            <w:hideMark/>
          </w:tcPr>
          <w:p w14:paraId="7B569A39" w14:textId="6750D1B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24900000,00</w:t>
            </w:r>
          </w:p>
        </w:tc>
      </w:tr>
      <w:tr w:rsidR="003D5098" w:rsidRPr="003D5098" w14:paraId="3AB63E8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94DBA3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5EDBB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3390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514CE3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DBC4B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1100000000</w:t>
            </w:r>
          </w:p>
        </w:tc>
        <w:tc>
          <w:tcPr>
            <w:tcW w:w="210" w:type="pct"/>
            <w:tcBorders>
              <w:top w:val="nil"/>
              <w:left w:val="nil"/>
              <w:bottom w:val="single" w:sz="4" w:space="0" w:color="000000"/>
              <w:right w:val="single" w:sz="4" w:space="0" w:color="000000"/>
            </w:tcBorders>
            <w:shd w:val="clear" w:color="auto" w:fill="auto"/>
            <w:hideMark/>
          </w:tcPr>
          <w:p w14:paraId="0BB29E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E8106B6" w14:textId="7E1C1E3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382160472,28</w:t>
            </w:r>
          </w:p>
        </w:tc>
        <w:tc>
          <w:tcPr>
            <w:tcW w:w="637" w:type="pct"/>
            <w:tcBorders>
              <w:top w:val="nil"/>
              <w:left w:val="nil"/>
              <w:bottom w:val="single" w:sz="4" w:space="0" w:color="000000"/>
              <w:right w:val="single" w:sz="4" w:space="0" w:color="000000"/>
            </w:tcBorders>
            <w:shd w:val="clear" w:color="auto" w:fill="auto"/>
            <w:hideMark/>
          </w:tcPr>
          <w:p w14:paraId="16EB6197" w14:textId="593C6C7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24400000,00</w:t>
            </w:r>
          </w:p>
        </w:tc>
        <w:tc>
          <w:tcPr>
            <w:tcW w:w="638" w:type="pct"/>
            <w:tcBorders>
              <w:top w:val="nil"/>
              <w:left w:val="nil"/>
              <w:bottom w:val="single" w:sz="4" w:space="0" w:color="000000"/>
              <w:right w:val="single" w:sz="4" w:space="0" w:color="000000"/>
            </w:tcBorders>
            <w:shd w:val="clear" w:color="auto" w:fill="auto"/>
            <w:hideMark/>
          </w:tcPr>
          <w:p w14:paraId="5F0B9FCA" w14:textId="5167E16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24900000,00</w:t>
            </w:r>
          </w:p>
        </w:tc>
      </w:tr>
      <w:tr w:rsidR="003D5098" w:rsidRPr="003D5098" w14:paraId="3396C38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C88F16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39" w:type="pct"/>
            <w:tcBorders>
              <w:top w:val="nil"/>
              <w:left w:val="nil"/>
              <w:bottom w:val="single" w:sz="4" w:space="0" w:color="000000"/>
              <w:right w:val="single" w:sz="4" w:space="0" w:color="000000"/>
            </w:tcBorders>
            <w:shd w:val="clear" w:color="auto" w:fill="auto"/>
            <w:hideMark/>
          </w:tcPr>
          <w:p w14:paraId="2CA186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BAA5D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1D727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60DB2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1100100000</w:t>
            </w:r>
          </w:p>
        </w:tc>
        <w:tc>
          <w:tcPr>
            <w:tcW w:w="210" w:type="pct"/>
            <w:tcBorders>
              <w:top w:val="nil"/>
              <w:left w:val="nil"/>
              <w:bottom w:val="single" w:sz="4" w:space="0" w:color="000000"/>
              <w:right w:val="single" w:sz="4" w:space="0" w:color="000000"/>
            </w:tcBorders>
            <w:shd w:val="clear" w:color="auto" w:fill="auto"/>
            <w:hideMark/>
          </w:tcPr>
          <w:p w14:paraId="268721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92AEAF0" w14:textId="4275229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104519491,88</w:t>
            </w:r>
          </w:p>
        </w:tc>
        <w:tc>
          <w:tcPr>
            <w:tcW w:w="637" w:type="pct"/>
            <w:tcBorders>
              <w:top w:val="nil"/>
              <w:left w:val="nil"/>
              <w:bottom w:val="single" w:sz="4" w:space="0" w:color="000000"/>
              <w:right w:val="single" w:sz="4" w:space="0" w:color="000000"/>
            </w:tcBorders>
            <w:shd w:val="clear" w:color="auto" w:fill="auto"/>
            <w:hideMark/>
          </w:tcPr>
          <w:p w14:paraId="6E83AFE2" w14:textId="4219B0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24400000,00</w:t>
            </w:r>
          </w:p>
        </w:tc>
        <w:tc>
          <w:tcPr>
            <w:tcW w:w="638" w:type="pct"/>
            <w:tcBorders>
              <w:top w:val="nil"/>
              <w:left w:val="nil"/>
              <w:bottom w:val="single" w:sz="4" w:space="0" w:color="000000"/>
              <w:right w:val="single" w:sz="4" w:space="0" w:color="000000"/>
            </w:tcBorders>
            <w:shd w:val="clear" w:color="auto" w:fill="auto"/>
            <w:hideMark/>
          </w:tcPr>
          <w:p w14:paraId="4CFF61DE" w14:textId="4B3D10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24900000,00</w:t>
            </w:r>
          </w:p>
        </w:tc>
      </w:tr>
      <w:tr w:rsidR="003D5098" w:rsidRPr="003D5098" w14:paraId="2F8887C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9D7423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Содержание автомобильных дорог общего пользования местного значения в границах муниципального округа за счет средств местного бюджета</w:t>
            </w:r>
          </w:p>
        </w:tc>
        <w:tc>
          <w:tcPr>
            <w:tcW w:w="239" w:type="pct"/>
            <w:tcBorders>
              <w:top w:val="nil"/>
              <w:left w:val="nil"/>
              <w:bottom w:val="single" w:sz="4" w:space="0" w:color="000000"/>
              <w:right w:val="single" w:sz="4" w:space="0" w:color="000000"/>
            </w:tcBorders>
            <w:shd w:val="clear" w:color="auto" w:fill="auto"/>
            <w:hideMark/>
          </w:tcPr>
          <w:p w14:paraId="121533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6822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00E1B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85324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110019Д001</w:t>
            </w:r>
          </w:p>
        </w:tc>
        <w:tc>
          <w:tcPr>
            <w:tcW w:w="210" w:type="pct"/>
            <w:tcBorders>
              <w:top w:val="nil"/>
              <w:left w:val="nil"/>
              <w:bottom w:val="single" w:sz="4" w:space="0" w:color="000000"/>
              <w:right w:val="single" w:sz="4" w:space="0" w:color="000000"/>
            </w:tcBorders>
            <w:shd w:val="clear" w:color="auto" w:fill="auto"/>
            <w:hideMark/>
          </w:tcPr>
          <w:p w14:paraId="68B799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6776143" w14:textId="490088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38476859,59</w:t>
            </w:r>
          </w:p>
        </w:tc>
        <w:tc>
          <w:tcPr>
            <w:tcW w:w="637" w:type="pct"/>
            <w:tcBorders>
              <w:top w:val="nil"/>
              <w:left w:val="nil"/>
              <w:bottom w:val="single" w:sz="4" w:space="0" w:color="000000"/>
              <w:right w:val="single" w:sz="4" w:space="0" w:color="000000"/>
            </w:tcBorders>
            <w:shd w:val="clear" w:color="auto" w:fill="auto"/>
            <w:hideMark/>
          </w:tcPr>
          <w:p w14:paraId="0CDB2381" w14:textId="32A10D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24400000,00</w:t>
            </w:r>
          </w:p>
        </w:tc>
        <w:tc>
          <w:tcPr>
            <w:tcW w:w="638" w:type="pct"/>
            <w:tcBorders>
              <w:top w:val="nil"/>
              <w:left w:val="nil"/>
              <w:bottom w:val="single" w:sz="4" w:space="0" w:color="000000"/>
              <w:right w:val="single" w:sz="4" w:space="0" w:color="000000"/>
            </w:tcBorders>
            <w:shd w:val="clear" w:color="auto" w:fill="auto"/>
            <w:hideMark/>
          </w:tcPr>
          <w:p w14:paraId="4DEDCF60" w14:textId="1A5F5C0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24900000,00</w:t>
            </w:r>
          </w:p>
        </w:tc>
      </w:tr>
      <w:tr w:rsidR="003D5098" w:rsidRPr="003D5098" w14:paraId="6FC35FD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3CDFBB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03D8E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97EA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30D08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61746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110019Д001</w:t>
            </w:r>
          </w:p>
        </w:tc>
        <w:tc>
          <w:tcPr>
            <w:tcW w:w="210" w:type="pct"/>
            <w:tcBorders>
              <w:top w:val="nil"/>
              <w:left w:val="nil"/>
              <w:bottom w:val="single" w:sz="4" w:space="0" w:color="000000"/>
              <w:right w:val="single" w:sz="4" w:space="0" w:color="000000"/>
            </w:tcBorders>
            <w:shd w:val="clear" w:color="auto" w:fill="auto"/>
            <w:hideMark/>
          </w:tcPr>
          <w:p w14:paraId="75E89A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78A57F7" w14:textId="1E538F9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38476859,59</w:t>
            </w:r>
          </w:p>
        </w:tc>
        <w:tc>
          <w:tcPr>
            <w:tcW w:w="637" w:type="pct"/>
            <w:tcBorders>
              <w:top w:val="nil"/>
              <w:left w:val="nil"/>
              <w:bottom w:val="single" w:sz="4" w:space="0" w:color="000000"/>
              <w:right w:val="single" w:sz="4" w:space="0" w:color="000000"/>
            </w:tcBorders>
            <w:shd w:val="clear" w:color="auto" w:fill="auto"/>
            <w:hideMark/>
          </w:tcPr>
          <w:p w14:paraId="115DA1C9" w14:textId="481B83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24400000,00</w:t>
            </w:r>
          </w:p>
        </w:tc>
        <w:tc>
          <w:tcPr>
            <w:tcW w:w="638" w:type="pct"/>
            <w:tcBorders>
              <w:top w:val="nil"/>
              <w:left w:val="nil"/>
              <w:bottom w:val="single" w:sz="4" w:space="0" w:color="000000"/>
              <w:right w:val="single" w:sz="4" w:space="0" w:color="000000"/>
            </w:tcBorders>
            <w:shd w:val="clear" w:color="auto" w:fill="auto"/>
            <w:hideMark/>
          </w:tcPr>
          <w:p w14:paraId="501443A8" w14:textId="7272FA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24900000,00</w:t>
            </w:r>
          </w:p>
        </w:tc>
      </w:tr>
      <w:tr w:rsidR="003D5098" w:rsidRPr="003D5098" w14:paraId="1B24365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54181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D0062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C546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51F37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98ECA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110019Д001</w:t>
            </w:r>
          </w:p>
        </w:tc>
        <w:tc>
          <w:tcPr>
            <w:tcW w:w="210" w:type="pct"/>
            <w:tcBorders>
              <w:top w:val="nil"/>
              <w:left w:val="nil"/>
              <w:bottom w:val="single" w:sz="4" w:space="0" w:color="000000"/>
              <w:right w:val="single" w:sz="4" w:space="0" w:color="000000"/>
            </w:tcBorders>
            <w:shd w:val="clear" w:color="auto" w:fill="auto"/>
            <w:hideMark/>
          </w:tcPr>
          <w:p w14:paraId="75F6DC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A8858D6" w14:textId="722EB3F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38476859,59</w:t>
            </w:r>
          </w:p>
        </w:tc>
        <w:tc>
          <w:tcPr>
            <w:tcW w:w="637" w:type="pct"/>
            <w:tcBorders>
              <w:top w:val="nil"/>
              <w:left w:val="nil"/>
              <w:bottom w:val="single" w:sz="4" w:space="0" w:color="000000"/>
              <w:right w:val="single" w:sz="4" w:space="0" w:color="000000"/>
            </w:tcBorders>
            <w:shd w:val="clear" w:color="auto" w:fill="auto"/>
            <w:hideMark/>
          </w:tcPr>
          <w:p w14:paraId="7BC4C083" w14:textId="09DA0FC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24400000,00</w:t>
            </w:r>
          </w:p>
        </w:tc>
        <w:tc>
          <w:tcPr>
            <w:tcW w:w="638" w:type="pct"/>
            <w:tcBorders>
              <w:top w:val="nil"/>
              <w:left w:val="nil"/>
              <w:bottom w:val="single" w:sz="4" w:space="0" w:color="000000"/>
              <w:right w:val="single" w:sz="4" w:space="0" w:color="000000"/>
            </w:tcBorders>
            <w:shd w:val="clear" w:color="auto" w:fill="auto"/>
            <w:hideMark/>
          </w:tcPr>
          <w:p w14:paraId="461A5953" w14:textId="157D6A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24900000,00</w:t>
            </w:r>
          </w:p>
        </w:tc>
      </w:tr>
      <w:tr w:rsidR="003D5098" w:rsidRPr="003D5098" w14:paraId="19CCCA6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746299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Выполнение работ по обеспечению безопасности дорожного движения </w:t>
            </w:r>
          </w:p>
        </w:tc>
        <w:tc>
          <w:tcPr>
            <w:tcW w:w="239" w:type="pct"/>
            <w:tcBorders>
              <w:top w:val="nil"/>
              <w:left w:val="nil"/>
              <w:bottom w:val="single" w:sz="4" w:space="0" w:color="000000"/>
              <w:right w:val="single" w:sz="4" w:space="0" w:color="000000"/>
            </w:tcBorders>
            <w:shd w:val="clear" w:color="auto" w:fill="auto"/>
            <w:hideMark/>
          </w:tcPr>
          <w:p w14:paraId="39B621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B3E8C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98ED9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847B2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110019Д002</w:t>
            </w:r>
          </w:p>
        </w:tc>
        <w:tc>
          <w:tcPr>
            <w:tcW w:w="210" w:type="pct"/>
            <w:tcBorders>
              <w:top w:val="nil"/>
              <w:left w:val="nil"/>
              <w:bottom w:val="single" w:sz="4" w:space="0" w:color="000000"/>
              <w:right w:val="single" w:sz="4" w:space="0" w:color="000000"/>
            </w:tcBorders>
            <w:shd w:val="clear" w:color="auto" w:fill="auto"/>
            <w:hideMark/>
          </w:tcPr>
          <w:p w14:paraId="41A2FD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4E7A6FB" w14:textId="057FA9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2000000,00</w:t>
            </w:r>
          </w:p>
        </w:tc>
        <w:tc>
          <w:tcPr>
            <w:tcW w:w="637" w:type="pct"/>
            <w:tcBorders>
              <w:top w:val="nil"/>
              <w:left w:val="nil"/>
              <w:bottom w:val="single" w:sz="4" w:space="0" w:color="000000"/>
              <w:right w:val="single" w:sz="4" w:space="0" w:color="000000"/>
            </w:tcBorders>
            <w:shd w:val="clear" w:color="auto" w:fill="auto"/>
            <w:hideMark/>
          </w:tcPr>
          <w:p w14:paraId="65FDC13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2E9AF7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6FCA6F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07CAAC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9B06F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0ABDD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C6EBD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F74F5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110019Д002</w:t>
            </w:r>
          </w:p>
        </w:tc>
        <w:tc>
          <w:tcPr>
            <w:tcW w:w="210" w:type="pct"/>
            <w:tcBorders>
              <w:top w:val="nil"/>
              <w:left w:val="nil"/>
              <w:bottom w:val="single" w:sz="4" w:space="0" w:color="000000"/>
              <w:right w:val="single" w:sz="4" w:space="0" w:color="000000"/>
            </w:tcBorders>
            <w:shd w:val="clear" w:color="auto" w:fill="auto"/>
            <w:hideMark/>
          </w:tcPr>
          <w:p w14:paraId="14FE3C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8597ADF" w14:textId="7C4F38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2000000,00</w:t>
            </w:r>
          </w:p>
        </w:tc>
        <w:tc>
          <w:tcPr>
            <w:tcW w:w="637" w:type="pct"/>
            <w:tcBorders>
              <w:top w:val="nil"/>
              <w:left w:val="nil"/>
              <w:bottom w:val="single" w:sz="4" w:space="0" w:color="000000"/>
              <w:right w:val="single" w:sz="4" w:space="0" w:color="000000"/>
            </w:tcBorders>
            <w:shd w:val="clear" w:color="auto" w:fill="auto"/>
            <w:hideMark/>
          </w:tcPr>
          <w:p w14:paraId="1BCBBC3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2015A7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3B6F68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59E59F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6EDA1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55F96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F2A12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C2660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110019Д002</w:t>
            </w:r>
          </w:p>
        </w:tc>
        <w:tc>
          <w:tcPr>
            <w:tcW w:w="210" w:type="pct"/>
            <w:tcBorders>
              <w:top w:val="nil"/>
              <w:left w:val="nil"/>
              <w:bottom w:val="single" w:sz="4" w:space="0" w:color="000000"/>
              <w:right w:val="single" w:sz="4" w:space="0" w:color="000000"/>
            </w:tcBorders>
            <w:shd w:val="clear" w:color="auto" w:fill="auto"/>
            <w:hideMark/>
          </w:tcPr>
          <w:p w14:paraId="57494A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1B2891D" w14:textId="7C13B6A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2000000,00</w:t>
            </w:r>
          </w:p>
        </w:tc>
        <w:tc>
          <w:tcPr>
            <w:tcW w:w="637" w:type="pct"/>
            <w:tcBorders>
              <w:top w:val="nil"/>
              <w:left w:val="nil"/>
              <w:bottom w:val="single" w:sz="4" w:space="0" w:color="000000"/>
              <w:right w:val="single" w:sz="4" w:space="0" w:color="000000"/>
            </w:tcBorders>
            <w:shd w:val="clear" w:color="auto" w:fill="auto"/>
            <w:hideMark/>
          </w:tcPr>
          <w:p w14:paraId="2942EDC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7A9001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0DD515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D1C34D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Содержание автомобильных дорог местного значения за счет средств </w:t>
            </w:r>
            <w:r w:rsidRPr="00EC5638">
              <w:rPr>
                <w:rFonts w:eastAsia="Times New Roman"/>
                <w:color w:val="000000"/>
                <w:lang w:eastAsia="ru-RU"/>
              </w:rPr>
              <w:lastRenderedPageBreak/>
              <w:t>дорожного фонда Приморского края</w:t>
            </w:r>
          </w:p>
        </w:tc>
        <w:tc>
          <w:tcPr>
            <w:tcW w:w="239" w:type="pct"/>
            <w:tcBorders>
              <w:top w:val="nil"/>
              <w:left w:val="nil"/>
              <w:bottom w:val="single" w:sz="4" w:space="0" w:color="000000"/>
              <w:right w:val="single" w:sz="4" w:space="0" w:color="000000"/>
            </w:tcBorders>
            <w:shd w:val="clear" w:color="auto" w:fill="auto"/>
            <w:hideMark/>
          </w:tcPr>
          <w:p w14:paraId="0E2404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16DB1C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EEEA2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3CE71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11001SД008</w:t>
            </w:r>
          </w:p>
        </w:tc>
        <w:tc>
          <w:tcPr>
            <w:tcW w:w="210" w:type="pct"/>
            <w:tcBorders>
              <w:top w:val="nil"/>
              <w:left w:val="nil"/>
              <w:bottom w:val="single" w:sz="4" w:space="0" w:color="000000"/>
              <w:right w:val="single" w:sz="4" w:space="0" w:color="000000"/>
            </w:tcBorders>
            <w:shd w:val="clear" w:color="auto" w:fill="auto"/>
            <w:hideMark/>
          </w:tcPr>
          <w:p w14:paraId="31EBE1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141404C" w14:textId="05F038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64042632,29</w:t>
            </w:r>
          </w:p>
        </w:tc>
        <w:tc>
          <w:tcPr>
            <w:tcW w:w="637" w:type="pct"/>
            <w:tcBorders>
              <w:top w:val="nil"/>
              <w:left w:val="nil"/>
              <w:bottom w:val="single" w:sz="4" w:space="0" w:color="000000"/>
              <w:right w:val="single" w:sz="4" w:space="0" w:color="000000"/>
            </w:tcBorders>
            <w:shd w:val="clear" w:color="auto" w:fill="auto"/>
            <w:hideMark/>
          </w:tcPr>
          <w:p w14:paraId="7F4C758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344C42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83317A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586D19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02498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ED07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7E3FC7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6FD983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11001SД008</w:t>
            </w:r>
          </w:p>
        </w:tc>
        <w:tc>
          <w:tcPr>
            <w:tcW w:w="210" w:type="pct"/>
            <w:tcBorders>
              <w:top w:val="nil"/>
              <w:left w:val="nil"/>
              <w:bottom w:val="single" w:sz="4" w:space="0" w:color="000000"/>
              <w:right w:val="single" w:sz="4" w:space="0" w:color="000000"/>
            </w:tcBorders>
            <w:shd w:val="clear" w:color="auto" w:fill="auto"/>
            <w:hideMark/>
          </w:tcPr>
          <w:p w14:paraId="068D88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EAF8EF4" w14:textId="5F6321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64042632,29</w:t>
            </w:r>
          </w:p>
        </w:tc>
        <w:tc>
          <w:tcPr>
            <w:tcW w:w="637" w:type="pct"/>
            <w:tcBorders>
              <w:top w:val="nil"/>
              <w:left w:val="nil"/>
              <w:bottom w:val="single" w:sz="4" w:space="0" w:color="000000"/>
              <w:right w:val="single" w:sz="4" w:space="0" w:color="000000"/>
            </w:tcBorders>
            <w:shd w:val="clear" w:color="auto" w:fill="auto"/>
            <w:hideMark/>
          </w:tcPr>
          <w:p w14:paraId="300C12D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A3B80A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A5FA6D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B204D8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14AC2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25EA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592AA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6A9D1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11001SД008</w:t>
            </w:r>
          </w:p>
        </w:tc>
        <w:tc>
          <w:tcPr>
            <w:tcW w:w="210" w:type="pct"/>
            <w:tcBorders>
              <w:top w:val="nil"/>
              <w:left w:val="nil"/>
              <w:bottom w:val="single" w:sz="4" w:space="0" w:color="000000"/>
              <w:right w:val="single" w:sz="4" w:space="0" w:color="000000"/>
            </w:tcBorders>
            <w:shd w:val="clear" w:color="auto" w:fill="auto"/>
            <w:hideMark/>
          </w:tcPr>
          <w:p w14:paraId="5BE085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4F677B12" w14:textId="5B9ACCA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64042632,29</w:t>
            </w:r>
          </w:p>
        </w:tc>
        <w:tc>
          <w:tcPr>
            <w:tcW w:w="637" w:type="pct"/>
            <w:tcBorders>
              <w:top w:val="nil"/>
              <w:left w:val="nil"/>
              <w:bottom w:val="single" w:sz="4" w:space="0" w:color="000000"/>
              <w:right w:val="single" w:sz="4" w:space="0" w:color="000000"/>
            </w:tcBorders>
            <w:shd w:val="clear" w:color="auto" w:fill="auto"/>
            <w:hideMark/>
          </w:tcPr>
          <w:p w14:paraId="4FE94B0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3F08EE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B9BBBD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291A41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39" w:type="pct"/>
            <w:tcBorders>
              <w:top w:val="nil"/>
              <w:left w:val="nil"/>
              <w:bottom w:val="single" w:sz="4" w:space="0" w:color="000000"/>
              <w:right w:val="single" w:sz="4" w:space="0" w:color="000000"/>
            </w:tcBorders>
            <w:shd w:val="clear" w:color="auto" w:fill="auto"/>
            <w:hideMark/>
          </w:tcPr>
          <w:p w14:paraId="3850A9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74EE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5FD78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480467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1100200000</w:t>
            </w:r>
          </w:p>
        </w:tc>
        <w:tc>
          <w:tcPr>
            <w:tcW w:w="210" w:type="pct"/>
            <w:tcBorders>
              <w:top w:val="nil"/>
              <w:left w:val="nil"/>
              <w:bottom w:val="single" w:sz="4" w:space="0" w:color="000000"/>
              <w:right w:val="single" w:sz="4" w:space="0" w:color="000000"/>
            </w:tcBorders>
            <w:shd w:val="clear" w:color="auto" w:fill="auto"/>
            <w:hideMark/>
          </w:tcPr>
          <w:p w14:paraId="6C051D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B422310" w14:textId="29787E8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262304056,95</w:t>
            </w:r>
          </w:p>
        </w:tc>
        <w:tc>
          <w:tcPr>
            <w:tcW w:w="637" w:type="pct"/>
            <w:tcBorders>
              <w:top w:val="nil"/>
              <w:left w:val="nil"/>
              <w:bottom w:val="single" w:sz="4" w:space="0" w:color="000000"/>
              <w:right w:val="single" w:sz="4" w:space="0" w:color="000000"/>
            </w:tcBorders>
            <w:shd w:val="clear" w:color="auto" w:fill="auto"/>
            <w:hideMark/>
          </w:tcPr>
          <w:p w14:paraId="5347DBA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C364E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BD0C5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083013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239" w:type="pct"/>
            <w:tcBorders>
              <w:top w:val="nil"/>
              <w:left w:val="nil"/>
              <w:bottom w:val="single" w:sz="4" w:space="0" w:color="000000"/>
              <w:right w:val="single" w:sz="4" w:space="0" w:color="000000"/>
            </w:tcBorders>
            <w:shd w:val="clear" w:color="auto" w:fill="auto"/>
            <w:hideMark/>
          </w:tcPr>
          <w:p w14:paraId="0CD1DB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9D696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869C5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CD5A4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110029Д004</w:t>
            </w:r>
          </w:p>
        </w:tc>
        <w:tc>
          <w:tcPr>
            <w:tcW w:w="210" w:type="pct"/>
            <w:tcBorders>
              <w:top w:val="nil"/>
              <w:left w:val="nil"/>
              <w:bottom w:val="single" w:sz="4" w:space="0" w:color="000000"/>
              <w:right w:val="single" w:sz="4" w:space="0" w:color="000000"/>
            </w:tcBorders>
            <w:shd w:val="clear" w:color="auto" w:fill="auto"/>
            <w:hideMark/>
          </w:tcPr>
          <w:p w14:paraId="6B0A61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83AD020" w14:textId="6B57E1E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19211246,94</w:t>
            </w:r>
          </w:p>
        </w:tc>
        <w:tc>
          <w:tcPr>
            <w:tcW w:w="637" w:type="pct"/>
            <w:tcBorders>
              <w:top w:val="nil"/>
              <w:left w:val="nil"/>
              <w:bottom w:val="single" w:sz="4" w:space="0" w:color="000000"/>
              <w:right w:val="single" w:sz="4" w:space="0" w:color="000000"/>
            </w:tcBorders>
            <w:shd w:val="clear" w:color="auto" w:fill="auto"/>
            <w:hideMark/>
          </w:tcPr>
          <w:p w14:paraId="534F145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CC611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0A0FEC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32DFCC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64653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FF2C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525EB9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6F209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110029Д004</w:t>
            </w:r>
          </w:p>
        </w:tc>
        <w:tc>
          <w:tcPr>
            <w:tcW w:w="210" w:type="pct"/>
            <w:tcBorders>
              <w:top w:val="nil"/>
              <w:left w:val="nil"/>
              <w:bottom w:val="single" w:sz="4" w:space="0" w:color="000000"/>
              <w:right w:val="single" w:sz="4" w:space="0" w:color="000000"/>
            </w:tcBorders>
            <w:shd w:val="clear" w:color="auto" w:fill="auto"/>
            <w:hideMark/>
          </w:tcPr>
          <w:p w14:paraId="5E680D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8E080EE" w14:textId="77BCD64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19211246,94</w:t>
            </w:r>
          </w:p>
        </w:tc>
        <w:tc>
          <w:tcPr>
            <w:tcW w:w="637" w:type="pct"/>
            <w:tcBorders>
              <w:top w:val="nil"/>
              <w:left w:val="nil"/>
              <w:bottom w:val="single" w:sz="4" w:space="0" w:color="000000"/>
              <w:right w:val="single" w:sz="4" w:space="0" w:color="000000"/>
            </w:tcBorders>
            <w:shd w:val="clear" w:color="auto" w:fill="auto"/>
            <w:hideMark/>
          </w:tcPr>
          <w:p w14:paraId="37BF0C5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74861C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AF13FF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B5BD11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C7253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ECBE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D48E1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00A34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110029Д004</w:t>
            </w:r>
          </w:p>
        </w:tc>
        <w:tc>
          <w:tcPr>
            <w:tcW w:w="210" w:type="pct"/>
            <w:tcBorders>
              <w:top w:val="nil"/>
              <w:left w:val="nil"/>
              <w:bottom w:val="single" w:sz="4" w:space="0" w:color="000000"/>
              <w:right w:val="single" w:sz="4" w:space="0" w:color="000000"/>
            </w:tcBorders>
            <w:shd w:val="clear" w:color="auto" w:fill="auto"/>
            <w:hideMark/>
          </w:tcPr>
          <w:p w14:paraId="128B49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4A06970" w14:textId="66AE16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19211246,94</w:t>
            </w:r>
          </w:p>
        </w:tc>
        <w:tc>
          <w:tcPr>
            <w:tcW w:w="637" w:type="pct"/>
            <w:tcBorders>
              <w:top w:val="nil"/>
              <w:left w:val="nil"/>
              <w:bottom w:val="single" w:sz="4" w:space="0" w:color="000000"/>
              <w:right w:val="single" w:sz="4" w:space="0" w:color="000000"/>
            </w:tcBorders>
            <w:shd w:val="clear" w:color="auto" w:fill="auto"/>
            <w:hideMark/>
          </w:tcPr>
          <w:p w14:paraId="18F99AB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B1650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FA3C8F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4306E4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Капитальный ремонт и ремонт дворовых территорий, проездов к дворовым территориям многоквартирных домов населенных пунктов за счет средств муниципального дорожного фонда</w:t>
            </w:r>
          </w:p>
        </w:tc>
        <w:tc>
          <w:tcPr>
            <w:tcW w:w="239" w:type="pct"/>
            <w:tcBorders>
              <w:top w:val="nil"/>
              <w:left w:val="nil"/>
              <w:bottom w:val="single" w:sz="4" w:space="0" w:color="000000"/>
              <w:right w:val="single" w:sz="4" w:space="0" w:color="000000"/>
            </w:tcBorders>
            <w:shd w:val="clear" w:color="auto" w:fill="auto"/>
            <w:hideMark/>
          </w:tcPr>
          <w:p w14:paraId="310286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FF58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6E244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1695D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110029Д201</w:t>
            </w:r>
          </w:p>
        </w:tc>
        <w:tc>
          <w:tcPr>
            <w:tcW w:w="210" w:type="pct"/>
            <w:tcBorders>
              <w:top w:val="nil"/>
              <w:left w:val="nil"/>
              <w:bottom w:val="single" w:sz="4" w:space="0" w:color="000000"/>
              <w:right w:val="single" w:sz="4" w:space="0" w:color="000000"/>
            </w:tcBorders>
            <w:shd w:val="clear" w:color="auto" w:fill="auto"/>
            <w:hideMark/>
          </w:tcPr>
          <w:p w14:paraId="322A45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AB15C8A" w14:textId="349D3B1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4659820,32</w:t>
            </w:r>
          </w:p>
        </w:tc>
        <w:tc>
          <w:tcPr>
            <w:tcW w:w="637" w:type="pct"/>
            <w:tcBorders>
              <w:top w:val="nil"/>
              <w:left w:val="nil"/>
              <w:bottom w:val="single" w:sz="4" w:space="0" w:color="000000"/>
              <w:right w:val="single" w:sz="4" w:space="0" w:color="000000"/>
            </w:tcBorders>
            <w:shd w:val="clear" w:color="auto" w:fill="auto"/>
            <w:hideMark/>
          </w:tcPr>
          <w:p w14:paraId="2137CB2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478CF9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919FC1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9612BE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FDD3E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B9D7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58198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7C01E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110029Д201</w:t>
            </w:r>
          </w:p>
        </w:tc>
        <w:tc>
          <w:tcPr>
            <w:tcW w:w="210" w:type="pct"/>
            <w:tcBorders>
              <w:top w:val="nil"/>
              <w:left w:val="nil"/>
              <w:bottom w:val="single" w:sz="4" w:space="0" w:color="000000"/>
              <w:right w:val="single" w:sz="4" w:space="0" w:color="000000"/>
            </w:tcBorders>
            <w:shd w:val="clear" w:color="auto" w:fill="auto"/>
            <w:hideMark/>
          </w:tcPr>
          <w:p w14:paraId="405EFD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72097CE" w14:textId="5F6266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4659820,32</w:t>
            </w:r>
          </w:p>
        </w:tc>
        <w:tc>
          <w:tcPr>
            <w:tcW w:w="637" w:type="pct"/>
            <w:tcBorders>
              <w:top w:val="nil"/>
              <w:left w:val="nil"/>
              <w:bottom w:val="single" w:sz="4" w:space="0" w:color="000000"/>
              <w:right w:val="single" w:sz="4" w:space="0" w:color="000000"/>
            </w:tcBorders>
            <w:shd w:val="clear" w:color="auto" w:fill="auto"/>
            <w:hideMark/>
          </w:tcPr>
          <w:p w14:paraId="586C66A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1AA933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8BBE47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4E9DD2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AD6A5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99A7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CAD6A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3DA2A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110029Д201</w:t>
            </w:r>
          </w:p>
        </w:tc>
        <w:tc>
          <w:tcPr>
            <w:tcW w:w="210" w:type="pct"/>
            <w:tcBorders>
              <w:top w:val="nil"/>
              <w:left w:val="nil"/>
              <w:bottom w:val="single" w:sz="4" w:space="0" w:color="000000"/>
              <w:right w:val="single" w:sz="4" w:space="0" w:color="000000"/>
            </w:tcBorders>
            <w:shd w:val="clear" w:color="auto" w:fill="auto"/>
            <w:hideMark/>
          </w:tcPr>
          <w:p w14:paraId="538B1D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AF27C49" w14:textId="6BA5ECD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4659820,32</w:t>
            </w:r>
          </w:p>
        </w:tc>
        <w:tc>
          <w:tcPr>
            <w:tcW w:w="637" w:type="pct"/>
            <w:tcBorders>
              <w:top w:val="nil"/>
              <w:left w:val="nil"/>
              <w:bottom w:val="single" w:sz="4" w:space="0" w:color="000000"/>
              <w:right w:val="single" w:sz="4" w:space="0" w:color="000000"/>
            </w:tcBorders>
            <w:shd w:val="clear" w:color="auto" w:fill="auto"/>
            <w:hideMark/>
          </w:tcPr>
          <w:p w14:paraId="6396CDE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B6587B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54243F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B39432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Капитальный ремонт и ремонт автомобильных дорог общего пользования населенных пунктов</w:t>
            </w:r>
          </w:p>
        </w:tc>
        <w:tc>
          <w:tcPr>
            <w:tcW w:w="239" w:type="pct"/>
            <w:tcBorders>
              <w:top w:val="nil"/>
              <w:left w:val="nil"/>
              <w:bottom w:val="single" w:sz="4" w:space="0" w:color="000000"/>
              <w:right w:val="single" w:sz="4" w:space="0" w:color="000000"/>
            </w:tcBorders>
            <w:shd w:val="clear" w:color="auto" w:fill="auto"/>
            <w:hideMark/>
          </w:tcPr>
          <w:p w14:paraId="6ED34F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A24F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5CD722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44637C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11002SД006</w:t>
            </w:r>
          </w:p>
        </w:tc>
        <w:tc>
          <w:tcPr>
            <w:tcW w:w="210" w:type="pct"/>
            <w:tcBorders>
              <w:top w:val="nil"/>
              <w:left w:val="nil"/>
              <w:bottom w:val="single" w:sz="4" w:space="0" w:color="000000"/>
              <w:right w:val="single" w:sz="4" w:space="0" w:color="000000"/>
            </w:tcBorders>
            <w:shd w:val="clear" w:color="auto" w:fill="auto"/>
            <w:hideMark/>
          </w:tcPr>
          <w:p w14:paraId="37A70A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E51513D" w14:textId="55929F8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238432989,69</w:t>
            </w:r>
          </w:p>
        </w:tc>
        <w:tc>
          <w:tcPr>
            <w:tcW w:w="637" w:type="pct"/>
            <w:tcBorders>
              <w:top w:val="nil"/>
              <w:left w:val="nil"/>
              <w:bottom w:val="single" w:sz="4" w:space="0" w:color="000000"/>
              <w:right w:val="single" w:sz="4" w:space="0" w:color="000000"/>
            </w:tcBorders>
            <w:shd w:val="clear" w:color="auto" w:fill="auto"/>
            <w:hideMark/>
          </w:tcPr>
          <w:p w14:paraId="30A6421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542374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62F67D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A36321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C2CBB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13B6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7E5ACF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CD8D5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11002SД006</w:t>
            </w:r>
          </w:p>
        </w:tc>
        <w:tc>
          <w:tcPr>
            <w:tcW w:w="210" w:type="pct"/>
            <w:tcBorders>
              <w:top w:val="nil"/>
              <w:left w:val="nil"/>
              <w:bottom w:val="single" w:sz="4" w:space="0" w:color="000000"/>
              <w:right w:val="single" w:sz="4" w:space="0" w:color="000000"/>
            </w:tcBorders>
            <w:shd w:val="clear" w:color="auto" w:fill="auto"/>
            <w:hideMark/>
          </w:tcPr>
          <w:p w14:paraId="2574E6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0CE8B4C" w14:textId="7B34E5F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238432989,69</w:t>
            </w:r>
          </w:p>
        </w:tc>
        <w:tc>
          <w:tcPr>
            <w:tcW w:w="637" w:type="pct"/>
            <w:tcBorders>
              <w:top w:val="nil"/>
              <w:left w:val="nil"/>
              <w:bottom w:val="single" w:sz="4" w:space="0" w:color="000000"/>
              <w:right w:val="single" w:sz="4" w:space="0" w:color="000000"/>
            </w:tcBorders>
            <w:shd w:val="clear" w:color="auto" w:fill="auto"/>
            <w:hideMark/>
          </w:tcPr>
          <w:p w14:paraId="5EC2A11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AB28A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3E0EBE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3AF5BE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9657A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51DE7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573A72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85216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11002SД006</w:t>
            </w:r>
          </w:p>
        </w:tc>
        <w:tc>
          <w:tcPr>
            <w:tcW w:w="210" w:type="pct"/>
            <w:tcBorders>
              <w:top w:val="nil"/>
              <w:left w:val="nil"/>
              <w:bottom w:val="single" w:sz="4" w:space="0" w:color="000000"/>
              <w:right w:val="single" w:sz="4" w:space="0" w:color="000000"/>
            </w:tcBorders>
            <w:shd w:val="clear" w:color="auto" w:fill="auto"/>
            <w:hideMark/>
          </w:tcPr>
          <w:p w14:paraId="003367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4F16AF48" w14:textId="7A3EA33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238432989,69</w:t>
            </w:r>
          </w:p>
        </w:tc>
        <w:tc>
          <w:tcPr>
            <w:tcW w:w="637" w:type="pct"/>
            <w:tcBorders>
              <w:top w:val="nil"/>
              <w:left w:val="nil"/>
              <w:bottom w:val="single" w:sz="4" w:space="0" w:color="000000"/>
              <w:right w:val="single" w:sz="4" w:space="0" w:color="000000"/>
            </w:tcBorders>
            <w:shd w:val="clear" w:color="auto" w:fill="auto"/>
            <w:hideMark/>
          </w:tcPr>
          <w:p w14:paraId="344F3AD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E904E1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13FAAF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6C7DCA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C67FE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8E0D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097F2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02DFB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1100300000</w:t>
            </w:r>
          </w:p>
        </w:tc>
        <w:tc>
          <w:tcPr>
            <w:tcW w:w="210" w:type="pct"/>
            <w:tcBorders>
              <w:top w:val="nil"/>
              <w:left w:val="nil"/>
              <w:bottom w:val="single" w:sz="4" w:space="0" w:color="000000"/>
              <w:right w:val="single" w:sz="4" w:space="0" w:color="000000"/>
            </w:tcBorders>
            <w:shd w:val="clear" w:color="auto" w:fill="auto"/>
            <w:hideMark/>
          </w:tcPr>
          <w:p w14:paraId="0F1EAC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6D0FD05" w14:textId="5540EC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15336923,45</w:t>
            </w:r>
          </w:p>
        </w:tc>
        <w:tc>
          <w:tcPr>
            <w:tcW w:w="637" w:type="pct"/>
            <w:tcBorders>
              <w:top w:val="nil"/>
              <w:left w:val="nil"/>
              <w:bottom w:val="single" w:sz="4" w:space="0" w:color="000000"/>
              <w:right w:val="single" w:sz="4" w:space="0" w:color="000000"/>
            </w:tcBorders>
            <w:shd w:val="clear" w:color="auto" w:fill="auto"/>
            <w:hideMark/>
          </w:tcPr>
          <w:p w14:paraId="3A87779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A02CBD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95566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28DEF1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w:t>
            </w:r>
            <w:r w:rsidRPr="00EC5638">
              <w:rPr>
                <w:rFonts w:eastAsia="Times New Roman"/>
                <w:color w:val="000000"/>
                <w:lang w:eastAsia="ru-RU"/>
              </w:rPr>
              <w:lastRenderedPageBreak/>
              <w:t>необходимых экспертиз, строительный контроль</w:t>
            </w:r>
          </w:p>
        </w:tc>
        <w:tc>
          <w:tcPr>
            <w:tcW w:w="239" w:type="pct"/>
            <w:tcBorders>
              <w:top w:val="nil"/>
              <w:left w:val="nil"/>
              <w:bottom w:val="single" w:sz="4" w:space="0" w:color="000000"/>
              <w:right w:val="single" w:sz="4" w:space="0" w:color="000000"/>
            </w:tcBorders>
            <w:shd w:val="clear" w:color="auto" w:fill="auto"/>
            <w:hideMark/>
          </w:tcPr>
          <w:p w14:paraId="1A1B06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19CC8F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57A9C1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6611E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110039Д005</w:t>
            </w:r>
          </w:p>
        </w:tc>
        <w:tc>
          <w:tcPr>
            <w:tcW w:w="210" w:type="pct"/>
            <w:tcBorders>
              <w:top w:val="nil"/>
              <w:left w:val="nil"/>
              <w:bottom w:val="single" w:sz="4" w:space="0" w:color="000000"/>
              <w:right w:val="single" w:sz="4" w:space="0" w:color="000000"/>
            </w:tcBorders>
            <w:shd w:val="clear" w:color="auto" w:fill="auto"/>
            <w:hideMark/>
          </w:tcPr>
          <w:p w14:paraId="76E885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14BF695" w14:textId="36B3C3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216923,45</w:t>
            </w:r>
          </w:p>
        </w:tc>
        <w:tc>
          <w:tcPr>
            <w:tcW w:w="637" w:type="pct"/>
            <w:tcBorders>
              <w:top w:val="nil"/>
              <w:left w:val="nil"/>
              <w:bottom w:val="single" w:sz="4" w:space="0" w:color="000000"/>
              <w:right w:val="single" w:sz="4" w:space="0" w:color="000000"/>
            </w:tcBorders>
            <w:shd w:val="clear" w:color="auto" w:fill="auto"/>
            <w:hideMark/>
          </w:tcPr>
          <w:p w14:paraId="6A3F9D5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845CC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DE71A3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C4989C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C374B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06757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78CE6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3834C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110039Д005</w:t>
            </w:r>
          </w:p>
        </w:tc>
        <w:tc>
          <w:tcPr>
            <w:tcW w:w="210" w:type="pct"/>
            <w:tcBorders>
              <w:top w:val="nil"/>
              <w:left w:val="nil"/>
              <w:bottom w:val="single" w:sz="4" w:space="0" w:color="000000"/>
              <w:right w:val="single" w:sz="4" w:space="0" w:color="000000"/>
            </w:tcBorders>
            <w:shd w:val="clear" w:color="auto" w:fill="auto"/>
            <w:hideMark/>
          </w:tcPr>
          <w:p w14:paraId="7F1A3B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C58C4FB" w14:textId="296073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216923,45</w:t>
            </w:r>
          </w:p>
        </w:tc>
        <w:tc>
          <w:tcPr>
            <w:tcW w:w="637" w:type="pct"/>
            <w:tcBorders>
              <w:top w:val="nil"/>
              <w:left w:val="nil"/>
              <w:bottom w:val="single" w:sz="4" w:space="0" w:color="000000"/>
              <w:right w:val="single" w:sz="4" w:space="0" w:color="000000"/>
            </w:tcBorders>
            <w:shd w:val="clear" w:color="auto" w:fill="auto"/>
            <w:hideMark/>
          </w:tcPr>
          <w:p w14:paraId="6489A7E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FA1C4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08A3E7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5E5031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DB4B7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F015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D6FB0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0C78F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110039Д005</w:t>
            </w:r>
          </w:p>
        </w:tc>
        <w:tc>
          <w:tcPr>
            <w:tcW w:w="210" w:type="pct"/>
            <w:tcBorders>
              <w:top w:val="nil"/>
              <w:left w:val="nil"/>
              <w:bottom w:val="single" w:sz="4" w:space="0" w:color="000000"/>
              <w:right w:val="single" w:sz="4" w:space="0" w:color="000000"/>
            </w:tcBorders>
            <w:shd w:val="clear" w:color="auto" w:fill="auto"/>
            <w:hideMark/>
          </w:tcPr>
          <w:p w14:paraId="02DB44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0E0D83F" w14:textId="74321E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216923,45</w:t>
            </w:r>
          </w:p>
        </w:tc>
        <w:tc>
          <w:tcPr>
            <w:tcW w:w="637" w:type="pct"/>
            <w:tcBorders>
              <w:top w:val="nil"/>
              <w:left w:val="nil"/>
              <w:bottom w:val="single" w:sz="4" w:space="0" w:color="000000"/>
              <w:right w:val="single" w:sz="4" w:space="0" w:color="000000"/>
            </w:tcBorders>
            <w:shd w:val="clear" w:color="auto" w:fill="auto"/>
            <w:hideMark/>
          </w:tcPr>
          <w:p w14:paraId="3CD4A8C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55B110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4FB943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28BA3E3" w14:textId="2DE1B25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Проектирование, строительство (реконструкция) автомобильных дорог общего пользования населенных </w:t>
            </w:r>
            <w:r w:rsidR="00FD075D" w:rsidRPr="00EC5638">
              <w:rPr>
                <w:rFonts w:eastAsia="Times New Roman"/>
                <w:color w:val="000000"/>
                <w:lang w:eastAsia="ru-RU"/>
              </w:rPr>
              <w:t>пунктов</w:t>
            </w:r>
          </w:p>
        </w:tc>
        <w:tc>
          <w:tcPr>
            <w:tcW w:w="239" w:type="pct"/>
            <w:tcBorders>
              <w:top w:val="nil"/>
              <w:left w:val="nil"/>
              <w:bottom w:val="single" w:sz="4" w:space="0" w:color="000000"/>
              <w:right w:val="single" w:sz="4" w:space="0" w:color="000000"/>
            </w:tcBorders>
            <w:shd w:val="clear" w:color="auto" w:fill="auto"/>
            <w:hideMark/>
          </w:tcPr>
          <w:p w14:paraId="521B25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8B51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59CC7D0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4E66C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11003SД007</w:t>
            </w:r>
          </w:p>
        </w:tc>
        <w:tc>
          <w:tcPr>
            <w:tcW w:w="210" w:type="pct"/>
            <w:tcBorders>
              <w:top w:val="nil"/>
              <w:left w:val="nil"/>
              <w:bottom w:val="single" w:sz="4" w:space="0" w:color="000000"/>
              <w:right w:val="single" w:sz="4" w:space="0" w:color="000000"/>
            </w:tcBorders>
            <w:shd w:val="clear" w:color="auto" w:fill="auto"/>
            <w:hideMark/>
          </w:tcPr>
          <w:p w14:paraId="66D9C8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BE6B2E7" w14:textId="22B000A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15120000,00</w:t>
            </w:r>
          </w:p>
        </w:tc>
        <w:tc>
          <w:tcPr>
            <w:tcW w:w="637" w:type="pct"/>
            <w:tcBorders>
              <w:top w:val="nil"/>
              <w:left w:val="nil"/>
              <w:bottom w:val="single" w:sz="4" w:space="0" w:color="000000"/>
              <w:right w:val="single" w:sz="4" w:space="0" w:color="000000"/>
            </w:tcBorders>
            <w:shd w:val="clear" w:color="auto" w:fill="auto"/>
            <w:hideMark/>
          </w:tcPr>
          <w:p w14:paraId="6C6A1BD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BACB5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2723D4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272DFD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Капитальные вложения в объекты государственной (муниципальной) собственности</w:t>
            </w:r>
          </w:p>
        </w:tc>
        <w:tc>
          <w:tcPr>
            <w:tcW w:w="239" w:type="pct"/>
            <w:tcBorders>
              <w:top w:val="nil"/>
              <w:left w:val="nil"/>
              <w:bottom w:val="single" w:sz="4" w:space="0" w:color="000000"/>
              <w:right w:val="single" w:sz="4" w:space="0" w:color="000000"/>
            </w:tcBorders>
            <w:shd w:val="clear" w:color="auto" w:fill="auto"/>
            <w:hideMark/>
          </w:tcPr>
          <w:p w14:paraId="0C0158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A17F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09FCD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D93A1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11003SД007</w:t>
            </w:r>
          </w:p>
        </w:tc>
        <w:tc>
          <w:tcPr>
            <w:tcW w:w="210" w:type="pct"/>
            <w:tcBorders>
              <w:top w:val="nil"/>
              <w:left w:val="nil"/>
              <w:bottom w:val="single" w:sz="4" w:space="0" w:color="000000"/>
              <w:right w:val="single" w:sz="4" w:space="0" w:color="000000"/>
            </w:tcBorders>
            <w:shd w:val="clear" w:color="auto" w:fill="auto"/>
            <w:hideMark/>
          </w:tcPr>
          <w:p w14:paraId="03B61E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400</w:t>
            </w:r>
          </w:p>
        </w:tc>
        <w:tc>
          <w:tcPr>
            <w:tcW w:w="690" w:type="pct"/>
            <w:tcBorders>
              <w:top w:val="nil"/>
              <w:left w:val="nil"/>
              <w:bottom w:val="single" w:sz="4" w:space="0" w:color="000000"/>
              <w:right w:val="single" w:sz="4" w:space="0" w:color="000000"/>
            </w:tcBorders>
            <w:shd w:val="clear" w:color="auto" w:fill="auto"/>
            <w:hideMark/>
          </w:tcPr>
          <w:p w14:paraId="7CCE2924" w14:textId="2A11EF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15120000,00</w:t>
            </w:r>
          </w:p>
        </w:tc>
        <w:tc>
          <w:tcPr>
            <w:tcW w:w="637" w:type="pct"/>
            <w:tcBorders>
              <w:top w:val="nil"/>
              <w:left w:val="nil"/>
              <w:bottom w:val="single" w:sz="4" w:space="0" w:color="000000"/>
              <w:right w:val="single" w:sz="4" w:space="0" w:color="000000"/>
            </w:tcBorders>
            <w:shd w:val="clear" w:color="auto" w:fill="auto"/>
            <w:hideMark/>
          </w:tcPr>
          <w:p w14:paraId="0C0D344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19A63E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36BB96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3A5E53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Бюджетные инвестиции</w:t>
            </w:r>
          </w:p>
        </w:tc>
        <w:tc>
          <w:tcPr>
            <w:tcW w:w="239" w:type="pct"/>
            <w:tcBorders>
              <w:top w:val="nil"/>
              <w:left w:val="nil"/>
              <w:bottom w:val="single" w:sz="4" w:space="0" w:color="000000"/>
              <w:right w:val="single" w:sz="4" w:space="0" w:color="000000"/>
            </w:tcBorders>
            <w:shd w:val="clear" w:color="auto" w:fill="auto"/>
            <w:hideMark/>
          </w:tcPr>
          <w:p w14:paraId="6E569A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B735E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407A6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147B00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11003SД007</w:t>
            </w:r>
          </w:p>
        </w:tc>
        <w:tc>
          <w:tcPr>
            <w:tcW w:w="210" w:type="pct"/>
            <w:tcBorders>
              <w:top w:val="nil"/>
              <w:left w:val="nil"/>
              <w:bottom w:val="single" w:sz="4" w:space="0" w:color="000000"/>
              <w:right w:val="single" w:sz="4" w:space="0" w:color="000000"/>
            </w:tcBorders>
            <w:shd w:val="clear" w:color="auto" w:fill="auto"/>
            <w:hideMark/>
          </w:tcPr>
          <w:p w14:paraId="4DBE6B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410</w:t>
            </w:r>
          </w:p>
        </w:tc>
        <w:tc>
          <w:tcPr>
            <w:tcW w:w="690" w:type="pct"/>
            <w:tcBorders>
              <w:top w:val="nil"/>
              <w:left w:val="nil"/>
              <w:bottom w:val="single" w:sz="4" w:space="0" w:color="000000"/>
              <w:right w:val="single" w:sz="4" w:space="0" w:color="000000"/>
            </w:tcBorders>
            <w:shd w:val="clear" w:color="auto" w:fill="auto"/>
            <w:hideMark/>
          </w:tcPr>
          <w:p w14:paraId="1D3CAF0A" w14:textId="40B996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15120000,00</w:t>
            </w:r>
          </w:p>
        </w:tc>
        <w:tc>
          <w:tcPr>
            <w:tcW w:w="637" w:type="pct"/>
            <w:tcBorders>
              <w:top w:val="nil"/>
              <w:left w:val="nil"/>
              <w:bottom w:val="single" w:sz="4" w:space="0" w:color="000000"/>
              <w:right w:val="single" w:sz="4" w:space="0" w:color="000000"/>
            </w:tcBorders>
            <w:shd w:val="clear" w:color="auto" w:fill="auto"/>
            <w:hideMark/>
          </w:tcPr>
          <w:p w14:paraId="3C13DD7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24C97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5B133E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6B4CAB0"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Связь и информатика</w:t>
            </w:r>
          </w:p>
        </w:tc>
        <w:tc>
          <w:tcPr>
            <w:tcW w:w="239" w:type="pct"/>
            <w:tcBorders>
              <w:top w:val="nil"/>
              <w:left w:val="nil"/>
              <w:bottom w:val="single" w:sz="4" w:space="0" w:color="000000"/>
              <w:right w:val="single" w:sz="4" w:space="0" w:color="000000"/>
            </w:tcBorders>
            <w:shd w:val="clear" w:color="auto" w:fill="auto"/>
            <w:hideMark/>
          </w:tcPr>
          <w:p w14:paraId="00D077B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8E512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6CCD1B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5A96186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B33B0E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915E383" w14:textId="43767CC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36000000,00</w:t>
            </w:r>
          </w:p>
        </w:tc>
        <w:tc>
          <w:tcPr>
            <w:tcW w:w="637" w:type="pct"/>
            <w:tcBorders>
              <w:top w:val="nil"/>
              <w:left w:val="nil"/>
              <w:bottom w:val="single" w:sz="4" w:space="0" w:color="000000"/>
              <w:right w:val="single" w:sz="4" w:space="0" w:color="000000"/>
            </w:tcBorders>
            <w:shd w:val="clear" w:color="auto" w:fill="auto"/>
            <w:hideMark/>
          </w:tcPr>
          <w:p w14:paraId="77C5D368"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B4C2D2C"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7DF1293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A20119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"Создание условий для развития услуг широкополосного доступа к информационно-телекоммуникационной сети Интернет малочисленных и труднодоступных населенных пунктов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B5063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0A64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7D107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49164E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2000000000</w:t>
            </w:r>
          </w:p>
        </w:tc>
        <w:tc>
          <w:tcPr>
            <w:tcW w:w="210" w:type="pct"/>
            <w:tcBorders>
              <w:top w:val="nil"/>
              <w:left w:val="nil"/>
              <w:bottom w:val="single" w:sz="4" w:space="0" w:color="000000"/>
              <w:right w:val="single" w:sz="4" w:space="0" w:color="000000"/>
            </w:tcBorders>
            <w:shd w:val="clear" w:color="auto" w:fill="auto"/>
            <w:hideMark/>
          </w:tcPr>
          <w:p w14:paraId="77D2C6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C146625" w14:textId="3B4D8E0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36000000,00</w:t>
            </w:r>
          </w:p>
        </w:tc>
        <w:tc>
          <w:tcPr>
            <w:tcW w:w="637" w:type="pct"/>
            <w:tcBorders>
              <w:top w:val="nil"/>
              <w:left w:val="nil"/>
              <w:bottom w:val="single" w:sz="4" w:space="0" w:color="000000"/>
              <w:right w:val="single" w:sz="4" w:space="0" w:color="000000"/>
            </w:tcBorders>
            <w:shd w:val="clear" w:color="auto" w:fill="auto"/>
            <w:hideMark/>
          </w:tcPr>
          <w:p w14:paraId="659F8C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4D0B7F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DF8E07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7C7033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Развитие информационной инфраструктуры учреждений социальной сферы, а также телекоммуникационной инфраструктуры общего пользования для повышения доступности и качества услуг, повышения уровня жизни населения, автоматизации процессов, создания предпосылок для ускорения экономического роста и повышения инвестиционного потенциала</w:t>
            </w:r>
          </w:p>
        </w:tc>
        <w:tc>
          <w:tcPr>
            <w:tcW w:w="239" w:type="pct"/>
            <w:tcBorders>
              <w:top w:val="nil"/>
              <w:left w:val="nil"/>
              <w:bottom w:val="single" w:sz="4" w:space="0" w:color="000000"/>
              <w:right w:val="single" w:sz="4" w:space="0" w:color="000000"/>
            </w:tcBorders>
            <w:shd w:val="clear" w:color="auto" w:fill="auto"/>
            <w:hideMark/>
          </w:tcPr>
          <w:p w14:paraId="18D22A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C740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400DC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1028B6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2000100000</w:t>
            </w:r>
          </w:p>
        </w:tc>
        <w:tc>
          <w:tcPr>
            <w:tcW w:w="210" w:type="pct"/>
            <w:tcBorders>
              <w:top w:val="nil"/>
              <w:left w:val="nil"/>
              <w:bottom w:val="single" w:sz="4" w:space="0" w:color="000000"/>
              <w:right w:val="single" w:sz="4" w:space="0" w:color="000000"/>
            </w:tcBorders>
            <w:shd w:val="clear" w:color="auto" w:fill="auto"/>
            <w:hideMark/>
          </w:tcPr>
          <w:p w14:paraId="04EE72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AAA25E2" w14:textId="2A38CAF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36000000,00</w:t>
            </w:r>
          </w:p>
        </w:tc>
        <w:tc>
          <w:tcPr>
            <w:tcW w:w="637" w:type="pct"/>
            <w:tcBorders>
              <w:top w:val="nil"/>
              <w:left w:val="nil"/>
              <w:bottom w:val="single" w:sz="4" w:space="0" w:color="000000"/>
              <w:right w:val="single" w:sz="4" w:space="0" w:color="000000"/>
            </w:tcBorders>
            <w:shd w:val="clear" w:color="auto" w:fill="auto"/>
            <w:hideMark/>
          </w:tcPr>
          <w:p w14:paraId="7C7C231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5B414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CD79E5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FC913A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39" w:type="pct"/>
            <w:tcBorders>
              <w:top w:val="nil"/>
              <w:left w:val="nil"/>
              <w:bottom w:val="single" w:sz="4" w:space="0" w:color="000000"/>
              <w:right w:val="single" w:sz="4" w:space="0" w:color="000000"/>
            </w:tcBorders>
            <w:shd w:val="clear" w:color="auto" w:fill="auto"/>
            <w:hideMark/>
          </w:tcPr>
          <w:p w14:paraId="400475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194B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37B38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7926D7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20001S2740</w:t>
            </w:r>
          </w:p>
        </w:tc>
        <w:tc>
          <w:tcPr>
            <w:tcW w:w="210" w:type="pct"/>
            <w:tcBorders>
              <w:top w:val="nil"/>
              <w:left w:val="nil"/>
              <w:bottom w:val="single" w:sz="4" w:space="0" w:color="000000"/>
              <w:right w:val="single" w:sz="4" w:space="0" w:color="000000"/>
            </w:tcBorders>
            <w:shd w:val="clear" w:color="auto" w:fill="auto"/>
            <w:hideMark/>
          </w:tcPr>
          <w:p w14:paraId="62301D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ADFBA34" w14:textId="1D2829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36000000,00</w:t>
            </w:r>
          </w:p>
        </w:tc>
        <w:tc>
          <w:tcPr>
            <w:tcW w:w="637" w:type="pct"/>
            <w:tcBorders>
              <w:top w:val="nil"/>
              <w:left w:val="nil"/>
              <w:bottom w:val="single" w:sz="4" w:space="0" w:color="000000"/>
              <w:right w:val="single" w:sz="4" w:space="0" w:color="000000"/>
            </w:tcBorders>
            <w:shd w:val="clear" w:color="auto" w:fill="auto"/>
            <w:hideMark/>
          </w:tcPr>
          <w:p w14:paraId="23F74A7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EF73B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2C9E1C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6E31CD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1D55F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B43E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7ADF86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6C4466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20001S2740</w:t>
            </w:r>
          </w:p>
        </w:tc>
        <w:tc>
          <w:tcPr>
            <w:tcW w:w="210" w:type="pct"/>
            <w:tcBorders>
              <w:top w:val="nil"/>
              <w:left w:val="nil"/>
              <w:bottom w:val="single" w:sz="4" w:space="0" w:color="000000"/>
              <w:right w:val="single" w:sz="4" w:space="0" w:color="000000"/>
            </w:tcBorders>
            <w:shd w:val="clear" w:color="auto" w:fill="auto"/>
            <w:hideMark/>
          </w:tcPr>
          <w:p w14:paraId="172509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2F1A059" w14:textId="7091BF6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36000000,00</w:t>
            </w:r>
          </w:p>
        </w:tc>
        <w:tc>
          <w:tcPr>
            <w:tcW w:w="637" w:type="pct"/>
            <w:tcBorders>
              <w:top w:val="nil"/>
              <w:left w:val="nil"/>
              <w:bottom w:val="single" w:sz="4" w:space="0" w:color="000000"/>
              <w:right w:val="single" w:sz="4" w:space="0" w:color="000000"/>
            </w:tcBorders>
            <w:shd w:val="clear" w:color="auto" w:fill="auto"/>
            <w:hideMark/>
          </w:tcPr>
          <w:p w14:paraId="0AA1300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BC512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D1CD2E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5E6A89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CDD9B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C9F27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0BDB0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614" w:type="pct"/>
            <w:tcBorders>
              <w:top w:val="nil"/>
              <w:left w:val="nil"/>
              <w:bottom w:val="single" w:sz="4" w:space="0" w:color="000000"/>
              <w:right w:val="single" w:sz="4" w:space="0" w:color="000000"/>
            </w:tcBorders>
            <w:shd w:val="clear" w:color="auto" w:fill="auto"/>
            <w:hideMark/>
          </w:tcPr>
          <w:p w14:paraId="681E97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20001S2740</w:t>
            </w:r>
          </w:p>
        </w:tc>
        <w:tc>
          <w:tcPr>
            <w:tcW w:w="210" w:type="pct"/>
            <w:tcBorders>
              <w:top w:val="nil"/>
              <w:left w:val="nil"/>
              <w:bottom w:val="single" w:sz="4" w:space="0" w:color="000000"/>
              <w:right w:val="single" w:sz="4" w:space="0" w:color="000000"/>
            </w:tcBorders>
            <w:shd w:val="clear" w:color="auto" w:fill="auto"/>
            <w:hideMark/>
          </w:tcPr>
          <w:p w14:paraId="7893FD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07D2FD0" w14:textId="267F7C5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36000000,00</w:t>
            </w:r>
          </w:p>
        </w:tc>
        <w:tc>
          <w:tcPr>
            <w:tcW w:w="637" w:type="pct"/>
            <w:tcBorders>
              <w:top w:val="nil"/>
              <w:left w:val="nil"/>
              <w:bottom w:val="single" w:sz="4" w:space="0" w:color="000000"/>
              <w:right w:val="single" w:sz="4" w:space="0" w:color="000000"/>
            </w:tcBorders>
            <w:shd w:val="clear" w:color="auto" w:fill="auto"/>
            <w:hideMark/>
          </w:tcPr>
          <w:p w14:paraId="3DA0263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3E5E14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489A0F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5D477B0"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Другие вопросы в области национальной экономики</w:t>
            </w:r>
          </w:p>
        </w:tc>
        <w:tc>
          <w:tcPr>
            <w:tcW w:w="239" w:type="pct"/>
            <w:tcBorders>
              <w:top w:val="nil"/>
              <w:left w:val="nil"/>
              <w:bottom w:val="single" w:sz="4" w:space="0" w:color="000000"/>
              <w:right w:val="single" w:sz="4" w:space="0" w:color="000000"/>
            </w:tcBorders>
            <w:shd w:val="clear" w:color="auto" w:fill="auto"/>
            <w:hideMark/>
          </w:tcPr>
          <w:p w14:paraId="4300473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B9169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3A4AA9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3F31804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91315A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C33B803" w14:textId="7B61DA5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3064620,61</w:t>
            </w:r>
          </w:p>
        </w:tc>
        <w:tc>
          <w:tcPr>
            <w:tcW w:w="637" w:type="pct"/>
            <w:tcBorders>
              <w:top w:val="nil"/>
              <w:left w:val="nil"/>
              <w:bottom w:val="single" w:sz="4" w:space="0" w:color="000000"/>
              <w:right w:val="single" w:sz="4" w:space="0" w:color="000000"/>
            </w:tcBorders>
            <w:shd w:val="clear" w:color="auto" w:fill="auto"/>
            <w:hideMark/>
          </w:tcPr>
          <w:p w14:paraId="072711FA" w14:textId="076AB41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00E950DB" w14:textId="238CCF0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200000,00</w:t>
            </w:r>
          </w:p>
        </w:tc>
      </w:tr>
      <w:tr w:rsidR="003D5098" w:rsidRPr="003D5098" w14:paraId="51FC0F5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EF06A2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38250A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0022A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E2CA3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418BAE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1400000000</w:t>
            </w:r>
          </w:p>
        </w:tc>
        <w:tc>
          <w:tcPr>
            <w:tcW w:w="210" w:type="pct"/>
            <w:tcBorders>
              <w:top w:val="nil"/>
              <w:left w:val="nil"/>
              <w:bottom w:val="single" w:sz="4" w:space="0" w:color="000000"/>
              <w:right w:val="single" w:sz="4" w:space="0" w:color="000000"/>
            </w:tcBorders>
            <w:shd w:val="clear" w:color="auto" w:fill="auto"/>
            <w:hideMark/>
          </w:tcPr>
          <w:p w14:paraId="26AA58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022423A" w14:textId="74024E7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7" w:type="pct"/>
            <w:tcBorders>
              <w:top w:val="nil"/>
              <w:left w:val="nil"/>
              <w:bottom w:val="single" w:sz="4" w:space="0" w:color="000000"/>
              <w:right w:val="single" w:sz="4" w:space="0" w:color="000000"/>
            </w:tcBorders>
            <w:shd w:val="clear" w:color="auto" w:fill="auto"/>
            <w:hideMark/>
          </w:tcPr>
          <w:p w14:paraId="6D53ABD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F56D2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1F4F7D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DE5C1E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9" w:type="pct"/>
            <w:tcBorders>
              <w:top w:val="nil"/>
              <w:left w:val="nil"/>
              <w:bottom w:val="single" w:sz="4" w:space="0" w:color="000000"/>
              <w:right w:val="single" w:sz="4" w:space="0" w:color="000000"/>
            </w:tcBorders>
            <w:shd w:val="clear" w:color="auto" w:fill="auto"/>
            <w:hideMark/>
          </w:tcPr>
          <w:p w14:paraId="024C2B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32BD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8A03E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568E3D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1400300000</w:t>
            </w:r>
          </w:p>
        </w:tc>
        <w:tc>
          <w:tcPr>
            <w:tcW w:w="210" w:type="pct"/>
            <w:tcBorders>
              <w:top w:val="nil"/>
              <w:left w:val="nil"/>
              <w:bottom w:val="single" w:sz="4" w:space="0" w:color="000000"/>
              <w:right w:val="single" w:sz="4" w:space="0" w:color="000000"/>
            </w:tcBorders>
            <w:shd w:val="clear" w:color="auto" w:fill="auto"/>
            <w:hideMark/>
          </w:tcPr>
          <w:p w14:paraId="29E9F4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5C734F" w14:textId="178905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7" w:type="pct"/>
            <w:tcBorders>
              <w:top w:val="nil"/>
              <w:left w:val="nil"/>
              <w:bottom w:val="single" w:sz="4" w:space="0" w:color="000000"/>
              <w:right w:val="single" w:sz="4" w:space="0" w:color="000000"/>
            </w:tcBorders>
            <w:shd w:val="clear" w:color="auto" w:fill="auto"/>
            <w:hideMark/>
          </w:tcPr>
          <w:p w14:paraId="68C044B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319D27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C57D4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DD4082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Субсидии на возмещение части затрат субъектам малого и среднего </w:t>
            </w:r>
            <w:r w:rsidRPr="00EC5638">
              <w:rPr>
                <w:rFonts w:eastAsia="Times New Roman"/>
                <w:color w:val="000000"/>
                <w:lang w:eastAsia="ru-RU"/>
              </w:rPr>
              <w:lastRenderedPageBreak/>
              <w:t>предпринимательства со статусом "Социальный предприниматель"</w:t>
            </w:r>
          </w:p>
        </w:tc>
        <w:tc>
          <w:tcPr>
            <w:tcW w:w="239" w:type="pct"/>
            <w:tcBorders>
              <w:top w:val="nil"/>
              <w:left w:val="nil"/>
              <w:bottom w:val="single" w:sz="4" w:space="0" w:color="000000"/>
              <w:right w:val="single" w:sz="4" w:space="0" w:color="000000"/>
            </w:tcBorders>
            <w:shd w:val="clear" w:color="auto" w:fill="auto"/>
            <w:hideMark/>
          </w:tcPr>
          <w:p w14:paraId="3A4AD0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633511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5DF9D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6EB372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752AD8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7C7462F" w14:textId="7EAB543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7" w:type="pct"/>
            <w:tcBorders>
              <w:top w:val="nil"/>
              <w:left w:val="nil"/>
              <w:bottom w:val="single" w:sz="4" w:space="0" w:color="000000"/>
              <w:right w:val="single" w:sz="4" w:space="0" w:color="000000"/>
            </w:tcBorders>
            <w:shd w:val="clear" w:color="auto" w:fill="auto"/>
            <w:hideMark/>
          </w:tcPr>
          <w:p w14:paraId="02DC2AC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60F1F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41A952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07FB04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3D9976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5EDC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293647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225BDE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398109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2657E3C0" w14:textId="0DCC01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7" w:type="pct"/>
            <w:tcBorders>
              <w:top w:val="nil"/>
              <w:left w:val="nil"/>
              <w:bottom w:val="single" w:sz="4" w:space="0" w:color="000000"/>
              <w:right w:val="single" w:sz="4" w:space="0" w:color="000000"/>
            </w:tcBorders>
            <w:shd w:val="clear" w:color="auto" w:fill="auto"/>
            <w:hideMark/>
          </w:tcPr>
          <w:p w14:paraId="14C916D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7D102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022752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AD9128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9" w:type="pct"/>
            <w:tcBorders>
              <w:top w:val="nil"/>
              <w:left w:val="nil"/>
              <w:bottom w:val="single" w:sz="4" w:space="0" w:color="000000"/>
              <w:right w:val="single" w:sz="4" w:space="0" w:color="000000"/>
            </w:tcBorders>
            <w:shd w:val="clear" w:color="auto" w:fill="auto"/>
            <w:hideMark/>
          </w:tcPr>
          <w:p w14:paraId="54A957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9776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70B296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0E47CA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1400370040</w:t>
            </w:r>
          </w:p>
        </w:tc>
        <w:tc>
          <w:tcPr>
            <w:tcW w:w="210" w:type="pct"/>
            <w:tcBorders>
              <w:top w:val="nil"/>
              <w:left w:val="nil"/>
              <w:bottom w:val="single" w:sz="4" w:space="0" w:color="000000"/>
              <w:right w:val="single" w:sz="4" w:space="0" w:color="000000"/>
            </w:tcBorders>
            <w:shd w:val="clear" w:color="auto" w:fill="auto"/>
            <w:hideMark/>
          </w:tcPr>
          <w:p w14:paraId="732666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810</w:t>
            </w:r>
          </w:p>
        </w:tc>
        <w:tc>
          <w:tcPr>
            <w:tcW w:w="690" w:type="pct"/>
            <w:tcBorders>
              <w:top w:val="nil"/>
              <w:left w:val="nil"/>
              <w:bottom w:val="single" w:sz="4" w:space="0" w:color="000000"/>
              <w:right w:val="single" w:sz="4" w:space="0" w:color="000000"/>
            </w:tcBorders>
            <w:shd w:val="clear" w:color="auto" w:fill="auto"/>
            <w:hideMark/>
          </w:tcPr>
          <w:p w14:paraId="233AA64B" w14:textId="664F509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7" w:type="pct"/>
            <w:tcBorders>
              <w:top w:val="nil"/>
              <w:left w:val="nil"/>
              <w:bottom w:val="single" w:sz="4" w:space="0" w:color="000000"/>
              <w:right w:val="single" w:sz="4" w:space="0" w:color="000000"/>
            </w:tcBorders>
            <w:shd w:val="clear" w:color="auto" w:fill="auto"/>
            <w:hideMark/>
          </w:tcPr>
          <w:p w14:paraId="1C0A536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2E6D2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2E2B05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4F6249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1E604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045A2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A88D8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2EE126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1600000000</w:t>
            </w:r>
          </w:p>
        </w:tc>
        <w:tc>
          <w:tcPr>
            <w:tcW w:w="210" w:type="pct"/>
            <w:tcBorders>
              <w:top w:val="nil"/>
              <w:left w:val="nil"/>
              <w:bottom w:val="single" w:sz="4" w:space="0" w:color="000000"/>
              <w:right w:val="single" w:sz="4" w:space="0" w:color="000000"/>
            </w:tcBorders>
            <w:shd w:val="clear" w:color="auto" w:fill="auto"/>
            <w:hideMark/>
          </w:tcPr>
          <w:p w14:paraId="0E7D98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34BFBBD" w14:textId="0BD47B4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595632,06</w:t>
            </w:r>
          </w:p>
        </w:tc>
        <w:tc>
          <w:tcPr>
            <w:tcW w:w="637" w:type="pct"/>
            <w:tcBorders>
              <w:top w:val="nil"/>
              <w:left w:val="nil"/>
              <w:bottom w:val="single" w:sz="4" w:space="0" w:color="000000"/>
              <w:right w:val="single" w:sz="4" w:space="0" w:color="000000"/>
            </w:tcBorders>
            <w:shd w:val="clear" w:color="auto" w:fill="auto"/>
            <w:hideMark/>
          </w:tcPr>
          <w:p w14:paraId="1505391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46CAA8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B7566B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D93584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39" w:type="pct"/>
            <w:tcBorders>
              <w:top w:val="nil"/>
              <w:left w:val="nil"/>
              <w:bottom w:val="single" w:sz="4" w:space="0" w:color="000000"/>
              <w:right w:val="single" w:sz="4" w:space="0" w:color="000000"/>
            </w:tcBorders>
            <w:shd w:val="clear" w:color="auto" w:fill="auto"/>
            <w:hideMark/>
          </w:tcPr>
          <w:p w14:paraId="18ADE2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E197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266DA9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580274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1600100000</w:t>
            </w:r>
          </w:p>
        </w:tc>
        <w:tc>
          <w:tcPr>
            <w:tcW w:w="210" w:type="pct"/>
            <w:tcBorders>
              <w:top w:val="nil"/>
              <w:left w:val="nil"/>
              <w:bottom w:val="single" w:sz="4" w:space="0" w:color="000000"/>
              <w:right w:val="single" w:sz="4" w:space="0" w:color="000000"/>
            </w:tcBorders>
            <w:shd w:val="clear" w:color="auto" w:fill="auto"/>
            <w:hideMark/>
          </w:tcPr>
          <w:p w14:paraId="7131EA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30E6ABA" w14:textId="718AA11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595632,06</w:t>
            </w:r>
          </w:p>
        </w:tc>
        <w:tc>
          <w:tcPr>
            <w:tcW w:w="637" w:type="pct"/>
            <w:tcBorders>
              <w:top w:val="nil"/>
              <w:left w:val="nil"/>
              <w:bottom w:val="single" w:sz="4" w:space="0" w:color="000000"/>
              <w:right w:val="single" w:sz="4" w:space="0" w:color="000000"/>
            </w:tcBorders>
            <w:shd w:val="clear" w:color="auto" w:fill="auto"/>
            <w:hideMark/>
          </w:tcPr>
          <w:p w14:paraId="7B21394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4A0807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290806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1F253D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комплексных кадастровых работ на территории округа</w:t>
            </w:r>
          </w:p>
        </w:tc>
        <w:tc>
          <w:tcPr>
            <w:tcW w:w="239" w:type="pct"/>
            <w:tcBorders>
              <w:top w:val="nil"/>
              <w:left w:val="nil"/>
              <w:bottom w:val="single" w:sz="4" w:space="0" w:color="000000"/>
              <w:right w:val="single" w:sz="4" w:space="0" w:color="000000"/>
            </w:tcBorders>
            <w:shd w:val="clear" w:color="auto" w:fill="auto"/>
            <w:hideMark/>
          </w:tcPr>
          <w:p w14:paraId="688860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E0CF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5950F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129317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16001S2370</w:t>
            </w:r>
          </w:p>
        </w:tc>
        <w:tc>
          <w:tcPr>
            <w:tcW w:w="210" w:type="pct"/>
            <w:tcBorders>
              <w:top w:val="nil"/>
              <w:left w:val="nil"/>
              <w:bottom w:val="single" w:sz="4" w:space="0" w:color="000000"/>
              <w:right w:val="single" w:sz="4" w:space="0" w:color="000000"/>
            </w:tcBorders>
            <w:shd w:val="clear" w:color="auto" w:fill="auto"/>
            <w:hideMark/>
          </w:tcPr>
          <w:p w14:paraId="2FF6AB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51D6354" w14:textId="6E520B8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595632,06</w:t>
            </w:r>
          </w:p>
        </w:tc>
        <w:tc>
          <w:tcPr>
            <w:tcW w:w="637" w:type="pct"/>
            <w:tcBorders>
              <w:top w:val="nil"/>
              <w:left w:val="nil"/>
              <w:bottom w:val="single" w:sz="4" w:space="0" w:color="000000"/>
              <w:right w:val="single" w:sz="4" w:space="0" w:color="000000"/>
            </w:tcBorders>
            <w:shd w:val="clear" w:color="auto" w:fill="auto"/>
            <w:hideMark/>
          </w:tcPr>
          <w:p w14:paraId="7378589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AEB993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EEA8F6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C99DB2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57895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11C3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A7915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223A90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16001S2370</w:t>
            </w:r>
          </w:p>
        </w:tc>
        <w:tc>
          <w:tcPr>
            <w:tcW w:w="210" w:type="pct"/>
            <w:tcBorders>
              <w:top w:val="nil"/>
              <w:left w:val="nil"/>
              <w:bottom w:val="single" w:sz="4" w:space="0" w:color="000000"/>
              <w:right w:val="single" w:sz="4" w:space="0" w:color="000000"/>
            </w:tcBorders>
            <w:shd w:val="clear" w:color="auto" w:fill="auto"/>
            <w:hideMark/>
          </w:tcPr>
          <w:p w14:paraId="3BD62A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226E4D4" w14:textId="5C91FC29"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595632,06</w:t>
            </w:r>
          </w:p>
        </w:tc>
        <w:tc>
          <w:tcPr>
            <w:tcW w:w="637" w:type="pct"/>
            <w:tcBorders>
              <w:top w:val="nil"/>
              <w:left w:val="nil"/>
              <w:bottom w:val="single" w:sz="4" w:space="0" w:color="000000"/>
              <w:right w:val="single" w:sz="4" w:space="0" w:color="000000"/>
            </w:tcBorders>
            <w:shd w:val="clear" w:color="auto" w:fill="auto"/>
            <w:hideMark/>
          </w:tcPr>
          <w:p w14:paraId="4925603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E84D6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C1ADFD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78BB59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5C30A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6549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6B4FC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484844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16001S2370</w:t>
            </w:r>
          </w:p>
        </w:tc>
        <w:tc>
          <w:tcPr>
            <w:tcW w:w="210" w:type="pct"/>
            <w:tcBorders>
              <w:top w:val="nil"/>
              <w:left w:val="nil"/>
              <w:bottom w:val="single" w:sz="4" w:space="0" w:color="000000"/>
              <w:right w:val="single" w:sz="4" w:space="0" w:color="000000"/>
            </w:tcBorders>
            <w:shd w:val="clear" w:color="auto" w:fill="auto"/>
            <w:hideMark/>
          </w:tcPr>
          <w:p w14:paraId="17788F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71BB523" w14:textId="678385F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595632,06</w:t>
            </w:r>
          </w:p>
        </w:tc>
        <w:tc>
          <w:tcPr>
            <w:tcW w:w="637" w:type="pct"/>
            <w:tcBorders>
              <w:top w:val="nil"/>
              <w:left w:val="nil"/>
              <w:bottom w:val="single" w:sz="4" w:space="0" w:color="000000"/>
              <w:right w:val="single" w:sz="4" w:space="0" w:color="000000"/>
            </w:tcBorders>
            <w:shd w:val="clear" w:color="auto" w:fill="auto"/>
            <w:hideMark/>
          </w:tcPr>
          <w:p w14:paraId="4D00A60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CED473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77FD35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E0B3FC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099D5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AD3C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9041C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6DD7D1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B9957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4CF1C02" w14:textId="5632CD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2168988,55</w:t>
            </w:r>
          </w:p>
        </w:tc>
        <w:tc>
          <w:tcPr>
            <w:tcW w:w="637" w:type="pct"/>
            <w:tcBorders>
              <w:top w:val="nil"/>
              <w:left w:val="nil"/>
              <w:bottom w:val="single" w:sz="4" w:space="0" w:color="000000"/>
              <w:right w:val="single" w:sz="4" w:space="0" w:color="000000"/>
            </w:tcBorders>
            <w:shd w:val="clear" w:color="auto" w:fill="auto"/>
            <w:hideMark/>
          </w:tcPr>
          <w:p w14:paraId="68722455" w14:textId="6BEED0C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7DE8C623" w14:textId="43CC33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5FE290D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DAFB6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74EB9F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E64C9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B83EC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1F1E30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431EC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A3D4684" w14:textId="3CD45E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2168988,55</w:t>
            </w:r>
          </w:p>
        </w:tc>
        <w:tc>
          <w:tcPr>
            <w:tcW w:w="637" w:type="pct"/>
            <w:tcBorders>
              <w:top w:val="nil"/>
              <w:left w:val="nil"/>
              <w:bottom w:val="single" w:sz="4" w:space="0" w:color="000000"/>
              <w:right w:val="single" w:sz="4" w:space="0" w:color="000000"/>
            </w:tcBorders>
            <w:shd w:val="clear" w:color="auto" w:fill="auto"/>
            <w:hideMark/>
          </w:tcPr>
          <w:p w14:paraId="4BC7388E" w14:textId="0BE404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34D16A11" w14:textId="459A95E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658FE92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1DC892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5486D5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3A7D7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68F3943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638A4D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BBD15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FEB9971" w14:textId="46E32A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2168988,55</w:t>
            </w:r>
          </w:p>
        </w:tc>
        <w:tc>
          <w:tcPr>
            <w:tcW w:w="637" w:type="pct"/>
            <w:tcBorders>
              <w:top w:val="nil"/>
              <w:left w:val="nil"/>
              <w:bottom w:val="single" w:sz="4" w:space="0" w:color="000000"/>
              <w:right w:val="single" w:sz="4" w:space="0" w:color="000000"/>
            </w:tcBorders>
            <w:shd w:val="clear" w:color="auto" w:fill="auto"/>
            <w:hideMark/>
          </w:tcPr>
          <w:p w14:paraId="7C6A4948" w14:textId="5675AB0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148A4911" w14:textId="7B2F7C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266FFDA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CF0C14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B32C2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49E0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7E32BE2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7BB616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138C93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2FA6269" w14:textId="704281C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1318988,55</w:t>
            </w:r>
          </w:p>
        </w:tc>
        <w:tc>
          <w:tcPr>
            <w:tcW w:w="637" w:type="pct"/>
            <w:tcBorders>
              <w:top w:val="nil"/>
              <w:left w:val="nil"/>
              <w:bottom w:val="single" w:sz="4" w:space="0" w:color="000000"/>
              <w:right w:val="single" w:sz="4" w:space="0" w:color="000000"/>
            </w:tcBorders>
            <w:shd w:val="clear" w:color="auto" w:fill="auto"/>
            <w:hideMark/>
          </w:tcPr>
          <w:p w14:paraId="2A9E0D4B" w14:textId="67CBA4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0C70C41A" w14:textId="0A7338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4E740B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1625B9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5606F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A6F0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425F21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569BF5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382972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9199D3F" w14:textId="6D77A88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1318988,55</w:t>
            </w:r>
          </w:p>
        </w:tc>
        <w:tc>
          <w:tcPr>
            <w:tcW w:w="637" w:type="pct"/>
            <w:tcBorders>
              <w:top w:val="nil"/>
              <w:left w:val="nil"/>
              <w:bottom w:val="single" w:sz="4" w:space="0" w:color="000000"/>
              <w:right w:val="single" w:sz="4" w:space="0" w:color="000000"/>
            </w:tcBorders>
            <w:shd w:val="clear" w:color="auto" w:fill="auto"/>
            <w:hideMark/>
          </w:tcPr>
          <w:p w14:paraId="56B23514" w14:textId="015C38F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0DAB2D24" w14:textId="4A0307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033D3EB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4E269B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CFE0B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05C0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3CA87C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26B610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9999912100</w:t>
            </w:r>
          </w:p>
        </w:tc>
        <w:tc>
          <w:tcPr>
            <w:tcW w:w="210" w:type="pct"/>
            <w:tcBorders>
              <w:top w:val="nil"/>
              <w:left w:val="nil"/>
              <w:bottom w:val="single" w:sz="4" w:space="0" w:color="000000"/>
              <w:right w:val="single" w:sz="4" w:space="0" w:color="000000"/>
            </w:tcBorders>
            <w:shd w:val="clear" w:color="auto" w:fill="auto"/>
            <w:hideMark/>
          </w:tcPr>
          <w:p w14:paraId="31A23A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7BCBCC5" w14:textId="0B3E07A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1318988,55</w:t>
            </w:r>
          </w:p>
        </w:tc>
        <w:tc>
          <w:tcPr>
            <w:tcW w:w="637" w:type="pct"/>
            <w:tcBorders>
              <w:top w:val="nil"/>
              <w:left w:val="nil"/>
              <w:bottom w:val="single" w:sz="4" w:space="0" w:color="000000"/>
              <w:right w:val="single" w:sz="4" w:space="0" w:color="000000"/>
            </w:tcBorders>
            <w:shd w:val="clear" w:color="auto" w:fill="auto"/>
            <w:hideMark/>
          </w:tcPr>
          <w:p w14:paraId="5EA29D64" w14:textId="714A091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1F7CFEA4" w14:textId="404B476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r>
      <w:tr w:rsidR="003D5098" w:rsidRPr="003D5098" w14:paraId="21FA5FB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F9BC49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239" w:type="pct"/>
            <w:tcBorders>
              <w:top w:val="nil"/>
              <w:left w:val="nil"/>
              <w:bottom w:val="single" w:sz="4" w:space="0" w:color="000000"/>
              <w:right w:val="single" w:sz="4" w:space="0" w:color="000000"/>
            </w:tcBorders>
            <w:shd w:val="clear" w:color="auto" w:fill="auto"/>
            <w:hideMark/>
          </w:tcPr>
          <w:p w14:paraId="75D224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D9FF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5B2C7C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54B850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3E0601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77BE2D5" w14:textId="65B8AFC4"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850000,00</w:t>
            </w:r>
          </w:p>
        </w:tc>
        <w:tc>
          <w:tcPr>
            <w:tcW w:w="637" w:type="pct"/>
            <w:tcBorders>
              <w:top w:val="nil"/>
              <w:left w:val="nil"/>
              <w:bottom w:val="single" w:sz="4" w:space="0" w:color="000000"/>
              <w:right w:val="single" w:sz="4" w:space="0" w:color="000000"/>
            </w:tcBorders>
            <w:shd w:val="clear" w:color="auto" w:fill="auto"/>
            <w:hideMark/>
          </w:tcPr>
          <w:p w14:paraId="36B9BEB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ED5B12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FB8949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D35F54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A0F4E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4191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067E9C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4241D2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7236AC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3681EFEC" w14:textId="793BD614"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850000,00</w:t>
            </w:r>
          </w:p>
        </w:tc>
        <w:tc>
          <w:tcPr>
            <w:tcW w:w="637" w:type="pct"/>
            <w:tcBorders>
              <w:top w:val="nil"/>
              <w:left w:val="nil"/>
              <w:bottom w:val="single" w:sz="4" w:space="0" w:color="000000"/>
              <w:right w:val="single" w:sz="4" w:space="0" w:color="000000"/>
            </w:tcBorders>
            <w:shd w:val="clear" w:color="auto" w:fill="auto"/>
            <w:hideMark/>
          </w:tcPr>
          <w:p w14:paraId="31DE033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2EC7C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521A41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729A3B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379D6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13C5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246" w:type="pct"/>
            <w:tcBorders>
              <w:top w:val="nil"/>
              <w:left w:val="nil"/>
              <w:bottom w:val="single" w:sz="4" w:space="0" w:color="000000"/>
              <w:right w:val="single" w:sz="4" w:space="0" w:color="000000"/>
            </w:tcBorders>
            <w:shd w:val="clear" w:color="auto" w:fill="auto"/>
            <w:hideMark/>
          </w:tcPr>
          <w:p w14:paraId="1582D6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w:t>
            </w:r>
          </w:p>
        </w:tc>
        <w:tc>
          <w:tcPr>
            <w:tcW w:w="614" w:type="pct"/>
            <w:tcBorders>
              <w:top w:val="nil"/>
              <w:left w:val="nil"/>
              <w:bottom w:val="single" w:sz="4" w:space="0" w:color="000000"/>
              <w:right w:val="single" w:sz="4" w:space="0" w:color="000000"/>
            </w:tcBorders>
            <w:shd w:val="clear" w:color="auto" w:fill="auto"/>
            <w:hideMark/>
          </w:tcPr>
          <w:p w14:paraId="576829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9999961060</w:t>
            </w:r>
          </w:p>
        </w:tc>
        <w:tc>
          <w:tcPr>
            <w:tcW w:w="210" w:type="pct"/>
            <w:tcBorders>
              <w:top w:val="nil"/>
              <w:left w:val="nil"/>
              <w:bottom w:val="single" w:sz="4" w:space="0" w:color="000000"/>
              <w:right w:val="single" w:sz="4" w:space="0" w:color="000000"/>
            </w:tcBorders>
            <w:shd w:val="clear" w:color="auto" w:fill="auto"/>
            <w:hideMark/>
          </w:tcPr>
          <w:p w14:paraId="520A05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58897D6" w14:textId="0790C258"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850000,00</w:t>
            </w:r>
          </w:p>
        </w:tc>
        <w:tc>
          <w:tcPr>
            <w:tcW w:w="637" w:type="pct"/>
            <w:tcBorders>
              <w:top w:val="nil"/>
              <w:left w:val="nil"/>
              <w:bottom w:val="single" w:sz="4" w:space="0" w:color="000000"/>
              <w:right w:val="single" w:sz="4" w:space="0" w:color="000000"/>
            </w:tcBorders>
            <w:shd w:val="clear" w:color="auto" w:fill="auto"/>
            <w:hideMark/>
          </w:tcPr>
          <w:p w14:paraId="4435CC5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EED69D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6BB096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6A228C2"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ЖИЛИЩНО-КОММУНАЛЬНОЕ ХОЗЯЙСТВО</w:t>
            </w:r>
          </w:p>
        </w:tc>
        <w:tc>
          <w:tcPr>
            <w:tcW w:w="239" w:type="pct"/>
            <w:tcBorders>
              <w:top w:val="nil"/>
              <w:left w:val="nil"/>
              <w:bottom w:val="single" w:sz="4" w:space="0" w:color="000000"/>
              <w:right w:val="single" w:sz="4" w:space="0" w:color="000000"/>
            </w:tcBorders>
            <w:shd w:val="clear" w:color="auto" w:fill="auto"/>
            <w:hideMark/>
          </w:tcPr>
          <w:p w14:paraId="160258B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1348B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5D875B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1C287EA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588F23E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6615C51" w14:textId="56C3CAF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189225306,04</w:t>
            </w:r>
          </w:p>
        </w:tc>
        <w:tc>
          <w:tcPr>
            <w:tcW w:w="637" w:type="pct"/>
            <w:tcBorders>
              <w:top w:val="nil"/>
              <w:left w:val="nil"/>
              <w:bottom w:val="single" w:sz="4" w:space="0" w:color="000000"/>
              <w:right w:val="single" w:sz="4" w:space="0" w:color="000000"/>
            </w:tcBorders>
            <w:shd w:val="clear" w:color="auto" w:fill="auto"/>
            <w:hideMark/>
          </w:tcPr>
          <w:p w14:paraId="601F4B84" w14:textId="1CC1C89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50952163,24</w:t>
            </w:r>
          </w:p>
        </w:tc>
        <w:tc>
          <w:tcPr>
            <w:tcW w:w="638" w:type="pct"/>
            <w:tcBorders>
              <w:top w:val="nil"/>
              <w:left w:val="nil"/>
              <w:bottom w:val="single" w:sz="4" w:space="0" w:color="000000"/>
              <w:right w:val="single" w:sz="4" w:space="0" w:color="000000"/>
            </w:tcBorders>
            <w:shd w:val="clear" w:color="auto" w:fill="auto"/>
            <w:hideMark/>
          </w:tcPr>
          <w:p w14:paraId="2BA0FAB8" w14:textId="7A6CEC7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48713032,03</w:t>
            </w:r>
          </w:p>
        </w:tc>
      </w:tr>
      <w:tr w:rsidR="003D5098" w:rsidRPr="003D5098" w14:paraId="0C6BC68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0659DB9"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Жилищное хозяйство</w:t>
            </w:r>
          </w:p>
        </w:tc>
        <w:tc>
          <w:tcPr>
            <w:tcW w:w="239" w:type="pct"/>
            <w:tcBorders>
              <w:top w:val="nil"/>
              <w:left w:val="nil"/>
              <w:bottom w:val="single" w:sz="4" w:space="0" w:color="000000"/>
              <w:right w:val="single" w:sz="4" w:space="0" w:color="000000"/>
            </w:tcBorders>
            <w:shd w:val="clear" w:color="auto" w:fill="auto"/>
            <w:hideMark/>
          </w:tcPr>
          <w:p w14:paraId="7560971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591929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CB0A18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F30FA7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505022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C2FFC5D" w14:textId="6390F4A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18013103,95</w:t>
            </w:r>
          </w:p>
        </w:tc>
        <w:tc>
          <w:tcPr>
            <w:tcW w:w="637" w:type="pct"/>
            <w:tcBorders>
              <w:top w:val="nil"/>
              <w:left w:val="nil"/>
              <w:bottom w:val="single" w:sz="4" w:space="0" w:color="000000"/>
              <w:right w:val="single" w:sz="4" w:space="0" w:color="000000"/>
            </w:tcBorders>
            <w:shd w:val="clear" w:color="auto" w:fill="auto"/>
            <w:hideMark/>
          </w:tcPr>
          <w:p w14:paraId="07F15B19" w14:textId="1E1C03E1"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5757371,20</w:t>
            </w:r>
          </w:p>
        </w:tc>
        <w:tc>
          <w:tcPr>
            <w:tcW w:w="638" w:type="pct"/>
            <w:tcBorders>
              <w:top w:val="nil"/>
              <w:left w:val="nil"/>
              <w:bottom w:val="single" w:sz="4" w:space="0" w:color="000000"/>
              <w:right w:val="single" w:sz="4" w:space="0" w:color="000000"/>
            </w:tcBorders>
            <w:shd w:val="clear" w:color="auto" w:fill="auto"/>
            <w:hideMark/>
          </w:tcPr>
          <w:p w14:paraId="5140835B" w14:textId="6F6AD9B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5757371,20</w:t>
            </w:r>
          </w:p>
        </w:tc>
      </w:tr>
      <w:tr w:rsidR="003D5098" w:rsidRPr="003D5098" w14:paraId="3717D45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AC004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6A92CE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D0130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1A0E2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42E25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195972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78AAAEA" w14:textId="4B067A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553237,61</w:t>
            </w:r>
          </w:p>
        </w:tc>
        <w:tc>
          <w:tcPr>
            <w:tcW w:w="637" w:type="pct"/>
            <w:tcBorders>
              <w:top w:val="nil"/>
              <w:left w:val="nil"/>
              <w:bottom w:val="single" w:sz="4" w:space="0" w:color="000000"/>
              <w:right w:val="single" w:sz="4" w:space="0" w:color="000000"/>
            </w:tcBorders>
            <w:shd w:val="clear" w:color="auto" w:fill="auto"/>
            <w:hideMark/>
          </w:tcPr>
          <w:p w14:paraId="3DCB83A3" w14:textId="713045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c>
          <w:tcPr>
            <w:tcW w:w="638" w:type="pct"/>
            <w:tcBorders>
              <w:top w:val="nil"/>
              <w:left w:val="nil"/>
              <w:bottom w:val="single" w:sz="4" w:space="0" w:color="000000"/>
              <w:right w:val="single" w:sz="4" w:space="0" w:color="000000"/>
            </w:tcBorders>
            <w:shd w:val="clear" w:color="auto" w:fill="auto"/>
            <w:hideMark/>
          </w:tcPr>
          <w:p w14:paraId="4385D9A2" w14:textId="63EB479D"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r>
      <w:tr w:rsidR="003D5098" w:rsidRPr="003D5098" w14:paraId="3C79DF0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83905E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EA4A2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D0730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7E417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470CB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162FDC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52A580A" w14:textId="5283D30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553237,61</w:t>
            </w:r>
          </w:p>
        </w:tc>
        <w:tc>
          <w:tcPr>
            <w:tcW w:w="637" w:type="pct"/>
            <w:tcBorders>
              <w:top w:val="nil"/>
              <w:left w:val="nil"/>
              <w:bottom w:val="single" w:sz="4" w:space="0" w:color="000000"/>
              <w:right w:val="single" w:sz="4" w:space="0" w:color="000000"/>
            </w:tcBorders>
            <w:shd w:val="clear" w:color="auto" w:fill="auto"/>
            <w:hideMark/>
          </w:tcPr>
          <w:p w14:paraId="04804D0E" w14:textId="542739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c>
          <w:tcPr>
            <w:tcW w:w="638" w:type="pct"/>
            <w:tcBorders>
              <w:top w:val="nil"/>
              <w:left w:val="nil"/>
              <w:bottom w:val="single" w:sz="4" w:space="0" w:color="000000"/>
              <w:right w:val="single" w:sz="4" w:space="0" w:color="000000"/>
            </w:tcBorders>
            <w:shd w:val="clear" w:color="auto" w:fill="auto"/>
            <w:hideMark/>
          </w:tcPr>
          <w:p w14:paraId="4918C842" w14:textId="7FC4EB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r>
      <w:tr w:rsidR="003D5098" w:rsidRPr="003D5098" w14:paraId="3D95A52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A6CDEB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9" w:type="pct"/>
            <w:tcBorders>
              <w:top w:val="nil"/>
              <w:left w:val="nil"/>
              <w:bottom w:val="single" w:sz="4" w:space="0" w:color="000000"/>
              <w:right w:val="single" w:sz="4" w:space="0" w:color="000000"/>
            </w:tcBorders>
            <w:shd w:val="clear" w:color="auto" w:fill="auto"/>
            <w:hideMark/>
          </w:tcPr>
          <w:p w14:paraId="2DA8D2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A203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27E58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42423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5970D4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89D0D1A" w14:textId="2642A84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553237,61</w:t>
            </w:r>
          </w:p>
        </w:tc>
        <w:tc>
          <w:tcPr>
            <w:tcW w:w="637" w:type="pct"/>
            <w:tcBorders>
              <w:top w:val="nil"/>
              <w:left w:val="nil"/>
              <w:bottom w:val="single" w:sz="4" w:space="0" w:color="000000"/>
              <w:right w:val="single" w:sz="4" w:space="0" w:color="000000"/>
            </w:tcBorders>
            <w:shd w:val="clear" w:color="auto" w:fill="auto"/>
            <w:hideMark/>
          </w:tcPr>
          <w:p w14:paraId="1C0C871F" w14:textId="40832C81"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c>
          <w:tcPr>
            <w:tcW w:w="638" w:type="pct"/>
            <w:tcBorders>
              <w:top w:val="nil"/>
              <w:left w:val="nil"/>
              <w:bottom w:val="single" w:sz="4" w:space="0" w:color="000000"/>
              <w:right w:val="single" w:sz="4" w:space="0" w:color="000000"/>
            </w:tcBorders>
            <w:shd w:val="clear" w:color="auto" w:fill="auto"/>
            <w:hideMark/>
          </w:tcPr>
          <w:p w14:paraId="27A88096" w14:textId="034F3A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r>
      <w:tr w:rsidR="003D5098" w:rsidRPr="003D5098" w14:paraId="0D6F77D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0EE745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6F2AC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BFB5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3B451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79ABE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26838E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FFCC2FF" w14:textId="663D85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553237,61</w:t>
            </w:r>
          </w:p>
        </w:tc>
        <w:tc>
          <w:tcPr>
            <w:tcW w:w="637" w:type="pct"/>
            <w:tcBorders>
              <w:top w:val="nil"/>
              <w:left w:val="nil"/>
              <w:bottom w:val="single" w:sz="4" w:space="0" w:color="000000"/>
              <w:right w:val="single" w:sz="4" w:space="0" w:color="000000"/>
            </w:tcBorders>
            <w:shd w:val="clear" w:color="auto" w:fill="auto"/>
            <w:hideMark/>
          </w:tcPr>
          <w:p w14:paraId="3ED175B9" w14:textId="118D3164"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c>
          <w:tcPr>
            <w:tcW w:w="638" w:type="pct"/>
            <w:tcBorders>
              <w:top w:val="nil"/>
              <w:left w:val="nil"/>
              <w:bottom w:val="single" w:sz="4" w:space="0" w:color="000000"/>
              <w:right w:val="single" w:sz="4" w:space="0" w:color="000000"/>
            </w:tcBorders>
            <w:shd w:val="clear" w:color="auto" w:fill="auto"/>
            <w:hideMark/>
          </w:tcPr>
          <w:p w14:paraId="049DFFD2" w14:textId="70AC7C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r>
      <w:tr w:rsidR="003D5098" w:rsidRPr="003D5098" w14:paraId="446B042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854691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9505A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ABAC3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9E613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A8F25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709122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AE7962E" w14:textId="614103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553237,61</w:t>
            </w:r>
          </w:p>
        </w:tc>
        <w:tc>
          <w:tcPr>
            <w:tcW w:w="637" w:type="pct"/>
            <w:tcBorders>
              <w:top w:val="nil"/>
              <w:left w:val="nil"/>
              <w:bottom w:val="single" w:sz="4" w:space="0" w:color="000000"/>
              <w:right w:val="single" w:sz="4" w:space="0" w:color="000000"/>
            </w:tcBorders>
            <w:shd w:val="clear" w:color="auto" w:fill="auto"/>
            <w:hideMark/>
          </w:tcPr>
          <w:p w14:paraId="71790819" w14:textId="243CD38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c>
          <w:tcPr>
            <w:tcW w:w="638" w:type="pct"/>
            <w:tcBorders>
              <w:top w:val="nil"/>
              <w:left w:val="nil"/>
              <w:bottom w:val="single" w:sz="4" w:space="0" w:color="000000"/>
              <w:right w:val="single" w:sz="4" w:space="0" w:color="000000"/>
            </w:tcBorders>
            <w:shd w:val="clear" w:color="auto" w:fill="auto"/>
            <w:hideMark/>
          </w:tcPr>
          <w:p w14:paraId="4B38996C" w14:textId="4C8B18FD"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757371,20</w:t>
            </w:r>
          </w:p>
        </w:tc>
      </w:tr>
      <w:tr w:rsidR="003D5098" w:rsidRPr="003D5098" w14:paraId="6F27839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8B664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76E03D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A1C4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00157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E8DD6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727644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E2DB32B" w14:textId="6B50835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17459866,34</w:t>
            </w:r>
          </w:p>
        </w:tc>
        <w:tc>
          <w:tcPr>
            <w:tcW w:w="637" w:type="pct"/>
            <w:tcBorders>
              <w:top w:val="nil"/>
              <w:left w:val="nil"/>
              <w:bottom w:val="single" w:sz="4" w:space="0" w:color="000000"/>
              <w:right w:val="single" w:sz="4" w:space="0" w:color="000000"/>
            </w:tcBorders>
            <w:shd w:val="clear" w:color="auto" w:fill="auto"/>
            <w:hideMark/>
          </w:tcPr>
          <w:p w14:paraId="7A3F50F5" w14:textId="36E7AD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6A11CD20" w14:textId="2A5BAC0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r>
      <w:tr w:rsidR="003D5098" w:rsidRPr="003D5098" w14:paraId="6C85823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9F01B6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6B595A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DF581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E6DC8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4AB0D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7125DF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50F399D" w14:textId="19561E7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17459866,34</w:t>
            </w:r>
          </w:p>
        </w:tc>
        <w:tc>
          <w:tcPr>
            <w:tcW w:w="637" w:type="pct"/>
            <w:tcBorders>
              <w:top w:val="nil"/>
              <w:left w:val="nil"/>
              <w:bottom w:val="single" w:sz="4" w:space="0" w:color="000000"/>
              <w:right w:val="single" w:sz="4" w:space="0" w:color="000000"/>
            </w:tcBorders>
            <w:shd w:val="clear" w:color="auto" w:fill="auto"/>
            <w:hideMark/>
          </w:tcPr>
          <w:p w14:paraId="44221F2A" w14:textId="2855116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6C127402" w14:textId="466971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r>
      <w:tr w:rsidR="003D5098" w:rsidRPr="003D5098" w14:paraId="538FF38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E07C3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370987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3A68E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7B4B2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A3518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41EBCE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E50AD66" w14:textId="7D325D4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17459866,34</w:t>
            </w:r>
          </w:p>
        </w:tc>
        <w:tc>
          <w:tcPr>
            <w:tcW w:w="637" w:type="pct"/>
            <w:tcBorders>
              <w:top w:val="nil"/>
              <w:left w:val="nil"/>
              <w:bottom w:val="single" w:sz="4" w:space="0" w:color="000000"/>
              <w:right w:val="single" w:sz="4" w:space="0" w:color="000000"/>
            </w:tcBorders>
            <w:shd w:val="clear" w:color="auto" w:fill="auto"/>
            <w:hideMark/>
          </w:tcPr>
          <w:p w14:paraId="4818E5DD" w14:textId="63D3481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7E3737E2" w14:textId="6B1DAFD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r>
      <w:tr w:rsidR="003D5098" w:rsidRPr="003D5098" w14:paraId="7F6DC66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7EA10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9" w:type="pct"/>
            <w:tcBorders>
              <w:top w:val="nil"/>
              <w:left w:val="nil"/>
              <w:bottom w:val="single" w:sz="4" w:space="0" w:color="000000"/>
              <w:right w:val="single" w:sz="4" w:space="0" w:color="000000"/>
            </w:tcBorders>
            <w:shd w:val="clear" w:color="auto" w:fill="auto"/>
            <w:hideMark/>
          </w:tcPr>
          <w:p w14:paraId="18F4E7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5E54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BD8C2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59DC1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402038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F122FB3" w14:textId="103207BA" w:rsidR="003D5098" w:rsidRPr="00EC5638" w:rsidRDefault="003D5098" w:rsidP="00504FBF">
            <w:pPr>
              <w:jc w:val="right"/>
              <w:rPr>
                <w:rFonts w:eastAsia="Times New Roman"/>
                <w:color w:val="000000"/>
                <w:lang w:eastAsia="ru-RU"/>
              </w:rPr>
            </w:pPr>
            <w:r w:rsidRPr="00EC5638">
              <w:rPr>
                <w:rFonts w:eastAsia="Times New Roman"/>
                <w:color w:val="000000"/>
                <w:lang w:eastAsia="ru-RU"/>
              </w:rPr>
              <w:t>942534,34</w:t>
            </w:r>
          </w:p>
        </w:tc>
        <w:tc>
          <w:tcPr>
            <w:tcW w:w="637" w:type="pct"/>
            <w:tcBorders>
              <w:top w:val="nil"/>
              <w:left w:val="nil"/>
              <w:bottom w:val="single" w:sz="4" w:space="0" w:color="000000"/>
              <w:right w:val="single" w:sz="4" w:space="0" w:color="000000"/>
            </w:tcBorders>
            <w:shd w:val="clear" w:color="auto" w:fill="auto"/>
            <w:hideMark/>
          </w:tcPr>
          <w:p w14:paraId="67BCA09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6ACF4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7B50B6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160742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C5481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0F86E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5AB79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E6B94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603CDC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9D4BE65" w14:textId="6A5F19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942534,34</w:t>
            </w:r>
          </w:p>
        </w:tc>
        <w:tc>
          <w:tcPr>
            <w:tcW w:w="637" w:type="pct"/>
            <w:tcBorders>
              <w:top w:val="nil"/>
              <w:left w:val="nil"/>
              <w:bottom w:val="single" w:sz="4" w:space="0" w:color="000000"/>
              <w:right w:val="single" w:sz="4" w:space="0" w:color="000000"/>
            </w:tcBorders>
            <w:shd w:val="clear" w:color="auto" w:fill="auto"/>
            <w:hideMark/>
          </w:tcPr>
          <w:p w14:paraId="1198E03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DE685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4E0D37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782C8B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F5B79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5B00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539FB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C7CFC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9999900004</w:t>
            </w:r>
          </w:p>
        </w:tc>
        <w:tc>
          <w:tcPr>
            <w:tcW w:w="210" w:type="pct"/>
            <w:tcBorders>
              <w:top w:val="nil"/>
              <w:left w:val="nil"/>
              <w:bottom w:val="single" w:sz="4" w:space="0" w:color="000000"/>
              <w:right w:val="single" w:sz="4" w:space="0" w:color="000000"/>
            </w:tcBorders>
            <w:shd w:val="clear" w:color="auto" w:fill="auto"/>
            <w:hideMark/>
          </w:tcPr>
          <w:p w14:paraId="41F17F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8AF2FCE" w14:textId="5D588C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942534,34</w:t>
            </w:r>
          </w:p>
        </w:tc>
        <w:tc>
          <w:tcPr>
            <w:tcW w:w="637" w:type="pct"/>
            <w:tcBorders>
              <w:top w:val="nil"/>
              <w:left w:val="nil"/>
              <w:bottom w:val="single" w:sz="4" w:space="0" w:color="000000"/>
              <w:right w:val="single" w:sz="4" w:space="0" w:color="000000"/>
            </w:tcBorders>
            <w:shd w:val="clear" w:color="auto" w:fill="auto"/>
            <w:hideMark/>
          </w:tcPr>
          <w:p w14:paraId="23C9CDB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E51A0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ED11C5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01CE8E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в области жилищного хозяйства</w:t>
            </w:r>
          </w:p>
        </w:tc>
        <w:tc>
          <w:tcPr>
            <w:tcW w:w="239" w:type="pct"/>
            <w:tcBorders>
              <w:top w:val="nil"/>
              <w:left w:val="nil"/>
              <w:bottom w:val="single" w:sz="4" w:space="0" w:color="000000"/>
              <w:right w:val="single" w:sz="4" w:space="0" w:color="000000"/>
            </w:tcBorders>
            <w:shd w:val="clear" w:color="auto" w:fill="auto"/>
            <w:hideMark/>
          </w:tcPr>
          <w:p w14:paraId="301F9E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15C0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57F82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7BF10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47F310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2DF6EF5" w14:textId="3A5224D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16517332,00</w:t>
            </w:r>
          </w:p>
        </w:tc>
        <w:tc>
          <w:tcPr>
            <w:tcW w:w="637" w:type="pct"/>
            <w:tcBorders>
              <w:top w:val="nil"/>
              <w:left w:val="nil"/>
              <w:bottom w:val="single" w:sz="4" w:space="0" w:color="000000"/>
              <w:right w:val="single" w:sz="4" w:space="0" w:color="000000"/>
            </w:tcBorders>
            <w:shd w:val="clear" w:color="auto" w:fill="auto"/>
            <w:hideMark/>
          </w:tcPr>
          <w:p w14:paraId="60B09DEB" w14:textId="456032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72A7364E" w14:textId="667544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r>
      <w:tr w:rsidR="003D5098" w:rsidRPr="003D5098" w14:paraId="0B17A0E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7394A9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BEE54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1B33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B84C8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0188E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592F2E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2206440" w14:textId="1012DC1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16517332,00</w:t>
            </w:r>
          </w:p>
        </w:tc>
        <w:tc>
          <w:tcPr>
            <w:tcW w:w="637" w:type="pct"/>
            <w:tcBorders>
              <w:top w:val="nil"/>
              <w:left w:val="nil"/>
              <w:bottom w:val="single" w:sz="4" w:space="0" w:color="000000"/>
              <w:right w:val="single" w:sz="4" w:space="0" w:color="000000"/>
            </w:tcBorders>
            <w:shd w:val="clear" w:color="auto" w:fill="auto"/>
            <w:hideMark/>
          </w:tcPr>
          <w:p w14:paraId="2FB29416" w14:textId="46EDDEC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70E7E99B" w14:textId="2410279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r>
      <w:tr w:rsidR="003D5098" w:rsidRPr="003D5098" w14:paraId="0A85DD5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484005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70D64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7D5F9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6C498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F1F05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9999961010</w:t>
            </w:r>
          </w:p>
        </w:tc>
        <w:tc>
          <w:tcPr>
            <w:tcW w:w="210" w:type="pct"/>
            <w:tcBorders>
              <w:top w:val="nil"/>
              <w:left w:val="nil"/>
              <w:bottom w:val="single" w:sz="4" w:space="0" w:color="000000"/>
              <w:right w:val="single" w:sz="4" w:space="0" w:color="000000"/>
            </w:tcBorders>
            <w:shd w:val="clear" w:color="auto" w:fill="auto"/>
            <w:hideMark/>
          </w:tcPr>
          <w:p w14:paraId="641CB9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D0C821C" w14:textId="1C1DDD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16517332,00</w:t>
            </w:r>
          </w:p>
        </w:tc>
        <w:tc>
          <w:tcPr>
            <w:tcW w:w="637" w:type="pct"/>
            <w:tcBorders>
              <w:top w:val="nil"/>
              <w:left w:val="nil"/>
              <w:bottom w:val="single" w:sz="4" w:space="0" w:color="000000"/>
              <w:right w:val="single" w:sz="4" w:space="0" w:color="000000"/>
            </w:tcBorders>
            <w:shd w:val="clear" w:color="auto" w:fill="auto"/>
            <w:hideMark/>
          </w:tcPr>
          <w:p w14:paraId="23E8389A" w14:textId="66266415"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1ED029EA" w14:textId="7D1376F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r>
      <w:tr w:rsidR="003D5098" w:rsidRPr="003D5098" w14:paraId="4D9147A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C8A1519"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Коммунальное хозяйство</w:t>
            </w:r>
          </w:p>
        </w:tc>
        <w:tc>
          <w:tcPr>
            <w:tcW w:w="239" w:type="pct"/>
            <w:tcBorders>
              <w:top w:val="nil"/>
              <w:left w:val="nil"/>
              <w:bottom w:val="single" w:sz="4" w:space="0" w:color="000000"/>
              <w:right w:val="single" w:sz="4" w:space="0" w:color="000000"/>
            </w:tcBorders>
            <w:shd w:val="clear" w:color="auto" w:fill="auto"/>
            <w:hideMark/>
          </w:tcPr>
          <w:p w14:paraId="6858318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70F2E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A22EF6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947A68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CCB530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F3D9EF7" w14:textId="2790A28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59945319,79</w:t>
            </w:r>
          </w:p>
        </w:tc>
        <w:tc>
          <w:tcPr>
            <w:tcW w:w="637" w:type="pct"/>
            <w:tcBorders>
              <w:top w:val="nil"/>
              <w:left w:val="nil"/>
              <w:bottom w:val="single" w:sz="4" w:space="0" w:color="000000"/>
              <w:right w:val="single" w:sz="4" w:space="0" w:color="000000"/>
            </w:tcBorders>
            <w:shd w:val="clear" w:color="auto" w:fill="auto"/>
            <w:hideMark/>
          </w:tcPr>
          <w:p w14:paraId="5A085EFE" w14:textId="7FDB1D2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3100000,00</w:t>
            </w:r>
          </w:p>
        </w:tc>
        <w:tc>
          <w:tcPr>
            <w:tcW w:w="638" w:type="pct"/>
            <w:tcBorders>
              <w:top w:val="nil"/>
              <w:left w:val="nil"/>
              <w:bottom w:val="single" w:sz="4" w:space="0" w:color="000000"/>
              <w:right w:val="single" w:sz="4" w:space="0" w:color="000000"/>
            </w:tcBorders>
            <w:shd w:val="clear" w:color="auto" w:fill="auto"/>
            <w:hideMark/>
          </w:tcPr>
          <w:p w14:paraId="0E311A62" w14:textId="60F8869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2600000,00</w:t>
            </w:r>
          </w:p>
        </w:tc>
      </w:tr>
      <w:tr w:rsidR="003D5098" w:rsidRPr="003D5098" w14:paraId="6BFE54B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9771FF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39" w:type="pct"/>
            <w:tcBorders>
              <w:top w:val="nil"/>
              <w:left w:val="nil"/>
              <w:bottom w:val="single" w:sz="4" w:space="0" w:color="000000"/>
              <w:right w:val="single" w:sz="4" w:space="0" w:color="000000"/>
            </w:tcBorders>
            <w:shd w:val="clear" w:color="auto" w:fill="auto"/>
            <w:hideMark/>
          </w:tcPr>
          <w:p w14:paraId="4A1162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80CFA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4E100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6D2FD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1200000000</w:t>
            </w:r>
          </w:p>
        </w:tc>
        <w:tc>
          <w:tcPr>
            <w:tcW w:w="210" w:type="pct"/>
            <w:tcBorders>
              <w:top w:val="nil"/>
              <w:left w:val="nil"/>
              <w:bottom w:val="single" w:sz="4" w:space="0" w:color="000000"/>
              <w:right w:val="single" w:sz="4" w:space="0" w:color="000000"/>
            </w:tcBorders>
            <w:shd w:val="clear" w:color="auto" w:fill="auto"/>
            <w:hideMark/>
          </w:tcPr>
          <w:p w14:paraId="674A58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A43D7F8" w14:textId="0254809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3987643,18</w:t>
            </w:r>
          </w:p>
        </w:tc>
        <w:tc>
          <w:tcPr>
            <w:tcW w:w="637" w:type="pct"/>
            <w:tcBorders>
              <w:top w:val="nil"/>
              <w:left w:val="nil"/>
              <w:bottom w:val="single" w:sz="4" w:space="0" w:color="000000"/>
              <w:right w:val="single" w:sz="4" w:space="0" w:color="000000"/>
            </w:tcBorders>
            <w:shd w:val="clear" w:color="auto" w:fill="auto"/>
            <w:hideMark/>
          </w:tcPr>
          <w:p w14:paraId="07C10F94" w14:textId="395012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147F430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026174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704424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39" w:type="pct"/>
            <w:tcBorders>
              <w:top w:val="nil"/>
              <w:left w:val="nil"/>
              <w:bottom w:val="single" w:sz="4" w:space="0" w:color="000000"/>
              <w:right w:val="single" w:sz="4" w:space="0" w:color="000000"/>
            </w:tcBorders>
            <w:shd w:val="clear" w:color="auto" w:fill="auto"/>
            <w:hideMark/>
          </w:tcPr>
          <w:p w14:paraId="196E68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A7A7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9D8B8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A3903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1200100000</w:t>
            </w:r>
          </w:p>
        </w:tc>
        <w:tc>
          <w:tcPr>
            <w:tcW w:w="210" w:type="pct"/>
            <w:tcBorders>
              <w:top w:val="nil"/>
              <w:left w:val="nil"/>
              <w:bottom w:val="single" w:sz="4" w:space="0" w:color="000000"/>
              <w:right w:val="single" w:sz="4" w:space="0" w:color="000000"/>
            </w:tcBorders>
            <w:shd w:val="clear" w:color="auto" w:fill="auto"/>
            <w:hideMark/>
          </w:tcPr>
          <w:p w14:paraId="7851B4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17A94BD" w14:textId="764F1EA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3987643,18</w:t>
            </w:r>
          </w:p>
        </w:tc>
        <w:tc>
          <w:tcPr>
            <w:tcW w:w="637" w:type="pct"/>
            <w:tcBorders>
              <w:top w:val="nil"/>
              <w:left w:val="nil"/>
              <w:bottom w:val="single" w:sz="4" w:space="0" w:color="000000"/>
              <w:right w:val="single" w:sz="4" w:space="0" w:color="000000"/>
            </w:tcBorders>
            <w:shd w:val="clear" w:color="auto" w:fill="auto"/>
            <w:hideMark/>
          </w:tcPr>
          <w:p w14:paraId="06A907E1" w14:textId="4FD4CD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1DA007E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8E1173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056F28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топливоснабжающим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39" w:type="pct"/>
            <w:tcBorders>
              <w:top w:val="nil"/>
              <w:left w:val="nil"/>
              <w:bottom w:val="single" w:sz="4" w:space="0" w:color="000000"/>
              <w:right w:val="single" w:sz="4" w:space="0" w:color="000000"/>
            </w:tcBorders>
            <w:shd w:val="clear" w:color="auto" w:fill="auto"/>
            <w:hideMark/>
          </w:tcPr>
          <w:p w14:paraId="52A2FD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EAF7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E35C7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0442C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42722D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1488D19" w14:textId="6AD9D72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3987643,18</w:t>
            </w:r>
          </w:p>
        </w:tc>
        <w:tc>
          <w:tcPr>
            <w:tcW w:w="637" w:type="pct"/>
            <w:tcBorders>
              <w:top w:val="nil"/>
              <w:left w:val="nil"/>
              <w:bottom w:val="single" w:sz="4" w:space="0" w:color="000000"/>
              <w:right w:val="single" w:sz="4" w:space="0" w:color="000000"/>
            </w:tcBorders>
            <w:shd w:val="clear" w:color="auto" w:fill="auto"/>
            <w:hideMark/>
          </w:tcPr>
          <w:p w14:paraId="4759CCC0" w14:textId="31D3698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5B10C55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77958D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E4497E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788493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12C7D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2DC9E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4A8F9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3183D8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2A0C2AF4" w14:textId="0407083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3987643,18</w:t>
            </w:r>
          </w:p>
        </w:tc>
        <w:tc>
          <w:tcPr>
            <w:tcW w:w="637" w:type="pct"/>
            <w:tcBorders>
              <w:top w:val="nil"/>
              <w:left w:val="nil"/>
              <w:bottom w:val="single" w:sz="4" w:space="0" w:color="000000"/>
              <w:right w:val="single" w:sz="4" w:space="0" w:color="000000"/>
            </w:tcBorders>
            <w:shd w:val="clear" w:color="auto" w:fill="auto"/>
            <w:hideMark/>
          </w:tcPr>
          <w:p w14:paraId="2FD8975A" w14:textId="1684CA0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233320D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3C0DFF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5515E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9" w:type="pct"/>
            <w:tcBorders>
              <w:top w:val="nil"/>
              <w:left w:val="nil"/>
              <w:bottom w:val="single" w:sz="4" w:space="0" w:color="000000"/>
              <w:right w:val="single" w:sz="4" w:space="0" w:color="000000"/>
            </w:tcBorders>
            <w:shd w:val="clear" w:color="auto" w:fill="auto"/>
            <w:hideMark/>
          </w:tcPr>
          <w:p w14:paraId="7D9802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BB7F8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BC46C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98971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12001S2620</w:t>
            </w:r>
          </w:p>
        </w:tc>
        <w:tc>
          <w:tcPr>
            <w:tcW w:w="210" w:type="pct"/>
            <w:tcBorders>
              <w:top w:val="nil"/>
              <w:left w:val="nil"/>
              <w:bottom w:val="single" w:sz="4" w:space="0" w:color="000000"/>
              <w:right w:val="single" w:sz="4" w:space="0" w:color="000000"/>
            </w:tcBorders>
            <w:shd w:val="clear" w:color="auto" w:fill="auto"/>
            <w:hideMark/>
          </w:tcPr>
          <w:p w14:paraId="58D046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810</w:t>
            </w:r>
          </w:p>
        </w:tc>
        <w:tc>
          <w:tcPr>
            <w:tcW w:w="690" w:type="pct"/>
            <w:tcBorders>
              <w:top w:val="nil"/>
              <w:left w:val="nil"/>
              <w:bottom w:val="single" w:sz="4" w:space="0" w:color="000000"/>
              <w:right w:val="single" w:sz="4" w:space="0" w:color="000000"/>
            </w:tcBorders>
            <w:shd w:val="clear" w:color="auto" w:fill="auto"/>
            <w:hideMark/>
          </w:tcPr>
          <w:p w14:paraId="49288F11" w14:textId="5E0765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3987643,18</w:t>
            </w:r>
          </w:p>
        </w:tc>
        <w:tc>
          <w:tcPr>
            <w:tcW w:w="637" w:type="pct"/>
            <w:tcBorders>
              <w:top w:val="nil"/>
              <w:left w:val="nil"/>
              <w:bottom w:val="single" w:sz="4" w:space="0" w:color="000000"/>
              <w:right w:val="single" w:sz="4" w:space="0" w:color="000000"/>
            </w:tcBorders>
            <w:shd w:val="clear" w:color="auto" w:fill="auto"/>
            <w:hideMark/>
          </w:tcPr>
          <w:p w14:paraId="34054FE0" w14:textId="7F47EB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4AD60FE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FDA879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95BF3F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Муниципальная программа "Повышение качества водоснабжения и </w:t>
            </w:r>
            <w:r w:rsidRPr="00EC5638">
              <w:rPr>
                <w:rFonts w:eastAsia="Times New Roman"/>
                <w:color w:val="000000"/>
                <w:lang w:eastAsia="ru-RU"/>
              </w:rPr>
              <w:lastRenderedPageBreak/>
              <w:t xml:space="preserve">водоотведения на территории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77AA6B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FDC66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5604E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AA47C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1300000000</w:t>
            </w:r>
          </w:p>
        </w:tc>
        <w:tc>
          <w:tcPr>
            <w:tcW w:w="210" w:type="pct"/>
            <w:tcBorders>
              <w:top w:val="nil"/>
              <w:left w:val="nil"/>
              <w:bottom w:val="single" w:sz="4" w:space="0" w:color="000000"/>
              <w:right w:val="single" w:sz="4" w:space="0" w:color="000000"/>
            </w:tcBorders>
            <w:shd w:val="clear" w:color="auto" w:fill="auto"/>
            <w:hideMark/>
          </w:tcPr>
          <w:p w14:paraId="134823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1877F01" w14:textId="2A3CF0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8584996,61</w:t>
            </w:r>
          </w:p>
        </w:tc>
        <w:tc>
          <w:tcPr>
            <w:tcW w:w="637" w:type="pct"/>
            <w:tcBorders>
              <w:top w:val="nil"/>
              <w:left w:val="nil"/>
              <w:bottom w:val="single" w:sz="4" w:space="0" w:color="000000"/>
              <w:right w:val="single" w:sz="4" w:space="0" w:color="000000"/>
            </w:tcBorders>
            <w:shd w:val="clear" w:color="auto" w:fill="auto"/>
            <w:hideMark/>
          </w:tcPr>
          <w:p w14:paraId="56203376" w14:textId="2ACBB33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2C631780" w14:textId="18B8C5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70AA243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D91874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"Повышение надежности функционирования систем водоснабжения, водоотведения и очистки сточных вод"</w:t>
            </w:r>
          </w:p>
        </w:tc>
        <w:tc>
          <w:tcPr>
            <w:tcW w:w="239" w:type="pct"/>
            <w:tcBorders>
              <w:top w:val="nil"/>
              <w:left w:val="nil"/>
              <w:bottom w:val="single" w:sz="4" w:space="0" w:color="000000"/>
              <w:right w:val="single" w:sz="4" w:space="0" w:color="000000"/>
            </w:tcBorders>
            <w:shd w:val="clear" w:color="auto" w:fill="auto"/>
            <w:hideMark/>
          </w:tcPr>
          <w:p w14:paraId="330052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7203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70601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C6869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1300100000</w:t>
            </w:r>
          </w:p>
        </w:tc>
        <w:tc>
          <w:tcPr>
            <w:tcW w:w="210" w:type="pct"/>
            <w:tcBorders>
              <w:top w:val="nil"/>
              <w:left w:val="nil"/>
              <w:bottom w:val="single" w:sz="4" w:space="0" w:color="000000"/>
              <w:right w:val="single" w:sz="4" w:space="0" w:color="000000"/>
            </w:tcBorders>
            <w:shd w:val="clear" w:color="auto" w:fill="auto"/>
            <w:hideMark/>
          </w:tcPr>
          <w:p w14:paraId="7CA8FB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9B749A6" w14:textId="1B45072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7127190,86</w:t>
            </w:r>
          </w:p>
        </w:tc>
        <w:tc>
          <w:tcPr>
            <w:tcW w:w="637" w:type="pct"/>
            <w:tcBorders>
              <w:top w:val="nil"/>
              <w:left w:val="nil"/>
              <w:bottom w:val="single" w:sz="4" w:space="0" w:color="000000"/>
              <w:right w:val="single" w:sz="4" w:space="0" w:color="000000"/>
            </w:tcBorders>
            <w:shd w:val="clear" w:color="auto" w:fill="auto"/>
            <w:hideMark/>
          </w:tcPr>
          <w:p w14:paraId="079160B7" w14:textId="4C16225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6F38063F" w14:textId="62444A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621E4DF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A3BB42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Содержание и ремонт объектов водоснабжения, водоотведения и ливневой канализации</w:t>
            </w:r>
          </w:p>
        </w:tc>
        <w:tc>
          <w:tcPr>
            <w:tcW w:w="239" w:type="pct"/>
            <w:tcBorders>
              <w:top w:val="nil"/>
              <w:left w:val="nil"/>
              <w:bottom w:val="single" w:sz="4" w:space="0" w:color="000000"/>
              <w:right w:val="single" w:sz="4" w:space="0" w:color="000000"/>
            </w:tcBorders>
            <w:shd w:val="clear" w:color="auto" w:fill="auto"/>
            <w:hideMark/>
          </w:tcPr>
          <w:p w14:paraId="6F7B57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9DE2B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B28A6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1946B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1300161031</w:t>
            </w:r>
          </w:p>
        </w:tc>
        <w:tc>
          <w:tcPr>
            <w:tcW w:w="210" w:type="pct"/>
            <w:tcBorders>
              <w:top w:val="nil"/>
              <w:left w:val="nil"/>
              <w:bottom w:val="single" w:sz="4" w:space="0" w:color="000000"/>
              <w:right w:val="single" w:sz="4" w:space="0" w:color="000000"/>
            </w:tcBorders>
            <w:shd w:val="clear" w:color="auto" w:fill="auto"/>
            <w:hideMark/>
          </w:tcPr>
          <w:p w14:paraId="25D9DF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25A5F4E" w14:textId="3280D6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7127190,86</w:t>
            </w:r>
          </w:p>
        </w:tc>
        <w:tc>
          <w:tcPr>
            <w:tcW w:w="637" w:type="pct"/>
            <w:tcBorders>
              <w:top w:val="nil"/>
              <w:left w:val="nil"/>
              <w:bottom w:val="single" w:sz="4" w:space="0" w:color="000000"/>
              <w:right w:val="single" w:sz="4" w:space="0" w:color="000000"/>
            </w:tcBorders>
            <w:shd w:val="clear" w:color="auto" w:fill="auto"/>
            <w:hideMark/>
          </w:tcPr>
          <w:p w14:paraId="5007047C" w14:textId="21FDE3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3843D806" w14:textId="31ACA9B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18DEED5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FA194A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4CFE2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31CF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FFACA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324E5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1300161031</w:t>
            </w:r>
          </w:p>
        </w:tc>
        <w:tc>
          <w:tcPr>
            <w:tcW w:w="210" w:type="pct"/>
            <w:tcBorders>
              <w:top w:val="nil"/>
              <w:left w:val="nil"/>
              <w:bottom w:val="single" w:sz="4" w:space="0" w:color="000000"/>
              <w:right w:val="single" w:sz="4" w:space="0" w:color="000000"/>
            </w:tcBorders>
            <w:shd w:val="clear" w:color="auto" w:fill="auto"/>
            <w:hideMark/>
          </w:tcPr>
          <w:p w14:paraId="2978D4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B7D1495" w14:textId="46294EA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7127190,86</w:t>
            </w:r>
          </w:p>
        </w:tc>
        <w:tc>
          <w:tcPr>
            <w:tcW w:w="637" w:type="pct"/>
            <w:tcBorders>
              <w:top w:val="nil"/>
              <w:left w:val="nil"/>
              <w:bottom w:val="single" w:sz="4" w:space="0" w:color="000000"/>
              <w:right w:val="single" w:sz="4" w:space="0" w:color="000000"/>
            </w:tcBorders>
            <w:shd w:val="clear" w:color="auto" w:fill="auto"/>
            <w:hideMark/>
          </w:tcPr>
          <w:p w14:paraId="288B690E" w14:textId="6196C0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0749F829" w14:textId="6D60C0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6B220C5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B43054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52D7D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3D57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542AC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9EFDF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1300161031</w:t>
            </w:r>
          </w:p>
        </w:tc>
        <w:tc>
          <w:tcPr>
            <w:tcW w:w="210" w:type="pct"/>
            <w:tcBorders>
              <w:top w:val="nil"/>
              <w:left w:val="nil"/>
              <w:bottom w:val="single" w:sz="4" w:space="0" w:color="000000"/>
              <w:right w:val="single" w:sz="4" w:space="0" w:color="000000"/>
            </w:tcBorders>
            <w:shd w:val="clear" w:color="auto" w:fill="auto"/>
            <w:hideMark/>
          </w:tcPr>
          <w:p w14:paraId="325C2E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56511D4" w14:textId="6DFBF48C" w:rsidR="003D5098" w:rsidRPr="00EC5638" w:rsidRDefault="003D5098" w:rsidP="00504FBF">
            <w:pPr>
              <w:jc w:val="right"/>
              <w:rPr>
                <w:rFonts w:eastAsia="Times New Roman"/>
                <w:color w:val="000000"/>
                <w:lang w:eastAsia="ru-RU"/>
              </w:rPr>
            </w:pPr>
            <w:r w:rsidRPr="00EC5638">
              <w:rPr>
                <w:rFonts w:eastAsia="Times New Roman"/>
                <w:color w:val="000000"/>
                <w:lang w:eastAsia="ru-RU"/>
              </w:rPr>
              <w:t>7127190,86</w:t>
            </w:r>
          </w:p>
        </w:tc>
        <w:tc>
          <w:tcPr>
            <w:tcW w:w="637" w:type="pct"/>
            <w:tcBorders>
              <w:top w:val="nil"/>
              <w:left w:val="nil"/>
              <w:bottom w:val="single" w:sz="4" w:space="0" w:color="000000"/>
              <w:right w:val="single" w:sz="4" w:space="0" w:color="000000"/>
            </w:tcBorders>
            <w:shd w:val="clear" w:color="auto" w:fill="auto"/>
            <w:hideMark/>
          </w:tcPr>
          <w:p w14:paraId="6169A770" w14:textId="2E6D8A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2D496116" w14:textId="17B8B2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67F6AD3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43FFC5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современных технологий и оборудования"</w:t>
            </w:r>
          </w:p>
        </w:tc>
        <w:tc>
          <w:tcPr>
            <w:tcW w:w="239" w:type="pct"/>
            <w:tcBorders>
              <w:top w:val="nil"/>
              <w:left w:val="nil"/>
              <w:bottom w:val="single" w:sz="4" w:space="0" w:color="000000"/>
              <w:right w:val="single" w:sz="4" w:space="0" w:color="000000"/>
            </w:tcBorders>
            <w:shd w:val="clear" w:color="auto" w:fill="auto"/>
            <w:hideMark/>
          </w:tcPr>
          <w:p w14:paraId="75BF3E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BBC9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3233D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9EF3E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1300200000</w:t>
            </w:r>
          </w:p>
        </w:tc>
        <w:tc>
          <w:tcPr>
            <w:tcW w:w="210" w:type="pct"/>
            <w:tcBorders>
              <w:top w:val="nil"/>
              <w:left w:val="nil"/>
              <w:bottom w:val="single" w:sz="4" w:space="0" w:color="000000"/>
              <w:right w:val="single" w:sz="4" w:space="0" w:color="000000"/>
            </w:tcBorders>
            <w:shd w:val="clear" w:color="auto" w:fill="auto"/>
            <w:hideMark/>
          </w:tcPr>
          <w:p w14:paraId="5A2DE8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E43F30A" w14:textId="68E29A1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1457805,75</w:t>
            </w:r>
          </w:p>
        </w:tc>
        <w:tc>
          <w:tcPr>
            <w:tcW w:w="637" w:type="pct"/>
            <w:tcBorders>
              <w:top w:val="nil"/>
              <w:left w:val="nil"/>
              <w:bottom w:val="single" w:sz="4" w:space="0" w:color="000000"/>
              <w:right w:val="single" w:sz="4" w:space="0" w:color="000000"/>
            </w:tcBorders>
            <w:shd w:val="clear" w:color="auto" w:fill="auto"/>
            <w:hideMark/>
          </w:tcPr>
          <w:p w14:paraId="7FCF975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9ED636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98559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D605D7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Проектирование объектов водоснабжения и водоотведения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4EE95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E7E9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EF922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69DBD4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1300261032</w:t>
            </w:r>
          </w:p>
        </w:tc>
        <w:tc>
          <w:tcPr>
            <w:tcW w:w="210" w:type="pct"/>
            <w:tcBorders>
              <w:top w:val="nil"/>
              <w:left w:val="nil"/>
              <w:bottom w:val="single" w:sz="4" w:space="0" w:color="000000"/>
              <w:right w:val="single" w:sz="4" w:space="0" w:color="000000"/>
            </w:tcBorders>
            <w:shd w:val="clear" w:color="auto" w:fill="auto"/>
            <w:hideMark/>
          </w:tcPr>
          <w:p w14:paraId="5C72F6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1573A54" w14:textId="0B96AF3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1457805,75</w:t>
            </w:r>
          </w:p>
        </w:tc>
        <w:tc>
          <w:tcPr>
            <w:tcW w:w="637" w:type="pct"/>
            <w:tcBorders>
              <w:top w:val="nil"/>
              <w:left w:val="nil"/>
              <w:bottom w:val="single" w:sz="4" w:space="0" w:color="000000"/>
              <w:right w:val="single" w:sz="4" w:space="0" w:color="000000"/>
            </w:tcBorders>
            <w:shd w:val="clear" w:color="auto" w:fill="auto"/>
            <w:hideMark/>
          </w:tcPr>
          <w:p w14:paraId="4A6572E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F6895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04C432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190A2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BA660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C7E7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7F96E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7024C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1300261032</w:t>
            </w:r>
          </w:p>
        </w:tc>
        <w:tc>
          <w:tcPr>
            <w:tcW w:w="210" w:type="pct"/>
            <w:tcBorders>
              <w:top w:val="nil"/>
              <w:left w:val="nil"/>
              <w:bottom w:val="single" w:sz="4" w:space="0" w:color="000000"/>
              <w:right w:val="single" w:sz="4" w:space="0" w:color="000000"/>
            </w:tcBorders>
            <w:shd w:val="clear" w:color="auto" w:fill="auto"/>
            <w:hideMark/>
          </w:tcPr>
          <w:p w14:paraId="1E2BFE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8E20435" w14:textId="6561593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1457805,75</w:t>
            </w:r>
          </w:p>
        </w:tc>
        <w:tc>
          <w:tcPr>
            <w:tcW w:w="637" w:type="pct"/>
            <w:tcBorders>
              <w:top w:val="nil"/>
              <w:left w:val="nil"/>
              <w:bottom w:val="single" w:sz="4" w:space="0" w:color="000000"/>
              <w:right w:val="single" w:sz="4" w:space="0" w:color="000000"/>
            </w:tcBorders>
            <w:shd w:val="clear" w:color="auto" w:fill="auto"/>
            <w:hideMark/>
          </w:tcPr>
          <w:p w14:paraId="31C825F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6658B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E03AD2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B8A4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E9550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3BA7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89EC9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E9ED3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1300261032</w:t>
            </w:r>
          </w:p>
        </w:tc>
        <w:tc>
          <w:tcPr>
            <w:tcW w:w="210" w:type="pct"/>
            <w:tcBorders>
              <w:top w:val="nil"/>
              <w:left w:val="nil"/>
              <w:bottom w:val="single" w:sz="4" w:space="0" w:color="000000"/>
              <w:right w:val="single" w:sz="4" w:space="0" w:color="000000"/>
            </w:tcBorders>
            <w:shd w:val="clear" w:color="auto" w:fill="auto"/>
            <w:hideMark/>
          </w:tcPr>
          <w:p w14:paraId="1E291E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A8406FE" w14:textId="76125B8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1457805,75</w:t>
            </w:r>
          </w:p>
        </w:tc>
        <w:tc>
          <w:tcPr>
            <w:tcW w:w="637" w:type="pct"/>
            <w:tcBorders>
              <w:top w:val="nil"/>
              <w:left w:val="nil"/>
              <w:bottom w:val="single" w:sz="4" w:space="0" w:color="000000"/>
              <w:right w:val="single" w:sz="4" w:space="0" w:color="000000"/>
            </w:tcBorders>
            <w:shd w:val="clear" w:color="auto" w:fill="auto"/>
            <w:hideMark/>
          </w:tcPr>
          <w:p w14:paraId="260D06B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C8003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EEE9A6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E157BC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939F1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EF4CF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0BF64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98425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1600000000</w:t>
            </w:r>
          </w:p>
        </w:tc>
        <w:tc>
          <w:tcPr>
            <w:tcW w:w="210" w:type="pct"/>
            <w:tcBorders>
              <w:top w:val="nil"/>
              <w:left w:val="nil"/>
              <w:bottom w:val="single" w:sz="4" w:space="0" w:color="000000"/>
              <w:right w:val="single" w:sz="4" w:space="0" w:color="000000"/>
            </w:tcBorders>
            <w:shd w:val="clear" w:color="auto" w:fill="auto"/>
            <w:hideMark/>
          </w:tcPr>
          <w:p w14:paraId="1DA204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B950C4E" w14:textId="1B582E4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15000000,00</w:t>
            </w:r>
          </w:p>
        </w:tc>
        <w:tc>
          <w:tcPr>
            <w:tcW w:w="637" w:type="pct"/>
            <w:tcBorders>
              <w:top w:val="nil"/>
              <w:left w:val="nil"/>
              <w:bottom w:val="single" w:sz="4" w:space="0" w:color="000000"/>
              <w:right w:val="single" w:sz="4" w:space="0" w:color="000000"/>
            </w:tcBorders>
            <w:shd w:val="clear" w:color="auto" w:fill="auto"/>
            <w:hideMark/>
          </w:tcPr>
          <w:p w14:paraId="5005F4E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92648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04E15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2A710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39" w:type="pct"/>
            <w:tcBorders>
              <w:top w:val="nil"/>
              <w:left w:val="nil"/>
              <w:bottom w:val="single" w:sz="4" w:space="0" w:color="000000"/>
              <w:right w:val="single" w:sz="4" w:space="0" w:color="000000"/>
            </w:tcBorders>
            <w:shd w:val="clear" w:color="auto" w:fill="auto"/>
            <w:hideMark/>
          </w:tcPr>
          <w:p w14:paraId="5E2575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E0A5A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E506B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E2BA4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1600100000</w:t>
            </w:r>
          </w:p>
        </w:tc>
        <w:tc>
          <w:tcPr>
            <w:tcW w:w="210" w:type="pct"/>
            <w:tcBorders>
              <w:top w:val="nil"/>
              <w:left w:val="nil"/>
              <w:bottom w:val="single" w:sz="4" w:space="0" w:color="000000"/>
              <w:right w:val="single" w:sz="4" w:space="0" w:color="000000"/>
            </w:tcBorders>
            <w:shd w:val="clear" w:color="auto" w:fill="auto"/>
            <w:hideMark/>
          </w:tcPr>
          <w:p w14:paraId="6B5509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85FD6FC" w14:textId="5D3B0E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15000000,00</w:t>
            </w:r>
          </w:p>
        </w:tc>
        <w:tc>
          <w:tcPr>
            <w:tcW w:w="637" w:type="pct"/>
            <w:tcBorders>
              <w:top w:val="nil"/>
              <w:left w:val="nil"/>
              <w:bottom w:val="single" w:sz="4" w:space="0" w:color="000000"/>
              <w:right w:val="single" w:sz="4" w:space="0" w:color="000000"/>
            </w:tcBorders>
            <w:shd w:val="clear" w:color="auto" w:fill="auto"/>
            <w:hideMark/>
          </w:tcPr>
          <w:p w14:paraId="4FC7458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AC25C6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257044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E4517C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BADF2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B4F37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91CFB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7FBA8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16001S2160</w:t>
            </w:r>
          </w:p>
        </w:tc>
        <w:tc>
          <w:tcPr>
            <w:tcW w:w="210" w:type="pct"/>
            <w:tcBorders>
              <w:top w:val="nil"/>
              <w:left w:val="nil"/>
              <w:bottom w:val="single" w:sz="4" w:space="0" w:color="000000"/>
              <w:right w:val="single" w:sz="4" w:space="0" w:color="000000"/>
            </w:tcBorders>
            <w:shd w:val="clear" w:color="auto" w:fill="auto"/>
            <w:hideMark/>
          </w:tcPr>
          <w:p w14:paraId="1C8481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25D39A7" w14:textId="290C4EC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15000000,00</w:t>
            </w:r>
          </w:p>
        </w:tc>
        <w:tc>
          <w:tcPr>
            <w:tcW w:w="637" w:type="pct"/>
            <w:tcBorders>
              <w:top w:val="nil"/>
              <w:left w:val="nil"/>
              <w:bottom w:val="single" w:sz="4" w:space="0" w:color="000000"/>
              <w:right w:val="single" w:sz="4" w:space="0" w:color="000000"/>
            </w:tcBorders>
            <w:shd w:val="clear" w:color="auto" w:fill="auto"/>
            <w:hideMark/>
          </w:tcPr>
          <w:p w14:paraId="6D79710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F18CE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44191B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F4B610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9D5DF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DDA5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E1354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6A6103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16001S2160</w:t>
            </w:r>
          </w:p>
        </w:tc>
        <w:tc>
          <w:tcPr>
            <w:tcW w:w="210" w:type="pct"/>
            <w:tcBorders>
              <w:top w:val="nil"/>
              <w:left w:val="nil"/>
              <w:bottom w:val="single" w:sz="4" w:space="0" w:color="000000"/>
              <w:right w:val="single" w:sz="4" w:space="0" w:color="000000"/>
            </w:tcBorders>
            <w:shd w:val="clear" w:color="auto" w:fill="auto"/>
            <w:hideMark/>
          </w:tcPr>
          <w:p w14:paraId="5BC964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82CDD52" w14:textId="5430E3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15000000,00</w:t>
            </w:r>
          </w:p>
        </w:tc>
        <w:tc>
          <w:tcPr>
            <w:tcW w:w="637" w:type="pct"/>
            <w:tcBorders>
              <w:top w:val="nil"/>
              <w:left w:val="nil"/>
              <w:bottom w:val="single" w:sz="4" w:space="0" w:color="000000"/>
              <w:right w:val="single" w:sz="4" w:space="0" w:color="000000"/>
            </w:tcBorders>
            <w:shd w:val="clear" w:color="auto" w:fill="auto"/>
            <w:hideMark/>
          </w:tcPr>
          <w:p w14:paraId="4C336C4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CCCEC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B00111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280904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792C73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958B3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ADF65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73270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3519F8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06EEED7" w14:textId="255C19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32372680,00</w:t>
            </w:r>
          </w:p>
        </w:tc>
        <w:tc>
          <w:tcPr>
            <w:tcW w:w="637" w:type="pct"/>
            <w:tcBorders>
              <w:top w:val="nil"/>
              <w:left w:val="nil"/>
              <w:bottom w:val="single" w:sz="4" w:space="0" w:color="000000"/>
              <w:right w:val="single" w:sz="4" w:space="0" w:color="000000"/>
            </w:tcBorders>
            <w:shd w:val="clear" w:color="auto" w:fill="auto"/>
            <w:hideMark/>
          </w:tcPr>
          <w:p w14:paraId="7ACD9308" w14:textId="0CEB89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c>
          <w:tcPr>
            <w:tcW w:w="638" w:type="pct"/>
            <w:tcBorders>
              <w:top w:val="nil"/>
              <w:left w:val="nil"/>
              <w:bottom w:val="single" w:sz="4" w:space="0" w:color="000000"/>
              <w:right w:val="single" w:sz="4" w:space="0" w:color="000000"/>
            </w:tcBorders>
            <w:shd w:val="clear" w:color="auto" w:fill="auto"/>
            <w:hideMark/>
          </w:tcPr>
          <w:p w14:paraId="3B8E8D72" w14:textId="010947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r>
      <w:tr w:rsidR="003D5098" w:rsidRPr="003D5098" w14:paraId="4435866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C9BFFA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37ABD6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54B4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A9C80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101CE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D48F6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3140399" w14:textId="1008E5A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32372680,00</w:t>
            </w:r>
          </w:p>
        </w:tc>
        <w:tc>
          <w:tcPr>
            <w:tcW w:w="637" w:type="pct"/>
            <w:tcBorders>
              <w:top w:val="nil"/>
              <w:left w:val="nil"/>
              <w:bottom w:val="single" w:sz="4" w:space="0" w:color="000000"/>
              <w:right w:val="single" w:sz="4" w:space="0" w:color="000000"/>
            </w:tcBorders>
            <w:shd w:val="clear" w:color="auto" w:fill="auto"/>
            <w:hideMark/>
          </w:tcPr>
          <w:p w14:paraId="11DAEB3D" w14:textId="354205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c>
          <w:tcPr>
            <w:tcW w:w="638" w:type="pct"/>
            <w:tcBorders>
              <w:top w:val="nil"/>
              <w:left w:val="nil"/>
              <w:bottom w:val="single" w:sz="4" w:space="0" w:color="000000"/>
              <w:right w:val="single" w:sz="4" w:space="0" w:color="000000"/>
            </w:tcBorders>
            <w:shd w:val="clear" w:color="auto" w:fill="auto"/>
            <w:hideMark/>
          </w:tcPr>
          <w:p w14:paraId="167F30CB" w14:textId="13575F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r>
      <w:tr w:rsidR="003D5098" w:rsidRPr="003D5098" w14:paraId="61BFEF1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7134F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1609DF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E2DB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10042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1F545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982A4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3F588AE" w14:textId="44E60D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32372680,00</w:t>
            </w:r>
          </w:p>
        </w:tc>
        <w:tc>
          <w:tcPr>
            <w:tcW w:w="637" w:type="pct"/>
            <w:tcBorders>
              <w:top w:val="nil"/>
              <w:left w:val="nil"/>
              <w:bottom w:val="single" w:sz="4" w:space="0" w:color="000000"/>
              <w:right w:val="single" w:sz="4" w:space="0" w:color="000000"/>
            </w:tcBorders>
            <w:shd w:val="clear" w:color="auto" w:fill="auto"/>
            <w:hideMark/>
          </w:tcPr>
          <w:p w14:paraId="5D897365" w14:textId="3BA0E99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c>
          <w:tcPr>
            <w:tcW w:w="638" w:type="pct"/>
            <w:tcBorders>
              <w:top w:val="nil"/>
              <w:left w:val="nil"/>
              <w:bottom w:val="single" w:sz="4" w:space="0" w:color="000000"/>
              <w:right w:val="single" w:sz="4" w:space="0" w:color="000000"/>
            </w:tcBorders>
            <w:shd w:val="clear" w:color="auto" w:fill="auto"/>
            <w:hideMark/>
          </w:tcPr>
          <w:p w14:paraId="7D1CD104" w14:textId="4C2A774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r>
      <w:tr w:rsidR="003D5098" w:rsidRPr="003D5098" w14:paraId="45C1BCF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45718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Прочие мероприятия в области коммунального хозяйства</w:t>
            </w:r>
          </w:p>
        </w:tc>
        <w:tc>
          <w:tcPr>
            <w:tcW w:w="239" w:type="pct"/>
            <w:tcBorders>
              <w:top w:val="nil"/>
              <w:left w:val="nil"/>
              <w:bottom w:val="single" w:sz="4" w:space="0" w:color="000000"/>
              <w:right w:val="single" w:sz="4" w:space="0" w:color="000000"/>
            </w:tcBorders>
            <w:shd w:val="clear" w:color="auto" w:fill="auto"/>
            <w:hideMark/>
          </w:tcPr>
          <w:p w14:paraId="521FEA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8485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0016B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1754B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6BDF90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AC5AD80" w14:textId="48B1BE07" w:rsidR="003D5098" w:rsidRPr="00EC5638" w:rsidRDefault="003D5098" w:rsidP="00504FBF">
            <w:pPr>
              <w:jc w:val="right"/>
              <w:rPr>
                <w:rFonts w:eastAsia="Times New Roman"/>
                <w:color w:val="000000"/>
                <w:lang w:eastAsia="ru-RU"/>
              </w:rPr>
            </w:pPr>
            <w:r w:rsidRPr="00EC5638">
              <w:rPr>
                <w:rFonts w:eastAsia="Times New Roman"/>
                <w:color w:val="000000"/>
                <w:lang w:eastAsia="ru-RU"/>
              </w:rPr>
              <w:t>916721,65</w:t>
            </w:r>
          </w:p>
        </w:tc>
        <w:tc>
          <w:tcPr>
            <w:tcW w:w="637" w:type="pct"/>
            <w:tcBorders>
              <w:top w:val="nil"/>
              <w:left w:val="nil"/>
              <w:bottom w:val="single" w:sz="4" w:space="0" w:color="000000"/>
              <w:right w:val="single" w:sz="4" w:space="0" w:color="000000"/>
            </w:tcBorders>
            <w:shd w:val="clear" w:color="auto" w:fill="auto"/>
            <w:hideMark/>
          </w:tcPr>
          <w:p w14:paraId="0C9DF653" w14:textId="142F72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2FF7425" w14:textId="7B4C6F8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r>
      <w:tr w:rsidR="003D5098" w:rsidRPr="003D5098" w14:paraId="2A49408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47B273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39D7B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BA027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A2765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466A8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515242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BD67D03" w14:textId="65D3E676" w:rsidR="003D5098" w:rsidRPr="00EC5638" w:rsidRDefault="003D5098" w:rsidP="00504FBF">
            <w:pPr>
              <w:jc w:val="right"/>
              <w:rPr>
                <w:rFonts w:eastAsia="Times New Roman"/>
                <w:color w:val="000000"/>
                <w:lang w:eastAsia="ru-RU"/>
              </w:rPr>
            </w:pPr>
            <w:r w:rsidRPr="00EC5638">
              <w:rPr>
                <w:rFonts w:eastAsia="Times New Roman"/>
                <w:color w:val="000000"/>
                <w:lang w:eastAsia="ru-RU"/>
              </w:rPr>
              <w:t>916721,65</w:t>
            </w:r>
          </w:p>
        </w:tc>
        <w:tc>
          <w:tcPr>
            <w:tcW w:w="637" w:type="pct"/>
            <w:tcBorders>
              <w:top w:val="nil"/>
              <w:left w:val="nil"/>
              <w:bottom w:val="single" w:sz="4" w:space="0" w:color="000000"/>
              <w:right w:val="single" w:sz="4" w:space="0" w:color="000000"/>
            </w:tcBorders>
            <w:shd w:val="clear" w:color="auto" w:fill="auto"/>
            <w:hideMark/>
          </w:tcPr>
          <w:p w14:paraId="4E86B2B5" w14:textId="3E5FC2B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082A2B2" w14:textId="7ABCFE1A"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r>
      <w:tr w:rsidR="003D5098" w:rsidRPr="003D5098" w14:paraId="5533340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73D6B2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A43ED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F5E5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67F80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46765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9999961030</w:t>
            </w:r>
          </w:p>
        </w:tc>
        <w:tc>
          <w:tcPr>
            <w:tcW w:w="210" w:type="pct"/>
            <w:tcBorders>
              <w:top w:val="nil"/>
              <w:left w:val="nil"/>
              <w:bottom w:val="single" w:sz="4" w:space="0" w:color="000000"/>
              <w:right w:val="single" w:sz="4" w:space="0" w:color="000000"/>
            </w:tcBorders>
            <w:shd w:val="clear" w:color="auto" w:fill="auto"/>
            <w:hideMark/>
          </w:tcPr>
          <w:p w14:paraId="3DB921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244E045" w14:textId="0D3D27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916721,65</w:t>
            </w:r>
          </w:p>
        </w:tc>
        <w:tc>
          <w:tcPr>
            <w:tcW w:w="637" w:type="pct"/>
            <w:tcBorders>
              <w:top w:val="nil"/>
              <w:left w:val="nil"/>
              <w:bottom w:val="single" w:sz="4" w:space="0" w:color="000000"/>
              <w:right w:val="single" w:sz="4" w:space="0" w:color="000000"/>
            </w:tcBorders>
            <w:shd w:val="clear" w:color="auto" w:fill="auto"/>
            <w:hideMark/>
          </w:tcPr>
          <w:p w14:paraId="275C5FFB" w14:textId="3F6D2AA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1DDADA68" w14:textId="5A0AF2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r>
      <w:tr w:rsidR="003D5098" w:rsidRPr="003D5098" w14:paraId="2D8A19D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85F94B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Исполнение полномочий в сфере обращения с твердыми коммунальными отходами на территории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5D9BF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A2A4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37E6E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45E7A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778992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3CA4D6D" w14:textId="4C36A9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4856000,00</w:t>
            </w:r>
          </w:p>
        </w:tc>
        <w:tc>
          <w:tcPr>
            <w:tcW w:w="637" w:type="pct"/>
            <w:tcBorders>
              <w:top w:val="nil"/>
              <w:left w:val="nil"/>
              <w:bottom w:val="single" w:sz="4" w:space="0" w:color="000000"/>
              <w:right w:val="single" w:sz="4" w:space="0" w:color="000000"/>
            </w:tcBorders>
            <w:shd w:val="clear" w:color="auto" w:fill="auto"/>
            <w:hideMark/>
          </w:tcPr>
          <w:p w14:paraId="33093806" w14:textId="7111BF5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3B7078A" w14:textId="50E786F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r>
      <w:tr w:rsidR="003D5098" w:rsidRPr="003D5098" w14:paraId="472C8D9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60EAF1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C5FD8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4055E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CFC4E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66615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455C9C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CDB4E9B" w14:textId="7935FDF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4856000,00</w:t>
            </w:r>
          </w:p>
        </w:tc>
        <w:tc>
          <w:tcPr>
            <w:tcW w:w="637" w:type="pct"/>
            <w:tcBorders>
              <w:top w:val="nil"/>
              <w:left w:val="nil"/>
              <w:bottom w:val="single" w:sz="4" w:space="0" w:color="000000"/>
              <w:right w:val="single" w:sz="4" w:space="0" w:color="000000"/>
            </w:tcBorders>
            <w:shd w:val="clear" w:color="auto" w:fill="auto"/>
            <w:hideMark/>
          </w:tcPr>
          <w:p w14:paraId="54634668" w14:textId="5D326BE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F90E329" w14:textId="72626E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r>
      <w:tr w:rsidR="003D5098" w:rsidRPr="003D5098" w14:paraId="6552275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341F6C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4A557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21A6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3F0B8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4DF40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9999961040</w:t>
            </w:r>
          </w:p>
        </w:tc>
        <w:tc>
          <w:tcPr>
            <w:tcW w:w="210" w:type="pct"/>
            <w:tcBorders>
              <w:top w:val="nil"/>
              <w:left w:val="nil"/>
              <w:bottom w:val="single" w:sz="4" w:space="0" w:color="000000"/>
              <w:right w:val="single" w:sz="4" w:space="0" w:color="000000"/>
            </w:tcBorders>
            <w:shd w:val="clear" w:color="auto" w:fill="auto"/>
            <w:hideMark/>
          </w:tcPr>
          <w:p w14:paraId="03ABFD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823CEA5" w14:textId="56BAC2C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4856000,00</w:t>
            </w:r>
          </w:p>
        </w:tc>
        <w:tc>
          <w:tcPr>
            <w:tcW w:w="637" w:type="pct"/>
            <w:tcBorders>
              <w:top w:val="nil"/>
              <w:left w:val="nil"/>
              <w:bottom w:val="single" w:sz="4" w:space="0" w:color="000000"/>
              <w:right w:val="single" w:sz="4" w:space="0" w:color="000000"/>
            </w:tcBorders>
            <w:shd w:val="clear" w:color="auto" w:fill="auto"/>
            <w:hideMark/>
          </w:tcPr>
          <w:p w14:paraId="10BB856F" w14:textId="4536592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4FA9F9C" w14:textId="5107049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300000,00</w:t>
            </w:r>
          </w:p>
        </w:tc>
      </w:tr>
      <w:tr w:rsidR="003D5098" w:rsidRPr="003D5098" w14:paraId="4669A07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BB922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Поддержка проектов, инициируемых жителями округа, по решению вопросов местного значения за счет средств грантов выделенных из краевого бюджета</w:t>
            </w:r>
          </w:p>
        </w:tc>
        <w:tc>
          <w:tcPr>
            <w:tcW w:w="239" w:type="pct"/>
            <w:tcBorders>
              <w:top w:val="nil"/>
              <w:left w:val="nil"/>
              <w:bottom w:val="single" w:sz="4" w:space="0" w:color="000000"/>
              <w:right w:val="single" w:sz="4" w:space="0" w:color="000000"/>
            </w:tcBorders>
            <w:shd w:val="clear" w:color="auto" w:fill="auto"/>
            <w:hideMark/>
          </w:tcPr>
          <w:p w14:paraId="05E233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E3D5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C8CD3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19846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9999994030</w:t>
            </w:r>
          </w:p>
        </w:tc>
        <w:tc>
          <w:tcPr>
            <w:tcW w:w="210" w:type="pct"/>
            <w:tcBorders>
              <w:top w:val="nil"/>
              <w:left w:val="nil"/>
              <w:bottom w:val="single" w:sz="4" w:space="0" w:color="000000"/>
              <w:right w:val="single" w:sz="4" w:space="0" w:color="000000"/>
            </w:tcBorders>
            <w:shd w:val="clear" w:color="auto" w:fill="auto"/>
            <w:hideMark/>
          </w:tcPr>
          <w:p w14:paraId="39D976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6ADD122" w14:textId="248183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1000000,00</w:t>
            </w:r>
          </w:p>
        </w:tc>
        <w:tc>
          <w:tcPr>
            <w:tcW w:w="637" w:type="pct"/>
            <w:tcBorders>
              <w:top w:val="nil"/>
              <w:left w:val="nil"/>
              <w:bottom w:val="single" w:sz="4" w:space="0" w:color="000000"/>
              <w:right w:val="single" w:sz="4" w:space="0" w:color="000000"/>
            </w:tcBorders>
            <w:shd w:val="clear" w:color="auto" w:fill="auto"/>
            <w:hideMark/>
          </w:tcPr>
          <w:p w14:paraId="353CEB5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1CD78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9FA3C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D3E665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DE952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FF8D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8DAE0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FDD28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9999994030</w:t>
            </w:r>
          </w:p>
        </w:tc>
        <w:tc>
          <w:tcPr>
            <w:tcW w:w="210" w:type="pct"/>
            <w:tcBorders>
              <w:top w:val="nil"/>
              <w:left w:val="nil"/>
              <w:bottom w:val="single" w:sz="4" w:space="0" w:color="000000"/>
              <w:right w:val="single" w:sz="4" w:space="0" w:color="000000"/>
            </w:tcBorders>
            <w:shd w:val="clear" w:color="auto" w:fill="auto"/>
            <w:hideMark/>
          </w:tcPr>
          <w:p w14:paraId="62638C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02218AC" w14:textId="4455CF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1000000,00</w:t>
            </w:r>
          </w:p>
        </w:tc>
        <w:tc>
          <w:tcPr>
            <w:tcW w:w="637" w:type="pct"/>
            <w:tcBorders>
              <w:top w:val="nil"/>
              <w:left w:val="nil"/>
              <w:bottom w:val="single" w:sz="4" w:space="0" w:color="000000"/>
              <w:right w:val="single" w:sz="4" w:space="0" w:color="000000"/>
            </w:tcBorders>
            <w:shd w:val="clear" w:color="auto" w:fill="auto"/>
            <w:hideMark/>
          </w:tcPr>
          <w:p w14:paraId="5719374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6A92D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BC5113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F5BCDC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FF34B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B67E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B1736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48506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9999994030</w:t>
            </w:r>
          </w:p>
        </w:tc>
        <w:tc>
          <w:tcPr>
            <w:tcW w:w="210" w:type="pct"/>
            <w:tcBorders>
              <w:top w:val="nil"/>
              <w:left w:val="nil"/>
              <w:bottom w:val="single" w:sz="4" w:space="0" w:color="000000"/>
              <w:right w:val="single" w:sz="4" w:space="0" w:color="000000"/>
            </w:tcBorders>
            <w:shd w:val="clear" w:color="auto" w:fill="auto"/>
            <w:hideMark/>
          </w:tcPr>
          <w:p w14:paraId="3E62CC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F5B7901" w14:textId="0E38D9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1000000,00</w:t>
            </w:r>
          </w:p>
        </w:tc>
        <w:tc>
          <w:tcPr>
            <w:tcW w:w="637" w:type="pct"/>
            <w:tcBorders>
              <w:top w:val="nil"/>
              <w:left w:val="nil"/>
              <w:bottom w:val="single" w:sz="4" w:space="0" w:color="000000"/>
              <w:right w:val="single" w:sz="4" w:space="0" w:color="000000"/>
            </w:tcBorders>
            <w:shd w:val="clear" w:color="auto" w:fill="auto"/>
            <w:hideMark/>
          </w:tcPr>
          <w:p w14:paraId="233E195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05E1F4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009962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2333A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Организация теплоснабжения на территории округа</w:t>
            </w:r>
          </w:p>
        </w:tc>
        <w:tc>
          <w:tcPr>
            <w:tcW w:w="239" w:type="pct"/>
            <w:tcBorders>
              <w:top w:val="nil"/>
              <w:left w:val="nil"/>
              <w:bottom w:val="single" w:sz="4" w:space="0" w:color="000000"/>
              <w:right w:val="single" w:sz="4" w:space="0" w:color="000000"/>
            </w:tcBorders>
            <w:shd w:val="clear" w:color="auto" w:fill="auto"/>
            <w:hideMark/>
          </w:tcPr>
          <w:p w14:paraId="324CF6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D9647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94B8B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2389B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999999Т001</w:t>
            </w:r>
          </w:p>
        </w:tc>
        <w:tc>
          <w:tcPr>
            <w:tcW w:w="210" w:type="pct"/>
            <w:tcBorders>
              <w:top w:val="nil"/>
              <w:left w:val="nil"/>
              <w:bottom w:val="single" w:sz="4" w:space="0" w:color="000000"/>
              <w:right w:val="single" w:sz="4" w:space="0" w:color="000000"/>
            </w:tcBorders>
            <w:shd w:val="clear" w:color="auto" w:fill="auto"/>
            <w:hideMark/>
          </w:tcPr>
          <w:p w14:paraId="50B2223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CD771F8" w14:textId="41CCFCE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15290680,00</w:t>
            </w:r>
          </w:p>
        </w:tc>
        <w:tc>
          <w:tcPr>
            <w:tcW w:w="637" w:type="pct"/>
            <w:tcBorders>
              <w:top w:val="nil"/>
              <w:left w:val="nil"/>
              <w:bottom w:val="single" w:sz="4" w:space="0" w:color="000000"/>
              <w:right w:val="single" w:sz="4" w:space="0" w:color="000000"/>
            </w:tcBorders>
            <w:shd w:val="clear" w:color="auto" w:fill="auto"/>
            <w:hideMark/>
          </w:tcPr>
          <w:p w14:paraId="503C2DB4" w14:textId="1548AD8A"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2FB240D6" w14:textId="20364A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r>
      <w:tr w:rsidR="003D5098" w:rsidRPr="003D5098" w14:paraId="3887E80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AD1588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C3D82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C0FA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C611E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4D715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999999Т001</w:t>
            </w:r>
          </w:p>
        </w:tc>
        <w:tc>
          <w:tcPr>
            <w:tcW w:w="210" w:type="pct"/>
            <w:tcBorders>
              <w:top w:val="nil"/>
              <w:left w:val="nil"/>
              <w:bottom w:val="single" w:sz="4" w:space="0" w:color="000000"/>
              <w:right w:val="single" w:sz="4" w:space="0" w:color="000000"/>
            </w:tcBorders>
            <w:shd w:val="clear" w:color="auto" w:fill="auto"/>
            <w:hideMark/>
          </w:tcPr>
          <w:p w14:paraId="7A590F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5ACDF34" w14:textId="69D09A1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15290680,00</w:t>
            </w:r>
          </w:p>
        </w:tc>
        <w:tc>
          <w:tcPr>
            <w:tcW w:w="637" w:type="pct"/>
            <w:tcBorders>
              <w:top w:val="nil"/>
              <w:left w:val="nil"/>
              <w:bottom w:val="single" w:sz="4" w:space="0" w:color="000000"/>
              <w:right w:val="single" w:sz="4" w:space="0" w:color="000000"/>
            </w:tcBorders>
            <w:shd w:val="clear" w:color="auto" w:fill="auto"/>
            <w:hideMark/>
          </w:tcPr>
          <w:p w14:paraId="13FBACD4" w14:textId="5DE5E82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921F9D0" w14:textId="5807E9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r>
      <w:tr w:rsidR="003D5098" w:rsidRPr="003D5098" w14:paraId="66C5E9B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0DDB07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3C756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5864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70193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28513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999999Т001</w:t>
            </w:r>
          </w:p>
        </w:tc>
        <w:tc>
          <w:tcPr>
            <w:tcW w:w="210" w:type="pct"/>
            <w:tcBorders>
              <w:top w:val="nil"/>
              <w:left w:val="nil"/>
              <w:bottom w:val="single" w:sz="4" w:space="0" w:color="000000"/>
              <w:right w:val="single" w:sz="4" w:space="0" w:color="000000"/>
            </w:tcBorders>
            <w:shd w:val="clear" w:color="auto" w:fill="auto"/>
            <w:hideMark/>
          </w:tcPr>
          <w:p w14:paraId="064193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CBD3BF5" w14:textId="4CA515D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15290680,00</w:t>
            </w:r>
          </w:p>
        </w:tc>
        <w:tc>
          <w:tcPr>
            <w:tcW w:w="637" w:type="pct"/>
            <w:tcBorders>
              <w:top w:val="nil"/>
              <w:left w:val="nil"/>
              <w:bottom w:val="single" w:sz="4" w:space="0" w:color="000000"/>
              <w:right w:val="single" w:sz="4" w:space="0" w:color="000000"/>
            </w:tcBorders>
            <w:shd w:val="clear" w:color="auto" w:fill="auto"/>
            <w:hideMark/>
          </w:tcPr>
          <w:p w14:paraId="22B1DBF4" w14:textId="42968CDA"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1C4FF117" w14:textId="24A652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w:t>
            </w:r>
          </w:p>
        </w:tc>
      </w:tr>
      <w:tr w:rsidR="003D5098" w:rsidRPr="003D5098" w14:paraId="2BBE9E0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1A31C4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Ликвидация накопленного ущерба в сфере обращения с твердыми коммунальными отходами на территории муниципальных образований Приморского края</w:t>
            </w:r>
          </w:p>
        </w:tc>
        <w:tc>
          <w:tcPr>
            <w:tcW w:w="239" w:type="pct"/>
            <w:tcBorders>
              <w:top w:val="nil"/>
              <w:left w:val="nil"/>
              <w:bottom w:val="single" w:sz="4" w:space="0" w:color="000000"/>
              <w:right w:val="single" w:sz="4" w:space="0" w:color="000000"/>
            </w:tcBorders>
            <w:shd w:val="clear" w:color="auto" w:fill="auto"/>
            <w:hideMark/>
          </w:tcPr>
          <w:p w14:paraId="79813F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78FA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22944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426B1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99999S2580</w:t>
            </w:r>
          </w:p>
        </w:tc>
        <w:tc>
          <w:tcPr>
            <w:tcW w:w="210" w:type="pct"/>
            <w:tcBorders>
              <w:top w:val="nil"/>
              <w:left w:val="nil"/>
              <w:bottom w:val="single" w:sz="4" w:space="0" w:color="000000"/>
              <w:right w:val="single" w:sz="4" w:space="0" w:color="000000"/>
            </w:tcBorders>
            <w:shd w:val="clear" w:color="auto" w:fill="auto"/>
            <w:hideMark/>
          </w:tcPr>
          <w:p w14:paraId="0B849D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98AC2EE" w14:textId="0E6170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10309278,35</w:t>
            </w:r>
          </w:p>
        </w:tc>
        <w:tc>
          <w:tcPr>
            <w:tcW w:w="637" w:type="pct"/>
            <w:tcBorders>
              <w:top w:val="nil"/>
              <w:left w:val="nil"/>
              <w:bottom w:val="single" w:sz="4" w:space="0" w:color="000000"/>
              <w:right w:val="single" w:sz="4" w:space="0" w:color="000000"/>
            </w:tcBorders>
            <w:shd w:val="clear" w:color="auto" w:fill="auto"/>
            <w:hideMark/>
          </w:tcPr>
          <w:p w14:paraId="5B652D4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86F0B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442E0E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AC1036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9AC5B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434FE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00D24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32BAF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99999S2580</w:t>
            </w:r>
          </w:p>
        </w:tc>
        <w:tc>
          <w:tcPr>
            <w:tcW w:w="210" w:type="pct"/>
            <w:tcBorders>
              <w:top w:val="nil"/>
              <w:left w:val="nil"/>
              <w:bottom w:val="single" w:sz="4" w:space="0" w:color="000000"/>
              <w:right w:val="single" w:sz="4" w:space="0" w:color="000000"/>
            </w:tcBorders>
            <w:shd w:val="clear" w:color="auto" w:fill="auto"/>
            <w:hideMark/>
          </w:tcPr>
          <w:p w14:paraId="5DF114D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4BA0761" w14:textId="76DF603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10309278,35</w:t>
            </w:r>
          </w:p>
        </w:tc>
        <w:tc>
          <w:tcPr>
            <w:tcW w:w="637" w:type="pct"/>
            <w:tcBorders>
              <w:top w:val="nil"/>
              <w:left w:val="nil"/>
              <w:bottom w:val="single" w:sz="4" w:space="0" w:color="000000"/>
              <w:right w:val="single" w:sz="4" w:space="0" w:color="000000"/>
            </w:tcBorders>
            <w:shd w:val="clear" w:color="auto" w:fill="auto"/>
            <w:hideMark/>
          </w:tcPr>
          <w:p w14:paraId="6FB9C45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4AE2EF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70808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BB8A6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9B8CA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4A49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9F3E5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CC321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99999S2580</w:t>
            </w:r>
          </w:p>
        </w:tc>
        <w:tc>
          <w:tcPr>
            <w:tcW w:w="210" w:type="pct"/>
            <w:tcBorders>
              <w:top w:val="nil"/>
              <w:left w:val="nil"/>
              <w:bottom w:val="single" w:sz="4" w:space="0" w:color="000000"/>
              <w:right w:val="single" w:sz="4" w:space="0" w:color="000000"/>
            </w:tcBorders>
            <w:shd w:val="clear" w:color="auto" w:fill="auto"/>
            <w:hideMark/>
          </w:tcPr>
          <w:p w14:paraId="24F348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4206688" w14:textId="7C7A923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10309278,35</w:t>
            </w:r>
          </w:p>
        </w:tc>
        <w:tc>
          <w:tcPr>
            <w:tcW w:w="637" w:type="pct"/>
            <w:tcBorders>
              <w:top w:val="nil"/>
              <w:left w:val="nil"/>
              <w:bottom w:val="single" w:sz="4" w:space="0" w:color="000000"/>
              <w:right w:val="single" w:sz="4" w:space="0" w:color="000000"/>
            </w:tcBorders>
            <w:shd w:val="clear" w:color="auto" w:fill="auto"/>
            <w:hideMark/>
          </w:tcPr>
          <w:p w14:paraId="0A0A254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24505A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786719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7FEA304"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Благоустройство</w:t>
            </w:r>
          </w:p>
        </w:tc>
        <w:tc>
          <w:tcPr>
            <w:tcW w:w="239" w:type="pct"/>
            <w:tcBorders>
              <w:top w:val="nil"/>
              <w:left w:val="nil"/>
              <w:bottom w:val="single" w:sz="4" w:space="0" w:color="000000"/>
              <w:right w:val="single" w:sz="4" w:space="0" w:color="000000"/>
            </w:tcBorders>
            <w:shd w:val="clear" w:color="auto" w:fill="auto"/>
            <w:hideMark/>
          </w:tcPr>
          <w:p w14:paraId="3EC0953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D2A154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27E657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6081E1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0771C3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4833FBA" w14:textId="1D45A09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111266882,30</w:t>
            </w:r>
          </w:p>
        </w:tc>
        <w:tc>
          <w:tcPr>
            <w:tcW w:w="637" w:type="pct"/>
            <w:tcBorders>
              <w:top w:val="nil"/>
              <w:left w:val="nil"/>
              <w:bottom w:val="single" w:sz="4" w:space="0" w:color="000000"/>
              <w:right w:val="single" w:sz="4" w:space="0" w:color="000000"/>
            </w:tcBorders>
            <w:shd w:val="clear" w:color="auto" w:fill="auto"/>
            <w:hideMark/>
          </w:tcPr>
          <w:p w14:paraId="7A30AE2A" w14:textId="7375232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42094792,04</w:t>
            </w:r>
          </w:p>
        </w:tc>
        <w:tc>
          <w:tcPr>
            <w:tcW w:w="638" w:type="pct"/>
            <w:tcBorders>
              <w:top w:val="nil"/>
              <w:left w:val="nil"/>
              <w:bottom w:val="single" w:sz="4" w:space="0" w:color="000000"/>
              <w:right w:val="single" w:sz="4" w:space="0" w:color="000000"/>
            </w:tcBorders>
            <w:shd w:val="clear" w:color="auto" w:fill="auto"/>
            <w:hideMark/>
          </w:tcPr>
          <w:p w14:paraId="38967B2B" w14:textId="74F0F09B"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40355660,83</w:t>
            </w:r>
          </w:p>
        </w:tc>
      </w:tr>
      <w:tr w:rsidR="003D5098" w:rsidRPr="003D5098" w14:paraId="6500396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C00BE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39" w:type="pct"/>
            <w:tcBorders>
              <w:top w:val="nil"/>
              <w:left w:val="nil"/>
              <w:bottom w:val="single" w:sz="4" w:space="0" w:color="000000"/>
              <w:right w:val="single" w:sz="4" w:space="0" w:color="000000"/>
            </w:tcBorders>
            <w:shd w:val="clear" w:color="auto" w:fill="auto"/>
            <w:hideMark/>
          </w:tcPr>
          <w:p w14:paraId="3195DE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D982E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23363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86DE7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0700000000</w:t>
            </w:r>
          </w:p>
        </w:tc>
        <w:tc>
          <w:tcPr>
            <w:tcW w:w="210" w:type="pct"/>
            <w:tcBorders>
              <w:top w:val="nil"/>
              <w:left w:val="nil"/>
              <w:bottom w:val="single" w:sz="4" w:space="0" w:color="000000"/>
              <w:right w:val="single" w:sz="4" w:space="0" w:color="000000"/>
            </w:tcBorders>
            <w:shd w:val="clear" w:color="auto" w:fill="auto"/>
            <w:hideMark/>
          </w:tcPr>
          <w:p w14:paraId="2B548B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572E99D" w14:textId="04D940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14678749,10</w:t>
            </w:r>
          </w:p>
        </w:tc>
        <w:tc>
          <w:tcPr>
            <w:tcW w:w="637" w:type="pct"/>
            <w:tcBorders>
              <w:top w:val="nil"/>
              <w:left w:val="nil"/>
              <w:bottom w:val="single" w:sz="4" w:space="0" w:color="000000"/>
              <w:right w:val="single" w:sz="4" w:space="0" w:color="000000"/>
            </w:tcBorders>
            <w:shd w:val="clear" w:color="auto" w:fill="auto"/>
            <w:hideMark/>
          </w:tcPr>
          <w:p w14:paraId="047917C9" w14:textId="1B6CE7E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22976032,04</w:t>
            </w:r>
          </w:p>
        </w:tc>
        <w:tc>
          <w:tcPr>
            <w:tcW w:w="638" w:type="pct"/>
            <w:tcBorders>
              <w:top w:val="nil"/>
              <w:left w:val="nil"/>
              <w:bottom w:val="single" w:sz="4" w:space="0" w:color="000000"/>
              <w:right w:val="single" w:sz="4" w:space="0" w:color="000000"/>
            </w:tcBorders>
            <w:shd w:val="clear" w:color="auto" w:fill="auto"/>
            <w:hideMark/>
          </w:tcPr>
          <w:p w14:paraId="34923524" w14:textId="381CA72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22155660,83</w:t>
            </w:r>
          </w:p>
        </w:tc>
      </w:tr>
      <w:tr w:rsidR="003D5098" w:rsidRPr="003D5098" w14:paraId="603B460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4A84BC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"Формирование современной городской среды населенных пунктов Хасанского муниципального округа Приморского края "</w:t>
            </w:r>
          </w:p>
        </w:tc>
        <w:tc>
          <w:tcPr>
            <w:tcW w:w="239" w:type="pct"/>
            <w:tcBorders>
              <w:top w:val="nil"/>
              <w:left w:val="nil"/>
              <w:bottom w:val="single" w:sz="4" w:space="0" w:color="000000"/>
              <w:right w:val="single" w:sz="4" w:space="0" w:color="000000"/>
            </w:tcBorders>
            <w:shd w:val="clear" w:color="auto" w:fill="auto"/>
            <w:hideMark/>
          </w:tcPr>
          <w:p w14:paraId="576F5C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2A00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45039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4B6FF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0710000000</w:t>
            </w:r>
          </w:p>
        </w:tc>
        <w:tc>
          <w:tcPr>
            <w:tcW w:w="210" w:type="pct"/>
            <w:tcBorders>
              <w:top w:val="nil"/>
              <w:left w:val="nil"/>
              <w:bottom w:val="single" w:sz="4" w:space="0" w:color="000000"/>
              <w:right w:val="single" w:sz="4" w:space="0" w:color="000000"/>
            </w:tcBorders>
            <w:shd w:val="clear" w:color="auto" w:fill="auto"/>
            <w:hideMark/>
          </w:tcPr>
          <w:p w14:paraId="3B8718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8D02BEC" w14:textId="63FBFD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7089214,47</w:t>
            </w:r>
          </w:p>
        </w:tc>
        <w:tc>
          <w:tcPr>
            <w:tcW w:w="637" w:type="pct"/>
            <w:tcBorders>
              <w:top w:val="nil"/>
              <w:left w:val="nil"/>
              <w:bottom w:val="single" w:sz="4" w:space="0" w:color="000000"/>
              <w:right w:val="single" w:sz="4" w:space="0" w:color="000000"/>
            </w:tcBorders>
            <w:shd w:val="clear" w:color="auto" w:fill="auto"/>
            <w:hideMark/>
          </w:tcPr>
          <w:p w14:paraId="7531CB55" w14:textId="6F9BC9E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5927467,03</w:t>
            </w:r>
          </w:p>
        </w:tc>
        <w:tc>
          <w:tcPr>
            <w:tcW w:w="638" w:type="pct"/>
            <w:tcBorders>
              <w:top w:val="nil"/>
              <w:left w:val="nil"/>
              <w:bottom w:val="single" w:sz="4" w:space="0" w:color="000000"/>
              <w:right w:val="single" w:sz="4" w:space="0" w:color="000000"/>
            </w:tcBorders>
            <w:shd w:val="clear" w:color="auto" w:fill="auto"/>
            <w:hideMark/>
          </w:tcPr>
          <w:p w14:paraId="12526A7A" w14:textId="3DF1577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5107356,45</w:t>
            </w:r>
          </w:p>
        </w:tc>
      </w:tr>
      <w:tr w:rsidR="003D5098" w:rsidRPr="003D5098" w14:paraId="717BA48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CFB708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Федеральный проект "Формирование комфортной городской среды" национального проекта "Инфраструктура для жилья"</w:t>
            </w:r>
          </w:p>
        </w:tc>
        <w:tc>
          <w:tcPr>
            <w:tcW w:w="239" w:type="pct"/>
            <w:tcBorders>
              <w:top w:val="nil"/>
              <w:left w:val="nil"/>
              <w:bottom w:val="single" w:sz="4" w:space="0" w:color="000000"/>
              <w:right w:val="single" w:sz="4" w:space="0" w:color="000000"/>
            </w:tcBorders>
            <w:shd w:val="clear" w:color="auto" w:fill="auto"/>
            <w:hideMark/>
          </w:tcPr>
          <w:p w14:paraId="35181A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CBA9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82772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C5CC7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071И400000</w:t>
            </w:r>
          </w:p>
        </w:tc>
        <w:tc>
          <w:tcPr>
            <w:tcW w:w="210" w:type="pct"/>
            <w:tcBorders>
              <w:top w:val="nil"/>
              <w:left w:val="nil"/>
              <w:bottom w:val="single" w:sz="4" w:space="0" w:color="000000"/>
              <w:right w:val="single" w:sz="4" w:space="0" w:color="000000"/>
            </w:tcBorders>
            <w:shd w:val="clear" w:color="auto" w:fill="auto"/>
            <w:hideMark/>
          </w:tcPr>
          <w:p w14:paraId="6E6F18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71D2F85" w14:textId="1DC29F42"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7089214,47</w:t>
            </w:r>
          </w:p>
        </w:tc>
        <w:tc>
          <w:tcPr>
            <w:tcW w:w="637" w:type="pct"/>
            <w:tcBorders>
              <w:top w:val="nil"/>
              <w:left w:val="nil"/>
              <w:bottom w:val="single" w:sz="4" w:space="0" w:color="000000"/>
              <w:right w:val="single" w:sz="4" w:space="0" w:color="000000"/>
            </w:tcBorders>
            <w:shd w:val="clear" w:color="auto" w:fill="auto"/>
            <w:hideMark/>
          </w:tcPr>
          <w:p w14:paraId="75B4C3ED" w14:textId="3344E9AA"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5927467,03</w:t>
            </w:r>
          </w:p>
        </w:tc>
        <w:tc>
          <w:tcPr>
            <w:tcW w:w="638" w:type="pct"/>
            <w:tcBorders>
              <w:top w:val="nil"/>
              <w:left w:val="nil"/>
              <w:bottom w:val="single" w:sz="4" w:space="0" w:color="000000"/>
              <w:right w:val="single" w:sz="4" w:space="0" w:color="000000"/>
            </w:tcBorders>
            <w:shd w:val="clear" w:color="auto" w:fill="auto"/>
            <w:hideMark/>
          </w:tcPr>
          <w:p w14:paraId="32CD474C" w14:textId="1E31B1E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5107356,45</w:t>
            </w:r>
          </w:p>
        </w:tc>
      </w:tr>
      <w:tr w:rsidR="003D5098" w:rsidRPr="003D5098" w14:paraId="026B9CE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F6385F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программ формирования современной городской среды</w:t>
            </w:r>
          </w:p>
        </w:tc>
        <w:tc>
          <w:tcPr>
            <w:tcW w:w="239" w:type="pct"/>
            <w:tcBorders>
              <w:top w:val="nil"/>
              <w:left w:val="nil"/>
              <w:bottom w:val="single" w:sz="4" w:space="0" w:color="000000"/>
              <w:right w:val="single" w:sz="4" w:space="0" w:color="000000"/>
            </w:tcBorders>
            <w:shd w:val="clear" w:color="auto" w:fill="auto"/>
            <w:hideMark/>
          </w:tcPr>
          <w:p w14:paraId="181734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D371F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6B283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96863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071И455550</w:t>
            </w:r>
          </w:p>
        </w:tc>
        <w:tc>
          <w:tcPr>
            <w:tcW w:w="210" w:type="pct"/>
            <w:tcBorders>
              <w:top w:val="nil"/>
              <w:left w:val="nil"/>
              <w:bottom w:val="single" w:sz="4" w:space="0" w:color="000000"/>
              <w:right w:val="single" w:sz="4" w:space="0" w:color="000000"/>
            </w:tcBorders>
            <w:shd w:val="clear" w:color="auto" w:fill="auto"/>
            <w:hideMark/>
          </w:tcPr>
          <w:p w14:paraId="54BC53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7D0A13F" w14:textId="7C2837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7089214,47</w:t>
            </w:r>
          </w:p>
        </w:tc>
        <w:tc>
          <w:tcPr>
            <w:tcW w:w="637" w:type="pct"/>
            <w:tcBorders>
              <w:top w:val="nil"/>
              <w:left w:val="nil"/>
              <w:bottom w:val="single" w:sz="4" w:space="0" w:color="000000"/>
              <w:right w:val="single" w:sz="4" w:space="0" w:color="000000"/>
            </w:tcBorders>
            <w:shd w:val="clear" w:color="auto" w:fill="auto"/>
            <w:hideMark/>
          </w:tcPr>
          <w:p w14:paraId="79C6BFEE" w14:textId="6FF014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5927467,03</w:t>
            </w:r>
          </w:p>
        </w:tc>
        <w:tc>
          <w:tcPr>
            <w:tcW w:w="638" w:type="pct"/>
            <w:tcBorders>
              <w:top w:val="nil"/>
              <w:left w:val="nil"/>
              <w:bottom w:val="single" w:sz="4" w:space="0" w:color="000000"/>
              <w:right w:val="single" w:sz="4" w:space="0" w:color="000000"/>
            </w:tcBorders>
            <w:shd w:val="clear" w:color="auto" w:fill="auto"/>
            <w:hideMark/>
          </w:tcPr>
          <w:p w14:paraId="58BE09B1" w14:textId="1A005F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5107356,45</w:t>
            </w:r>
          </w:p>
        </w:tc>
      </w:tr>
      <w:tr w:rsidR="003D5098" w:rsidRPr="003D5098" w14:paraId="350DB0E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56E88F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C88E6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F95F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BC493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F60DC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071И455550</w:t>
            </w:r>
          </w:p>
        </w:tc>
        <w:tc>
          <w:tcPr>
            <w:tcW w:w="210" w:type="pct"/>
            <w:tcBorders>
              <w:top w:val="nil"/>
              <w:left w:val="nil"/>
              <w:bottom w:val="single" w:sz="4" w:space="0" w:color="000000"/>
              <w:right w:val="single" w:sz="4" w:space="0" w:color="000000"/>
            </w:tcBorders>
            <w:shd w:val="clear" w:color="auto" w:fill="auto"/>
            <w:hideMark/>
          </w:tcPr>
          <w:p w14:paraId="71E711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89464AE" w14:textId="29E7C6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7089214,47</w:t>
            </w:r>
          </w:p>
        </w:tc>
        <w:tc>
          <w:tcPr>
            <w:tcW w:w="637" w:type="pct"/>
            <w:tcBorders>
              <w:top w:val="nil"/>
              <w:left w:val="nil"/>
              <w:bottom w:val="single" w:sz="4" w:space="0" w:color="000000"/>
              <w:right w:val="single" w:sz="4" w:space="0" w:color="000000"/>
            </w:tcBorders>
            <w:shd w:val="clear" w:color="auto" w:fill="auto"/>
            <w:hideMark/>
          </w:tcPr>
          <w:p w14:paraId="7FE73834" w14:textId="2791AD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5927467,03</w:t>
            </w:r>
          </w:p>
        </w:tc>
        <w:tc>
          <w:tcPr>
            <w:tcW w:w="638" w:type="pct"/>
            <w:tcBorders>
              <w:top w:val="nil"/>
              <w:left w:val="nil"/>
              <w:bottom w:val="single" w:sz="4" w:space="0" w:color="000000"/>
              <w:right w:val="single" w:sz="4" w:space="0" w:color="000000"/>
            </w:tcBorders>
            <w:shd w:val="clear" w:color="auto" w:fill="auto"/>
            <w:hideMark/>
          </w:tcPr>
          <w:p w14:paraId="646430A7" w14:textId="11C862A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5107356,45</w:t>
            </w:r>
          </w:p>
        </w:tc>
      </w:tr>
      <w:tr w:rsidR="003D5098" w:rsidRPr="003D5098" w14:paraId="33DAFAE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9495FE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EF1A2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70034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DDA71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05268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071И455550</w:t>
            </w:r>
          </w:p>
        </w:tc>
        <w:tc>
          <w:tcPr>
            <w:tcW w:w="210" w:type="pct"/>
            <w:tcBorders>
              <w:top w:val="nil"/>
              <w:left w:val="nil"/>
              <w:bottom w:val="single" w:sz="4" w:space="0" w:color="000000"/>
              <w:right w:val="single" w:sz="4" w:space="0" w:color="000000"/>
            </w:tcBorders>
            <w:shd w:val="clear" w:color="auto" w:fill="auto"/>
            <w:hideMark/>
          </w:tcPr>
          <w:p w14:paraId="747415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472C9C2" w14:textId="41A032F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7089214,47</w:t>
            </w:r>
          </w:p>
        </w:tc>
        <w:tc>
          <w:tcPr>
            <w:tcW w:w="637" w:type="pct"/>
            <w:tcBorders>
              <w:top w:val="nil"/>
              <w:left w:val="nil"/>
              <w:bottom w:val="single" w:sz="4" w:space="0" w:color="000000"/>
              <w:right w:val="single" w:sz="4" w:space="0" w:color="000000"/>
            </w:tcBorders>
            <w:shd w:val="clear" w:color="auto" w:fill="auto"/>
            <w:hideMark/>
          </w:tcPr>
          <w:p w14:paraId="62B2CE19" w14:textId="7B27B71B" w:rsidR="003D5098" w:rsidRPr="00EC5638" w:rsidRDefault="003D5098" w:rsidP="00504FBF">
            <w:pPr>
              <w:jc w:val="right"/>
              <w:rPr>
                <w:rFonts w:eastAsia="Times New Roman"/>
                <w:color w:val="000000"/>
                <w:lang w:eastAsia="ru-RU"/>
              </w:rPr>
            </w:pPr>
            <w:r w:rsidRPr="00EC5638">
              <w:rPr>
                <w:rFonts w:eastAsia="Times New Roman"/>
                <w:color w:val="000000"/>
                <w:lang w:eastAsia="ru-RU"/>
              </w:rPr>
              <w:t>5927467,03</w:t>
            </w:r>
          </w:p>
        </w:tc>
        <w:tc>
          <w:tcPr>
            <w:tcW w:w="638" w:type="pct"/>
            <w:tcBorders>
              <w:top w:val="nil"/>
              <w:left w:val="nil"/>
              <w:bottom w:val="single" w:sz="4" w:space="0" w:color="000000"/>
              <w:right w:val="single" w:sz="4" w:space="0" w:color="000000"/>
            </w:tcBorders>
            <w:shd w:val="clear" w:color="auto" w:fill="auto"/>
            <w:hideMark/>
          </w:tcPr>
          <w:p w14:paraId="00997EE3" w14:textId="0250D24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5107356,45</w:t>
            </w:r>
          </w:p>
        </w:tc>
      </w:tr>
      <w:tr w:rsidR="003D5098" w:rsidRPr="003D5098" w14:paraId="55AD505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2D78CE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239" w:type="pct"/>
            <w:tcBorders>
              <w:top w:val="nil"/>
              <w:left w:val="nil"/>
              <w:bottom w:val="single" w:sz="4" w:space="0" w:color="000000"/>
              <w:right w:val="single" w:sz="4" w:space="0" w:color="000000"/>
            </w:tcBorders>
            <w:shd w:val="clear" w:color="auto" w:fill="auto"/>
            <w:hideMark/>
          </w:tcPr>
          <w:p w14:paraId="52453F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5931E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81205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66053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0720000000</w:t>
            </w:r>
          </w:p>
        </w:tc>
        <w:tc>
          <w:tcPr>
            <w:tcW w:w="210" w:type="pct"/>
            <w:tcBorders>
              <w:top w:val="nil"/>
              <w:left w:val="nil"/>
              <w:bottom w:val="single" w:sz="4" w:space="0" w:color="000000"/>
              <w:right w:val="single" w:sz="4" w:space="0" w:color="000000"/>
            </w:tcBorders>
            <w:shd w:val="clear" w:color="auto" w:fill="auto"/>
            <w:hideMark/>
          </w:tcPr>
          <w:p w14:paraId="586F20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A2C6291" w14:textId="1103B4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4205260,63</w:t>
            </w:r>
          </w:p>
        </w:tc>
        <w:tc>
          <w:tcPr>
            <w:tcW w:w="637" w:type="pct"/>
            <w:tcBorders>
              <w:top w:val="nil"/>
              <w:left w:val="nil"/>
              <w:bottom w:val="single" w:sz="4" w:space="0" w:color="000000"/>
              <w:right w:val="single" w:sz="4" w:space="0" w:color="000000"/>
            </w:tcBorders>
            <w:shd w:val="clear" w:color="auto" w:fill="auto"/>
            <w:hideMark/>
          </w:tcPr>
          <w:p w14:paraId="53CE2D17" w14:textId="2ED390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16948565,01</w:t>
            </w:r>
          </w:p>
        </w:tc>
        <w:tc>
          <w:tcPr>
            <w:tcW w:w="638" w:type="pct"/>
            <w:tcBorders>
              <w:top w:val="nil"/>
              <w:left w:val="nil"/>
              <w:bottom w:val="single" w:sz="4" w:space="0" w:color="000000"/>
              <w:right w:val="single" w:sz="4" w:space="0" w:color="000000"/>
            </w:tcBorders>
            <w:shd w:val="clear" w:color="auto" w:fill="auto"/>
            <w:hideMark/>
          </w:tcPr>
          <w:p w14:paraId="27A4B215" w14:textId="3D5BD70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16948304,38</w:t>
            </w:r>
          </w:p>
        </w:tc>
      </w:tr>
      <w:tr w:rsidR="003D5098" w:rsidRPr="003D5098" w14:paraId="2C877B7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4EF688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Основное мероприятие "Благоустройство территорий, детских и </w:t>
            </w:r>
            <w:r w:rsidRPr="00EC5638">
              <w:rPr>
                <w:rFonts w:eastAsia="Times New Roman"/>
                <w:color w:val="000000"/>
                <w:lang w:eastAsia="ru-RU"/>
              </w:rPr>
              <w:lastRenderedPageBreak/>
              <w:t>спортивных площадок на территории Хасанского муниципального округа Приморского края"</w:t>
            </w:r>
          </w:p>
        </w:tc>
        <w:tc>
          <w:tcPr>
            <w:tcW w:w="239" w:type="pct"/>
            <w:tcBorders>
              <w:top w:val="nil"/>
              <w:left w:val="nil"/>
              <w:bottom w:val="single" w:sz="4" w:space="0" w:color="000000"/>
              <w:right w:val="single" w:sz="4" w:space="0" w:color="000000"/>
            </w:tcBorders>
            <w:shd w:val="clear" w:color="auto" w:fill="auto"/>
            <w:hideMark/>
          </w:tcPr>
          <w:p w14:paraId="1F89DD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0710FA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15734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9952E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0720100000</w:t>
            </w:r>
          </w:p>
        </w:tc>
        <w:tc>
          <w:tcPr>
            <w:tcW w:w="210" w:type="pct"/>
            <w:tcBorders>
              <w:top w:val="nil"/>
              <w:left w:val="nil"/>
              <w:bottom w:val="single" w:sz="4" w:space="0" w:color="000000"/>
              <w:right w:val="single" w:sz="4" w:space="0" w:color="000000"/>
            </w:tcBorders>
            <w:shd w:val="clear" w:color="auto" w:fill="auto"/>
            <w:hideMark/>
          </w:tcPr>
          <w:p w14:paraId="6B2B81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F00D003" w14:textId="538EEF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4205260,63</w:t>
            </w:r>
          </w:p>
        </w:tc>
        <w:tc>
          <w:tcPr>
            <w:tcW w:w="637" w:type="pct"/>
            <w:tcBorders>
              <w:top w:val="nil"/>
              <w:left w:val="nil"/>
              <w:bottom w:val="single" w:sz="4" w:space="0" w:color="000000"/>
              <w:right w:val="single" w:sz="4" w:space="0" w:color="000000"/>
            </w:tcBorders>
            <w:shd w:val="clear" w:color="auto" w:fill="auto"/>
            <w:hideMark/>
          </w:tcPr>
          <w:p w14:paraId="5D38FC66" w14:textId="1218017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16948565,01</w:t>
            </w:r>
          </w:p>
        </w:tc>
        <w:tc>
          <w:tcPr>
            <w:tcW w:w="638" w:type="pct"/>
            <w:tcBorders>
              <w:top w:val="nil"/>
              <w:left w:val="nil"/>
              <w:bottom w:val="single" w:sz="4" w:space="0" w:color="000000"/>
              <w:right w:val="single" w:sz="4" w:space="0" w:color="000000"/>
            </w:tcBorders>
            <w:shd w:val="clear" w:color="auto" w:fill="auto"/>
            <w:hideMark/>
          </w:tcPr>
          <w:p w14:paraId="6E37B1E3" w14:textId="0057027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16948304,38</w:t>
            </w:r>
          </w:p>
        </w:tc>
      </w:tr>
      <w:tr w:rsidR="003D5098" w:rsidRPr="003D5098" w14:paraId="444B116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497D5E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благоустройству территорий округа</w:t>
            </w:r>
          </w:p>
        </w:tc>
        <w:tc>
          <w:tcPr>
            <w:tcW w:w="239" w:type="pct"/>
            <w:tcBorders>
              <w:top w:val="nil"/>
              <w:left w:val="nil"/>
              <w:bottom w:val="single" w:sz="4" w:space="0" w:color="000000"/>
              <w:right w:val="single" w:sz="4" w:space="0" w:color="000000"/>
            </w:tcBorders>
            <w:shd w:val="clear" w:color="auto" w:fill="auto"/>
            <w:hideMark/>
          </w:tcPr>
          <w:p w14:paraId="2FF6B5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921F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ED5E1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E39BB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0720161081</w:t>
            </w:r>
          </w:p>
        </w:tc>
        <w:tc>
          <w:tcPr>
            <w:tcW w:w="210" w:type="pct"/>
            <w:tcBorders>
              <w:top w:val="nil"/>
              <w:left w:val="nil"/>
              <w:bottom w:val="single" w:sz="4" w:space="0" w:color="000000"/>
              <w:right w:val="single" w:sz="4" w:space="0" w:color="000000"/>
            </w:tcBorders>
            <w:shd w:val="clear" w:color="auto" w:fill="auto"/>
            <w:hideMark/>
          </w:tcPr>
          <w:p w14:paraId="07EB62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C34FF6D" w14:textId="58C3ED4B"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4205260,63</w:t>
            </w:r>
          </w:p>
        </w:tc>
        <w:tc>
          <w:tcPr>
            <w:tcW w:w="637" w:type="pct"/>
            <w:tcBorders>
              <w:top w:val="nil"/>
              <w:left w:val="nil"/>
              <w:bottom w:val="single" w:sz="4" w:space="0" w:color="000000"/>
              <w:right w:val="single" w:sz="4" w:space="0" w:color="000000"/>
            </w:tcBorders>
            <w:shd w:val="clear" w:color="auto" w:fill="auto"/>
            <w:hideMark/>
          </w:tcPr>
          <w:p w14:paraId="4837F97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66A80F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A061C5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EE87B6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7D230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ACA5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B5BED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0B449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0720161081</w:t>
            </w:r>
          </w:p>
        </w:tc>
        <w:tc>
          <w:tcPr>
            <w:tcW w:w="210" w:type="pct"/>
            <w:tcBorders>
              <w:top w:val="nil"/>
              <w:left w:val="nil"/>
              <w:bottom w:val="single" w:sz="4" w:space="0" w:color="000000"/>
              <w:right w:val="single" w:sz="4" w:space="0" w:color="000000"/>
            </w:tcBorders>
            <w:shd w:val="clear" w:color="auto" w:fill="auto"/>
            <w:hideMark/>
          </w:tcPr>
          <w:p w14:paraId="5F75B9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2490EF9" w14:textId="32DD189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4205260,63</w:t>
            </w:r>
          </w:p>
        </w:tc>
        <w:tc>
          <w:tcPr>
            <w:tcW w:w="637" w:type="pct"/>
            <w:tcBorders>
              <w:top w:val="nil"/>
              <w:left w:val="nil"/>
              <w:bottom w:val="single" w:sz="4" w:space="0" w:color="000000"/>
              <w:right w:val="single" w:sz="4" w:space="0" w:color="000000"/>
            </w:tcBorders>
            <w:shd w:val="clear" w:color="auto" w:fill="auto"/>
            <w:hideMark/>
          </w:tcPr>
          <w:p w14:paraId="07D04BD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FA215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40542F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778EF9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58BA1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8D11F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9BBEA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915BF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0720161081</w:t>
            </w:r>
          </w:p>
        </w:tc>
        <w:tc>
          <w:tcPr>
            <w:tcW w:w="210" w:type="pct"/>
            <w:tcBorders>
              <w:top w:val="nil"/>
              <w:left w:val="nil"/>
              <w:bottom w:val="single" w:sz="4" w:space="0" w:color="000000"/>
              <w:right w:val="single" w:sz="4" w:space="0" w:color="000000"/>
            </w:tcBorders>
            <w:shd w:val="clear" w:color="auto" w:fill="auto"/>
            <w:hideMark/>
          </w:tcPr>
          <w:p w14:paraId="125A21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6BB953C" w14:textId="44BA4CF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4205260,63</w:t>
            </w:r>
          </w:p>
        </w:tc>
        <w:tc>
          <w:tcPr>
            <w:tcW w:w="637" w:type="pct"/>
            <w:tcBorders>
              <w:top w:val="nil"/>
              <w:left w:val="nil"/>
              <w:bottom w:val="single" w:sz="4" w:space="0" w:color="000000"/>
              <w:right w:val="single" w:sz="4" w:space="0" w:color="000000"/>
            </w:tcBorders>
            <w:shd w:val="clear" w:color="auto" w:fill="auto"/>
            <w:hideMark/>
          </w:tcPr>
          <w:p w14:paraId="0558DC9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14474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BC2FA8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8E63CC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39" w:type="pct"/>
            <w:tcBorders>
              <w:top w:val="nil"/>
              <w:left w:val="nil"/>
              <w:bottom w:val="single" w:sz="4" w:space="0" w:color="000000"/>
              <w:right w:val="single" w:sz="4" w:space="0" w:color="000000"/>
            </w:tcBorders>
            <w:shd w:val="clear" w:color="auto" w:fill="auto"/>
            <w:hideMark/>
          </w:tcPr>
          <w:p w14:paraId="43B618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E6066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2903E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2BBF2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2F54CA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2E80D7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7B59B76A" w14:textId="1D372F7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16948565,01</w:t>
            </w:r>
          </w:p>
        </w:tc>
        <w:tc>
          <w:tcPr>
            <w:tcW w:w="638" w:type="pct"/>
            <w:tcBorders>
              <w:top w:val="nil"/>
              <w:left w:val="nil"/>
              <w:bottom w:val="single" w:sz="4" w:space="0" w:color="000000"/>
              <w:right w:val="single" w:sz="4" w:space="0" w:color="000000"/>
            </w:tcBorders>
            <w:shd w:val="clear" w:color="auto" w:fill="auto"/>
            <w:hideMark/>
          </w:tcPr>
          <w:p w14:paraId="3BDE6341" w14:textId="46914C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16948304,38</w:t>
            </w:r>
          </w:p>
        </w:tc>
      </w:tr>
      <w:tr w:rsidR="003D5098" w:rsidRPr="003D5098" w14:paraId="2097378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212D90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81D9B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EE8CF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4A1DD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0B5C3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28255D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3C8E278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348F036A" w14:textId="6802A4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16948565,01</w:t>
            </w:r>
          </w:p>
        </w:tc>
        <w:tc>
          <w:tcPr>
            <w:tcW w:w="638" w:type="pct"/>
            <w:tcBorders>
              <w:top w:val="nil"/>
              <w:left w:val="nil"/>
              <w:bottom w:val="single" w:sz="4" w:space="0" w:color="000000"/>
              <w:right w:val="single" w:sz="4" w:space="0" w:color="000000"/>
            </w:tcBorders>
            <w:shd w:val="clear" w:color="auto" w:fill="auto"/>
            <w:hideMark/>
          </w:tcPr>
          <w:p w14:paraId="6D82DB23" w14:textId="68223F5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16948304,38</w:t>
            </w:r>
          </w:p>
        </w:tc>
      </w:tr>
      <w:tr w:rsidR="003D5098" w:rsidRPr="003D5098" w14:paraId="0C4466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43A392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8AFFB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50C9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03EBA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18EC0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07201S2610</w:t>
            </w:r>
          </w:p>
        </w:tc>
        <w:tc>
          <w:tcPr>
            <w:tcW w:w="210" w:type="pct"/>
            <w:tcBorders>
              <w:top w:val="nil"/>
              <w:left w:val="nil"/>
              <w:bottom w:val="single" w:sz="4" w:space="0" w:color="000000"/>
              <w:right w:val="single" w:sz="4" w:space="0" w:color="000000"/>
            </w:tcBorders>
            <w:shd w:val="clear" w:color="auto" w:fill="auto"/>
            <w:hideMark/>
          </w:tcPr>
          <w:p w14:paraId="4C7CB9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7EF229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5C0ECFE6" w14:textId="0099BD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16948565,01</w:t>
            </w:r>
          </w:p>
        </w:tc>
        <w:tc>
          <w:tcPr>
            <w:tcW w:w="638" w:type="pct"/>
            <w:tcBorders>
              <w:top w:val="nil"/>
              <w:left w:val="nil"/>
              <w:bottom w:val="single" w:sz="4" w:space="0" w:color="000000"/>
              <w:right w:val="single" w:sz="4" w:space="0" w:color="000000"/>
            </w:tcBorders>
            <w:shd w:val="clear" w:color="auto" w:fill="auto"/>
            <w:hideMark/>
          </w:tcPr>
          <w:p w14:paraId="3F4A8A9D" w14:textId="17B3AFE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16948304,38</w:t>
            </w:r>
          </w:p>
        </w:tc>
      </w:tr>
      <w:tr w:rsidR="003D5098" w:rsidRPr="003D5098" w14:paraId="06F52B6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70DBA6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"Обеспечение качества ритуальных услуг на территории Хасанского муниципального округа Приморского края"</w:t>
            </w:r>
          </w:p>
        </w:tc>
        <w:tc>
          <w:tcPr>
            <w:tcW w:w="239" w:type="pct"/>
            <w:tcBorders>
              <w:top w:val="nil"/>
              <w:left w:val="nil"/>
              <w:bottom w:val="single" w:sz="4" w:space="0" w:color="000000"/>
              <w:right w:val="single" w:sz="4" w:space="0" w:color="000000"/>
            </w:tcBorders>
            <w:shd w:val="clear" w:color="auto" w:fill="auto"/>
            <w:hideMark/>
          </w:tcPr>
          <w:p w14:paraId="24B4DB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6063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1DF52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F7D45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0730000000</w:t>
            </w:r>
          </w:p>
        </w:tc>
        <w:tc>
          <w:tcPr>
            <w:tcW w:w="210" w:type="pct"/>
            <w:tcBorders>
              <w:top w:val="nil"/>
              <w:left w:val="nil"/>
              <w:bottom w:val="single" w:sz="4" w:space="0" w:color="000000"/>
              <w:right w:val="single" w:sz="4" w:space="0" w:color="000000"/>
            </w:tcBorders>
            <w:shd w:val="clear" w:color="auto" w:fill="auto"/>
            <w:hideMark/>
          </w:tcPr>
          <w:p w14:paraId="43D8C1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D773D73" w14:textId="03AC8B5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3384274,00</w:t>
            </w:r>
          </w:p>
        </w:tc>
        <w:tc>
          <w:tcPr>
            <w:tcW w:w="637" w:type="pct"/>
            <w:tcBorders>
              <w:top w:val="nil"/>
              <w:left w:val="nil"/>
              <w:bottom w:val="single" w:sz="4" w:space="0" w:color="000000"/>
              <w:right w:val="single" w:sz="4" w:space="0" w:color="000000"/>
            </w:tcBorders>
            <w:shd w:val="clear" w:color="auto" w:fill="auto"/>
            <w:hideMark/>
          </w:tcPr>
          <w:p w14:paraId="127D52C6" w14:textId="6370EC1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CDD4247" w14:textId="7E1E913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44055DF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68E0DC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39" w:type="pct"/>
            <w:tcBorders>
              <w:top w:val="nil"/>
              <w:left w:val="nil"/>
              <w:bottom w:val="single" w:sz="4" w:space="0" w:color="000000"/>
              <w:right w:val="single" w:sz="4" w:space="0" w:color="000000"/>
            </w:tcBorders>
            <w:shd w:val="clear" w:color="auto" w:fill="auto"/>
            <w:hideMark/>
          </w:tcPr>
          <w:p w14:paraId="12B2F6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B179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18FC5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39D4A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0730061050</w:t>
            </w:r>
          </w:p>
        </w:tc>
        <w:tc>
          <w:tcPr>
            <w:tcW w:w="210" w:type="pct"/>
            <w:tcBorders>
              <w:top w:val="nil"/>
              <w:left w:val="nil"/>
              <w:bottom w:val="single" w:sz="4" w:space="0" w:color="000000"/>
              <w:right w:val="single" w:sz="4" w:space="0" w:color="000000"/>
            </w:tcBorders>
            <w:shd w:val="clear" w:color="auto" w:fill="auto"/>
            <w:hideMark/>
          </w:tcPr>
          <w:p w14:paraId="544356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66A944B" w14:textId="2E9B469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2159500,00</w:t>
            </w:r>
          </w:p>
        </w:tc>
        <w:tc>
          <w:tcPr>
            <w:tcW w:w="637" w:type="pct"/>
            <w:tcBorders>
              <w:top w:val="nil"/>
              <w:left w:val="nil"/>
              <w:bottom w:val="single" w:sz="4" w:space="0" w:color="000000"/>
              <w:right w:val="single" w:sz="4" w:space="0" w:color="000000"/>
            </w:tcBorders>
            <w:shd w:val="clear" w:color="auto" w:fill="auto"/>
            <w:hideMark/>
          </w:tcPr>
          <w:p w14:paraId="31C7E50D" w14:textId="75B53B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CAAFB76" w14:textId="44B1CB4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450CBE4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CF3E9B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45AB2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8F21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C15C6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A7F80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0730061050</w:t>
            </w:r>
          </w:p>
        </w:tc>
        <w:tc>
          <w:tcPr>
            <w:tcW w:w="210" w:type="pct"/>
            <w:tcBorders>
              <w:top w:val="nil"/>
              <w:left w:val="nil"/>
              <w:bottom w:val="single" w:sz="4" w:space="0" w:color="000000"/>
              <w:right w:val="single" w:sz="4" w:space="0" w:color="000000"/>
            </w:tcBorders>
            <w:shd w:val="clear" w:color="auto" w:fill="auto"/>
            <w:hideMark/>
          </w:tcPr>
          <w:p w14:paraId="686C99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94F46AE" w14:textId="255EBDD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2159500,00</w:t>
            </w:r>
          </w:p>
        </w:tc>
        <w:tc>
          <w:tcPr>
            <w:tcW w:w="637" w:type="pct"/>
            <w:tcBorders>
              <w:top w:val="nil"/>
              <w:left w:val="nil"/>
              <w:bottom w:val="single" w:sz="4" w:space="0" w:color="000000"/>
              <w:right w:val="single" w:sz="4" w:space="0" w:color="000000"/>
            </w:tcBorders>
            <w:shd w:val="clear" w:color="auto" w:fill="auto"/>
            <w:hideMark/>
          </w:tcPr>
          <w:p w14:paraId="61573EBA" w14:textId="73D01A7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B0E4447" w14:textId="11941F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0380EBF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4ECBDB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9366B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BF12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82F2A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48DF2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0730061050</w:t>
            </w:r>
          </w:p>
        </w:tc>
        <w:tc>
          <w:tcPr>
            <w:tcW w:w="210" w:type="pct"/>
            <w:tcBorders>
              <w:top w:val="nil"/>
              <w:left w:val="nil"/>
              <w:bottom w:val="single" w:sz="4" w:space="0" w:color="000000"/>
              <w:right w:val="single" w:sz="4" w:space="0" w:color="000000"/>
            </w:tcBorders>
            <w:shd w:val="clear" w:color="auto" w:fill="auto"/>
            <w:hideMark/>
          </w:tcPr>
          <w:p w14:paraId="34AD56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8DB3AC4" w14:textId="6CEC5BB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2159500,00</w:t>
            </w:r>
          </w:p>
        </w:tc>
        <w:tc>
          <w:tcPr>
            <w:tcW w:w="637" w:type="pct"/>
            <w:tcBorders>
              <w:top w:val="nil"/>
              <w:left w:val="nil"/>
              <w:bottom w:val="single" w:sz="4" w:space="0" w:color="000000"/>
              <w:right w:val="single" w:sz="4" w:space="0" w:color="000000"/>
            </w:tcBorders>
            <w:shd w:val="clear" w:color="auto" w:fill="auto"/>
            <w:hideMark/>
          </w:tcPr>
          <w:p w14:paraId="0D6A771A" w14:textId="7A8924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867EAB3" w14:textId="7A39DE0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r>
      <w:tr w:rsidR="003D5098" w:rsidRPr="003D5098" w14:paraId="728B0B3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3E7FCD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39" w:type="pct"/>
            <w:tcBorders>
              <w:top w:val="nil"/>
              <w:left w:val="nil"/>
              <w:bottom w:val="single" w:sz="4" w:space="0" w:color="000000"/>
              <w:right w:val="single" w:sz="4" w:space="0" w:color="000000"/>
            </w:tcBorders>
            <w:shd w:val="clear" w:color="auto" w:fill="auto"/>
            <w:hideMark/>
          </w:tcPr>
          <w:p w14:paraId="75DC06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0254</w:t>
            </w:r>
          </w:p>
        </w:tc>
        <w:tc>
          <w:tcPr>
            <w:tcW w:w="211" w:type="pct"/>
            <w:tcBorders>
              <w:top w:val="nil"/>
              <w:left w:val="nil"/>
              <w:bottom w:val="single" w:sz="4" w:space="0" w:color="000000"/>
              <w:right w:val="single" w:sz="4" w:space="0" w:color="000000"/>
            </w:tcBorders>
            <w:shd w:val="clear" w:color="auto" w:fill="auto"/>
            <w:hideMark/>
          </w:tcPr>
          <w:p w14:paraId="14F3EA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C66A9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97D7C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07300S2170</w:t>
            </w:r>
          </w:p>
        </w:tc>
        <w:tc>
          <w:tcPr>
            <w:tcW w:w="210" w:type="pct"/>
            <w:tcBorders>
              <w:top w:val="nil"/>
              <w:left w:val="nil"/>
              <w:bottom w:val="single" w:sz="4" w:space="0" w:color="000000"/>
              <w:right w:val="single" w:sz="4" w:space="0" w:color="000000"/>
            </w:tcBorders>
            <w:shd w:val="clear" w:color="auto" w:fill="auto"/>
            <w:hideMark/>
          </w:tcPr>
          <w:p w14:paraId="1E0FE2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26A1F94" w14:textId="653B9C5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1224774,00</w:t>
            </w:r>
          </w:p>
        </w:tc>
        <w:tc>
          <w:tcPr>
            <w:tcW w:w="637" w:type="pct"/>
            <w:tcBorders>
              <w:top w:val="nil"/>
              <w:left w:val="nil"/>
              <w:bottom w:val="single" w:sz="4" w:space="0" w:color="000000"/>
              <w:right w:val="single" w:sz="4" w:space="0" w:color="000000"/>
            </w:tcBorders>
            <w:shd w:val="clear" w:color="auto" w:fill="auto"/>
            <w:hideMark/>
          </w:tcPr>
          <w:p w14:paraId="1C4A6F0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E91EF2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C180B3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B3B518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DB328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33A6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3183FB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F4924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07300S2170</w:t>
            </w:r>
          </w:p>
        </w:tc>
        <w:tc>
          <w:tcPr>
            <w:tcW w:w="210" w:type="pct"/>
            <w:tcBorders>
              <w:top w:val="nil"/>
              <w:left w:val="nil"/>
              <w:bottom w:val="single" w:sz="4" w:space="0" w:color="000000"/>
              <w:right w:val="single" w:sz="4" w:space="0" w:color="000000"/>
            </w:tcBorders>
            <w:shd w:val="clear" w:color="auto" w:fill="auto"/>
            <w:hideMark/>
          </w:tcPr>
          <w:p w14:paraId="23FBD3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0EFAAE62" w14:textId="0C1F76F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1224774,00</w:t>
            </w:r>
          </w:p>
        </w:tc>
        <w:tc>
          <w:tcPr>
            <w:tcW w:w="637" w:type="pct"/>
            <w:tcBorders>
              <w:top w:val="nil"/>
              <w:left w:val="nil"/>
              <w:bottom w:val="single" w:sz="4" w:space="0" w:color="000000"/>
              <w:right w:val="single" w:sz="4" w:space="0" w:color="000000"/>
            </w:tcBorders>
            <w:shd w:val="clear" w:color="auto" w:fill="auto"/>
            <w:hideMark/>
          </w:tcPr>
          <w:p w14:paraId="42009FD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001A4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635E7D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1740B6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BE5A1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7E9C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1B5553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37542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07300S2170</w:t>
            </w:r>
          </w:p>
        </w:tc>
        <w:tc>
          <w:tcPr>
            <w:tcW w:w="210" w:type="pct"/>
            <w:tcBorders>
              <w:top w:val="nil"/>
              <w:left w:val="nil"/>
              <w:bottom w:val="single" w:sz="4" w:space="0" w:color="000000"/>
              <w:right w:val="single" w:sz="4" w:space="0" w:color="000000"/>
            </w:tcBorders>
            <w:shd w:val="clear" w:color="auto" w:fill="auto"/>
            <w:hideMark/>
          </w:tcPr>
          <w:p w14:paraId="3481C5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1932B1A" w14:textId="16DD73A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1224774,00</w:t>
            </w:r>
          </w:p>
        </w:tc>
        <w:tc>
          <w:tcPr>
            <w:tcW w:w="637" w:type="pct"/>
            <w:tcBorders>
              <w:top w:val="nil"/>
              <w:left w:val="nil"/>
              <w:bottom w:val="single" w:sz="4" w:space="0" w:color="000000"/>
              <w:right w:val="single" w:sz="4" w:space="0" w:color="000000"/>
            </w:tcBorders>
            <w:shd w:val="clear" w:color="auto" w:fill="auto"/>
            <w:hideMark/>
          </w:tcPr>
          <w:p w14:paraId="35E9770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8877D9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A28F2C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D0B974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0B6F1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4B83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CF719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E8D8E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1600000000</w:t>
            </w:r>
          </w:p>
        </w:tc>
        <w:tc>
          <w:tcPr>
            <w:tcW w:w="210" w:type="pct"/>
            <w:tcBorders>
              <w:top w:val="nil"/>
              <w:left w:val="nil"/>
              <w:bottom w:val="single" w:sz="4" w:space="0" w:color="000000"/>
              <w:right w:val="single" w:sz="4" w:space="0" w:color="000000"/>
            </w:tcBorders>
            <w:shd w:val="clear" w:color="auto" w:fill="auto"/>
            <w:hideMark/>
          </w:tcPr>
          <w:p w14:paraId="67A231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43ECA47" w14:textId="7E01CA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11457172,10</w:t>
            </w:r>
          </w:p>
        </w:tc>
        <w:tc>
          <w:tcPr>
            <w:tcW w:w="637" w:type="pct"/>
            <w:tcBorders>
              <w:top w:val="nil"/>
              <w:left w:val="nil"/>
              <w:bottom w:val="single" w:sz="4" w:space="0" w:color="000000"/>
              <w:right w:val="single" w:sz="4" w:space="0" w:color="000000"/>
            </w:tcBorders>
            <w:shd w:val="clear" w:color="auto" w:fill="auto"/>
            <w:hideMark/>
          </w:tcPr>
          <w:p w14:paraId="07E2FA9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B4ECF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76FF18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FF5ECC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39" w:type="pct"/>
            <w:tcBorders>
              <w:top w:val="nil"/>
              <w:left w:val="nil"/>
              <w:bottom w:val="single" w:sz="4" w:space="0" w:color="000000"/>
              <w:right w:val="single" w:sz="4" w:space="0" w:color="000000"/>
            </w:tcBorders>
            <w:shd w:val="clear" w:color="auto" w:fill="auto"/>
            <w:hideMark/>
          </w:tcPr>
          <w:p w14:paraId="388A0C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06B6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39AB0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05F40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1600100000</w:t>
            </w:r>
          </w:p>
        </w:tc>
        <w:tc>
          <w:tcPr>
            <w:tcW w:w="210" w:type="pct"/>
            <w:tcBorders>
              <w:top w:val="nil"/>
              <w:left w:val="nil"/>
              <w:bottom w:val="single" w:sz="4" w:space="0" w:color="000000"/>
              <w:right w:val="single" w:sz="4" w:space="0" w:color="000000"/>
            </w:tcBorders>
            <w:shd w:val="clear" w:color="auto" w:fill="auto"/>
            <w:hideMark/>
          </w:tcPr>
          <w:p w14:paraId="113B41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95CF4A5" w14:textId="3E08D53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11457172,10</w:t>
            </w:r>
          </w:p>
        </w:tc>
        <w:tc>
          <w:tcPr>
            <w:tcW w:w="637" w:type="pct"/>
            <w:tcBorders>
              <w:top w:val="nil"/>
              <w:left w:val="nil"/>
              <w:bottom w:val="single" w:sz="4" w:space="0" w:color="000000"/>
              <w:right w:val="single" w:sz="4" w:space="0" w:color="000000"/>
            </w:tcBorders>
            <w:shd w:val="clear" w:color="auto" w:fill="auto"/>
            <w:hideMark/>
          </w:tcPr>
          <w:p w14:paraId="6E2225B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F0E047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C44E5C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C90FAF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"Развитие туризма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0F7CC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7FCC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AE05B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3C155F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1600112310</w:t>
            </w:r>
          </w:p>
        </w:tc>
        <w:tc>
          <w:tcPr>
            <w:tcW w:w="210" w:type="pct"/>
            <w:tcBorders>
              <w:top w:val="nil"/>
              <w:left w:val="nil"/>
              <w:bottom w:val="single" w:sz="4" w:space="0" w:color="000000"/>
              <w:right w:val="single" w:sz="4" w:space="0" w:color="000000"/>
            </w:tcBorders>
            <w:shd w:val="clear" w:color="auto" w:fill="auto"/>
            <w:hideMark/>
          </w:tcPr>
          <w:p w14:paraId="1B0723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BE38B3B" w14:textId="3D2FCB4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11457172,10</w:t>
            </w:r>
          </w:p>
        </w:tc>
        <w:tc>
          <w:tcPr>
            <w:tcW w:w="637" w:type="pct"/>
            <w:tcBorders>
              <w:top w:val="nil"/>
              <w:left w:val="nil"/>
              <w:bottom w:val="single" w:sz="4" w:space="0" w:color="000000"/>
              <w:right w:val="single" w:sz="4" w:space="0" w:color="000000"/>
            </w:tcBorders>
            <w:shd w:val="clear" w:color="auto" w:fill="auto"/>
            <w:hideMark/>
          </w:tcPr>
          <w:p w14:paraId="6361535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C702A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3DF954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A2EEAB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4F035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3D2A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B8B9D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61EF6D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1600112310</w:t>
            </w:r>
          </w:p>
        </w:tc>
        <w:tc>
          <w:tcPr>
            <w:tcW w:w="210" w:type="pct"/>
            <w:tcBorders>
              <w:top w:val="nil"/>
              <w:left w:val="nil"/>
              <w:bottom w:val="single" w:sz="4" w:space="0" w:color="000000"/>
              <w:right w:val="single" w:sz="4" w:space="0" w:color="000000"/>
            </w:tcBorders>
            <w:shd w:val="clear" w:color="auto" w:fill="auto"/>
            <w:hideMark/>
          </w:tcPr>
          <w:p w14:paraId="6CF00B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FE376CA" w14:textId="184D0D5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11457172,10</w:t>
            </w:r>
          </w:p>
        </w:tc>
        <w:tc>
          <w:tcPr>
            <w:tcW w:w="637" w:type="pct"/>
            <w:tcBorders>
              <w:top w:val="nil"/>
              <w:left w:val="nil"/>
              <w:bottom w:val="single" w:sz="4" w:space="0" w:color="000000"/>
              <w:right w:val="single" w:sz="4" w:space="0" w:color="000000"/>
            </w:tcBorders>
            <w:shd w:val="clear" w:color="auto" w:fill="auto"/>
            <w:hideMark/>
          </w:tcPr>
          <w:p w14:paraId="6450F13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435A1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3DD560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36E5E3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C2084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9172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4DE72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4E7AB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1600112310</w:t>
            </w:r>
          </w:p>
        </w:tc>
        <w:tc>
          <w:tcPr>
            <w:tcW w:w="210" w:type="pct"/>
            <w:tcBorders>
              <w:top w:val="nil"/>
              <w:left w:val="nil"/>
              <w:bottom w:val="single" w:sz="4" w:space="0" w:color="000000"/>
              <w:right w:val="single" w:sz="4" w:space="0" w:color="000000"/>
            </w:tcBorders>
            <w:shd w:val="clear" w:color="auto" w:fill="auto"/>
            <w:hideMark/>
          </w:tcPr>
          <w:p w14:paraId="46B94B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4D9ADD82" w14:textId="794EE50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11457172,10</w:t>
            </w:r>
          </w:p>
        </w:tc>
        <w:tc>
          <w:tcPr>
            <w:tcW w:w="637" w:type="pct"/>
            <w:tcBorders>
              <w:top w:val="nil"/>
              <w:left w:val="nil"/>
              <w:bottom w:val="single" w:sz="4" w:space="0" w:color="000000"/>
              <w:right w:val="single" w:sz="4" w:space="0" w:color="000000"/>
            </w:tcBorders>
            <w:shd w:val="clear" w:color="auto" w:fill="auto"/>
            <w:hideMark/>
          </w:tcPr>
          <w:p w14:paraId="4930B43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7F9D9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2BB103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D3A16B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38876C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662F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1417C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85653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2D00A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23C79A7" w14:textId="7397E215"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85130961,10</w:t>
            </w:r>
          </w:p>
        </w:tc>
        <w:tc>
          <w:tcPr>
            <w:tcW w:w="637" w:type="pct"/>
            <w:tcBorders>
              <w:top w:val="nil"/>
              <w:left w:val="nil"/>
              <w:bottom w:val="single" w:sz="4" w:space="0" w:color="000000"/>
              <w:right w:val="single" w:sz="4" w:space="0" w:color="000000"/>
            </w:tcBorders>
            <w:shd w:val="clear" w:color="auto" w:fill="auto"/>
            <w:hideMark/>
          </w:tcPr>
          <w:p w14:paraId="0513C135" w14:textId="6A3E41D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19118760,00</w:t>
            </w:r>
          </w:p>
        </w:tc>
        <w:tc>
          <w:tcPr>
            <w:tcW w:w="638" w:type="pct"/>
            <w:tcBorders>
              <w:top w:val="nil"/>
              <w:left w:val="nil"/>
              <w:bottom w:val="single" w:sz="4" w:space="0" w:color="000000"/>
              <w:right w:val="single" w:sz="4" w:space="0" w:color="000000"/>
            </w:tcBorders>
            <w:shd w:val="clear" w:color="auto" w:fill="auto"/>
            <w:hideMark/>
          </w:tcPr>
          <w:p w14:paraId="61E7B0F2" w14:textId="317AAF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18200000,00</w:t>
            </w:r>
          </w:p>
        </w:tc>
      </w:tr>
      <w:tr w:rsidR="003D5098" w:rsidRPr="003D5098" w14:paraId="4C155F6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D68EED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1D9F42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CF2F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44E39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7F574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2E7F95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F996D0E" w14:textId="5868F720"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85130961,10</w:t>
            </w:r>
          </w:p>
        </w:tc>
        <w:tc>
          <w:tcPr>
            <w:tcW w:w="637" w:type="pct"/>
            <w:tcBorders>
              <w:top w:val="nil"/>
              <w:left w:val="nil"/>
              <w:bottom w:val="single" w:sz="4" w:space="0" w:color="000000"/>
              <w:right w:val="single" w:sz="4" w:space="0" w:color="000000"/>
            </w:tcBorders>
            <w:shd w:val="clear" w:color="auto" w:fill="auto"/>
            <w:hideMark/>
          </w:tcPr>
          <w:p w14:paraId="6BF9B7AE" w14:textId="534D7DE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19118760,00</w:t>
            </w:r>
          </w:p>
        </w:tc>
        <w:tc>
          <w:tcPr>
            <w:tcW w:w="638" w:type="pct"/>
            <w:tcBorders>
              <w:top w:val="nil"/>
              <w:left w:val="nil"/>
              <w:bottom w:val="single" w:sz="4" w:space="0" w:color="000000"/>
              <w:right w:val="single" w:sz="4" w:space="0" w:color="000000"/>
            </w:tcBorders>
            <w:shd w:val="clear" w:color="auto" w:fill="auto"/>
            <w:hideMark/>
          </w:tcPr>
          <w:p w14:paraId="66088951" w14:textId="537AA73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18200000,00</w:t>
            </w:r>
          </w:p>
        </w:tc>
      </w:tr>
      <w:tr w:rsidR="003D5098" w:rsidRPr="003D5098" w14:paraId="31F095A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AF9EFE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117614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9ED8A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8F2A9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04FE6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43D4D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EDB66BD" w14:textId="441A80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85130961,10</w:t>
            </w:r>
          </w:p>
        </w:tc>
        <w:tc>
          <w:tcPr>
            <w:tcW w:w="637" w:type="pct"/>
            <w:tcBorders>
              <w:top w:val="nil"/>
              <w:left w:val="nil"/>
              <w:bottom w:val="single" w:sz="4" w:space="0" w:color="000000"/>
              <w:right w:val="single" w:sz="4" w:space="0" w:color="000000"/>
            </w:tcBorders>
            <w:shd w:val="clear" w:color="auto" w:fill="auto"/>
            <w:hideMark/>
          </w:tcPr>
          <w:p w14:paraId="120108CE" w14:textId="70A80B5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19118760,00</w:t>
            </w:r>
          </w:p>
        </w:tc>
        <w:tc>
          <w:tcPr>
            <w:tcW w:w="638" w:type="pct"/>
            <w:tcBorders>
              <w:top w:val="nil"/>
              <w:left w:val="nil"/>
              <w:bottom w:val="single" w:sz="4" w:space="0" w:color="000000"/>
              <w:right w:val="single" w:sz="4" w:space="0" w:color="000000"/>
            </w:tcBorders>
            <w:shd w:val="clear" w:color="auto" w:fill="auto"/>
            <w:hideMark/>
          </w:tcPr>
          <w:p w14:paraId="4CBB8FF2" w14:textId="77CA90F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18200000,00</w:t>
            </w:r>
          </w:p>
        </w:tc>
      </w:tr>
      <w:tr w:rsidR="003D5098" w:rsidRPr="003D5098" w14:paraId="5307102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5A94DA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Осуществление мероприятий по обеспечению безопасности людей на водных объектах, охране их жизни и здоровья</w:t>
            </w:r>
          </w:p>
        </w:tc>
        <w:tc>
          <w:tcPr>
            <w:tcW w:w="239" w:type="pct"/>
            <w:tcBorders>
              <w:top w:val="nil"/>
              <w:left w:val="nil"/>
              <w:bottom w:val="single" w:sz="4" w:space="0" w:color="000000"/>
              <w:right w:val="single" w:sz="4" w:space="0" w:color="000000"/>
            </w:tcBorders>
            <w:shd w:val="clear" w:color="auto" w:fill="auto"/>
            <w:hideMark/>
          </w:tcPr>
          <w:p w14:paraId="7B15E0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149FC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5E68AC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0A775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63629D3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9355A42" w14:textId="47CA2B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876038,26</w:t>
            </w:r>
          </w:p>
        </w:tc>
        <w:tc>
          <w:tcPr>
            <w:tcW w:w="637" w:type="pct"/>
            <w:tcBorders>
              <w:top w:val="nil"/>
              <w:left w:val="nil"/>
              <w:bottom w:val="single" w:sz="4" w:space="0" w:color="000000"/>
              <w:right w:val="single" w:sz="4" w:space="0" w:color="000000"/>
            </w:tcBorders>
            <w:shd w:val="clear" w:color="auto" w:fill="auto"/>
            <w:hideMark/>
          </w:tcPr>
          <w:p w14:paraId="6ED480A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59397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E52235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104633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06013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0DE7D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28C17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36127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713C29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C0B7EAC" w14:textId="31E281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876038,26</w:t>
            </w:r>
          </w:p>
        </w:tc>
        <w:tc>
          <w:tcPr>
            <w:tcW w:w="637" w:type="pct"/>
            <w:tcBorders>
              <w:top w:val="nil"/>
              <w:left w:val="nil"/>
              <w:bottom w:val="single" w:sz="4" w:space="0" w:color="000000"/>
              <w:right w:val="single" w:sz="4" w:space="0" w:color="000000"/>
            </w:tcBorders>
            <w:shd w:val="clear" w:color="auto" w:fill="auto"/>
            <w:hideMark/>
          </w:tcPr>
          <w:p w14:paraId="500754A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446EE5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2E00B7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023B26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47EF5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AD51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52BC5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B3F4E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9999961070</w:t>
            </w:r>
          </w:p>
        </w:tc>
        <w:tc>
          <w:tcPr>
            <w:tcW w:w="210" w:type="pct"/>
            <w:tcBorders>
              <w:top w:val="nil"/>
              <w:left w:val="nil"/>
              <w:bottom w:val="single" w:sz="4" w:space="0" w:color="000000"/>
              <w:right w:val="single" w:sz="4" w:space="0" w:color="000000"/>
            </w:tcBorders>
            <w:shd w:val="clear" w:color="auto" w:fill="auto"/>
            <w:hideMark/>
          </w:tcPr>
          <w:p w14:paraId="36AD13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8C1DE4D" w14:textId="59981EB4" w:rsidR="003D5098" w:rsidRPr="00EC5638" w:rsidRDefault="003D5098" w:rsidP="00504FBF">
            <w:pPr>
              <w:jc w:val="right"/>
              <w:rPr>
                <w:rFonts w:eastAsia="Times New Roman"/>
                <w:color w:val="000000"/>
                <w:lang w:eastAsia="ru-RU"/>
              </w:rPr>
            </w:pPr>
            <w:r w:rsidRPr="00EC5638">
              <w:rPr>
                <w:rFonts w:eastAsia="Times New Roman"/>
                <w:color w:val="000000"/>
                <w:lang w:eastAsia="ru-RU"/>
              </w:rPr>
              <w:t>876038,26</w:t>
            </w:r>
          </w:p>
        </w:tc>
        <w:tc>
          <w:tcPr>
            <w:tcW w:w="637" w:type="pct"/>
            <w:tcBorders>
              <w:top w:val="nil"/>
              <w:left w:val="nil"/>
              <w:bottom w:val="single" w:sz="4" w:space="0" w:color="000000"/>
              <w:right w:val="single" w:sz="4" w:space="0" w:color="000000"/>
            </w:tcBorders>
            <w:shd w:val="clear" w:color="auto" w:fill="auto"/>
            <w:hideMark/>
          </w:tcPr>
          <w:p w14:paraId="307A095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C6030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960A7F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823F54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Уличное освещение</w:t>
            </w:r>
          </w:p>
        </w:tc>
        <w:tc>
          <w:tcPr>
            <w:tcW w:w="239" w:type="pct"/>
            <w:tcBorders>
              <w:top w:val="nil"/>
              <w:left w:val="nil"/>
              <w:bottom w:val="single" w:sz="4" w:space="0" w:color="000000"/>
              <w:right w:val="single" w:sz="4" w:space="0" w:color="000000"/>
            </w:tcBorders>
            <w:shd w:val="clear" w:color="auto" w:fill="auto"/>
            <w:hideMark/>
          </w:tcPr>
          <w:p w14:paraId="268639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4A7C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29C1D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A350D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1051D4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E508AFC" w14:textId="6B8E916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19000000,00</w:t>
            </w:r>
          </w:p>
        </w:tc>
        <w:tc>
          <w:tcPr>
            <w:tcW w:w="637" w:type="pct"/>
            <w:tcBorders>
              <w:top w:val="nil"/>
              <w:left w:val="nil"/>
              <w:bottom w:val="single" w:sz="4" w:space="0" w:color="000000"/>
              <w:right w:val="single" w:sz="4" w:space="0" w:color="000000"/>
            </w:tcBorders>
            <w:shd w:val="clear" w:color="auto" w:fill="auto"/>
            <w:hideMark/>
          </w:tcPr>
          <w:p w14:paraId="62F0B066" w14:textId="76C0A0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11005943,86</w:t>
            </w:r>
          </w:p>
        </w:tc>
        <w:tc>
          <w:tcPr>
            <w:tcW w:w="638" w:type="pct"/>
            <w:tcBorders>
              <w:top w:val="nil"/>
              <w:left w:val="nil"/>
              <w:bottom w:val="single" w:sz="4" w:space="0" w:color="000000"/>
              <w:right w:val="single" w:sz="4" w:space="0" w:color="000000"/>
            </w:tcBorders>
            <w:shd w:val="clear" w:color="auto" w:fill="auto"/>
            <w:hideMark/>
          </w:tcPr>
          <w:p w14:paraId="46AC2480" w14:textId="3D31423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11200000,00</w:t>
            </w:r>
          </w:p>
        </w:tc>
      </w:tr>
      <w:tr w:rsidR="003D5098" w:rsidRPr="003D5098" w14:paraId="7ACA05C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C1921B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B2F92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B0F0A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B0614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355D5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2EF6DB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F453927" w14:textId="3514A5B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19000000,00</w:t>
            </w:r>
          </w:p>
        </w:tc>
        <w:tc>
          <w:tcPr>
            <w:tcW w:w="637" w:type="pct"/>
            <w:tcBorders>
              <w:top w:val="nil"/>
              <w:left w:val="nil"/>
              <w:bottom w:val="single" w:sz="4" w:space="0" w:color="000000"/>
              <w:right w:val="single" w:sz="4" w:space="0" w:color="000000"/>
            </w:tcBorders>
            <w:shd w:val="clear" w:color="auto" w:fill="auto"/>
            <w:hideMark/>
          </w:tcPr>
          <w:p w14:paraId="2DAE7B64" w14:textId="1BC87A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11005943,86</w:t>
            </w:r>
          </w:p>
        </w:tc>
        <w:tc>
          <w:tcPr>
            <w:tcW w:w="638" w:type="pct"/>
            <w:tcBorders>
              <w:top w:val="nil"/>
              <w:left w:val="nil"/>
              <w:bottom w:val="single" w:sz="4" w:space="0" w:color="000000"/>
              <w:right w:val="single" w:sz="4" w:space="0" w:color="000000"/>
            </w:tcBorders>
            <w:shd w:val="clear" w:color="auto" w:fill="auto"/>
            <w:hideMark/>
          </w:tcPr>
          <w:p w14:paraId="19C06639" w14:textId="6E94674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11200000,00</w:t>
            </w:r>
          </w:p>
        </w:tc>
      </w:tr>
      <w:tr w:rsidR="003D5098" w:rsidRPr="003D5098" w14:paraId="041DEFC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34D09B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D79E0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A5C1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CF663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355B5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9999961080</w:t>
            </w:r>
          </w:p>
        </w:tc>
        <w:tc>
          <w:tcPr>
            <w:tcW w:w="210" w:type="pct"/>
            <w:tcBorders>
              <w:top w:val="nil"/>
              <w:left w:val="nil"/>
              <w:bottom w:val="single" w:sz="4" w:space="0" w:color="000000"/>
              <w:right w:val="single" w:sz="4" w:space="0" w:color="000000"/>
            </w:tcBorders>
            <w:shd w:val="clear" w:color="auto" w:fill="auto"/>
            <w:hideMark/>
          </w:tcPr>
          <w:p w14:paraId="4A2FE9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B17453C" w14:textId="611ACB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19000000,00</w:t>
            </w:r>
          </w:p>
        </w:tc>
        <w:tc>
          <w:tcPr>
            <w:tcW w:w="637" w:type="pct"/>
            <w:tcBorders>
              <w:top w:val="nil"/>
              <w:left w:val="nil"/>
              <w:bottom w:val="single" w:sz="4" w:space="0" w:color="000000"/>
              <w:right w:val="single" w:sz="4" w:space="0" w:color="000000"/>
            </w:tcBorders>
            <w:shd w:val="clear" w:color="auto" w:fill="auto"/>
            <w:hideMark/>
          </w:tcPr>
          <w:p w14:paraId="36C7E318" w14:textId="4773168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11005943,86</w:t>
            </w:r>
          </w:p>
        </w:tc>
        <w:tc>
          <w:tcPr>
            <w:tcW w:w="638" w:type="pct"/>
            <w:tcBorders>
              <w:top w:val="nil"/>
              <w:left w:val="nil"/>
              <w:bottom w:val="single" w:sz="4" w:space="0" w:color="000000"/>
              <w:right w:val="single" w:sz="4" w:space="0" w:color="000000"/>
            </w:tcBorders>
            <w:shd w:val="clear" w:color="auto" w:fill="auto"/>
            <w:hideMark/>
          </w:tcPr>
          <w:p w14:paraId="2D5FD075" w14:textId="07EE461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11200000,00</w:t>
            </w:r>
          </w:p>
        </w:tc>
      </w:tr>
      <w:tr w:rsidR="003D5098" w:rsidRPr="003D5098" w14:paraId="51A22E0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B848F7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благоустройству территорий округа</w:t>
            </w:r>
          </w:p>
        </w:tc>
        <w:tc>
          <w:tcPr>
            <w:tcW w:w="239" w:type="pct"/>
            <w:tcBorders>
              <w:top w:val="nil"/>
              <w:left w:val="nil"/>
              <w:bottom w:val="single" w:sz="4" w:space="0" w:color="000000"/>
              <w:right w:val="single" w:sz="4" w:space="0" w:color="000000"/>
            </w:tcBorders>
            <w:shd w:val="clear" w:color="auto" w:fill="auto"/>
            <w:hideMark/>
          </w:tcPr>
          <w:p w14:paraId="7780B0D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0CA4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431893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0E10D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74DA02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AB10470" w14:textId="51827DF3"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60754923,84</w:t>
            </w:r>
          </w:p>
        </w:tc>
        <w:tc>
          <w:tcPr>
            <w:tcW w:w="637" w:type="pct"/>
            <w:tcBorders>
              <w:top w:val="nil"/>
              <w:left w:val="nil"/>
              <w:bottom w:val="single" w:sz="4" w:space="0" w:color="000000"/>
              <w:right w:val="single" w:sz="4" w:space="0" w:color="000000"/>
            </w:tcBorders>
            <w:shd w:val="clear" w:color="auto" w:fill="auto"/>
            <w:hideMark/>
          </w:tcPr>
          <w:p w14:paraId="240431CD" w14:textId="5DB41B96" w:rsidR="003D5098" w:rsidRPr="00EC5638" w:rsidRDefault="003D5098" w:rsidP="00504FBF">
            <w:pPr>
              <w:jc w:val="right"/>
              <w:rPr>
                <w:rFonts w:eastAsia="Times New Roman"/>
                <w:color w:val="000000"/>
                <w:lang w:eastAsia="ru-RU"/>
              </w:rPr>
            </w:pPr>
            <w:r w:rsidRPr="00EC5638">
              <w:rPr>
                <w:rFonts w:eastAsia="Times New Roman"/>
                <w:color w:val="000000"/>
                <w:lang w:eastAsia="ru-RU"/>
              </w:rPr>
              <w:t>8112816,14</w:t>
            </w:r>
          </w:p>
        </w:tc>
        <w:tc>
          <w:tcPr>
            <w:tcW w:w="638" w:type="pct"/>
            <w:tcBorders>
              <w:top w:val="nil"/>
              <w:left w:val="nil"/>
              <w:bottom w:val="single" w:sz="4" w:space="0" w:color="000000"/>
              <w:right w:val="single" w:sz="4" w:space="0" w:color="000000"/>
            </w:tcBorders>
            <w:shd w:val="clear" w:color="auto" w:fill="auto"/>
            <w:hideMark/>
          </w:tcPr>
          <w:p w14:paraId="4FF75BA4" w14:textId="6637D4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7000000,00</w:t>
            </w:r>
          </w:p>
        </w:tc>
      </w:tr>
      <w:tr w:rsidR="003D5098" w:rsidRPr="003D5098" w14:paraId="6F6F724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5CD3E3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DD915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2B23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2E038F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9A495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1A1139A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1DD3B72" w14:textId="6528256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60754923,84</w:t>
            </w:r>
          </w:p>
        </w:tc>
        <w:tc>
          <w:tcPr>
            <w:tcW w:w="637" w:type="pct"/>
            <w:tcBorders>
              <w:top w:val="nil"/>
              <w:left w:val="nil"/>
              <w:bottom w:val="single" w:sz="4" w:space="0" w:color="000000"/>
              <w:right w:val="single" w:sz="4" w:space="0" w:color="000000"/>
            </w:tcBorders>
            <w:shd w:val="clear" w:color="auto" w:fill="auto"/>
            <w:hideMark/>
          </w:tcPr>
          <w:p w14:paraId="3F3E4959" w14:textId="7CC35ED2" w:rsidR="003D5098" w:rsidRPr="00EC5638" w:rsidRDefault="003D5098" w:rsidP="00504FBF">
            <w:pPr>
              <w:jc w:val="right"/>
              <w:rPr>
                <w:rFonts w:eastAsia="Times New Roman"/>
                <w:color w:val="000000"/>
                <w:lang w:eastAsia="ru-RU"/>
              </w:rPr>
            </w:pPr>
            <w:r w:rsidRPr="00EC5638">
              <w:rPr>
                <w:rFonts w:eastAsia="Times New Roman"/>
                <w:color w:val="000000"/>
                <w:lang w:eastAsia="ru-RU"/>
              </w:rPr>
              <w:t>8112816,14</w:t>
            </w:r>
          </w:p>
        </w:tc>
        <w:tc>
          <w:tcPr>
            <w:tcW w:w="638" w:type="pct"/>
            <w:tcBorders>
              <w:top w:val="nil"/>
              <w:left w:val="nil"/>
              <w:bottom w:val="single" w:sz="4" w:space="0" w:color="000000"/>
              <w:right w:val="single" w:sz="4" w:space="0" w:color="000000"/>
            </w:tcBorders>
            <w:shd w:val="clear" w:color="auto" w:fill="auto"/>
            <w:hideMark/>
          </w:tcPr>
          <w:p w14:paraId="5390B95E" w14:textId="65A05396"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7000000,00</w:t>
            </w:r>
          </w:p>
        </w:tc>
      </w:tr>
      <w:tr w:rsidR="003D5098" w:rsidRPr="003D5098" w14:paraId="3DBDEE5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180B0E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10EE8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EFEB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6213C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41299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9999961081</w:t>
            </w:r>
          </w:p>
        </w:tc>
        <w:tc>
          <w:tcPr>
            <w:tcW w:w="210" w:type="pct"/>
            <w:tcBorders>
              <w:top w:val="nil"/>
              <w:left w:val="nil"/>
              <w:bottom w:val="single" w:sz="4" w:space="0" w:color="000000"/>
              <w:right w:val="single" w:sz="4" w:space="0" w:color="000000"/>
            </w:tcBorders>
            <w:shd w:val="clear" w:color="auto" w:fill="auto"/>
            <w:hideMark/>
          </w:tcPr>
          <w:p w14:paraId="088F34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8D268A8" w14:textId="7D7213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60754923,84</w:t>
            </w:r>
          </w:p>
        </w:tc>
        <w:tc>
          <w:tcPr>
            <w:tcW w:w="637" w:type="pct"/>
            <w:tcBorders>
              <w:top w:val="nil"/>
              <w:left w:val="nil"/>
              <w:bottom w:val="single" w:sz="4" w:space="0" w:color="000000"/>
              <w:right w:val="single" w:sz="4" w:space="0" w:color="000000"/>
            </w:tcBorders>
            <w:shd w:val="clear" w:color="auto" w:fill="auto"/>
            <w:hideMark/>
          </w:tcPr>
          <w:p w14:paraId="3B05F6F5" w14:textId="4FFE7EF5" w:rsidR="003D5098" w:rsidRPr="00EC5638" w:rsidRDefault="003D5098" w:rsidP="00504FBF">
            <w:pPr>
              <w:jc w:val="right"/>
              <w:rPr>
                <w:rFonts w:eastAsia="Times New Roman"/>
                <w:color w:val="000000"/>
                <w:lang w:eastAsia="ru-RU"/>
              </w:rPr>
            </w:pPr>
            <w:r w:rsidRPr="00EC5638">
              <w:rPr>
                <w:rFonts w:eastAsia="Times New Roman"/>
                <w:color w:val="000000"/>
                <w:lang w:eastAsia="ru-RU"/>
              </w:rPr>
              <w:t>8112816,14</w:t>
            </w:r>
          </w:p>
        </w:tc>
        <w:tc>
          <w:tcPr>
            <w:tcW w:w="638" w:type="pct"/>
            <w:tcBorders>
              <w:top w:val="nil"/>
              <w:left w:val="nil"/>
              <w:bottom w:val="single" w:sz="4" w:space="0" w:color="000000"/>
              <w:right w:val="single" w:sz="4" w:space="0" w:color="000000"/>
            </w:tcBorders>
            <w:shd w:val="clear" w:color="auto" w:fill="auto"/>
            <w:hideMark/>
          </w:tcPr>
          <w:p w14:paraId="6EDFEDA4" w14:textId="0B5FAE67"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7000000,00</w:t>
            </w:r>
          </w:p>
        </w:tc>
      </w:tr>
      <w:tr w:rsidR="003D5098" w:rsidRPr="003D5098" w14:paraId="0DBF14A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A6E625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Поддержка проектов, инициируемых жителями округа, по решению вопросов местного значения за счет средств грантов выделенных из краевого бюджета</w:t>
            </w:r>
          </w:p>
        </w:tc>
        <w:tc>
          <w:tcPr>
            <w:tcW w:w="239" w:type="pct"/>
            <w:tcBorders>
              <w:top w:val="nil"/>
              <w:left w:val="nil"/>
              <w:bottom w:val="single" w:sz="4" w:space="0" w:color="000000"/>
              <w:right w:val="single" w:sz="4" w:space="0" w:color="000000"/>
            </w:tcBorders>
            <w:shd w:val="clear" w:color="auto" w:fill="auto"/>
            <w:hideMark/>
          </w:tcPr>
          <w:p w14:paraId="37BE92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1724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03EE87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0D524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9999994030</w:t>
            </w:r>
          </w:p>
        </w:tc>
        <w:tc>
          <w:tcPr>
            <w:tcW w:w="210" w:type="pct"/>
            <w:tcBorders>
              <w:top w:val="nil"/>
              <w:left w:val="nil"/>
              <w:bottom w:val="single" w:sz="4" w:space="0" w:color="000000"/>
              <w:right w:val="single" w:sz="4" w:space="0" w:color="000000"/>
            </w:tcBorders>
            <w:shd w:val="clear" w:color="auto" w:fill="auto"/>
            <w:hideMark/>
          </w:tcPr>
          <w:p w14:paraId="3BD95D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CF0C676" w14:textId="1B789ED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4499999,00</w:t>
            </w:r>
          </w:p>
        </w:tc>
        <w:tc>
          <w:tcPr>
            <w:tcW w:w="637" w:type="pct"/>
            <w:tcBorders>
              <w:top w:val="nil"/>
              <w:left w:val="nil"/>
              <w:bottom w:val="single" w:sz="4" w:space="0" w:color="000000"/>
              <w:right w:val="single" w:sz="4" w:space="0" w:color="000000"/>
            </w:tcBorders>
            <w:shd w:val="clear" w:color="auto" w:fill="auto"/>
            <w:hideMark/>
          </w:tcPr>
          <w:p w14:paraId="5BFA64C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FF9CE5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A6A889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688FA4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FF64F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654B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73FE34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A33E4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9999994030</w:t>
            </w:r>
          </w:p>
        </w:tc>
        <w:tc>
          <w:tcPr>
            <w:tcW w:w="210" w:type="pct"/>
            <w:tcBorders>
              <w:top w:val="nil"/>
              <w:left w:val="nil"/>
              <w:bottom w:val="single" w:sz="4" w:space="0" w:color="000000"/>
              <w:right w:val="single" w:sz="4" w:space="0" w:color="000000"/>
            </w:tcBorders>
            <w:shd w:val="clear" w:color="auto" w:fill="auto"/>
            <w:hideMark/>
          </w:tcPr>
          <w:p w14:paraId="33CB97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48698FF" w14:textId="47C4AA4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4499999,00</w:t>
            </w:r>
          </w:p>
        </w:tc>
        <w:tc>
          <w:tcPr>
            <w:tcW w:w="637" w:type="pct"/>
            <w:tcBorders>
              <w:top w:val="nil"/>
              <w:left w:val="nil"/>
              <w:bottom w:val="single" w:sz="4" w:space="0" w:color="000000"/>
              <w:right w:val="single" w:sz="4" w:space="0" w:color="000000"/>
            </w:tcBorders>
            <w:shd w:val="clear" w:color="auto" w:fill="auto"/>
            <w:hideMark/>
          </w:tcPr>
          <w:p w14:paraId="5AA83D9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35074C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F8DFC8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406AAC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ED338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83762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246" w:type="pct"/>
            <w:tcBorders>
              <w:top w:val="nil"/>
              <w:left w:val="nil"/>
              <w:bottom w:val="single" w:sz="4" w:space="0" w:color="000000"/>
              <w:right w:val="single" w:sz="4" w:space="0" w:color="000000"/>
            </w:tcBorders>
            <w:shd w:val="clear" w:color="auto" w:fill="auto"/>
            <w:hideMark/>
          </w:tcPr>
          <w:p w14:paraId="6FBF01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DB566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9999994030</w:t>
            </w:r>
          </w:p>
        </w:tc>
        <w:tc>
          <w:tcPr>
            <w:tcW w:w="210" w:type="pct"/>
            <w:tcBorders>
              <w:top w:val="nil"/>
              <w:left w:val="nil"/>
              <w:bottom w:val="single" w:sz="4" w:space="0" w:color="000000"/>
              <w:right w:val="single" w:sz="4" w:space="0" w:color="000000"/>
            </w:tcBorders>
            <w:shd w:val="clear" w:color="auto" w:fill="auto"/>
            <w:hideMark/>
          </w:tcPr>
          <w:p w14:paraId="033393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CB4B846" w14:textId="6CB1F2C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4499999,00</w:t>
            </w:r>
          </w:p>
        </w:tc>
        <w:tc>
          <w:tcPr>
            <w:tcW w:w="637" w:type="pct"/>
            <w:tcBorders>
              <w:top w:val="nil"/>
              <w:left w:val="nil"/>
              <w:bottom w:val="single" w:sz="4" w:space="0" w:color="000000"/>
              <w:right w:val="single" w:sz="4" w:space="0" w:color="000000"/>
            </w:tcBorders>
            <w:shd w:val="clear" w:color="auto" w:fill="auto"/>
            <w:hideMark/>
          </w:tcPr>
          <w:p w14:paraId="6C0E354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nil"/>
              <w:right w:val="single" w:sz="4" w:space="0" w:color="000000"/>
            </w:tcBorders>
            <w:shd w:val="clear" w:color="auto" w:fill="auto"/>
            <w:hideMark/>
          </w:tcPr>
          <w:p w14:paraId="781E486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56B48F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51E6E90"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ОХРАНА ОКРУЖАЮЩЕЙ СРЕДЫ</w:t>
            </w:r>
          </w:p>
        </w:tc>
        <w:tc>
          <w:tcPr>
            <w:tcW w:w="239" w:type="pct"/>
            <w:tcBorders>
              <w:top w:val="nil"/>
              <w:left w:val="nil"/>
              <w:bottom w:val="single" w:sz="4" w:space="0" w:color="000000"/>
              <w:right w:val="single" w:sz="4" w:space="0" w:color="000000"/>
            </w:tcBorders>
            <w:shd w:val="clear" w:color="auto" w:fill="auto"/>
            <w:hideMark/>
          </w:tcPr>
          <w:p w14:paraId="7B844CC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D82263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24FFECC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092AA8D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49C1C3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3F266B5" w14:textId="14086D4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755AFE99"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single" w:sz="4" w:space="0" w:color="000000"/>
              <w:left w:val="nil"/>
              <w:bottom w:val="single" w:sz="4" w:space="0" w:color="000000"/>
              <w:right w:val="single" w:sz="4" w:space="0" w:color="000000"/>
            </w:tcBorders>
            <w:shd w:val="clear" w:color="auto" w:fill="auto"/>
            <w:hideMark/>
          </w:tcPr>
          <w:p w14:paraId="3EE63369"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630F628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FDB894B"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Другие вопросы в области охраны окружающей среды</w:t>
            </w:r>
          </w:p>
        </w:tc>
        <w:tc>
          <w:tcPr>
            <w:tcW w:w="239" w:type="pct"/>
            <w:tcBorders>
              <w:top w:val="nil"/>
              <w:left w:val="nil"/>
              <w:bottom w:val="single" w:sz="4" w:space="0" w:color="000000"/>
              <w:right w:val="single" w:sz="4" w:space="0" w:color="000000"/>
            </w:tcBorders>
            <w:shd w:val="clear" w:color="auto" w:fill="auto"/>
            <w:hideMark/>
          </w:tcPr>
          <w:p w14:paraId="342EE0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61E24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17332BE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2128939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CB2CAB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216C30A" w14:textId="2C81B30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1E452F33"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3085D3"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7061AD8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04343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0F763F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7351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510802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3B5A15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A0943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0761E5D" w14:textId="5C7A4A0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6E77997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46851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CAD735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E4ABE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4484BA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EABF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72D115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5A2451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E53C2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E49FF37" w14:textId="182BFD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67D0BB6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DB2DAE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64FD7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52E0D1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52B938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BFE7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2B33B6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79DAA0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535AA1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6E0092B" w14:textId="1EB835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6BCC93F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55EA7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E32AD0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003AD4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отдельных природоохранных мероприятий</w:t>
            </w:r>
          </w:p>
        </w:tc>
        <w:tc>
          <w:tcPr>
            <w:tcW w:w="239" w:type="pct"/>
            <w:tcBorders>
              <w:top w:val="nil"/>
              <w:left w:val="nil"/>
              <w:bottom w:val="single" w:sz="4" w:space="0" w:color="000000"/>
              <w:right w:val="single" w:sz="4" w:space="0" w:color="000000"/>
            </w:tcBorders>
            <w:shd w:val="clear" w:color="auto" w:fill="auto"/>
            <w:hideMark/>
          </w:tcPr>
          <w:p w14:paraId="581AF3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EE02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71DCBD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3C50D9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9999961041</w:t>
            </w:r>
          </w:p>
        </w:tc>
        <w:tc>
          <w:tcPr>
            <w:tcW w:w="210" w:type="pct"/>
            <w:tcBorders>
              <w:top w:val="nil"/>
              <w:left w:val="nil"/>
              <w:bottom w:val="single" w:sz="4" w:space="0" w:color="000000"/>
              <w:right w:val="single" w:sz="4" w:space="0" w:color="000000"/>
            </w:tcBorders>
            <w:shd w:val="clear" w:color="auto" w:fill="auto"/>
            <w:hideMark/>
          </w:tcPr>
          <w:p w14:paraId="04B04D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A8EC477" w14:textId="3DFA24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5213FDB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3FA4D3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06B08E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924BDF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19846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DE4E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008874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0DEB69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9999961041</w:t>
            </w:r>
          </w:p>
        </w:tc>
        <w:tc>
          <w:tcPr>
            <w:tcW w:w="210" w:type="pct"/>
            <w:tcBorders>
              <w:top w:val="nil"/>
              <w:left w:val="nil"/>
              <w:bottom w:val="single" w:sz="4" w:space="0" w:color="000000"/>
              <w:right w:val="single" w:sz="4" w:space="0" w:color="000000"/>
            </w:tcBorders>
            <w:shd w:val="clear" w:color="auto" w:fill="auto"/>
            <w:hideMark/>
          </w:tcPr>
          <w:p w14:paraId="1B3E73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5E9F8C0" w14:textId="7CD821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3BF8C7F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21C013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49B789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5419BF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10A7F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BD867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246" w:type="pct"/>
            <w:tcBorders>
              <w:top w:val="nil"/>
              <w:left w:val="nil"/>
              <w:bottom w:val="single" w:sz="4" w:space="0" w:color="000000"/>
              <w:right w:val="single" w:sz="4" w:space="0" w:color="000000"/>
            </w:tcBorders>
            <w:shd w:val="clear" w:color="auto" w:fill="auto"/>
            <w:hideMark/>
          </w:tcPr>
          <w:p w14:paraId="13DB4D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05</w:t>
            </w:r>
          </w:p>
        </w:tc>
        <w:tc>
          <w:tcPr>
            <w:tcW w:w="614" w:type="pct"/>
            <w:tcBorders>
              <w:top w:val="nil"/>
              <w:left w:val="nil"/>
              <w:bottom w:val="single" w:sz="4" w:space="0" w:color="000000"/>
              <w:right w:val="single" w:sz="4" w:space="0" w:color="000000"/>
            </w:tcBorders>
            <w:shd w:val="clear" w:color="auto" w:fill="auto"/>
            <w:hideMark/>
          </w:tcPr>
          <w:p w14:paraId="5F2EA2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9999961041</w:t>
            </w:r>
          </w:p>
        </w:tc>
        <w:tc>
          <w:tcPr>
            <w:tcW w:w="210" w:type="pct"/>
            <w:tcBorders>
              <w:top w:val="nil"/>
              <w:left w:val="nil"/>
              <w:bottom w:val="single" w:sz="4" w:space="0" w:color="000000"/>
              <w:right w:val="single" w:sz="4" w:space="0" w:color="000000"/>
            </w:tcBorders>
            <w:shd w:val="clear" w:color="auto" w:fill="auto"/>
            <w:hideMark/>
          </w:tcPr>
          <w:p w14:paraId="1B193E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2867D51" w14:textId="772629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1974692,21</w:t>
            </w:r>
          </w:p>
        </w:tc>
        <w:tc>
          <w:tcPr>
            <w:tcW w:w="637" w:type="pct"/>
            <w:tcBorders>
              <w:top w:val="nil"/>
              <w:left w:val="nil"/>
              <w:bottom w:val="single" w:sz="4" w:space="0" w:color="000000"/>
              <w:right w:val="single" w:sz="4" w:space="0" w:color="000000"/>
            </w:tcBorders>
            <w:shd w:val="clear" w:color="auto" w:fill="auto"/>
            <w:hideMark/>
          </w:tcPr>
          <w:p w14:paraId="6C8259A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B7261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91A49B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B6EA600"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ОБРАЗОВАНИЕ</w:t>
            </w:r>
          </w:p>
        </w:tc>
        <w:tc>
          <w:tcPr>
            <w:tcW w:w="239" w:type="pct"/>
            <w:tcBorders>
              <w:top w:val="nil"/>
              <w:left w:val="nil"/>
              <w:bottom w:val="single" w:sz="4" w:space="0" w:color="000000"/>
              <w:right w:val="single" w:sz="4" w:space="0" w:color="000000"/>
            </w:tcBorders>
            <w:shd w:val="clear" w:color="auto" w:fill="auto"/>
            <w:hideMark/>
          </w:tcPr>
          <w:p w14:paraId="5EE34A1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09DD9A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2B497B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752D277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04FCDD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0992B4A" w14:textId="74A9A94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38357753,27</w:t>
            </w:r>
          </w:p>
        </w:tc>
        <w:tc>
          <w:tcPr>
            <w:tcW w:w="637" w:type="pct"/>
            <w:tcBorders>
              <w:top w:val="nil"/>
              <w:left w:val="nil"/>
              <w:bottom w:val="single" w:sz="4" w:space="0" w:color="000000"/>
              <w:right w:val="single" w:sz="4" w:space="0" w:color="000000"/>
            </w:tcBorders>
            <w:shd w:val="clear" w:color="auto" w:fill="auto"/>
            <w:hideMark/>
          </w:tcPr>
          <w:p w14:paraId="3F1EA2D4" w14:textId="06340D6B"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38059178,00</w:t>
            </w:r>
          </w:p>
        </w:tc>
        <w:tc>
          <w:tcPr>
            <w:tcW w:w="638" w:type="pct"/>
            <w:tcBorders>
              <w:top w:val="nil"/>
              <w:left w:val="nil"/>
              <w:bottom w:val="single" w:sz="4" w:space="0" w:color="000000"/>
              <w:right w:val="single" w:sz="4" w:space="0" w:color="000000"/>
            </w:tcBorders>
            <w:shd w:val="clear" w:color="auto" w:fill="auto"/>
            <w:hideMark/>
          </w:tcPr>
          <w:p w14:paraId="15597D0E" w14:textId="36E134E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40698415,00</w:t>
            </w:r>
          </w:p>
        </w:tc>
      </w:tr>
      <w:tr w:rsidR="003D5098" w:rsidRPr="003D5098" w14:paraId="6FA18EA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08A3B3C"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Дополнительное образование детей</w:t>
            </w:r>
          </w:p>
        </w:tc>
        <w:tc>
          <w:tcPr>
            <w:tcW w:w="239" w:type="pct"/>
            <w:tcBorders>
              <w:top w:val="nil"/>
              <w:left w:val="nil"/>
              <w:bottom w:val="single" w:sz="4" w:space="0" w:color="000000"/>
              <w:right w:val="single" w:sz="4" w:space="0" w:color="000000"/>
            </w:tcBorders>
            <w:shd w:val="clear" w:color="auto" w:fill="auto"/>
            <w:hideMark/>
          </w:tcPr>
          <w:p w14:paraId="120F332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C2A4E8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E12CE4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280802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6C0B2B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9948420" w14:textId="60B4D87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31852056,27</w:t>
            </w:r>
          </w:p>
        </w:tc>
        <w:tc>
          <w:tcPr>
            <w:tcW w:w="637" w:type="pct"/>
            <w:tcBorders>
              <w:top w:val="nil"/>
              <w:left w:val="nil"/>
              <w:bottom w:val="single" w:sz="4" w:space="0" w:color="000000"/>
              <w:right w:val="single" w:sz="4" w:space="0" w:color="000000"/>
            </w:tcBorders>
            <w:shd w:val="clear" w:color="auto" w:fill="auto"/>
            <w:hideMark/>
          </w:tcPr>
          <w:p w14:paraId="719D8634" w14:textId="2C8A3BA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32330969,00</w:t>
            </w:r>
          </w:p>
        </w:tc>
        <w:tc>
          <w:tcPr>
            <w:tcW w:w="638" w:type="pct"/>
            <w:tcBorders>
              <w:top w:val="nil"/>
              <w:left w:val="nil"/>
              <w:bottom w:val="single" w:sz="4" w:space="0" w:color="000000"/>
              <w:right w:val="single" w:sz="4" w:space="0" w:color="000000"/>
            </w:tcBorders>
            <w:shd w:val="clear" w:color="auto" w:fill="auto"/>
            <w:hideMark/>
          </w:tcPr>
          <w:p w14:paraId="43327D24" w14:textId="50AAE90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34753614,00</w:t>
            </w:r>
          </w:p>
        </w:tc>
      </w:tr>
      <w:tr w:rsidR="003D5098" w:rsidRPr="003D5098" w14:paraId="57AA77A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3EBADE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Муниципальная программа "Развитие культры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37BA8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F91C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4D423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959EC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29D798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F0DF924" w14:textId="45F3F36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31852056,27</w:t>
            </w:r>
          </w:p>
        </w:tc>
        <w:tc>
          <w:tcPr>
            <w:tcW w:w="637" w:type="pct"/>
            <w:tcBorders>
              <w:top w:val="nil"/>
              <w:left w:val="nil"/>
              <w:bottom w:val="single" w:sz="4" w:space="0" w:color="000000"/>
              <w:right w:val="single" w:sz="4" w:space="0" w:color="000000"/>
            </w:tcBorders>
            <w:shd w:val="clear" w:color="auto" w:fill="auto"/>
            <w:hideMark/>
          </w:tcPr>
          <w:p w14:paraId="661BBFE7" w14:textId="3BFD1FC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32330969,00</w:t>
            </w:r>
          </w:p>
        </w:tc>
        <w:tc>
          <w:tcPr>
            <w:tcW w:w="638" w:type="pct"/>
            <w:tcBorders>
              <w:top w:val="nil"/>
              <w:left w:val="nil"/>
              <w:bottom w:val="single" w:sz="4" w:space="0" w:color="000000"/>
              <w:right w:val="single" w:sz="4" w:space="0" w:color="000000"/>
            </w:tcBorders>
            <w:shd w:val="clear" w:color="auto" w:fill="auto"/>
            <w:hideMark/>
          </w:tcPr>
          <w:p w14:paraId="519DFB5A" w14:textId="6F40FD6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34753614,00</w:t>
            </w:r>
          </w:p>
        </w:tc>
      </w:tr>
      <w:tr w:rsidR="003D5098" w:rsidRPr="003D5098" w14:paraId="1777DA3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1BC5998" w14:textId="46844B50"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FD075D">
              <w:rPr>
                <w:rFonts w:eastAsia="Times New Roman"/>
                <w:color w:val="000000"/>
                <w:lang w:eastAsia="ru-RU"/>
              </w:rPr>
              <w:t xml:space="preserve"> </w:t>
            </w:r>
            <w:r w:rsidRPr="00EC5638">
              <w:rPr>
                <w:rFonts w:eastAsia="Times New Roman"/>
                <w:color w:val="000000"/>
                <w:lang w:eastAsia="ru-RU"/>
              </w:rPr>
              <w:t xml:space="preserve">Славянка" </w:t>
            </w:r>
          </w:p>
        </w:tc>
        <w:tc>
          <w:tcPr>
            <w:tcW w:w="239" w:type="pct"/>
            <w:tcBorders>
              <w:top w:val="nil"/>
              <w:left w:val="nil"/>
              <w:bottom w:val="single" w:sz="4" w:space="0" w:color="000000"/>
              <w:right w:val="single" w:sz="4" w:space="0" w:color="000000"/>
            </w:tcBorders>
            <w:shd w:val="clear" w:color="auto" w:fill="auto"/>
            <w:hideMark/>
          </w:tcPr>
          <w:p w14:paraId="71C5EA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0C5A2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90788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410AB2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0230000000</w:t>
            </w:r>
          </w:p>
        </w:tc>
        <w:tc>
          <w:tcPr>
            <w:tcW w:w="210" w:type="pct"/>
            <w:tcBorders>
              <w:top w:val="nil"/>
              <w:left w:val="nil"/>
              <w:bottom w:val="single" w:sz="4" w:space="0" w:color="000000"/>
              <w:right w:val="single" w:sz="4" w:space="0" w:color="000000"/>
            </w:tcBorders>
            <w:shd w:val="clear" w:color="auto" w:fill="auto"/>
            <w:hideMark/>
          </w:tcPr>
          <w:p w14:paraId="5277EC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DB41868" w14:textId="16A3A8E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31852056,27</w:t>
            </w:r>
          </w:p>
        </w:tc>
        <w:tc>
          <w:tcPr>
            <w:tcW w:w="637" w:type="pct"/>
            <w:tcBorders>
              <w:top w:val="nil"/>
              <w:left w:val="nil"/>
              <w:bottom w:val="single" w:sz="4" w:space="0" w:color="000000"/>
              <w:right w:val="single" w:sz="4" w:space="0" w:color="000000"/>
            </w:tcBorders>
            <w:shd w:val="clear" w:color="auto" w:fill="auto"/>
            <w:hideMark/>
          </w:tcPr>
          <w:p w14:paraId="61193F72" w14:textId="34525A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32330969,00</w:t>
            </w:r>
          </w:p>
        </w:tc>
        <w:tc>
          <w:tcPr>
            <w:tcW w:w="638" w:type="pct"/>
            <w:tcBorders>
              <w:top w:val="nil"/>
              <w:left w:val="nil"/>
              <w:bottom w:val="single" w:sz="4" w:space="0" w:color="000000"/>
              <w:right w:val="single" w:sz="4" w:space="0" w:color="000000"/>
            </w:tcBorders>
            <w:shd w:val="clear" w:color="auto" w:fill="auto"/>
            <w:hideMark/>
          </w:tcPr>
          <w:p w14:paraId="20A3E74F" w14:textId="34B1EF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34753614,00</w:t>
            </w:r>
          </w:p>
        </w:tc>
      </w:tr>
      <w:tr w:rsidR="003D5098" w:rsidRPr="003D5098" w14:paraId="225C114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BFA27D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76D783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DAC7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8334C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2FA2B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52507E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50D5835" w14:textId="2055DD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28138197,00</w:t>
            </w:r>
          </w:p>
        </w:tc>
        <w:tc>
          <w:tcPr>
            <w:tcW w:w="637" w:type="pct"/>
            <w:tcBorders>
              <w:top w:val="nil"/>
              <w:left w:val="nil"/>
              <w:bottom w:val="single" w:sz="4" w:space="0" w:color="000000"/>
              <w:right w:val="single" w:sz="4" w:space="0" w:color="000000"/>
            </w:tcBorders>
            <w:shd w:val="clear" w:color="auto" w:fill="auto"/>
            <w:hideMark/>
          </w:tcPr>
          <w:p w14:paraId="1BFDDB99" w14:textId="2F74FC8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32330969,00</w:t>
            </w:r>
          </w:p>
        </w:tc>
        <w:tc>
          <w:tcPr>
            <w:tcW w:w="638" w:type="pct"/>
            <w:tcBorders>
              <w:top w:val="nil"/>
              <w:left w:val="nil"/>
              <w:bottom w:val="single" w:sz="4" w:space="0" w:color="000000"/>
              <w:right w:val="single" w:sz="4" w:space="0" w:color="000000"/>
            </w:tcBorders>
            <w:shd w:val="clear" w:color="auto" w:fill="auto"/>
            <w:hideMark/>
          </w:tcPr>
          <w:p w14:paraId="74DE373F" w14:textId="1BFE5C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34753614,00</w:t>
            </w:r>
          </w:p>
        </w:tc>
      </w:tr>
      <w:tr w:rsidR="003D5098" w:rsidRPr="003D5098" w14:paraId="30E2CA5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110B71A" w14:textId="0F97F0A4"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94D2B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07D2E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D66A7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62C1E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058A52C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2695BB7D" w14:textId="2CBD07F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28138197,00</w:t>
            </w:r>
          </w:p>
        </w:tc>
        <w:tc>
          <w:tcPr>
            <w:tcW w:w="637" w:type="pct"/>
            <w:tcBorders>
              <w:top w:val="nil"/>
              <w:left w:val="nil"/>
              <w:bottom w:val="single" w:sz="4" w:space="0" w:color="000000"/>
              <w:right w:val="single" w:sz="4" w:space="0" w:color="000000"/>
            </w:tcBorders>
            <w:shd w:val="clear" w:color="auto" w:fill="auto"/>
            <w:hideMark/>
          </w:tcPr>
          <w:p w14:paraId="59466A2C" w14:textId="488E901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32330969,00</w:t>
            </w:r>
          </w:p>
        </w:tc>
        <w:tc>
          <w:tcPr>
            <w:tcW w:w="638" w:type="pct"/>
            <w:tcBorders>
              <w:top w:val="nil"/>
              <w:left w:val="nil"/>
              <w:bottom w:val="single" w:sz="4" w:space="0" w:color="000000"/>
              <w:right w:val="single" w:sz="4" w:space="0" w:color="000000"/>
            </w:tcBorders>
            <w:shd w:val="clear" w:color="auto" w:fill="auto"/>
            <w:hideMark/>
          </w:tcPr>
          <w:p w14:paraId="7D6409EC" w14:textId="2059CFD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34753614,00</w:t>
            </w:r>
          </w:p>
        </w:tc>
      </w:tr>
      <w:tr w:rsidR="003D5098" w:rsidRPr="003D5098" w14:paraId="28C305F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77A226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7386F1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F385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B4B89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BDEE00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0230021000</w:t>
            </w:r>
          </w:p>
        </w:tc>
        <w:tc>
          <w:tcPr>
            <w:tcW w:w="210" w:type="pct"/>
            <w:tcBorders>
              <w:top w:val="nil"/>
              <w:left w:val="nil"/>
              <w:bottom w:val="single" w:sz="4" w:space="0" w:color="000000"/>
              <w:right w:val="single" w:sz="4" w:space="0" w:color="000000"/>
            </w:tcBorders>
            <w:shd w:val="clear" w:color="auto" w:fill="auto"/>
            <w:hideMark/>
          </w:tcPr>
          <w:p w14:paraId="604662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0749846E" w14:textId="6046A1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28138197,00</w:t>
            </w:r>
          </w:p>
        </w:tc>
        <w:tc>
          <w:tcPr>
            <w:tcW w:w="637" w:type="pct"/>
            <w:tcBorders>
              <w:top w:val="nil"/>
              <w:left w:val="nil"/>
              <w:bottom w:val="single" w:sz="4" w:space="0" w:color="000000"/>
              <w:right w:val="single" w:sz="4" w:space="0" w:color="000000"/>
            </w:tcBorders>
            <w:shd w:val="clear" w:color="auto" w:fill="auto"/>
            <w:hideMark/>
          </w:tcPr>
          <w:p w14:paraId="2A6A32A6" w14:textId="68C791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32330969,00</w:t>
            </w:r>
          </w:p>
        </w:tc>
        <w:tc>
          <w:tcPr>
            <w:tcW w:w="638" w:type="pct"/>
            <w:tcBorders>
              <w:top w:val="nil"/>
              <w:left w:val="nil"/>
              <w:bottom w:val="single" w:sz="4" w:space="0" w:color="000000"/>
              <w:right w:val="single" w:sz="4" w:space="0" w:color="000000"/>
            </w:tcBorders>
            <w:shd w:val="clear" w:color="auto" w:fill="auto"/>
            <w:hideMark/>
          </w:tcPr>
          <w:p w14:paraId="4725D71B" w14:textId="13B82C2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34753614,00</w:t>
            </w:r>
          </w:p>
        </w:tc>
      </w:tr>
      <w:tr w:rsidR="003D5098" w:rsidRPr="003D5098" w14:paraId="21CB58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CC8150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Региональный проект "Семейные ценности и инфраструктура культуры"</w:t>
            </w:r>
          </w:p>
        </w:tc>
        <w:tc>
          <w:tcPr>
            <w:tcW w:w="239" w:type="pct"/>
            <w:tcBorders>
              <w:top w:val="nil"/>
              <w:left w:val="nil"/>
              <w:bottom w:val="single" w:sz="4" w:space="0" w:color="000000"/>
              <w:right w:val="single" w:sz="4" w:space="0" w:color="000000"/>
            </w:tcBorders>
            <w:shd w:val="clear" w:color="auto" w:fill="auto"/>
            <w:hideMark/>
          </w:tcPr>
          <w:p w14:paraId="02DC11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F9FDD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302C4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C4BDD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023Я500000</w:t>
            </w:r>
          </w:p>
        </w:tc>
        <w:tc>
          <w:tcPr>
            <w:tcW w:w="210" w:type="pct"/>
            <w:tcBorders>
              <w:top w:val="nil"/>
              <w:left w:val="nil"/>
              <w:bottom w:val="single" w:sz="4" w:space="0" w:color="000000"/>
              <w:right w:val="single" w:sz="4" w:space="0" w:color="000000"/>
            </w:tcBorders>
            <w:shd w:val="clear" w:color="auto" w:fill="auto"/>
            <w:hideMark/>
          </w:tcPr>
          <w:p w14:paraId="6589BF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077B474" w14:textId="122CED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3713859,27</w:t>
            </w:r>
          </w:p>
        </w:tc>
        <w:tc>
          <w:tcPr>
            <w:tcW w:w="637" w:type="pct"/>
            <w:tcBorders>
              <w:top w:val="nil"/>
              <w:left w:val="nil"/>
              <w:bottom w:val="single" w:sz="4" w:space="0" w:color="000000"/>
              <w:right w:val="single" w:sz="4" w:space="0" w:color="000000"/>
            </w:tcBorders>
            <w:shd w:val="clear" w:color="auto" w:fill="auto"/>
            <w:hideMark/>
          </w:tcPr>
          <w:p w14:paraId="3B52AC3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A4BCE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5675A1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10E68E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учебными материалами)</w:t>
            </w:r>
          </w:p>
        </w:tc>
        <w:tc>
          <w:tcPr>
            <w:tcW w:w="239" w:type="pct"/>
            <w:tcBorders>
              <w:top w:val="nil"/>
              <w:left w:val="nil"/>
              <w:bottom w:val="single" w:sz="4" w:space="0" w:color="000000"/>
              <w:right w:val="single" w:sz="4" w:space="0" w:color="000000"/>
            </w:tcBorders>
            <w:shd w:val="clear" w:color="auto" w:fill="auto"/>
            <w:hideMark/>
          </w:tcPr>
          <w:p w14:paraId="70DB80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FE317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5FC0B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15259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023Я555191</w:t>
            </w:r>
          </w:p>
        </w:tc>
        <w:tc>
          <w:tcPr>
            <w:tcW w:w="210" w:type="pct"/>
            <w:tcBorders>
              <w:top w:val="nil"/>
              <w:left w:val="nil"/>
              <w:bottom w:val="single" w:sz="4" w:space="0" w:color="000000"/>
              <w:right w:val="single" w:sz="4" w:space="0" w:color="000000"/>
            </w:tcBorders>
            <w:shd w:val="clear" w:color="auto" w:fill="auto"/>
            <w:hideMark/>
          </w:tcPr>
          <w:p w14:paraId="6F52F7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CF2C895" w14:textId="68ACED1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3713859,27</w:t>
            </w:r>
          </w:p>
        </w:tc>
        <w:tc>
          <w:tcPr>
            <w:tcW w:w="637" w:type="pct"/>
            <w:tcBorders>
              <w:top w:val="nil"/>
              <w:left w:val="nil"/>
              <w:bottom w:val="single" w:sz="4" w:space="0" w:color="000000"/>
              <w:right w:val="single" w:sz="4" w:space="0" w:color="000000"/>
            </w:tcBorders>
            <w:shd w:val="clear" w:color="auto" w:fill="auto"/>
            <w:hideMark/>
          </w:tcPr>
          <w:p w14:paraId="6905E7F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A03DB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42F760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8F8AEB9" w14:textId="15387FC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753E5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8A92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72460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98F04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023Я555191</w:t>
            </w:r>
          </w:p>
        </w:tc>
        <w:tc>
          <w:tcPr>
            <w:tcW w:w="210" w:type="pct"/>
            <w:tcBorders>
              <w:top w:val="nil"/>
              <w:left w:val="nil"/>
              <w:bottom w:val="single" w:sz="4" w:space="0" w:color="000000"/>
              <w:right w:val="single" w:sz="4" w:space="0" w:color="000000"/>
            </w:tcBorders>
            <w:shd w:val="clear" w:color="auto" w:fill="auto"/>
            <w:hideMark/>
          </w:tcPr>
          <w:p w14:paraId="6EBAC0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0D85E708" w14:textId="7E95B91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3713859,27</w:t>
            </w:r>
          </w:p>
        </w:tc>
        <w:tc>
          <w:tcPr>
            <w:tcW w:w="637" w:type="pct"/>
            <w:tcBorders>
              <w:top w:val="nil"/>
              <w:left w:val="nil"/>
              <w:bottom w:val="single" w:sz="4" w:space="0" w:color="000000"/>
              <w:right w:val="single" w:sz="4" w:space="0" w:color="000000"/>
            </w:tcBorders>
            <w:shd w:val="clear" w:color="auto" w:fill="auto"/>
            <w:hideMark/>
          </w:tcPr>
          <w:p w14:paraId="64FCE46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D38D6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505A70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BCF5D6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0D4026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23C2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3D82A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6F323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023Я555191</w:t>
            </w:r>
          </w:p>
        </w:tc>
        <w:tc>
          <w:tcPr>
            <w:tcW w:w="210" w:type="pct"/>
            <w:tcBorders>
              <w:top w:val="nil"/>
              <w:left w:val="nil"/>
              <w:bottom w:val="single" w:sz="4" w:space="0" w:color="000000"/>
              <w:right w:val="single" w:sz="4" w:space="0" w:color="000000"/>
            </w:tcBorders>
            <w:shd w:val="clear" w:color="auto" w:fill="auto"/>
            <w:hideMark/>
          </w:tcPr>
          <w:p w14:paraId="08B362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64C4555F" w14:textId="6B88E91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3713859,27</w:t>
            </w:r>
          </w:p>
        </w:tc>
        <w:tc>
          <w:tcPr>
            <w:tcW w:w="637" w:type="pct"/>
            <w:tcBorders>
              <w:top w:val="nil"/>
              <w:left w:val="nil"/>
              <w:bottom w:val="single" w:sz="4" w:space="0" w:color="000000"/>
              <w:right w:val="single" w:sz="4" w:space="0" w:color="000000"/>
            </w:tcBorders>
            <w:shd w:val="clear" w:color="auto" w:fill="auto"/>
            <w:hideMark/>
          </w:tcPr>
          <w:p w14:paraId="5B0C0B8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822469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C3EE8E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4E6832D"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Молодежная политика</w:t>
            </w:r>
          </w:p>
        </w:tc>
        <w:tc>
          <w:tcPr>
            <w:tcW w:w="239" w:type="pct"/>
            <w:tcBorders>
              <w:top w:val="nil"/>
              <w:left w:val="nil"/>
              <w:bottom w:val="single" w:sz="4" w:space="0" w:color="000000"/>
              <w:right w:val="single" w:sz="4" w:space="0" w:color="000000"/>
            </w:tcBorders>
            <w:shd w:val="clear" w:color="auto" w:fill="auto"/>
            <w:hideMark/>
          </w:tcPr>
          <w:p w14:paraId="5A432CF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E1FD9F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6FAA0D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57F9417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050E7D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ADA0D41" w14:textId="249DB75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2562250,00</w:t>
            </w:r>
          </w:p>
        </w:tc>
        <w:tc>
          <w:tcPr>
            <w:tcW w:w="637" w:type="pct"/>
            <w:tcBorders>
              <w:top w:val="nil"/>
              <w:left w:val="nil"/>
              <w:bottom w:val="single" w:sz="4" w:space="0" w:color="000000"/>
              <w:right w:val="single" w:sz="4" w:space="0" w:color="000000"/>
            </w:tcBorders>
            <w:shd w:val="clear" w:color="auto" w:fill="auto"/>
            <w:hideMark/>
          </w:tcPr>
          <w:p w14:paraId="6A3B1F4C" w14:textId="5A21611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1652000,00</w:t>
            </w:r>
          </w:p>
        </w:tc>
        <w:tc>
          <w:tcPr>
            <w:tcW w:w="638" w:type="pct"/>
            <w:tcBorders>
              <w:top w:val="nil"/>
              <w:left w:val="nil"/>
              <w:bottom w:val="single" w:sz="4" w:space="0" w:color="000000"/>
              <w:right w:val="single" w:sz="4" w:space="0" w:color="000000"/>
            </w:tcBorders>
            <w:shd w:val="clear" w:color="auto" w:fill="auto"/>
            <w:hideMark/>
          </w:tcPr>
          <w:p w14:paraId="792C98A6" w14:textId="461FA17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1715000,00</w:t>
            </w:r>
          </w:p>
        </w:tc>
      </w:tr>
      <w:tr w:rsidR="003D5098" w:rsidRPr="003D5098" w14:paraId="35F5B3D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47AA7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"Молодежная политика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06D97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600E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B174C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27E7A4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0400000000</w:t>
            </w:r>
          </w:p>
        </w:tc>
        <w:tc>
          <w:tcPr>
            <w:tcW w:w="210" w:type="pct"/>
            <w:tcBorders>
              <w:top w:val="nil"/>
              <w:left w:val="nil"/>
              <w:bottom w:val="single" w:sz="4" w:space="0" w:color="000000"/>
              <w:right w:val="single" w:sz="4" w:space="0" w:color="000000"/>
            </w:tcBorders>
            <w:shd w:val="clear" w:color="auto" w:fill="auto"/>
            <w:hideMark/>
          </w:tcPr>
          <w:p w14:paraId="7CAE45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4B0FF4F" w14:textId="0AC1410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2452000,00</w:t>
            </w:r>
          </w:p>
        </w:tc>
        <w:tc>
          <w:tcPr>
            <w:tcW w:w="637" w:type="pct"/>
            <w:tcBorders>
              <w:top w:val="nil"/>
              <w:left w:val="nil"/>
              <w:bottom w:val="single" w:sz="4" w:space="0" w:color="000000"/>
              <w:right w:val="single" w:sz="4" w:space="0" w:color="000000"/>
            </w:tcBorders>
            <w:shd w:val="clear" w:color="auto" w:fill="auto"/>
            <w:hideMark/>
          </w:tcPr>
          <w:p w14:paraId="553F55EF" w14:textId="104822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1652000,00</w:t>
            </w:r>
          </w:p>
        </w:tc>
        <w:tc>
          <w:tcPr>
            <w:tcW w:w="638" w:type="pct"/>
            <w:tcBorders>
              <w:top w:val="nil"/>
              <w:left w:val="nil"/>
              <w:bottom w:val="single" w:sz="4" w:space="0" w:color="000000"/>
              <w:right w:val="single" w:sz="4" w:space="0" w:color="000000"/>
            </w:tcBorders>
            <w:shd w:val="clear" w:color="auto" w:fill="auto"/>
            <w:hideMark/>
          </w:tcPr>
          <w:p w14:paraId="79D0A2AA" w14:textId="465ED9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1715000,00</w:t>
            </w:r>
          </w:p>
        </w:tc>
      </w:tr>
      <w:tr w:rsidR="003D5098" w:rsidRPr="003D5098" w14:paraId="6F4B646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E01D4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"Профилактика деструктивных явлений в молодежной среде"</w:t>
            </w:r>
          </w:p>
        </w:tc>
        <w:tc>
          <w:tcPr>
            <w:tcW w:w="239" w:type="pct"/>
            <w:tcBorders>
              <w:top w:val="nil"/>
              <w:left w:val="nil"/>
              <w:bottom w:val="single" w:sz="4" w:space="0" w:color="000000"/>
              <w:right w:val="single" w:sz="4" w:space="0" w:color="000000"/>
            </w:tcBorders>
            <w:shd w:val="clear" w:color="auto" w:fill="auto"/>
            <w:hideMark/>
          </w:tcPr>
          <w:p w14:paraId="17306A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78A5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A8012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0E57BA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0400100000</w:t>
            </w:r>
          </w:p>
        </w:tc>
        <w:tc>
          <w:tcPr>
            <w:tcW w:w="210" w:type="pct"/>
            <w:tcBorders>
              <w:top w:val="nil"/>
              <w:left w:val="nil"/>
              <w:bottom w:val="single" w:sz="4" w:space="0" w:color="000000"/>
              <w:right w:val="single" w:sz="4" w:space="0" w:color="000000"/>
            </w:tcBorders>
            <w:shd w:val="clear" w:color="auto" w:fill="auto"/>
            <w:hideMark/>
          </w:tcPr>
          <w:p w14:paraId="56A05E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153598E" w14:textId="32E916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7" w:type="pct"/>
            <w:tcBorders>
              <w:top w:val="nil"/>
              <w:left w:val="nil"/>
              <w:bottom w:val="single" w:sz="4" w:space="0" w:color="000000"/>
              <w:right w:val="single" w:sz="4" w:space="0" w:color="000000"/>
            </w:tcBorders>
            <w:shd w:val="clear" w:color="auto" w:fill="auto"/>
            <w:hideMark/>
          </w:tcPr>
          <w:p w14:paraId="559F943F" w14:textId="3FCA2FE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660711CC" w14:textId="4A9BAF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r>
      <w:tr w:rsidR="003D5098" w:rsidRPr="003D5098" w14:paraId="1CC9B5B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A58AD8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706A8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84C63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1B5C8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15DECA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1F139C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E66F7E5" w14:textId="33015B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7" w:type="pct"/>
            <w:tcBorders>
              <w:top w:val="nil"/>
              <w:left w:val="nil"/>
              <w:bottom w:val="single" w:sz="4" w:space="0" w:color="000000"/>
              <w:right w:val="single" w:sz="4" w:space="0" w:color="000000"/>
            </w:tcBorders>
            <w:shd w:val="clear" w:color="auto" w:fill="auto"/>
            <w:hideMark/>
          </w:tcPr>
          <w:p w14:paraId="5F40E488" w14:textId="51AF004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578C152A" w14:textId="41AB40E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r>
      <w:tr w:rsidR="003D5098" w:rsidRPr="003D5098" w14:paraId="0CCED97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14C7FD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ED190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98FB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0060D3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2335C7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613469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32D34151" w14:textId="560EF4B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7" w:type="pct"/>
            <w:tcBorders>
              <w:top w:val="nil"/>
              <w:left w:val="nil"/>
              <w:bottom w:val="single" w:sz="4" w:space="0" w:color="000000"/>
              <w:right w:val="single" w:sz="4" w:space="0" w:color="000000"/>
            </w:tcBorders>
            <w:shd w:val="clear" w:color="auto" w:fill="auto"/>
            <w:hideMark/>
          </w:tcPr>
          <w:p w14:paraId="6D7D868E" w14:textId="61E5708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039FF664" w14:textId="3A19BA2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r>
      <w:tr w:rsidR="003D5098" w:rsidRPr="003D5098" w14:paraId="5AD2777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679C40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86349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11C7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9246D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157AD4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0400112150</w:t>
            </w:r>
          </w:p>
        </w:tc>
        <w:tc>
          <w:tcPr>
            <w:tcW w:w="210" w:type="pct"/>
            <w:tcBorders>
              <w:top w:val="nil"/>
              <w:left w:val="nil"/>
              <w:bottom w:val="single" w:sz="4" w:space="0" w:color="000000"/>
              <w:right w:val="single" w:sz="4" w:space="0" w:color="000000"/>
            </w:tcBorders>
            <w:shd w:val="clear" w:color="auto" w:fill="auto"/>
            <w:hideMark/>
          </w:tcPr>
          <w:p w14:paraId="2437A3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59291EA" w14:textId="16CFC98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7" w:type="pct"/>
            <w:tcBorders>
              <w:top w:val="nil"/>
              <w:left w:val="nil"/>
              <w:bottom w:val="single" w:sz="4" w:space="0" w:color="000000"/>
              <w:right w:val="single" w:sz="4" w:space="0" w:color="000000"/>
            </w:tcBorders>
            <w:shd w:val="clear" w:color="auto" w:fill="auto"/>
            <w:hideMark/>
          </w:tcPr>
          <w:p w14:paraId="62F46D36" w14:textId="0806B02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c>
          <w:tcPr>
            <w:tcW w:w="638" w:type="pct"/>
            <w:tcBorders>
              <w:top w:val="nil"/>
              <w:left w:val="nil"/>
              <w:bottom w:val="single" w:sz="4" w:space="0" w:color="000000"/>
              <w:right w:val="single" w:sz="4" w:space="0" w:color="000000"/>
            </w:tcBorders>
            <w:shd w:val="clear" w:color="auto" w:fill="auto"/>
            <w:hideMark/>
          </w:tcPr>
          <w:p w14:paraId="560E9B17" w14:textId="03A1719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175000,00</w:t>
            </w:r>
          </w:p>
        </w:tc>
      </w:tr>
      <w:tr w:rsidR="003D5098" w:rsidRPr="003D5098" w14:paraId="38B13C5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73DE4E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"Патриотическое воспитание молодежи"</w:t>
            </w:r>
          </w:p>
        </w:tc>
        <w:tc>
          <w:tcPr>
            <w:tcW w:w="239" w:type="pct"/>
            <w:tcBorders>
              <w:top w:val="nil"/>
              <w:left w:val="nil"/>
              <w:bottom w:val="single" w:sz="4" w:space="0" w:color="000000"/>
              <w:right w:val="single" w:sz="4" w:space="0" w:color="000000"/>
            </w:tcBorders>
            <w:shd w:val="clear" w:color="auto" w:fill="auto"/>
            <w:hideMark/>
          </w:tcPr>
          <w:p w14:paraId="7C832F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FB414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A853F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74F398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0400200000</w:t>
            </w:r>
          </w:p>
        </w:tc>
        <w:tc>
          <w:tcPr>
            <w:tcW w:w="210" w:type="pct"/>
            <w:tcBorders>
              <w:top w:val="nil"/>
              <w:left w:val="nil"/>
              <w:bottom w:val="single" w:sz="4" w:space="0" w:color="000000"/>
              <w:right w:val="single" w:sz="4" w:space="0" w:color="000000"/>
            </w:tcBorders>
            <w:shd w:val="clear" w:color="auto" w:fill="auto"/>
            <w:hideMark/>
          </w:tcPr>
          <w:p w14:paraId="403ED7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5CFB96C" w14:textId="3C733C3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c>
          <w:tcPr>
            <w:tcW w:w="637" w:type="pct"/>
            <w:tcBorders>
              <w:top w:val="nil"/>
              <w:left w:val="nil"/>
              <w:bottom w:val="single" w:sz="4" w:space="0" w:color="000000"/>
              <w:right w:val="single" w:sz="4" w:space="0" w:color="000000"/>
            </w:tcBorders>
            <w:shd w:val="clear" w:color="auto" w:fill="auto"/>
            <w:hideMark/>
          </w:tcPr>
          <w:p w14:paraId="4D09330F" w14:textId="638E52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74F8A395" w14:textId="65F2FF94"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6A473C5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263B5B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463ED4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6E9E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5B0E5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1E58CF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501596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7307C44" w14:textId="2BD9498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c>
          <w:tcPr>
            <w:tcW w:w="637" w:type="pct"/>
            <w:tcBorders>
              <w:top w:val="nil"/>
              <w:left w:val="nil"/>
              <w:bottom w:val="single" w:sz="4" w:space="0" w:color="000000"/>
              <w:right w:val="single" w:sz="4" w:space="0" w:color="000000"/>
            </w:tcBorders>
            <w:shd w:val="clear" w:color="auto" w:fill="auto"/>
            <w:hideMark/>
          </w:tcPr>
          <w:p w14:paraId="4A1C3710" w14:textId="3643C7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37792C0B" w14:textId="6141BC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2877360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9E1C15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4C255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E46EE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24614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358DAD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1757EE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236FAFB8" w14:textId="49E72B3E"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c>
          <w:tcPr>
            <w:tcW w:w="637" w:type="pct"/>
            <w:tcBorders>
              <w:top w:val="nil"/>
              <w:left w:val="nil"/>
              <w:bottom w:val="single" w:sz="4" w:space="0" w:color="000000"/>
              <w:right w:val="single" w:sz="4" w:space="0" w:color="000000"/>
            </w:tcBorders>
            <w:shd w:val="clear" w:color="auto" w:fill="auto"/>
            <w:hideMark/>
          </w:tcPr>
          <w:p w14:paraId="0EB4E982" w14:textId="31E75BB3"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4D6ED487" w14:textId="13B5A64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3F4DB68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05F705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865D1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2B02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E1044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51306C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0400212150</w:t>
            </w:r>
          </w:p>
        </w:tc>
        <w:tc>
          <w:tcPr>
            <w:tcW w:w="210" w:type="pct"/>
            <w:tcBorders>
              <w:top w:val="nil"/>
              <w:left w:val="nil"/>
              <w:bottom w:val="single" w:sz="4" w:space="0" w:color="000000"/>
              <w:right w:val="single" w:sz="4" w:space="0" w:color="000000"/>
            </w:tcBorders>
            <w:shd w:val="clear" w:color="auto" w:fill="auto"/>
            <w:hideMark/>
          </w:tcPr>
          <w:p w14:paraId="49BF13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425B6399" w14:textId="4472C9E2"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c>
          <w:tcPr>
            <w:tcW w:w="637" w:type="pct"/>
            <w:tcBorders>
              <w:top w:val="nil"/>
              <w:left w:val="nil"/>
              <w:bottom w:val="single" w:sz="4" w:space="0" w:color="000000"/>
              <w:right w:val="single" w:sz="4" w:space="0" w:color="000000"/>
            </w:tcBorders>
            <w:shd w:val="clear" w:color="auto" w:fill="auto"/>
            <w:hideMark/>
          </w:tcPr>
          <w:p w14:paraId="4708BF78" w14:textId="3AB92A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35A64519" w14:textId="6CA2D3AA"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7552658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361000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"Экологическое воспитание молодежи"</w:t>
            </w:r>
          </w:p>
        </w:tc>
        <w:tc>
          <w:tcPr>
            <w:tcW w:w="239" w:type="pct"/>
            <w:tcBorders>
              <w:top w:val="nil"/>
              <w:left w:val="nil"/>
              <w:bottom w:val="single" w:sz="4" w:space="0" w:color="000000"/>
              <w:right w:val="single" w:sz="4" w:space="0" w:color="000000"/>
            </w:tcBorders>
            <w:shd w:val="clear" w:color="auto" w:fill="auto"/>
            <w:hideMark/>
          </w:tcPr>
          <w:p w14:paraId="5B4B37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FA3E2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D4695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17D637A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0400300000</w:t>
            </w:r>
          </w:p>
        </w:tc>
        <w:tc>
          <w:tcPr>
            <w:tcW w:w="210" w:type="pct"/>
            <w:tcBorders>
              <w:top w:val="nil"/>
              <w:left w:val="nil"/>
              <w:bottom w:val="single" w:sz="4" w:space="0" w:color="000000"/>
              <w:right w:val="single" w:sz="4" w:space="0" w:color="000000"/>
            </w:tcBorders>
            <w:shd w:val="clear" w:color="auto" w:fill="auto"/>
            <w:hideMark/>
          </w:tcPr>
          <w:p w14:paraId="10225D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1787AE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560E99B2" w14:textId="3D9F1C8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092B35F5" w14:textId="1C16B6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r>
      <w:tr w:rsidR="003D5098" w:rsidRPr="003D5098" w14:paraId="2BA1839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50F24B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Реализация муниципальной программы "Молодежная политика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0FFA3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2A49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34CC8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43A669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623AEE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9E668C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674DC3F9" w14:textId="2E6AA47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2D641E12" w14:textId="4C34947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r>
      <w:tr w:rsidR="003D5098" w:rsidRPr="003D5098" w14:paraId="6B5734E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E40F00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C44DF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37BE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A8D74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5FAEF6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5632AA7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0C38D7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1918264B" w14:textId="182F8EC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4E81C71D" w14:textId="7384B54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r>
      <w:tr w:rsidR="003D5098" w:rsidRPr="003D5098" w14:paraId="283ED00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B9493E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DFBAC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B04A7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CA609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28CB90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0400312150</w:t>
            </w:r>
          </w:p>
        </w:tc>
        <w:tc>
          <w:tcPr>
            <w:tcW w:w="210" w:type="pct"/>
            <w:tcBorders>
              <w:top w:val="nil"/>
              <w:left w:val="nil"/>
              <w:bottom w:val="single" w:sz="4" w:space="0" w:color="000000"/>
              <w:right w:val="single" w:sz="4" w:space="0" w:color="000000"/>
            </w:tcBorders>
            <w:shd w:val="clear" w:color="auto" w:fill="auto"/>
            <w:hideMark/>
          </w:tcPr>
          <w:p w14:paraId="248558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2A92C24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5B331067" w14:textId="452AD72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27000,00</w:t>
            </w:r>
          </w:p>
        </w:tc>
        <w:tc>
          <w:tcPr>
            <w:tcW w:w="638" w:type="pct"/>
            <w:tcBorders>
              <w:top w:val="nil"/>
              <w:left w:val="nil"/>
              <w:bottom w:val="single" w:sz="4" w:space="0" w:color="000000"/>
              <w:right w:val="single" w:sz="4" w:space="0" w:color="000000"/>
            </w:tcBorders>
            <w:shd w:val="clear" w:color="auto" w:fill="auto"/>
            <w:hideMark/>
          </w:tcPr>
          <w:p w14:paraId="5109229F" w14:textId="178CF14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30000,00</w:t>
            </w:r>
          </w:p>
        </w:tc>
      </w:tr>
      <w:tr w:rsidR="003D5098" w:rsidRPr="003D5098" w14:paraId="3E4D44C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CBF733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"Организация досуга молодежи"</w:t>
            </w:r>
          </w:p>
        </w:tc>
        <w:tc>
          <w:tcPr>
            <w:tcW w:w="239" w:type="pct"/>
            <w:tcBorders>
              <w:top w:val="nil"/>
              <w:left w:val="nil"/>
              <w:bottom w:val="single" w:sz="4" w:space="0" w:color="000000"/>
              <w:right w:val="single" w:sz="4" w:space="0" w:color="000000"/>
            </w:tcBorders>
            <w:shd w:val="clear" w:color="auto" w:fill="auto"/>
            <w:hideMark/>
          </w:tcPr>
          <w:p w14:paraId="27B4A4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1F7A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AA7F2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28220D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0400400000</w:t>
            </w:r>
          </w:p>
        </w:tc>
        <w:tc>
          <w:tcPr>
            <w:tcW w:w="210" w:type="pct"/>
            <w:tcBorders>
              <w:top w:val="nil"/>
              <w:left w:val="nil"/>
              <w:bottom w:val="single" w:sz="4" w:space="0" w:color="000000"/>
              <w:right w:val="single" w:sz="4" w:space="0" w:color="000000"/>
            </w:tcBorders>
            <w:shd w:val="clear" w:color="auto" w:fill="auto"/>
            <w:hideMark/>
          </w:tcPr>
          <w:p w14:paraId="3D618B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237B154" w14:textId="02B7AD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827000,00</w:t>
            </w:r>
          </w:p>
        </w:tc>
        <w:tc>
          <w:tcPr>
            <w:tcW w:w="637" w:type="pct"/>
            <w:tcBorders>
              <w:top w:val="nil"/>
              <w:left w:val="nil"/>
              <w:bottom w:val="single" w:sz="4" w:space="0" w:color="000000"/>
              <w:right w:val="single" w:sz="4" w:space="0" w:color="000000"/>
            </w:tcBorders>
            <w:shd w:val="clear" w:color="auto" w:fill="auto"/>
            <w:hideMark/>
          </w:tcPr>
          <w:p w14:paraId="0D9AC2AE" w14:textId="1510D8CF"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740000,00</w:t>
            </w:r>
          </w:p>
        </w:tc>
        <w:tc>
          <w:tcPr>
            <w:tcW w:w="638" w:type="pct"/>
            <w:tcBorders>
              <w:top w:val="nil"/>
              <w:left w:val="nil"/>
              <w:bottom w:val="single" w:sz="4" w:space="0" w:color="000000"/>
              <w:right w:val="single" w:sz="4" w:space="0" w:color="000000"/>
            </w:tcBorders>
            <w:shd w:val="clear" w:color="auto" w:fill="auto"/>
            <w:hideMark/>
          </w:tcPr>
          <w:p w14:paraId="052B348D" w14:textId="425A30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57D83EB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5543E3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BE2A4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D1C1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9E9C0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27875E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0F3987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D1E0599" w14:textId="5B7C9661" w:rsidR="003D5098" w:rsidRPr="00EC5638" w:rsidRDefault="003D5098" w:rsidP="00504FBF">
            <w:pPr>
              <w:jc w:val="right"/>
              <w:rPr>
                <w:rFonts w:eastAsia="Times New Roman"/>
                <w:color w:val="000000"/>
                <w:lang w:eastAsia="ru-RU"/>
              </w:rPr>
            </w:pPr>
            <w:r w:rsidRPr="00EC5638">
              <w:rPr>
                <w:rFonts w:eastAsia="Times New Roman"/>
                <w:color w:val="000000"/>
                <w:lang w:eastAsia="ru-RU"/>
              </w:rPr>
              <w:t>827000,00</w:t>
            </w:r>
          </w:p>
        </w:tc>
        <w:tc>
          <w:tcPr>
            <w:tcW w:w="637" w:type="pct"/>
            <w:tcBorders>
              <w:top w:val="nil"/>
              <w:left w:val="nil"/>
              <w:bottom w:val="single" w:sz="4" w:space="0" w:color="000000"/>
              <w:right w:val="single" w:sz="4" w:space="0" w:color="000000"/>
            </w:tcBorders>
            <w:shd w:val="clear" w:color="auto" w:fill="auto"/>
            <w:hideMark/>
          </w:tcPr>
          <w:p w14:paraId="73C99007" w14:textId="19046EC8"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740000,00</w:t>
            </w:r>
          </w:p>
        </w:tc>
        <w:tc>
          <w:tcPr>
            <w:tcW w:w="638" w:type="pct"/>
            <w:tcBorders>
              <w:top w:val="nil"/>
              <w:left w:val="nil"/>
              <w:bottom w:val="single" w:sz="4" w:space="0" w:color="000000"/>
              <w:right w:val="single" w:sz="4" w:space="0" w:color="000000"/>
            </w:tcBorders>
            <w:shd w:val="clear" w:color="auto" w:fill="auto"/>
            <w:hideMark/>
          </w:tcPr>
          <w:p w14:paraId="16A74765" w14:textId="5A1AA9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63E3905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DEBCD5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A30BB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A4483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B73E0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378297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27EE2F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7B07E3E" w14:textId="55A1F60F" w:rsidR="003D5098" w:rsidRPr="00EC5638" w:rsidRDefault="003D5098" w:rsidP="00504FBF">
            <w:pPr>
              <w:jc w:val="right"/>
              <w:rPr>
                <w:rFonts w:eastAsia="Times New Roman"/>
                <w:color w:val="000000"/>
                <w:lang w:eastAsia="ru-RU"/>
              </w:rPr>
            </w:pPr>
            <w:r w:rsidRPr="00EC5638">
              <w:rPr>
                <w:rFonts w:eastAsia="Times New Roman"/>
                <w:color w:val="000000"/>
                <w:lang w:eastAsia="ru-RU"/>
              </w:rPr>
              <w:t>827000,00</w:t>
            </w:r>
          </w:p>
        </w:tc>
        <w:tc>
          <w:tcPr>
            <w:tcW w:w="637" w:type="pct"/>
            <w:tcBorders>
              <w:top w:val="nil"/>
              <w:left w:val="nil"/>
              <w:bottom w:val="single" w:sz="4" w:space="0" w:color="000000"/>
              <w:right w:val="single" w:sz="4" w:space="0" w:color="000000"/>
            </w:tcBorders>
            <w:shd w:val="clear" w:color="auto" w:fill="auto"/>
            <w:hideMark/>
          </w:tcPr>
          <w:p w14:paraId="48E7FBBF" w14:textId="4BF5B69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740000,00</w:t>
            </w:r>
          </w:p>
        </w:tc>
        <w:tc>
          <w:tcPr>
            <w:tcW w:w="638" w:type="pct"/>
            <w:tcBorders>
              <w:top w:val="nil"/>
              <w:left w:val="nil"/>
              <w:bottom w:val="single" w:sz="4" w:space="0" w:color="000000"/>
              <w:right w:val="single" w:sz="4" w:space="0" w:color="000000"/>
            </w:tcBorders>
            <w:shd w:val="clear" w:color="auto" w:fill="auto"/>
            <w:hideMark/>
          </w:tcPr>
          <w:p w14:paraId="06B1A588" w14:textId="2C69F83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394F2AF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C258D6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7AFB2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A69E2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B1290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12388E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0400412150</w:t>
            </w:r>
          </w:p>
        </w:tc>
        <w:tc>
          <w:tcPr>
            <w:tcW w:w="210" w:type="pct"/>
            <w:tcBorders>
              <w:top w:val="nil"/>
              <w:left w:val="nil"/>
              <w:bottom w:val="single" w:sz="4" w:space="0" w:color="000000"/>
              <w:right w:val="single" w:sz="4" w:space="0" w:color="000000"/>
            </w:tcBorders>
            <w:shd w:val="clear" w:color="auto" w:fill="auto"/>
            <w:hideMark/>
          </w:tcPr>
          <w:p w14:paraId="1ED030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3D527E2" w14:textId="416980BB" w:rsidR="003D5098" w:rsidRPr="00EC5638" w:rsidRDefault="003D5098" w:rsidP="00504FBF">
            <w:pPr>
              <w:jc w:val="right"/>
              <w:rPr>
                <w:rFonts w:eastAsia="Times New Roman"/>
                <w:color w:val="000000"/>
                <w:lang w:eastAsia="ru-RU"/>
              </w:rPr>
            </w:pPr>
            <w:r w:rsidRPr="00EC5638">
              <w:rPr>
                <w:rFonts w:eastAsia="Times New Roman"/>
                <w:color w:val="000000"/>
                <w:lang w:eastAsia="ru-RU"/>
              </w:rPr>
              <w:t>827000,00</w:t>
            </w:r>
          </w:p>
        </w:tc>
        <w:tc>
          <w:tcPr>
            <w:tcW w:w="637" w:type="pct"/>
            <w:tcBorders>
              <w:top w:val="nil"/>
              <w:left w:val="nil"/>
              <w:bottom w:val="single" w:sz="4" w:space="0" w:color="000000"/>
              <w:right w:val="single" w:sz="4" w:space="0" w:color="000000"/>
            </w:tcBorders>
            <w:shd w:val="clear" w:color="auto" w:fill="auto"/>
            <w:hideMark/>
          </w:tcPr>
          <w:p w14:paraId="1367D468" w14:textId="78638B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740000,00</w:t>
            </w:r>
          </w:p>
        </w:tc>
        <w:tc>
          <w:tcPr>
            <w:tcW w:w="638" w:type="pct"/>
            <w:tcBorders>
              <w:top w:val="nil"/>
              <w:left w:val="nil"/>
              <w:bottom w:val="single" w:sz="4" w:space="0" w:color="000000"/>
              <w:right w:val="single" w:sz="4" w:space="0" w:color="000000"/>
            </w:tcBorders>
            <w:shd w:val="clear" w:color="auto" w:fill="auto"/>
            <w:hideMark/>
          </w:tcPr>
          <w:p w14:paraId="114C6251" w14:textId="1DE5D8D5"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700000,00</w:t>
            </w:r>
          </w:p>
        </w:tc>
      </w:tr>
      <w:tr w:rsidR="003D5098" w:rsidRPr="003D5098" w14:paraId="32114A2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D3056D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"Изготовление продукции социальной рекламы"</w:t>
            </w:r>
          </w:p>
        </w:tc>
        <w:tc>
          <w:tcPr>
            <w:tcW w:w="239" w:type="pct"/>
            <w:tcBorders>
              <w:top w:val="nil"/>
              <w:left w:val="nil"/>
              <w:bottom w:val="single" w:sz="4" w:space="0" w:color="000000"/>
              <w:right w:val="single" w:sz="4" w:space="0" w:color="000000"/>
            </w:tcBorders>
            <w:shd w:val="clear" w:color="auto" w:fill="auto"/>
            <w:hideMark/>
          </w:tcPr>
          <w:p w14:paraId="328156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D763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01D1F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683EB1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0400500000</w:t>
            </w:r>
          </w:p>
        </w:tc>
        <w:tc>
          <w:tcPr>
            <w:tcW w:w="210" w:type="pct"/>
            <w:tcBorders>
              <w:top w:val="nil"/>
              <w:left w:val="nil"/>
              <w:bottom w:val="single" w:sz="4" w:space="0" w:color="000000"/>
              <w:right w:val="single" w:sz="4" w:space="0" w:color="000000"/>
            </w:tcBorders>
            <w:shd w:val="clear" w:color="auto" w:fill="auto"/>
            <w:hideMark/>
          </w:tcPr>
          <w:p w14:paraId="482148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FD8AF7E" w14:textId="077C534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750000,00</w:t>
            </w:r>
          </w:p>
        </w:tc>
        <w:tc>
          <w:tcPr>
            <w:tcW w:w="637" w:type="pct"/>
            <w:tcBorders>
              <w:top w:val="nil"/>
              <w:left w:val="nil"/>
              <w:bottom w:val="single" w:sz="4" w:space="0" w:color="000000"/>
              <w:right w:val="single" w:sz="4" w:space="0" w:color="000000"/>
            </w:tcBorders>
            <w:shd w:val="clear" w:color="auto" w:fill="auto"/>
            <w:hideMark/>
          </w:tcPr>
          <w:p w14:paraId="76D153A1" w14:textId="15BC34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5782460B" w14:textId="70436D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r>
      <w:tr w:rsidR="003D5098" w:rsidRPr="003D5098" w14:paraId="7B548C9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C556F7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муниципальной программы "Молодежная политика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54A2DB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C367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15E98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74FB91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0400512150</w:t>
            </w:r>
          </w:p>
        </w:tc>
        <w:tc>
          <w:tcPr>
            <w:tcW w:w="210" w:type="pct"/>
            <w:tcBorders>
              <w:top w:val="nil"/>
              <w:left w:val="nil"/>
              <w:bottom w:val="single" w:sz="4" w:space="0" w:color="000000"/>
              <w:right w:val="single" w:sz="4" w:space="0" w:color="000000"/>
            </w:tcBorders>
            <w:shd w:val="clear" w:color="auto" w:fill="auto"/>
            <w:hideMark/>
          </w:tcPr>
          <w:p w14:paraId="721420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920C198" w14:textId="4792F63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750000,00</w:t>
            </w:r>
          </w:p>
        </w:tc>
        <w:tc>
          <w:tcPr>
            <w:tcW w:w="637" w:type="pct"/>
            <w:tcBorders>
              <w:top w:val="nil"/>
              <w:left w:val="nil"/>
              <w:bottom w:val="single" w:sz="4" w:space="0" w:color="000000"/>
              <w:right w:val="single" w:sz="4" w:space="0" w:color="000000"/>
            </w:tcBorders>
            <w:shd w:val="clear" w:color="auto" w:fill="auto"/>
            <w:hideMark/>
          </w:tcPr>
          <w:p w14:paraId="48AF9B97" w14:textId="65CCA21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13F0D29D" w14:textId="767317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r>
      <w:tr w:rsidR="003D5098" w:rsidRPr="003D5098" w14:paraId="3418669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5A3843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D13B4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ED60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089FF6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7BCAC2F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040051250</w:t>
            </w:r>
          </w:p>
        </w:tc>
        <w:tc>
          <w:tcPr>
            <w:tcW w:w="210" w:type="pct"/>
            <w:tcBorders>
              <w:top w:val="nil"/>
              <w:left w:val="nil"/>
              <w:bottom w:val="single" w:sz="4" w:space="0" w:color="000000"/>
              <w:right w:val="single" w:sz="4" w:space="0" w:color="000000"/>
            </w:tcBorders>
            <w:shd w:val="clear" w:color="auto" w:fill="auto"/>
            <w:hideMark/>
          </w:tcPr>
          <w:p w14:paraId="2CA5C6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ECBA770" w14:textId="6BFBD9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750000,00</w:t>
            </w:r>
          </w:p>
        </w:tc>
        <w:tc>
          <w:tcPr>
            <w:tcW w:w="637" w:type="pct"/>
            <w:tcBorders>
              <w:top w:val="nil"/>
              <w:left w:val="nil"/>
              <w:bottom w:val="single" w:sz="4" w:space="0" w:color="000000"/>
              <w:right w:val="single" w:sz="4" w:space="0" w:color="000000"/>
            </w:tcBorders>
            <w:shd w:val="clear" w:color="auto" w:fill="auto"/>
            <w:hideMark/>
          </w:tcPr>
          <w:p w14:paraId="15E35DA4" w14:textId="384877F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4E8C0A0F" w14:textId="4F2EE63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r>
      <w:tr w:rsidR="003D5098" w:rsidRPr="003D5098" w14:paraId="7D1C1AA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7256BB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1A29E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A69B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0A23D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5B1C9E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0400512150</w:t>
            </w:r>
          </w:p>
        </w:tc>
        <w:tc>
          <w:tcPr>
            <w:tcW w:w="210" w:type="pct"/>
            <w:tcBorders>
              <w:top w:val="nil"/>
              <w:left w:val="nil"/>
              <w:bottom w:val="single" w:sz="4" w:space="0" w:color="000000"/>
              <w:right w:val="single" w:sz="4" w:space="0" w:color="000000"/>
            </w:tcBorders>
            <w:shd w:val="clear" w:color="auto" w:fill="auto"/>
            <w:hideMark/>
          </w:tcPr>
          <w:p w14:paraId="73E920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18955A2" w14:textId="37D778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750000,00</w:t>
            </w:r>
          </w:p>
        </w:tc>
        <w:tc>
          <w:tcPr>
            <w:tcW w:w="637" w:type="pct"/>
            <w:tcBorders>
              <w:top w:val="nil"/>
              <w:left w:val="nil"/>
              <w:bottom w:val="single" w:sz="4" w:space="0" w:color="000000"/>
              <w:right w:val="single" w:sz="4" w:space="0" w:color="000000"/>
            </w:tcBorders>
            <w:shd w:val="clear" w:color="auto" w:fill="auto"/>
            <w:hideMark/>
          </w:tcPr>
          <w:p w14:paraId="1CA70717" w14:textId="5542C1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4EC7ABA9" w14:textId="7D0AAAF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w:t>
            </w:r>
          </w:p>
        </w:tc>
      </w:tr>
      <w:tr w:rsidR="003D5098" w:rsidRPr="003D5098" w14:paraId="356F2FB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A3779C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7D4753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4FED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957FC6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3F7BDE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0E056D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14BAAEF" w14:textId="603AAAC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110250,00</w:t>
            </w:r>
          </w:p>
        </w:tc>
        <w:tc>
          <w:tcPr>
            <w:tcW w:w="637" w:type="pct"/>
            <w:tcBorders>
              <w:top w:val="nil"/>
              <w:left w:val="nil"/>
              <w:bottom w:val="single" w:sz="4" w:space="0" w:color="000000"/>
              <w:right w:val="single" w:sz="4" w:space="0" w:color="000000"/>
            </w:tcBorders>
            <w:shd w:val="clear" w:color="auto" w:fill="auto"/>
            <w:hideMark/>
          </w:tcPr>
          <w:p w14:paraId="4EE9467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40896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E0238C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586A69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19B10B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04AD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26820B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65F696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FE852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EB04080" w14:textId="45B741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110250,00</w:t>
            </w:r>
          </w:p>
        </w:tc>
        <w:tc>
          <w:tcPr>
            <w:tcW w:w="637" w:type="pct"/>
            <w:tcBorders>
              <w:top w:val="nil"/>
              <w:left w:val="nil"/>
              <w:bottom w:val="single" w:sz="4" w:space="0" w:color="000000"/>
              <w:right w:val="single" w:sz="4" w:space="0" w:color="000000"/>
            </w:tcBorders>
            <w:shd w:val="clear" w:color="auto" w:fill="auto"/>
            <w:hideMark/>
          </w:tcPr>
          <w:p w14:paraId="5AA73AD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899A8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3403CF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649F04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7D94C6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F8BAC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C765F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2438F7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877F3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CC4469D" w14:textId="226452A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110250,00</w:t>
            </w:r>
          </w:p>
        </w:tc>
        <w:tc>
          <w:tcPr>
            <w:tcW w:w="637" w:type="pct"/>
            <w:tcBorders>
              <w:top w:val="nil"/>
              <w:left w:val="nil"/>
              <w:bottom w:val="single" w:sz="4" w:space="0" w:color="000000"/>
              <w:right w:val="single" w:sz="4" w:space="0" w:color="000000"/>
            </w:tcBorders>
            <w:shd w:val="clear" w:color="auto" w:fill="auto"/>
            <w:hideMark/>
          </w:tcPr>
          <w:p w14:paraId="40D5F73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78B38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9AD840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26F404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Резервный фонд администрации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1026D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2C69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3C9E6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63AA77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1DC623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55AE4C6" w14:textId="7DC4A4B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110250,00</w:t>
            </w:r>
          </w:p>
        </w:tc>
        <w:tc>
          <w:tcPr>
            <w:tcW w:w="637" w:type="pct"/>
            <w:tcBorders>
              <w:top w:val="nil"/>
              <w:left w:val="nil"/>
              <w:bottom w:val="single" w:sz="4" w:space="0" w:color="000000"/>
              <w:right w:val="single" w:sz="4" w:space="0" w:color="000000"/>
            </w:tcBorders>
            <w:shd w:val="clear" w:color="auto" w:fill="auto"/>
            <w:hideMark/>
          </w:tcPr>
          <w:p w14:paraId="1B0753B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322D6B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03CB1F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0AECDA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D1409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B40C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7A4CCD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6F65E1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329615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2CA7194" w14:textId="7BEEFF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110250,00</w:t>
            </w:r>
          </w:p>
        </w:tc>
        <w:tc>
          <w:tcPr>
            <w:tcW w:w="637" w:type="pct"/>
            <w:tcBorders>
              <w:top w:val="nil"/>
              <w:left w:val="nil"/>
              <w:bottom w:val="single" w:sz="4" w:space="0" w:color="000000"/>
              <w:right w:val="single" w:sz="4" w:space="0" w:color="000000"/>
            </w:tcBorders>
            <w:shd w:val="clear" w:color="auto" w:fill="auto"/>
            <w:hideMark/>
          </w:tcPr>
          <w:p w14:paraId="6B740B8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DEB7FA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A23C7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3841C7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E458D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4000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B4F3A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614" w:type="pct"/>
            <w:tcBorders>
              <w:top w:val="nil"/>
              <w:left w:val="nil"/>
              <w:bottom w:val="single" w:sz="4" w:space="0" w:color="000000"/>
              <w:right w:val="single" w:sz="4" w:space="0" w:color="000000"/>
            </w:tcBorders>
            <w:shd w:val="clear" w:color="auto" w:fill="auto"/>
            <w:hideMark/>
          </w:tcPr>
          <w:p w14:paraId="597DA4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441D73D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8F19356" w14:textId="1ABC87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110250,00</w:t>
            </w:r>
          </w:p>
        </w:tc>
        <w:tc>
          <w:tcPr>
            <w:tcW w:w="637" w:type="pct"/>
            <w:tcBorders>
              <w:top w:val="nil"/>
              <w:left w:val="nil"/>
              <w:bottom w:val="single" w:sz="4" w:space="0" w:color="000000"/>
              <w:right w:val="single" w:sz="4" w:space="0" w:color="000000"/>
            </w:tcBorders>
            <w:shd w:val="clear" w:color="auto" w:fill="auto"/>
            <w:hideMark/>
          </w:tcPr>
          <w:p w14:paraId="26AE25B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EA487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8C5311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BF6CFF6"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Другие вопросы в области образования</w:t>
            </w:r>
          </w:p>
        </w:tc>
        <w:tc>
          <w:tcPr>
            <w:tcW w:w="239" w:type="pct"/>
            <w:tcBorders>
              <w:top w:val="nil"/>
              <w:left w:val="nil"/>
              <w:bottom w:val="single" w:sz="4" w:space="0" w:color="000000"/>
              <w:right w:val="single" w:sz="4" w:space="0" w:color="000000"/>
            </w:tcBorders>
            <w:shd w:val="clear" w:color="auto" w:fill="auto"/>
            <w:hideMark/>
          </w:tcPr>
          <w:p w14:paraId="269500B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481E2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2B8A8B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12C337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7BF39A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E141C00" w14:textId="2A0F27A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3943447,00</w:t>
            </w:r>
          </w:p>
        </w:tc>
        <w:tc>
          <w:tcPr>
            <w:tcW w:w="637" w:type="pct"/>
            <w:tcBorders>
              <w:top w:val="nil"/>
              <w:left w:val="nil"/>
              <w:bottom w:val="single" w:sz="4" w:space="0" w:color="000000"/>
              <w:right w:val="single" w:sz="4" w:space="0" w:color="000000"/>
            </w:tcBorders>
            <w:shd w:val="clear" w:color="auto" w:fill="auto"/>
            <w:hideMark/>
          </w:tcPr>
          <w:p w14:paraId="148325C3" w14:textId="5DB4C3E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4076209,00</w:t>
            </w:r>
          </w:p>
        </w:tc>
        <w:tc>
          <w:tcPr>
            <w:tcW w:w="638" w:type="pct"/>
            <w:tcBorders>
              <w:top w:val="nil"/>
              <w:left w:val="nil"/>
              <w:bottom w:val="single" w:sz="4" w:space="0" w:color="000000"/>
              <w:right w:val="single" w:sz="4" w:space="0" w:color="000000"/>
            </w:tcBorders>
            <w:shd w:val="clear" w:color="auto" w:fill="auto"/>
            <w:hideMark/>
          </w:tcPr>
          <w:p w14:paraId="064C63C3" w14:textId="30C4A6B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4229801,00</w:t>
            </w:r>
          </w:p>
        </w:tc>
      </w:tr>
      <w:tr w:rsidR="003D5098" w:rsidRPr="003D5098" w14:paraId="3CC285F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FF8479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2E06E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6FE4F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52A62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360A55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45784F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382857B" w14:textId="7D95BA3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3943447,00</w:t>
            </w:r>
          </w:p>
        </w:tc>
        <w:tc>
          <w:tcPr>
            <w:tcW w:w="637" w:type="pct"/>
            <w:tcBorders>
              <w:top w:val="nil"/>
              <w:left w:val="nil"/>
              <w:bottom w:val="single" w:sz="4" w:space="0" w:color="000000"/>
              <w:right w:val="single" w:sz="4" w:space="0" w:color="000000"/>
            </w:tcBorders>
            <w:shd w:val="clear" w:color="auto" w:fill="auto"/>
            <w:hideMark/>
          </w:tcPr>
          <w:p w14:paraId="31479D7F" w14:textId="3C4E0FF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4076209,00</w:t>
            </w:r>
          </w:p>
        </w:tc>
        <w:tc>
          <w:tcPr>
            <w:tcW w:w="638" w:type="pct"/>
            <w:tcBorders>
              <w:top w:val="nil"/>
              <w:left w:val="nil"/>
              <w:bottom w:val="single" w:sz="4" w:space="0" w:color="000000"/>
              <w:right w:val="single" w:sz="4" w:space="0" w:color="000000"/>
            </w:tcBorders>
            <w:shd w:val="clear" w:color="auto" w:fill="auto"/>
            <w:hideMark/>
          </w:tcPr>
          <w:p w14:paraId="2371D480" w14:textId="1C79B7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4229801,00</w:t>
            </w:r>
          </w:p>
        </w:tc>
      </w:tr>
      <w:tr w:rsidR="003D5098" w:rsidRPr="003D5098" w14:paraId="33A6CC3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D9A25A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6DA358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77AE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06EEC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7A72B4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D8C04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F85829B" w14:textId="2A4CF24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3943447,00</w:t>
            </w:r>
          </w:p>
        </w:tc>
        <w:tc>
          <w:tcPr>
            <w:tcW w:w="637" w:type="pct"/>
            <w:tcBorders>
              <w:top w:val="nil"/>
              <w:left w:val="nil"/>
              <w:bottom w:val="single" w:sz="4" w:space="0" w:color="000000"/>
              <w:right w:val="single" w:sz="4" w:space="0" w:color="000000"/>
            </w:tcBorders>
            <w:shd w:val="clear" w:color="auto" w:fill="auto"/>
            <w:hideMark/>
          </w:tcPr>
          <w:p w14:paraId="5FF03A24" w14:textId="2E0318C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4076209,00</w:t>
            </w:r>
          </w:p>
        </w:tc>
        <w:tc>
          <w:tcPr>
            <w:tcW w:w="638" w:type="pct"/>
            <w:tcBorders>
              <w:top w:val="nil"/>
              <w:left w:val="nil"/>
              <w:bottom w:val="single" w:sz="4" w:space="0" w:color="000000"/>
              <w:right w:val="single" w:sz="4" w:space="0" w:color="000000"/>
            </w:tcBorders>
            <w:shd w:val="clear" w:color="auto" w:fill="auto"/>
            <w:hideMark/>
          </w:tcPr>
          <w:p w14:paraId="1DF35C02" w14:textId="764A415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4229801,00</w:t>
            </w:r>
          </w:p>
        </w:tc>
      </w:tr>
      <w:tr w:rsidR="003D5098" w:rsidRPr="003D5098" w14:paraId="6BEAA3D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0F4C63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69646E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E320B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06AF60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626E4E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3CBECA4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E6395C7" w14:textId="745D642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3943447,00</w:t>
            </w:r>
          </w:p>
        </w:tc>
        <w:tc>
          <w:tcPr>
            <w:tcW w:w="637" w:type="pct"/>
            <w:tcBorders>
              <w:top w:val="nil"/>
              <w:left w:val="nil"/>
              <w:bottom w:val="single" w:sz="4" w:space="0" w:color="000000"/>
              <w:right w:val="single" w:sz="4" w:space="0" w:color="000000"/>
            </w:tcBorders>
            <w:shd w:val="clear" w:color="auto" w:fill="auto"/>
            <w:hideMark/>
          </w:tcPr>
          <w:p w14:paraId="4D760122" w14:textId="56B2FA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4076209,00</w:t>
            </w:r>
          </w:p>
        </w:tc>
        <w:tc>
          <w:tcPr>
            <w:tcW w:w="638" w:type="pct"/>
            <w:tcBorders>
              <w:top w:val="nil"/>
              <w:left w:val="nil"/>
              <w:bottom w:val="single" w:sz="4" w:space="0" w:color="000000"/>
              <w:right w:val="single" w:sz="4" w:space="0" w:color="000000"/>
            </w:tcBorders>
            <w:shd w:val="clear" w:color="auto" w:fill="auto"/>
            <w:hideMark/>
          </w:tcPr>
          <w:p w14:paraId="43164959" w14:textId="1868F31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4229801,00</w:t>
            </w:r>
          </w:p>
        </w:tc>
      </w:tr>
      <w:tr w:rsidR="003D5098" w:rsidRPr="003D5098" w14:paraId="0B2581F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39D9FB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Осуществление государственных полномочий органов опеки и попечительства в отношении несовершеннолетних</w:t>
            </w:r>
          </w:p>
        </w:tc>
        <w:tc>
          <w:tcPr>
            <w:tcW w:w="239" w:type="pct"/>
            <w:tcBorders>
              <w:top w:val="nil"/>
              <w:left w:val="nil"/>
              <w:bottom w:val="single" w:sz="4" w:space="0" w:color="000000"/>
              <w:right w:val="single" w:sz="4" w:space="0" w:color="000000"/>
            </w:tcBorders>
            <w:shd w:val="clear" w:color="auto" w:fill="auto"/>
            <w:hideMark/>
          </w:tcPr>
          <w:p w14:paraId="71060E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0569E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6607DB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568C7B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666D68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E4FF0BE" w14:textId="1A41B60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3943447,00</w:t>
            </w:r>
          </w:p>
        </w:tc>
        <w:tc>
          <w:tcPr>
            <w:tcW w:w="637" w:type="pct"/>
            <w:tcBorders>
              <w:top w:val="nil"/>
              <w:left w:val="nil"/>
              <w:bottom w:val="single" w:sz="4" w:space="0" w:color="000000"/>
              <w:right w:val="single" w:sz="4" w:space="0" w:color="000000"/>
            </w:tcBorders>
            <w:shd w:val="clear" w:color="auto" w:fill="auto"/>
            <w:hideMark/>
          </w:tcPr>
          <w:p w14:paraId="2BD35981" w14:textId="6EED9C8E"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4076209,00</w:t>
            </w:r>
          </w:p>
        </w:tc>
        <w:tc>
          <w:tcPr>
            <w:tcW w:w="638" w:type="pct"/>
            <w:tcBorders>
              <w:top w:val="nil"/>
              <w:left w:val="nil"/>
              <w:bottom w:val="single" w:sz="4" w:space="0" w:color="000000"/>
              <w:right w:val="single" w:sz="4" w:space="0" w:color="000000"/>
            </w:tcBorders>
            <w:shd w:val="clear" w:color="auto" w:fill="auto"/>
            <w:hideMark/>
          </w:tcPr>
          <w:p w14:paraId="661D7158" w14:textId="749F8C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4229801,00</w:t>
            </w:r>
          </w:p>
        </w:tc>
      </w:tr>
      <w:tr w:rsidR="003D5098" w:rsidRPr="003D5098" w14:paraId="231FF2E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8F8AC7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EC5638">
              <w:rPr>
                <w:rFonts w:eastAsia="Times New Roman"/>
                <w:color w:val="000000"/>
                <w:lang w:eastAsia="ru-RU"/>
              </w:rPr>
              <w:lastRenderedPageBreak/>
              <w:t>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36FC23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01E10A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315F3E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E0009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5266A32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468E4B63" w14:textId="46C3AE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3743447,00</w:t>
            </w:r>
          </w:p>
        </w:tc>
        <w:tc>
          <w:tcPr>
            <w:tcW w:w="637" w:type="pct"/>
            <w:tcBorders>
              <w:top w:val="nil"/>
              <w:left w:val="nil"/>
              <w:bottom w:val="single" w:sz="4" w:space="0" w:color="000000"/>
              <w:right w:val="single" w:sz="4" w:space="0" w:color="000000"/>
            </w:tcBorders>
            <w:shd w:val="clear" w:color="auto" w:fill="auto"/>
            <w:hideMark/>
          </w:tcPr>
          <w:p w14:paraId="5BEEF998" w14:textId="5B0A3B9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3876209,00</w:t>
            </w:r>
          </w:p>
        </w:tc>
        <w:tc>
          <w:tcPr>
            <w:tcW w:w="638" w:type="pct"/>
            <w:tcBorders>
              <w:top w:val="nil"/>
              <w:left w:val="nil"/>
              <w:bottom w:val="single" w:sz="4" w:space="0" w:color="000000"/>
              <w:right w:val="single" w:sz="4" w:space="0" w:color="000000"/>
            </w:tcBorders>
            <w:shd w:val="clear" w:color="auto" w:fill="auto"/>
            <w:hideMark/>
          </w:tcPr>
          <w:p w14:paraId="79EA13E2" w14:textId="22BBF91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3876209,00</w:t>
            </w:r>
          </w:p>
        </w:tc>
      </w:tr>
      <w:tr w:rsidR="003D5098" w:rsidRPr="003D5098" w14:paraId="79358DF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BB62BE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36BE5E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2E20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44AD72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4D1249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51A503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42928523" w14:textId="1ACA909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3743447,00</w:t>
            </w:r>
          </w:p>
        </w:tc>
        <w:tc>
          <w:tcPr>
            <w:tcW w:w="637" w:type="pct"/>
            <w:tcBorders>
              <w:top w:val="nil"/>
              <w:left w:val="nil"/>
              <w:bottom w:val="single" w:sz="4" w:space="0" w:color="000000"/>
              <w:right w:val="single" w:sz="4" w:space="0" w:color="000000"/>
            </w:tcBorders>
            <w:shd w:val="clear" w:color="auto" w:fill="auto"/>
            <w:hideMark/>
          </w:tcPr>
          <w:p w14:paraId="0A0A649D" w14:textId="43765D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3876209,00</w:t>
            </w:r>
          </w:p>
        </w:tc>
        <w:tc>
          <w:tcPr>
            <w:tcW w:w="638" w:type="pct"/>
            <w:tcBorders>
              <w:top w:val="nil"/>
              <w:left w:val="nil"/>
              <w:bottom w:val="single" w:sz="4" w:space="0" w:color="000000"/>
              <w:right w:val="single" w:sz="4" w:space="0" w:color="000000"/>
            </w:tcBorders>
            <w:shd w:val="clear" w:color="auto" w:fill="auto"/>
            <w:hideMark/>
          </w:tcPr>
          <w:p w14:paraId="4BC286CB" w14:textId="2D1058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3876209,00</w:t>
            </w:r>
          </w:p>
        </w:tc>
      </w:tr>
      <w:tr w:rsidR="003D5098" w:rsidRPr="003D5098" w14:paraId="5EDE714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695174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0AAC1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C4B8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52F530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234C07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36BEB1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CB09094" w14:textId="6819034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hideMark/>
          </w:tcPr>
          <w:p w14:paraId="2CA74E9D" w14:textId="671FAFC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297FB680" w14:textId="45A7C6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353592,00</w:t>
            </w:r>
          </w:p>
        </w:tc>
      </w:tr>
      <w:tr w:rsidR="003D5098" w:rsidRPr="003D5098" w14:paraId="008F67E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6AD3CF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F0886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2573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07</w:t>
            </w:r>
          </w:p>
        </w:tc>
        <w:tc>
          <w:tcPr>
            <w:tcW w:w="246" w:type="pct"/>
            <w:tcBorders>
              <w:top w:val="nil"/>
              <w:left w:val="nil"/>
              <w:bottom w:val="single" w:sz="4" w:space="0" w:color="000000"/>
              <w:right w:val="single" w:sz="4" w:space="0" w:color="000000"/>
            </w:tcBorders>
            <w:shd w:val="clear" w:color="auto" w:fill="auto"/>
            <w:hideMark/>
          </w:tcPr>
          <w:p w14:paraId="18DA23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09</w:t>
            </w:r>
          </w:p>
        </w:tc>
        <w:tc>
          <w:tcPr>
            <w:tcW w:w="614" w:type="pct"/>
            <w:tcBorders>
              <w:top w:val="nil"/>
              <w:left w:val="nil"/>
              <w:bottom w:val="single" w:sz="4" w:space="0" w:color="000000"/>
              <w:right w:val="single" w:sz="4" w:space="0" w:color="000000"/>
            </w:tcBorders>
            <w:shd w:val="clear" w:color="auto" w:fill="auto"/>
            <w:hideMark/>
          </w:tcPr>
          <w:p w14:paraId="038AED2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9999993160</w:t>
            </w:r>
          </w:p>
        </w:tc>
        <w:tc>
          <w:tcPr>
            <w:tcW w:w="210" w:type="pct"/>
            <w:tcBorders>
              <w:top w:val="nil"/>
              <w:left w:val="nil"/>
              <w:bottom w:val="single" w:sz="4" w:space="0" w:color="000000"/>
              <w:right w:val="single" w:sz="4" w:space="0" w:color="000000"/>
            </w:tcBorders>
            <w:shd w:val="clear" w:color="auto" w:fill="auto"/>
            <w:hideMark/>
          </w:tcPr>
          <w:p w14:paraId="03B94A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7664A1AC" w14:textId="22A0D87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hideMark/>
          </w:tcPr>
          <w:p w14:paraId="0D9B2FAF" w14:textId="506F63B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15810B24" w14:textId="5C516B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353592,00</w:t>
            </w:r>
          </w:p>
        </w:tc>
      </w:tr>
      <w:tr w:rsidR="003D5098" w:rsidRPr="003D5098" w14:paraId="55B0CF9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91C1DE"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КУЛЬТУРА, КИНЕМАТОГРАФИЯ</w:t>
            </w:r>
          </w:p>
        </w:tc>
        <w:tc>
          <w:tcPr>
            <w:tcW w:w="239" w:type="pct"/>
            <w:tcBorders>
              <w:top w:val="nil"/>
              <w:left w:val="nil"/>
              <w:bottom w:val="single" w:sz="4" w:space="0" w:color="000000"/>
              <w:right w:val="single" w:sz="4" w:space="0" w:color="000000"/>
            </w:tcBorders>
            <w:shd w:val="clear" w:color="auto" w:fill="auto"/>
            <w:hideMark/>
          </w:tcPr>
          <w:p w14:paraId="2AC716E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C746B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21EFEC8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0C51A85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3B2B5C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9F56C86" w14:textId="2581958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85605073,14</w:t>
            </w:r>
          </w:p>
        </w:tc>
        <w:tc>
          <w:tcPr>
            <w:tcW w:w="637" w:type="pct"/>
            <w:tcBorders>
              <w:top w:val="nil"/>
              <w:left w:val="nil"/>
              <w:bottom w:val="single" w:sz="4" w:space="0" w:color="000000"/>
              <w:right w:val="single" w:sz="4" w:space="0" w:color="000000"/>
            </w:tcBorders>
            <w:shd w:val="clear" w:color="auto" w:fill="auto"/>
            <w:hideMark/>
          </w:tcPr>
          <w:p w14:paraId="07513A38" w14:textId="22F33520"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81043196,39</w:t>
            </w:r>
          </w:p>
        </w:tc>
        <w:tc>
          <w:tcPr>
            <w:tcW w:w="638" w:type="pct"/>
            <w:tcBorders>
              <w:top w:val="nil"/>
              <w:left w:val="nil"/>
              <w:bottom w:val="single" w:sz="4" w:space="0" w:color="000000"/>
              <w:right w:val="single" w:sz="4" w:space="0" w:color="000000"/>
            </w:tcBorders>
            <w:shd w:val="clear" w:color="auto" w:fill="auto"/>
            <w:hideMark/>
          </w:tcPr>
          <w:p w14:paraId="523336EE" w14:textId="1757E93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89298768,03</w:t>
            </w:r>
          </w:p>
        </w:tc>
      </w:tr>
      <w:tr w:rsidR="003D5098" w:rsidRPr="003D5098" w14:paraId="2EBAF7C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B19F02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Культура</w:t>
            </w:r>
          </w:p>
        </w:tc>
        <w:tc>
          <w:tcPr>
            <w:tcW w:w="239" w:type="pct"/>
            <w:tcBorders>
              <w:top w:val="nil"/>
              <w:left w:val="nil"/>
              <w:bottom w:val="single" w:sz="4" w:space="0" w:color="000000"/>
              <w:right w:val="single" w:sz="4" w:space="0" w:color="000000"/>
            </w:tcBorders>
            <w:shd w:val="clear" w:color="auto" w:fill="auto"/>
            <w:hideMark/>
          </w:tcPr>
          <w:p w14:paraId="2D202AB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13A13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7A1BD88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94E72F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719CF89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DF9C606" w14:textId="161DDDC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84258525,67</w:t>
            </w:r>
          </w:p>
        </w:tc>
        <w:tc>
          <w:tcPr>
            <w:tcW w:w="637" w:type="pct"/>
            <w:tcBorders>
              <w:top w:val="nil"/>
              <w:left w:val="nil"/>
              <w:bottom w:val="single" w:sz="4" w:space="0" w:color="000000"/>
              <w:right w:val="single" w:sz="4" w:space="0" w:color="000000"/>
            </w:tcBorders>
            <w:shd w:val="clear" w:color="auto" w:fill="auto"/>
            <w:hideMark/>
          </w:tcPr>
          <w:p w14:paraId="622E8FBF" w14:textId="18F3841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80545196,39</w:t>
            </w:r>
          </w:p>
        </w:tc>
        <w:tc>
          <w:tcPr>
            <w:tcW w:w="638" w:type="pct"/>
            <w:tcBorders>
              <w:top w:val="nil"/>
              <w:left w:val="nil"/>
              <w:bottom w:val="single" w:sz="4" w:space="0" w:color="000000"/>
              <w:right w:val="single" w:sz="4" w:space="0" w:color="000000"/>
            </w:tcBorders>
            <w:shd w:val="clear" w:color="auto" w:fill="auto"/>
            <w:hideMark/>
          </w:tcPr>
          <w:p w14:paraId="2F4D7BBD" w14:textId="3730ACD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88800768,03</w:t>
            </w:r>
          </w:p>
        </w:tc>
      </w:tr>
      <w:tr w:rsidR="003D5098" w:rsidRPr="003D5098" w14:paraId="0E72D00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5C082B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556325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79FD8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2A3B19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85CC7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0100000000</w:t>
            </w:r>
          </w:p>
        </w:tc>
        <w:tc>
          <w:tcPr>
            <w:tcW w:w="210" w:type="pct"/>
            <w:tcBorders>
              <w:top w:val="nil"/>
              <w:left w:val="nil"/>
              <w:bottom w:val="single" w:sz="4" w:space="0" w:color="000000"/>
              <w:right w:val="single" w:sz="4" w:space="0" w:color="000000"/>
            </w:tcBorders>
            <w:shd w:val="clear" w:color="auto" w:fill="auto"/>
            <w:hideMark/>
          </w:tcPr>
          <w:p w14:paraId="5A5495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9E6F367" w14:textId="12D118B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140240,00</w:t>
            </w:r>
          </w:p>
        </w:tc>
        <w:tc>
          <w:tcPr>
            <w:tcW w:w="637" w:type="pct"/>
            <w:tcBorders>
              <w:top w:val="nil"/>
              <w:left w:val="nil"/>
              <w:bottom w:val="single" w:sz="4" w:space="0" w:color="000000"/>
              <w:right w:val="single" w:sz="4" w:space="0" w:color="000000"/>
            </w:tcBorders>
            <w:shd w:val="clear" w:color="auto" w:fill="auto"/>
            <w:hideMark/>
          </w:tcPr>
          <w:p w14:paraId="2C14B4E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16CA66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058003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5A4060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6087C7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3F7CA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415B03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F1621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0130000000</w:t>
            </w:r>
          </w:p>
        </w:tc>
        <w:tc>
          <w:tcPr>
            <w:tcW w:w="210" w:type="pct"/>
            <w:tcBorders>
              <w:top w:val="nil"/>
              <w:left w:val="nil"/>
              <w:bottom w:val="single" w:sz="4" w:space="0" w:color="000000"/>
              <w:right w:val="single" w:sz="4" w:space="0" w:color="000000"/>
            </w:tcBorders>
            <w:shd w:val="clear" w:color="auto" w:fill="auto"/>
            <w:hideMark/>
          </w:tcPr>
          <w:p w14:paraId="7EFF89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C461FE9" w14:textId="7AAD27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140240,00</w:t>
            </w:r>
          </w:p>
        </w:tc>
        <w:tc>
          <w:tcPr>
            <w:tcW w:w="637" w:type="pct"/>
            <w:tcBorders>
              <w:top w:val="nil"/>
              <w:left w:val="nil"/>
              <w:bottom w:val="single" w:sz="4" w:space="0" w:color="000000"/>
              <w:right w:val="single" w:sz="4" w:space="0" w:color="000000"/>
            </w:tcBorders>
            <w:shd w:val="clear" w:color="auto" w:fill="auto"/>
            <w:hideMark/>
          </w:tcPr>
          <w:p w14:paraId="1943073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B77723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F562E6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B0CF17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"Организация отдыха и оздоровления детей"</w:t>
            </w:r>
          </w:p>
        </w:tc>
        <w:tc>
          <w:tcPr>
            <w:tcW w:w="239" w:type="pct"/>
            <w:tcBorders>
              <w:top w:val="nil"/>
              <w:left w:val="nil"/>
              <w:bottom w:val="single" w:sz="4" w:space="0" w:color="000000"/>
              <w:right w:val="single" w:sz="4" w:space="0" w:color="000000"/>
            </w:tcBorders>
            <w:shd w:val="clear" w:color="auto" w:fill="auto"/>
            <w:hideMark/>
          </w:tcPr>
          <w:p w14:paraId="6A97E7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08C82E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9861AA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8B855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0130200000</w:t>
            </w:r>
          </w:p>
        </w:tc>
        <w:tc>
          <w:tcPr>
            <w:tcW w:w="210" w:type="pct"/>
            <w:tcBorders>
              <w:top w:val="nil"/>
              <w:left w:val="nil"/>
              <w:bottom w:val="single" w:sz="4" w:space="0" w:color="000000"/>
              <w:right w:val="single" w:sz="4" w:space="0" w:color="000000"/>
            </w:tcBorders>
            <w:shd w:val="clear" w:color="auto" w:fill="auto"/>
            <w:hideMark/>
          </w:tcPr>
          <w:p w14:paraId="52C80A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F505B68" w14:textId="5FD134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140240,00</w:t>
            </w:r>
          </w:p>
        </w:tc>
        <w:tc>
          <w:tcPr>
            <w:tcW w:w="637" w:type="pct"/>
            <w:tcBorders>
              <w:top w:val="nil"/>
              <w:left w:val="nil"/>
              <w:bottom w:val="single" w:sz="4" w:space="0" w:color="000000"/>
              <w:right w:val="single" w:sz="4" w:space="0" w:color="000000"/>
            </w:tcBorders>
            <w:shd w:val="clear" w:color="auto" w:fill="auto"/>
            <w:hideMark/>
          </w:tcPr>
          <w:p w14:paraId="28CF9CD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FBFD75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06C009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83FB13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мер поддержки в сфере занятости населения</w:t>
            </w:r>
          </w:p>
        </w:tc>
        <w:tc>
          <w:tcPr>
            <w:tcW w:w="239" w:type="pct"/>
            <w:tcBorders>
              <w:top w:val="nil"/>
              <w:left w:val="nil"/>
              <w:bottom w:val="single" w:sz="4" w:space="0" w:color="000000"/>
              <w:right w:val="single" w:sz="4" w:space="0" w:color="000000"/>
            </w:tcBorders>
            <w:shd w:val="clear" w:color="auto" w:fill="auto"/>
            <w:hideMark/>
          </w:tcPr>
          <w:p w14:paraId="6E7E45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D3D14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2B35D97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BE44F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01302S4050</w:t>
            </w:r>
          </w:p>
        </w:tc>
        <w:tc>
          <w:tcPr>
            <w:tcW w:w="210" w:type="pct"/>
            <w:tcBorders>
              <w:top w:val="nil"/>
              <w:left w:val="nil"/>
              <w:bottom w:val="single" w:sz="4" w:space="0" w:color="000000"/>
              <w:right w:val="single" w:sz="4" w:space="0" w:color="000000"/>
            </w:tcBorders>
            <w:shd w:val="clear" w:color="auto" w:fill="auto"/>
            <w:hideMark/>
          </w:tcPr>
          <w:p w14:paraId="10B853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A72AE6C" w14:textId="77CDE0C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140240,00</w:t>
            </w:r>
          </w:p>
        </w:tc>
        <w:tc>
          <w:tcPr>
            <w:tcW w:w="637" w:type="pct"/>
            <w:tcBorders>
              <w:top w:val="nil"/>
              <w:left w:val="nil"/>
              <w:bottom w:val="single" w:sz="4" w:space="0" w:color="000000"/>
              <w:right w:val="single" w:sz="4" w:space="0" w:color="000000"/>
            </w:tcBorders>
            <w:shd w:val="clear" w:color="auto" w:fill="auto"/>
            <w:hideMark/>
          </w:tcPr>
          <w:p w14:paraId="6C9A106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73BE2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00429A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A5F9D16" w14:textId="1D5D99C5"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211A34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6F28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146F7E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4473E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01302S4050</w:t>
            </w:r>
          </w:p>
        </w:tc>
        <w:tc>
          <w:tcPr>
            <w:tcW w:w="210" w:type="pct"/>
            <w:tcBorders>
              <w:top w:val="nil"/>
              <w:left w:val="nil"/>
              <w:bottom w:val="single" w:sz="4" w:space="0" w:color="000000"/>
              <w:right w:val="single" w:sz="4" w:space="0" w:color="000000"/>
            </w:tcBorders>
            <w:shd w:val="clear" w:color="auto" w:fill="auto"/>
            <w:hideMark/>
          </w:tcPr>
          <w:p w14:paraId="0C3139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57852A86" w14:textId="3035EDB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140240,00</w:t>
            </w:r>
          </w:p>
        </w:tc>
        <w:tc>
          <w:tcPr>
            <w:tcW w:w="637" w:type="pct"/>
            <w:tcBorders>
              <w:top w:val="nil"/>
              <w:left w:val="nil"/>
              <w:bottom w:val="single" w:sz="4" w:space="0" w:color="000000"/>
              <w:right w:val="single" w:sz="4" w:space="0" w:color="000000"/>
            </w:tcBorders>
            <w:shd w:val="clear" w:color="auto" w:fill="auto"/>
            <w:hideMark/>
          </w:tcPr>
          <w:p w14:paraId="2ABD37B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80F239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A8ECA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ABF31B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43E2A33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89CC3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11575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F55FC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01302S4050</w:t>
            </w:r>
          </w:p>
        </w:tc>
        <w:tc>
          <w:tcPr>
            <w:tcW w:w="210" w:type="pct"/>
            <w:tcBorders>
              <w:top w:val="nil"/>
              <w:left w:val="nil"/>
              <w:bottom w:val="single" w:sz="4" w:space="0" w:color="000000"/>
              <w:right w:val="single" w:sz="4" w:space="0" w:color="000000"/>
            </w:tcBorders>
            <w:shd w:val="clear" w:color="auto" w:fill="auto"/>
            <w:hideMark/>
          </w:tcPr>
          <w:p w14:paraId="70D2829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56EA13E2" w14:textId="1FEE60C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140240,00</w:t>
            </w:r>
          </w:p>
        </w:tc>
        <w:tc>
          <w:tcPr>
            <w:tcW w:w="637" w:type="pct"/>
            <w:tcBorders>
              <w:top w:val="nil"/>
              <w:left w:val="nil"/>
              <w:bottom w:val="single" w:sz="4" w:space="0" w:color="000000"/>
              <w:right w:val="single" w:sz="4" w:space="0" w:color="000000"/>
            </w:tcBorders>
            <w:shd w:val="clear" w:color="auto" w:fill="auto"/>
            <w:hideMark/>
          </w:tcPr>
          <w:p w14:paraId="6D09A45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F24BE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3527FC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C8B6ECD" w14:textId="400525A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Муниципальная программа "Развитие </w:t>
            </w:r>
            <w:r w:rsidR="00FD075D" w:rsidRPr="00EC5638">
              <w:rPr>
                <w:rFonts w:eastAsia="Times New Roman"/>
                <w:color w:val="000000"/>
                <w:lang w:eastAsia="ru-RU"/>
              </w:rPr>
              <w:t>культуры</w:t>
            </w:r>
            <w:r w:rsidRPr="00EC5638">
              <w:rPr>
                <w:rFonts w:eastAsia="Times New Roman"/>
                <w:color w:val="000000"/>
                <w:lang w:eastAsia="ru-RU"/>
              </w:rPr>
              <w:t xml:space="preserve">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C2687C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D3417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27BBE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04913B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6E852E3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649E3D3" w14:textId="77D72E92" w:rsidR="003D5098" w:rsidRPr="00EC5638" w:rsidRDefault="003D5098" w:rsidP="00504FBF">
            <w:pPr>
              <w:jc w:val="right"/>
              <w:rPr>
                <w:rFonts w:eastAsia="Times New Roman"/>
                <w:color w:val="000000"/>
                <w:lang w:eastAsia="ru-RU"/>
              </w:rPr>
            </w:pPr>
            <w:r w:rsidRPr="00EC5638">
              <w:rPr>
                <w:rFonts w:eastAsia="Times New Roman"/>
                <w:color w:val="000000"/>
                <w:lang w:eastAsia="ru-RU"/>
              </w:rPr>
              <w:t>84018285,67</w:t>
            </w:r>
          </w:p>
        </w:tc>
        <w:tc>
          <w:tcPr>
            <w:tcW w:w="637" w:type="pct"/>
            <w:tcBorders>
              <w:top w:val="nil"/>
              <w:left w:val="nil"/>
              <w:bottom w:val="single" w:sz="4" w:space="0" w:color="000000"/>
              <w:right w:val="single" w:sz="4" w:space="0" w:color="000000"/>
            </w:tcBorders>
            <w:shd w:val="clear" w:color="auto" w:fill="auto"/>
            <w:hideMark/>
          </w:tcPr>
          <w:p w14:paraId="5BB5B6D8" w14:textId="6301C1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80323196,39</w:t>
            </w:r>
          </w:p>
        </w:tc>
        <w:tc>
          <w:tcPr>
            <w:tcW w:w="638" w:type="pct"/>
            <w:tcBorders>
              <w:top w:val="nil"/>
              <w:left w:val="nil"/>
              <w:bottom w:val="single" w:sz="4" w:space="0" w:color="000000"/>
              <w:right w:val="single" w:sz="4" w:space="0" w:color="000000"/>
            </w:tcBorders>
            <w:shd w:val="clear" w:color="auto" w:fill="auto"/>
            <w:hideMark/>
          </w:tcPr>
          <w:p w14:paraId="65346837" w14:textId="3F9B1E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88517768,03</w:t>
            </w:r>
          </w:p>
        </w:tc>
      </w:tr>
      <w:tr w:rsidR="003D5098" w:rsidRPr="003D5098" w14:paraId="7AF30FB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EFC839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39" w:type="pct"/>
            <w:tcBorders>
              <w:top w:val="nil"/>
              <w:left w:val="nil"/>
              <w:bottom w:val="single" w:sz="4" w:space="0" w:color="000000"/>
              <w:right w:val="single" w:sz="4" w:space="0" w:color="000000"/>
            </w:tcBorders>
            <w:shd w:val="clear" w:color="auto" w:fill="auto"/>
            <w:hideMark/>
          </w:tcPr>
          <w:p w14:paraId="58519F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5C56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477A0A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00013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0210000000</w:t>
            </w:r>
          </w:p>
        </w:tc>
        <w:tc>
          <w:tcPr>
            <w:tcW w:w="210" w:type="pct"/>
            <w:tcBorders>
              <w:top w:val="nil"/>
              <w:left w:val="nil"/>
              <w:bottom w:val="single" w:sz="4" w:space="0" w:color="000000"/>
              <w:right w:val="single" w:sz="4" w:space="0" w:color="000000"/>
            </w:tcBorders>
            <w:shd w:val="clear" w:color="auto" w:fill="auto"/>
            <w:hideMark/>
          </w:tcPr>
          <w:p w14:paraId="0DF93D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DC446E0" w14:textId="6C83C68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50596348,00</w:t>
            </w:r>
          </w:p>
        </w:tc>
        <w:tc>
          <w:tcPr>
            <w:tcW w:w="637" w:type="pct"/>
            <w:tcBorders>
              <w:top w:val="nil"/>
              <w:left w:val="nil"/>
              <w:bottom w:val="single" w:sz="4" w:space="0" w:color="000000"/>
              <w:right w:val="single" w:sz="4" w:space="0" w:color="000000"/>
            </w:tcBorders>
            <w:shd w:val="clear" w:color="auto" w:fill="auto"/>
            <w:hideMark/>
          </w:tcPr>
          <w:p w14:paraId="5DDFC6B5" w14:textId="7FB868B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52163068,36</w:t>
            </w:r>
          </w:p>
        </w:tc>
        <w:tc>
          <w:tcPr>
            <w:tcW w:w="638" w:type="pct"/>
            <w:tcBorders>
              <w:top w:val="nil"/>
              <w:left w:val="nil"/>
              <w:bottom w:val="single" w:sz="4" w:space="0" w:color="000000"/>
              <w:right w:val="single" w:sz="4" w:space="0" w:color="000000"/>
            </w:tcBorders>
            <w:shd w:val="clear" w:color="auto" w:fill="auto"/>
            <w:hideMark/>
          </w:tcPr>
          <w:p w14:paraId="6CD6E498" w14:textId="1AE3BC2D" w:rsidR="003D5098" w:rsidRPr="00EC5638" w:rsidRDefault="003D5098" w:rsidP="00504FBF">
            <w:pPr>
              <w:jc w:val="right"/>
              <w:rPr>
                <w:rFonts w:eastAsia="Times New Roman"/>
                <w:color w:val="000000"/>
                <w:lang w:eastAsia="ru-RU"/>
              </w:rPr>
            </w:pPr>
            <w:r w:rsidRPr="00EC5638">
              <w:rPr>
                <w:rFonts w:eastAsia="Times New Roman"/>
                <w:color w:val="000000"/>
                <w:lang w:eastAsia="ru-RU"/>
              </w:rPr>
              <w:t>57057640,00</w:t>
            </w:r>
          </w:p>
        </w:tc>
      </w:tr>
      <w:tr w:rsidR="003D5098" w:rsidRPr="003D5098" w14:paraId="49DC7A4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9AFB93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4560B6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57E8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983A2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9FB36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5559F2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6AB9689" w14:textId="7F910A1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42717526,00</w:t>
            </w:r>
          </w:p>
        </w:tc>
        <w:tc>
          <w:tcPr>
            <w:tcW w:w="637" w:type="pct"/>
            <w:tcBorders>
              <w:top w:val="nil"/>
              <w:left w:val="nil"/>
              <w:bottom w:val="single" w:sz="4" w:space="0" w:color="000000"/>
              <w:right w:val="single" w:sz="4" w:space="0" w:color="000000"/>
            </w:tcBorders>
            <w:shd w:val="clear" w:color="auto" w:fill="auto"/>
            <w:hideMark/>
          </w:tcPr>
          <w:p w14:paraId="2FBAF3D7" w14:textId="59F892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45509908,36</w:t>
            </w:r>
          </w:p>
        </w:tc>
        <w:tc>
          <w:tcPr>
            <w:tcW w:w="638" w:type="pct"/>
            <w:tcBorders>
              <w:top w:val="nil"/>
              <w:left w:val="nil"/>
              <w:bottom w:val="single" w:sz="4" w:space="0" w:color="000000"/>
              <w:right w:val="single" w:sz="4" w:space="0" w:color="000000"/>
            </w:tcBorders>
            <w:shd w:val="clear" w:color="auto" w:fill="auto"/>
            <w:hideMark/>
          </w:tcPr>
          <w:p w14:paraId="32295280" w14:textId="321675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50000000,00</w:t>
            </w:r>
          </w:p>
        </w:tc>
      </w:tr>
      <w:tr w:rsidR="003D5098" w:rsidRPr="003D5098" w14:paraId="08F5382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A4C16F7" w14:textId="23AC7BEC"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4419D0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5CF4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22F1A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423E7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306AF4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242821D" w14:textId="37AC0C4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42717526,00</w:t>
            </w:r>
          </w:p>
        </w:tc>
        <w:tc>
          <w:tcPr>
            <w:tcW w:w="637" w:type="pct"/>
            <w:tcBorders>
              <w:top w:val="nil"/>
              <w:left w:val="nil"/>
              <w:bottom w:val="single" w:sz="4" w:space="0" w:color="000000"/>
              <w:right w:val="single" w:sz="4" w:space="0" w:color="000000"/>
            </w:tcBorders>
            <w:shd w:val="clear" w:color="auto" w:fill="auto"/>
            <w:hideMark/>
          </w:tcPr>
          <w:p w14:paraId="1C86427E" w14:textId="0ACACA6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45509908,36</w:t>
            </w:r>
          </w:p>
        </w:tc>
        <w:tc>
          <w:tcPr>
            <w:tcW w:w="638" w:type="pct"/>
            <w:tcBorders>
              <w:top w:val="nil"/>
              <w:left w:val="nil"/>
              <w:bottom w:val="single" w:sz="4" w:space="0" w:color="000000"/>
              <w:right w:val="single" w:sz="4" w:space="0" w:color="000000"/>
            </w:tcBorders>
            <w:shd w:val="clear" w:color="auto" w:fill="auto"/>
            <w:hideMark/>
          </w:tcPr>
          <w:p w14:paraId="65B198D7" w14:textId="5E50D4B9"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50000000,00</w:t>
            </w:r>
          </w:p>
        </w:tc>
      </w:tr>
      <w:tr w:rsidR="003D5098" w:rsidRPr="003D5098" w14:paraId="7C182F7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27721C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6F58B1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9207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552E19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491E38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0210021000</w:t>
            </w:r>
          </w:p>
        </w:tc>
        <w:tc>
          <w:tcPr>
            <w:tcW w:w="210" w:type="pct"/>
            <w:tcBorders>
              <w:top w:val="nil"/>
              <w:left w:val="nil"/>
              <w:bottom w:val="single" w:sz="4" w:space="0" w:color="000000"/>
              <w:right w:val="single" w:sz="4" w:space="0" w:color="000000"/>
            </w:tcBorders>
            <w:shd w:val="clear" w:color="auto" w:fill="auto"/>
            <w:hideMark/>
          </w:tcPr>
          <w:p w14:paraId="4BD395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0F1E2430" w14:textId="0C2A3CF7" w:rsidR="003D5098" w:rsidRPr="00EC5638" w:rsidRDefault="003D5098" w:rsidP="00504FBF">
            <w:pPr>
              <w:jc w:val="right"/>
              <w:rPr>
                <w:rFonts w:eastAsia="Times New Roman"/>
                <w:color w:val="000000"/>
                <w:lang w:eastAsia="ru-RU"/>
              </w:rPr>
            </w:pPr>
            <w:r w:rsidRPr="00EC5638">
              <w:rPr>
                <w:rFonts w:eastAsia="Times New Roman"/>
                <w:color w:val="000000"/>
                <w:lang w:eastAsia="ru-RU"/>
              </w:rPr>
              <w:t>42717526,00</w:t>
            </w:r>
          </w:p>
        </w:tc>
        <w:tc>
          <w:tcPr>
            <w:tcW w:w="637" w:type="pct"/>
            <w:tcBorders>
              <w:top w:val="nil"/>
              <w:left w:val="nil"/>
              <w:bottom w:val="single" w:sz="4" w:space="0" w:color="000000"/>
              <w:right w:val="single" w:sz="4" w:space="0" w:color="000000"/>
            </w:tcBorders>
            <w:shd w:val="clear" w:color="auto" w:fill="auto"/>
            <w:hideMark/>
          </w:tcPr>
          <w:p w14:paraId="125EFB9D" w14:textId="64171ED9"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45509908,36</w:t>
            </w:r>
          </w:p>
        </w:tc>
        <w:tc>
          <w:tcPr>
            <w:tcW w:w="638" w:type="pct"/>
            <w:tcBorders>
              <w:top w:val="nil"/>
              <w:left w:val="nil"/>
              <w:bottom w:val="single" w:sz="4" w:space="0" w:color="000000"/>
              <w:right w:val="single" w:sz="4" w:space="0" w:color="000000"/>
            </w:tcBorders>
            <w:shd w:val="clear" w:color="auto" w:fill="auto"/>
            <w:hideMark/>
          </w:tcPr>
          <w:p w14:paraId="60E77606" w14:textId="449C75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50000000,00</w:t>
            </w:r>
          </w:p>
        </w:tc>
      </w:tr>
      <w:tr w:rsidR="003D5098" w:rsidRPr="003D5098" w14:paraId="1E040A3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6E1F50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коммунальных услуг муниципальными учреждениями</w:t>
            </w:r>
          </w:p>
        </w:tc>
        <w:tc>
          <w:tcPr>
            <w:tcW w:w="239" w:type="pct"/>
            <w:tcBorders>
              <w:top w:val="nil"/>
              <w:left w:val="nil"/>
              <w:bottom w:val="single" w:sz="4" w:space="0" w:color="000000"/>
              <w:right w:val="single" w:sz="4" w:space="0" w:color="000000"/>
            </w:tcBorders>
            <w:shd w:val="clear" w:color="auto" w:fill="auto"/>
            <w:hideMark/>
          </w:tcPr>
          <w:p w14:paraId="6581A6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9D75C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160589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D8160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176067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86C4803" w14:textId="5E7286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6593167,00</w:t>
            </w:r>
          </w:p>
        </w:tc>
        <w:tc>
          <w:tcPr>
            <w:tcW w:w="637" w:type="pct"/>
            <w:tcBorders>
              <w:top w:val="nil"/>
              <w:left w:val="nil"/>
              <w:bottom w:val="single" w:sz="4" w:space="0" w:color="000000"/>
              <w:right w:val="single" w:sz="4" w:space="0" w:color="000000"/>
            </w:tcBorders>
            <w:shd w:val="clear" w:color="auto" w:fill="auto"/>
            <w:hideMark/>
          </w:tcPr>
          <w:p w14:paraId="1D139A9F" w14:textId="183BD854" w:rsidR="003D5098" w:rsidRPr="00EC5638" w:rsidRDefault="003D5098" w:rsidP="00504FBF">
            <w:pPr>
              <w:jc w:val="right"/>
              <w:rPr>
                <w:rFonts w:eastAsia="Times New Roman"/>
                <w:color w:val="000000"/>
                <w:lang w:eastAsia="ru-RU"/>
              </w:rPr>
            </w:pPr>
            <w:r w:rsidRPr="00EC5638">
              <w:rPr>
                <w:rFonts w:eastAsia="Times New Roman"/>
                <w:color w:val="000000"/>
                <w:lang w:eastAsia="ru-RU"/>
              </w:rPr>
              <w:t>6653160,00</w:t>
            </w:r>
          </w:p>
        </w:tc>
        <w:tc>
          <w:tcPr>
            <w:tcW w:w="638" w:type="pct"/>
            <w:tcBorders>
              <w:top w:val="nil"/>
              <w:left w:val="nil"/>
              <w:bottom w:val="single" w:sz="4" w:space="0" w:color="000000"/>
              <w:right w:val="single" w:sz="4" w:space="0" w:color="000000"/>
            </w:tcBorders>
            <w:shd w:val="clear" w:color="auto" w:fill="auto"/>
            <w:hideMark/>
          </w:tcPr>
          <w:p w14:paraId="141F7F16" w14:textId="1198DFDB"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7057640,00</w:t>
            </w:r>
          </w:p>
        </w:tc>
      </w:tr>
      <w:tr w:rsidR="003D5098" w:rsidRPr="003D5098" w14:paraId="023976A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C09B19C" w14:textId="3A05B11D"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AEF73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F2661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4E6AFB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935A2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19A480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56D00C9E" w14:textId="0D4C320E" w:rsidR="003D5098" w:rsidRPr="00EC5638" w:rsidRDefault="003D5098" w:rsidP="00504FBF">
            <w:pPr>
              <w:jc w:val="right"/>
              <w:rPr>
                <w:rFonts w:eastAsia="Times New Roman"/>
                <w:color w:val="000000"/>
                <w:lang w:eastAsia="ru-RU"/>
              </w:rPr>
            </w:pPr>
            <w:r w:rsidRPr="00EC5638">
              <w:rPr>
                <w:rFonts w:eastAsia="Times New Roman"/>
                <w:color w:val="000000"/>
                <w:lang w:eastAsia="ru-RU"/>
              </w:rPr>
              <w:t>6593167,00</w:t>
            </w:r>
          </w:p>
        </w:tc>
        <w:tc>
          <w:tcPr>
            <w:tcW w:w="637" w:type="pct"/>
            <w:tcBorders>
              <w:top w:val="nil"/>
              <w:left w:val="nil"/>
              <w:bottom w:val="single" w:sz="4" w:space="0" w:color="000000"/>
              <w:right w:val="single" w:sz="4" w:space="0" w:color="000000"/>
            </w:tcBorders>
            <w:shd w:val="clear" w:color="auto" w:fill="auto"/>
            <w:hideMark/>
          </w:tcPr>
          <w:p w14:paraId="0680EA36" w14:textId="498144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6653160,00</w:t>
            </w:r>
          </w:p>
        </w:tc>
        <w:tc>
          <w:tcPr>
            <w:tcW w:w="638" w:type="pct"/>
            <w:tcBorders>
              <w:top w:val="nil"/>
              <w:left w:val="nil"/>
              <w:bottom w:val="single" w:sz="4" w:space="0" w:color="000000"/>
              <w:right w:val="single" w:sz="4" w:space="0" w:color="000000"/>
            </w:tcBorders>
            <w:shd w:val="clear" w:color="auto" w:fill="auto"/>
            <w:hideMark/>
          </w:tcPr>
          <w:p w14:paraId="1AA5C0CF" w14:textId="094C40D0"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7057640,00</w:t>
            </w:r>
          </w:p>
        </w:tc>
      </w:tr>
      <w:tr w:rsidR="003D5098" w:rsidRPr="003D5098" w14:paraId="0AB16E4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1899BD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472B6E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845AE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5446EE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03A9D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0210021001</w:t>
            </w:r>
          </w:p>
        </w:tc>
        <w:tc>
          <w:tcPr>
            <w:tcW w:w="210" w:type="pct"/>
            <w:tcBorders>
              <w:top w:val="nil"/>
              <w:left w:val="nil"/>
              <w:bottom w:val="single" w:sz="4" w:space="0" w:color="000000"/>
              <w:right w:val="single" w:sz="4" w:space="0" w:color="000000"/>
            </w:tcBorders>
            <w:shd w:val="clear" w:color="auto" w:fill="auto"/>
            <w:hideMark/>
          </w:tcPr>
          <w:p w14:paraId="23B5F7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16F501B6" w14:textId="20BE8D0A" w:rsidR="003D5098" w:rsidRPr="00EC5638" w:rsidRDefault="003D5098" w:rsidP="00504FBF">
            <w:pPr>
              <w:jc w:val="right"/>
              <w:rPr>
                <w:rFonts w:eastAsia="Times New Roman"/>
                <w:color w:val="000000"/>
                <w:lang w:eastAsia="ru-RU"/>
              </w:rPr>
            </w:pPr>
            <w:r w:rsidRPr="00EC5638">
              <w:rPr>
                <w:rFonts w:eastAsia="Times New Roman"/>
                <w:color w:val="000000"/>
                <w:lang w:eastAsia="ru-RU"/>
              </w:rPr>
              <w:t>6593167,00</w:t>
            </w:r>
          </w:p>
        </w:tc>
        <w:tc>
          <w:tcPr>
            <w:tcW w:w="637" w:type="pct"/>
            <w:tcBorders>
              <w:top w:val="nil"/>
              <w:left w:val="nil"/>
              <w:bottom w:val="single" w:sz="4" w:space="0" w:color="000000"/>
              <w:right w:val="single" w:sz="4" w:space="0" w:color="000000"/>
            </w:tcBorders>
            <w:shd w:val="clear" w:color="auto" w:fill="auto"/>
            <w:hideMark/>
          </w:tcPr>
          <w:p w14:paraId="504F68F3" w14:textId="54509EA6" w:rsidR="003D5098" w:rsidRPr="00EC5638" w:rsidRDefault="003D5098" w:rsidP="00504FBF">
            <w:pPr>
              <w:jc w:val="right"/>
              <w:rPr>
                <w:rFonts w:eastAsia="Times New Roman"/>
                <w:color w:val="000000"/>
                <w:lang w:eastAsia="ru-RU"/>
              </w:rPr>
            </w:pPr>
            <w:r w:rsidRPr="00EC5638">
              <w:rPr>
                <w:rFonts w:eastAsia="Times New Roman"/>
                <w:color w:val="000000"/>
                <w:lang w:eastAsia="ru-RU"/>
              </w:rPr>
              <w:t>6653160,00</w:t>
            </w:r>
          </w:p>
        </w:tc>
        <w:tc>
          <w:tcPr>
            <w:tcW w:w="638" w:type="pct"/>
            <w:tcBorders>
              <w:top w:val="nil"/>
              <w:left w:val="nil"/>
              <w:bottom w:val="single" w:sz="4" w:space="0" w:color="000000"/>
              <w:right w:val="single" w:sz="4" w:space="0" w:color="000000"/>
            </w:tcBorders>
            <w:shd w:val="clear" w:color="auto" w:fill="auto"/>
            <w:hideMark/>
          </w:tcPr>
          <w:p w14:paraId="117A1735" w14:textId="2EAD969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7057640,00</w:t>
            </w:r>
          </w:p>
        </w:tc>
      </w:tr>
      <w:tr w:rsidR="003D5098" w:rsidRPr="003D5098" w14:paraId="3FB9C69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3DF463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9" w:type="pct"/>
            <w:tcBorders>
              <w:top w:val="nil"/>
              <w:left w:val="nil"/>
              <w:bottom w:val="single" w:sz="4" w:space="0" w:color="000000"/>
              <w:right w:val="single" w:sz="4" w:space="0" w:color="000000"/>
            </w:tcBorders>
            <w:shd w:val="clear" w:color="auto" w:fill="auto"/>
            <w:vAlign w:val="center"/>
            <w:hideMark/>
          </w:tcPr>
          <w:p w14:paraId="3794C7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61C1E2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662BAE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34C066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54288D5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vAlign w:val="center"/>
            <w:hideMark/>
          </w:tcPr>
          <w:p w14:paraId="32C445B0" w14:textId="49357F9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vAlign w:val="center"/>
            <w:hideMark/>
          </w:tcPr>
          <w:p w14:paraId="2EB2320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0536F0A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61BEF0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503CC65" w14:textId="7864C55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w:t>
            </w:r>
            <w:r w:rsidRPr="00EC5638">
              <w:rPr>
                <w:rFonts w:eastAsia="Times New Roman"/>
                <w:color w:val="000000"/>
                <w:lang w:eastAsia="ru-RU"/>
              </w:rPr>
              <w:lastRenderedPageBreak/>
              <w:t>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vAlign w:val="center"/>
            <w:hideMark/>
          </w:tcPr>
          <w:p w14:paraId="0DC514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vAlign w:val="center"/>
            <w:hideMark/>
          </w:tcPr>
          <w:p w14:paraId="5CA152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33EED0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6BB27A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390A6A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vAlign w:val="center"/>
            <w:hideMark/>
          </w:tcPr>
          <w:p w14:paraId="5FB61F6E" w14:textId="246C9E3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vAlign w:val="center"/>
            <w:hideMark/>
          </w:tcPr>
          <w:p w14:paraId="68E0A46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0D104E1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D0FDB4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ADEF4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vAlign w:val="center"/>
            <w:hideMark/>
          </w:tcPr>
          <w:p w14:paraId="23C079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29F9DC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7181AC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16BBF8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0210021010</w:t>
            </w:r>
          </w:p>
        </w:tc>
        <w:tc>
          <w:tcPr>
            <w:tcW w:w="210" w:type="pct"/>
            <w:tcBorders>
              <w:top w:val="nil"/>
              <w:left w:val="nil"/>
              <w:bottom w:val="single" w:sz="4" w:space="0" w:color="000000"/>
              <w:right w:val="single" w:sz="4" w:space="0" w:color="000000"/>
            </w:tcBorders>
            <w:shd w:val="clear" w:color="auto" w:fill="auto"/>
            <w:vAlign w:val="center"/>
            <w:hideMark/>
          </w:tcPr>
          <w:p w14:paraId="442676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vAlign w:val="center"/>
            <w:hideMark/>
          </w:tcPr>
          <w:p w14:paraId="12A1319D" w14:textId="75FEA6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200000,00</w:t>
            </w:r>
          </w:p>
        </w:tc>
        <w:tc>
          <w:tcPr>
            <w:tcW w:w="637" w:type="pct"/>
            <w:tcBorders>
              <w:top w:val="nil"/>
              <w:left w:val="nil"/>
              <w:bottom w:val="single" w:sz="4" w:space="0" w:color="000000"/>
              <w:right w:val="single" w:sz="4" w:space="0" w:color="000000"/>
            </w:tcBorders>
            <w:shd w:val="clear" w:color="auto" w:fill="auto"/>
            <w:vAlign w:val="center"/>
            <w:hideMark/>
          </w:tcPr>
          <w:p w14:paraId="4CF91FF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0C4B141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F7CFFE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45B67F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9" w:type="pct"/>
            <w:tcBorders>
              <w:top w:val="nil"/>
              <w:left w:val="nil"/>
              <w:bottom w:val="single" w:sz="4" w:space="0" w:color="000000"/>
              <w:right w:val="single" w:sz="4" w:space="0" w:color="000000"/>
            </w:tcBorders>
            <w:shd w:val="clear" w:color="auto" w:fill="auto"/>
            <w:vAlign w:val="center"/>
            <w:hideMark/>
          </w:tcPr>
          <w:p w14:paraId="11AF50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DBDC6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446BD6F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7822F8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0210021011</w:t>
            </w:r>
          </w:p>
        </w:tc>
        <w:tc>
          <w:tcPr>
            <w:tcW w:w="210" w:type="pct"/>
            <w:tcBorders>
              <w:top w:val="nil"/>
              <w:left w:val="nil"/>
              <w:bottom w:val="single" w:sz="4" w:space="0" w:color="000000"/>
              <w:right w:val="single" w:sz="4" w:space="0" w:color="000000"/>
            </w:tcBorders>
            <w:shd w:val="clear" w:color="auto" w:fill="auto"/>
            <w:vAlign w:val="center"/>
            <w:hideMark/>
          </w:tcPr>
          <w:p w14:paraId="709501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vAlign w:val="center"/>
            <w:hideMark/>
          </w:tcPr>
          <w:p w14:paraId="1F7A538E" w14:textId="4543ACD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242798,00</w:t>
            </w:r>
          </w:p>
        </w:tc>
        <w:tc>
          <w:tcPr>
            <w:tcW w:w="637" w:type="pct"/>
            <w:tcBorders>
              <w:top w:val="nil"/>
              <w:left w:val="nil"/>
              <w:bottom w:val="single" w:sz="4" w:space="0" w:color="000000"/>
              <w:right w:val="single" w:sz="4" w:space="0" w:color="000000"/>
            </w:tcBorders>
            <w:shd w:val="clear" w:color="auto" w:fill="auto"/>
            <w:vAlign w:val="center"/>
            <w:hideMark/>
          </w:tcPr>
          <w:p w14:paraId="32E41FD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74A5555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C7915F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972308F" w14:textId="2F7C3D92"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vAlign w:val="center"/>
            <w:hideMark/>
          </w:tcPr>
          <w:p w14:paraId="2CBDD0A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8FAE7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1C8430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16340F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0210021011</w:t>
            </w:r>
          </w:p>
        </w:tc>
        <w:tc>
          <w:tcPr>
            <w:tcW w:w="210" w:type="pct"/>
            <w:tcBorders>
              <w:top w:val="nil"/>
              <w:left w:val="nil"/>
              <w:bottom w:val="single" w:sz="4" w:space="0" w:color="000000"/>
              <w:right w:val="single" w:sz="4" w:space="0" w:color="000000"/>
            </w:tcBorders>
            <w:shd w:val="clear" w:color="auto" w:fill="auto"/>
            <w:vAlign w:val="center"/>
            <w:hideMark/>
          </w:tcPr>
          <w:p w14:paraId="664D3F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vAlign w:val="center"/>
            <w:hideMark/>
          </w:tcPr>
          <w:p w14:paraId="3C830F52" w14:textId="504B91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242798,00</w:t>
            </w:r>
          </w:p>
        </w:tc>
        <w:tc>
          <w:tcPr>
            <w:tcW w:w="637" w:type="pct"/>
            <w:tcBorders>
              <w:top w:val="nil"/>
              <w:left w:val="nil"/>
              <w:bottom w:val="single" w:sz="4" w:space="0" w:color="000000"/>
              <w:right w:val="single" w:sz="4" w:space="0" w:color="000000"/>
            </w:tcBorders>
            <w:shd w:val="clear" w:color="auto" w:fill="auto"/>
            <w:vAlign w:val="center"/>
            <w:hideMark/>
          </w:tcPr>
          <w:p w14:paraId="0AEF912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23A0999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7AFC4D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C4BA53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vAlign w:val="center"/>
            <w:hideMark/>
          </w:tcPr>
          <w:p w14:paraId="0D0D900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5C5B82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3DA7BC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66E470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0210021011</w:t>
            </w:r>
          </w:p>
        </w:tc>
        <w:tc>
          <w:tcPr>
            <w:tcW w:w="210" w:type="pct"/>
            <w:tcBorders>
              <w:top w:val="nil"/>
              <w:left w:val="nil"/>
              <w:bottom w:val="single" w:sz="4" w:space="0" w:color="000000"/>
              <w:right w:val="single" w:sz="4" w:space="0" w:color="000000"/>
            </w:tcBorders>
            <w:shd w:val="clear" w:color="auto" w:fill="auto"/>
            <w:vAlign w:val="center"/>
            <w:hideMark/>
          </w:tcPr>
          <w:p w14:paraId="64C9D9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vAlign w:val="center"/>
            <w:hideMark/>
          </w:tcPr>
          <w:p w14:paraId="2EA30A3D" w14:textId="7E198E9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242798,00</w:t>
            </w:r>
          </w:p>
        </w:tc>
        <w:tc>
          <w:tcPr>
            <w:tcW w:w="637" w:type="pct"/>
            <w:tcBorders>
              <w:top w:val="nil"/>
              <w:left w:val="nil"/>
              <w:bottom w:val="single" w:sz="4" w:space="0" w:color="000000"/>
              <w:right w:val="single" w:sz="4" w:space="0" w:color="000000"/>
            </w:tcBorders>
            <w:shd w:val="clear" w:color="auto" w:fill="auto"/>
            <w:vAlign w:val="center"/>
            <w:hideMark/>
          </w:tcPr>
          <w:p w14:paraId="3FCC8BC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251AD49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2BA820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D1FC91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vAlign w:val="center"/>
            <w:hideMark/>
          </w:tcPr>
          <w:p w14:paraId="177184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78EBFE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1090EC2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22C107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0210021310</w:t>
            </w:r>
          </w:p>
        </w:tc>
        <w:tc>
          <w:tcPr>
            <w:tcW w:w="210" w:type="pct"/>
            <w:tcBorders>
              <w:top w:val="nil"/>
              <w:left w:val="nil"/>
              <w:bottom w:val="single" w:sz="4" w:space="0" w:color="000000"/>
              <w:right w:val="single" w:sz="4" w:space="0" w:color="000000"/>
            </w:tcBorders>
            <w:shd w:val="clear" w:color="auto" w:fill="auto"/>
            <w:vAlign w:val="center"/>
            <w:hideMark/>
          </w:tcPr>
          <w:p w14:paraId="623C8C0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vAlign w:val="center"/>
            <w:hideMark/>
          </w:tcPr>
          <w:p w14:paraId="47D5DEF6" w14:textId="35807F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842857,00</w:t>
            </w:r>
          </w:p>
        </w:tc>
        <w:tc>
          <w:tcPr>
            <w:tcW w:w="637" w:type="pct"/>
            <w:tcBorders>
              <w:top w:val="nil"/>
              <w:left w:val="nil"/>
              <w:bottom w:val="single" w:sz="4" w:space="0" w:color="000000"/>
              <w:right w:val="single" w:sz="4" w:space="0" w:color="000000"/>
            </w:tcBorders>
            <w:shd w:val="clear" w:color="auto" w:fill="auto"/>
            <w:vAlign w:val="center"/>
            <w:hideMark/>
          </w:tcPr>
          <w:p w14:paraId="72D7501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4928828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6C668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81AEA49" w14:textId="5B76079E"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vAlign w:val="center"/>
            <w:hideMark/>
          </w:tcPr>
          <w:p w14:paraId="2B9ABE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6A90AEC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4B8D3B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0421C4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0210021310</w:t>
            </w:r>
          </w:p>
        </w:tc>
        <w:tc>
          <w:tcPr>
            <w:tcW w:w="210" w:type="pct"/>
            <w:tcBorders>
              <w:top w:val="nil"/>
              <w:left w:val="nil"/>
              <w:bottom w:val="single" w:sz="4" w:space="0" w:color="000000"/>
              <w:right w:val="single" w:sz="4" w:space="0" w:color="000000"/>
            </w:tcBorders>
            <w:shd w:val="clear" w:color="auto" w:fill="auto"/>
            <w:vAlign w:val="center"/>
            <w:hideMark/>
          </w:tcPr>
          <w:p w14:paraId="1E7435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vAlign w:val="center"/>
            <w:hideMark/>
          </w:tcPr>
          <w:p w14:paraId="6B2CE24C" w14:textId="1D9A4FC9" w:rsidR="003D5098" w:rsidRPr="00EC5638" w:rsidRDefault="003D5098" w:rsidP="00504FBF">
            <w:pPr>
              <w:jc w:val="right"/>
              <w:rPr>
                <w:rFonts w:eastAsia="Times New Roman"/>
                <w:color w:val="000000"/>
                <w:lang w:eastAsia="ru-RU"/>
              </w:rPr>
            </w:pPr>
            <w:r w:rsidRPr="00EC5638">
              <w:rPr>
                <w:rFonts w:eastAsia="Times New Roman"/>
                <w:color w:val="000000"/>
                <w:lang w:eastAsia="ru-RU"/>
              </w:rPr>
              <w:t>842857,00</w:t>
            </w:r>
          </w:p>
        </w:tc>
        <w:tc>
          <w:tcPr>
            <w:tcW w:w="637" w:type="pct"/>
            <w:tcBorders>
              <w:top w:val="nil"/>
              <w:left w:val="nil"/>
              <w:bottom w:val="single" w:sz="4" w:space="0" w:color="000000"/>
              <w:right w:val="single" w:sz="4" w:space="0" w:color="000000"/>
            </w:tcBorders>
            <w:shd w:val="clear" w:color="auto" w:fill="auto"/>
            <w:vAlign w:val="center"/>
            <w:hideMark/>
          </w:tcPr>
          <w:p w14:paraId="33F260F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747EB82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7C8BFB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AA6309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vAlign w:val="center"/>
            <w:hideMark/>
          </w:tcPr>
          <w:p w14:paraId="64A312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5EFA7C4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vAlign w:val="center"/>
            <w:hideMark/>
          </w:tcPr>
          <w:p w14:paraId="4A7FCF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vAlign w:val="center"/>
            <w:hideMark/>
          </w:tcPr>
          <w:p w14:paraId="2439AB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0210021310</w:t>
            </w:r>
          </w:p>
        </w:tc>
        <w:tc>
          <w:tcPr>
            <w:tcW w:w="210" w:type="pct"/>
            <w:tcBorders>
              <w:top w:val="nil"/>
              <w:left w:val="nil"/>
              <w:bottom w:val="single" w:sz="4" w:space="0" w:color="000000"/>
              <w:right w:val="single" w:sz="4" w:space="0" w:color="000000"/>
            </w:tcBorders>
            <w:shd w:val="clear" w:color="auto" w:fill="auto"/>
            <w:vAlign w:val="center"/>
            <w:hideMark/>
          </w:tcPr>
          <w:p w14:paraId="537E0C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vAlign w:val="center"/>
            <w:hideMark/>
          </w:tcPr>
          <w:p w14:paraId="25A36C95" w14:textId="43F3A557" w:rsidR="003D5098" w:rsidRPr="00EC5638" w:rsidRDefault="003D5098" w:rsidP="00504FBF">
            <w:pPr>
              <w:jc w:val="right"/>
              <w:rPr>
                <w:rFonts w:eastAsia="Times New Roman"/>
                <w:color w:val="000000"/>
                <w:lang w:eastAsia="ru-RU"/>
              </w:rPr>
            </w:pPr>
            <w:r w:rsidRPr="00EC5638">
              <w:rPr>
                <w:rFonts w:eastAsia="Times New Roman"/>
                <w:color w:val="000000"/>
                <w:lang w:eastAsia="ru-RU"/>
              </w:rPr>
              <w:t>842857,00</w:t>
            </w:r>
          </w:p>
        </w:tc>
        <w:tc>
          <w:tcPr>
            <w:tcW w:w="637" w:type="pct"/>
            <w:tcBorders>
              <w:top w:val="nil"/>
              <w:left w:val="nil"/>
              <w:bottom w:val="single" w:sz="4" w:space="0" w:color="000000"/>
              <w:right w:val="single" w:sz="4" w:space="0" w:color="000000"/>
            </w:tcBorders>
            <w:shd w:val="clear" w:color="auto" w:fill="auto"/>
            <w:vAlign w:val="center"/>
            <w:hideMark/>
          </w:tcPr>
          <w:p w14:paraId="098964E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76EFA98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CE9B0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B7044F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39" w:type="pct"/>
            <w:tcBorders>
              <w:top w:val="nil"/>
              <w:left w:val="nil"/>
              <w:bottom w:val="single" w:sz="4" w:space="0" w:color="000000"/>
              <w:right w:val="single" w:sz="4" w:space="0" w:color="000000"/>
            </w:tcBorders>
            <w:shd w:val="clear" w:color="auto" w:fill="auto"/>
            <w:hideMark/>
          </w:tcPr>
          <w:p w14:paraId="4D11D3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F927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54632F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C174B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0220000000</w:t>
            </w:r>
          </w:p>
        </w:tc>
        <w:tc>
          <w:tcPr>
            <w:tcW w:w="210" w:type="pct"/>
            <w:tcBorders>
              <w:top w:val="nil"/>
              <w:left w:val="nil"/>
              <w:bottom w:val="single" w:sz="4" w:space="0" w:color="000000"/>
              <w:right w:val="single" w:sz="4" w:space="0" w:color="000000"/>
            </w:tcBorders>
            <w:shd w:val="clear" w:color="auto" w:fill="auto"/>
            <w:hideMark/>
          </w:tcPr>
          <w:p w14:paraId="24C912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0E3096E" w14:textId="213DEC1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33421937,67</w:t>
            </w:r>
          </w:p>
        </w:tc>
        <w:tc>
          <w:tcPr>
            <w:tcW w:w="637" w:type="pct"/>
            <w:tcBorders>
              <w:top w:val="nil"/>
              <w:left w:val="nil"/>
              <w:bottom w:val="single" w:sz="4" w:space="0" w:color="000000"/>
              <w:right w:val="single" w:sz="4" w:space="0" w:color="000000"/>
            </w:tcBorders>
            <w:shd w:val="clear" w:color="auto" w:fill="auto"/>
            <w:hideMark/>
          </w:tcPr>
          <w:p w14:paraId="30ED9B53" w14:textId="5C0E20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28160128,03</w:t>
            </w:r>
          </w:p>
        </w:tc>
        <w:tc>
          <w:tcPr>
            <w:tcW w:w="638" w:type="pct"/>
            <w:tcBorders>
              <w:top w:val="nil"/>
              <w:left w:val="nil"/>
              <w:bottom w:val="single" w:sz="4" w:space="0" w:color="000000"/>
              <w:right w:val="single" w:sz="4" w:space="0" w:color="000000"/>
            </w:tcBorders>
            <w:shd w:val="clear" w:color="auto" w:fill="auto"/>
            <w:hideMark/>
          </w:tcPr>
          <w:p w14:paraId="266C9B3E" w14:textId="376BC56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31460128,03</w:t>
            </w:r>
          </w:p>
        </w:tc>
      </w:tr>
      <w:tr w:rsidR="003D5098" w:rsidRPr="003D5098" w14:paraId="412AA6D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21E0EA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деятельности (оказание услуг) муниципальных учреждений</w:t>
            </w:r>
          </w:p>
        </w:tc>
        <w:tc>
          <w:tcPr>
            <w:tcW w:w="239" w:type="pct"/>
            <w:tcBorders>
              <w:top w:val="nil"/>
              <w:left w:val="nil"/>
              <w:bottom w:val="single" w:sz="4" w:space="0" w:color="000000"/>
              <w:right w:val="single" w:sz="4" w:space="0" w:color="000000"/>
            </w:tcBorders>
            <w:shd w:val="clear" w:color="auto" w:fill="auto"/>
            <w:hideMark/>
          </w:tcPr>
          <w:p w14:paraId="6624A5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DFF7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7920DD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CE55F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069E3A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F2D8EC6" w14:textId="6D45AF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25424174,00</w:t>
            </w:r>
          </w:p>
        </w:tc>
        <w:tc>
          <w:tcPr>
            <w:tcW w:w="637" w:type="pct"/>
            <w:tcBorders>
              <w:top w:val="nil"/>
              <w:left w:val="nil"/>
              <w:bottom w:val="single" w:sz="4" w:space="0" w:color="000000"/>
              <w:right w:val="single" w:sz="4" w:space="0" w:color="000000"/>
            </w:tcBorders>
            <w:shd w:val="clear" w:color="auto" w:fill="auto"/>
            <w:hideMark/>
          </w:tcPr>
          <w:p w14:paraId="11CB46DB" w14:textId="123C868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3E69FC07" w14:textId="574E046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29300000,00</w:t>
            </w:r>
          </w:p>
        </w:tc>
      </w:tr>
      <w:tr w:rsidR="003D5098" w:rsidRPr="003D5098" w14:paraId="03A035E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C4E9B1D" w14:textId="48AF5D34"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0EA163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06C656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397B231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3FE21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074B33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6AF46D65" w14:textId="1618E3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25424174,00</w:t>
            </w:r>
          </w:p>
        </w:tc>
        <w:tc>
          <w:tcPr>
            <w:tcW w:w="637" w:type="pct"/>
            <w:tcBorders>
              <w:top w:val="nil"/>
              <w:left w:val="nil"/>
              <w:bottom w:val="single" w:sz="4" w:space="0" w:color="000000"/>
              <w:right w:val="single" w:sz="4" w:space="0" w:color="000000"/>
            </w:tcBorders>
            <w:shd w:val="clear" w:color="auto" w:fill="auto"/>
            <w:hideMark/>
          </w:tcPr>
          <w:p w14:paraId="3E15ACAF" w14:textId="5A54103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608E8C1D" w14:textId="2A6D81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29300000,00</w:t>
            </w:r>
          </w:p>
        </w:tc>
      </w:tr>
      <w:tr w:rsidR="003D5098" w:rsidRPr="003D5098" w14:paraId="6A3C40A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4410F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3F0606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52112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40C622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C31EE7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0220021000</w:t>
            </w:r>
          </w:p>
        </w:tc>
        <w:tc>
          <w:tcPr>
            <w:tcW w:w="210" w:type="pct"/>
            <w:tcBorders>
              <w:top w:val="nil"/>
              <w:left w:val="nil"/>
              <w:bottom w:val="single" w:sz="4" w:space="0" w:color="000000"/>
              <w:right w:val="single" w:sz="4" w:space="0" w:color="000000"/>
            </w:tcBorders>
            <w:shd w:val="clear" w:color="auto" w:fill="auto"/>
            <w:hideMark/>
          </w:tcPr>
          <w:p w14:paraId="7296E6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22282685" w14:textId="5E4851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25424174,00</w:t>
            </w:r>
          </w:p>
        </w:tc>
        <w:tc>
          <w:tcPr>
            <w:tcW w:w="637" w:type="pct"/>
            <w:tcBorders>
              <w:top w:val="nil"/>
              <w:left w:val="nil"/>
              <w:bottom w:val="single" w:sz="4" w:space="0" w:color="000000"/>
              <w:right w:val="single" w:sz="4" w:space="0" w:color="000000"/>
            </w:tcBorders>
            <w:shd w:val="clear" w:color="auto" w:fill="auto"/>
            <w:hideMark/>
          </w:tcPr>
          <w:p w14:paraId="795A6F31" w14:textId="249BC1C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1D689174" w14:textId="1608231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29300000,00</w:t>
            </w:r>
          </w:p>
        </w:tc>
      </w:tr>
      <w:tr w:rsidR="003D5098" w:rsidRPr="003D5098" w14:paraId="56B4F7E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48A594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Приобретение коммунальных услуг муниципальными учреждениями</w:t>
            </w:r>
          </w:p>
        </w:tc>
        <w:tc>
          <w:tcPr>
            <w:tcW w:w="239" w:type="pct"/>
            <w:tcBorders>
              <w:top w:val="nil"/>
              <w:left w:val="nil"/>
              <w:bottom w:val="single" w:sz="4" w:space="0" w:color="000000"/>
              <w:right w:val="single" w:sz="4" w:space="0" w:color="000000"/>
            </w:tcBorders>
            <w:shd w:val="clear" w:color="auto" w:fill="auto"/>
            <w:hideMark/>
          </w:tcPr>
          <w:p w14:paraId="6A8F11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8F90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57AA1C7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413AD0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71E168D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F7FD9A4" w14:textId="20A38D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1966023,46</w:t>
            </w:r>
          </w:p>
        </w:tc>
        <w:tc>
          <w:tcPr>
            <w:tcW w:w="637" w:type="pct"/>
            <w:tcBorders>
              <w:top w:val="nil"/>
              <w:left w:val="nil"/>
              <w:bottom w:val="single" w:sz="4" w:space="0" w:color="000000"/>
              <w:right w:val="single" w:sz="4" w:space="0" w:color="000000"/>
            </w:tcBorders>
            <w:shd w:val="clear" w:color="auto" w:fill="auto"/>
            <w:hideMark/>
          </w:tcPr>
          <w:p w14:paraId="16CD6B2E" w14:textId="4ADDB4A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1986927,00</w:t>
            </w:r>
          </w:p>
        </w:tc>
        <w:tc>
          <w:tcPr>
            <w:tcW w:w="638" w:type="pct"/>
            <w:tcBorders>
              <w:top w:val="nil"/>
              <w:left w:val="nil"/>
              <w:bottom w:val="single" w:sz="4" w:space="0" w:color="000000"/>
              <w:right w:val="single" w:sz="4" w:space="0" w:color="000000"/>
            </w:tcBorders>
            <w:shd w:val="clear" w:color="auto" w:fill="auto"/>
            <w:hideMark/>
          </w:tcPr>
          <w:p w14:paraId="61958E43" w14:textId="609EEA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1986927,00</w:t>
            </w:r>
          </w:p>
        </w:tc>
      </w:tr>
      <w:tr w:rsidR="003D5098" w:rsidRPr="003D5098" w14:paraId="091F7CB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7968DFD" w14:textId="0AC908C9"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65D20A8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5EB0B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52CBB6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01D3A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7C5C03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7100E0E8" w14:textId="3BFCAC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1966023,46</w:t>
            </w:r>
          </w:p>
        </w:tc>
        <w:tc>
          <w:tcPr>
            <w:tcW w:w="637" w:type="pct"/>
            <w:tcBorders>
              <w:top w:val="nil"/>
              <w:left w:val="nil"/>
              <w:bottom w:val="single" w:sz="4" w:space="0" w:color="000000"/>
              <w:right w:val="single" w:sz="4" w:space="0" w:color="000000"/>
            </w:tcBorders>
            <w:shd w:val="clear" w:color="auto" w:fill="auto"/>
            <w:hideMark/>
          </w:tcPr>
          <w:p w14:paraId="49C124C8" w14:textId="0C9C09F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1986927,00</w:t>
            </w:r>
          </w:p>
        </w:tc>
        <w:tc>
          <w:tcPr>
            <w:tcW w:w="638" w:type="pct"/>
            <w:tcBorders>
              <w:top w:val="nil"/>
              <w:left w:val="nil"/>
              <w:bottom w:val="single" w:sz="4" w:space="0" w:color="000000"/>
              <w:right w:val="single" w:sz="4" w:space="0" w:color="000000"/>
            </w:tcBorders>
            <w:shd w:val="clear" w:color="auto" w:fill="auto"/>
            <w:hideMark/>
          </w:tcPr>
          <w:p w14:paraId="11ACFA48" w14:textId="5C31F4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1986927,00</w:t>
            </w:r>
          </w:p>
        </w:tc>
      </w:tr>
      <w:tr w:rsidR="003D5098" w:rsidRPr="003D5098" w14:paraId="7C644A7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800A99D"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6C77AE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799B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425DE3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6F05A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0220021001</w:t>
            </w:r>
          </w:p>
        </w:tc>
        <w:tc>
          <w:tcPr>
            <w:tcW w:w="210" w:type="pct"/>
            <w:tcBorders>
              <w:top w:val="nil"/>
              <w:left w:val="nil"/>
              <w:bottom w:val="single" w:sz="4" w:space="0" w:color="000000"/>
              <w:right w:val="single" w:sz="4" w:space="0" w:color="000000"/>
            </w:tcBorders>
            <w:shd w:val="clear" w:color="auto" w:fill="auto"/>
            <w:hideMark/>
          </w:tcPr>
          <w:p w14:paraId="6DC3B0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075EC69B" w14:textId="13D66DC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1966023,46</w:t>
            </w:r>
          </w:p>
        </w:tc>
        <w:tc>
          <w:tcPr>
            <w:tcW w:w="637" w:type="pct"/>
            <w:tcBorders>
              <w:top w:val="nil"/>
              <w:left w:val="nil"/>
              <w:bottom w:val="single" w:sz="4" w:space="0" w:color="000000"/>
              <w:right w:val="single" w:sz="4" w:space="0" w:color="000000"/>
            </w:tcBorders>
            <w:shd w:val="clear" w:color="auto" w:fill="auto"/>
            <w:hideMark/>
          </w:tcPr>
          <w:p w14:paraId="59F5DA49" w14:textId="03A87C8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1986927,00</w:t>
            </w:r>
          </w:p>
        </w:tc>
        <w:tc>
          <w:tcPr>
            <w:tcW w:w="638" w:type="pct"/>
            <w:tcBorders>
              <w:top w:val="nil"/>
              <w:left w:val="nil"/>
              <w:bottom w:val="single" w:sz="4" w:space="0" w:color="000000"/>
              <w:right w:val="single" w:sz="4" w:space="0" w:color="000000"/>
            </w:tcBorders>
            <w:shd w:val="clear" w:color="auto" w:fill="auto"/>
            <w:hideMark/>
          </w:tcPr>
          <w:p w14:paraId="47C40247" w14:textId="460C1EA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1986927,00</w:t>
            </w:r>
          </w:p>
        </w:tc>
      </w:tr>
      <w:tr w:rsidR="003D5098" w:rsidRPr="003D5098" w14:paraId="64593C5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E89C96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9" w:type="pct"/>
            <w:tcBorders>
              <w:top w:val="nil"/>
              <w:left w:val="nil"/>
              <w:bottom w:val="single" w:sz="4" w:space="0" w:color="000000"/>
              <w:right w:val="single" w:sz="4" w:space="0" w:color="000000"/>
            </w:tcBorders>
            <w:shd w:val="clear" w:color="auto" w:fill="auto"/>
            <w:hideMark/>
          </w:tcPr>
          <w:p w14:paraId="7700D0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539AB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407B23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4F0CB1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35118F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DB4945B" w14:textId="243EE7F4"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703900,00</w:t>
            </w:r>
          </w:p>
        </w:tc>
        <w:tc>
          <w:tcPr>
            <w:tcW w:w="637" w:type="pct"/>
            <w:tcBorders>
              <w:top w:val="nil"/>
              <w:left w:val="nil"/>
              <w:bottom w:val="single" w:sz="4" w:space="0" w:color="000000"/>
              <w:right w:val="single" w:sz="4" w:space="0" w:color="000000"/>
            </w:tcBorders>
            <w:shd w:val="clear" w:color="auto" w:fill="auto"/>
            <w:hideMark/>
          </w:tcPr>
          <w:p w14:paraId="13AC57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59842D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D7B16B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E6BB110" w14:textId="31FADE36"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147491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F12C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7D4818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1DE3F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5624CE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5D067DFF" w14:textId="1C554200"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703900,00</w:t>
            </w:r>
          </w:p>
        </w:tc>
        <w:tc>
          <w:tcPr>
            <w:tcW w:w="637" w:type="pct"/>
            <w:tcBorders>
              <w:top w:val="nil"/>
              <w:left w:val="nil"/>
              <w:bottom w:val="single" w:sz="4" w:space="0" w:color="000000"/>
              <w:right w:val="single" w:sz="4" w:space="0" w:color="000000"/>
            </w:tcBorders>
            <w:shd w:val="clear" w:color="auto" w:fill="auto"/>
            <w:hideMark/>
          </w:tcPr>
          <w:p w14:paraId="5D1C7DD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13C77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AF6FCD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6245CD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6C0AEB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9F341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431E2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8BF73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0220021010</w:t>
            </w:r>
          </w:p>
        </w:tc>
        <w:tc>
          <w:tcPr>
            <w:tcW w:w="210" w:type="pct"/>
            <w:tcBorders>
              <w:top w:val="nil"/>
              <w:left w:val="nil"/>
              <w:bottom w:val="single" w:sz="4" w:space="0" w:color="000000"/>
              <w:right w:val="single" w:sz="4" w:space="0" w:color="000000"/>
            </w:tcBorders>
            <w:shd w:val="clear" w:color="auto" w:fill="auto"/>
            <w:hideMark/>
          </w:tcPr>
          <w:p w14:paraId="33B35F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03756AEA" w14:textId="0DD1C2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703900,00</w:t>
            </w:r>
          </w:p>
        </w:tc>
        <w:tc>
          <w:tcPr>
            <w:tcW w:w="637" w:type="pct"/>
            <w:tcBorders>
              <w:top w:val="nil"/>
              <w:left w:val="nil"/>
              <w:bottom w:val="single" w:sz="4" w:space="0" w:color="000000"/>
              <w:right w:val="single" w:sz="4" w:space="0" w:color="000000"/>
            </w:tcBorders>
            <w:shd w:val="clear" w:color="auto" w:fill="auto"/>
            <w:hideMark/>
          </w:tcPr>
          <w:p w14:paraId="4A9340D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E2C3E6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E9E471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04DA54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Модернизация муниципальных библиотек</w:t>
            </w:r>
          </w:p>
        </w:tc>
        <w:tc>
          <w:tcPr>
            <w:tcW w:w="239" w:type="pct"/>
            <w:tcBorders>
              <w:top w:val="nil"/>
              <w:left w:val="nil"/>
              <w:bottom w:val="single" w:sz="4" w:space="0" w:color="000000"/>
              <w:right w:val="single" w:sz="4" w:space="0" w:color="000000"/>
            </w:tcBorders>
            <w:shd w:val="clear" w:color="auto" w:fill="auto"/>
            <w:hideMark/>
          </w:tcPr>
          <w:p w14:paraId="3DC9AB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D15E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72D9E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C2F4C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02200S2510</w:t>
            </w:r>
          </w:p>
        </w:tc>
        <w:tc>
          <w:tcPr>
            <w:tcW w:w="210" w:type="pct"/>
            <w:tcBorders>
              <w:top w:val="nil"/>
              <w:left w:val="nil"/>
              <w:bottom w:val="single" w:sz="4" w:space="0" w:color="000000"/>
              <w:right w:val="single" w:sz="4" w:space="0" w:color="000000"/>
            </w:tcBorders>
            <w:shd w:val="clear" w:color="auto" w:fill="auto"/>
            <w:hideMark/>
          </w:tcPr>
          <w:p w14:paraId="3DA2C2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80A650F" w14:textId="6D7F8A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5154639,18</w:t>
            </w:r>
          </w:p>
        </w:tc>
        <w:tc>
          <w:tcPr>
            <w:tcW w:w="637" w:type="pct"/>
            <w:tcBorders>
              <w:top w:val="nil"/>
              <w:left w:val="nil"/>
              <w:bottom w:val="single" w:sz="4" w:space="0" w:color="000000"/>
              <w:right w:val="single" w:sz="4" w:space="0" w:color="000000"/>
            </w:tcBorders>
            <w:shd w:val="clear" w:color="auto" w:fill="auto"/>
            <w:hideMark/>
          </w:tcPr>
          <w:p w14:paraId="31D3BB8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CE040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2D83CF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91A7F6B" w14:textId="575226CD"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189717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5DCAC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4395D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7C1374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02200S2510</w:t>
            </w:r>
          </w:p>
        </w:tc>
        <w:tc>
          <w:tcPr>
            <w:tcW w:w="210" w:type="pct"/>
            <w:tcBorders>
              <w:top w:val="nil"/>
              <w:left w:val="nil"/>
              <w:bottom w:val="single" w:sz="4" w:space="0" w:color="000000"/>
              <w:right w:val="single" w:sz="4" w:space="0" w:color="000000"/>
            </w:tcBorders>
            <w:shd w:val="clear" w:color="auto" w:fill="auto"/>
            <w:hideMark/>
          </w:tcPr>
          <w:p w14:paraId="1A723F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2C04F2AF" w14:textId="0FE07848"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5154639,18</w:t>
            </w:r>
          </w:p>
        </w:tc>
        <w:tc>
          <w:tcPr>
            <w:tcW w:w="637" w:type="pct"/>
            <w:tcBorders>
              <w:top w:val="nil"/>
              <w:left w:val="nil"/>
              <w:bottom w:val="single" w:sz="4" w:space="0" w:color="000000"/>
              <w:right w:val="single" w:sz="4" w:space="0" w:color="000000"/>
            </w:tcBorders>
            <w:shd w:val="clear" w:color="auto" w:fill="auto"/>
            <w:hideMark/>
          </w:tcPr>
          <w:p w14:paraId="54DEEB0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EC5CD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64FD81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CA8BAD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101460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B601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796E2E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30BA7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02200S2510</w:t>
            </w:r>
          </w:p>
        </w:tc>
        <w:tc>
          <w:tcPr>
            <w:tcW w:w="210" w:type="pct"/>
            <w:tcBorders>
              <w:top w:val="nil"/>
              <w:left w:val="nil"/>
              <w:bottom w:val="single" w:sz="4" w:space="0" w:color="000000"/>
              <w:right w:val="single" w:sz="4" w:space="0" w:color="000000"/>
            </w:tcBorders>
            <w:shd w:val="clear" w:color="auto" w:fill="auto"/>
            <w:hideMark/>
          </w:tcPr>
          <w:p w14:paraId="412D30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7DB9F491" w14:textId="252BEF6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5154639,18</w:t>
            </w:r>
          </w:p>
        </w:tc>
        <w:tc>
          <w:tcPr>
            <w:tcW w:w="637" w:type="pct"/>
            <w:tcBorders>
              <w:top w:val="nil"/>
              <w:left w:val="nil"/>
              <w:bottom w:val="single" w:sz="4" w:space="0" w:color="000000"/>
              <w:right w:val="single" w:sz="4" w:space="0" w:color="000000"/>
            </w:tcBorders>
            <w:shd w:val="clear" w:color="auto" w:fill="auto"/>
            <w:hideMark/>
          </w:tcPr>
          <w:p w14:paraId="61E8590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AC799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AC08AC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020FCC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39" w:type="pct"/>
            <w:tcBorders>
              <w:top w:val="nil"/>
              <w:left w:val="nil"/>
              <w:bottom w:val="single" w:sz="4" w:space="0" w:color="000000"/>
              <w:right w:val="single" w:sz="4" w:space="0" w:color="000000"/>
            </w:tcBorders>
            <w:shd w:val="clear" w:color="auto" w:fill="auto"/>
            <w:hideMark/>
          </w:tcPr>
          <w:p w14:paraId="3C8F7C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79992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9A528A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015FA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0647D8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D3DD34E" w14:textId="218B3B8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c>
          <w:tcPr>
            <w:tcW w:w="637" w:type="pct"/>
            <w:tcBorders>
              <w:top w:val="nil"/>
              <w:left w:val="nil"/>
              <w:bottom w:val="single" w:sz="4" w:space="0" w:color="000000"/>
              <w:right w:val="single" w:sz="4" w:space="0" w:color="000000"/>
            </w:tcBorders>
            <w:shd w:val="clear" w:color="auto" w:fill="auto"/>
            <w:hideMark/>
          </w:tcPr>
          <w:p w14:paraId="17E00259" w14:textId="5A01BC4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07C6CDDA" w14:textId="0FA092B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r>
      <w:tr w:rsidR="003D5098" w:rsidRPr="003D5098" w14:paraId="2087498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797C1E4" w14:textId="6B4B3008"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Предоставление субсидий </w:t>
            </w:r>
            <w:r w:rsidR="00FD075D" w:rsidRPr="00EC5638">
              <w:rPr>
                <w:rFonts w:eastAsia="Times New Roman"/>
                <w:color w:val="000000"/>
                <w:lang w:eastAsia="ru-RU"/>
              </w:rPr>
              <w:t>бюджетным, автономным</w:t>
            </w:r>
            <w:r w:rsidRPr="00EC5638">
              <w:rPr>
                <w:rFonts w:eastAsia="Times New Roman"/>
                <w:color w:val="000000"/>
                <w:lang w:eastAsia="ru-RU"/>
              </w:rPr>
              <w:t xml:space="preserve"> учреждениям и иным некоммерческим организациям</w:t>
            </w:r>
          </w:p>
        </w:tc>
        <w:tc>
          <w:tcPr>
            <w:tcW w:w="239" w:type="pct"/>
            <w:tcBorders>
              <w:top w:val="nil"/>
              <w:left w:val="nil"/>
              <w:bottom w:val="single" w:sz="4" w:space="0" w:color="000000"/>
              <w:right w:val="single" w:sz="4" w:space="0" w:color="000000"/>
            </w:tcBorders>
            <w:shd w:val="clear" w:color="auto" w:fill="auto"/>
            <w:hideMark/>
          </w:tcPr>
          <w:p w14:paraId="33F60F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AAAF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C083C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30079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344034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600</w:t>
            </w:r>
          </w:p>
        </w:tc>
        <w:tc>
          <w:tcPr>
            <w:tcW w:w="690" w:type="pct"/>
            <w:tcBorders>
              <w:top w:val="nil"/>
              <w:left w:val="nil"/>
              <w:bottom w:val="single" w:sz="4" w:space="0" w:color="000000"/>
              <w:right w:val="single" w:sz="4" w:space="0" w:color="000000"/>
            </w:tcBorders>
            <w:shd w:val="clear" w:color="auto" w:fill="auto"/>
            <w:hideMark/>
          </w:tcPr>
          <w:p w14:paraId="1E27BCEF" w14:textId="757845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c>
          <w:tcPr>
            <w:tcW w:w="637" w:type="pct"/>
            <w:tcBorders>
              <w:top w:val="nil"/>
              <w:left w:val="nil"/>
              <w:bottom w:val="single" w:sz="4" w:space="0" w:color="000000"/>
              <w:right w:val="single" w:sz="4" w:space="0" w:color="000000"/>
            </w:tcBorders>
            <w:shd w:val="clear" w:color="auto" w:fill="auto"/>
            <w:hideMark/>
          </w:tcPr>
          <w:p w14:paraId="7587E6AA" w14:textId="1E291C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79A8F50A" w14:textId="2A30453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r>
      <w:tr w:rsidR="003D5098" w:rsidRPr="003D5098" w14:paraId="569EC1C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11BF6E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Субсидии бюджетным учреждениям</w:t>
            </w:r>
          </w:p>
        </w:tc>
        <w:tc>
          <w:tcPr>
            <w:tcW w:w="239" w:type="pct"/>
            <w:tcBorders>
              <w:top w:val="nil"/>
              <w:left w:val="nil"/>
              <w:bottom w:val="single" w:sz="4" w:space="0" w:color="000000"/>
              <w:right w:val="single" w:sz="4" w:space="0" w:color="000000"/>
            </w:tcBorders>
            <w:shd w:val="clear" w:color="auto" w:fill="auto"/>
            <w:hideMark/>
          </w:tcPr>
          <w:p w14:paraId="28DC3E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445912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1BDD6F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90B4E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02200S2540</w:t>
            </w:r>
          </w:p>
        </w:tc>
        <w:tc>
          <w:tcPr>
            <w:tcW w:w="210" w:type="pct"/>
            <w:tcBorders>
              <w:top w:val="nil"/>
              <w:left w:val="nil"/>
              <w:bottom w:val="single" w:sz="4" w:space="0" w:color="000000"/>
              <w:right w:val="single" w:sz="4" w:space="0" w:color="000000"/>
            </w:tcBorders>
            <w:shd w:val="clear" w:color="auto" w:fill="auto"/>
            <w:hideMark/>
          </w:tcPr>
          <w:p w14:paraId="61DA6F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610</w:t>
            </w:r>
          </w:p>
        </w:tc>
        <w:tc>
          <w:tcPr>
            <w:tcW w:w="690" w:type="pct"/>
            <w:tcBorders>
              <w:top w:val="nil"/>
              <w:left w:val="nil"/>
              <w:bottom w:val="single" w:sz="4" w:space="0" w:color="000000"/>
              <w:right w:val="single" w:sz="4" w:space="0" w:color="000000"/>
            </w:tcBorders>
            <w:shd w:val="clear" w:color="auto" w:fill="auto"/>
            <w:hideMark/>
          </w:tcPr>
          <w:p w14:paraId="14053680" w14:textId="220EF89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c>
          <w:tcPr>
            <w:tcW w:w="637" w:type="pct"/>
            <w:tcBorders>
              <w:top w:val="nil"/>
              <w:left w:val="nil"/>
              <w:bottom w:val="single" w:sz="4" w:space="0" w:color="000000"/>
              <w:right w:val="single" w:sz="4" w:space="0" w:color="000000"/>
            </w:tcBorders>
            <w:shd w:val="clear" w:color="auto" w:fill="auto"/>
            <w:hideMark/>
          </w:tcPr>
          <w:p w14:paraId="2708824D" w14:textId="18DC17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0C7B877D" w14:textId="4E7070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173201,03</w:t>
            </w:r>
          </w:p>
        </w:tc>
      </w:tr>
      <w:tr w:rsidR="003D5098" w:rsidRPr="003D5098" w14:paraId="0A503A1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37C745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788701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4E56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4E5313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42BBB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7CCC91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EE957D0" w14:textId="3363C8F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68DAADE3" w14:textId="4A98058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222000,00</w:t>
            </w:r>
          </w:p>
        </w:tc>
        <w:tc>
          <w:tcPr>
            <w:tcW w:w="638" w:type="pct"/>
            <w:tcBorders>
              <w:top w:val="nil"/>
              <w:left w:val="nil"/>
              <w:bottom w:val="single" w:sz="4" w:space="0" w:color="000000"/>
              <w:right w:val="single" w:sz="4" w:space="0" w:color="000000"/>
            </w:tcBorders>
            <w:shd w:val="clear" w:color="auto" w:fill="auto"/>
            <w:hideMark/>
          </w:tcPr>
          <w:p w14:paraId="284DC9D0" w14:textId="451A27D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283000,00</w:t>
            </w:r>
          </w:p>
        </w:tc>
      </w:tr>
      <w:tr w:rsidR="003D5098" w:rsidRPr="003D5098" w14:paraId="4151EB6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2D222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127723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9A7E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4E4B5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50120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1700300000</w:t>
            </w:r>
          </w:p>
        </w:tc>
        <w:tc>
          <w:tcPr>
            <w:tcW w:w="210" w:type="pct"/>
            <w:tcBorders>
              <w:top w:val="nil"/>
              <w:left w:val="nil"/>
              <w:bottom w:val="single" w:sz="4" w:space="0" w:color="000000"/>
              <w:right w:val="single" w:sz="4" w:space="0" w:color="000000"/>
            </w:tcBorders>
            <w:shd w:val="clear" w:color="auto" w:fill="auto"/>
            <w:hideMark/>
          </w:tcPr>
          <w:p w14:paraId="0754948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2D36F30" w14:textId="1620AAB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145D6459" w14:textId="17779510"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222000,00</w:t>
            </w:r>
          </w:p>
        </w:tc>
        <w:tc>
          <w:tcPr>
            <w:tcW w:w="638" w:type="pct"/>
            <w:tcBorders>
              <w:top w:val="nil"/>
              <w:left w:val="nil"/>
              <w:bottom w:val="single" w:sz="4" w:space="0" w:color="000000"/>
              <w:right w:val="single" w:sz="4" w:space="0" w:color="000000"/>
            </w:tcBorders>
            <w:shd w:val="clear" w:color="auto" w:fill="auto"/>
            <w:hideMark/>
          </w:tcPr>
          <w:p w14:paraId="5DDF70FD" w14:textId="619E497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283000,00</w:t>
            </w:r>
          </w:p>
        </w:tc>
      </w:tr>
      <w:tr w:rsidR="003D5098" w:rsidRPr="003D5098" w14:paraId="30978A0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EC0FC8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4CA58C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FEB9C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182968E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07A916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7CD488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0745BD4" w14:textId="7E419D7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0AF3864C" w14:textId="1076804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222000,00</w:t>
            </w:r>
          </w:p>
        </w:tc>
        <w:tc>
          <w:tcPr>
            <w:tcW w:w="638" w:type="pct"/>
            <w:tcBorders>
              <w:top w:val="nil"/>
              <w:left w:val="nil"/>
              <w:bottom w:val="single" w:sz="4" w:space="0" w:color="000000"/>
              <w:right w:val="single" w:sz="4" w:space="0" w:color="000000"/>
            </w:tcBorders>
            <w:shd w:val="clear" w:color="auto" w:fill="auto"/>
            <w:hideMark/>
          </w:tcPr>
          <w:p w14:paraId="3B73C084" w14:textId="2D24EAC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283000,00</w:t>
            </w:r>
          </w:p>
        </w:tc>
      </w:tr>
      <w:tr w:rsidR="003D5098" w:rsidRPr="003D5098" w14:paraId="1111D56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09616D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8F60A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F2EC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F60E7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3A947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601815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6F887D9" w14:textId="3642FBE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57805B5C" w14:textId="7C4FC83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222000,00</w:t>
            </w:r>
          </w:p>
        </w:tc>
        <w:tc>
          <w:tcPr>
            <w:tcW w:w="638" w:type="pct"/>
            <w:tcBorders>
              <w:top w:val="nil"/>
              <w:left w:val="nil"/>
              <w:bottom w:val="single" w:sz="4" w:space="0" w:color="000000"/>
              <w:right w:val="single" w:sz="4" w:space="0" w:color="000000"/>
            </w:tcBorders>
            <w:shd w:val="clear" w:color="auto" w:fill="auto"/>
            <w:hideMark/>
          </w:tcPr>
          <w:p w14:paraId="723DB5DB" w14:textId="1BC073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283000,00</w:t>
            </w:r>
          </w:p>
        </w:tc>
      </w:tr>
      <w:tr w:rsidR="003D5098" w:rsidRPr="003D5098" w14:paraId="7BE221B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433D86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40101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5B25D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16A776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3185D5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1700312190</w:t>
            </w:r>
          </w:p>
        </w:tc>
        <w:tc>
          <w:tcPr>
            <w:tcW w:w="210" w:type="pct"/>
            <w:tcBorders>
              <w:top w:val="nil"/>
              <w:left w:val="nil"/>
              <w:bottom w:val="single" w:sz="4" w:space="0" w:color="000000"/>
              <w:right w:val="single" w:sz="4" w:space="0" w:color="000000"/>
            </w:tcBorders>
            <w:shd w:val="clear" w:color="auto" w:fill="auto"/>
            <w:hideMark/>
          </w:tcPr>
          <w:p w14:paraId="766C4F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42DAF6D" w14:textId="42C5C72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100000,00</w:t>
            </w:r>
          </w:p>
        </w:tc>
        <w:tc>
          <w:tcPr>
            <w:tcW w:w="637" w:type="pct"/>
            <w:tcBorders>
              <w:top w:val="nil"/>
              <w:left w:val="nil"/>
              <w:bottom w:val="single" w:sz="4" w:space="0" w:color="000000"/>
              <w:right w:val="single" w:sz="4" w:space="0" w:color="000000"/>
            </w:tcBorders>
            <w:shd w:val="clear" w:color="auto" w:fill="auto"/>
            <w:hideMark/>
          </w:tcPr>
          <w:p w14:paraId="57AFC030" w14:textId="410951A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222000,00</w:t>
            </w:r>
          </w:p>
        </w:tc>
        <w:tc>
          <w:tcPr>
            <w:tcW w:w="638" w:type="pct"/>
            <w:tcBorders>
              <w:top w:val="nil"/>
              <w:left w:val="nil"/>
              <w:bottom w:val="single" w:sz="4" w:space="0" w:color="000000"/>
              <w:right w:val="single" w:sz="4" w:space="0" w:color="000000"/>
            </w:tcBorders>
            <w:shd w:val="clear" w:color="auto" w:fill="auto"/>
            <w:hideMark/>
          </w:tcPr>
          <w:p w14:paraId="0C6CD83E" w14:textId="1D8EF89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283000,00</w:t>
            </w:r>
          </w:p>
        </w:tc>
      </w:tr>
      <w:tr w:rsidR="003D5098" w:rsidRPr="003D5098" w14:paraId="5B2657B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D33DF11"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Другие вопросы в области культуры, кинематографии</w:t>
            </w:r>
          </w:p>
        </w:tc>
        <w:tc>
          <w:tcPr>
            <w:tcW w:w="239" w:type="pct"/>
            <w:tcBorders>
              <w:top w:val="nil"/>
              <w:left w:val="nil"/>
              <w:bottom w:val="single" w:sz="4" w:space="0" w:color="000000"/>
              <w:right w:val="single" w:sz="4" w:space="0" w:color="000000"/>
            </w:tcBorders>
            <w:shd w:val="clear" w:color="auto" w:fill="auto"/>
            <w:hideMark/>
          </w:tcPr>
          <w:p w14:paraId="3A015F9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BC606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12CBD6C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30FBEF2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4C11A67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C2C2F7F" w14:textId="3CE66B7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1346547,47</w:t>
            </w:r>
          </w:p>
        </w:tc>
        <w:tc>
          <w:tcPr>
            <w:tcW w:w="637" w:type="pct"/>
            <w:tcBorders>
              <w:top w:val="nil"/>
              <w:left w:val="nil"/>
              <w:bottom w:val="single" w:sz="4" w:space="0" w:color="000000"/>
              <w:right w:val="single" w:sz="4" w:space="0" w:color="000000"/>
            </w:tcBorders>
            <w:shd w:val="clear" w:color="auto" w:fill="auto"/>
            <w:hideMark/>
          </w:tcPr>
          <w:p w14:paraId="2626F62D" w14:textId="10E2BEA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498000,00</w:t>
            </w:r>
          </w:p>
        </w:tc>
        <w:tc>
          <w:tcPr>
            <w:tcW w:w="638" w:type="pct"/>
            <w:tcBorders>
              <w:top w:val="nil"/>
              <w:left w:val="nil"/>
              <w:bottom w:val="single" w:sz="4" w:space="0" w:color="000000"/>
              <w:right w:val="single" w:sz="4" w:space="0" w:color="000000"/>
            </w:tcBorders>
            <w:shd w:val="clear" w:color="auto" w:fill="auto"/>
            <w:hideMark/>
          </w:tcPr>
          <w:p w14:paraId="3FBEEA6C" w14:textId="65B8B653"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498000,00</w:t>
            </w:r>
          </w:p>
        </w:tc>
      </w:tr>
      <w:tr w:rsidR="003D5098" w:rsidRPr="003D5098" w14:paraId="4816C96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9005AB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культуры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4DA486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DA17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38B63A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41F622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0200000000</w:t>
            </w:r>
          </w:p>
        </w:tc>
        <w:tc>
          <w:tcPr>
            <w:tcW w:w="210" w:type="pct"/>
            <w:tcBorders>
              <w:top w:val="nil"/>
              <w:left w:val="nil"/>
              <w:bottom w:val="single" w:sz="4" w:space="0" w:color="000000"/>
              <w:right w:val="single" w:sz="4" w:space="0" w:color="000000"/>
            </w:tcBorders>
            <w:shd w:val="clear" w:color="auto" w:fill="auto"/>
            <w:hideMark/>
          </w:tcPr>
          <w:p w14:paraId="1A932A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ACCA37A" w14:textId="380C1C0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1346547,47</w:t>
            </w:r>
          </w:p>
        </w:tc>
        <w:tc>
          <w:tcPr>
            <w:tcW w:w="637" w:type="pct"/>
            <w:tcBorders>
              <w:top w:val="nil"/>
              <w:left w:val="nil"/>
              <w:bottom w:val="single" w:sz="4" w:space="0" w:color="000000"/>
              <w:right w:val="single" w:sz="4" w:space="0" w:color="000000"/>
            </w:tcBorders>
            <w:shd w:val="clear" w:color="auto" w:fill="auto"/>
            <w:hideMark/>
          </w:tcPr>
          <w:p w14:paraId="37A83E90" w14:textId="7A378E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498000,00</w:t>
            </w:r>
          </w:p>
        </w:tc>
        <w:tc>
          <w:tcPr>
            <w:tcW w:w="638" w:type="pct"/>
            <w:tcBorders>
              <w:top w:val="nil"/>
              <w:left w:val="nil"/>
              <w:bottom w:val="single" w:sz="4" w:space="0" w:color="000000"/>
              <w:right w:val="single" w:sz="4" w:space="0" w:color="000000"/>
            </w:tcBorders>
            <w:shd w:val="clear" w:color="auto" w:fill="auto"/>
            <w:hideMark/>
          </w:tcPr>
          <w:p w14:paraId="4C74D97A" w14:textId="40518B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498000,00</w:t>
            </w:r>
          </w:p>
        </w:tc>
      </w:tr>
      <w:tr w:rsidR="003D5098" w:rsidRPr="003D5098" w14:paraId="62A8009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D39F02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22BFD4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3B96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D0659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2793C4F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0240000000</w:t>
            </w:r>
          </w:p>
        </w:tc>
        <w:tc>
          <w:tcPr>
            <w:tcW w:w="210" w:type="pct"/>
            <w:tcBorders>
              <w:top w:val="nil"/>
              <w:left w:val="nil"/>
              <w:bottom w:val="single" w:sz="4" w:space="0" w:color="000000"/>
              <w:right w:val="single" w:sz="4" w:space="0" w:color="000000"/>
            </w:tcBorders>
            <w:shd w:val="clear" w:color="auto" w:fill="auto"/>
            <w:hideMark/>
          </w:tcPr>
          <w:p w14:paraId="6AF8A8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0755A79" w14:textId="29A404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1346547,47</w:t>
            </w:r>
          </w:p>
        </w:tc>
        <w:tc>
          <w:tcPr>
            <w:tcW w:w="637" w:type="pct"/>
            <w:tcBorders>
              <w:top w:val="nil"/>
              <w:left w:val="nil"/>
              <w:bottom w:val="single" w:sz="4" w:space="0" w:color="000000"/>
              <w:right w:val="single" w:sz="4" w:space="0" w:color="000000"/>
            </w:tcBorders>
            <w:shd w:val="clear" w:color="auto" w:fill="auto"/>
            <w:hideMark/>
          </w:tcPr>
          <w:p w14:paraId="111CADCD" w14:textId="1357D9E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498000,00</w:t>
            </w:r>
          </w:p>
        </w:tc>
        <w:tc>
          <w:tcPr>
            <w:tcW w:w="638" w:type="pct"/>
            <w:tcBorders>
              <w:top w:val="nil"/>
              <w:left w:val="nil"/>
              <w:bottom w:val="single" w:sz="4" w:space="0" w:color="000000"/>
              <w:right w:val="single" w:sz="4" w:space="0" w:color="000000"/>
            </w:tcBorders>
            <w:shd w:val="clear" w:color="auto" w:fill="auto"/>
            <w:hideMark/>
          </w:tcPr>
          <w:p w14:paraId="14443CC9" w14:textId="2C4F9A4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498000,00</w:t>
            </w:r>
          </w:p>
        </w:tc>
      </w:tr>
      <w:tr w:rsidR="003D5098" w:rsidRPr="003D5098" w14:paraId="4D3B137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22B463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Подготовка технических планов (включая проведение кадастровых работ) объектов культурного наследия</w:t>
            </w:r>
          </w:p>
        </w:tc>
        <w:tc>
          <w:tcPr>
            <w:tcW w:w="239" w:type="pct"/>
            <w:tcBorders>
              <w:top w:val="nil"/>
              <w:left w:val="nil"/>
              <w:bottom w:val="single" w:sz="4" w:space="0" w:color="000000"/>
              <w:right w:val="single" w:sz="4" w:space="0" w:color="000000"/>
            </w:tcBorders>
            <w:shd w:val="clear" w:color="auto" w:fill="auto"/>
            <w:hideMark/>
          </w:tcPr>
          <w:p w14:paraId="3132AA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D1C1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2CEC63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03A431B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4D14514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F7F378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6E8155D5" w14:textId="04DF9A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161000,00</w:t>
            </w:r>
          </w:p>
        </w:tc>
        <w:tc>
          <w:tcPr>
            <w:tcW w:w="638" w:type="pct"/>
            <w:tcBorders>
              <w:top w:val="nil"/>
              <w:left w:val="nil"/>
              <w:bottom w:val="single" w:sz="4" w:space="0" w:color="000000"/>
              <w:right w:val="single" w:sz="4" w:space="0" w:color="000000"/>
            </w:tcBorders>
            <w:shd w:val="clear" w:color="auto" w:fill="auto"/>
            <w:hideMark/>
          </w:tcPr>
          <w:p w14:paraId="72C6C3E3" w14:textId="112F280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161000,00</w:t>
            </w:r>
          </w:p>
        </w:tc>
      </w:tr>
      <w:tr w:rsidR="003D5098" w:rsidRPr="003D5098" w14:paraId="6000B22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E6794C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6C26A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819D7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7681FB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388027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43D4C2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447545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4F7A8D2E" w14:textId="591F8D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161000,00</w:t>
            </w:r>
          </w:p>
        </w:tc>
        <w:tc>
          <w:tcPr>
            <w:tcW w:w="638" w:type="pct"/>
            <w:tcBorders>
              <w:top w:val="nil"/>
              <w:left w:val="nil"/>
              <w:bottom w:val="single" w:sz="4" w:space="0" w:color="000000"/>
              <w:right w:val="single" w:sz="4" w:space="0" w:color="000000"/>
            </w:tcBorders>
            <w:shd w:val="clear" w:color="auto" w:fill="auto"/>
            <w:hideMark/>
          </w:tcPr>
          <w:p w14:paraId="2B86EAD0" w14:textId="2A7AC1FE"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161000,00</w:t>
            </w:r>
          </w:p>
        </w:tc>
      </w:tr>
      <w:tr w:rsidR="003D5098" w:rsidRPr="003D5098" w14:paraId="1AE197B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5BFF6F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071FE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04EAA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54E97A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1C1F0C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0240012180</w:t>
            </w:r>
          </w:p>
        </w:tc>
        <w:tc>
          <w:tcPr>
            <w:tcW w:w="210" w:type="pct"/>
            <w:tcBorders>
              <w:top w:val="nil"/>
              <w:left w:val="nil"/>
              <w:bottom w:val="single" w:sz="4" w:space="0" w:color="000000"/>
              <w:right w:val="single" w:sz="4" w:space="0" w:color="000000"/>
            </w:tcBorders>
            <w:shd w:val="clear" w:color="auto" w:fill="auto"/>
            <w:hideMark/>
          </w:tcPr>
          <w:p w14:paraId="6E3F51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0E28D20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4F0D88B1" w14:textId="4270FCC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161000,00</w:t>
            </w:r>
          </w:p>
        </w:tc>
        <w:tc>
          <w:tcPr>
            <w:tcW w:w="638" w:type="pct"/>
            <w:tcBorders>
              <w:top w:val="nil"/>
              <w:left w:val="nil"/>
              <w:bottom w:val="single" w:sz="4" w:space="0" w:color="000000"/>
              <w:right w:val="single" w:sz="4" w:space="0" w:color="000000"/>
            </w:tcBorders>
            <w:shd w:val="clear" w:color="auto" w:fill="auto"/>
            <w:hideMark/>
          </w:tcPr>
          <w:p w14:paraId="5541D2B4" w14:textId="039E070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161000,00</w:t>
            </w:r>
          </w:p>
        </w:tc>
      </w:tr>
      <w:tr w:rsidR="003D5098" w:rsidRPr="003D5098" w14:paraId="3DFDE7D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B8670E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Проведение работ по восстановлению и сохранению объектов культурного наследия (в т.ч. памятников)</w:t>
            </w:r>
          </w:p>
        </w:tc>
        <w:tc>
          <w:tcPr>
            <w:tcW w:w="239" w:type="pct"/>
            <w:tcBorders>
              <w:top w:val="nil"/>
              <w:left w:val="nil"/>
              <w:bottom w:val="single" w:sz="4" w:space="0" w:color="000000"/>
              <w:right w:val="single" w:sz="4" w:space="0" w:color="000000"/>
            </w:tcBorders>
            <w:shd w:val="clear" w:color="auto" w:fill="auto"/>
            <w:hideMark/>
          </w:tcPr>
          <w:p w14:paraId="4FA5CF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0788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66FEA9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52BAF2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68F694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6AE0D49" w14:textId="09950FE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1346547,47</w:t>
            </w:r>
          </w:p>
        </w:tc>
        <w:tc>
          <w:tcPr>
            <w:tcW w:w="637" w:type="pct"/>
            <w:tcBorders>
              <w:top w:val="nil"/>
              <w:left w:val="nil"/>
              <w:bottom w:val="single" w:sz="4" w:space="0" w:color="000000"/>
              <w:right w:val="single" w:sz="4" w:space="0" w:color="000000"/>
            </w:tcBorders>
            <w:shd w:val="clear" w:color="auto" w:fill="auto"/>
            <w:hideMark/>
          </w:tcPr>
          <w:p w14:paraId="6E409377" w14:textId="608176B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337000,00</w:t>
            </w:r>
          </w:p>
        </w:tc>
        <w:tc>
          <w:tcPr>
            <w:tcW w:w="638" w:type="pct"/>
            <w:tcBorders>
              <w:top w:val="nil"/>
              <w:left w:val="nil"/>
              <w:bottom w:val="single" w:sz="4" w:space="0" w:color="000000"/>
              <w:right w:val="single" w:sz="4" w:space="0" w:color="000000"/>
            </w:tcBorders>
            <w:shd w:val="clear" w:color="auto" w:fill="auto"/>
            <w:hideMark/>
          </w:tcPr>
          <w:p w14:paraId="3E66364A" w14:textId="61B4CB2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337000,00</w:t>
            </w:r>
          </w:p>
        </w:tc>
      </w:tr>
      <w:tr w:rsidR="003D5098" w:rsidRPr="003D5098" w14:paraId="6903F509"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0B4DB0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543A2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B4D4C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0A54D5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388BF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60397F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8E625D7" w14:textId="5B789E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1346547,47</w:t>
            </w:r>
          </w:p>
        </w:tc>
        <w:tc>
          <w:tcPr>
            <w:tcW w:w="637" w:type="pct"/>
            <w:tcBorders>
              <w:top w:val="nil"/>
              <w:left w:val="nil"/>
              <w:bottom w:val="single" w:sz="4" w:space="0" w:color="000000"/>
              <w:right w:val="single" w:sz="4" w:space="0" w:color="000000"/>
            </w:tcBorders>
            <w:shd w:val="clear" w:color="auto" w:fill="auto"/>
            <w:hideMark/>
          </w:tcPr>
          <w:p w14:paraId="50467B14" w14:textId="6FE3AF73"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337000,00</w:t>
            </w:r>
          </w:p>
        </w:tc>
        <w:tc>
          <w:tcPr>
            <w:tcW w:w="638" w:type="pct"/>
            <w:tcBorders>
              <w:top w:val="nil"/>
              <w:left w:val="nil"/>
              <w:bottom w:val="single" w:sz="4" w:space="0" w:color="000000"/>
              <w:right w:val="single" w:sz="4" w:space="0" w:color="000000"/>
            </w:tcBorders>
            <w:shd w:val="clear" w:color="auto" w:fill="auto"/>
            <w:hideMark/>
          </w:tcPr>
          <w:p w14:paraId="3AEC7D2A" w14:textId="0CCEC5C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337000,00</w:t>
            </w:r>
          </w:p>
        </w:tc>
      </w:tr>
      <w:tr w:rsidR="003D5098" w:rsidRPr="003D5098" w14:paraId="28EC922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7DC3E8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375775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51A1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w:t>
            </w:r>
          </w:p>
        </w:tc>
        <w:tc>
          <w:tcPr>
            <w:tcW w:w="246" w:type="pct"/>
            <w:tcBorders>
              <w:top w:val="nil"/>
              <w:left w:val="nil"/>
              <w:bottom w:val="single" w:sz="4" w:space="0" w:color="000000"/>
              <w:right w:val="single" w:sz="4" w:space="0" w:color="000000"/>
            </w:tcBorders>
            <w:shd w:val="clear" w:color="auto" w:fill="auto"/>
            <w:hideMark/>
          </w:tcPr>
          <w:p w14:paraId="23B3AC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3EE70D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0240012181</w:t>
            </w:r>
          </w:p>
        </w:tc>
        <w:tc>
          <w:tcPr>
            <w:tcW w:w="210" w:type="pct"/>
            <w:tcBorders>
              <w:top w:val="nil"/>
              <w:left w:val="nil"/>
              <w:bottom w:val="single" w:sz="4" w:space="0" w:color="000000"/>
              <w:right w:val="single" w:sz="4" w:space="0" w:color="000000"/>
            </w:tcBorders>
            <w:shd w:val="clear" w:color="auto" w:fill="auto"/>
            <w:hideMark/>
          </w:tcPr>
          <w:p w14:paraId="410B16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17B3473" w14:textId="435CD9A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1346547,47</w:t>
            </w:r>
          </w:p>
        </w:tc>
        <w:tc>
          <w:tcPr>
            <w:tcW w:w="637" w:type="pct"/>
            <w:tcBorders>
              <w:top w:val="nil"/>
              <w:left w:val="nil"/>
              <w:bottom w:val="single" w:sz="4" w:space="0" w:color="000000"/>
              <w:right w:val="single" w:sz="4" w:space="0" w:color="000000"/>
            </w:tcBorders>
            <w:shd w:val="clear" w:color="auto" w:fill="auto"/>
            <w:hideMark/>
          </w:tcPr>
          <w:p w14:paraId="4E97FC03" w14:textId="7385B4C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337000,00</w:t>
            </w:r>
          </w:p>
        </w:tc>
        <w:tc>
          <w:tcPr>
            <w:tcW w:w="638" w:type="pct"/>
            <w:tcBorders>
              <w:top w:val="nil"/>
              <w:left w:val="nil"/>
              <w:bottom w:val="single" w:sz="4" w:space="0" w:color="000000"/>
              <w:right w:val="single" w:sz="4" w:space="0" w:color="000000"/>
            </w:tcBorders>
            <w:shd w:val="clear" w:color="auto" w:fill="auto"/>
            <w:hideMark/>
          </w:tcPr>
          <w:p w14:paraId="37ABEFEF" w14:textId="6B747E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337000,00</w:t>
            </w:r>
          </w:p>
        </w:tc>
      </w:tr>
      <w:tr w:rsidR="003D5098" w:rsidRPr="003D5098" w14:paraId="0E3F239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6B09680"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СОЦИАЛЬНАЯ ПОЛИТИКА</w:t>
            </w:r>
          </w:p>
        </w:tc>
        <w:tc>
          <w:tcPr>
            <w:tcW w:w="239" w:type="pct"/>
            <w:tcBorders>
              <w:top w:val="nil"/>
              <w:left w:val="nil"/>
              <w:bottom w:val="single" w:sz="4" w:space="0" w:color="000000"/>
              <w:right w:val="single" w:sz="4" w:space="0" w:color="000000"/>
            </w:tcBorders>
            <w:shd w:val="clear" w:color="auto" w:fill="auto"/>
            <w:hideMark/>
          </w:tcPr>
          <w:p w14:paraId="0F8A714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D28CD9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16506E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0BC6CA5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44C960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924C6D6" w14:textId="6A053E8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76623500,01</w:t>
            </w:r>
          </w:p>
        </w:tc>
        <w:tc>
          <w:tcPr>
            <w:tcW w:w="637" w:type="pct"/>
            <w:tcBorders>
              <w:top w:val="nil"/>
              <w:left w:val="nil"/>
              <w:bottom w:val="single" w:sz="4" w:space="0" w:color="000000"/>
              <w:right w:val="single" w:sz="4" w:space="0" w:color="000000"/>
            </w:tcBorders>
            <w:shd w:val="clear" w:color="auto" w:fill="auto"/>
            <w:hideMark/>
          </w:tcPr>
          <w:p w14:paraId="42ECEB57" w14:textId="00108C0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74333231,83</w:t>
            </w:r>
          </w:p>
        </w:tc>
        <w:tc>
          <w:tcPr>
            <w:tcW w:w="638" w:type="pct"/>
            <w:tcBorders>
              <w:top w:val="nil"/>
              <w:left w:val="nil"/>
              <w:bottom w:val="single" w:sz="4" w:space="0" w:color="000000"/>
              <w:right w:val="single" w:sz="4" w:space="0" w:color="000000"/>
            </w:tcBorders>
            <w:shd w:val="clear" w:color="auto" w:fill="auto"/>
            <w:hideMark/>
          </w:tcPr>
          <w:p w14:paraId="160D3C27" w14:textId="5281C5E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74680285,53</w:t>
            </w:r>
          </w:p>
        </w:tc>
      </w:tr>
      <w:tr w:rsidR="003D5098" w:rsidRPr="003D5098" w14:paraId="6778803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74446CC"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lastRenderedPageBreak/>
              <w:t>Пенсионное обеспечение</w:t>
            </w:r>
          </w:p>
        </w:tc>
        <w:tc>
          <w:tcPr>
            <w:tcW w:w="239" w:type="pct"/>
            <w:tcBorders>
              <w:top w:val="nil"/>
              <w:left w:val="nil"/>
              <w:bottom w:val="single" w:sz="4" w:space="0" w:color="000000"/>
              <w:right w:val="single" w:sz="4" w:space="0" w:color="000000"/>
            </w:tcBorders>
            <w:shd w:val="clear" w:color="auto" w:fill="auto"/>
            <w:hideMark/>
          </w:tcPr>
          <w:p w14:paraId="015CC0C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E5C3C6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386186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A631CA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750235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867A7AE" w14:textId="3A7C8AE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5000000,00</w:t>
            </w:r>
          </w:p>
        </w:tc>
        <w:tc>
          <w:tcPr>
            <w:tcW w:w="637" w:type="pct"/>
            <w:tcBorders>
              <w:top w:val="nil"/>
              <w:left w:val="nil"/>
              <w:bottom w:val="single" w:sz="4" w:space="0" w:color="000000"/>
              <w:right w:val="single" w:sz="4" w:space="0" w:color="000000"/>
            </w:tcBorders>
            <w:shd w:val="clear" w:color="auto" w:fill="auto"/>
            <w:hideMark/>
          </w:tcPr>
          <w:p w14:paraId="0B987C1B" w14:textId="3D24DCF2"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73DDCCA1" w14:textId="1F67886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4500000,00</w:t>
            </w:r>
          </w:p>
        </w:tc>
      </w:tr>
      <w:tr w:rsidR="003D5098" w:rsidRPr="003D5098" w14:paraId="6621BCB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4DBDFA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5220C8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C977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209B52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69778A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9F65D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B754FE0" w14:textId="55D73189"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7" w:type="pct"/>
            <w:tcBorders>
              <w:top w:val="nil"/>
              <w:left w:val="nil"/>
              <w:bottom w:val="single" w:sz="4" w:space="0" w:color="000000"/>
              <w:right w:val="single" w:sz="4" w:space="0" w:color="000000"/>
            </w:tcBorders>
            <w:shd w:val="clear" w:color="auto" w:fill="auto"/>
            <w:hideMark/>
          </w:tcPr>
          <w:p w14:paraId="0E8638E4" w14:textId="4F51095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4E4147B0" w14:textId="40F7AAE8"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r>
      <w:tr w:rsidR="003D5098" w:rsidRPr="003D5098" w14:paraId="7C7823F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752EA2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02EE33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74D258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5A4D9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04080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15A018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9E6924E" w14:textId="3DCA33FC"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7" w:type="pct"/>
            <w:tcBorders>
              <w:top w:val="nil"/>
              <w:left w:val="nil"/>
              <w:bottom w:val="single" w:sz="4" w:space="0" w:color="000000"/>
              <w:right w:val="single" w:sz="4" w:space="0" w:color="000000"/>
            </w:tcBorders>
            <w:shd w:val="clear" w:color="auto" w:fill="auto"/>
            <w:hideMark/>
          </w:tcPr>
          <w:p w14:paraId="5D8780C4" w14:textId="3DA5D8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3263D584" w14:textId="213A518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r>
      <w:tr w:rsidR="003D5098" w:rsidRPr="003D5098" w14:paraId="22B94F3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8087DD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68D17D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7D7A8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76D45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75FD6F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69B87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7AABBC7" w14:textId="563BD266"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7" w:type="pct"/>
            <w:tcBorders>
              <w:top w:val="nil"/>
              <w:left w:val="nil"/>
              <w:bottom w:val="single" w:sz="4" w:space="0" w:color="000000"/>
              <w:right w:val="single" w:sz="4" w:space="0" w:color="000000"/>
            </w:tcBorders>
            <w:shd w:val="clear" w:color="auto" w:fill="auto"/>
            <w:hideMark/>
          </w:tcPr>
          <w:p w14:paraId="1BF29F8E" w14:textId="5EBF33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45DFD165" w14:textId="46660BAF"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r>
      <w:tr w:rsidR="003D5098" w:rsidRPr="003D5098" w14:paraId="12A5721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A21463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Пенсии за выслугу лет муниципальным служащим </w:t>
            </w:r>
          </w:p>
        </w:tc>
        <w:tc>
          <w:tcPr>
            <w:tcW w:w="239" w:type="pct"/>
            <w:tcBorders>
              <w:top w:val="nil"/>
              <w:left w:val="nil"/>
              <w:bottom w:val="single" w:sz="4" w:space="0" w:color="000000"/>
              <w:right w:val="single" w:sz="4" w:space="0" w:color="000000"/>
            </w:tcBorders>
            <w:shd w:val="clear" w:color="auto" w:fill="auto"/>
            <w:hideMark/>
          </w:tcPr>
          <w:p w14:paraId="298FF6F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0217A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52533F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5EBDFAE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394E645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F6BB526" w14:textId="2DDA25D9"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7" w:type="pct"/>
            <w:tcBorders>
              <w:top w:val="nil"/>
              <w:left w:val="nil"/>
              <w:bottom w:val="single" w:sz="4" w:space="0" w:color="000000"/>
              <w:right w:val="single" w:sz="4" w:space="0" w:color="000000"/>
            </w:tcBorders>
            <w:shd w:val="clear" w:color="auto" w:fill="auto"/>
            <w:hideMark/>
          </w:tcPr>
          <w:p w14:paraId="321122FC" w14:textId="179A6FF5"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5677EF84" w14:textId="2FFFDDF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r>
      <w:tr w:rsidR="003D5098" w:rsidRPr="003D5098" w14:paraId="60EADAC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016833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2AB5C5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713EA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057C907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16BDEC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0F2241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3030B8D6" w14:textId="5DF7591F"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7" w:type="pct"/>
            <w:tcBorders>
              <w:top w:val="nil"/>
              <w:left w:val="nil"/>
              <w:bottom w:val="single" w:sz="4" w:space="0" w:color="000000"/>
              <w:right w:val="single" w:sz="4" w:space="0" w:color="000000"/>
            </w:tcBorders>
            <w:shd w:val="clear" w:color="auto" w:fill="auto"/>
            <w:hideMark/>
          </w:tcPr>
          <w:p w14:paraId="582FBF9C" w14:textId="6AAE98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3AD6A3A8" w14:textId="4553B3A4"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r>
      <w:tr w:rsidR="003D5098" w:rsidRPr="003D5098" w14:paraId="16A8EC3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CD757C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Публичные нормативные социальные выплаты гражданам</w:t>
            </w:r>
          </w:p>
        </w:tc>
        <w:tc>
          <w:tcPr>
            <w:tcW w:w="239" w:type="pct"/>
            <w:tcBorders>
              <w:top w:val="nil"/>
              <w:left w:val="nil"/>
              <w:bottom w:val="single" w:sz="4" w:space="0" w:color="000000"/>
              <w:right w:val="single" w:sz="4" w:space="0" w:color="000000"/>
            </w:tcBorders>
            <w:shd w:val="clear" w:color="auto" w:fill="auto"/>
            <w:hideMark/>
          </w:tcPr>
          <w:p w14:paraId="5C4F97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48369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07766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614" w:type="pct"/>
            <w:tcBorders>
              <w:top w:val="nil"/>
              <w:left w:val="nil"/>
              <w:bottom w:val="single" w:sz="4" w:space="0" w:color="000000"/>
              <w:right w:val="single" w:sz="4" w:space="0" w:color="000000"/>
            </w:tcBorders>
            <w:shd w:val="clear" w:color="auto" w:fill="auto"/>
            <w:hideMark/>
          </w:tcPr>
          <w:p w14:paraId="2FABE9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9999971010</w:t>
            </w:r>
          </w:p>
        </w:tc>
        <w:tc>
          <w:tcPr>
            <w:tcW w:w="210" w:type="pct"/>
            <w:tcBorders>
              <w:top w:val="nil"/>
              <w:left w:val="nil"/>
              <w:bottom w:val="single" w:sz="4" w:space="0" w:color="000000"/>
              <w:right w:val="single" w:sz="4" w:space="0" w:color="000000"/>
            </w:tcBorders>
            <w:shd w:val="clear" w:color="auto" w:fill="auto"/>
            <w:hideMark/>
          </w:tcPr>
          <w:p w14:paraId="7139D7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310</w:t>
            </w:r>
          </w:p>
        </w:tc>
        <w:tc>
          <w:tcPr>
            <w:tcW w:w="690" w:type="pct"/>
            <w:tcBorders>
              <w:top w:val="nil"/>
              <w:left w:val="nil"/>
              <w:bottom w:val="single" w:sz="4" w:space="0" w:color="000000"/>
              <w:right w:val="single" w:sz="4" w:space="0" w:color="000000"/>
            </w:tcBorders>
            <w:shd w:val="clear" w:color="auto" w:fill="auto"/>
            <w:hideMark/>
          </w:tcPr>
          <w:p w14:paraId="5300CE63" w14:textId="5793D40F" w:rsidR="003D5098" w:rsidRPr="00EC5638" w:rsidRDefault="003D5098" w:rsidP="00504FBF">
            <w:pPr>
              <w:jc w:val="right"/>
              <w:rPr>
                <w:rFonts w:eastAsia="Times New Roman"/>
                <w:color w:val="000000"/>
                <w:lang w:eastAsia="ru-RU"/>
              </w:rPr>
            </w:pPr>
            <w:r w:rsidRPr="00EC5638">
              <w:rPr>
                <w:rFonts w:eastAsia="Times New Roman"/>
                <w:color w:val="000000"/>
                <w:lang w:eastAsia="ru-RU"/>
              </w:rPr>
              <w:t>5000000,00</w:t>
            </w:r>
          </w:p>
        </w:tc>
        <w:tc>
          <w:tcPr>
            <w:tcW w:w="637" w:type="pct"/>
            <w:tcBorders>
              <w:top w:val="nil"/>
              <w:left w:val="nil"/>
              <w:bottom w:val="single" w:sz="4" w:space="0" w:color="000000"/>
              <w:right w:val="single" w:sz="4" w:space="0" w:color="000000"/>
            </w:tcBorders>
            <w:shd w:val="clear" w:color="auto" w:fill="auto"/>
            <w:hideMark/>
          </w:tcPr>
          <w:p w14:paraId="60FA7B50" w14:textId="4F851EBA"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0459939E" w14:textId="20442B93"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4500000,00</w:t>
            </w:r>
          </w:p>
        </w:tc>
      </w:tr>
      <w:tr w:rsidR="003D5098" w:rsidRPr="003D5098" w14:paraId="6403E57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97BA637"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Социальное обеспечение населения</w:t>
            </w:r>
          </w:p>
        </w:tc>
        <w:tc>
          <w:tcPr>
            <w:tcW w:w="239" w:type="pct"/>
            <w:tcBorders>
              <w:top w:val="nil"/>
              <w:left w:val="nil"/>
              <w:bottom w:val="single" w:sz="4" w:space="0" w:color="000000"/>
              <w:right w:val="single" w:sz="4" w:space="0" w:color="000000"/>
            </w:tcBorders>
            <w:shd w:val="clear" w:color="auto" w:fill="auto"/>
            <w:hideMark/>
          </w:tcPr>
          <w:p w14:paraId="47A485D0"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AE63B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6352811"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704F0F4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40A27C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4A4E96A" w14:textId="43044D5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7700000,00</w:t>
            </w:r>
          </w:p>
        </w:tc>
        <w:tc>
          <w:tcPr>
            <w:tcW w:w="637" w:type="pct"/>
            <w:tcBorders>
              <w:top w:val="nil"/>
              <w:left w:val="nil"/>
              <w:bottom w:val="single" w:sz="4" w:space="0" w:color="000000"/>
              <w:right w:val="single" w:sz="4" w:space="0" w:color="000000"/>
            </w:tcBorders>
            <w:shd w:val="clear" w:color="auto" w:fill="auto"/>
            <w:hideMark/>
          </w:tcPr>
          <w:p w14:paraId="359B6578"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907DE5"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587B4FF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487DCA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6B28D0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CA22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097C77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9CC74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395A3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EA5D2AE" w14:textId="0EAC56D3"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7700000,00</w:t>
            </w:r>
          </w:p>
        </w:tc>
        <w:tc>
          <w:tcPr>
            <w:tcW w:w="637" w:type="pct"/>
            <w:tcBorders>
              <w:top w:val="nil"/>
              <w:left w:val="nil"/>
              <w:bottom w:val="single" w:sz="4" w:space="0" w:color="000000"/>
              <w:right w:val="single" w:sz="4" w:space="0" w:color="000000"/>
            </w:tcBorders>
            <w:shd w:val="clear" w:color="auto" w:fill="auto"/>
            <w:hideMark/>
          </w:tcPr>
          <w:p w14:paraId="2A9028A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74D83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989804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DB8D45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06B6B3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202B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F20DA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1A6F45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39C352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55021EA" w14:textId="78BD9850"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7700000,00</w:t>
            </w:r>
          </w:p>
        </w:tc>
        <w:tc>
          <w:tcPr>
            <w:tcW w:w="637" w:type="pct"/>
            <w:tcBorders>
              <w:top w:val="nil"/>
              <w:left w:val="nil"/>
              <w:bottom w:val="single" w:sz="4" w:space="0" w:color="000000"/>
              <w:right w:val="single" w:sz="4" w:space="0" w:color="000000"/>
            </w:tcBorders>
            <w:shd w:val="clear" w:color="auto" w:fill="auto"/>
            <w:hideMark/>
          </w:tcPr>
          <w:p w14:paraId="3E31D81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93C9CA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4CE0CE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B0A3A5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626E12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CA5C0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5384F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0C492A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DEAA5D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DEA3A6B" w14:textId="55F88D05"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7700000,00</w:t>
            </w:r>
          </w:p>
        </w:tc>
        <w:tc>
          <w:tcPr>
            <w:tcW w:w="637" w:type="pct"/>
            <w:tcBorders>
              <w:top w:val="nil"/>
              <w:left w:val="nil"/>
              <w:bottom w:val="single" w:sz="4" w:space="0" w:color="000000"/>
              <w:right w:val="single" w:sz="4" w:space="0" w:color="000000"/>
            </w:tcBorders>
            <w:shd w:val="clear" w:color="auto" w:fill="auto"/>
            <w:hideMark/>
          </w:tcPr>
          <w:p w14:paraId="7DD015F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2E8025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3BC994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FD2ACE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Резервный фонд администрации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303FD4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BC2C1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97FDA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58DB49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6F9CDE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00F95CE" w14:textId="27BBA0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7700000,00</w:t>
            </w:r>
          </w:p>
        </w:tc>
        <w:tc>
          <w:tcPr>
            <w:tcW w:w="637" w:type="pct"/>
            <w:tcBorders>
              <w:top w:val="nil"/>
              <w:left w:val="nil"/>
              <w:bottom w:val="single" w:sz="4" w:space="0" w:color="000000"/>
              <w:right w:val="single" w:sz="4" w:space="0" w:color="000000"/>
            </w:tcBorders>
            <w:shd w:val="clear" w:color="auto" w:fill="auto"/>
            <w:hideMark/>
          </w:tcPr>
          <w:p w14:paraId="20F2F58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C2E37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CFCBB8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51E56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51DA96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D556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86473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60A23B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4AE25C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690EEC8D" w14:textId="1CC9B541"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7700000,00</w:t>
            </w:r>
          </w:p>
        </w:tc>
        <w:tc>
          <w:tcPr>
            <w:tcW w:w="637" w:type="pct"/>
            <w:tcBorders>
              <w:top w:val="nil"/>
              <w:left w:val="nil"/>
              <w:bottom w:val="single" w:sz="4" w:space="0" w:color="000000"/>
              <w:right w:val="single" w:sz="4" w:space="0" w:color="000000"/>
            </w:tcBorders>
            <w:shd w:val="clear" w:color="auto" w:fill="auto"/>
            <w:hideMark/>
          </w:tcPr>
          <w:p w14:paraId="7C95D36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ADB419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5ADAF7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6B4343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0A44F9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22A3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2DB76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w:t>
            </w:r>
          </w:p>
        </w:tc>
        <w:tc>
          <w:tcPr>
            <w:tcW w:w="614" w:type="pct"/>
            <w:tcBorders>
              <w:top w:val="nil"/>
              <w:left w:val="nil"/>
              <w:bottom w:val="single" w:sz="4" w:space="0" w:color="000000"/>
              <w:right w:val="single" w:sz="4" w:space="0" w:color="000000"/>
            </w:tcBorders>
            <w:shd w:val="clear" w:color="auto" w:fill="auto"/>
            <w:hideMark/>
          </w:tcPr>
          <w:p w14:paraId="2863B51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9999900001</w:t>
            </w:r>
          </w:p>
        </w:tc>
        <w:tc>
          <w:tcPr>
            <w:tcW w:w="210" w:type="pct"/>
            <w:tcBorders>
              <w:top w:val="nil"/>
              <w:left w:val="nil"/>
              <w:bottom w:val="single" w:sz="4" w:space="0" w:color="000000"/>
              <w:right w:val="single" w:sz="4" w:space="0" w:color="000000"/>
            </w:tcBorders>
            <w:shd w:val="clear" w:color="auto" w:fill="auto"/>
            <w:hideMark/>
          </w:tcPr>
          <w:p w14:paraId="142623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1620FCB9" w14:textId="572E4BD4" w:rsidR="003D5098" w:rsidRPr="00EC5638" w:rsidRDefault="003D5098" w:rsidP="00504FBF">
            <w:pPr>
              <w:jc w:val="right"/>
              <w:rPr>
                <w:rFonts w:eastAsia="Times New Roman"/>
                <w:color w:val="000000"/>
                <w:lang w:eastAsia="ru-RU"/>
              </w:rPr>
            </w:pPr>
            <w:r w:rsidRPr="00EC5638">
              <w:rPr>
                <w:rFonts w:eastAsia="Times New Roman"/>
                <w:color w:val="000000"/>
                <w:lang w:eastAsia="ru-RU"/>
              </w:rPr>
              <w:t>7700000,00</w:t>
            </w:r>
          </w:p>
        </w:tc>
        <w:tc>
          <w:tcPr>
            <w:tcW w:w="637" w:type="pct"/>
            <w:tcBorders>
              <w:top w:val="nil"/>
              <w:left w:val="nil"/>
              <w:bottom w:val="single" w:sz="4" w:space="0" w:color="000000"/>
              <w:right w:val="single" w:sz="4" w:space="0" w:color="000000"/>
            </w:tcBorders>
            <w:shd w:val="clear" w:color="auto" w:fill="auto"/>
            <w:hideMark/>
          </w:tcPr>
          <w:p w14:paraId="0A8C0A9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7F245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19DB0F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331CFC3"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Охрана семьи и детства</w:t>
            </w:r>
          </w:p>
        </w:tc>
        <w:tc>
          <w:tcPr>
            <w:tcW w:w="239" w:type="pct"/>
            <w:tcBorders>
              <w:top w:val="nil"/>
              <w:left w:val="nil"/>
              <w:bottom w:val="single" w:sz="4" w:space="0" w:color="000000"/>
              <w:right w:val="single" w:sz="4" w:space="0" w:color="000000"/>
            </w:tcBorders>
            <w:shd w:val="clear" w:color="auto" w:fill="auto"/>
            <w:hideMark/>
          </w:tcPr>
          <w:p w14:paraId="78FC29A7"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D6E63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5B4C056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0E775C3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141A6F9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538E9F9" w14:textId="307D8CF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63923500,01</w:t>
            </w:r>
          </w:p>
        </w:tc>
        <w:tc>
          <w:tcPr>
            <w:tcW w:w="637" w:type="pct"/>
            <w:tcBorders>
              <w:top w:val="nil"/>
              <w:left w:val="nil"/>
              <w:bottom w:val="single" w:sz="4" w:space="0" w:color="000000"/>
              <w:right w:val="single" w:sz="4" w:space="0" w:color="000000"/>
            </w:tcBorders>
            <w:shd w:val="clear" w:color="auto" w:fill="auto"/>
            <w:hideMark/>
          </w:tcPr>
          <w:p w14:paraId="0374CCAD" w14:textId="5CF79B0C"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69833231,83</w:t>
            </w:r>
          </w:p>
        </w:tc>
        <w:tc>
          <w:tcPr>
            <w:tcW w:w="638" w:type="pct"/>
            <w:tcBorders>
              <w:top w:val="nil"/>
              <w:left w:val="nil"/>
              <w:bottom w:val="single" w:sz="4" w:space="0" w:color="000000"/>
              <w:right w:val="single" w:sz="4" w:space="0" w:color="000000"/>
            </w:tcBorders>
            <w:shd w:val="clear" w:color="auto" w:fill="auto"/>
            <w:hideMark/>
          </w:tcPr>
          <w:p w14:paraId="32DCCCCF" w14:textId="0E01EA45"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70180285,53</w:t>
            </w:r>
          </w:p>
        </w:tc>
      </w:tr>
      <w:tr w:rsidR="003D5098" w:rsidRPr="003D5098" w14:paraId="2A46CD1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99BADD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246888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4EC14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D58FE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1A21D8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0800000000</w:t>
            </w:r>
          </w:p>
        </w:tc>
        <w:tc>
          <w:tcPr>
            <w:tcW w:w="210" w:type="pct"/>
            <w:tcBorders>
              <w:top w:val="nil"/>
              <w:left w:val="nil"/>
              <w:bottom w:val="single" w:sz="4" w:space="0" w:color="000000"/>
              <w:right w:val="single" w:sz="4" w:space="0" w:color="000000"/>
            </w:tcBorders>
            <w:shd w:val="clear" w:color="auto" w:fill="auto"/>
            <w:hideMark/>
          </w:tcPr>
          <w:p w14:paraId="1F73B8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56C49CB" w14:textId="1373F2F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34302030,00</w:t>
            </w:r>
          </w:p>
        </w:tc>
        <w:tc>
          <w:tcPr>
            <w:tcW w:w="637" w:type="pct"/>
            <w:tcBorders>
              <w:top w:val="nil"/>
              <w:left w:val="nil"/>
              <w:bottom w:val="single" w:sz="4" w:space="0" w:color="000000"/>
              <w:right w:val="single" w:sz="4" w:space="0" w:color="000000"/>
            </w:tcBorders>
            <w:shd w:val="clear" w:color="auto" w:fill="auto"/>
            <w:hideMark/>
          </w:tcPr>
          <w:p w14:paraId="1657CF3C" w14:textId="5EA931D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24430119,19</w:t>
            </w:r>
          </w:p>
        </w:tc>
        <w:tc>
          <w:tcPr>
            <w:tcW w:w="638" w:type="pct"/>
            <w:tcBorders>
              <w:top w:val="nil"/>
              <w:left w:val="nil"/>
              <w:bottom w:val="single" w:sz="4" w:space="0" w:color="000000"/>
              <w:right w:val="single" w:sz="4" w:space="0" w:color="000000"/>
            </w:tcBorders>
            <w:shd w:val="clear" w:color="auto" w:fill="auto"/>
            <w:hideMark/>
          </w:tcPr>
          <w:p w14:paraId="41B5E625" w14:textId="26B38BD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24043798,04</w:t>
            </w:r>
          </w:p>
        </w:tc>
      </w:tr>
      <w:tr w:rsidR="003D5098" w:rsidRPr="003D5098" w14:paraId="002ABB3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937362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"Обеспечение жильем молодых семей"</w:t>
            </w:r>
          </w:p>
        </w:tc>
        <w:tc>
          <w:tcPr>
            <w:tcW w:w="239" w:type="pct"/>
            <w:tcBorders>
              <w:top w:val="nil"/>
              <w:left w:val="nil"/>
              <w:bottom w:val="single" w:sz="4" w:space="0" w:color="000000"/>
              <w:right w:val="single" w:sz="4" w:space="0" w:color="000000"/>
            </w:tcBorders>
            <w:shd w:val="clear" w:color="auto" w:fill="auto"/>
            <w:hideMark/>
          </w:tcPr>
          <w:p w14:paraId="56269D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2810E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C1257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6A3E6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0800100000</w:t>
            </w:r>
          </w:p>
        </w:tc>
        <w:tc>
          <w:tcPr>
            <w:tcW w:w="210" w:type="pct"/>
            <w:tcBorders>
              <w:top w:val="nil"/>
              <w:left w:val="nil"/>
              <w:bottom w:val="single" w:sz="4" w:space="0" w:color="000000"/>
              <w:right w:val="single" w:sz="4" w:space="0" w:color="000000"/>
            </w:tcBorders>
            <w:shd w:val="clear" w:color="auto" w:fill="auto"/>
            <w:hideMark/>
          </w:tcPr>
          <w:p w14:paraId="08D7FB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0DC81C9" w14:textId="64EB957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34302030,00</w:t>
            </w:r>
          </w:p>
        </w:tc>
        <w:tc>
          <w:tcPr>
            <w:tcW w:w="637" w:type="pct"/>
            <w:tcBorders>
              <w:top w:val="nil"/>
              <w:left w:val="nil"/>
              <w:bottom w:val="single" w:sz="4" w:space="0" w:color="000000"/>
              <w:right w:val="single" w:sz="4" w:space="0" w:color="000000"/>
            </w:tcBorders>
            <w:shd w:val="clear" w:color="auto" w:fill="auto"/>
            <w:hideMark/>
          </w:tcPr>
          <w:p w14:paraId="066BEE5D" w14:textId="738D93E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24430119,19</w:t>
            </w:r>
          </w:p>
        </w:tc>
        <w:tc>
          <w:tcPr>
            <w:tcW w:w="638" w:type="pct"/>
            <w:tcBorders>
              <w:top w:val="nil"/>
              <w:left w:val="nil"/>
              <w:bottom w:val="single" w:sz="4" w:space="0" w:color="000000"/>
              <w:right w:val="single" w:sz="4" w:space="0" w:color="000000"/>
            </w:tcBorders>
            <w:shd w:val="clear" w:color="auto" w:fill="auto"/>
            <w:hideMark/>
          </w:tcPr>
          <w:p w14:paraId="75A4204D" w14:textId="6FF0363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24043798,04</w:t>
            </w:r>
          </w:p>
        </w:tc>
      </w:tr>
      <w:tr w:rsidR="003D5098" w:rsidRPr="003D5098" w14:paraId="068FC81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25C84F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Реализация мероприятий по обеспечению жильем молодых семей</w:t>
            </w:r>
          </w:p>
        </w:tc>
        <w:tc>
          <w:tcPr>
            <w:tcW w:w="239" w:type="pct"/>
            <w:tcBorders>
              <w:top w:val="nil"/>
              <w:left w:val="nil"/>
              <w:bottom w:val="single" w:sz="4" w:space="0" w:color="000000"/>
              <w:right w:val="single" w:sz="4" w:space="0" w:color="000000"/>
            </w:tcBorders>
            <w:shd w:val="clear" w:color="auto" w:fill="auto"/>
            <w:hideMark/>
          </w:tcPr>
          <w:p w14:paraId="3265F81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CEB2B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4F4F2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3407ED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2F20FE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FC74EC9" w14:textId="35FFDD9F"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34302030,00</w:t>
            </w:r>
          </w:p>
        </w:tc>
        <w:tc>
          <w:tcPr>
            <w:tcW w:w="637" w:type="pct"/>
            <w:tcBorders>
              <w:top w:val="nil"/>
              <w:left w:val="nil"/>
              <w:bottom w:val="single" w:sz="4" w:space="0" w:color="000000"/>
              <w:right w:val="single" w:sz="4" w:space="0" w:color="000000"/>
            </w:tcBorders>
            <w:shd w:val="clear" w:color="auto" w:fill="auto"/>
            <w:hideMark/>
          </w:tcPr>
          <w:p w14:paraId="3C262935" w14:textId="7A360A7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24430119,19</w:t>
            </w:r>
          </w:p>
        </w:tc>
        <w:tc>
          <w:tcPr>
            <w:tcW w:w="638" w:type="pct"/>
            <w:tcBorders>
              <w:top w:val="nil"/>
              <w:left w:val="nil"/>
              <w:bottom w:val="single" w:sz="4" w:space="0" w:color="000000"/>
              <w:right w:val="single" w:sz="4" w:space="0" w:color="000000"/>
            </w:tcBorders>
            <w:shd w:val="clear" w:color="auto" w:fill="auto"/>
            <w:hideMark/>
          </w:tcPr>
          <w:p w14:paraId="1F07B095" w14:textId="76BF558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24043798,04</w:t>
            </w:r>
          </w:p>
        </w:tc>
      </w:tr>
      <w:tr w:rsidR="003D5098" w:rsidRPr="003D5098" w14:paraId="308D3D8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4FB407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45E40A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63E2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0AF27A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13448B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47A0C2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7D5BCE95" w14:textId="16D9532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34302030,00</w:t>
            </w:r>
          </w:p>
        </w:tc>
        <w:tc>
          <w:tcPr>
            <w:tcW w:w="637" w:type="pct"/>
            <w:tcBorders>
              <w:top w:val="nil"/>
              <w:left w:val="nil"/>
              <w:bottom w:val="single" w:sz="4" w:space="0" w:color="000000"/>
              <w:right w:val="single" w:sz="4" w:space="0" w:color="000000"/>
            </w:tcBorders>
            <w:shd w:val="clear" w:color="auto" w:fill="auto"/>
            <w:hideMark/>
          </w:tcPr>
          <w:p w14:paraId="461128FC" w14:textId="31F2D09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24430119,19</w:t>
            </w:r>
          </w:p>
        </w:tc>
        <w:tc>
          <w:tcPr>
            <w:tcW w:w="638" w:type="pct"/>
            <w:tcBorders>
              <w:top w:val="nil"/>
              <w:left w:val="nil"/>
              <w:bottom w:val="single" w:sz="4" w:space="0" w:color="000000"/>
              <w:right w:val="single" w:sz="4" w:space="0" w:color="000000"/>
            </w:tcBorders>
            <w:shd w:val="clear" w:color="auto" w:fill="auto"/>
            <w:hideMark/>
          </w:tcPr>
          <w:p w14:paraId="1B5E12F5" w14:textId="76060B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24043798,04</w:t>
            </w:r>
          </w:p>
        </w:tc>
      </w:tr>
      <w:tr w:rsidR="003D5098" w:rsidRPr="003D5098" w14:paraId="1BE6A62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57D3CA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208CCBC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7172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F5475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0626CEB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08001L4970</w:t>
            </w:r>
          </w:p>
        </w:tc>
        <w:tc>
          <w:tcPr>
            <w:tcW w:w="210" w:type="pct"/>
            <w:tcBorders>
              <w:top w:val="nil"/>
              <w:left w:val="nil"/>
              <w:bottom w:val="single" w:sz="4" w:space="0" w:color="000000"/>
              <w:right w:val="single" w:sz="4" w:space="0" w:color="000000"/>
            </w:tcBorders>
            <w:shd w:val="clear" w:color="auto" w:fill="auto"/>
            <w:hideMark/>
          </w:tcPr>
          <w:p w14:paraId="19D443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7F361D57" w14:textId="6F7BC446" w:rsidR="003D5098" w:rsidRPr="00EC5638" w:rsidRDefault="003D5098" w:rsidP="00504FBF">
            <w:pPr>
              <w:jc w:val="right"/>
              <w:rPr>
                <w:rFonts w:eastAsia="Times New Roman"/>
                <w:color w:val="000000"/>
                <w:lang w:eastAsia="ru-RU"/>
              </w:rPr>
            </w:pPr>
            <w:r w:rsidRPr="00EC5638">
              <w:rPr>
                <w:rFonts w:eastAsia="Times New Roman"/>
                <w:color w:val="000000"/>
                <w:lang w:eastAsia="ru-RU"/>
              </w:rPr>
              <w:t>34302030,00</w:t>
            </w:r>
          </w:p>
        </w:tc>
        <w:tc>
          <w:tcPr>
            <w:tcW w:w="637" w:type="pct"/>
            <w:tcBorders>
              <w:top w:val="nil"/>
              <w:left w:val="nil"/>
              <w:bottom w:val="single" w:sz="4" w:space="0" w:color="000000"/>
              <w:right w:val="single" w:sz="4" w:space="0" w:color="000000"/>
            </w:tcBorders>
            <w:shd w:val="clear" w:color="auto" w:fill="auto"/>
            <w:hideMark/>
          </w:tcPr>
          <w:p w14:paraId="5A108159" w14:textId="00348BF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24430119,19</w:t>
            </w:r>
          </w:p>
        </w:tc>
        <w:tc>
          <w:tcPr>
            <w:tcW w:w="638" w:type="pct"/>
            <w:tcBorders>
              <w:top w:val="nil"/>
              <w:left w:val="nil"/>
              <w:bottom w:val="single" w:sz="4" w:space="0" w:color="000000"/>
              <w:right w:val="single" w:sz="4" w:space="0" w:color="000000"/>
            </w:tcBorders>
            <w:shd w:val="clear" w:color="auto" w:fill="auto"/>
            <w:hideMark/>
          </w:tcPr>
          <w:p w14:paraId="463F1F27" w14:textId="61402A4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24043798,04</w:t>
            </w:r>
          </w:p>
        </w:tc>
      </w:tr>
      <w:tr w:rsidR="003D5098" w:rsidRPr="003D5098" w14:paraId="2B05EDC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A820E3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9" w:type="pct"/>
            <w:tcBorders>
              <w:top w:val="nil"/>
              <w:left w:val="nil"/>
              <w:bottom w:val="single" w:sz="4" w:space="0" w:color="000000"/>
              <w:right w:val="single" w:sz="4" w:space="0" w:color="000000"/>
            </w:tcBorders>
            <w:shd w:val="clear" w:color="auto" w:fill="auto"/>
            <w:hideMark/>
          </w:tcPr>
          <w:p w14:paraId="6A678C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749A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14B86D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197FCA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1700000000</w:t>
            </w:r>
          </w:p>
        </w:tc>
        <w:tc>
          <w:tcPr>
            <w:tcW w:w="210" w:type="pct"/>
            <w:tcBorders>
              <w:top w:val="nil"/>
              <w:left w:val="nil"/>
              <w:bottom w:val="single" w:sz="4" w:space="0" w:color="000000"/>
              <w:right w:val="single" w:sz="4" w:space="0" w:color="000000"/>
            </w:tcBorders>
            <w:shd w:val="clear" w:color="auto" w:fill="auto"/>
            <w:hideMark/>
          </w:tcPr>
          <w:p w14:paraId="5698DF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1C2556A" w14:textId="1116FCE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26471470,01</w:t>
            </w:r>
          </w:p>
        </w:tc>
        <w:tc>
          <w:tcPr>
            <w:tcW w:w="637" w:type="pct"/>
            <w:tcBorders>
              <w:top w:val="nil"/>
              <w:left w:val="nil"/>
              <w:bottom w:val="single" w:sz="4" w:space="0" w:color="000000"/>
              <w:right w:val="single" w:sz="4" w:space="0" w:color="000000"/>
            </w:tcBorders>
            <w:shd w:val="clear" w:color="auto" w:fill="auto"/>
            <w:hideMark/>
          </w:tcPr>
          <w:p w14:paraId="57539448" w14:textId="03810EC8"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45403112,64</w:t>
            </w:r>
          </w:p>
        </w:tc>
        <w:tc>
          <w:tcPr>
            <w:tcW w:w="638" w:type="pct"/>
            <w:tcBorders>
              <w:top w:val="nil"/>
              <w:left w:val="nil"/>
              <w:bottom w:val="single" w:sz="4" w:space="0" w:color="000000"/>
              <w:right w:val="single" w:sz="4" w:space="0" w:color="000000"/>
            </w:tcBorders>
            <w:shd w:val="clear" w:color="auto" w:fill="auto"/>
            <w:hideMark/>
          </w:tcPr>
          <w:p w14:paraId="3C6C60A7" w14:textId="47BBEF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46136487,49</w:t>
            </w:r>
          </w:p>
        </w:tc>
      </w:tr>
      <w:tr w:rsidR="003D5098" w:rsidRPr="003D5098" w14:paraId="098B43F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80C7B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707A5C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43E3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471D1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5D6C33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1700100000</w:t>
            </w:r>
          </w:p>
        </w:tc>
        <w:tc>
          <w:tcPr>
            <w:tcW w:w="210" w:type="pct"/>
            <w:tcBorders>
              <w:top w:val="nil"/>
              <w:left w:val="nil"/>
              <w:bottom w:val="single" w:sz="4" w:space="0" w:color="000000"/>
              <w:right w:val="single" w:sz="4" w:space="0" w:color="000000"/>
            </w:tcBorders>
            <w:shd w:val="clear" w:color="auto" w:fill="auto"/>
            <w:hideMark/>
          </w:tcPr>
          <w:p w14:paraId="1B0E5B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0DD3D9A" w14:textId="48D7290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26471470,01</w:t>
            </w:r>
          </w:p>
        </w:tc>
        <w:tc>
          <w:tcPr>
            <w:tcW w:w="637" w:type="pct"/>
            <w:tcBorders>
              <w:top w:val="nil"/>
              <w:left w:val="nil"/>
              <w:bottom w:val="single" w:sz="4" w:space="0" w:color="000000"/>
              <w:right w:val="single" w:sz="4" w:space="0" w:color="000000"/>
            </w:tcBorders>
            <w:shd w:val="clear" w:color="auto" w:fill="auto"/>
            <w:hideMark/>
          </w:tcPr>
          <w:p w14:paraId="1290ECD4" w14:textId="0614C39D" w:rsidR="003D5098" w:rsidRPr="00EC5638" w:rsidRDefault="003D5098" w:rsidP="00504FBF">
            <w:pPr>
              <w:jc w:val="right"/>
              <w:rPr>
                <w:rFonts w:eastAsia="Times New Roman"/>
                <w:color w:val="000000"/>
                <w:lang w:eastAsia="ru-RU"/>
              </w:rPr>
            </w:pPr>
            <w:r w:rsidRPr="00EC5638">
              <w:rPr>
                <w:rFonts w:eastAsia="Times New Roman"/>
                <w:color w:val="000000"/>
                <w:lang w:eastAsia="ru-RU"/>
              </w:rPr>
              <w:t>45403112,64</w:t>
            </w:r>
          </w:p>
        </w:tc>
        <w:tc>
          <w:tcPr>
            <w:tcW w:w="638" w:type="pct"/>
            <w:tcBorders>
              <w:top w:val="nil"/>
              <w:left w:val="nil"/>
              <w:bottom w:val="single" w:sz="4" w:space="0" w:color="000000"/>
              <w:right w:val="single" w:sz="4" w:space="0" w:color="000000"/>
            </w:tcBorders>
            <w:shd w:val="clear" w:color="auto" w:fill="auto"/>
            <w:hideMark/>
          </w:tcPr>
          <w:p w14:paraId="5CDA371D" w14:textId="6F9C9B1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46136487,49</w:t>
            </w:r>
          </w:p>
        </w:tc>
      </w:tr>
      <w:tr w:rsidR="003D5098" w:rsidRPr="003D5098" w14:paraId="305D1D0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EBBA92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9" w:type="pct"/>
            <w:tcBorders>
              <w:top w:val="nil"/>
              <w:left w:val="nil"/>
              <w:bottom w:val="single" w:sz="4" w:space="0" w:color="000000"/>
              <w:right w:val="single" w:sz="4" w:space="0" w:color="000000"/>
            </w:tcBorders>
            <w:shd w:val="clear" w:color="auto" w:fill="auto"/>
            <w:hideMark/>
          </w:tcPr>
          <w:p w14:paraId="40554D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8A3B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0914CD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E2E02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461182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8CBBAFD" w14:textId="20D67C6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17612163,70</w:t>
            </w:r>
          </w:p>
        </w:tc>
        <w:tc>
          <w:tcPr>
            <w:tcW w:w="637" w:type="pct"/>
            <w:tcBorders>
              <w:top w:val="nil"/>
              <w:left w:val="nil"/>
              <w:bottom w:val="single" w:sz="4" w:space="0" w:color="000000"/>
              <w:right w:val="single" w:sz="4" w:space="0" w:color="000000"/>
            </w:tcBorders>
            <w:shd w:val="clear" w:color="auto" w:fill="auto"/>
            <w:hideMark/>
          </w:tcPr>
          <w:p w14:paraId="2AD15779" w14:textId="3EE67358"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25734392,64</w:t>
            </w:r>
          </w:p>
        </w:tc>
        <w:tc>
          <w:tcPr>
            <w:tcW w:w="638" w:type="pct"/>
            <w:tcBorders>
              <w:top w:val="nil"/>
              <w:left w:val="nil"/>
              <w:bottom w:val="single" w:sz="4" w:space="0" w:color="000000"/>
              <w:right w:val="single" w:sz="4" w:space="0" w:color="000000"/>
            </w:tcBorders>
            <w:shd w:val="clear" w:color="auto" w:fill="auto"/>
            <w:hideMark/>
          </w:tcPr>
          <w:p w14:paraId="3C159573" w14:textId="24A03D6F"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26467767,49</w:t>
            </w:r>
          </w:p>
        </w:tc>
      </w:tr>
      <w:tr w:rsidR="003D5098" w:rsidRPr="003D5098" w14:paraId="1E24ADE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F2EE9E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5D15A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B8DABA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54FDDF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2A6AC1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5C8AE29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57228D18" w14:textId="5F6EFF8A"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275000,00</w:t>
            </w:r>
          </w:p>
        </w:tc>
        <w:tc>
          <w:tcPr>
            <w:tcW w:w="637" w:type="pct"/>
            <w:tcBorders>
              <w:top w:val="nil"/>
              <w:left w:val="nil"/>
              <w:bottom w:val="single" w:sz="4" w:space="0" w:color="000000"/>
              <w:right w:val="single" w:sz="4" w:space="0" w:color="000000"/>
            </w:tcBorders>
            <w:shd w:val="clear" w:color="auto" w:fill="auto"/>
            <w:hideMark/>
          </w:tcPr>
          <w:p w14:paraId="638BC94D" w14:textId="3261846C"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350000,00</w:t>
            </w:r>
          </w:p>
        </w:tc>
        <w:tc>
          <w:tcPr>
            <w:tcW w:w="638" w:type="pct"/>
            <w:tcBorders>
              <w:top w:val="nil"/>
              <w:left w:val="nil"/>
              <w:bottom w:val="single" w:sz="4" w:space="0" w:color="000000"/>
              <w:right w:val="single" w:sz="4" w:space="0" w:color="000000"/>
            </w:tcBorders>
            <w:shd w:val="clear" w:color="auto" w:fill="auto"/>
            <w:hideMark/>
          </w:tcPr>
          <w:p w14:paraId="04B68B48" w14:textId="6221E67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350000,00</w:t>
            </w:r>
          </w:p>
        </w:tc>
      </w:tr>
      <w:tr w:rsidR="003D5098" w:rsidRPr="003D5098" w14:paraId="606CF1C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02FE4F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86E8E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53F6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42599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2191964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1700393050</w:t>
            </w:r>
          </w:p>
        </w:tc>
        <w:tc>
          <w:tcPr>
            <w:tcW w:w="210" w:type="pct"/>
            <w:tcBorders>
              <w:top w:val="nil"/>
              <w:left w:val="nil"/>
              <w:bottom w:val="single" w:sz="4" w:space="0" w:color="000000"/>
              <w:right w:val="single" w:sz="4" w:space="0" w:color="000000"/>
            </w:tcBorders>
            <w:shd w:val="clear" w:color="auto" w:fill="auto"/>
            <w:hideMark/>
          </w:tcPr>
          <w:p w14:paraId="693E85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E8A93DC" w14:textId="404E361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275000,00</w:t>
            </w:r>
          </w:p>
        </w:tc>
        <w:tc>
          <w:tcPr>
            <w:tcW w:w="637" w:type="pct"/>
            <w:tcBorders>
              <w:top w:val="nil"/>
              <w:left w:val="nil"/>
              <w:bottom w:val="single" w:sz="4" w:space="0" w:color="000000"/>
              <w:right w:val="single" w:sz="4" w:space="0" w:color="000000"/>
            </w:tcBorders>
            <w:shd w:val="clear" w:color="auto" w:fill="auto"/>
            <w:hideMark/>
          </w:tcPr>
          <w:p w14:paraId="45572DD2" w14:textId="49927AA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350000,00</w:t>
            </w:r>
          </w:p>
        </w:tc>
        <w:tc>
          <w:tcPr>
            <w:tcW w:w="638" w:type="pct"/>
            <w:tcBorders>
              <w:top w:val="nil"/>
              <w:left w:val="nil"/>
              <w:bottom w:val="single" w:sz="4" w:space="0" w:color="000000"/>
              <w:right w:val="single" w:sz="4" w:space="0" w:color="000000"/>
            </w:tcBorders>
            <w:shd w:val="clear" w:color="auto" w:fill="auto"/>
            <w:hideMark/>
          </w:tcPr>
          <w:p w14:paraId="3C85B565" w14:textId="13775C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350000,00</w:t>
            </w:r>
          </w:p>
        </w:tc>
      </w:tr>
      <w:tr w:rsidR="003D5098" w:rsidRPr="003D5098" w14:paraId="2C2B09E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E85472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6A084C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B7C40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8C4040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22DB9F5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5E7BBC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4BF3693B" w14:textId="6D8C1C3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17337163,70</w:t>
            </w:r>
          </w:p>
        </w:tc>
        <w:tc>
          <w:tcPr>
            <w:tcW w:w="637" w:type="pct"/>
            <w:tcBorders>
              <w:top w:val="nil"/>
              <w:left w:val="nil"/>
              <w:bottom w:val="single" w:sz="4" w:space="0" w:color="000000"/>
              <w:right w:val="single" w:sz="4" w:space="0" w:color="000000"/>
            </w:tcBorders>
            <w:shd w:val="clear" w:color="auto" w:fill="auto"/>
            <w:hideMark/>
          </w:tcPr>
          <w:p w14:paraId="5418CA0F" w14:textId="0D087EC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25384392,64</w:t>
            </w:r>
          </w:p>
        </w:tc>
        <w:tc>
          <w:tcPr>
            <w:tcW w:w="638" w:type="pct"/>
            <w:tcBorders>
              <w:top w:val="nil"/>
              <w:left w:val="nil"/>
              <w:bottom w:val="single" w:sz="4" w:space="0" w:color="000000"/>
              <w:right w:val="single" w:sz="4" w:space="0" w:color="000000"/>
            </w:tcBorders>
            <w:shd w:val="clear" w:color="auto" w:fill="auto"/>
            <w:hideMark/>
          </w:tcPr>
          <w:p w14:paraId="560C822E" w14:textId="4B28807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26117767,49</w:t>
            </w:r>
          </w:p>
        </w:tc>
      </w:tr>
      <w:tr w:rsidR="003D5098" w:rsidRPr="003D5098" w14:paraId="688EF0B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A2846B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Публичные нормативные социальные выплаты гражданам</w:t>
            </w:r>
          </w:p>
        </w:tc>
        <w:tc>
          <w:tcPr>
            <w:tcW w:w="239" w:type="pct"/>
            <w:tcBorders>
              <w:top w:val="nil"/>
              <w:left w:val="nil"/>
              <w:bottom w:val="single" w:sz="4" w:space="0" w:color="000000"/>
              <w:right w:val="single" w:sz="4" w:space="0" w:color="000000"/>
            </w:tcBorders>
            <w:shd w:val="clear" w:color="auto" w:fill="auto"/>
            <w:hideMark/>
          </w:tcPr>
          <w:p w14:paraId="462D220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807BE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81E40A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3BA445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280753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310</w:t>
            </w:r>
          </w:p>
        </w:tc>
        <w:tc>
          <w:tcPr>
            <w:tcW w:w="690" w:type="pct"/>
            <w:tcBorders>
              <w:top w:val="nil"/>
              <w:left w:val="nil"/>
              <w:bottom w:val="single" w:sz="4" w:space="0" w:color="000000"/>
              <w:right w:val="single" w:sz="4" w:space="0" w:color="000000"/>
            </w:tcBorders>
            <w:shd w:val="clear" w:color="auto" w:fill="auto"/>
            <w:hideMark/>
          </w:tcPr>
          <w:p w14:paraId="3C15F38C" w14:textId="5DB659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11958677,70</w:t>
            </w:r>
          </w:p>
        </w:tc>
        <w:tc>
          <w:tcPr>
            <w:tcW w:w="637" w:type="pct"/>
            <w:tcBorders>
              <w:top w:val="nil"/>
              <w:left w:val="nil"/>
              <w:bottom w:val="single" w:sz="4" w:space="0" w:color="000000"/>
              <w:right w:val="single" w:sz="4" w:space="0" w:color="000000"/>
            </w:tcBorders>
            <w:shd w:val="clear" w:color="auto" w:fill="auto"/>
            <w:hideMark/>
          </w:tcPr>
          <w:p w14:paraId="312D16C1" w14:textId="5DF6DE6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21384392,64</w:t>
            </w:r>
          </w:p>
        </w:tc>
        <w:tc>
          <w:tcPr>
            <w:tcW w:w="638" w:type="pct"/>
            <w:tcBorders>
              <w:top w:val="nil"/>
              <w:left w:val="nil"/>
              <w:bottom w:val="single" w:sz="4" w:space="0" w:color="000000"/>
              <w:right w:val="single" w:sz="4" w:space="0" w:color="000000"/>
            </w:tcBorders>
            <w:shd w:val="clear" w:color="auto" w:fill="auto"/>
            <w:hideMark/>
          </w:tcPr>
          <w:p w14:paraId="29CEBC3D" w14:textId="798500A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22117767,49</w:t>
            </w:r>
          </w:p>
        </w:tc>
      </w:tr>
      <w:tr w:rsidR="003D5098" w:rsidRPr="003D5098" w14:paraId="2ECD85C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EB56AA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20C88D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EE76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F3DBB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E51A81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1700193050</w:t>
            </w:r>
          </w:p>
        </w:tc>
        <w:tc>
          <w:tcPr>
            <w:tcW w:w="210" w:type="pct"/>
            <w:tcBorders>
              <w:top w:val="nil"/>
              <w:left w:val="nil"/>
              <w:bottom w:val="single" w:sz="4" w:space="0" w:color="000000"/>
              <w:right w:val="single" w:sz="4" w:space="0" w:color="000000"/>
            </w:tcBorders>
            <w:shd w:val="clear" w:color="auto" w:fill="auto"/>
            <w:hideMark/>
          </w:tcPr>
          <w:p w14:paraId="1DA9F1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1BA5FE1B" w14:textId="539FB3D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5378486,00</w:t>
            </w:r>
          </w:p>
        </w:tc>
        <w:tc>
          <w:tcPr>
            <w:tcW w:w="637" w:type="pct"/>
            <w:tcBorders>
              <w:top w:val="nil"/>
              <w:left w:val="nil"/>
              <w:bottom w:val="single" w:sz="4" w:space="0" w:color="000000"/>
              <w:right w:val="single" w:sz="4" w:space="0" w:color="000000"/>
            </w:tcBorders>
            <w:shd w:val="clear" w:color="auto" w:fill="auto"/>
            <w:hideMark/>
          </w:tcPr>
          <w:p w14:paraId="4A1219E4" w14:textId="275222EC"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33780FA1" w14:textId="7F76BEF9" w:rsidR="003D5098" w:rsidRPr="00EC5638" w:rsidRDefault="003D5098" w:rsidP="00504FBF">
            <w:pPr>
              <w:jc w:val="right"/>
              <w:rPr>
                <w:rFonts w:eastAsia="Times New Roman"/>
                <w:color w:val="000000"/>
                <w:lang w:eastAsia="ru-RU"/>
              </w:rPr>
            </w:pPr>
            <w:r w:rsidRPr="00EC5638">
              <w:rPr>
                <w:rFonts w:eastAsia="Times New Roman"/>
                <w:color w:val="000000"/>
                <w:lang w:eastAsia="ru-RU"/>
              </w:rPr>
              <w:t>4000000,00</w:t>
            </w:r>
          </w:p>
        </w:tc>
      </w:tr>
      <w:tr w:rsidR="003D5098" w:rsidRPr="003D5098" w14:paraId="40871C8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9258C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9" w:type="pct"/>
            <w:tcBorders>
              <w:top w:val="nil"/>
              <w:left w:val="nil"/>
              <w:bottom w:val="single" w:sz="4" w:space="0" w:color="000000"/>
              <w:right w:val="single" w:sz="4" w:space="0" w:color="000000"/>
            </w:tcBorders>
            <w:shd w:val="clear" w:color="auto" w:fill="auto"/>
            <w:hideMark/>
          </w:tcPr>
          <w:p w14:paraId="126454D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1846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462E53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110189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030DE83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7921D35" w14:textId="34A40847" w:rsidR="003D5098" w:rsidRPr="00EC5638" w:rsidRDefault="003D5098" w:rsidP="00504FBF">
            <w:pPr>
              <w:jc w:val="right"/>
              <w:rPr>
                <w:rFonts w:eastAsia="Times New Roman"/>
                <w:color w:val="000000"/>
                <w:lang w:eastAsia="ru-RU"/>
              </w:rPr>
            </w:pPr>
            <w:r w:rsidRPr="00EC5638">
              <w:rPr>
                <w:rFonts w:eastAsia="Times New Roman"/>
                <w:color w:val="000000"/>
                <w:lang w:eastAsia="ru-RU"/>
              </w:rPr>
              <w:t>8859306,31</w:t>
            </w:r>
          </w:p>
        </w:tc>
        <w:tc>
          <w:tcPr>
            <w:tcW w:w="637" w:type="pct"/>
            <w:tcBorders>
              <w:top w:val="nil"/>
              <w:left w:val="nil"/>
              <w:bottom w:val="single" w:sz="4" w:space="0" w:color="000000"/>
              <w:right w:val="single" w:sz="4" w:space="0" w:color="000000"/>
            </w:tcBorders>
            <w:shd w:val="clear" w:color="auto" w:fill="auto"/>
            <w:hideMark/>
          </w:tcPr>
          <w:p w14:paraId="4B775FEF" w14:textId="764412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c>
          <w:tcPr>
            <w:tcW w:w="638" w:type="pct"/>
            <w:tcBorders>
              <w:top w:val="nil"/>
              <w:left w:val="nil"/>
              <w:bottom w:val="single" w:sz="4" w:space="0" w:color="000000"/>
              <w:right w:val="single" w:sz="4" w:space="0" w:color="000000"/>
            </w:tcBorders>
            <w:shd w:val="clear" w:color="auto" w:fill="auto"/>
            <w:hideMark/>
          </w:tcPr>
          <w:p w14:paraId="3DA830F6" w14:textId="45E21927"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r>
      <w:tr w:rsidR="003D5098" w:rsidRPr="003D5098" w14:paraId="0868495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A5EB8E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3EE8E0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FCFD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288F4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4B25F2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09CEAE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590375C1" w14:textId="53DA0173" w:rsidR="003D5098" w:rsidRPr="00EC5638" w:rsidRDefault="003D5098" w:rsidP="00504FBF">
            <w:pPr>
              <w:jc w:val="right"/>
              <w:rPr>
                <w:rFonts w:eastAsia="Times New Roman"/>
                <w:color w:val="000000"/>
                <w:lang w:eastAsia="ru-RU"/>
              </w:rPr>
            </w:pPr>
            <w:r w:rsidRPr="00EC5638">
              <w:rPr>
                <w:rFonts w:eastAsia="Times New Roman"/>
                <w:color w:val="000000"/>
                <w:lang w:eastAsia="ru-RU"/>
              </w:rPr>
              <w:t>5778366,00</w:t>
            </w:r>
          </w:p>
        </w:tc>
        <w:tc>
          <w:tcPr>
            <w:tcW w:w="637" w:type="pct"/>
            <w:tcBorders>
              <w:top w:val="nil"/>
              <w:left w:val="nil"/>
              <w:bottom w:val="single" w:sz="4" w:space="0" w:color="000000"/>
              <w:right w:val="single" w:sz="4" w:space="0" w:color="000000"/>
            </w:tcBorders>
            <w:shd w:val="clear" w:color="auto" w:fill="auto"/>
            <w:hideMark/>
          </w:tcPr>
          <w:p w14:paraId="74C95CC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F84AA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AFE39C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3D182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Социальные выплаты гражданам, кроме публичных нормативных социальных выплат</w:t>
            </w:r>
          </w:p>
        </w:tc>
        <w:tc>
          <w:tcPr>
            <w:tcW w:w="239" w:type="pct"/>
            <w:tcBorders>
              <w:top w:val="nil"/>
              <w:left w:val="nil"/>
              <w:bottom w:val="single" w:sz="4" w:space="0" w:color="000000"/>
              <w:right w:val="single" w:sz="4" w:space="0" w:color="000000"/>
            </w:tcBorders>
            <w:shd w:val="clear" w:color="auto" w:fill="auto"/>
            <w:hideMark/>
          </w:tcPr>
          <w:p w14:paraId="37769C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C68CA9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B30F65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60667E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5700B5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320</w:t>
            </w:r>
          </w:p>
        </w:tc>
        <w:tc>
          <w:tcPr>
            <w:tcW w:w="690" w:type="pct"/>
            <w:tcBorders>
              <w:top w:val="nil"/>
              <w:left w:val="nil"/>
              <w:bottom w:val="single" w:sz="4" w:space="0" w:color="000000"/>
              <w:right w:val="single" w:sz="4" w:space="0" w:color="000000"/>
            </w:tcBorders>
            <w:shd w:val="clear" w:color="auto" w:fill="auto"/>
            <w:hideMark/>
          </w:tcPr>
          <w:p w14:paraId="5135C06C" w14:textId="734BD2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5778366,00</w:t>
            </w:r>
          </w:p>
        </w:tc>
        <w:tc>
          <w:tcPr>
            <w:tcW w:w="637" w:type="pct"/>
            <w:tcBorders>
              <w:top w:val="nil"/>
              <w:left w:val="nil"/>
              <w:bottom w:val="single" w:sz="4" w:space="0" w:color="000000"/>
              <w:right w:val="single" w:sz="4" w:space="0" w:color="000000"/>
            </w:tcBorders>
            <w:shd w:val="clear" w:color="auto" w:fill="auto"/>
            <w:hideMark/>
          </w:tcPr>
          <w:p w14:paraId="1623D23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445FC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0FFF2B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5FB9F1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Капитальные вложения в объекты государственной (муниципальной) собственности</w:t>
            </w:r>
          </w:p>
        </w:tc>
        <w:tc>
          <w:tcPr>
            <w:tcW w:w="239" w:type="pct"/>
            <w:tcBorders>
              <w:top w:val="nil"/>
              <w:left w:val="nil"/>
              <w:bottom w:val="single" w:sz="4" w:space="0" w:color="000000"/>
              <w:right w:val="single" w:sz="4" w:space="0" w:color="000000"/>
            </w:tcBorders>
            <w:shd w:val="clear" w:color="auto" w:fill="auto"/>
            <w:hideMark/>
          </w:tcPr>
          <w:p w14:paraId="11135C3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C5BD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73129CB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2C13A8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0921ABD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400</w:t>
            </w:r>
          </w:p>
        </w:tc>
        <w:tc>
          <w:tcPr>
            <w:tcW w:w="690" w:type="pct"/>
            <w:tcBorders>
              <w:top w:val="nil"/>
              <w:left w:val="nil"/>
              <w:bottom w:val="single" w:sz="4" w:space="0" w:color="000000"/>
              <w:right w:val="single" w:sz="4" w:space="0" w:color="000000"/>
            </w:tcBorders>
            <w:shd w:val="clear" w:color="auto" w:fill="auto"/>
            <w:hideMark/>
          </w:tcPr>
          <w:p w14:paraId="6BCA6A1D" w14:textId="791B8A3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3080940,31</w:t>
            </w:r>
          </w:p>
        </w:tc>
        <w:tc>
          <w:tcPr>
            <w:tcW w:w="637" w:type="pct"/>
            <w:tcBorders>
              <w:top w:val="nil"/>
              <w:left w:val="nil"/>
              <w:bottom w:val="single" w:sz="4" w:space="0" w:color="000000"/>
              <w:right w:val="single" w:sz="4" w:space="0" w:color="000000"/>
            </w:tcBorders>
            <w:shd w:val="clear" w:color="auto" w:fill="auto"/>
            <w:hideMark/>
          </w:tcPr>
          <w:p w14:paraId="4F55C2E9" w14:textId="27921CAB"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c>
          <w:tcPr>
            <w:tcW w:w="638" w:type="pct"/>
            <w:tcBorders>
              <w:top w:val="nil"/>
              <w:left w:val="nil"/>
              <w:bottom w:val="single" w:sz="4" w:space="0" w:color="000000"/>
              <w:right w:val="single" w:sz="4" w:space="0" w:color="000000"/>
            </w:tcBorders>
            <w:shd w:val="clear" w:color="auto" w:fill="auto"/>
            <w:hideMark/>
          </w:tcPr>
          <w:p w14:paraId="28233F89" w14:textId="027D006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r>
      <w:tr w:rsidR="003D5098" w:rsidRPr="003D5098" w14:paraId="455880F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60EB6F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Бюджетные инвестиции</w:t>
            </w:r>
          </w:p>
        </w:tc>
        <w:tc>
          <w:tcPr>
            <w:tcW w:w="239" w:type="pct"/>
            <w:tcBorders>
              <w:top w:val="nil"/>
              <w:left w:val="nil"/>
              <w:bottom w:val="single" w:sz="4" w:space="0" w:color="000000"/>
              <w:right w:val="single" w:sz="4" w:space="0" w:color="000000"/>
            </w:tcBorders>
            <w:shd w:val="clear" w:color="auto" w:fill="auto"/>
            <w:hideMark/>
          </w:tcPr>
          <w:p w14:paraId="1D8CDD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08D0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D2A1E9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43E52E1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1700193210</w:t>
            </w:r>
          </w:p>
        </w:tc>
        <w:tc>
          <w:tcPr>
            <w:tcW w:w="210" w:type="pct"/>
            <w:tcBorders>
              <w:top w:val="nil"/>
              <w:left w:val="nil"/>
              <w:bottom w:val="single" w:sz="4" w:space="0" w:color="000000"/>
              <w:right w:val="single" w:sz="4" w:space="0" w:color="000000"/>
            </w:tcBorders>
            <w:shd w:val="clear" w:color="auto" w:fill="auto"/>
            <w:hideMark/>
          </w:tcPr>
          <w:p w14:paraId="4A255B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410</w:t>
            </w:r>
          </w:p>
        </w:tc>
        <w:tc>
          <w:tcPr>
            <w:tcW w:w="690" w:type="pct"/>
            <w:tcBorders>
              <w:top w:val="nil"/>
              <w:left w:val="nil"/>
              <w:bottom w:val="single" w:sz="4" w:space="0" w:color="000000"/>
              <w:right w:val="single" w:sz="4" w:space="0" w:color="000000"/>
            </w:tcBorders>
            <w:shd w:val="clear" w:color="auto" w:fill="auto"/>
            <w:hideMark/>
          </w:tcPr>
          <w:p w14:paraId="1641A8F1" w14:textId="12CA45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3080940,31</w:t>
            </w:r>
          </w:p>
        </w:tc>
        <w:tc>
          <w:tcPr>
            <w:tcW w:w="637" w:type="pct"/>
            <w:tcBorders>
              <w:top w:val="nil"/>
              <w:left w:val="nil"/>
              <w:bottom w:val="single" w:sz="4" w:space="0" w:color="000000"/>
              <w:right w:val="single" w:sz="4" w:space="0" w:color="000000"/>
            </w:tcBorders>
            <w:shd w:val="clear" w:color="auto" w:fill="auto"/>
            <w:hideMark/>
          </w:tcPr>
          <w:p w14:paraId="6FFAEADB" w14:textId="089FB8CD"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c>
          <w:tcPr>
            <w:tcW w:w="638" w:type="pct"/>
            <w:tcBorders>
              <w:top w:val="nil"/>
              <w:left w:val="nil"/>
              <w:bottom w:val="single" w:sz="4" w:space="0" w:color="000000"/>
              <w:right w:val="single" w:sz="4" w:space="0" w:color="000000"/>
            </w:tcBorders>
            <w:shd w:val="clear" w:color="auto" w:fill="auto"/>
            <w:hideMark/>
          </w:tcPr>
          <w:p w14:paraId="0810D470" w14:textId="6703F153"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r>
      <w:tr w:rsidR="003D5098" w:rsidRPr="003D5098" w14:paraId="32E31C3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F59883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39" w:type="pct"/>
            <w:tcBorders>
              <w:top w:val="nil"/>
              <w:left w:val="nil"/>
              <w:bottom w:val="single" w:sz="4" w:space="0" w:color="000000"/>
              <w:right w:val="single" w:sz="4" w:space="0" w:color="000000"/>
            </w:tcBorders>
            <w:shd w:val="clear" w:color="auto" w:fill="auto"/>
            <w:hideMark/>
          </w:tcPr>
          <w:p w14:paraId="58CC383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958EB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5D8FE7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4B7CD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17001R0820</w:t>
            </w:r>
          </w:p>
        </w:tc>
        <w:tc>
          <w:tcPr>
            <w:tcW w:w="210" w:type="pct"/>
            <w:tcBorders>
              <w:top w:val="nil"/>
              <w:left w:val="nil"/>
              <w:bottom w:val="single" w:sz="4" w:space="0" w:color="000000"/>
              <w:right w:val="single" w:sz="4" w:space="0" w:color="000000"/>
            </w:tcBorders>
            <w:shd w:val="clear" w:color="auto" w:fill="auto"/>
            <w:hideMark/>
          </w:tcPr>
          <w:p w14:paraId="4A5B8E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56CB32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26225FE0" w14:textId="4E999BCE"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c>
          <w:tcPr>
            <w:tcW w:w="638" w:type="pct"/>
            <w:tcBorders>
              <w:top w:val="nil"/>
              <w:left w:val="nil"/>
              <w:bottom w:val="single" w:sz="4" w:space="0" w:color="000000"/>
              <w:right w:val="single" w:sz="4" w:space="0" w:color="000000"/>
            </w:tcBorders>
            <w:shd w:val="clear" w:color="auto" w:fill="auto"/>
            <w:hideMark/>
          </w:tcPr>
          <w:p w14:paraId="0FC4D365" w14:textId="3D8CE50D"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r>
      <w:tr w:rsidR="003D5098" w:rsidRPr="003D5098" w14:paraId="7A515CD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DBDB21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Капитальные вложения в объекты государственной (муниципальной) собственности</w:t>
            </w:r>
          </w:p>
        </w:tc>
        <w:tc>
          <w:tcPr>
            <w:tcW w:w="239" w:type="pct"/>
            <w:tcBorders>
              <w:top w:val="nil"/>
              <w:left w:val="nil"/>
              <w:bottom w:val="single" w:sz="4" w:space="0" w:color="000000"/>
              <w:right w:val="single" w:sz="4" w:space="0" w:color="000000"/>
            </w:tcBorders>
            <w:shd w:val="clear" w:color="auto" w:fill="auto"/>
            <w:hideMark/>
          </w:tcPr>
          <w:p w14:paraId="0165BC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FD516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F29445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5D2EE9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17001R0820</w:t>
            </w:r>
          </w:p>
        </w:tc>
        <w:tc>
          <w:tcPr>
            <w:tcW w:w="210" w:type="pct"/>
            <w:tcBorders>
              <w:top w:val="nil"/>
              <w:left w:val="nil"/>
              <w:bottom w:val="single" w:sz="4" w:space="0" w:color="000000"/>
              <w:right w:val="single" w:sz="4" w:space="0" w:color="000000"/>
            </w:tcBorders>
            <w:shd w:val="clear" w:color="auto" w:fill="auto"/>
            <w:hideMark/>
          </w:tcPr>
          <w:p w14:paraId="6BD06D9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400</w:t>
            </w:r>
          </w:p>
        </w:tc>
        <w:tc>
          <w:tcPr>
            <w:tcW w:w="690" w:type="pct"/>
            <w:tcBorders>
              <w:top w:val="nil"/>
              <w:left w:val="nil"/>
              <w:bottom w:val="single" w:sz="4" w:space="0" w:color="000000"/>
              <w:right w:val="single" w:sz="4" w:space="0" w:color="000000"/>
            </w:tcBorders>
            <w:shd w:val="clear" w:color="auto" w:fill="auto"/>
            <w:hideMark/>
          </w:tcPr>
          <w:p w14:paraId="3609A49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2AFCAB4C" w14:textId="53BAE329"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c>
          <w:tcPr>
            <w:tcW w:w="638" w:type="pct"/>
            <w:tcBorders>
              <w:top w:val="nil"/>
              <w:left w:val="nil"/>
              <w:bottom w:val="single" w:sz="4" w:space="0" w:color="000000"/>
              <w:right w:val="single" w:sz="4" w:space="0" w:color="000000"/>
            </w:tcBorders>
            <w:shd w:val="clear" w:color="auto" w:fill="auto"/>
            <w:hideMark/>
          </w:tcPr>
          <w:p w14:paraId="3A44460C" w14:textId="55A0CFC8"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r>
      <w:tr w:rsidR="003D5098" w:rsidRPr="003D5098" w14:paraId="353E829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E64353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Бюджетные инвестиции</w:t>
            </w:r>
          </w:p>
        </w:tc>
        <w:tc>
          <w:tcPr>
            <w:tcW w:w="239" w:type="pct"/>
            <w:tcBorders>
              <w:top w:val="nil"/>
              <w:left w:val="nil"/>
              <w:bottom w:val="single" w:sz="4" w:space="0" w:color="000000"/>
              <w:right w:val="single" w:sz="4" w:space="0" w:color="000000"/>
            </w:tcBorders>
            <w:shd w:val="clear" w:color="auto" w:fill="auto"/>
            <w:hideMark/>
          </w:tcPr>
          <w:p w14:paraId="055A82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46BA5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40667B2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3690981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17001R0820</w:t>
            </w:r>
          </w:p>
        </w:tc>
        <w:tc>
          <w:tcPr>
            <w:tcW w:w="210" w:type="pct"/>
            <w:tcBorders>
              <w:top w:val="nil"/>
              <w:left w:val="nil"/>
              <w:bottom w:val="single" w:sz="4" w:space="0" w:color="000000"/>
              <w:right w:val="single" w:sz="4" w:space="0" w:color="000000"/>
            </w:tcBorders>
            <w:shd w:val="clear" w:color="auto" w:fill="auto"/>
            <w:hideMark/>
          </w:tcPr>
          <w:p w14:paraId="6428426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410</w:t>
            </w:r>
          </w:p>
        </w:tc>
        <w:tc>
          <w:tcPr>
            <w:tcW w:w="690" w:type="pct"/>
            <w:tcBorders>
              <w:top w:val="nil"/>
              <w:left w:val="nil"/>
              <w:bottom w:val="single" w:sz="4" w:space="0" w:color="000000"/>
              <w:right w:val="single" w:sz="4" w:space="0" w:color="000000"/>
            </w:tcBorders>
            <w:shd w:val="clear" w:color="auto" w:fill="auto"/>
            <w:hideMark/>
          </w:tcPr>
          <w:p w14:paraId="77899B7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751E7A86" w14:textId="39AAADEA"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c>
          <w:tcPr>
            <w:tcW w:w="638" w:type="pct"/>
            <w:tcBorders>
              <w:top w:val="nil"/>
              <w:left w:val="nil"/>
              <w:bottom w:val="single" w:sz="4" w:space="0" w:color="000000"/>
              <w:right w:val="single" w:sz="4" w:space="0" w:color="000000"/>
            </w:tcBorders>
            <w:shd w:val="clear" w:color="auto" w:fill="auto"/>
            <w:hideMark/>
          </w:tcPr>
          <w:p w14:paraId="2D4F5367" w14:textId="718E0A36" w:rsidR="003D5098" w:rsidRPr="00EC5638" w:rsidRDefault="003D5098" w:rsidP="00504FBF">
            <w:pPr>
              <w:jc w:val="right"/>
              <w:rPr>
                <w:rFonts w:eastAsia="Times New Roman"/>
                <w:color w:val="000000"/>
                <w:lang w:eastAsia="ru-RU"/>
              </w:rPr>
            </w:pPr>
            <w:r w:rsidRPr="00EC5638">
              <w:rPr>
                <w:rFonts w:eastAsia="Times New Roman"/>
                <w:color w:val="000000"/>
                <w:lang w:eastAsia="ru-RU"/>
              </w:rPr>
              <w:t>9834360,00</w:t>
            </w:r>
          </w:p>
        </w:tc>
      </w:tr>
      <w:tr w:rsidR="003D5098" w:rsidRPr="003D5098" w14:paraId="242C189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A25C33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55BDCF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DCD0F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6EE8CF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745C7C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1B1731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3E0AEF2" w14:textId="59414EE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3150000,00</w:t>
            </w:r>
          </w:p>
        </w:tc>
        <w:tc>
          <w:tcPr>
            <w:tcW w:w="637" w:type="pct"/>
            <w:tcBorders>
              <w:top w:val="nil"/>
              <w:left w:val="nil"/>
              <w:bottom w:val="single" w:sz="4" w:space="0" w:color="000000"/>
              <w:right w:val="single" w:sz="4" w:space="0" w:color="000000"/>
            </w:tcBorders>
            <w:shd w:val="clear" w:color="auto" w:fill="auto"/>
            <w:hideMark/>
          </w:tcPr>
          <w:p w14:paraId="3DA4549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4D835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A19A72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AB8975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6921AA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1547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217009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6225289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46929B2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156AB12" w14:textId="67BF61C1"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3150000,00</w:t>
            </w:r>
          </w:p>
        </w:tc>
        <w:tc>
          <w:tcPr>
            <w:tcW w:w="637" w:type="pct"/>
            <w:tcBorders>
              <w:top w:val="nil"/>
              <w:left w:val="nil"/>
              <w:bottom w:val="single" w:sz="4" w:space="0" w:color="000000"/>
              <w:right w:val="single" w:sz="4" w:space="0" w:color="000000"/>
            </w:tcBorders>
            <w:shd w:val="clear" w:color="auto" w:fill="auto"/>
            <w:hideMark/>
          </w:tcPr>
          <w:p w14:paraId="74ED6FB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E460D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0B259E0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2F497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2222CF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757C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2315C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2AB923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1BA25C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EC6A4E8" w14:textId="4F0873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3150000,00</w:t>
            </w:r>
          </w:p>
        </w:tc>
        <w:tc>
          <w:tcPr>
            <w:tcW w:w="637" w:type="pct"/>
            <w:tcBorders>
              <w:top w:val="nil"/>
              <w:left w:val="nil"/>
              <w:bottom w:val="single" w:sz="4" w:space="0" w:color="000000"/>
              <w:right w:val="single" w:sz="4" w:space="0" w:color="000000"/>
            </w:tcBorders>
            <w:shd w:val="clear" w:color="auto" w:fill="auto"/>
            <w:hideMark/>
          </w:tcPr>
          <w:p w14:paraId="65B13DE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B9FECA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12BD7D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D2CC7F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239" w:type="pct"/>
            <w:tcBorders>
              <w:top w:val="nil"/>
              <w:left w:val="nil"/>
              <w:bottom w:val="single" w:sz="4" w:space="0" w:color="000000"/>
              <w:right w:val="single" w:sz="4" w:space="0" w:color="000000"/>
            </w:tcBorders>
            <w:shd w:val="clear" w:color="auto" w:fill="auto"/>
            <w:hideMark/>
          </w:tcPr>
          <w:p w14:paraId="79FF280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AEF5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6F0DE8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038B1FE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99999S2700</w:t>
            </w:r>
          </w:p>
        </w:tc>
        <w:tc>
          <w:tcPr>
            <w:tcW w:w="210" w:type="pct"/>
            <w:tcBorders>
              <w:top w:val="nil"/>
              <w:left w:val="nil"/>
              <w:bottom w:val="single" w:sz="4" w:space="0" w:color="000000"/>
              <w:right w:val="single" w:sz="4" w:space="0" w:color="000000"/>
            </w:tcBorders>
            <w:shd w:val="clear" w:color="auto" w:fill="auto"/>
            <w:hideMark/>
          </w:tcPr>
          <w:p w14:paraId="0B5470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1683CAA" w14:textId="7E38EA70"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3150000,00</w:t>
            </w:r>
          </w:p>
        </w:tc>
        <w:tc>
          <w:tcPr>
            <w:tcW w:w="637" w:type="pct"/>
            <w:tcBorders>
              <w:top w:val="nil"/>
              <w:left w:val="nil"/>
              <w:bottom w:val="single" w:sz="4" w:space="0" w:color="000000"/>
              <w:right w:val="single" w:sz="4" w:space="0" w:color="000000"/>
            </w:tcBorders>
            <w:shd w:val="clear" w:color="auto" w:fill="auto"/>
            <w:hideMark/>
          </w:tcPr>
          <w:p w14:paraId="56EC102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34DCE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64A04F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A035B9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Социальное обеспечение и иные выплаты населению</w:t>
            </w:r>
          </w:p>
        </w:tc>
        <w:tc>
          <w:tcPr>
            <w:tcW w:w="239" w:type="pct"/>
            <w:tcBorders>
              <w:top w:val="nil"/>
              <w:left w:val="nil"/>
              <w:bottom w:val="single" w:sz="4" w:space="0" w:color="000000"/>
              <w:right w:val="single" w:sz="4" w:space="0" w:color="000000"/>
            </w:tcBorders>
            <w:shd w:val="clear" w:color="auto" w:fill="auto"/>
            <w:hideMark/>
          </w:tcPr>
          <w:p w14:paraId="4DDDBAE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58CE5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3FF1D5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3BA3D14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99999S2700</w:t>
            </w:r>
          </w:p>
        </w:tc>
        <w:tc>
          <w:tcPr>
            <w:tcW w:w="210" w:type="pct"/>
            <w:tcBorders>
              <w:top w:val="nil"/>
              <w:left w:val="nil"/>
              <w:bottom w:val="single" w:sz="4" w:space="0" w:color="000000"/>
              <w:right w:val="single" w:sz="4" w:space="0" w:color="000000"/>
            </w:tcBorders>
            <w:shd w:val="clear" w:color="auto" w:fill="auto"/>
            <w:hideMark/>
          </w:tcPr>
          <w:p w14:paraId="16A1107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300</w:t>
            </w:r>
          </w:p>
        </w:tc>
        <w:tc>
          <w:tcPr>
            <w:tcW w:w="690" w:type="pct"/>
            <w:tcBorders>
              <w:top w:val="nil"/>
              <w:left w:val="nil"/>
              <w:bottom w:val="single" w:sz="4" w:space="0" w:color="000000"/>
              <w:right w:val="single" w:sz="4" w:space="0" w:color="000000"/>
            </w:tcBorders>
            <w:shd w:val="clear" w:color="auto" w:fill="auto"/>
            <w:hideMark/>
          </w:tcPr>
          <w:p w14:paraId="3C00DC53" w14:textId="13FA7769"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3150000,00</w:t>
            </w:r>
          </w:p>
        </w:tc>
        <w:tc>
          <w:tcPr>
            <w:tcW w:w="637" w:type="pct"/>
            <w:tcBorders>
              <w:top w:val="nil"/>
              <w:left w:val="nil"/>
              <w:bottom w:val="single" w:sz="4" w:space="0" w:color="000000"/>
              <w:right w:val="single" w:sz="4" w:space="0" w:color="000000"/>
            </w:tcBorders>
            <w:shd w:val="clear" w:color="auto" w:fill="auto"/>
            <w:hideMark/>
          </w:tcPr>
          <w:p w14:paraId="0811401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8D5317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4F3005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0AC27E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Публичные нормативные социальные выплаты гражданам</w:t>
            </w:r>
          </w:p>
        </w:tc>
        <w:tc>
          <w:tcPr>
            <w:tcW w:w="239" w:type="pct"/>
            <w:tcBorders>
              <w:top w:val="nil"/>
              <w:left w:val="nil"/>
              <w:bottom w:val="single" w:sz="4" w:space="0" w:color="000000"/>
              <w:right w:val="single" w:sz="4" w:space="0" w:color="000000"/>
            </w:tcBorders>
            <w:shd w:val="clear" w:color="auto" w:fill="auto"/>
            <w:hideMark/>
          </w:tcPr>
          <w:p w14:paraId="5782C18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4702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w:t>
            </w:r>
          </w:p>
        </w:tc>
        <w:tc>
          <w:tcPr>
            <w:tcW w:w="246" w:type="pct"/>
            <w:tcBorders>
              <w:top w:val="nil"/>
              <w:left w:val="nil"/>
              <w:bottom w:val="single" w:sz="4" w:space="0" w:color="000000"/>
              <w:right w:val="single" w:sz="4" w:space="0" w:color="000000"/>
            </w:tcBorders>
            <w:shd w:val="clear" w:color="auto" w:fill="auto"/>
            <w:hideMark/>
          </w:tcPr>
          <w:p w14:paraId="15472D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04</w:t>
            </w:r>
          </w:p>
        </w:tc>
        <w:tc>
          <w:tcPr>
            <w:tcW w:w="614" w:type="pct"/>
            <w:tcBorders>
              <w:top w:val="nil"/>
              <w:left w:val="nil"/>
              <w:bottom w:val="single" w:sz="4" w:space="0" w:color="000000"/>
              <w:right w:val="single" w:sz="4" w:space="0" w:color="000000"/>
            </w:tcBorders>
            <w:shd w:val="clear" w:color="auto" w:fill="auto"/>
            <w:hideMark/>
          </w:tcPr>
          <w:p w14:paraId="66B737D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99999S2700</w:t>
            </w:r>
          </w:p>
        </w:tc>
        <w:tc>
          <w:tcPr>
            <w:tcW w:w="210" w:type="pct"/>
            <w:tcBorders>
              <w:top w:val="nil"/>
              <w:left w:val="nil"/>
              <w:bottom w:val="single" w:sz="4" w:space="0" w:color="000000"/>
              <w:right w:val="single" w:sz="4" w:space="0" w:color="000000"/>
            </w:tcBorders>
            <w:shd w:val="clear" w:color="auto" w:fill="auto"/>
            <w:hideMark/>
          </w:tcPr>
          <w:p w14:paraId="1DE755E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310</w:t>
            </w:r>
          </w:p>
        </w:tc>
        <w:tc>
          <w:tcPr>
            <w:tcW w:w="690" w:type="pct"/>
            <w:tcBorders>
              <w:top w:val="nil"/>
              <w:left w:val="nil"/>
              <w:bottom w:val="single" w:sz="4" w:space="0" w:color="000000"/>
              <w:right w:val="single" w:sz="4" w:space="0" w:color="000000"/>
            </w:tcBorders>
            <w:shd w:val="clear" w:color="auto" w:fill="auto"/>
            <w:hideMark/>
          </w:tcPr>
          <w:p w14:paraId="4ED679D8" w14:textId="0E479504" w:rsidR="003D5098" w:rsidRPr="00EC5638" w:rsidRDefault="003D5098" w:rsidP="00504FBF">
            <w:pPr>
              <w:jc w:val="right"/>
              <w:rPr>
                <w:rFonts w:eastAsia="Times New Roman"/>
                <w:color w:val="000000"/>
                <w:lang w:eastAsia="ru-RU"/>
              </w:rPr>
            </w:pPr>
            <w:r w:rsidRPr="00EC5638">
              <w:rPr>
                <w:rFonts w:eastAsia="Times New Roman"/>
                <w:color w:val="000000"/>
                <w:lang w:eastAsia="ru-RU"/>
              </w:rPr>
              <w:t>3150000,00</w:t>
            </w:r>
          </w:p>
        </w:tc>
        <w:tc>
          <w:tcPr>
            <w:tcW w:w="637" w:type="pct"/>
            <w:tcBorders>
              <w:top w:val="nil"/>
              <w:left w:val="nil"/>
              <w:bottom w:val="single" w:sz="4" w:space="0" w:color="000000"/>
              <w:right w:val="single" w:sz="4" w:space="0" w:color="000000"/>
            </w:tcBorders>
            <w:shd w:val="clear" w:color="auto" w:fill="auto"/>
            <w:hideMark/>
          </w:tcPr>
          <w:p w14:paraId="150D3CE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7E5E67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12490B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96011F2"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ФИЗИЧЕСКАЯ КУЛЬТУРА И СПОРТ</w:t>
            </w:r>
          </w:p>
        </w:tc>
        <w:tc>
          <w:tcPr>
            <w:tcW w:w="239" w:type="pct"/>
            <w:tcBorders>
              <w:top w:val="nil"/>
              <w:left w:val="nil"/>
              <w:bottom w:val="single" w:sz="4" w:space="0" w:color="000000"/>
              <w:right w:val="single" w:sz="4" w:space="0" w:color="000000"/>
            </w:tcBorders>
            <w:shd w:val="clear" w:color="auto" w:fill="auto"/>
            <w:hideMark/>
          </w:tcPr>
          <w:p w14:paraId="359D47A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DD3C51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703CC5E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6680A10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FAF7F3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AB00E63" w14:textId="240BE36B"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6370237,42</w:t>
            </w:r>
          </w:p>
        </w:tc>
        <w:tc>
          <w:tcPr>
            <w:tcW w:w="637" w:type="pct"/>
            <w:tcBorders>
              <w:top w:val="nil"/>
              <w:left w:val="nil"/>
              <w:bottom w:val="single" w:sz="4" w:space="0" w:color="000000"/>
              <w:right w:val="single" w:sz="4" w:space="0" w:color="000000"/>
            </w:tcBorders>
            <w:shd w:val="clear" w:color="auto" w:fill="auto"/>
            <w:hideMark/>
          </w:tcPr>
          <w:p w14:paraId="0F24C8CE" w14:textId="0E3609E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2872256,32</w:t>
            </w:r>
          </w:p>
        </w:tc>
        <w:tc>
          <w:tcPr>
            <w:tcW w:w="638" w:type="pct"/>
            <w:tcBorders>
              <w:top w:val="nil"/>
              <w:left w:val="nil"/>
              <w:bottom w:val="single" w:sz="4" w:space="0" w:color="000000"/>
              <w:right w:val="single" w:sz="4" w:space="0" w:color="000000"/>
            </w:tcBorders>
            <w:shd w:val="clear" w:color="auto" w:fill="auto"/>
            <w:hideMark/>
          </w:tcPr>
          <w:p w14:paraId="11383C57" w14:textId="4683E56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2872503,63</w:t>
            </w:r>
          </w:p>
        </w:tc>
      </w:tr>
      <w:tr w:rsidR="003D5098" w:rsidRPr="003D5098" w14:paraId="5753B7E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2D154A3"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Массовый спорт</w:t>
            </w:r>
          </w:p>
        </w:tc>
        <w:tc>
          <w:tcPr>
            <w:tcW w:w="239" w:type="pct"/>
            <w:tcBorders>
              <w:top w:val="nil"/>
              <w:left w:val="nil"/>
              <w:bottom w:val="single" w:sz="4" w:space="0" w:color="000000"/>
              <w:right w:val="single" w:sz="4" w:space="0" w:color="000000"/>
            </w:tcBorders>
            <w:shd w:val="clear" w:color="auto" w:fill="auto"/>
            <w:hideMark/>
          </w:tcPr>
          <w:p w14:paraId="73A8D0F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65BF8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071FE4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035C2C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297D972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21D2EC7" w14:textId="2AF11CE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6370237,42</w:t>
            </w:r>
          </w:p>
        </w:tc>
        <w:tc>
          <w:tcPr>
            <w:tcW w:w="637" w:type="pct"/>
            <w:tcBorders>
              <w:top w:val="nil"/>
              <w:left w:val="nil"/>
              <w:bottom w:val="single" w:sz="4" w:space="0" w:color="000000"/>
              <w:right w:val="single" w:sz="4" w:space="0" w:color="000000"/>
            </w:tcBorders>
            <w:shd w:val="clear" w:color="auto" w:fill="auto"/>
            <w:hideMark/>
          </w:tcPr>
          <w:p w14:paraId="44986E92" w14:textId="697B67D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2872256,32</w:t>
            </w:r>
          </w:p>
        </w:tc>
        <w:tc>
          <w:tcPr>
            <w:tcW w:w="638" w:type="pct"/>
            <w:tcBorders>
              <w:top w:val="nil"/>
              <w:left w:val="nil"/>
              <w:bottom w:val="single" w:sz="4" w:space="0" w:color="000000"/>
              <w:right w:val="single" w:sz="4" w:space="0" w:color="000000"/>
            </w:tcBorders>
            <w:shd w:val="clear" w:color="auto" w:fill="auto"/>
            <w:hideMark/>
          </w:tcPr>
          <w:p w14:paraId="26D6AE8F" w14:textId="7F1F7F2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2872503,63</w:t>
            </w:r>
          </w:p>
        </w:tc>
      </w:tr>
      <w:tr w:rsidR="003D5098" w:rsidRPr="003D5098" w14:paraId="23354D5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1C3C1B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DEB28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18ED7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2FE2D96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CBC2E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0300000000</w:t>
            </w:r>
          </w:p>
        </w:tc>
        <w:tc>
          <w:tcPr>
            <w:tcW w:w="210" w:type="pct"/>
            <w:tcBorders>
              <w:top w:val="nil"/>
              <w:left w:val="nil"/>
              <w:bottom w:val="single" w:sz="4" w:space="0" w:color="000000"/>
              <w:right w:val="single" w:sz="4" w:space="0" w:color="000000"/>
            </w:tcBorders>
            <w:shd w:val="clear" w:color="auto" w:fill="auto"/>
            <w:hideMark/>
          </w:tcPr>
          <w:p w14:paraId="4A4706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1C587CE" w14:textId="1E086078" w:rsidR="003D5098" w:rsidRPr="00EC5638" w:rsidRDefault="003D5098" w:rsidP="00504FBF">
            <w:pPr>
              <w:jc w:val="right"/>
              <w:rPr>
                <w:rFonts w:eastAsia="Times New Roman"/>
                <w:color w:val="000000"/>
                <w:lang w:eastAsia="ru-RU"/>
              </w:rPr>
            </w:pPr>
            <w:r w:rsidRPr="00EC5638">
              <w:rPr>
                <w:rFonts w:eastAsia="Times New Roman"/>
                <w:color w:val="000000"/>
                <w:lang w:eastAsia="ru-RU"/>
              </w:rPr>
              <w:t>6370237,42</w:t>
            </w:r>
          </w:p>
        </w:tc>
        <w:tc>
          <w:tcPr>
            <w:tcW w:w="637" w:type="pct"/>
            <w:tcBorders>
              <w:top w:val="nil"/>
              <w:left w:val="nil"/>
              <w:bottom w:val="single" w:sz="4" w:space="0" w:color="000000"/>
              <w:right w:val="single" w:sz="4" w:space="0" w:color="000000"/>
            </w:tcBorders>
            <w:shd w:val="clear" w:color="auto" w:fill="auto"/>
            <w:hideMark/>
          </w:tcPr>
          <w:p w14:paraId="31F7A2EF" w14:textId="09233B14"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2872256,32</w:t>
            </w:r>
          </w:p>
        </w:tc>
        <w:tc>
          <w:tcPr>
            <w:tcW w:w="638" w:type="pct"/>
            <w:tcBorders>
              <w:top w:val="nil"/>
              <w:left w:val="nil"/>
              <w:bottom w:val="single" w:sz="4" w:space="0" w:color="000000"/>
              <w:right w:val="single" w:sz="4" w:space="0" w:color="000000"/>
            </w:tcBorders>
            <w:shd w:val="clear" w:color="auto" w:fill="auto"/>
            <w:hideMark/>
          </w:tcPr>
          <w:p w14:paraId="04326E0A" w14:textId="7B7DE54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2872503,63</w:t>
            </w:r>
          </w:p>
        </w:tc>
      </w:tr>
      <w:tr w:rsidR="003D5098" w:rsidRPr="003D5098" w14:paraId="3A6894D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EE605A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"Проведение спортивно-массовых мероприятий"</w:t>
            </w:r>
          </w:p>
        </w:tc>
        <w:tc>
          <w:tcPr>
            <w:tcW w:w="239" w:type="pct"/>
            <w:tcBorders>
              <w:top w:val="nil"/>
              <w:left w:val="nil"/>
              <w:bottom w:val="single" w:sz="4" w:space="0" w:color="000000"/>
              <w:right w:val="single" w:sz="4" w:space="0" w:color="000000"/>
            </w:tcBorders>
            <w:shd w:val="clear" w:color="auto" w:fill="auto"/>
            <w:hideMark/>
          </w:tcPr>
          <w:p w14:paraId="6974F2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76B0A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52636E3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B8786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0300100000</w:t>
            </w:r>
          </w:p>
        </w:tc>
        <w:tc>
          <w:tcPr>
            <w:tcW w:w="210" w:type="pct"/>
            <w:tcBorders>
              <w:top w:val="nil"/>
              <w:left w:val="nil"/>
              <w:bottom w:val="single" w:sz="4" w:space="0" w:color="000000"/>
              <w:right w:val="single" w:sz="4" w:space="0" w:color="000000"/>
            </w:tcBorders>
            <w:shd w:val="clear" w:color="auto" w:fill="auto"/>
            <w:hideMark/>
          </w:tcPr>
          <w:p w14:paraId="29428C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910D41B" w14:textId="69E9D17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1664642,42</w:t>
            </w:r>
          </w:p>
        </w:tc>
        <w:tc>
          <w:tcPr>
            <w:tcW w:w="637" w:type="pct"/>
            <w:tcBorders>
              <w:top w:val="nil"/>
              <w:left w:val="nil"/>
              <w:bottom w:val="single" w:sz="4" w:space="0" w:color="000000"/>
              <w:right w:val="single" w:sz="4" w:space="0" w:color="000000"/>
            </w:tcBorders>
            <w:shd w:val="clear" w:color="auto" w:fill="auto"/>
            <w:hideMark/>
          </w:tcPr>
          <w:p w14:paraId="15A612B6" w14:textId="4B85AA5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1F28902F" w14:textId="0134A8E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6B28A6A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9232FB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Проведение спортивно-массовых мероприятий </w:t>
            </w:r>
          </w:p>
        </w:tc>
        <w:tc>
          <w:tcPr>
            <w:tcW w:w="239" w:type="pct"/>
            <w:tcBorders>
              <w:top w:val="nil"/>
              <w:left w:val="nil"/>
              <w:bottom w:val="single" w:sz="4" w:space="0" w:color="000000"/>
              <w:right w:val="single" w:sz="4" w:space="0" w:color="000000"/>
            </w:tcBorders>
            <w:shd w:val="clear" w:color="auto" w:fill="auto"/>
            <w:hideMark/>
          </w:tcPr>
          <w:p w14:paraId="35EA1BA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33BAE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6895CC3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5C9337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0300112170</w:t>
            </w:r>
          </w:p>
        </w:tc>
        <w:tc>
          <w:tcPr>
            <w:tcW w:w="210" w:type="pct"/>
            <w:tcBorders>
              <w:top w:val="nil"/>
              <w:left w:val="nil"/>
              <w:bottom w:val="single" w:sz="4" w:space="0" w:color="000000"/>
              <w:right w:val="single" w:sz="4" w:space="0" w:color="000000"/>
            </w:tcBorders>
            <w:shd w:val="clear" w:color="auto" w:fill="auto"/>
            <w:hideMark/>
          </w:tcPr>
          <w:p w14:paraId="22C897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47099B4" w14:textId="20E4922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1664642,42</w:t>
            </w:r>
          </w:p>
        </w:tc>
        <w:tc>
          <w:tcPr>
            <w:tcW w:w="637" w:type="pct"/>
            <w:tcBorders>
              <w:top w:val="nil"/>
              <w:left w:val="nil"/>
              <w:bottom w:val="single" w:sz="4" w:space="0" w:color="000000"/>
              <w:right w:val="single" w:sz="4" w:space="0" w:color="000000"/>
            </w:tcBorders>
            <w:shd w:val="clear" w:color="auto" w:fill="auto"/>
            <w:hideMark/>
          </w:tcPr>
          <w:p w14:paraId="6EC5428A" w14:textId="383D18E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20969229" w14:textId="3936A14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1ECDB5B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18D632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821A1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4F4F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26ABD7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97FA5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030012170</w:t>
            </w:r>
          </w:p>
        </w:tc>
        <w:tc>
          <w:tcPr>
            <w:tcW w:w="210" w:type="pct"/>
            <w:tcBorders>
              <w:top w:val="nil"/>
              <w:left w:val="nil"/>
              <w:bottom w:val="single" w:sz="4" w:space="0" w:color="000000"/>
              <w:right w:val="single" w:sz="4" w:space="0" w:color="000000"/>
            </w:tcBorders>
            <w:shd w:val="clear" w:color="auto" w:fill="auto"/>
            <w:hideMark/>
          </w:tcPr>
          <w:p w14:paraId="210002A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187252A7" w14:textId="4306F15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1664642,42</w:t>
            </w:r>
          </w:p>
        </w:tc>
        <w:tc>
          <w:tcPr>
            <w:tcW w:w="637" w:type="pct"/>
            <w:tcBorders>
              <w:top w:val="nil"/>
              <w:left w:val="nil"/>
              <w:bottom w:val="single" w:sz="4" w:space="0" w:color="000000"/>
              <w:right w:val="single" w:sz="4" w:space="0" w:color="000000"/>
            </w:tcBorders>
            <w:shd w:val="clear" w:color="auto" w:fill="auto"/>
            <w:hideMark/>
          </w:tcPr>
          <w:p w14:paraId="74D99AEB" w14:textId="4D08C10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5B1929CC" w14:textId="6ED12D7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545F8E9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4C0A80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DFA4AF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1AB1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4911EE5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FF209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030012170</w:t>
            </w:r>
          </w:p>
        </w:tc>
        <w:tc>
          <w:tcPr>
            <w:tcW w:w="210" w:type="pct"/>
            <w:tcBorders>
              <w:top w:val="nil"/>
              <w:left w:val="nil"/>
              <w:bottom w:val="single" w:sz="4" w:space="0" w:color="000000"/>
              <w:right w:val="single" w:sz="4" w:space="0" w:color="000000"/>
            </w:tcBorders>
            <w:shd w:val="clear" w:color="auto" w:fill="auto"/>
            <w:hideMark/>
          </w:tcPr>
          <w:p w14:paraId="1355ECD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26AEAFC" w14:textId="68A6752B"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1664642,42</w:t>
            </w:r>
          </w:p>
        </w:tc>
        <w:tc>
          <w:tcPr>
            <w:tcW w:w="637" w:type="pct"/>
            <w:tcBorders>
              <w:top w:val="nil"/>
              <w:left w:val="nil"/>
              <w:bottom w:val="single" w:sz="4" w:space="0" w:color="000000"/>
              <w:right w:val="single" w:sz="4" w:space="0" w:color="000000"/>
            </w:tcBorders>
            <w:shd w:val="clear" w:color="auto" w:fill="auto"/>
            <w:hideMark/>
          </w:tcPr>
          <w:p w14:paraId="3AC5B651" w14:textId="211E7B5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4DF00310" w14:textId="0B749BF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1500000,00</w:t>
            </w:r>
          </w:p>
        </w:tc>
      </w:tr>
      <w:tr w:rsidR="003D5098" w:rsidRPr="003D5098" w14:paraId="34550E8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0EDB26F"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239" w:type="pct"/>
            <w:tcBorders>
              <w:top w:val="nil"/>
              <w:left w:val="nil"/>
              <w:bottom w:val="single" w:sz="4" w:space="0" w:color="000000"/>
              <w:right w:val="single" w:sz="4" w:space="0" w:color="000000"/>
            </w:tcBorders>
            <w:shd w:val="clear" w:color="auto" w:fill="auto"/>
            <w:hideMark/>
          </w:tcPr>
          <w:p w14:paraId="69E3310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BDCB82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6D927FF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84537D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0300200000</w:t>
            </w:r>
          </w:p>
        </w:tc>
        <w:tc>
          <w:tcPr>
            <w:tcW w:w="210" w:type="pct"/>
            <w:tcBorders>
              <w:top w:val="nil"/>
              <w:left w:val="nil"/>
              <w:bottom w:val="single" w:sz="4" w:space="0" w:color="000000"/>
              <w:right w:val="single" w:sz="4" w:space="0" w:color="000000"/>
            </w:tcBorders>
            <w:shd w:val="clear" w:color="auto" w:fill="auto"/>
            <w:hideMark/>
          </w:tcPr>
          <w:p w14:paraId="027B59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127E731" w14:textId="54E9DFA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121000,00</w:t>
            </w:r>
          </w:p>
        </w:tc>
        <w:tc>
          <w:tcPr>
            <w:tcW w:w="637" w:type="pct"/>
            <w:tcBorders>
              <w:top w:val="nil"/>
              <w:left w:val="nil"/>
              <w:bottom w:val="single" w:sz="4" w:space="0" w:color="000000"/>
              <w:right w:val="single" w:sz="4" w:space="0" w:color="000000"/>
            </w:tcBorders>
            <w:shd w:val="clear" w:color="auto" w:fill="auto"/>
            <w:hideMark/>
          </w:tcPr>
          <w:p w14:paraId="02DD22A4" w14:textId="1E1BC26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c>
          <w:tcPr>
            <w:tcW w:w="638" w:type="pct"/>
            <w:tcBorders>
              <w:top w:val="nil"/>
              <w:left w:val="nil"/>
              <w:bottom w:val="single" w:sz="4" w:space="0" w:color="000000"/>
              <w:right w:val="single" w:sz="4" w:space="0" w:color="000000"/>
            </w:tcBorders>
            <w:shd w:val="clear" w:color="auto" w:fill="auto"/>
            <w:hideMark/>
          </w:tcPr>
          <w:p w14:paraId="78869DE7" w14:textId="2877EDB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r>
      <w:tr w:rsidR="003D5098" w:rsidRPr="003D5098" w14:paraId="6D69D09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E1B808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Организация и проведение учебно-тренировочных сборов для подготовки к участию в соревнованиях различных уровней</w:t>
            </w:r>
          </w:p>
        </w:tc>
        <w:tc>
          <w:tcPr>
            <w:tcW w:w="239" w:type="pct"/>
            <w:tcBorders>
              <w:top w:val="nil"/>
              <w:left w:val="nil"/>
              <w:bottom w:val="single" w:sz="4" w:space="0" w:color="000000"/>
              <w:right w:val="single" w:sz="4" w:space="0" w:color="000000"/>
            </w:tcBorders>
            <w:shd w:val="clear" w:color="auto" w:fill="auto"/>
            <w:hideMark/>
          </w:tcPr>
          <w:p w14:paraId="401E7DF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CD2DB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7035B9C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5824D6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18343A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6AB12A0" w14:textId="2B357B6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121000,00</w:t>
            </w:r>
          </w:p>
        </w:tc>
        <w:tc>
          <w:tcPr>
            <w:tcW w:w="637" w:type="pct"/>
            <w:tcBorders>
              <w:top w:val="nil"/>
              <w:left w:val="nil"/>
              <w:bottom w:val="single" w:sz="4" w:space="0" w:color="000000"/>
              <w:right w:val="single" w:sz="4" w:space="0" w:color="000000"/>
            </w:tcBorders>
            <w:shd w:val="clear" w:color="auto" w:fill="auto"/>
            <w:hideMark/>
          </w:tcPr>
          <w:p w14:paraId="0BF63D26" w14:textId="15BF4449"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c>
          <w:tcPr>
            <w:tcW w:w="638" w:type="pct"/>
            <w:tcBorders>
              <w:top w:val="nil"/>
              <w:left w:val="nil"/>
              <w:bottom w:val="single" w:sz="4" w:space="0" w:color="000000"/>
              <w:right w:val="single" w:sz="4" w:space="0" w:color="000000"/>
            </w:tcBorders>
            <w:shd w:val="clear" w:color="auto" w:fill="auto"/>
            <w:hideMark/>
          </w:tcPr>
          <w:p w14:paraId="0094970D" w14:textId="78560F1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r>
      <w:tr w:rsidR="003D5098" w:rsidRPr="003D5098" w14:paraId="57D5930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F74F63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1515AA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B282AB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4EFC022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4EB714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4764915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7828C8CA" w14:textId="3DCD178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121000,00</w:t>
            </w:r>
          </w:p>
        </w:tc>
        <w:tc>
          <w:tcPr>
            <w:tcW w:w="637" w:type="pct"/>
            <w:tcBorders>
              <w:top w:val="nil"/>
              <w:left w:val="nil"/>
              <w:bottom w:val="single" w:sz="4" w:space="0" w:color="000000"/>
              <w:right w:val="single" w:sz="4" w:space="0" w:color="000000"/>
            </w:tcBorders>
            <w:shd w:val="clear" w:color="auto" w:fill="auto"/>
            <w:hideMark/>
          </w:tcPr>
          <w:p w14:paraId="4FABD5D5" w14:textId="7E51A94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c>
          <w:tcPr>
            <w:tcW w:w="638" w:type="pct"/>
            <w:tcBorders>
              <w:top w:val="nil"/>
              <w:left w:val="nil"/>
              <w:bottom w:val="single" w:sz="4" w:space="0" w:color="000000"/>
              <w:right w:val="single" w:sz="4" w:space="0" w:color="000000"/>
            </w:tcBorders>
            <w:shd w:val="clear" w:color="auto" w:fill="auto"/>
            <w:hideMark/>
          </w:tcPr>
          <w:p w14:paraId="0E372E50" w14:textId="0020BB8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r>
      <w:tr w:rsidR="003D5098" w:rsidRPr="003D5098" w14:paraId="69EB458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377690A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5A98C62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F61A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4968A49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4E7F63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0300212171</w:t>
            </w:r>
          </w:p>
        </w:tc>
        <w:tc>
          <w:tcPr>
            <w:tcW w:w="210" w:type="pct"/>
            <w:tcBorders>
              <w:top w:val="nil"/>
              <w:left w:val="nil"/>
              <w:bottom w:val="single" w:sz="4" w:space="0" w:color="000000"/>
              <w:right w:val="single" w:sz="4" w:space="0" w:color="000000"/>
            </w:tcBorders>
            <w:shd w:val="clear" w:color="auto" w:fill="auto"/>
            <w:hideMark/>
          </w:tcPr>
          <w:p w14:paraId="080842B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3FF44185" w14:textId="000C9DD1" w:rsidR="003D5098" w:rsidRPr="00EC5638" w:rsidRDefault="003D5098" w:rsidP="00504FBF">
            <w:pPr>
              <w:jc w:val="right"/>
              <w:rPr>
                <w:rFonts w:eastAsia="Times New Roman"/>
                <w:color w:val="000000"/>
                <w:lang w:eastAsia="ru-RU"/>
              </w:rPr>
            </w:pPr>
            <w:r w:rsidRPr="00EC5638">
              <w:rPr>
                <w:rFonts w:eastAsia="Times New Roman"/>
                <w:color w:val="000000"/>
                <w:lang w:eastAsia="ru-RU"/>
              </w:rPr>
              <w:t>121000,00</w:t>
            </w:r>
          </w:p>
        </w:tc>
        <w:tc>
          <w:tcPr>
            <w:tcW w:w="637" w:type="pct"/>
            <w:tcBorders>
              <w:top w:val="nil"/>
              <w:left w:val="nil"/>
              <w:bottom w:val="single" w:sz="4" w:space="0" w:color="000000"/>
              <w:right w:val="single" w:sz="4" w:space="0" w:color="000000"/>
            </w:tcBorders>
            <w:shd w:val="clear" w:color="auto" w:fill="auto"/>
            <w:hideMark/>
          </w:tcPr>
          <w:p w14:paraId="18825965" w14:textId="22E220D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c>
          <w:tcPr>
            <w:tcW w:w="638" w:type="pct"/>
            <w:tcBorders>
              <w:top w:val="nil"/>
              <w:left w:val="nil"/>
              <w:bottom w:val="single" w:sz="4" w:space="0" w:color="000000"/>
              <w:right w:val="single" w:sz="4" w:space="0" w:color="000000"/>
            </w:tcBorders>
            <w:shd w:val="clear" w:color="auto" w:fill="auto"/>
            <w:hideMark/>
          </w:tcPr>
          <w:p w14:paraId="5BAC3582" w14:textId="63ADA82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1100000,00</w:t>
            </w:r>
          </w:p>
        </w:tc>
      </w:tr>
      <w:tr w:rsidR="003D5098" w:rsidRPr="003D5098" w14:paraId="1BBEF92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1D7E78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"Организация физкультурно-спортивной работы по месту жительства"</w:t>
            </w:r>
          </w:p>
        </w:tc>
        <w:tc>
          <w:tcPr>
            <w:tcW w:w="239" w:type="pct"/>
            <w:tcBorders>
              <w:top w:val="nil"/>
              <w:left w:val="nil"/>
              <w:bottom w:val="single" w:sz="4" w:space="0" w:color="000000"/>
              <w:right w:val="single" w:sz="4" w:space="0" w:color="000000"/>
            </w:tcBorders>
            <w:shd w:val="clear" w:color="auto" w:fill="auto"/>
            <w:hideMark/>
          </w:tcPr>
          <w:p w14:paraId="52D8D29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13FA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0892B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96883F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0300300000</w:t>
            </w:r>
          </w:p>
        </w:tc>
        <w:tc>
          <w:tcPr>
            <w:tcW w:w="210" w:type="pct"/>
            <w:tcBorders>
              <w:top w:val="nil"/>
              <w:left w:val="nil"/>
              <w:bottom w:val="single" w:sz="4" w:space="0" w:color="000000"/>
              <w:right w:val="single" w:sz="4" w:space="0" w:color="000000"/>
            </w:tcBorders>
            <w:shd w:val="clear" w:color="auto" w:fill="auto"/>
            <w:hideMark/>
          </w:tcPr>
          <w:p w14:paraId="399C51E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CFF18C2" w14:textId="7F0F137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237298,03</w:t>
            </w:r>
          </w:p>
        </w:tc>
        <w:tc>
          <w:tcPr>
            <w:tcW w:w="637" w:type="pct"/>
            <w:tcBorders>
              <w:top w:val="nil"/>
              <w:left w:val="nil"/>
              <w:bottom w:val="single" w:sz="4" w:space="0" w:color="000000"/>
              <w:right w:val="single" w:sz="4" w:space="0" w:color="000000"/>
            </w:tcBorders>
            <w:shd w:val="clear" w:color="auto" w:fill="auto"/>
            <w:hideMark/>
          </w:tcPr>
          <w:p w14:paraId="21659E66" w14:textId="18192D06"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272256,32</w:t>
            </w:r>
          </w:p>
        </w:tc>
        <w:tc>
          <w:tcPr>
            <w:tcW w:w="638" w:type="pct"/>
            <w:tcBorders>
              <w:top w:val="nil"/>
              <w:left w:val="nil"/>
              <w:bottom w:val="single" w:sz="4" w:space="0" w:color="000000"/>
              <w:right w:val="single" w:sz="4" w:space="0" w:color="000000"/>
            </w:tcBorders>
            <w:shd w:val="clear" w:color="auto" w:fill="auto"/>
            <w:hideMark/>
          </w:tcPr>
          <w:p w14:paraId="527A7350" w14:textId="18E109E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272503,63</w:t>
            </w:r>
          </w:p>
        </w:tc>
      </w:tr>
      <w:tr w:rsidR="003D5098" w:rsidRPr="003D5098" w14:paraId="25B6B9CA"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86995A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Организация физкультурно-спортивной работы по месту жительства</w:t>
            </w:r>
          </w:p>
        </w:tc>
        <w:tc>
          <w:tcPr>
            <w:tcW w:w="239" w:type="pct"/>
            <w:tcBorders>
              <w:top w:val="nil"/>
              <w:left w:val="nil"/>
              <w:bottom w:val="single" w:sz="4" w:space="0" w:color="000000"/>
              <w:right w:val="single" w:sz="4" w:space="0" w:color="000000"/>
            </w:tcBorders>
            <w:shd w:val="clear" w:color="auto" w:fill="auto"/>
            <w:hideMark/>
          </w:tcPr>
          <w:p w14:paraId="559FEA6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EF97F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6CA54A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C1989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1AB96E9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6D56556" w14:textId="006BCE4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237298,03</w:t>
            </w:r>
          </w:p>
        </w:tc>
        <w:tc>
          <w:tcPr>
            <w:tcW w:w="637" w:type="pct"/>
            <w:tcBorders>
              <w:top w:val="nil"/>
              <w:left w:val="nil"/>
              <w:bottom w:val="single" w:sz="4" w:space="0" w:color="000000"/>
              <w:right w:val="single" w:sz="4" w:space="0" w:color="000000"/>
            </w:tcBorders>
            <w:shd w:val="clear" w:color="auto" w:fill="auto"/>
            <w:hideMark/>
          </w:tcPr>
          <w:p w14:paraId="539D6816" w14:textId="0C45009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272256,32</w:t>
            </w:r>
          </w:p>
        </w:tc>
        <w:tc>
          <w:tcPr>
            <w:tcW w:w="638" w:type="pct"/>
            <w:tcBorders>
              <w:top w:val="nil"/>
              <w:left w:val="nil"/>
              <w:bottom w:val="single" w:sz="4" w:space="0" w:color="000000"/>
              <w:right w:val="single" w:sz="4" w:space="0" w:color="000000"/>
            </w:tcBorders>
            <w:shd w:val="clear" w:color="auto" w:fill="auto"/>
            <w:hideMark/>
          </w:tcPr>
          <w:p w14:paraId="58AEF7A5" w14:textId="4E3554E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272503,63</w:t>
            </w:r>
          </w:p>
        </w:tc>
      </w:tr>
      <w:tr w:rsidR="003D5098" w:rsidRPr="003D5098" w14:paraId="4CB390B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E025352"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6A4361E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10CC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3D7266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8C0BB9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44E947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4613EB2" w14:textId="42D61519"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237298,03</w:t>
            </w:r>
          </w:p>
        </w:tc>
        <w:tc>
          <w:tcPr>
            <w:tcW w:w="637" w:type="pct"/>
            <w:tcBorders>
              <w:top w:val="nil"/>
              <w:left w:val="nil"/>
              <w:bottom w:val="single" w:sz="4" w:space="0" w:color="000000"/>
              <w:right w:val="single" w:sz="4" w:space="0" w:color="000000"/>
            </w:tcBorders>
            <w:shd w:val="clear" w:color="auto" w:fill="auto"/>
            <w:hideMark/>
          </w:tcPr>
          <w:p w14:paraId="61AF17D1" w14:textId="6F0657B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272256,32</w:t>
            </w:r>
          </w:p>
        </w:tc>
        <w:tc>
          <w:tcPr>
            <w:tcW w:w="638" w:type="pct"/>
            <w:tcBorders>
              <w:top w:val="nil"/>
              <w:left w:val="nil"/>
              <w:bottom w:val="single" w:sz="4" w:space="0" w:color="000000"/>
              <w:right w:val="single" w:sz="4" w:space="0" w:color="000000"/>
            </w:tcBorders>
            <w:shd w:val="clear" w:color="auto" w:fill="auto"/>
            <w:hideMark/>
          </w:tcPr>
          <w:p w14:paraId="15318F03" w14:textId="6160CE3E"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272503,63</w:t>
            </w:r>
          </w:p>
        </w:tc>
      </w:tr>
      <w:tr w:rsidR="003D5098" w:rsidRPr="003D5098" w14:paraId="67F02D9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FC473B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4E98BB4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56682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1E702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653050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03003S2190</w:t>
            </w:r>
          </w:p>
        </w:tc>
        <w:tc>
          <w:tcPr>
            <w:tcW w:w="210" w:type="pct"/>
            <w:tcBorders>
              <w:top w:val="nil"/>
              <w:left w:val="nil"/>
              <w:bottom w:val="single" w:sz="4" w:space="0" w:color="000000"/>
              <w:right w:val="single" w:sz="4" w:space="0" w:color="000000"/>
            </w:tcBorders>
            <w:shd w:val="clear" w:color="auto" w:fill="auto"/>
            <w:hideMark/>
          </w:tcPr>
          <w:p w14:paraId="19F4A3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92F5EAC" w14:textId="29F431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237298,03</w:t>
            </w:r>
          </w:p>
        </w:tc>
        <w:tc>
          <w:tcPr>
            <w:tcW w:w="637" w:type="pct"/>
            <w:tcBorders>
              <w:top w:val="nil"/>
              <w:left w:val="nil"/>
              <w:bottom w:val="single" w:sz="4" w:space="0" w:color="000000"/>
              <w:right w:val="single" w:sz="4" w:space="0" w:color="000000"/>
            </w:tcBorders>
            <w:shd w:val="clear" w:color="auto" w:fill="auto"/>
            <w:hideMark/>
          </w:tcPr>
          <w:p w14:paraId="094FDBE8" w14:textId="59D4FF9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272256,32</w:t>
            </w:r>
          </w:p>
        </w:tc>
        <w:tc>
          <w:tcPr>
            <w:tcW w:w="638" w:type="pct"/>
            <w:tcBorders>
              <w:top w:val="nil"/>
              <w:left w:val="nil"/>
              <w:bottom w:val="single" w:sz="4" w:space="0" w:color="000000"/>
              <w:right w:val="single" w:sz="4" w:space="0" w:color="000000"/>
            </w:tcBorders>
            <w:shd w:val="clear" w:color="auto" w:fill="auto"/>
            <w:hideMark/>
          </w:tcPr>
          <w:p w14:paraId="57B40A94" w14:textId="5B5ECA67" w:rsidR="003D5098" w:rsidRPr="00EC5638" w:rsidRDefault="003D5098" w:rsidP="00504FBF">
            <w:pPr>
              <w:jc w:val="right"/>
              <w:rPr>
                <w:rFonts w:eastAsia="Times New Roman"/>
                <w:color w:val="000000"/>
                <w:lang w:eastAsia="ru-RU"/>
              </w:rPr>
            </w:pPr>
            <w:r w:rsidRPr="00EC5638">
              <w:rPr>
                <w:rFonts w:eastAsia="Times New Roman"/>
                <w:color w:val="000000"/>
                <w:lang w:eastAsia="ru-RU"/>
              </w:rPr>
              <w:t>272503,63</w:t>
            </w:r>
          </w:p>
        </w:tc>
      </w:tr>
      <w:tr w:rsidR="003D5098" w:rsidRPr="003D5098" w14:paraId="3CC5768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0412E7B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Основное мероприятие «Создание условий для развития массового спорта»</w:t>
            </w:r>
          </w:p>
        </w:tc>
        <w:tc>
          <w:tcPr>
            <w:tcW w:w="239" w:type="pct"/>
            <w:tcBorders>
              <w:top w:val="nil"/>
              <w:left w:val="nil"/>
              <w:bottom w:val="single" w:sz="4" w:space="0" w:color="000000"/>
              <w:right w:val="single" w:sz="4" w:space="0" w:color="000000"/>
            </w:tcBorders>
            <w:shd w:val="clear" w:color="auto" w:fill="auto"/>
            <w:hideMark/>
          </w:tcPr>
          <w:p w14:paraId="6450C8E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A3802D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21D1991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00EA0C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0300400000</w:t>
            </w:r>
          </w:p>
        </w:tc>
        <w:tc>
          <w:tcPr>
            <w:tcW w:w="210" w:type="pct"/>
            <w:tcBorders>
              <w:top w:val="nil"/>
              <w:left w:val="nil"/>
              <w:bottom w:val="single" w:sz="4" w:space="0" w:color="000000"/>
              <w:right w:val="single" w:sz="4" w:space="0" w:color="000000"/>
            </w:tcBorders>
            <w:shd w:val="clear" w:color="auto" w:fill="auto"/>
            <w:hideMark/>
          </w:tcPr>
          <w:p w14:paraId="2DEA7C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17A88DA7" w14:textId="199D2586" w:rsidR="003D5098" w:rsidRPr="00EC5638" w:rsidRDefault="003D5098" w:rsidP="00504FBF">
            <w:pPr>
              <w:jc w:val="right"/>
              <w:rPr>
                <w:rFonts w:eastAsia="Times New Roman"/>
                <w:color w:val="000000"/>
                <w:lang w:eastAsia="ru-RU"/>
              </w:rPr>
            </w:pPr>
            <w:r w:rsidRPr="00EC5638">
              <w:rPr>
                <w:rFonts w:eastAsia="Times New Roman"/>
                <w:color w:val="000000"/>
                <w:lang w:eastAsia="ru-RU"/>
              </w:rPr>
              <w:t>4347296,97</w:t>
            </w:r>
          </w:p>
        </w:tc>
        <w:tc>
          <w:tcPr>
            <w:tcW w:w="637" w:type="pct"/>
            <w:tcBorders>
              <w:top w:val="nil"/>
              <w:left w:val="nil"/>
              <w:bottom w:val="single" w:sz="4" w:space="0" w:color="000000"/>
              <w:right w:val="single" w:sz="4" w:space="0" w:color="000000"/>
            </w:tcBorders>
            <w:shd w:val="clear" w:color="auto" w:fill="auto"/>
            <w:hideMark/>
          </w:tcPr>
          <w:p w14:paraId="384EFD3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95542B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3683AE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E610EF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Строительство, реконструкция (в том числе с элементами реставрации), модернизация спортивных объектов, включая разработку проектно-сметной документации и проведения необходимых экспертиз</w:t>
            </w:r>
          </w:p>
        </w:tc>
        <w:tc>
          <w:tcPr>
            <w:tcW w:w="239" w:type="pct"/>
            <w:tcBorders>
              <w:top w:val="nil"/>
              <w:left w:val="nil"/>
              <w:bottom w:val="single" w:sz="4" w:space="0" w:color="000000"/>
              <w:right w:val="single" w:sz="4" w:space="0" w:color="000000"/>
            </w:tcBorders>
            <w:shd w:val="clear" w:color="auto" w:fill="auto"/>
            <w:hideMark/>
          </w:tcPr>
          <w:p w14:paraId="6C88894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D0737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28E4E60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0584C5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0300412173</w:t>
            </w:r>
          </w:p>
        </w:tc>
        <w:tc>
          <w:tcPr>
            <w:tcW w:w="210" w:type="pct"/>
            <w:tcBorders>
              <w:top w:val="nil"/>
              <w:left w:val="nil"/>
              <w:bottom w:val="single" w:sz="4" w:space="0" w:color="000000"/>
              <w:right w:val="single" w:sz="4" w:space="0" w:color="000000"/>
            </w:tcBorders>
            <w:shd w:val="clear" w:color="auto" w:fill="auto"/>
            <w:hideMark/>
          </w:tcPr>
          <w:p w14:paraId="0675843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655F01E2" w14:textId="1064197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1198800,00</w:t>
            </w:r>
          </w:p>
        </w:tc>
        <w:tc>
          <w:tcPr>
            <w:tcW w:w="637" w:type="pct"/>
            <w:tcBorders>
              <w:top w:val="nil"/>
              <w:left w:val="nil"/>
              <w:bottom w:val="single" w:sz="4" w:space="0" w:color="000000"/>
              <w:right w:val="single" w:sz="4" w:space="0" w:color="000000"/>
            </w:tcBorders>
            <w:shd w:val="clear" w:color="auto" w:fill="auto"/>
            <w:hideMark/>
          </w:tcPr>
          <w:p w14:paraId="08D8204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5A3FB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1B1C07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0A9672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DE7CA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633B1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9DF43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252FD37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0300412173</w:t>
            </w:r>
          </w:p>
        </w:tc>
        <w:tc>
          <w:tcPr>
            <w:tcW w:w="210" w:type="pct"/>
            <w:tcBorders>
              <w:top w:val="nil"/>
              <w:left w:val="nil"/>
              <w:bottom w:val="single" w:sz="4" w:space="0" w:color="000000"/>
              <w:right w:val="single" w:sz="4" w:space="0" w:color="000000"/>
            </w:tcBorders>
            <w:shd w:val="clear" w:color="auto" w:fill="auto"/>
            <w:hideMark/>
          </w:tcPr>
          <w:p w14:paraId="36D0422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E86249C" w14:textId="42771BD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1198800,00</w:t>
            </w:r>
          </w:p>
        </w:tc>
        <w:tc>
          <w:tcPr>
            <w:tcW w:w="637" w:type="pct"/>
            <w:tcBorders>
              <w:top w:val="nil"/>
              <w:left w:val="nil"/>
              <w:bottom w:val="single" w:sz="4" w:space="0" w:color="000000"/>
              <w:right w:val="single" w:sz="4" w:space="0" w:color="000000"/>
            </w:tcBorders>
            <w:shd w:val="clear" w:color="auto" w:fill="auto"/>
            <w:hideMark/>
          </w:tcPr>
          <w:p w14:paraId="2B37641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707A41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F46972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7B30B71E"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6EDF4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1D1928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FEE350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07549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0300412173</w:t>
            </w:r>
          </w:p>
        </w:tc>
        <w:tc>
          <w:tcPr>
            <w:tcW w:w="210" w:type="pct"/>
            <w:tcBorders>
              <w:top w:val="nil"/>
              <w:left w:val="nil"/>
              <w:bottom w:val="single" w:sz="4" w:space="0" w:color="000000"/>
              <w:right w:val="single" w:sz="4" w:space="0" w:color="000000"/>
            </w:tcBorders>
            <w:shd w:val="clear" w:color="auto" w:fill="auto"/>
            <w:hideMark/>
          </w:tcPr>
          <w:p w14:paraId="7E8DB18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1CE19D2F" w14:textId="64A7E764"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1198800,00</w:t>
            </w:r>
          </w:p>
        </w:tc>
        <w:tc>
          <w:tcPr>
            <w:tcW w:w="637" w:type="pct"/>
            <w:tcBorders>
              <w:top w:val="nil"/>
              <w:left w:val="nil"/>
              <w:bottom w:val="single" w:sz="4" w:space="0" w:color="000000"/>
              <w:right w:val="single" w:sz="4" w:space="0" w:color="000000"/>
            </w:tcBorders>
            <w:shd w:val="clear" w:color="auto" w:fill="auto"/>
            <w:hideMark/>
          </w:tcPr>
          <w:p w14:paraId="1657CCA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52B51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5B8353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622128E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Содержание, включая ремонты спортивных объектов</w:t>
            </w:r>
          </w:p>
        </w:tc>
        <w:tc>
          <w:tcPr>
            <w:tcW w:w="239" w:type="pct"/>
            <w:tcBorders>
              <w:top w:val="nil"/>
              <w:left w:val="nil"/>
              <w:bottom w:val="single" w:sz="4" w:space="0" w:color="000000"/>
              <w:right w:val="single" w:sz="4" w:space="0" w:color="000000"/>
            </w:tcBorders>
            <w:shd w:val="clear" w:color="auto" w:fill="auto"/>
            <w:hideMark/>
          </w:tcPr>
          <w:p w14:paraId="2D2B042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4C1F8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161FDB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750465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5DA7CC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96A9F3D" w14:textId="1864D540"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533820,58</w:t>
            </w:r>
          </w:p>
        </w:tc>
        <w:tc>
          <w:tcPr>
            <w:tcW w:w="637" w:type="pct"/>
            <w:tcBorders>
              <w:top w:val="nil"/>
              <w:left w:val="nil"/>
              <w:bottom w:val="single" w:sz="4" w:space="0" w:color="000000"/>
              <w:right w:val="single" w:sz="4" w:space="0" w:color="000000"/>
            </w:tcBorders>
            <w:shd w:val="clear" w:color="auto" w:fill="auto"/>
            <w:hideMark/>
          </w:tcPr>
          <w:p w14:paraId="5A6BAB0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F8DB49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FA8A084"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6DD609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5CF0E6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68F3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C6517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D5422B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4FC56A4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6389FF13" w14:textId="6F55BDA2"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533820,58</w:t>
            </w:r>
          </w:p>
        </w:tc>
        <w:tc>
          <w:tcPr>
            <w:tcW w:w="637" w:type="pct"/>
            <w:tcBorders>
              <w:top w:val="nil"/>
              <w:left w:val="nil"/>
              <w:bottom w:val="single" w:sz="4" w:space="0" w:color="000000"/>
              <w:right w:val="single" w:sz="4" w:space="0" w:color="000000"/>
            </w:tcBorders>
            <w:shd w:val="clear" w:color="auto" w:fill="auto"/>
            <w:hideMark/>
          </w:tcPr>
          <w:p w14:paraId="400B765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2C7937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B1DA35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322B65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5B98E3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914AF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72F6AD8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C6C7A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0300412174</w:t>
            </w:r>
          </w:p>
        </w:tc>
        <w:tc>
          <w:tcPr>
            <w:tcW w:w="210" w:type="pct"/>
            <w:tcBorders>
              <w:top w:val="nil"/>
              <w:left w:val="nil"/>
              <w:bottom w:val="single" w:sz="4" w:space="0" w:color="000000"/>
              <w:right w:val="single" w:sz="4" w:space="0" w:color="000000"/>
            </w:tcBorders>
            <w:shd w:val="clear" w:color="auto" w:fill="auto"/>
            <w:hideMark/>
          </w:tcPr>
          <w:p w14:paraId="68B675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3AC2CD41" w14:textId="4758D155" w:rsidR="003D5098" w:rsidRPr="00EC5638" w:rsidRDefault="003D5098" w:rsidP="00504FBF">
            <w:pPr>
              <w:jc w:val="right"/>
              <w:rPr>
                <w:rFonts w:eastAsia="Times New Roman"/>
                <w:color w:val="000000"/>
                <w:lang w:eastAsia="ru-RU"/>
              </w:rPr>
            </w:pPr>
            <w:r w:rsidRPr="00EC5638">
              <w:rPr>
                <w:rFonts w:eastAsia="Times New Roman"/>
                <w:color w:val="000000"/>
                <w:lang w:eastAsia="ru-RU"/>
              </w:rPr>
              <w:t>533820,58</w:t>
            </w:r>
          </w:p>
        </w:tc>
        <w:tc>
          <w:tcPr>
            <w:tcW w:w="637" w:type="pct"/>
            <w:tcBorders>
              <w:top w:val="nil"/>
              <w:left w:val="nil"/>
              <w:bottom w:val="single" w:sz="4" w:space="0" w:color="000000"/>
              <w:right w:val="single" w:sz="4" w:space="0" w:color="000000"/>
            </w:tcBorders>
            <w:shd w:val="clear" w:color="auto" w:fill="auto"/>
            <w:hideMark/>
          </w:tcPr>
          <w:p w14:paraId="5E49127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456A05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1142A1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5B102070"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по профилактике терроризма и экстремизма</w:t>
            </w:r>
          </w:p>
        </w:tc>
        <w:tc>
          <w:tcPr>
            <w:tcW w:w="239" w:type="pct"/>
            <w:tcBorders>
              <w:top w:val="nil"/>
              <w:left w:val="nil"/>
              <w:bottom w:val="single" w:sz="4" w:space="0" w:color="000000"/>
              <w:right w:val="single" w:sz="4" w:space="0" w:color="000000"/>
            </w:tcBorders>
            <w:shd w:val="clear" w:color="auto" w:fill="auto"/>
            <w:hideMark/>
          </w:tcPr>
          <w:p w14:paraId="14B94E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40E91A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5DF5E0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CA1114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0A21111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19849BC" w14:textId="35638FDB"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220737,00</w:t>
            </w:r>
          </w:p>
        </w:tc>
        <w:tc>
          <w:tcPr>
            <w:tcW w:w="637" w:type="pct"/>
            <w:tcBorders>
              <w:top w:val="nil"/>
              <w:left w:val="nil"/>
              <w:bottom w:val="single" w:sz="4" w:space="0" w:color="000000"/>
              <w:right w:val="single" w:sz="4" w:space="0" w:color="000000"/>
            </w:tcBorders>
            <w:shd w:val="clear" w:color="auto" w:fill="auto"/>
            <w:hideMark/>
          </w:tcPr>
          <w:p w14:paraId="3A51909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2565F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83A767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D9F653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6FA8C9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4EFD9F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6088B3A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776154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6BFA5B7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7E93F6B6" w14:textId="4792A69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220737,00</w:t>
            </w:r>
          </w:p>
        </w:tc>
        <w:tc>
          <w:tcPr>
            <w:tcW w:w="637" w:type="pct"/>
            <w:tcBorders>
              <w:top w:val="nil"/>
              <w:left w:val="nil"/>
              <w:bottom w:val="single" w:sz="4" w:space="0" w:color="000000"/>
              <w:right w:val="single" w:sz="4" w:space="0" w:color="000000"/>
            </w:tcBorders>
            <w:shd w:val="clear" w:color="auto" w:fill="auto"/>
            <w:hideMark/>
          </w:tcPr>
          <w:p w14:paraId="0D6CA88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C89A84C"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81DE1F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5DEE08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7257C70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7BFFD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2C118A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37ECFD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0300421310</w:t>
            </w:r>
          </w:p>
        </w:tc>
        <w:tc>
          <w:tcPr>
            <w:tcW w:w="210" w:type="pct"/>
            <w:tcBorders>
              <w:top w:val="nil"/>
              <w:left w:val="nil"/>
              <w:bottom w:val="single" w:sz="4" w:space="0" w:color="000000"/>
              <w:right w:val="single" w:sz="4" w:space="0" w:color="000000"/>
            </w:tcBorders>
            <w:shd w:val="clear" w:color="auto" w:fill="auto"/>
            <w:hideMark/>
          </w:tcPr>
          <w:p w14:paraId="19BFB4E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A8C6BB1" w14:textId="600CD2A1" w:rsidR="003D5098" w:rsidRPr="00EC5638" w:rsidRDefault="003D5098" w:rsidP="00504FBF">
            <w:pPr>
              <w:jc w:val="right"/>
              <w:rPr>
                <w:rFonts w:eastAsia="Times New Roman"/>
                <w:color w:val="000000"/>
                <w:lang w:eastAsia="ru-RU"/>
              </w:rPr>
            </w:pPr>
            <w:r w:rsidRPr="00EC5638">
              <w:rPr>
                <w:rFonts w:eastAsia="Times New Roman"/>
                <w:color w:val="000000"/>
                <w:lang w:eastAsia="ru-RU"/>
              </w:rPr>
              <w:t>220737,00</w:t>
            </w:r>
          </w:p>
        </w:tc>
        <w:tc>
          <w:tcPr>
            <w:tcW w:w="637" w:type="pct"/>
            <w:tcBorders>
              <w:top w:val="nil"/>
              <w:left w:val="nil"/>
              <w:bottom w:val="single" w:sz="4" w:space="0" w:color="000000"/>
              <w:right w:val="single" w:sz="4" w:space="0" w:color="000000"/>
            </w:tcBorders>
            <w:shd w:val="clear" w:color="auto" w:fill="auto"/>
            <w:hideMark/>
          </w:tcPr>
          <w:p w14:paraId="280C5AB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00EA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4286B32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D73CEC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lastRenderedPageBreak/>
              <w:t>Реализация проекта "Универсальная спортивная площадка в пгт. Хасан" в рамках проекта инициативного бюджетирования по направлению "Твой проект"</w:t>
            </w:r>
          </w:p>
        </w:tc>
        <w:tc>
          <w:tcPr>
            <w:tcW w:w="239" w:type="pct"/>
            <w:tcBorders>
              <w:top w:val="nil"/>
              <w:left w:val="nil"/>
              <w:bottom w:val="single" w:sz="4" w:space="0" w:color="000000"/>
              <w:right w:val="single" w:sz="4" w:space="0" w:color="000000"/>
            </w:tcBorders>
            <w:shd w:val="clear" w:color="auto" w:fill="auto"/>
            <w:hideMark/>
          </w:tcPr>
          <w:p w14:paraId="7ECF70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26FBC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2D96E29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107F326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03004S2361</w:t>
            </w:r>
          </w:p>
        </w:tc>
        <w:tc>
          <w:tcPr>
            <w:tcW w:w="210" w:type="pct"/>
            <w:tcBorders>
              <w:top w:val="nil"/>
              <w:left w:val="nil"/>
              <w:bottom w:val="single" w:sz="4" w:space="0" w:color="000000"/>
              <w:right w:val="single" w:sz="4" w:space="0" w:color="000000"/>
            </w:tcBorders>
            <w:shd w:val="clear" w:color="auto" w:fill="auto"/>
            <w:hideMark/>
          </w:tcPr>
          <w:p w14:paraId="7ABCEC0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CB70615" w14:textId="055A29B3"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2393939,39</w:t>
            </w:r>
          </w:p>
        </w:tc>
        <w:tc>
          <w:tcPr>
            <w:tcW w:w="637" w:type="pct"/>
            <w:tcBorders>
              <w:top w:val="nil"/>
              <w:left w:val="nil"/>
              <w:bottom w:val="single" w:sz="4" w:space="0" w:color="000000"/>
              <w:right w:val="single" w:sz="4" w:space="0" w:color="000000"/>
            </w:tcBorders>
            <w:shd w:val="clear" w:color="auto" w:fill="auto"/>
            <w:hideMark/>
          </w:tcPr>
          <w:p w14:paraId="5471291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4436DC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2944332"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4494EA6A"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1FF1C44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0343C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2D4C63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6833B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03004S2361</w:t>
            </w:r>
          </w:p>
        </w:tc>
        <w:tc>
          <w:tcPr>
            <w:tcW w:w="210" w:type="pct"/>
            <w:tcBorders>
              <w:top w:val="nil"/>
              <w:left w:val="nil"/>
              <w:bottom w:val="single" w:sz="4" w:space="0" w:color="000000"/>
              <w:right w:val="single" w:sz="4" w:space="0" w:color="000000"/>
            </w:tcBorders>
            <w:shd w:val="clear" w:color="auto" w:fill="auto"/>
            <w:hideMark/>
          </w:tcPr>
          <w:p w14:paraId="5388FA8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8FF2F02" w14:textId="2F49FE3D"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2393939,39</w:t>
            </w:r>
          </w:p>
        </w:tc>
        <w:tc>
          <w:tcPr>
            <w:tcW w:w="637" w:type="pct"/>
            <w:tcBorders>
              <w:top w:val="nil"/>
              <w:left w:val="nil"/>
              <w:bottom w:val="single" w:sz="4" w:space="0" w:color="000000"/>
              <w:right w:val="single" w:sz="4" w:space="0" w:color="000000"/>
            </w:tcBorders>
            <w:shd w:val="clear" w:color="auto" w:fill="auto"/>
            <w:hideMark/>
          </w:tcPr>
          <w:p w14:paraId="00BB3B2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D89EA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35DB0063"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2CE28C1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0A25074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95F09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11</w:t>
            </w:r>
          </w:p>
        </w:tc>
        <w:tc>
          <w:tcPr>
            <w:tcW w:w="246" w:type="pct"/>
            <w:tcBorders>
              <w:top w:val="nil"/>
              <w:left w:val="nil"/>
              <w:bottom w:val="single" w:sz="4" w:space="0" w:color="000000"/>
              <w:right w:val="single" w:sz="4" w:space="0" w:color="000000"/>
            </w:tcBorders>
            <w:shd w:val="clear" w:color="auto" w:fill="auto"/>
            <w:hideMark/>
          </w:tcPr>
          <w:p w14:paraId="183C70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w:t>
            </w:r>
          </w:p>
        </w:tc>
        <w:tc>
          <w:tcPr>
            <w:tcW w:w="614" w:type="pct"/>
            <w:tcBorders>
              <w:top w:val="nil"/>
              <w:left w:val="nil"/>
              <w:bottom w:val="single" w:sz="4" w:space="0" w:color="000000"/>
              <w:right w:val="single" w:sz="4" w:space="0" w:color="000000"/>
            </w:tcBorders>
            <w:shd w:val="clear" w:color="auto" w:fill="auto"/>
            <w:hideMark/>
          </w:tcPr>
          <w:p w14:paraId="61A68B8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03004S2361</w:t>
            </w:r>
          </w:p>
        </w:tc>
        <w:tc>
          <w:tcPr>
            <w:tcW w:w="210" w:type="pct"/>
            <w:tcBorders>
              <w:top w:val="nil"/>
              <w:left w:val="nil"/>
              <w:bottom w:val="single" w:sz="4" w:space="0" w:color="000000"/>
              <w:right w:val="single" w:sz="4" w:space="0" w:color="000000"/>
            </w:tcBorders>
            <w:shd w:val="clear" w:color="auto" w:fill="auto"/>
            <w:hideMark/>
          </w:tcPr>
          <w:p w14:paraId="4D44EA8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67E6275D" w14:textId="76882642" w:rsidR="003D5098" w:rsidRPr="00EC5638" w:rsidRDefault="003D5098" w:rsidP="00504FBF">
            <w:pPr>
              <w:jc w:val="right"/>
              <w:rPr>
                <w:rFonts w:eastAsia="Times New Roman"/>
                <w:color w:val="000000"/>
                <w:lang w:eastAsia="ru-RU"/>
              </w:rPr>
            </w:pPr>
            <w:r w:rsidRPr="00EC5638">
              <w:rPr>
                <w:rFonts w:eastAsia="Times New Roman"/>
                <w:color w:val="000000"/>
                <w:lang w:eastAsia="ru-RU"/>
              </w:rPr>
              <w:t>2393939,39</w:t>
            </w:r>
          </w:p>
        </w:tc>
        <w:tc>
          <w:tcPr>
            <w:tcW w:w="637" w:type="pct"/>
            <w:tcBorders>
              <w:top w:val="nil"/>
              <w:left w:val="nil"/>
              <w:bottom w:val="single" w:sz="4" w:space="0" w:color="000000"/>
              <w:right w:val="single" w:sz="4" w:space="0" w:color="000000"/>
            </w:tcBorders>
            <w:shd w:val="clear" w:color="auto" w:fill="auto"/>
            <w:hideMark/>
          </w:tcPr>
          <w:p w14:paraId="03811153"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9825E4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E27D390"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DAA9BA6"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Финансовое управление администрации Хасанского муниципального округа</w:t>
            </w:r>
          </w:p>
        </w:tc>
        <w:tc>
          <w:tcPr>
            <w:tcW w:w="239" w:type="pct"/>
            <w:tcBorders>
              <w:top w:val="nil"/>
              <w:left w:val="nil"/>
              <w:bottom w:val="single" w:sz="4" w:space="0" w:color="000000"/>
              <w:right w:val="single" w:sz="4" w:space="0" w:color="000000"/>
            </w:tcBorders>
            <w:shd w:val="clear" w:color="auto" w:fill="auto"/>
            <w:hideMark/>
          </w:tcPr>
          <w:p w14:paraId="0522064D"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558670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246" w:type="pct"/>
            <w:tcBorders>
              <w:top w:val="nil"/>
              <w:left w:val="nil"/>
              <w:bottom w:val="single" w:sz="4" w:space="0" w:color="000000"/>
              <w:right w:val="single" w:sz="4" w:space="0" w:color="000000"/>
            </w:tcBorders>
            <w:shd w:val="clear" w:color="auto" w:fill="auto"/>
            <w:hideMark/>
          </w:tcPr>
          <w:p w14:paraId="2B75541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4F27699E"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360BB0E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98DA9D0" w14:textId="47869C94"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15503764,60</w:t>
            </w:r>
          </w:p>
        </w:tc>
        <w:tc>
          <w:tcPr>
            <w:tcW w:w="637" w:type="pct"/>
            <w:tcBorders>
              <w:top w:val="nil"/>
              <w:left w:val="nil"/>
              <w:bottom w:val="single" w:sz="4" w:space="0" w:color="000000"/>
              <w:right w:val="single" w:sz="4" w:space="0" w:color="000000"/>
            </w:tcBorders>
            <w:shd w:val="clear" w:color="auto" w:fill="auto"/>
            <w:hideMark/>
          </w:tcPr>
          <w:p w14:paraId="4AB876FD" w14:textId="1873B59D"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15795216,00</w:t>
            </w:r>
          </w:p>
        </w:tc>
        <w:tc>
          <w:tcPr>
            <w:tcW w:w="638" w:type="pct"/>
            <w:tcBorders>
              <w:top w:val="nil"/>
              <w:left w:val="nil"/>
              <w:bottom w:val="single" w:sz="4" w:space="0" w:color="000000"/>
              <w:right w:val="single" w:sz="4" w:space="0" w:color="000000"/>
            </w:tcBorders>
            <w:shd w:val="clear" w:color="auto" w:fill="auto"/>
            <w:hideMark/>
          </w:tcPr>
          <w:p w14:paraId="21B9AD71" w14:textId="0390548F"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16482154,00</w:t>
            </w:r>
          </w:p>
        </w:tc>
      </w:tr>
      <w:tr w:rsidR="003D5098" w:rsidRPr="003D5098" w14:paraId="4B65D931"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8EC440E"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ОБЩЕГОСУДАРСТВЕННЫЕ ВОПРОСЫ</w:t>
            </w:r>
          </w:p>
        </w:tc>
        <w:tc>
          <w:tcPr>
            <w:tcW w:w="239" w:type="pct"/>
            <w:tcBorders>
              <w:top w:val="nil"/>
              <w:left w:val="nil"/>
              <w:bottom w:val="single" w:sz="4" w:space="0" w:color="000000"/>
              <w:right w:val="single" w:sz="4" w:space="0" w:color="000000"/>
            </w:tcBorders>
            <w:shd w:val="clear" w:color="auto" w:fill="auto"/>
            <w:hideMark/>
          </w:tcPr>
          <w:p w14:paraId="7AFBB9F4"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2619C2EC"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557A62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w:t>
            </w:r>
          </w:p>
        </w:tc>
        <w:tc>
          <w:tcPr>
            <w:tcW w:w="614" w:type="pct"/>
            <w:tcBorders>
              <w:top w:val="nil"/>
              <w:left w:val="nil"/>
              <w:bottom w:val="single" w:sz="4" w:space="0" w:color="000000"/>
              <w:right w:val="single" w:sz="4" w:space="0" w:color="000000"/>
            </w:tcBorders>
            <w:shd w:val="clear" w:color="auto" w:fill="auto"/>
            <w:hideMark/>
          </w:tcPr>
          <w:p w14:paraId="4E8F39BB"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7A6A0E9"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E77ECA6" w14:textId="1776767A"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15503764,60</w:t>
            </w:r>
          </w:p>
        </w:tc>
        <w:tc>
          <w:tcPr>
            <w:tcW w:w="637" w:type="pct"/>
            <w:tcBorders>
              <w:top w:val="nil"/>
              <w:left w:val="nil"/>
              <w:bottom w:val="single" w:sz="4" w:space="0" w:color="000000"/>
              <w:right w:val="single" w:sz="4" w:space="0" w:color="000000"/>
            </w:tcBorders>
            <w:shd w:val="clear" w:color="auto" w:fill="auto"/>
            <w:hideMark/>
          </w:tcPr>
          <w:p w14:paraId="59BE8C9F" w14:textId="0B74B2A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15795216,00</w:t>
            </w:r>
          </w:p>
        </w:tc>
        <w:tc>
          <w:tcPr>
            <w:tcW w:w="638" w:type="pct"/>
            <w:tcBorders>
              <w:top w:val="nil"/>
              <w:left w:val="nil"/>
              <w:bottom w:val="single" w:sz="4" w:space="0" w:color="000000"/>
              <w:right w:val="single" w:sz="4" w:space="0" w:color="000000"/>
            </w:tcBorders>
            <w:shd w:val="clear" w:color="auto" w:fill="auto"/>
            <w:hideMark/>
          </w:tcPr>
          <w:p w14:paraId="7E259463" w14:textId="0A9CB55E"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16482154,00</w:t>
            </w:r>
          </w:p>
        </w:tc>
      </w:tr>
      <w:tr w:rsidR="003D5098" w:rsidRPr="003D5098" w14:paraId="6B33FE8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FFFFFF" w:fill="FFFFFF"/>
            <w:hideMark/>
          </w:tcPr>
          <w:p w14:paraId="1D4A188D"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39" w:type="pct"/>
            <w:tcBorders>
              <w:top w:val="nil"/>
              <w:left w:val="nil"/>
              <w:bottom w:val="single" w:sz="4" w:space="0" w:color="000000"/>
              <w:right w:val="single" w:sz="4" w:space="0" w:color="000000"/>
            </w:tcBorders>
            <w:shd w:val="clear" w:color="auto" w:fill="auto"/>
            <w:hideMark/>
          </w:tcPr>
          <w:p w14:paraId="3E9CAB58"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1B662BCF"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9AB59B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7D9CF60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099747C2"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0BA88F75" w14:textId="792B602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15384798,00</w:t>
            </w:r>
          </w:p>
        </w:tc>
        <w:tc>
          <w:tcPr>
            <w:tcW w:w="637" w:type="pct"/>
            <w:tcBorders>
              <w:top w:val="nil"/>
              <w:left w:val="nil"/>
              <w:bottom w:val="single" w:sz="4" w:space="0" w:color="000000"/>
              <w:right w:val="single" w:sz="4" w:space="0" w:color="000000"/>
            </w:tcBorders>
            <w:shd w:val="clear" w:color="auto" w:fill="auto"/>
            <w:hideMark/>
          </w:tcPr>
          <w:p w14:paraId="5C9434E6" w14:textId="0171D601"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15795216,00</w:t>
            </w:r>
          </w:p>
        </w:tc>
        <w:tc>
          <w:tcPr>
            <w:tcW w:w="638" w:type="pct"/>
            <w:tcBorders>
              <w:top w:val="nil"/>
              <w:left w:val="nil"/>
              <w:bottom w:val="single" w:sz="4" w:space="0" w:color="000000"/>
              <w:right w:val="single" w:sz="4" w:space="0" w:color="000000"/>
            </w:tcBorders>
            <w:shd w:val="clear" w:color="auto" w:fill="auto"/>
            <w:hideMark/>
          </w:tcPr>
          <w:p w14:paraId="3CBE3AA4" w14:textId="2FB4960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16482154,00</w:t>
            </w:r>
          </w:p>
        </w:tc>
      </w:tr>
      <w:tr w:rsidR="003D5098" w:rsidRPr="003D5098" w14:paraId="4853218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4B81CC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66346D2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44B9AB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37AADB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7466A2B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207D158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9AFCE28" w14:textId="00D60108"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15384798,00</w:t>
            </w:r>
          </w:p>
        </w:tc>
        <w:tc>
          <w:tcPr>
            <w:tcW w:w="637" w:type="pct"/>
            <w:tcBorders>
              <w:top w:val="nil"/>
              <w:left w:val="nil"/>
              <w:bottom w:val="single" w:sz="4" w:space="0" w:color="000000"/>
              <w:right w:val="single" w:sz="4" w:space="0" w:color="000000"/>
            </w:tcBorders>
            <w:shd w:val="clear" w:color="auto" w:fill="auto"/>
            <w:hideMark/>
          </w:tcPr>
          <w:p w14:paraId="6884C6D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15 795 216,00</w:t>
            </w:r>
          </w:p>
        </w:tc>
        <w:tc>
          <w:tcPr>
            <w:tcW w:w="638" w:type="pct"/>
            <w:tcBorders>
              <w:top w:val="nil"/>
              <w:left w:val="nil"/>
              <w:bottom w:val="single" w:sz="4" w:space="0" w:color="000000"/>
              <w:right w:val="single" w:sz="4" w:space="0" w:color="000000"/>
            </w:tcBorders>
            <w:shd w:val="clear" w:color="auto" w:fill="auto"/>
            <w:hideMark/>
          </w:tcPr>
          <w:p w14:paraId="48CE3A0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16 482 154,00</w:t>
            </w:r>
          </w:p>
        </w:tc>
      </w:tr>
      <w:tr w:rsidR="003D5098" w:rsidRPr="003D5098" w14:paraId="1311DA1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383A9D53"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3BB24C1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421E37D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C512E5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716C77E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6940DC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84946D5" w14:textId="6449813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15384798,00</w:t>
            </w:r>
          </w:p>
        </w:tc>
        <w:tc>
          <w:tcPr>
            <w:tcW w:w="637" w:type="pct"/>
            <w:tcBorders>
              <w:top w:val="nil"/>
              <w:left w:val="nil"/>
              <w:bottom w:val="single" w:sz="4" w:space="0" w:color="000000"/>
              <w:right w:val="single" w:sz="4" w:space="0" w:color="000000"/>
            </w:tcBorders>
            <w:shd w:val="clear" w:color="auto" w:fill="auto"/>
            <w:hideMark/>
          </w:tcPr>
          <w:p w14:paraId="2E2F54B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15 795 216,00</w:t>
            </w:r>
          </w:p>
        </w:tc>
        <w:tc>
          <w:tcPr>
            <w:tcW w:w="638" w:type="pct"/>
            <w:tcBorders>
              <w:top w:val="nil"/>
              <w:left w:val="nil"/>
              <w:bottom w:val="single" w:sz="4" w:space="0" w:color="000000"/>
              <w:right w:val="single" w:sz="4" w:space="0" w:color="000000"/>
            </w:tcBorders>
            <w:shd w:val="clear" w:color="auto" w:fill="auto"/>
            <w:hideMark/>
          </w:tcPr>
          <w:p w14:paraId="68D1A35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16 482 154,00</w:t>
            </w:r>
          </w:p>
        </w:tc>
      </w:tr>
      <w:tr w:rsidR="003D5098" w:rsidRPr="003D5098" w14:paraId="0187CA05"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EE955C4"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488C01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3E2C939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F2619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03BDD41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247F6B2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473D7780" w14:textId="3B7ABAA3"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15384798,00</w:t>
            </w:r>
          </w:p>
        </w:tc>
        <w:tc>
          <w:tcPr>
            <w:tcW w:w="637" w:type="pct"/>
            <w:tcBorders>
              <w:top w:val="nil"/>
              <w:left w:val="nil"/>
              <w:bottom w:val="single" w:sz="4" w:space="0" w:color="000000"/>
              <w:right w:val="single" w:sz="4" w:space="0" w:color="000000"/>
            </w:tcBorders>
            <w:shd w:val="clear" w:color="auto" w:fill="auto"/>
            <w:hideMark/>
          </w:tcPr>
          <w:p w14:paraId="1C1E514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15 795 216,00</w:t>
            </w:r>
          </w:p>
        </w:tc>
        <w:tc>
          <w:tcPr>
            <w:tcW w:w="638" w:type="pct"/>
            <w:tcBorders>
              <w:top w:val="nil"/>
              <w:left w:val="nil"/>
              <w:bottom w:val="single" w:sz="4" w:space="0" w:color="000000"/>
              <w:right w:val="single" w:sz="4" w:space="0" w:color="000000"/>
            </w:tcBorders>
            <w:shd w:val="clear" w:color="auto" w:fill="auto"/>
            <w:hideMark/>
          </w:tcPr>
          <w:p w14:paraId="5220DA39"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16 482 154,00</w:t>
            </w:r>
          </w:p>
        </w:tc>
      </w:tr>
      <w:tr w:rsidR="003D5098" w:rsidRPr="003D5098" w14:paraId="034EBB4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515DC45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Руководство и управление в сфере установленных функций органов местного самоуправления</w:t>
            </w:r>
          </w:p>
        </w:tc>
        <w:tc>
          <w:tcPr>
            <w:tcW w:w="239" w:type="pct"/>
            <w:tcBorders>
              <w:top w:val="nil"/>
              <w:left w:val="nil"/>
              <w:bottom w:val="single" w:sz="4" w:space="0" w:color="000000"/>
              <w:right w:val="single" w:sz="4" w:space="0" w:color="000000"/>
            </w:tcBorders>
            <w:shd w:val="clear" w:color="auto" w:fill="auto"/>
            <w:hideMark/>
          </w:tcPr>
          <w:p w14:paraId="1542CD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3EC4F3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4CEFC7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33B7C5C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2C2C5D9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D0FE11F" w14:textId="1150E81C"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15384798,00</w:t>
            </w:r>
          </w:p>
        </w:tc>
        <w:tc>
          <w:tcPr>
            <w:tcW w:w="637" w:type="pct"/>
            <w:tcBorders>
              <w:top w:val="nil"/>
              <w:left w:val="nil"/>
              <w:bottom w:val="single" w:sz="4" w:space="0" w:color="000000"/>
              <w:right w:val="single" w:sz="4" w:space="0" w:color="000000"/>
            </w:tcBorders>
            <w:shd w:val="clear" w:color="auto" w:fill="auto"/>
            <w:hideMark/>
          </w:tcPr>
          <w:p w14:paraId="253C25A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15 795 216,00</w:t>
            </w:r>
          </w:p>
        </w:tc>
        <w:tc>
          <w:tcPr>
            <w:tcW w:w="638" w:type="pct"/>
            <w:tcBorders>
              <w:top w:val="nil"/>
              <w:left w:val="nil"/>
              <w:bottom w:val="single" w:sz="4" w:space="0" w:color="000000"/>
              <w:right w:val="single" w:sz="4" w:space="0" w:color="000000"/>
            </w:tcBorders>
            <w:shd w:val="clear" w:color="auto" w:fill="auto"/>
            <w:hideMark/>
          </w:tcPr>
          <w:p w14:paraId="0F7C29E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16 482 154,00</w:t>
            </w:r>
          </w:p>
        </w:tc>
      </w:tr>
      <w:tr w:rsidR="003D5098" w:rsidRPr="003D5098" w14:paraId="61B3B18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E737339"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9" w:type="pct"/>
            <w:tcBorders>
              <w:top w:val="nil"/>
              <w:left w:val="nil"/>
              <w:bottom w:val="single" w:sz="4" w:space="0" w:color="000000"/>
              <w:right w:val="single" w:sz="4" w:space="0" w:color="000000"/>
            </w:tcBorders>
            <w:shd w:val="clear" w:color="auto" w:fill="auto"/>
            <w:hideMark/>
          </w:tcPr>
          <w:p w14:paraId="2E18492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74BAEF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283D4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56869B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0511FD3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100</w:t>
            </w:r>
          </w:p>
        </w:tc>
        <w:tc>
          <w:tcPr>
            <w:tcW w:w="690" w:type="pct"/>
            <w:tcBorders>
              <w:top w:val="nil"/>
              <w:left w:val="nil"/>
              <w:bottom w:val="single" w:sz="4" w:space="0" w:color="000000"/>
              <w:right w:val="single" w:sz="4" w:space="0" w:color="000000"/>
            </w:tcBorders>
            <w:shd w:val="clear" w:color="auto" w:fill="auto"/>
            <w:hideMark/>
          </w:tcPr>
          <w:p w14:paraId="1E2B6F50" w14:textId="6100695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15383948,00</w:t>
            </w:r>
          </w:p>
        </w:tc>
        <w:tc>
          <w:tcPr>
            <w:tcW w:w="637" w:type="pct"/>
            <w:tcBorders>
              <w:top w:val="nil"/>
              <w:left w:val="nil"/>
              <w:bottom w:val="single" w:sz="4" w:space="0" w:color="000000"/>
              <w:right w:val="single" w:sz="4" w:space="0" w:color="000000"/>
            </w:tcBorders>
            <w:shd w:val="clear" w:color="auto" w:fill="auto"/>
            <w:hideMark/>
          </w:tcPr>
          <w:p w14:paraId="035A051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15 760 216,00</w:t>
            </w:r>
          </w:p>
        </w:tc>
        <w:tc>
          <w:tcPr>
            <w:tcW w:w="638" w:type="pct"/>
            <w:tcBorders>
              <w:top w:val="nil"/>
              <w:left w:val="nil"/>
              <w:bottom w:val="single" w:sz="4" w:space="0" w:color="000000"/>
              <w:right w:val="single" w:sz="4" w:space="0" w:color="000000"/>
            </w:tcBorders>
            <w:shd w:val="clear" w:color="auto" w:fill="auto"/>
            <w:hideMark/>
          </w:tcPr>
          <w:p w14:paraId="2F82F41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16 447 154,00</w:t>
            </w:r>
          </w:p>
        </w:tc>
      </w:tr>
      <w:tr w:rsidR="003D5098" w:rsidRPr="003D5098" w14:paraId="016443A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5AF631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Расходы на выплаты персоналу государственных (муниципальных) органов</w:t>
            </w:r>
          </w:p>
        </w:tc>
        <w:tc>
          <w:tcPr>
            <w:tcW w:w="239" w:type="pct"/>
            <w:tcBorders>
              <w:top w:val="nil"/>
              <w:left w:val="nil"/>
              <w:bottom w:val="single" w:sz="4" w:space="0" w:color="000000"/>
              <w:right w:val="single" w:sz="4" w:space="0" w:color="000000"/>
            </w:tcBorders>
            <w:shd w:val="clear" w:color="auto" w:fill="auto"/>
            <w:hideMark/>
          </w:tcPr>
          <w:p w14:paraId="747A10C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9E343F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6EB33D4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6D4207B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192E98F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120</w:t>
            </w:r>
          </w:p>
        </w:tc>
        <w:tc>
          <w:tcPr>
            <w:tcW w:w="690" w:type="pct"/>
            <w:tcBorders>
              <w:top w:val="nil"/>
              <w:left w:val="nil"/>
              <w:bottom w:val="single" w:sz="4" w:space="0" w:color="000000"/>
              <w:right w:val="single" w:sz="4" w:space="0" w:color="000000"/>
            </w:tcBorders>
            <w:shd w:val="clear" w:color="auto" w:fill="auto"/>
            <w:hideMark/>
          </w:tcPr>
          <w:p w14:paraId="2BAF69CA" w14:textId="2AA44490"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15383948,00</w:t>
            </w:r>
          </w:p>
        </w:tc>
        <w:tc>
          <w:tcPr>
            <w:tcW w:w="637" w:type="pct"/>
            <w:tcBorders>
              <w:top w:val="nil"/>
              <w:left w:val="nil"/>
              <w:bottom w:val="single" w:sz="4" w:space="0" w:color="000000"/>
              <w:right w:val="single" w:sz="4" w:space="0" w:color="000000"/>
            </w:tcBorders>
            <w:shd w:val="clear" w:color="auto" w:fill="auto"/>
            <w:hideMark/>
          </w:tcPr>
          <w:p w14:paraId="037A425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15 760 216,00</w:t>
            </w:r>
          </w:p>
        </w:tc>
        <w:tc>
          <w:tcPr>
            <w:tcW w:w="638" w:type="pct"/>
            <w:tcBorders>
              <w:top w:val="nil"/>
              <w:left w:val="nil"/>
              <w:bottom w:val="single" w:sz="4" w:space="0" w:color="000000"/>
              <w:right w:val="single" w:sz="4" w:space="0" w:color="000000"/>
            </w:tcBorders>
            <w:shd w:val="clear" w:color="auto" w:fill="auto"/>
            <w:hideMark/>
          </w:tcPr>
          <w:p w14:paraId="0450339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16 447 154,00</w:t>
            </w:r>
          </w:p>
        </w:tc>
      </w:tr>
      <w:tr w:rsidR="003D5098" w:rsidRPr="003D5098" w14:paraId="6D2DB44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7E83E80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Закупка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2568711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32C8499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8BB05F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49E070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4244140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200</w:t>
            </w:r>
          </w:p>
        </w:tc>
        <w:tc>
          <w:tcPr>
            <w:tcW w:w="690" w:type="pct"/>
            <w:tcBorders>
              <w:top w:val="nil"/>
              <w:left w:val="nil"/>
              <w:bottom w:val="single" w:sz="4" w:space="0" w:color="000000"/>
              <w:right w:val="single" w:sz="4" w:space="0" w:color="000000"/>
            </w:tcBorders>
            <w:shd w:val="clear" w:color="auto" w:fill="auto"/>
            <w:hideMark/>
          </w:tcPr>
          <w:p w14:paraId="48C2164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58DCAC28"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30 000,00</w:t>
            </w:r>
          </w:p>
        </w:tc>
        <w:tc>
          <w:tcPr>
            <w:tcW w:w="638" w:type="pct"/>
            <w:tcBorders>
              <w:top w:val="nil"/>
              <w:left w:val="nil"/>
              <w:bottom w:val="single" w:sz="4" w:space="0" w:color="000000"/>
              <w:right w:val="single" w:sz="4" w:space="0" w:color="000000"/>
            </w:tcBorders>
            <w:shd w:val="clear" w:color="auto" w:fill="auto"/>
            <w:hideMark/>
          </w:tcPr>
          <w:p w14:paraId="24C54DA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30 000,00</w:t>
            </w:r>
          </w:p>
        </w:tc>
      </w:tr>
      <w:tr w:rsidR="003D5098" w:rsidRPr="003D5098" w14:paraId="7D5BF5A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D6AE736"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закупки товаров, работ и услуг для обеспечения государственных (муниципальных) нужд</w:t>
            </w:r>
          </w:p>
        </w:tc>
        <w:tc>
          <w:tcPr>
            <w:tcW w:w="239" w:type="pct"/>
            <w:tcBorders>
              <w:top w:val="nil"/>
              <w:left w:val="nil"/>
              <w:bottom w:val="single" w:sz="4" w:space="0" w:color="000000"/>
              <w:right w:val="single" w:sz="4" w:space="0" w:color="000000"/>
            </w:tcBorders>
            <w:shd w:val="clear" w:color="auto" w:fill="auto"/>
            <w:hideMark/>
          </w:tcPr>
          <w:p w14:paraId="5934B232"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55A50F1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841BB6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4CBF3F86"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5FF4E11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240</w:t>
            </w:r>
          </w:p>
        </w:tc>
        <w:tc>
          <w:tcPr>
            <w:tcW w:w="690" w:type="pct"/>
            <w:tcBorders>
              <w:top w:val="nil"/>
              <w:left w:val="nil"/>
              <w:bottom w:val="single" w:sz="4" w:space="0" w:color="000000"/>
              <w:right w:val="single" w:sz="4" w:space="0" w:color="000000"/>
            </w:tcBorders>
            <w:shd w:val="clear" w:color="auto" w:fill="auto"/>
            <w:hideMark/>
          </w:tcPr>
          <w:p w14:paraId="506C9216"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7" w:type="pct"/>
            <w:tcBorders>
              <w:top w:val="nil"/>
              <w:left w:val="nil"/>
              <w:bottom w:val="single" w:sz="4" w:space="0" w:color="000000"/>
              <w:right w:val="single" w:sz="4" w:space="0" w:color="000000"/>
            </w:tcBorders>
            <w:shd w:val="clear" w:color="auto" w:fill="auto"/>
            <w:hideMark/>
          </w:tcPr>
          <w:p w14:paraId="702D488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30 000,00</w:t>
            </w:r>
          </w:p>
        </w:tc>
        <w:tc>
          <w:tcPr>
            <w:tcW w:w="638" w:type="pct"/>
            <w:tcBorders>
              <w:top w:val="nil"/>
              <w:left w:val="nil"/>
              <w:bottom w:val="single" w:sz="4" w:space="0" w:color="000000"/>
              <w:right w:val="single" w:sz="4" w:space="0" w:color="000000"/>
            </w:tcBorders>
            <w:shd w:val="clear" w:color="auto" w:fill="auto"/>
            <w:hideMark/>
          </w:tcPr>
          <w:p w14:paraId="14456560"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30 000,00</w:t>
            </w:r>
          </w:p>
        </w:tc>
      </w:tr>
      <w:tr w:rsidR="003D5098" w:rsidRPr="003D5098" w14:paraId="0B7E61CC"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4BECAE5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51E9E8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158556E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763276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71EB1A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637293E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3DA21735"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850,00</w:t>
            </w:r>
          </w:p>
        </w:tc>
        <w:tc>
          <w:tcPr>
            <w:tcW w:w="637" w:type="pct"/>
            <w:tcBorders>
              <w:top w:val="nil"/>
              <w:left w:val="nil"/>
              <w:bottom w:val="single" w:sz="4" w:space="0" w:color="000000"/>
              <w:right w:val="single" w:sz="4" w:space="0" w:color="000000"/>
            </w:tcBorders>
            <w:shd w:val="clear" w:color="auto" w:fill="auto"/>
            <w:hideMark/>
          </w:tcPr>
          <w:p w14:paraId="0E612EDD"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5 000,00</w:t>
            </w:r>
          </w:p>
        </w:tc>
        <w:tc>
          <w:tcPr>
            <w:tcW w:w="638" w:type="pct"/>
            <w:tcBorders>
              <w:top w:val="nil"/>
              <w:left w:val="nil"/>
              <w:bottom w:val="single" w:sz="4" w:space="0" w:color="000000"/>
              <w:right w:val="single" w:sz="4" w:space="0" w:color="000000"/>
            </w:tcBorders>
            <w:shd w:val="clear" w:color="auto" w:fill="auto"/>
            <w:hideMark/>
          </w:tcPr>
          <w:p w14:paraId="414F894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5 000,00</w:t>
            </w:r>
          </w:p>
        </w:tc>
      </w:tr>
      <w:tr w:rsidR="003D5098" w:rsidRPr="003D5098" w14:paraId="49DF1D06"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A7A7E78"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Уплата налогов, сборов и иных платежей</w:t>
            </w:r>
          </w:p>
        </w:tc>
        <w:tc>
          <w:tcPr>
            <w:tcW w:w="239" w:type="pct"/>
            <w:tcBorders>
              <w:top w:val="nil"/>
              <w:left w:val="nil"/>
              <w:bottom w:val="single" w:sz="4" w:space="0" w:color="000000"/>
              <w:right w:val="single" w:sz="4" w:space="0" w:color="000000"/>
            </w:tcBorders>
            <w:shd w:val="clear" w:color="auto" w:fill="auto"/>
            <w:hideMark/>
          </w:tcPr>
          <w:p w14:paraId="18526D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2D3712A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34D3BD61"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06</w:t>
            </w:r>
          </w:p>
        </w:tc>
        <w:tc>
          <w:tcPr>
            <w:tcW w:w="614" w:type="pct"/>
            <w:tcBorders>
              <w:top w:val="nil"/>
              <w:left w:val="nil"/>
              <w:bottom w:val="single" w:sz="4" w:space="0" w:color="000000"/>
              <w:right w:val="single" w:sz="4" w:space="0" w:color="000000"/>
            </w:tcBorders>
            <w:shd w:val="clear" w:color="auto" w:fill="auto"/>
            <w:hideMark/>
          </w:tcPr>
          <w:p w14:paraId="3A14FF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9999910030</w:t>
            </w:r>
          </w:p>
        </w:tc>
        <w:tc>
          <w:tcPr>
            <w:tcW w:w="210" w:type="pct"/>
            <w:tcBorders>
              <w:top w:val="nil"/>
              <w:left w:val="nil"/>
              <w:bottom w:val="single" w:sz="4" w:space="0" w:color="000000"/>
              <w:right w:val="single" w:sz="4" w:space="0" w:color="000000"/>
            </w:tcBorders>
            <w:shd w:val="clear" w:color="auto" w:fill="auto"/>
            <w:hideMark/>
          </w:tcPr>
          <w:p w14:paraId="52A8A20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850</w:t>
            </w:r>
          </w:p>
        </w:tc>
        <w:tc>
          <w:tcPr>
            <w:tcW w:w="690" w:type="pct"/>
            <w:tcBorders>
              <w:top w:val="nil"/>
              <w:left w:val="nil"/>
              <w:bottom w:val="single" w:sz="4" w:space="0" w:color="000000"/>
              <w:right w:val="single" w:sz="4" w:space="0" w:color="000000"/>
            </w:tcBorders>
            <w:shd w:val="clear" w:color="auto" w:fill="auto"/>
            <w:hideMark/>
          </w:tcPr>
          <w:p w14:paraId="2A5C606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850,00</w:t>
            </w:r>
          </w:p>
        </w:tc>
        <w:tc>
          <w:tcPr>
            <w:tcW w:w="637" w:type="pct"/>
            <w:tcBorders>
              <w:top w:val="nil"/>
              <w:left w:val="nil"/>
              <w:bottom w:val="single" w:sz="4" w:space="0" w:color="000000"/>
              <w:right w:val="single" w:sz="4" w:space="0" w:color="000000"/>
            </w:tcBorders>
            <w:shd w:val="clear" w:color="auto" w:fill="auto"/>
            <w:hideMark/>
          </w:tcPr>
          <w:p w14:paraId="34EB06F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5 000,00</w:t>
            </w:r>
          </w:p>
        </w:tc>
        <w:tc>
          <w:tcPr>
            <w:tcW w:w="638" w:type="pct"/>
            <w:tcBorders>
              <w:top w:val="nil"/>
              <w:left w:val="nil"/>
              <w:bottom w:val="single" w:sz="4" w:space="0" w:color="000000"/>
              <w:right w:val="single" w:sz="4" w:space="0" w:color="000000"/>
            </w:tcBorders>
            <w:shd w:val="clear" w:color="auto" w:fill="auto"/>
            <w:hideMark/>
          </w:tcPr>
          <w:p w14:paraId="377615E1"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5 000,00</w:t>
            </w:r>
          </w:p>
        </w:tc>
      </w:tr>
      <w:tr w:rsidR="003D5098" w:rsidRPr="003D5098" w14:paraId="21CE45DF"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F693C95"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Другие общегосударственные вопросы</w:t>
            </w:r>
          </w:p>
        </w:tc>
        <w:tc>
          <w:tcPr>
            <w:tcW w:w="239" w:type="pct"/>
            <w:tcBorders>
              <w:top w:val="nil"/>
              <w:left w:val="nil"/>
              <w:bottom w:val="single" w:sz="4" w:space="0" w:color="000000"/>
              <w:right w:val="single" w:sz="4" w:space="0" w:color="000000"/>
            </w:tcBorders>
            <w:shd w:val="clear" w:color="auto" w:fill="auto"/>
            <w:hideMark/>
          </w:tcPr>
          <w:p w14:paraId="5345EBF5"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3C79E8F3"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BEA8F0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07E4786"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0000000000</w:t>
            </w:r>
          </w:p>
        </w:tc>
        <w:tc>
          <w:tcPr>
            <w:tcW w:w="210" w:type="pct"/>
            <w:tcBorders>
              <w:top w:val="nil"/>
              <w:left w:val="nil"/>
              <w:bottom w:val="single" w:sz="4" w:space="0" w:color="000000"/>
              <w:right w:val="single" w:sz="4" w:space="0" w:color="000000"/>
            </w:tcBorders>
            <w:shd w:val="clear" w:color="auto" w:fill="auto"/>
            <w:hideMark/>
          </w:tcPr>
          <w:p w14:paraId="678AD82A" w14:textId="77777777" w:rsidR="003D5098" w:rsidRPr="00EC5638" w:rsidRDefault="003D5098" w:rsidP="00504FBF">
            <w:pPr>
              <w:jc w:val="center"/>
              <w:rPr>
                <w:rFonts w:eastAsia="Times New Roman"/>
                <w:b/>
                <w:bCs/>
                <w:color w:val="000000"/>
                <w:lang w:eastAsia="ru-RU"/>
              </w:rPr>
            </w:pPr>
            <w:r w:rsidRPr="00EC5638">
              <w:rPr>
                <w:rFonts w:eastAsia="Times New Roman"/>
                <w:b/>
                <w:bCs/>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493A018" w14:textId="7AE71928"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118966,60</w:t>
            </w:r>
          </w:p>
        </w:tc>
        <w:tc>
          <w:tcPr>
            <w:tcW w:w="637" w:type="pct"/>
            <w:tcBorders>
              <w:top w:val="nil"/>
              <w:left w:val="nil"/>
              <w:bottom w:val="single" w:sz="4" w:space="0" w:color="000000"/>
              <w:right w:val="single" w:sz="4" w:space="0" w:color="000000"/>
            </w:tcBorders>
            <w:shd w:val="clear" w:color="auto" w:fill="auto"/>
            <w:hideMark/>
          </w:tcPr>
          <w:p w14:paraId="3E719495"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65DE622" w14:textId="7777777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0,00</w:t>
            </w:r>
          </w:p>
        </w:tc>
      </w:tr>
      <w:tr w:rsidR="003D5098" w:rsidRPr="003D5098" w14:paraId="04F7009D"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15B357C"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направления деятельности органов власти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231F95B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DC0364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1EEECC4"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65FDE86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9900000000</w:t>
            </w:r>
          </w:p>
        </w:tc>
        <w:tc>
          <w:tcPr>
            <w:tcW w:w="210" w:type="pct"/>
            <w:tcBorders>
              <w:top w:val="nil"/>
              <w:left w:val="nil"/>
              <w:bottom w:val="single" w:sz="4" w:space="0" w:color="000000"/>
              <w:right w:val="single" w:sz="4" w:space="0" w:color="000000"/>
            </w:tcBorders>
            <w:shd w:val="clear" w:color="auto" w:fill="auto"/>
            <w:hideMark/>
          </w:tcPr>
          <w:p w14:paraId="58CA1E7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5CFF5EE5" w14:textId="0EBD135D"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118966,60</w:t>
            </w:r>
          </w:p>
        </w:tc>
        <w:tc>
          <w:tcPr>
            <w:tcW w:w="637" w:type="pct"/>
            <w:tcBorders>
              <w:top w:val="nil"/>
              <w:left w:val="nil"/>
              <w:bottom w:val="single" w:sz="4" w:space="0" w:color="000000"/>
              <w:right w:val="single" w:sz="4" w:space="0" w:color="000000"/>
            </w:tcBorders>
            <w:shd w:val="clear" w:color="auto" w:fill="auto"/>
            <w:hideMark/>
          </w:tcPr>
          <w:p w14:paraId="4BE862B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1FD30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E4F1377"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12DF395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9" w:type="pct"/>
            <w:tcBorders>
              <w:top w:val="nil"/>
              <w:left w:val="nil"/>
              <w:bottom w:val="single" w:sz="4" w:space="0" w:color="000000"/>
              <w:right w:val="single" w:sz="4" w:space="0" w:color="000000"/>
            </w:tcBorders>
            <w:shd w:val="clear" w:color="auto" w:fill="auto"/>
            <w:hideMark/>
          </w:tcPr>
          <w:p w14:paraId="18A6875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47A2967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373B4E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48F052BE"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9990000000</w:t>
            </w:r>
          </w:p>
        </w:tc>
        <w:tc>
          <w:tcPr>
            <w:tcW w:w="210" w:type="pct"/>
            <w:tcBorders>
              <w:top w:val="nil"/>
              <w:left w:val="nil"/>
              <w:bottom w:val="single" w:sz="4" w:space="0" w:color="000000"/>
              <w:right w:val="single" w:sz="4" w:space="0" w:color="000000"/>
            </w:tcBorders>
            <w:shd w:val="clear" w:color="auto" w:fill="auto"/>
            <w:hideMark/>
          </w:tcPr>
          <w:p w14:paraId="46A325C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7BED2C90" w14:textId="069C85C5"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118966,60</w:t>
            </w:r>
          </w:p>
        </w:tc>
        <w:tc>
          <w:tcPr>
            <w:tcW w:w="637" w:type="pct"/>
            <w:tcBorders>
              <w:top w:val="nil"/>
              <w:left w:val="nil"/>
              <w:bottom w:val="single" w:sz="4" w:space="0" w:color="000000"/>
              <w:right w:val="single" w:sz="4" w:space="0" w:color="000000"/>
            </w:tcBorders>
            <w:shd w:val="clear" w:color="auto" w:fill="auto"/>
            <w:hideMark/>
          </w:tcPr>
          <w:p w14:paraId="54D3986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89BC0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6B71D55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6AAABC35"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Непрограммные мероприятия</w:t>
            </w:r>
          </w:p>
        </w:tc>
        <w:tc>
          <w:tcPr>
            <w:tcW w:w="239" w:type="pct"/>
            <w:tcBorders>
              <w:top w:val="nil"/>
              <w:left w:val="nil"/>
              <w:bottom w:val="single" w:sz="4" w:space="0" w:color="000000"/>
              <w:right w:val="single" w:sz="4" w:space="0" w:color="000000"/>
            </w:tcBorders>
            <w:shd w:val="clear" w:color="auto" w:fill="auto"/>
            <w:hideMark/>
          </w:tcPr>
          <w:p w14:paraId="33032063"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19FE355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851B12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0106483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9999900000</w:t>
            </w:r>
          </w:p>
        </w:tc>
        <w:tc>
          <w:tcPr>
            <w:tcW w:w="210" w:type="pct"/>
            <w:tcBorders>
              <w:top w:val="nil"/>
              <w:left w:val="nil"/>
              <w:bottom w:val="single" w:sz="4" w:space="0" w:color="000000"/>
              <w:right w:val="single" w:sz="4" w:space="0" w:color="000000"/>
            </w:tcBorders>
            <w:shd w:val="clear" w:color="auto" w:fill="auto"/>
            <w:hideMark/>
          </w:tcPr>
          <w:p w14:paraId="690D230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38065EA0" w14:textId="3DC485C6"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118966,60</w:t>
            </w:r>
          </w:p>
        </w:tc>
        <w:tc>
          <w:tcPr>
            <w:tcW w:w="637" w:type="pct"/>
            <w:tcBorders>
              <w:top w:val="nil"/>
              <w:left w:val="nil"/>
              <w:bottom w:val="single" w:sz="4" w:space="0" w:color="000000"/>
              <w:right w:val="single" w:sz="4" w:space="0" w:color="000000"/>
            </w:tcBorders>
            <w:shd w:val="clear" w:color="auto" w:fill="auto"/>
            <w:hideMark/>
          </w:tcPr>
          <w:p w14:paraId="6768E834"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EA1090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1D4972C8"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09135FE7"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 xml:space="preserve">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w:t>
            </w:r>
            <w:r w:rsidRPr="00EC5638">
              <w:rPr>
                <w:rFonts w:eastAsia="Times New Roman"/>
                <w:color w:val="000000"/>
                <w:lang w:eastAsia="ru-RU"/>
              </w:rPr>
              <w:lastRenderedPageBreak/>
              <w:t>обращение взыскания на средства бюджетов бюджетной системы Российской Федерации</w:t>
            </w:r>
          </w:p>
        </w:tc>
        <w:tc>
          <w:tcPr>
            <w:tcW w:w="239" w:type="pct"/>
            <w:tcBorders>
              <w:top w:val="nil"/>
              <w:left w:val="nil"/>
              <w:bottom w:val="single" w:sz="4" w:space="0" w:color="000000"/>
              <w:right w:val="single" w:sz="4" w:space="0" w:color="000000"/>
            </w:tcBorders>
            <w:shd w:val="clear" w:color="auto" w:fill="auto"/>
            <w:hideMark/>
          </w:tcPr>
          <w:p w14:paraId="4752D1FF"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lastRenderedPageBreak/>
              <w:t>025</w:t>
            </w:r>
          </w:p>
        </w:tc>
        <w:tc>
          <w:tcPr>
            <w:tcW w:w="211" w:type="pct"/>
            <w:tcBorders>
              <w:top w:val="nil"/>
              <w:left w:val="nil"/>
              <w:bottom w:val="single" w:sz="4" w:space="0" w:color="000000"/>
              <w:right w:val="single" w:sz="4" w:space="0" w:color="000000"/>
            </w:tcBorders>
            <w:shd w:val="clear" w:color="auto" w:fill="auto"/>
            <w:hideMark/>
          </w:tcPr>
          <w:p w14:paraId="4F4EFC8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2439A4A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526F43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116D6C5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000</w:t>
            </w:r>
          </w:p>
        </w:tc>
        <w:tc>
          <w:tcPr>
            <w:tcW w:w="690" w:type="pct"/>
            <w:tcBorders>
              <w:top w:val="nil"/>
              <w:left w:val="nil"/>
              <w:bottom w:val="single" w:sz="4" w:space="0" w:color="000000"/>
              <w:right w:val="single" w:sz="4" w:space="0" w:color="000000"/>
            </w:tcBorders>
            <w:shd w:val="clear" w:color="auto" w:fill="auto"/>
            <w:hideMark/>
          </w:tcPr>
          <w:p w14:paraId="2DE26581" w14:textId="374CC10A"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118966,60</w:t>
            </w:r>
          </w:p>
        </w:tc>
        <w:tc>
          <w:tcPr>
            <w:tcW w:w="637" w:type="pct"/>
            <w:tcBorders>
              <w:top w:val="nil"/>
              <w:left w:val="nil"/>
              <w:bottom w:val="single" w:sz="4" w:space="0" w:color="000000"/>
              <w:right w:val="single" w:sz="4" w:space="0" w:color="000000"/>
            </w:tcBorders>
            <w:shd w:val="clear" w:color="auto" w:fill="auto"/>
            <w:hideMark/>
          </w:tcPr>
          <w:p w14:paraId="615CD12A"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D12727"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7C00382B"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5C52711"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Иные бюджетные ассигнования</w:t>
            </w:r>
          </w:p>
        </w:tc>
        <w:tc>
          <w:tcPr>
            <w:tcW w:w="239" w:type="pct"/>
            <w:tcBorders>
              <w:top w:val="nil"/>
              <w:left w:val="nil"/>
              <w:bottom w:val="single" w:sz="4" w:space="0" w:color="000000"/>
              <w:right w:val="single" w:sz="4" w:space="0" w:color="000000"/>
            </w:tcBorders>
            <w:shd w:val="clear" w:color="auto" w:fill="auto"/>
            <w:hideMark/>
          </w:tcPr>
          <w:p w14:paraId="17788ACC"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67182DD"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4BB6081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21612FDA"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28757B57"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800</w:t>
            </w:r>
          </w:p>
        </w:tc>
        <w:tc>
          <w:tcPr>
            <w:tcW w:w="690" w:type="pct"/>
            <w:tcBorders>
              <w:top w:val="nil"/>
              <w:left w:val="nil"/>
              <w:bottom w:val="single" w:sz="4" w:space="0" w:color="000000"/>
              <w:right w:val="single" w:sz="4" w:space="0" w:color="000000"/>
            </w:tcBorders>
            <w:shd w:val="clear" w:color="auto" w:fill="auto"/>
            <w:hideMark/>
          </w:tcPr>
          <w:p w14:paraId="3E097479" w14:textId="16967ABF"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118966,60</w:t>
            </w:r>
          </w:p>
        </w:tc>
        <w:tc>
          <w:tcPr>
            <w:tcW w:w="637" w:type="pct"/>
            <w:tcBorders>
              <w:top w:val="nil"/>
              <w:left w:val="nil"/>
              <w:bottom w:val="single" w:sz="4" w:space="0" w:color="000000"/>
              <w:right w:val="single" w:sz="4" w:space="0" w:color="000000"/>
            </w:tcBorders>
            <w:shd w:val="clear" w:color="auto" w:fill="auto"/>
            <w:hideMark/>
          </w:tcPr>
          <w:p w14:paraId="0BC624D2"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B7F3E1E"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58D1A7FE" w14:textId="77777777" w:rsidTr="00946067">
        <w:trPr>
          <w:trHeight w:val="20"/>
        </w:trPr>
        <w:tc>
          <w:tcPr>
            <w:tcW w:w="1515" w:type="pct"/>
            <w:tcBorders>
              <w:top w:val="nil"/>
              <w:left w:val="single" w:sz="4" w:space="0" w:color="000000"/>
              <w:bottom w:val="single" w:sz="4" w:space="0" w:color="000000"/>
              <w:right w:val="single" w:sz="4" w:space="0" w:color="000000"/>
            </w:tcBorders>
            <w:shd w:val="clear" w:color="auto" w:fill="auto"/>
            <w:hideMark/>
          </w:tcPr>
          <w:p w14:paraId="2F77B60B" w14:textId="77777777" w:rsidR="003D5098" w:rsidRPr="00EC5638" w:rsidRDefault="003D5098" w:rsidP="00FD075D">
            <w:pPr>
              <w:jc w:val="both"/>
              <w:rPr>
                <w:rFonts w:eastAsia="Times New Roman"/>
                <w:color w:val="000000"/>
                <w:lang w:eastAsia="ru-RU"/>
              </w:rPr>
            </w:pPr>
            <w:r w:rsidRPr="00EC5638">
              <w:rPr>
                <w:rFonts w:eastAsia="Times New Roman"/>
                <w:color w:val="000000"/>
                <w:lang w:eastAsia="ru-RU"/>
              </w:rPr>
              <w:t>Исполнение судебных актов</w:t>
            </w:r>
          </w:p>
        </w:tc>
        <w:tc>
          <w:tcPr>
            <w:tcW w:w="239" w:type="pct"/>
            <w:tcBorders>
              <w:top w:val="nil"/>
              <w:left w:val="nil"/>
              <w:bottom w:val="single" w:sz="4" w:space="0" w:color="000000"/>
              <w:right w:val="single" w:sz="4" w:space="0" w:color="000000"/>
            </w:tcBorders>
            <w:shd w:val="clear" w:color="auto" w:fill="auto"/>
            <w:hideMark/>
          </w:tcPr>
          <w:p w14:paraId="1E8F978B"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5B57748"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01</w:t>
            </w:r>
          </w:p>
        </w:tc>
        <w:tc>
          <w:tcPr>
            <w:tcW w:w="246" w:type="pct"/>
            <w:tcBorders>
              <w:top w:val="nil"/>
              <w:left w:val="nil"/>
              <w:bottom w:val="single" w:sz="4" w:space="0" w:color="000000"/>
              <w:right w:val="single" w:sz="4" w:space="0" w:color="000000"/>
            </w:tcBorders>
            <w:shd w:val="clear" w:color="auto" w:fill="auto"/>
            <w:hideMark/>
          </w:tcPr>
          <w:p w14:paraId="1DADB915"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13</w:t>
            </w:r>
          </w:p>
        </w:tc>
        <w:tc>
          <w:tcPr>
            <w:tcW w:w="614" w:type="pct"/>
            <w:tcBorders>
              <w:top w:val="nil"/>
              <w:left w:val="nil"/>
              <w:bottom w:val="single" w:sz="4" w:space="0" w:color="000000"/>
              <w:right w:val="single" w:sz="4" w:space="0" w:color="000000"/>
            </w:tcBorders>
            <w:shd w:val="clear" w:color="auto" w:fill="auto"/>
            <w:hideMark/>
          </w:tcPr>
          <w:p w14:paraId="2CA22FC0"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9999900002</w:t>
            </w:r>
          </w:p>
        </w:tc>
        <w:tc>
          <w:tcPr>
            <w:tcW w:w="210" w:type="pct"/>
            <w:tcBorders>
              <w:top w:val="nil"/>
              <w:left w:val="nil"/>
              <w:bottom w:val="single" w:sz="4" w:space="0" w:color="000000"/>
              <w:right w:val="single" w:sz="4" w:space="0" w:color="000000"/>
            </w:tcBorders>
            <w:shd w:val="clear" w:color="auto" w:fill="auto"/>
            <w:hideMark/>
          </w:tcPr>
          <w:p w14:paraId="650E9969" w14:textId="77777777" w:rsidR="003D5098" w:rsidRPr="00EC5638" w:rsidRDefault="003D5098" w:rsidP="00504FBF">
            <w:pPr>
              <w:jc w:val="center"/>
              <w:rPr>
                <w:rFonts w:eastAsia="Times New Roman"/>
                <w:color w:val="000000"/>
                <w:lang w:eastAsia="ru-RU"/>
              </w:rPr>
            </w:pPr>
            <w:r w:rsidRPr="00EC5638">
              <w:rPr>
                <w:rFonts w:eastAsia="Times New Roman"/>
                <w:color w:val="000000"/>
                <w:lang w:eastAsia="ru-RU"/>
              </w:rPr>
              <w:t>830</w:t>
            </w:r>
          </w:p>
        </w:tc>
        <w:tc>
          <w:tcPr>
            <w:tcW w:w="690" w:type="pct"/>
            <w:tcBorders>
              <w:top w:val="nil"/>
              <w:left w:val="nil"/>
              <w:bottom w:val="single" w:sz="4" w:space="0" w:color="000000"/>
              <w:right w:val="single" w:sz="4" w:space="0" w:color="000000"/>
            </w:tcBorders>
            <w:shd w:val="clear" w:color="auto" w:fill="auto"/>
            <w:hideMark/>
          </w:tcPr>
          <w:p w14:paraId="7C2047FA" w14:textId="25EFAA42" w:rsidR="003D5098" w:rsidRPr="00EC5638" w:rsidRDefault="003D5098" w:rsidP="00504FBF">
            <w:pPr>
              <w:jc w:val="right"/>
              <w:rPr>
                <w:rFonts w:eastAsia="Times New Roman"/>
                <w:color w:val="000000"/>
                <w:lang w:eastAsia="ru-RU"/>
              </w:rPr>
            </w:pPr>
            <w:r w:rsidRPr="00EC5638">
              <w:rPr>
                <w:rFonts w:eastAsia="Times New Roman"/>
                <w:color w:val="000000"/>
                <w:lang w:eastAsia="ru-RU"/>
              </w:rPr>
              <w:t>118966,60</w:t>
            </w:r>
          </w:p>
        </w:tc>
        <w:tc>
          <w:tcPr>
            <w:tcW w:w="637" w:type="pct"/>
            <w:tcBorders>
              <w:top w:val="nil"/>
              <w:left w:val="nil"/>
              <w:bottom w:val="single" w:sz="4" w:space="0" w:color="000000"/>
              <w:right w:val="single" w:sz="4" w:space="0" w:color="000000"/>
            </w:tcBorders>
            <w:shd w:val="clear" w:color="auto" w:fill="auto"/>
            <w:hideMark/>
          </w:tcPr>
          <w:p w14:paraId="7D76452B"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486C7F" w14:textId="77777777" w:rsidR="003D5098" w:rsidRPr="00EC5638" w:rsidRDefault="003D5098" w:rsidP="00504FBF">
            <w:pPr>
              <w:jc w:val="right"/>
              <w:rPr>
                <w:rFonts w:eastAsia="Times New Roman"/>
                <w:color w:val="000000"/>
                <w:lang w:eastAsia="ru-RU"/>
              </w:rPr>
            </w:pPr>
            <w:r w:rsidRPr="00EC5638">
              <w:rPr>
                <w:rFonts w:eastAsia="Times New Roman"/>
                <w:color w:val="000000"/>
                <w:lang w:eastAsia="ru-RU"/>
              </w:rPr>
              <w:t>0,00</w:t>
            </w:r>
          </w:p>
        </w:tc>
      </w:tr>
      <w:tr w:rsidR="003D5098" w:rsidRPr="003D5098" w14:paraId="24E6E0B4" w14:textId="77777777" w:rsidTr="00946067">
        <w:trPr>
          <w:trHeight w:val="20"/>
        </w:trPr>
        <w:tc>
          <w:tcPr>
            <w:tcW w:w="3035" w:type="pct"/>
            <w:gridSpan w:val="6"/>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E26AF2F" w14:textId="77777777" w:rsidR="003D5098" w:rsidRPr="00EC5638" w:rsidRDefault="003D5098" w:rsidP="00FD075D">
            <w:pPr>
              <w:jc w:val="both"/>
              <w:rPr>
                <w:rFonts w:eastAsia="Times New Roman"/>
                <w:b/>
                <w:bCs/>
                <w:color w:val="000000"/>
                <w:lang w:eastAsia="ru-RU"/>
              </w:rPr>
            </w:pPr>
            <w:r w:rsidRPr="00EC5638">
              <w:rPr>
                <w:rFonts w:eastAsia="Times New Roman"/>
                <w:b/>
                <w:bCs/>
                <w:color w:val="000000"/>
                <w:lang w:eastAsia="ru-RU"/>
              </w:rPr>
              <w:t>Всего расходов:</w:t>
            </w:r>
          </w:p>
        </w:tc>
        <w:tc>
          <w:tcPr>
            <w:tcW w:w="690" w:type="pct"/>
            <w:tcBorders>
              <w:top w:val="nil"/>
              <w:left w:val="nil"/>
              <w:bottom w:val="single" w:sz="4" w:space="0" w:color="000000"/>
              <w:right w:val="single" w:sz="4" w:space="0" w:color="000000"/>
            </w:tcBorders>
            <w:shd w:val="clear" w:color="auto" w:fill="auto"/>
            <w:vAlign w:val="bottom"/>
            <w:hideMark/>
          </w:tcPr>
          <w:p w14:paraId="2D1B9E34" w14:textId="6E320EE9"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2317502763,94</w:t>
            </w:r>
          </w:p>
        </w:tc>
        <w:tc>
          <w:tcPr>
            <w:tcW w:w="637" w:type="pct"/>
            <w:tcBorders>
              <w:top w:val="nil"/>
              <w:left w:val="nil"/>
              <w:bottom w:val="single" w:sz="4" w:space="0" w:color="000000"/>
              <w:right w:val="single" w:sz="4" w:space="0" w:color="000000"/>
            </w:tcBorders>
            <w:shd w:val="clear" w:color="auto" w:fill="auto"/>
            <w:vAlign w:val="bottom"/>
            <w:hideMark/>
          </w:tcPr>
          <w:p w14:paraId="1790FBBF" w14:textId="57841697"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1452380946,03</w:t>
            </w:r>
          </w:p>
        </w:tc>
        <w:tc>
          <w:tcPr>
            <w:tcW w:w="638" w:type="pct"/>
            <w:tcBorders>
              <w:top w:val="nil"/>
              <w:left w:val="nil"/>
              <w:bottom w:val="single" w:sz="4" w:space="0" w:color="000000"/>
              <w:right w:val="single" w:sz="4" w:space="0" w:color="000000"/>
            </w:tcBorders>
            <w:shd w:val="clear" w:color="auto" w:fill="auto"/>
            <w:vAlign w:val="bottom"/>
            <w:hideMark/>
          </w:tcPr>
          <w:p w14:paraId="30169379" w14:textId="222999F6" w:rsidR="003D5098" w:rsidRPr="00EC5638" w:rsidRDefault="003D5098" w:rsidP="00504FBF">
            <w:pPr>
              <w:jc w:val="right"/>
              <w:rPr>
                <w:rFonts w:eastAsia="Times New Roman"/>
                <w:b/>
                <w:bCs/>
                <w:color w:val="000000"/>
                <w:lang w:eastAsia="ru-RU"/>
              </w:rPr>
            </w:pPr>
            <w:r w:rsidRPr="00EC5638">
              <w:rPr>
                <w:rFonts w:eastAsia="Times New Roman"/>
                <w:b/>
                <w:bCs/>
                <w:color w:val="000000"/>
                <w:lang w:eastAsia="ru-RU"/>
              </w:rPr>
              <w:t>1508290142,10</w:t>
            </w:r>
          </w:p>
        </w:tc>
      </w:tr>
    </w:tbl>
    <w:p w14:paraId="68B9F2D6" w14:textId="77777777" w:rsidR="00EC5638" w:rsidRDefault="00EC5638" w:rsidP="00504FBF">
      <w:pPr>
        <w:jc w:val="center"/>
        <w:rPr>
          <w:rFonts w:eastAsia="Times New Roman"/>
          <w:color w:val="FF0000"/>
          <w:sz w:val="24"/>
          <w:szCs w:val="24"/>
          <w:lang w:eastAsia="ru-RU"/>
        </w:rPr>
        <w:sectPr w:rsidR="00EC5638" w:rsidSect="00105299">
          <w:pgSz w:w="11907" w:h="16840" w:code="9"/>
          <w:pgMar w:top="794" w:right="794" w:bottom="794" w:left="794" w:header="0" w:footer="0" w:gutter="0"/>
          <w:cols w:space="708"/>
          <w:docGrid w:linePitch="360"/>
        </w:sectPr>
      </w:pPr>
    </w:p>
    <w:p w14:paraId="58727694" w14:textId="77777777" w:rsidR="001F181F" w:rsidRDefault="001F181F" w:rsidP="00504FBF">
      <w:pPr>
        <w:jc w:val="both"/>
        <w:rPr>
          <w:rFonts w:eastAsia="Times New Roman"/>
          <w:color w:val="FF0000"/>
          <w:sz w:val="24"/>
          <w:szCs w:val="24"/>
          <w:lang w:eastAsia="ru-RU"/>
        </w:rPr>
        <w:sectPr w:rsidR="001F181F" w:rsidSect="00105299">
          <w:footerReference w:type="default" r:id="rId19"/>
          <w:pgSz w:w="11907" w:h="16840" w:code="9"/>
          <w:pgMar w:top="794" w:right="794" w:bottom="794" w:left="794" w:header="0" w:footer="0" w:gutter="0"/>
          <w:cols w:space="708"/>
          <w:docGrid w:linePitch="360"/>
        </w:sectPr>
      </w:pPr>
    </w:p>
    <w:p w14:paraId="283D2D77" w14:textId="77777777" w:rsidR="001F181F" w:rsidRDefault="001F181F" w:rsidP="00504FBF">
      <w:pPr>
        <w:jc w:val="both"/>
        <w:rPr>
          <w:rFonts w:eastAsia="Times New Roman"/>
          <w:color w:val="FF0000"/>
          <w:sz w:val="24"/>
          <w:szCs w:val="24"/>
          <w:lang w:eastAsia="ru-RU"/>
        </w:rPr>
        <w:sectPr w:rsidR="001F181F" w:rsidSect="00105299">
          <w:pgSz w:w="11907" w:h="16840" w:code="9"/>
          <w:pgMar w:top="794" w:right="794" w:bottom="794" w:left="794" w:header="0" w:footer="0" w:gutter="0"/>
          <w:cols w:space="708"/>
          <w:docGrid w:linePitch="360"/>
        </w:sectPr>
      </w:pPr>
    </w:p>
    <w:p w14:paraId="2E77AF4E" w14:textId="3A3BEE99" w:rsidR="00A9225D" w:rsidRPr="00A9225D" w:rsidRDefault="00A9225D" w:rsidP="00504FBF">
      <w:pPr>
        <w:jc w:val="both"/>
        <w:rPr>
          <w:rFonts w:eastAsia="Times New Roman"/>
          <w:color w:val="FF0000"/>
          <w:sz w:val="24"/>
          <w:szCs w:val="24"/>
          <w:lang w:eastAsia="ru-RU"/>
        </w:rPr>
      </w:pPr>
    </w:p>
    <w:p w14:paraId="2799E261" w14:textId="3525B651" w:rsidR="00357E93" w:rsidRDefault="00357E93" w:rsidP="00504FBF">
      <w:pPr>
        <w:autoSpaceDE w:val="0"/>
        <w:autoSpaceDN w:val="0"/>
        <w:adjustRightInd w:val="0"/>
        <w:jc w:val="both"/>
        <w:rPr>
          <w:b/>
          <w:spacing w:val="-6"/>
          <w:sz w:val="32"/>
          <w:szCs w:val="22"/>
        </w:rPr>
      </w:pPr>
    </w:p>
    <w:p w14:paraId="53255F2F" w14:textId="77777777" w:rsidR="00357E93" w:rsidRPr="00636278" w:rsidRDefault="00357E93" w:rsidP="00504FBF">
      <w:pPr>
        <w:autoSpaceDE w:val="0"/>
        <w:autoSpaceDN w:val="0"/>
        <w:adjustRightInd w:val="0"/>
        <w:jc w:val="both"/>
        <w:rPr>
          <w:b/>
          <w:spacing w:val="-6"/>
          <w:sz w:val="32"/>
          <w:szCs w:val="22"/>
        </w:rPr>
      </w:pPr>
    </w:p>
    <w:p w14:paraId="1C055C46" w14:textId="77777777" w:rsidR="00D91911" w:rsidRPr="00636278" w:rsidRDefault="00D91911" w:rsidP="00504FBF">
      <w:pPr>
        <w:tabs>
          <w:tab w:val="left" w:pos="540"/>
          <w:tab w:val="center" w:pos="5159"/>
        </w:tabs>
        <w:rPr>
          <w:b/>
          <w:spacing w:val="-6"/>
          <w:sz w:val="32"/>
          <w:szCs w:val="22"/>
        </w:rPr>
      </w:pPr>
    </w:p>
    <w:p w14:paraId="4A1B3010" w14:textId="77777777" w:rsidR="004744EA" w:rsidRPr="00636278" w:rsidRDefault="004744EA" w:rsidP="00504FBF">
      <w:pPr>
        <w:tabs>
          <w:tab w:val="left" w:pos="540"/>
          <w:tab w:val="center" w:pos="5159"/>
        </w:tabs>
        <w:rPr>
          <w:b/>
          <w:spacing w:val="-6"/>
          <w:sz w:val="32"/>
          <w:szCs w:val="22"/>
        </w:rPr>
      </w:pPr>
    </w:p>
    <w:p w14:paraId="10186BF8" w14:textId="77777777" w:rsidR="00BE2EFD" w:rsidRPr="00636278" w:rsidRDefault="00BE2EFD" w:rsidP="00504FBF">
      <w:pPr>
        <w:jc w:val="center"/>
        <w:rPr>
          <w:b/>
          <w:spacing w:val="-6"/>
          <w:sz w:val="32"/>
          <w:szCs w:val="22"/>
        </w:rPr>
      </w:pPr>
    </w:p>
    <w:p w14:paraId="13F2C471" w14:textId="77777777" w:rsidR="00BE2EFD" w:rsidRPr="00636278" w:rsidRDefault="00BE2EFD" w:rsidP="00504FBF">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504FBF">
      <w:pPr>
        <w:jc w:val="center"/>
        <w:rPr>
          <w:b/>
          <w:spacing w:val="-6"/>
          <w:sz w:val="32"/>
          <w:szCs w:val="22"/>
        </w:rPr>
      </w:pPr>
    </w:p>
    <w:p w14:paraId="7A71D406" w14:textId="1BB4946A" w:rsidR="00BE2EFD" w:rsidRPr="001F181F" w:rsidRDefault="00BE2EFD" w:rsidP="00504FBF">
      <w:pPr>
        <w:jc w:val="center"/>
        <w:rPr>
          <w:b/>
          <w:spacing w:val="-6"/>
          <w:sz w:val="32"/>
          <w:szCs w:val="32"/>
          <w:lang w:val="en-US"/>
        </w:rPr>
      </w:pPr>
      <w:r w:rsidRPr="00636278">
        <w:rPr>
          <w:b/>
          <w:spacing w:val="-6"/>
          <w:sz w:val="32"/>
          <w:szCs w:val="22"/>
        </w:rPr>
        <w:t xml:space="preserve">ВЫПУСК № </w:t>
      </w:r>
      <w:r w:rsidR="00D61FB2">
        <w:rPr>
          <w:b/>
          <w:spacing w:val="-6"/>
          <w:sz w:val="32"/>
          <w:szCs w:val="22"/>
        </w:rPr>
        <w:t>5</w:t>
      </w:r>
      <w:r w:rsidR="00482B8F">
        <w:rPr>
          <w:b/>
          <w:spacing w:val="-6"/>
          <w:sz w:val="32"/>
          <w:szCs w:val="22"/>
        </w:rPr>
        <w:t>1</w:t>
      </w:r>
      <w:r w:rsidR="001F181F">
        <w:rPr>
          <w:b/>
          <w:spacing w:val="-6"/>
          <w:sz w:val="32"/>
          <w:szCs w:val="22"/>
        </w:rPr>
        <w:t xml:space="preserve">. Часть </w:t>
      </w:r>
      <w:r w:rsidR="001F181F">
        <w:rPr>
          <w:b/>
          <w:spacing w:val="-6"/>
          <w:sz w:val="32"/>
          <w:szCs w:val="22"/>
          <w:lang w:val="en-US"/>
        </w:rPr>
        <w:t>I</w:t>
      </w:r>
    </w:p>
    <w:p w14:paraId="7BDFDFBD" w14:textId="77777777" w:rsidR="00BE2EFD" w:rsidRPr="00636278" w:rsidRDefault="00BE2EFD" w:rsidP="00504FBF">
      <w:pPr>
        <w:jc w:val="center"/>
        <w:rPr>
          <w:b/>
          <w:spacing w:val="-6"/>
          <w:sz w:val="32"/>
          <w:szCs w:val="22"/>
        </w:rPr>
      </w:pPr>
    </w:p>
    <w:p w14:paraId="569755B6" w14:textId="2C473D08" w:rsidR="00BE2EFD" w:rsidRPr="00636278" w:rsidRDefault="00D61FB2" w:rsidP="00504FBF">
      <w:pPr>
        <w:jc w:val="center"/>
        <w:rPr>
          <w:b/>
          <w:spacing w:val="-6"/>
          <w:sz w:val="32"/>
          <w:szCs w:val="22"/>
        </w:rPr>
      </w:pPr>
      <w:r>
        <w:rPr>
          <w:b/>
          <w:spacing w:val="-6"/>
          <w:sz w:val="32"/>
          <w:szCs w:val="22"/>
        </w:rPr>
        <w:t>2</w:t>
      </w:r>
      <w:r w:rsidR="00482B8F">
        <w:rPr>
          <w:b/>
          <w:spacing w:val="-6"/>
          <w:sz w:val="32"/>
          <w:szCs w:val="22"/>
        </w:rPr>
        <w:t>8</w:t>
      </w:r>
      <w:r w:rsidR="00513BFD">
        <w:rPr>
          <w:b/>
          <w:spacing w:val="-6"/>
          <w:sz w:val="32"/>
          <w:szCs w:val="22"/>
        </w:rPr>
        <w:t xml:space="preserve"> ноя</w:t>
      </w:r>
      <w:r w:rsidR="00DD3716">
        <w:rPr>
          <w:b/>
          <w:spacing w:val="-6"/>
          <w:sz w:val="32"/>
          <w:szCs w:val="22"/>
        </w:rPr>
        <w:t>бря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504FBF">
      <w:pPr>
        <w:jc w:val="center"/>
        <w:rPr>
          <w:b/>
          <w:spacing w:val="-6"/>
          <w:sz w:val="32"/>
          <w:szCs w:val="22"/>
        </w:rPr>
      </w:pPr>
    </w:p>
    <w:p w14:paraId="11642C7C" w14:textId="77777777" w:rsidR="00BE2EFD" w:rsidRPr="00636278" w:rsidRDefault="00BE2EFD" w:rsidP="00504FBF">
      <w:pPr>
        <w:jc w:val="center"/>
        <w:rPr>
          <w:b/>
          <w:spacing w:val="-6"/>
          <w:sz w:val="32"/>
          <w:szCs w:val="22"/>
        </w:rPr>
      </w:pPr>
    </w:p>
    <w:p w14:paraId="4B0B5A67" w14:textId="77777777" w:rsidR="00BE2EFD" w:rsidRPr="00636278" w:rsidRDefault="00BE2EFD" w:rsidP="00504FBF">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504FBF">
      <w:pPr>
        <w:jc w:val="center"/>
        <w:rPr>
          <w:spacing w:val="-6"/>
          <w:sz w:val="32"/>
          <w:szCs w:val="22"/>
        </w:rPr>
      </w:pPr>
    </w:p>
    <w:p w14:paraId="198F1029" w14:textId="77777777" w:rsidR="00BE2EFD" w:rsidRPr="00636278" w:rsidRDefault="00BE2EFD" w:rsidP="00504FBF">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504FBF">
      <w:pPr>
        <w:jc w:val="center"/>
        <w:rPr>
          <w:spacing w:val="-6"/>
          <w:sz w:val="28"/>
        </w:rPr>
      </w:pPr>
    </w:p>
    <w:p w14:paraId="604ED1D7" w14:textId="77777777" w:rsidR="00BE2EFD" w:rsidRPr="00636278" w:rsidRDefault="00BE2EFD" w:rsidP="00504FBF">
      <w:pPr>
        <w:jc w:val="center"/>
        <w:rPr>
          <w:i/>
          <w:spacing w:val="-6"/>
          <w:sz w:val="28"/>
        </w:rPr>
      </w:pPr>
      <w:r w:rsidRPr="00636278">
        <w:rPr>
          <w:i/>
          <w:spacing w:val="-6"/>
          <w:sz w:val="28"/>
        </w:rPr>
        <w:t>Редакционная коллегия:</w:t>
      </w:r>
    </w:p>
    <w:p w14:paraId="4AD51DBD" w14:textId="77777777" w:rsidR="00BE2EFD" w:rsidRPr="00636278" w:rsidRDefault="00BE2EFD" w:rsidP="00504FBF">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504FBF">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504FBF">
      <w:pPr>
        <w:jc w:val="center"/>
        <w:rPr>
          <w:spacing w:val="-6"/>
          <w:sz w:val="28"/>
        </w:rPr>
      </w:pPr>
    </w:p>
    <w:p w14:paraId="164594EE" w14:textId="77777777" w:rsidR="00BE2EFD" w:rsidRPr="00636278" w:rsidRDefault="00BE2EFD" w:rsidP="00504FBF">
      <w:pPr>
        <w:jc w:val="center"/>
        <w:rPr>
          <w:spacing w:val="-6"/>
          <w:sz w:val="28"/>
        </w:rPr>
      </w:pPr>
    </w:p>
    <w:p w14:paraId="066F1DBF" w14:textId="77777777" w:rsidR="00BE2EFD" w:rsidRPr="00636278" w:rsidRDefault="00BE2EFD" w:rsidP="00504FBF">
      <w:pPr>
        <w:jc w:val="center"/>
        <w:rPr>
          <w:spacing w:val="-6"/>
          <w:sz w:val="28"/>
        </w:rPr>
      </w:pPr>
      <w:r w:rsidRPr="00636278">
        <w:rPr>
          <w:spacing w:val="-6"/>
          <w:sz w:val="28"/>
        </w:rPr>
        <w:t>________________________________</w:t>
      </w:r>
    </w:p>
    <w:p w14:paraId="6FD4CD19" w14:textId="77777777" w:rsidR="00BE2EFD" w:rsidRPr="00636278" w:rsidRDefault="00BE2EFD" w:rsidP="00504FBF">
      <w:pPr>
        <w:jc w:val="center"/>
        <w:rPr>
          <w:spacing w:val="-6"/>
          <w:sz w:val="28"/>
        </w:rPr>
      </w:pPr>
      <w:r w:rsidRPr="00636278">
        <w:rPr>
          <w:spacing w:val="-6"/>
          <w:sz w:val="28"/>
        </w:rPr>
        <w:t>Адрес редакции:</w:t>
      </w:r>
    </w:p>
    <w:p w14:paraId="51CD386F" w14:textId="77777777" w:rsidR="00BE2EFD" w:rsidRPr="00636278" w:rsidRDefault="00BE2EFD" w:rsidP="00504FBF">
      <w:pPr>
        <w:jc w:val="center"/>
        <w:rPr>
          <w:spacing w:val="-6"/>
          <w:sz w:val="28"/>
        </w:rPr>
      </w:pPr>
      <w:r w:rsidRPr="00636278">
        <w:rPr>
          <w:spacing w:val="-6"/>
          <w:sz w:val="28"/>
        </w:rPr>
        <w:t>692701 п. Славянка Приморского края, ул. Молодежная, 1.</w:t>
      </w:r>
    </w:p>
    <w:p w14:paraId="48FADA02" w14:textId="59722ECC" w:rsidR="00BE2EFD" w:rsidRPr="001F181F" w:rsidRDefault="00BE2EFD" w:rsidP="00504FBF">
      <w:pPr>
        <w:jc w:val="center"/>
        <w:rPr>
          <w:spacing w:val="-6"/>
          <w:sz w:val="28"/>
          <w:lang w:val="en-US"/>
        </w:rPr>
      </w:pPr>
      <w:r w:rsidRPr="00636278">
        <w:rPr>
          <w:spacing w:val="-6"/>
          <w:sz w:val="28"/>
        </w:rPr>
        <w:t xml:space="preserve">Выпуск от </w:t>
      </w:r>
      <w:r w:rsidR="00D61FB2">
        <w:rPr>
          <w:spacing w:val="-6"/>
          <w:sz w:val="28"/>
        </w:rPr>
        <w:t>2</w:t>
      </w:r>
      <w:r w:rsidR="00482B8F">
        <w:rPr>
          <w:spacing w:val="-6"/>
          <w:sz w:val="28"/>
        </w:rPr>
        <w:t>8</w:t>
      </w:r>
      <w:r w:rsidR="00513BFD">
        <w:rPr>
          <w:spacing w:val="-6"/>
          <w:sz w:val="28"/>
        </w:rPr>
        <w:t xml:space="preserve"> ноя</w:t>
      </w:r>
      <w:r w:rsidR="00DD3716">
        <w:rPr>
          <w:spacing w:val="-6"/>
          <w:sz w:val="28"/>
        </w:rPr>
        <w:t>бря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D61FB2">
        <w:rPr>
          <w:spacing w:val="-6"/>
          <w:sz w:val="28"/>
        </w:rPr>
        <w:t>5</w:t>
      </w:r>
      <w:r w:rsidR="00482B8F">
        <w:rPr>
          <w:spacing w:val="-6"/>
          <w:sz w:val="28"/>
        </w:rPr>
        <w:t>1</w:t>
      </w:r>
      <w:r w:rsidR="001F181F">
        <w:rPr>
          <w:spacing w:val="-6"/>
          <w:sz w:val="28"/>
        </w:rPr>
        <w:t xml:space="preserve">. Часть </w:t>
      </w:r>
      <w:r w:rsidR="001F181F">
        <w:rPr>
          <w:spacing w:val="-6"/>
          <w:sz w:val="28"/>
          <w:lang w:val="en-US"/>
        </w:rPr>
        <w:t>I</w:t>
      </w:r>
    </w:p>
    <w:p w14:paraId="5A8A56D7" w14:textId="77777777" w:rsidR="00BE2EFD" w:rsidRPr="00636278" w:rsidRDefault="00BE2EFD" w:rsidP="00504FBF">
      <w:pPr>
        <w:jc w:val="center"/>
        <w:rPr>
          <w:spacing w:val="-6"/>
          <w:sz w:val="28"/>
        </w:rPr>
      </w:pPr>
    </w:p>
    <w:p w14:paraId="08326753" w14:textId="77777777" w:rsidR="00BE2EFD" w:rsidRPr="00636278" w:rsidRDefault="00BE2EFD" w:rsidP="00504FBF">
      <w:pPr>
        <w:jc w:val="center"/>
        <w:rPr>
          <w:spacing w:val="-6"/>
          <w:sz w:val="28"/>
        </w:rPr>
      </w:pPr>
      <w:r w:rsidRPr="00636278">
        <w:rPr>
          <w:spacing w:val="-6"/>
          <w:sz w:val="28"/>
        </w:rPr>
        <w:t>Тираж 2 экземпляра.</w:t>
      </w:r>
    </w:p>
    <w:p w14:paraId="10B2A03D" w14:textId="77777777" w:rsidR="00BE2EFD" w:rsidRPr="00636278" w:rsidRDefault="00BE2EFD" w:rsidP="00504FBF">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504FBF">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504FBF">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504FBF">
      <w:pPr>
        <w:rPr>
          <w:rFonts w:eastAsia="Calibri"/>
          <w:sz w:val="24"/>
          <w:szCs w:val="24"/>
          <w:lang w:eastAsia="ru-RU"/>
        </w:rPr>
      </w:pPr>
    </w:p>
    <w:p w14:paraId="6BC33ADA" w14:textId="77777777" w:rsidR="00BE2EFD" w:rsidRPr="00636278" w:rsidRDefault="00BE2EFD" w:rsidP="00504FBF">
      <w:pPr>
        <w:rPr>
          <w:rFonts w:eastAsia="Calibri"/>
          <w:sz w:val="24"/>
          <w:szCs w:val="24"/>
          <w:lang w:eastAsia="ru-RU"/>
        </w:rPr>
      </w:pPr>
    </w:p>
    <w:p w14:paraId="3BB5A712" w14:textId="77777777" w:rsidR="00BE2EFD" w:rsidRPr="00636278" w:rsidRDefault="00BE2EFD" w:rsidP="00504FBF">
      <w:pPr>
        <w:rPr>
          <w:rFonts w:eastAsia="Calibri"/>
          <w:sz w:val="24"/>
          <w:szCs w:val="24"/>
          <w:lang w:eastAsia="ru-RU"/>
        </w:rPr>
      </w:pPr>
    </w:p>
    <w:p w14:paraId="42D72A57" w14:textId="77777777" w:rsidR="00BE2EFD" w:rsidRPr="00636278" w:rsidRDefault="00BE2EFD" w:rsidP="00504FBF">
      <w:pPr>
        <w:rPr>
          <w:rFonts w:eastAsia="Calibri"/>
          <w:sz w:val="24"/>
          <w:szCs w:val="24"/>
          <w:lang w:eastAsia="ru-RU"/>
        </w:rPr>
      </w:pPr>
    </w:p>
    <w:p w14:paraId="53802C69" w14:textId="77777777" w:rsidR="00BE2EFD" w:rsidRPr="00636278" w:rsidRDefault="00BE2EFD" w:rsidP="00504FBF">
      <w:pPr>
        <w:rPr>
          <w:rFonts w:eastAsia="Calibri"/>
          <w:sz w:val="24"/>
          <w:szCs w:val="24"/>
          <w:lang w:eastAsia="ru-RU"/>
        </w:rPr>
      </w:pPr>
    </w:p>
    <w:p w14:paraId="7734AC0E" w14:textId="77777777" w:rsidR="00BE2EFD" w:rsidRPr="00636278" w:rsidRDefault="00BE2EFD" w:rsidP="00504FBF">
      <w:pPr>
        <w:rPr>
          <w:rFonts w:eastAsia="Calibri"/>
          <w:sz w:val="24"/>
          <w:szCs w:val="24"/>
          <w:lang w:eastAsia="ru-RU"/>
        </w:rPr>
      </w:pPr>
    </w:p>
    <w:p w14:paraId="60BBF299" w14:textId="3BA3755C" w:rsidR="00B15A30" w:rsidRPr="00636278" w:rsidRDefault="00B15A30" w:rsidP="00504FBF">
      <w:pPr>
        <w:jc w:val="center"/>
        <w:rPr>
          <w:rFonts w:eastAsia="Calibri"/>
          <w:sz w:val="24"/>
          <w:szCs w:val="24"/>
          <w:lang w:eastAsia="ru-RU"/>
        </w:rPr>
      </w:pPr>
    </w:p>
    <w:sectPr w:rsidR="00B15A30" w:rsidRPr="00636278" w:rsidSect="00105299">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DE7F2" w14:textId="77777777" w:rsidR="0000281B" w:rsidRDefault="0000281B">
      <w:r>
        <w:separator/>
      </w:r>
    </w:p>
  </w:endnote>
  <w:endnote w:type="continuationSeparator" w:id="0">
    <w:p w14:paraId="2D4ED13D" w14:textId="77777777" w:rsidR="0000281B" w:rsidRDefault="0000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47872" w14:textId="00B29D75" w:rsidR="002039C3" w:rsidRDefault="002039C3">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4010236"/>
      <w:docPartObj>
        <w:docPartGallery w:val="Page Numbers (Bottom of Page)"/>
        <w:docPartUnique/>
      </w:docPartObj>
    </w:sdtPr>
    <w:sdtEndPr/>
    <w:sdtContent>
      <w:p w14:paraId="004A2A8D" w14:textId="4C2F6DD2" w:rsidR="00357BDB" w:rsidRDefault="00357BDB">
        <w:pPr>
          <w:pStyle w:val="a9"/>
          <w:jc w:val="center"/>
        </w:pPr>
        <w:r>
          <w:fldChar w:fldCharType="begin"/>
        </w:r>
        <w:r>
          <w:instrText>PAGE   \* MERGEFORMAT</w:instrText>
        </w:r>
        <w:r>
          <w:fldChar w:fldCharType="separate"/>
        </w:r>
        <w:r>
          <w:rPr>
            <w:lang w:val="ru-RU"/>
          </w:rPr>
          <w:t>2</w:t>
        </w:r>
        <w:r>
          <w:fldChar w:fldCharType="end"/>
        </w:r>
      </w:p>
    </w:sdtContent>
  </w:sdt>
  <w:p w14:paraId="47E51C5A" w14:textId="77777777" w:rsidR="009A46C9" w:rsidRDefault="009A46C9"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A2196" w14:textId="03CD929D" w:rsidR="00357BDB" w:rsidRDefault="00357BDB">
    <w:pPr>
      <w:pStyle w:val="a9"/>
      <w:jc w:val="center"/>
    </w:pPr>
  </w:p>
  <w:p w14:paraId="1357603F" w14:textId="77777777" w:rsidR="00357BDB" w:rsidRDefault="00357BDB"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2C64C" w14:textId="77777777" w:rsidR="0000281B" w:rsidRDefault="0000281B">
      <w:r>
        <w:separator/>
      </w:r>
    </w:p>
  </w:footnote>
  <w:footnote w:type="continuationSeparator" w:id="0">
    <w:p w14:paraId="560A83FC" w14:textId="77777777" w:rsidR="0000281B" w:rsidRDefault="00002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C38B" w14:textId="3406796F" w:rsidR="002072EC" w:rsidRDefault="002072EC">
    <w:pPr>
      <w:pStyle w:val="aff0"/>
      <w:jc w:val="center"/>
    </w:pPr>
  </w:p>
  <w:p w14:paraId="0E946582" w14:textId="3CA1BD0F"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
      <w:lvlJc w:val="left"/>
      <w:pPr>
        <w:tabs>
          <w:tab w:val="num" w:pos="0"/>
        </w:tabs>
        <w:ind w:left="0" w:firstLine="0"/>
      </w:pPr>
    </w:lvl>
    <w:lvl w:ilvl="1">
      <w:start w:val="1"/>
      <w:numFmt w:val="decimal"/>
      <w:suff w:val="nothing"/>
      <w:lvlText w:val=""/>
      <w:lvlJc w:val="left"/>
      <w:pPr>
        <w:tabs>
          <w:tab w:val="num" w:pos="0"/>
        </w:tabs>
        <w:ind w:left="0" w:firstLine="0"/>
      </w:pPr>
    </w:lvl>
    <w:lvl w:ilvl="2">
      <w:start w:val="1"/>
      <w:numFmt w:val="decimal"/>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542293E"/>
    <w:multiLevelType w:val="hybridMultilevel"/>
    <w:tmpl w:val="92EC02D6"/>
    <w:lvl w:ilvl="0" w:tplc="C268A20E">
      <w:start w:val="1"/>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7"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4"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7"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1" w15:restartNumberingAfterBreak="0">
    <w:nsid w:val="5F686FA3"/>
    <w:multiLevelType w:val="multilevel"/>
    <w:tmpl w:val="8034D31A"/>
    <w:lvl w:ilvl="0">
      <w:start w:val="1"/>
      <w:numFmt w:val="decimal"/>
      <w:lvlText w:val="%1."/>
      <w:lvlJc w:val="left"/>
      <w:pPr>
        <w:ind w:left="786" w:hanging="360"/>
      </w:pPr>
    </w:lvl>
    <w:lvl w:ilvl="1">
      <w:start w:val="1"/>
      <w:numFmt w:val="decimal"/>
      <w:isLgl/>
      <w:lvlText w:val="%1.%2."/>
      <w:lvlJc w:val="left"/>
      <w:pPr>
        <w:ind w:left="927" w:hanging="360"/>
      </w:pPr>
    </w:lvl>
    <w:lvl w:ilvl="2">
      <w:start w:val="1"/>
      <w:numFmt w:val="decimal"/>
      <w:isLgl/>
      <w:lvlText w:val="%1.%2.%3."/>
      <w:lvlJc w:val="left"/>
      <w:pPr>
        <w:ind w:left="1260" w:hanging="720"/>
      </w:pPr>
    </w:lvl>
    <w:lvl w:ilvl="3">
      <w:start w:val="1"/>
      <w:numFmt w:val="decimal"/>
      <w:isLgl/>
      <w:lvlText w:val="%1.%2.%3.%4."/>
      <w:lvlJc w:val="left"/>
      <w:pPr>
        <w:ind w:left="1260" w:hanging="720"/>
      </w:pPr>
    </w:lvl>
    <w:lvl w:ilvl="4">
      <w:start w:val="1"/>
      <w:numFmt w:val="decimal"/>
      <w:isLgl/>
      <w:lvlText w:val="%1.%2.%3.%4.%5."/>
      <w:lvlJc w:val="left"/>
      <w:pPr>
        <w:ind w:left="1620" w:hanging="1080"/>
      </w:pPr>
    </w:lvl>
    <w:lvl w:ilvl="5">
      <w:start w:val="1"/>
      <w:numFmt w:val="decimal"/>
      <w:isLgl/>
      <w:lvlText w:val="%1.%2.%3.%4.%5.%6."/>
      <w:lvlJc w:val="left"/>
      <w:pPr>
        <w:ind w:left="1620" w:hanging="1080"/>
      </w:pPr>
    </w:lvl>
    <w:lvl w:ilvl="6">
      <w:start w:val="1"/>
      <w:numFmt w:val="decimal"/>
      <w:isLgl/>
      <w:lvlText w:val="%1.%2.%3.%4.%5.%6.%7."/>
      <w:lvlJc w:val="left"/>
      <w:pPr>
        <w:ind w:left="1980" w:hanging="1440"/>
      </w:pPr>
    </w:lvl>
    <w:lvl w:ilvl="7">
      <w:start w:val="1"/>
      <w:numFmt w:val="decimal"/>
      <w:isLgl/>
      <w:lvlText w:val="%1.%2.%3.%4.%5.%6.%7.%8."/>
      <w:lvlJc w:val="left"/>
      <w:pPr>
        <w:ind w:left="1980" w:hanging="1440"/>
      </w:pPr>
    </w:lvl>
    <w:lvl w:ilvl="8">
      <w:start w:val="1"/>
      <w:numFmt w:val="decimal"/>
      <w:isLgl/>
      <w:lvlText w:val="%1.%2.%3.%4.%5.%6.%7.%8.%9."/>
      <w:lvlJc w:val="left"/>
      <w:pPr>
        <w:ind w:left="2340" w:hanging="1800"/>
      </w:pPr>
    </w:lvl>
  </w:abstractNum>
  <w:abstractNum w:abstractNumId="32"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3"/>
  </w:num>
  <w:num w:numId="2">
    <w:abstractNumId w:val="24"/>
  </w:num>
  <w:num w:numId="3">
    <w:abstractNumId w:val="26"/>
  </w:num>
  <w:num w:numId="4">
    <w:abstractNumId w:val="17"/>
  </w:num>
  <w:num w:numId="5">
    <w:abstractNumId w:val="19"/>
  </w:num>
  <w:num w:numId="6">
    <w:abstractNumId w:val="28"/>
  </w:num>
  <w:num w:numId="7">
    <w:abstractNumId w:val="34"/>
  </w:num>
  <w:num w:numId="8">
    <w:abstractNumId w:val="8"/>
  </w:num>
  <w:num w:numId="9">
    <w:abstractNumId w:val="12"/>
  </w:num>
  <w:num w:numId="10">
    <w:abstractNumId w:val="25"/>
  </w:num>
  <w:num w:numId="11">
    <w:abstractNumId w:val="22"/>
  </w:num>
  <w:num w:numId="12">
    <w:abstractNumId w:val="15"/>
  </w:num>
  <w:num w:numId="13">
    <w:abstractNumId w:val="10"/>
  </w:num>
  <w:num w:numId="14">
    <w:abstractNumId w:val="30"/>
  </w:num>
  <w:num w:numId="15">
    <w:abstractNumId w:val="23"/>
  </w:num>
  <w:num w:numId="16">
    <w:abstractNumId w:val="29"/>
  </w:num>
  <w:num w:numId="17">
    <w:abstractNumId w:val="20"/>
  </w:num>
  <w:num w:numId="18">
    <w:abstractNumId w:val="27"/>
  </w:num>
  <w:num w:numId="19">
    <w:abstractNumId w:val="14"/>
  </w:num>
  <w:num w:numId="20">
    <w:abstractNumId w:val="18"/>
  </w:num>
  <w:num w:numId="21">
    <w:abstractNumId w:val="13"/>
  </w:num>
  <w:num w:numId="22">
    <w:abstractNumId w:val="36"/>
  </w:num>
  <w:num w:numId="23">
    <w:abstractNumId w:val="35"/>
  </w:num>
  <w:num w:numId="24">
    <w:abstractNumId w:val="21"/>
  </w:num>
  <w:num w:numId="25">
    <w:abstractNumId w:val="11"/>
  </w:num>
  <w:num w:numId="26">
    <w:abstractNumId w:val="32"/>
  </w:num>
  <w:num w:numId="27">
    <w:abstractNumId w:val="9"/>
  </w:num>
  <w:num w:numId="28">
    <w:abstractNumId w:val="0"/>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1B"/>
    <w:rsid w:val="000028AF"/>
    <w:rsid w:val="00002E24"/>
    <w:rsid w:val="0000303B"/>
    <w:rsid w:val="000036C0"/>
    <w:rsid w:val="00003A7E"/>
    <w:rsid w:val="00003EF4"/>
    <w:rsid w:val="00004157"/>
    <w:rsid w:val="0000437D"/>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86C"/>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166"/>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18E"/>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74"/>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21"/>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234"/>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1EA"/>
    <w:rsid w:val="00083490"/>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70F"/>
    <w:rsid w:val="000909F5"/>
    <w:rsid w:val="00091AA2"/>
    <w:rsid w:val="00091C1F"/>
    <w:rsid w:val="0009214F"/>
    <w:rsid w:val="00092311"/>
    <w:rsid w:val="00092373"/>
    <w:rsid w:val="000924F9"/>
    <w:rsid w:val="0009256E"/>
    <w:rsid w:val="000932A7"/>
    <w:rsid w:val="00093F03"/>
    <w:rsid w:val="000940D6"/>
    <w:rsid w:val="0009462C"/>
    <w:rsid w:val="000949DD"/>
    <w:rsid w:val="00094B5C"/>
    <w:rsid w:val="00094D2B"/>
    <w:rsid w:val="00094EBE"/>
    <w:rsid w:val="0009554D"/>
    <w:rsid w:val="000959B3"/>
    <w:rsid w:val="00096045"/>
    <w:rsid w:val="000963F2"/>
    <w:rsid w:val="00096474"/>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37E"/>
    <w:rsid w:val="000A751B"/>
    <w:rsid w:val="000A7975"/>
    <w:rsid w:val="000A7AAE"/>
    <w:rsid w:val="000B0496"/>
    <w:rsid w:val="000B0D6C"/>
    <w:rsid w:val="000B0E97"/>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975"/>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0D0"/>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481"/>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675"/>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3274"/>
    <w:rsid w:val="00103D21"/>
    <w:rsid w:val="00105299"/>
    <w:rsid w:val="00105B18"/>
    <w:rsid w:val="00106286"/>
    <w:rsid w:val="001065D9"/>
    <w:rsid w:val="001065F3"/>
    <w:rsid w:val="00106BFD"/>
    <w:rsid w:val="00106F9E"/>
    <w:rsid w:val="001073C3"/>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2D2E"/>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399D"/>
    <w:rsid w:val="001249FC"/>
    <w:rsid w:val="001258A9"/>
    <w:rsid w:val="00125E8C"/>
    <w:rsid w:val="001272D4"/>
    <w:rsid w:val="00127EF6"/>
    <w:rsid w:val="00127F74"/>
    <w:rsid w:val="001307B9"/>
    <w:rsid w:val="001312A0"/>
    <w:rsid w:val="0013157A"/>
    <w:rsid w:val="001315A5"/>
    <w:rsid w:val="0013178C"/>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251"/>
    <w:rsid w:val="0013755C"/>
    <w:rsid w:val="001413F8"/>
    <w:rsid w:val="00142CF6"/>
    <w:rsid w:val="00143172"/>
    <w:rsid w:val="001439CF"/>
    <w:rsid w:val="00143BF0"/>
    <w:rsid w:val="00143C3E"/>
    <w:rsid w:val="00143C9B"/>
    <w:rsid w:val="00144225"/>
    <w:rsid w:val="001448F3"/>
    <w:rsid w:val="0014495C"/>
    <w:rsid w:val="00144C4D"/>
    <w:rsid w:val="00144E7C"/>
    <w:rsid w:val="00144F3E"/>
    <w:rsid w:val="00145516"/>
    <w:rsid w:val="00145B54"/>
    <w:rsid w:val="001464CE"/>
    <w:rsid w:val="001464D1"/>
    <w:rsid w:val="001467B2"/>
    <w:rsid w:val="00146A8B"/>
    <w:rsid w:val="00146BA7"/>
    <w:rsid w:val="00146D12"/>
    <w:rsid w:val="0014729D"/>
    <w:rsid w:val="0014736C"/>
    <w:rsid w:val="0014753F"/>
    <w:rsid w:val="001500F1"/>
    <w:rsid w:val="001503B7"/>
    <w:rsid w:val="00150B98"/>
    <w:rsid w:val="001515AC"/>
    <w:rsid w:val="00152639"/>
    <w:rsid w:val="001529DB"/>
    <w:rsid w:val="00152A85"/>
    <w:rsid w:val="00152F2F"/>
    <w:rsid w:val="00153125"/>
    <w:rsid w:val="00153B6A"/>
    <w:rsid w:val="00153B75"/>
    <w:rsid w:val="00153EFE"/>
    <w:rsid w:val="00154A66"/>
    <w:rsid w:val="00155238"/>
    <w:rsid w:val="001553B4"/>
    <w:rsid w:val="001554AB"/>
    <w:rsid w:val="001557A5"/>
    <w:rsid w:val="001559D4"/>
    <w:rsid w:val="001567D1"/>
    <w:rsid w:val="001568A2"/>
    <w:rsid w:val="00156ACA"/>
    <w:rsid w:val="001571CD"/>
    <w:rsid w:val="001574BE"/>
    <w:rsid w:val="001575D8"/>
    <w:rsid w:val="00157963"/>
    <w:rsid w:val="00157ADE"/>
    <w:rsid w:val="001600AD"/>
    <w:rsid w:val="00160A5B"/>
    <w:rsid w:val="00160C9D"/>
    <w:rsid w:val="00161363"/>
    <w:rsid w:val="001615B4"/>
    <w:rsid w:val="00161858"/>
    <w:rsid w:val="00161A06"/>
    <w:rsid w:val="00161BBE"/>
    <w:rsid w:val="00162108"/>
    <w:rsid w:val="001621B2"/>
    <w:rsid w:val="00162517"/>
    <w:rsid w:val="00162B46"/>
    <w:rsid w:val="00162B4D"/>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079"/>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4AB"/>
    <w:rsid w:val="001817D9"/>
    <w:rsid w:val="00181E54"/>
    <w:rsid w:val="0018206F"/>
    <w:rsid w:val="00182252"/>
    <w:rsid w:val="00182DE3"/>
    <w:rsid w:val="0018346B"/>
    <w:rsid w:val="001834FE"/>
    <w:rsid w:val="001836A3"/>
    <w:rsid w:val="00183722"/>
    <w:rsid w:val="0018423E"/>
    <w:rsid w:val="00184303"/>
    <w:rsid w:val="001846BB"/>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4612"/>
    <w:rsid w:val="00195C9E"/>
    <w:rsid w:val="00195CB0"/>
    <w:rsid w:val="00195CEA"/>
    <w:rsid w:val="00195EDE"/>
    <w:rsid w:val="00196C81"/>
    <w:rsid w:val="00197216"/>
    <w:rsid w:val="00197384"/>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A7B"/>
    <w:rsid w:val="001A5BE3"/>
    <w:rsid w:val="001A69BA"/>
    <w:rsid w:val="001A6E94"/>
    <w:rsid w:val="001A731C"/>
    <w:rsid w:val="001A7512"/>
    <w:rsid w:val="001A75BE"/>
    <w:rsid w:val="001A7855"/>
    <w:rsid w:val="001A7A9E"/>
    <w:rsid w:val="001B0955"/>
    <w:rsid w:val="001B0A14"/>
    <w:rsid w:val="001B0D11"/>
    <w:rsid w:val="001B0F75"/>
    <w:rsid w:val="001B1381"/>
    <w:rsid w:val="001B148D"/>
    <w:rsid w:val="001B151E"/>
    <w:rsid w:val="001B1743"/>
    <w:rsid w:val="001B177A"/>
    <w:rsid w:val="001B1883"/>
    <w:rsid w:val="001B1AE7"/>
    <w:rsid w:val="001B20D8"/>
    <w:rsid w:val="001B25DF"/>
    <w:rsid w:val="001B2719"/>
    <w:rsid w:val="001B2984"/>
    <w:rsid w:val="001B526E"/>
    <w:rsid w:val="001B56C1"/>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A4B"/>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64"/>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1B94"/>
    <w:rsid w:val="001E2770"/>
    <w:rsid w:val="001E28A7"/>
    <w:rsid w:val="001E293D"/>
    <w:rsid w:val="001E2D70"/>
    <w:rsid w:val="001E2F7E"/>
    <w:rsid w:val="001E3DAD"/>
    <w:rsid w:val="001E3F5A"/>
    <w:rsid w:val="001E4652"/>
    <w:rsid w:val="001E4B59"/>
    <w:rsid w:val="001E4CDE"/>
    <w:rsid w:val="001E4EDB"/>
    <w:rsid w:val="001E5417"/>
    <w:rsid w:val="001E5A01"/>
    <w:rsid w:val="001E5C59"/>
    <w:rsid w:val="001E5CAD"/>
    <w:rsid w:val="001E66E7"/>
    <w:rsid w:val="001E6B7B"/>
    <w:rsid w:val="001E7282"/>
    <w:rsid w:val="001E745B"/>
    <w:rsid w:val="001E767A"/>
    <w:rsid w:val="001E777F"/>
    <w:rsid w:val="001E77C0"/>
    <w:rsid w:val="001E7890"/>
    <w:rsid w:val="001F0049"/>
    <w:rsid w:val="001F018E"/>
    <w:rsid w:val="001F0A76"/>
    <w:rsid w:val="001F1431"/>
    <w:rsid w:val="001F17EF"/>
    <w:rsid w:val="001F181F"/>
    <w:rsid w:val="001F263B"/>
    <w:rsid w:val="001F2C0C"/>
    <w:rsid w:val="001F33F0"/>
    <w:rsid w:val="001F3A6F"/>
    <w:rsid w:val="001F3FE1"/>
    <w:rsid w:val="001F4D95"/>
    <w:rsid w:val="001F4DA1"/>
    <w:rsid w:val="001F4E72"/>
    <w:rsid w:val="001F500D"/>
    <w:rsid w:val="001F5382"/>
    <w:rsid w:val="001F66BC"/>
    <w:rsid w:val="001F6798"/>
    <w:rsid w:val="001F73E3"/>
    <w:rsid w:val="001F7AED"/>
    <w:rsid w:val="001F7C11"/>
    <w:rsid w:val="0020006C"/>
    <w:rsid w:val="00200242"/>
    <w:rsid w:val="00200BB2"/>
    <w:rsid w:val="00201299"/>
    <w:rsid w:val="00201B27"/>
    <w:rsid w:val="0020276E"/>
    <w:rsid w:val="00202B5C"/>
    <w:rsid w:val="00202CB0"/>
    <w:rsid w:val="0020311E"/>
    <w:rsid w:val="0020377A"/>
    <w:rsid w:val="00203930"/>
    <w:rsid w:val="002039C3"/>
    <w:rsid w:val="00203B63"/>
    <w:rsid w:val="00203EF4"/>
    <w:rsid w:val="0020427B"/>
    <w:rsid w:val="0020442B"/>
    <w:rsid w:val="0020488B"/>
    <w:rsid w:val="00204B48"/>
    <w:rsid w:val="00204E13"/>
    <w:rsid w:val="002058E2"/>
    <w:rsid w:val="00205998"/>
    <w:rsid w:val="00206190"/>
    <w:rsid w:val="00206499"/>
    <w:rsid w:val="002068C5"/>
    <w:rsid w:val="002068DB"/>
    <w:rsid w:val="00206C31"/>
    <w:rsid w:val="00206D57"/>
    <w:rsid w:val="00206F3B"/>
    <w:rsid w:val="002072EC"/>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0CD"/>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6F0E"/>
    <w:rsid w:val="0022756F"/>
    <w:rsid w:val="00227806"/>
    <w:rsid w:val="00230334"/>
    <w:rsid w:val="002309B2"/>
    <w:rsid w:val="00230EBA"/>
    <w:rsid w:val="00231084"/>
    <w:rsid w:val="00231396"/>
    <w:rsid w:val="002313A4"/>
    <w:rsid w:val="0023189D"/>
    <w:rsid w:val="00231A21"/>
    <w:rsid w:val="00231A48"/>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6B41"/>
    <w:rsid w:val="002379D2"/>
    <w:rsid w:val="00237CD6"/>
    <w:rsid w:val="00237DCE"/>
    <w:rsid w:val="00240266"/>
    <w:rsid w:val="0024060A"/>
    <w:rsid w:val="002408D9"/>
    <w:rsid w:val="00240D92"/>
    <w:rsid w:val="002410A7"/>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4DE"/>
    <w:rsid w:val="00245550"/>
    <w:rsid w:val="00245674"/>
    <w:rsid w:val="00246535"/>
    <w:rsid w:val="00246932"/>
    <w:rsid w:val="00246AB1"/>
    <w:rsid w:val="00246F86"/>
    <w:rsid w:val="002472D1"/>
    <w:rsid w:val="002474BE"/>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BF9"/>
    <w:rsid w:val="00254D42"/>
    <w:rsid w:val="00254DB1"/>
    <w:rsid w:val="0025526F"/>
    <w:rsid w:val="00255451"/>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2689"/>
    <w:rsid w:val="00262CED"/>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1AFA"/>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645"/>
    <w:rsid w:val="00291CD5"/>
    <w:rsid w:val="00291FC4"/>
    <w:rsid w:val="002924F8"/>
    <w:rsid w:val="00292628"/>
    <w:rsid w:val="002927E1"/>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391"/>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6F1"/>
    <w:rsid w:val="002D0832"/>
    <w:rsid w:val="002D099D"/>
    <w:rsid w:val="002D0A6C"/>
    <w:rsid w:val="002D167D"/>
    <w:rsid w:val="002D1BC2"/>
    <w:rsid w:val="002D289C"/>
    <w:rsid w:val="002D2C4C"/>
    <w:rsid w:val="002D2E79"/>
    <w:rsid w:val="002D324A"/>
    <w:rsid w:val="002D440B"/>
    <w:rsid w:val="002D4644"/>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881"/>
    <w:rsid w:val="002E7E03"/>
    <w:rsid w:val="002E7F1E"/>
    <w:rsid w:val="002F0AB9"/>
    <w:rsid w:val="002F0DBA"/>
    <w:rsid w:val="002F0E50"/>
    <w:rsid w:val="002F0FDB"/>
    <w:rsid w:val="002F104B"/>
    <w:rsid w:val="002F10C2"/>
    <w:rsid w:val="002F1645"/>
    <w:rsid w:val="002F1D29"/>
    <w:rsid w:val="002F1D48"/>
    <w:rsid w:val="002F2762"/>
    <w:rsid w:val="002F2773"/>
    <w:rsid w:val="002F2A6B"/>
    <w:rsid w:val="002F2A96"/>
    <w:rsid w:val="002F2FD5"/>
    <w:rsid w:val="002F30A1"/>
    <w:rsid w:val="002F3394"/>
    <w:rsid w:val="002F40ED"/>
    <w:rsid w:val="002F4E33"/>
    <w:rsid w:val="002F5204"/>
    <w:rsid w:val="002F5283"/>
    <w:rsid w:val="002F52D4"/>
    <w:rsid w:val="002F53B1"/>
    <w:rsid w:val="002F5883"/>
    <w:rsid w:val="002F5F90"/>
    <w:rsid w:val="002F63AF"/>
    <w:rsid w:val="002F6662"/>
    <w:rsid w:val="002F6A17"/>
    <w:rsid w:val="002F6E36"/>
    <w:rsid w:val="0030034F"/>
    <w:rsid w:val="00300407"/>
    <w:rsid w:val="0030118B"/>
    <w:rsid w:val="00301196"/>
    <w:rsid w:val="00302489"/>
    <w:rsid w:val="003029C8"/>
    <w:rsid w:val="003041F5"/>
    <w:rsid w:val="003044C1"/>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5A5"/>
    <w:rsid w:val="00315A79"/>
    <w:rsid w:val="0031654A"/>
    <w:rsid w:val="003166F0"/>
    <w:rsid w:val="00316B72"/>
    <w:rsid w:val="00316C8F"/>
    <w:rsid w:val="0031714F"/>
    <w:rsid w:val="00317198"/>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5D9C"/>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2F21"/>
    <w:rsid w:val="003338D6"/>
    <w:rsid w:val="00333AE2"/>
    <w:rsid w:val="00334314"/>
    <w:rsid w:val="00334661"/>
    <w:rsid w:val="00334997"/>
    <w:rsid w:val="00334C63"/>
    <w:rsid w:val="00334DDD"/>
    <w:rsid w:val="00335014"/>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31D"/>
    <w:rsid w:val="00350635"/>
    <w:rsid w:val="00350C73"/>
    <w:rsid w:val="00350EE9"/>
    <w:rsid w:val="00351087"/>
    <w:rsid w:val="00351114"/>
    <w:rsid w:val="0035217C"/>
    <w:rsid w:val="00352466"/>
    <w:rsid w:val="00352A0B"/>
    <w:rsid w:val="0035323B"/>
    <w:rsid w:val="00353687"/>
    <w:rsid w:val="00354418"/>
    <w:rsid w:val="00354FEE"/>
    <w:rsid w:val="003552FD"/>
    <w:rsid w:val="0035548D"/>
    <w:rsid w:val="003555C1"/>
    <w:rsid w:val="003556B6"/>
    <w:rsid w:val="00355C85"/>
    <w:rsid w:val="0035694F"/>
    <w:rsid w:val="00356A95"/>
    <w:rsid w:val="00356C41"/>
    <w:rsid w:val="00357BDB"/>
    <w:rsid w:val="00357E93"/>
    <w:rsid w:val="00360CB9"/>
    <w:rsid w:val="00363CBF"/>
    <w:rsid w:val="00363CE5"/>
    <w:rsid w:val="00363EC7"/>
    <w:rsid w:val="00364D78"/>
    <w:rsid w:val="00365152"/>
    <w:rsid w:val="0036549B"/>
    <w:rsid w:val="003658CF"/>
    <w:rsid w:val="00365FB5"/>
    <w:rsid w:val="00366716"/>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AAD"/>
    <w:rsid w:val="00373C19"/>
    <w:rsid w:val="00373D74"/>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079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878BA"/>
    <w:rsid w:val="0039035C"/>
    <w:rsid w:val="003903A0"/>
    <w:rsid w:val="003906B7"/>
    <w:rsid w:val="003909CB"/>
    <w:rsid w:val="00390EAB"/>
    <w:rsid w:val="00390EDD"/>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06D"/>
    <w:rsid w:val="0039651D"/>
    <w:rsid w:val="00396535"/>
    <w:rsid w:val="0039657C"/>
    <w:rsid w:val="003967BB"/>
    <w:rsid w:val="003967D1"/>
    <w:rsid w:val="00396BE3"/>
    <w:rsid w:val="00396D3B"/>
    <w:rsid w:val="00396DC2"/>
    <w:rsid w:val="0039745E"/>
    <w:rsid w:val="003975DA"/>
    <w:rsid w:val="003975E1"/>
    <w:rsid w:val="003979E9"/>
    <w:rsid w:val="00397B7E"/>
    <w:rsid w:val="00397BBC"/>
    <w:rsid w:val="003A0B9A"/>
    <w:rsid w:val="003A10F9"/>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225"/>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0E1"/>
    <w:rsid w:val="003C5156"/>
    <w:rsid w:val="003C51AA"/>
    <w:rsid w:val="003C55F2"/>
    <w:rsid w:val="003C57C6"/>
    <w:rsid w:val="003C6162"/>
    <w:rsid w:val="003C653F"/>
    <w:rsid w:val="003C6DE9"/>
    <w:rsid w:val="003C757A"/>
    <w:rsid w:val="003C7BD1"/>
    <w:rsid w:val="003C7E3C"/>
    <w:rsid w:val="003C7E97"/>
    <w:rsid w:val="003D0566"/>
    <w:rsid w:val="003D0722"/>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098"/>
    <w:rsid w:val="003D541A"/>
    <w:rsid w:val="003D64C0"/>
    <w:rsid w:val="003D6503"/>
    <w:rsid w:val="003D6A0E"/>
    <w:rsid w:val="003D6B42"/>
    <w:rsid w:val="003D6FB4"/>
    <w:rsid w:val="003D73DF"/>
    <w:rsid w:val="003D77A8"/>
    <w:rsid w:val="003D7BD7"/>
    <w:rsid w:val="003E01B1"/>
    <w:rsid w:val="003E0C1F"/>
    <w:rsid w:val="003E0D8B"/>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5C"/>
    <w:rsid w:val="003F02B5"/>
    <w:rsid w:val="003F02F3"/>
    <w:rsid w:val="003F0F05"/>
    <w:rsid w:val="003F0F94"/>
    <w:rsid w:val="003F16DD"/>
    <w:rsid w:val="003F1AA4"/>
    <w:rsid w:val="003F204B"/>
    <w:rsid w:val="003F232E"/>
    <w:rsid w:val="003F25D4"/>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3DF"/>
    <w:rsid w:val="0040599F"/>
    <w:rsid w:val="004059F6"/>
    <w:rsid w:val="00405C80"/>
    <w:rsid w:val="004061D5"/>
    <w:rsid w:val="00406403"/>
    <w:rsid w:val="004070A8"/>
    <w:rsid w:val="00407119"/>
    <w:rsid w:val="00407902"/>
    <w:rsid w:val="004079F1"/>
    <w:rsid w:val="00407EB1"/>
    <w:rsid w:val="0041013C"/>
    <w:rsid w:val="004101D3"/>
    <w:rsid w:val="00410A0A"/>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6F9"/>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7C0"/>
    <w:rsid w:val="00425A87"/>
    <w:rsid w:val="004265CA"/>
    <w:rsid w:val="004278DD"/>
    <w:rsid w:val="00427ABC"/>
    <w:rsid w:val="00427D10"/>
    <w:rsid w:val="00430310"/>
    <w:rsid w:val="00430A07"/>
    <w:rsid w:val="00431791"/>
    <w:rsid w:val="00431897"/>
    <w:rsid w:val="00431A0B"/>
    <w:rsid w:val="004321BF"/>
    <w:rsid w:val="0043351F"/>
    <w:rsid w:val="00433572"/>
    <w:rsid w:val="00434446"/>
    <w:rsid w:val="004346A2"/>
    <w:rsid w:val="0043582F"/>
    <w:rsid w:val="00435BC9"/>
    <w:rsid w:val="0043624B"/>
    <w:rsid w:val="004363F0"/>
    <w:rsid w:val="00437345"/>
    <w:rsid w:val="004373A6"/>
    <w:rsid w:val="0043780F"/>
    <w:rsid w:val="00437903"/>
    <w:rsid w:val="00440041"/>
    <w:rsid w:val="004400C1"/>
    <w:rsid w:val="004400E3"/>
    <w:rsid w:val="0044103B"/>
    <w:rsid w:val="004414E3"/>
    <w:rsid w:val="00441715"/>
    <w:rsid w:val="00441A81"/>
    <w:rsid w:val="0044211B"/>
    <w:rsid w:val="00442963"/>
    <w:rsid w:val="004429F4"/>
    <w:rsid w:val="00442EA8"/>
    <w:rsid w:val="00442F53"/>
    <w:rsid w:val="004431E6"/>
    <w:rsid w:val="004438BC"/>
    <w:rsid w:val="004438D5"/>
    <w:rsid w:val="00444C93"/>
    <w:rsid w:val="004455FB"/>
    <w:rsid w:val="004457E2"/>
    <w:rsid w:val="00445AA0"/>
    <w:rsid w:val="0044692E"/>
    <w:rsid w:val="00446E94"/>
    <w:rsid w:val="00446F75"/>
    <w:rsid w:val="004474E5"/>
    <w:rsid w:val="00447F73"/>
    <w:rsid w:val="0045025B"/>
    <w:rsid w:val="0045056D"/>
    <w:rsid w:val="00450F10"/>
    <w:rsid w:val="004511F8"/>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D22"/>
    <w:rsid w:val="00455E1B"/>
    <w:rsid w:val="00456306"/>
    <w:rsid w:val="00456C04"/>
    <w:rsid w:val="004578F2"/>
    <w:rsid w:val="004579AC"/>
    <w:rsid w:val="00457CD3"/>
    <w:rsid w:val="004601EE"/>
    <w:rsid w:val="00460270"/>
    <w:rsid w:val="0046048E"/>
    <w:rsid w:val="00460837"/>
    <w:rsid w:val="00460883"/>
    <w:rsid w:val="00460A83"/>
    <w:rsid w:val="00460CB0"/>
    <w:rsid w:val="00460ECC"/>
    <w:rsid w:val="004611B4"/>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3BB"/>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2B8F"/>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11E"/>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B7D92"/>
    <w:rsid w:val="004C0282"/>
    <w:rsid w:val="004C03BC"/>
    <w:rsid w:val="004C0998"/>
    <w:rsid w:val="004C10B3"/>
    <w:rsid w:val="004C11C4"/>
    <w:rsid w:val="004C1416"/>
    <w:rsid w:val="004C18B4"/>
    <w:rsid w:val="004C1D0D"/>
    <w:rsid w:val="004C2253"/>
    <w:rsid w:val="004C2EDA"/>
    <w:rsid w:val="004C2F5A"/>
    <w:rsid w:val="004C30E5"/>
    <w:rsid w:val="004C33D5"/>
    <w:rsid w:val="004C3DC2"/>
    <w:rsid w:val="004C420B"/>
    <w:rsid w:val="004C4285"/>
    <w:rsid w:val="004C473B"/>
    <w:rsid w:val="004C4835"/>
    <w:rsid w:val="004C4EF8"/>
    <w:rsid w:val="004C507B"/>
    <w:rsid w:val="004C50D4"/>
    <w:rsid w:val="004C5537"/>
    <w:rsid w:val="004C5EA0"/>
    <w:rsid w:val="004C65F2"/>
    <w:rsid w:val="004C67E0"/>
    <w:rsid w:val="004C6C32"/>
    <w:rsid w:val="004C6E8B"/>
    <w:rsid w:val="004C7182"/>
    <w:rsid w:val="004C727A"/>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3D02"/>
    <w:rsid w:val="004E4376"/>
    <w:rsid w:val="004E4640"/>
    <w:rsid w:val="004E4673"/>
    <w:rsid w:val="004E496D"/>
    <w:rsid w:val="004E4A0F"/>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5DAE"/>
    <w:rsid w:val="004F629E"/>
    <w:rsid w:val="004F634E"/>
    <w:rsid w:val="004F6409"/>
    <w:rsid w:val="004F7183"/>
    <w:rsid w:val="004F76C1"/>
    <w:rsid w:val="00500A70"/>
    <w:rsid w:val="00500AD0"/>
    <w:rsid w:val="00500B10"/>
    <w:rsid w:val="00500C45"/>
    <w:rsid w:val="00500C75"/>
    <w:rsid w:val="005016F0"/>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4FBF"/>
    <w:rsid w:val="00505000"/>
    <w:rsid w:val="0050515D"/>
    <w:rsid w:val="00505E23"/>
    <w:rsid w:val="0050658F"/>
    <w:rsid w:val="0050675C"/>
    <w:rsid w:val="0050683D"/>
    <w:rsid w:val="005068A6"/>
    <w:rsid w:val="00506B67"/>
    <w:rsid w:val="005071E1"/>
    <w:rsid w:val="00507BE2"/>
    <w:rsid w:val="00507E52"/>
    <w:rsid w:val="00507F35"/>
    <w:rsid w:val="00510140"/>
    <w:rsid w:val="00510C2D"/>
    <w:rsid w:val="00510D33"/>
    <w:rsid w:val="005115E3"/>
    <w:rsid w:val="00511756"/>
    <w:rsid w:val="00511993"/>
    <w:rsid w:val="005123A4"/>
    <w:rsid w:val="00512877"/>
    <w:rsid w:val="0051292E"/>
    <w:rsid w:val="005129EF"/>
    <w:rsid w:val="00512AF3"/>
    <w:rsid w:val="00512D92"/>
    <w:rsid w:val="005130E2"/>
    <w:rsid w:val="005137C1"/>
    <w:rsid w:val="00513BFD"/>
    <w:rsid w:val="005144A6"/>
    <w:rsid w:val="005144CA"/>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38F"/>
    <w:rsid w:val="005223EB"/>
    <w:rsid w:val="00522781"/>
    <w:rsid w:val="0052349A"/>
    <w:rsid w:val="005234D7"/>
    <w:rsid w:val="00523E55"/>
    <w:rsid w:val="00524398"/>
    <w:rsid w:val="00524A8D"/>
    <w:rsid w:val="00524AA6"/>
    <w:rsid w:val="00524FA7"/>
    <w:rsid w:val="005250F1"/>
    <w:rsid w:val="0052573C"/>
    <w:rsid w:val="005261E1"/>
    <w:rsid w:val="0052644A"/>
    <w:rsid w:val="00526CCF"/>
    <w:rsid w:val="00526D14"/>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AF6"/>
    <w:rsid w:val="00541B45"/>
    <w:rsid w:val="00541EFD"/>
    <w:rsid w:val="00542446"/>
    <w:rsid w:val="00542932"/>
    <w:rsid w:val="00542A27"/>
    <w:rsid w:val="00542C52"/>
    <w:rsid w:val="00542EB4"/>
    <w:rsid w:val="00543A27"/>
    <w:rsid w:val="00543A6A"/>
    <w:rsid w:val="00543B28"/>
    <w:rsid w:val="005441D1"/>
    <w:rsid w:val="00544C48"/>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3B3"/>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0744"/>
    <w:rsid w:val="005710B1"/>
    <w:rsid w:val="00571BB4"/>
    <w:rsid w:val="00571D84"/>
    <w:rsid w:val="00571DAF"/>
    <w:rsid w:val="00571E33"/>
    <w:rsid w:val="0057207F"/>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BC"/>
    <w:rsid w:val="00581EC7"/>
    <w:rsid w:val="00582690"/>
    <w:rsid w:val="00582AE3"/>
    <w:rsid w:val="00583B1B"/>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283C"/>
    <w:rsid w:val="00593C5B"/>
    <w:rsid w:val="0059451C"/>
    <w:rsid w:val="00595240"/>
    <w:rsid w:val="0059579B"/>
    <w:rsid w:val="00595BB6"/>
    <w:rsid w:val="00595F14"/>
    <w:rsid w:val="0059653F"/>
    <w:rsid w:val="005968F9"/>
    <w:rsid w:val="00596DEC"/>
    <w:rsid w:val="00596DF7"/>
    <w:rsid w:val="0059738C"/>
    <w:rsid w:val="0059741C"/>
    <w:rsid w:val="00597AA6"/>
    <w:rsid w:val="00597FFA"/>
    <w:rsid w:val="005A0651"/>
    <w:rsid w:val="005A1551"/>
    <w:rsid w:val="005A1608"/>
    <w:rsid w:val="005A249A"/>
    <w:rsid w:val="005A279F"/>
    <w:rsid w:val="005A2801"/>
    <w:rsid w:val="005A2D35"/>
    <w:rsid w:val="005A2DB4"/>
    <w:rsid w:val="005A2E39"/>
    <w:rsid w:val="005A347E"/>
    <w:rsid w:val="005A3DDE"/>
    <w:rsid w:val="005A4020"/>
    <w:rsid w:val="005A40EF"/>
    <w:rsid w:val="005A4669"/>
    <w:rsid w:val="005A4948"/>
    <w:rsid w:val="005A4EF9"/>
    <w:rsid w:val="005A5B62"/>
    <w:rsid w:val="005A5D73"/>
    <w:rsid w:val="005A5F90"/>
    <w:rsid w:val="005A6915"/>
    <w:rsid w:val="005A6A50"/>
    <w:rsid w:val="005A6DBD"/>
    <w:rsid w:val="005A76D9"/>
    <w:rsid w:val="005A78EC"/>
    <w:rsid w:val="005A7C36"/>
    <w:rsid w:val="005B0366"/>
    <w:rsid w:val="005B0609"/>
    <w:rsid w:val="005B0793"/>
    <w:rsid w:val="005B07C2"/>
    <w:rsid w:val="005B0B9D"/>
    <w:rsid w:val="005B1008"/>
    <w:rsid w:val="005B12E8"/>
    <w:rsid w:val="005B1F05"/>
    <w:rsid w:val="005B2AF2"/>
    <w:rsid w:val="005B2E8C"/>
    <w:rsid w:val="005B32A6"/>
    <w:rsid w:val="005B350A"/>
    <w:rsid w:val="005B38B8"/>
    <w:rsid w:val="005B3B49"/>
    <w:rsid w:val="005B3D01"/>
    <w:rsid w:val="005B3EB4"/>
    <w:rsid w:val="005B3F39"/>
    <w:rsid w:val="005B4120"/>
    <w:rsid w:val="005B44F8"/>
    <w:rsid w:val="005B4755"/>
    <w:rsid w:val="005B48C2"/>
    <w:rsid w:val="005B4C1C"/>
    <w:rsid w:val="005B4D73"/>
    <w:rsid w:val="005B5759"/>
    <w:rsid w:val="005B58ED"/>
    <w:rsid w:val="005B5A04"/>
    <w:rsid w:val="005B6062"/>
    <w:rsid w:val="005B6648"/>
    <w:rsid w:val="005B79AC"/>
    <w:rsid w:val="005B7E3F"/>
    <w:rsid w:val="005C026E"/>
    <w:rsid w:val="005C08CD"/>
    <w:rsid w:val="005C10AA"/>
    <w:rsid w:val="005C18A0"/>
    <w:rsid w:val="005C1AAC"/>
    <w:rsid w:val="005C2187"/>
    <w:rsid w:val="005C2271"/>
    <w:rsid w:val="005C24AC"/>
    <w:rsid w:val="005C265F"/>
    <w:rsid w:val="005C2AD3"/>
    <w:rsid w:val="005C3AD3"/>
    <w:rsid w:val="005C3AD5"/>
    <w:rsid w:val="005C3B3F"/>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39A"/>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1F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5D79"/>
    <w:rsid w:val="005E6540"/>
    <w:rsid w:val="005E688C"/>
    <w:rsid w:val="005E7248"/>
    <w:rsid w:val="005E760D"/>
    <w:rsid w:val="005E77D7"/>
    <w:rsid w:val="005E7DE5"/>
    <w:rsid w:val="005E7ECB"/>
    <w:rsid w:val="005F02E1"/>
    <w:rsid w:val="005F0621"/>
    <w:rsid w:val="005F0930"/>
    <w:rsid w:val="005F0A41"/>
    <w:rsid w:val="005F0D6F"/>
    <w:rsid w:val="005F2F3C"/>
    <w:rsid w:val="005F301D"/>
    <w:rsid w:val="005F48DD"/>
    <w:rsid w:val="005F4B28"/>
    <w:rsid w:val="005F5459"/>
    <w:rsid w:val="005F5814"/>
    <w:rsid w:val="005F5C70"/>
    <w:rsid w:val="005F5FDC"/>
    <w:rsid w:val="005F64D1"/>
    <w:rsid w:val="005F67D9"/>
    <w:rsid w:val="005F6818"/>
    <w:rsid w:val="005F6DE0"/>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93B"/>
    <w:rsid w:val="00603B22"/>
    <w:rsid w:val="00603FDA"/>
    <w:rsid w:val="00604267"/>
    <w:rsid w:val="00604297"/>
    <w:rsid w:val="00604336"/>
    <w:rsid w:val="00604FCD"/>
    <w:rsid w:val="0060509E"/>
    <w:rsid w:val="00605169"/>
    <w:rsid w:val="006052ED"/>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5B"/>
    <w:rsid w:val="006213BD"/>
    <w:rsid w:val="00621BB5"/>
    <w:rsid w:val="00621CAD"/>
    <w:rsid w:val="00621D78"/>
    <w:rsid w:val="00622C1C"/>
    <w:rsid w:val="00622F6F"/>
    <w:rsid w:val="00622FD6"/>
    <w:rsid w:val="00623163"/>
    <w:rsid w:val="00623FBB"/>
    <w:rsid w:val="00624372"/>
    <w:rsid w:val="00624429"/>
    <w:rsid w:val="0062465F"/>
    <w:rsid w:val="00624DE3"/>
    <w:rsid w:val="0062533D"/>
    <w:rsid w:val="00625939"/>
    <w:rsid w:val="00625EC2"/>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32"/>
    <w:rsid w:val="00635A4E"/>
    <w:rsid w:val="00635AC9"/>
    <w:rsid w:val="00636278"/>
    <w:rsid w:val="006365A0"/>
    <w:rsid w:val="00636685"/>
    <w:rsid w:val="006367E9"/>
    <w:rsid w:val="00636ADF"/>
    <w:rsid w:val="0063718B"/>
    <w:rsid w:val="00637293"/>
    <w:rsid w:val="006378FA"/>
    <w:rsid w:val="0064016F"/>
    <w:rsid w:val="006405F9"/>
    <w:rsid w:val="00641345"/>
    <w:rsid w:val="006414C2"/>
    <w:rsid w:val="00641BFE"/>
    <w:rsid w:val="00641FF3"/>
    <w:rsid w:val="0064203B"/>
    <w:rsid w:val="00642344"/>
    <w:rsid w:val="00642370"/>
    <w:rsid w:val="00642484"/>
    <w:rsid w:val="0064261F"/>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47EC9"/>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D6F"/>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065"/>
    <w:rsid w:val="006628E2"/>
    <w:rsid w:val="00662AC5"/>
    <w:rsid w:val="00663810"/>
    <w:rsid w:val="006639E0"/>
    <w:rsid w:val="00663ADD"/>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3A6"/>
    <w:rsid w:val="006817B1"/>
    <w:rsid w:val="0068198E"/>
    <w:rsid w:val="00681A61"/>
    <w:rsid w:val="00681C1E"/>
    <w:rsid w:val="00681F06"/>
    <w:rsid w:val="00681FDD"/>
    <w:rsid w:val="00682276"/>
    <w:rsid w:val="0068265C"/>
    <w:rsid w:val="006827DD"/>
    <w:rsid w:val="00682994"/>
    <w:rsid w:val="00682C8A"/>
    <w:rsid w:val="0068328F"/>
    <w:rsid w:val="00683401"/>
    <w:rsid w:val="006836B1"/>
    <w:rsid w:val="00683922"/>
    <w:rsid w:val="006839F6"/>
    <w:rsid w:val="00683DA0"/>
    <w:rsid w:val="006842BF"/>
    <w:rsid w:val="00684583"/>
    <w:rsid w:val="00684A02"/>
    <w:rsid w:val="00684D43"/>
    <w:rsid w:val="0068523E"/>
    <w:rsid w:val="006859C9"/>
    <w:rsid w:val="00685A6C"/>
    <w:rsid w:val="00685B1C"/>
    <w:rsid w:val="00685B9E"/>
    <w:rsid w:val="00685C9B"/>
    <w:rsid w:val="00685F7B"/>
    <w:rsid w:val="00686438"/>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24D"/>
    <w:rsid w:val="006C1349"/>
    <w:rsid w:val="006C134B"/>
    <w:rsid w:val="006C140D"/>
    <w:rsid w:val="006C1499"/>
    <w:rsid w:val="006C1BC1"/>
    <w:rsid w:val="006C1F50"/>
    <w:rsid w:val="006C22BB"/>
    <w:rsid w:val="006C28EE"/>
    <w:rsid w:val="006C2E30"/>
    <w:rsid w:val="006C30BB"/>
    <w:rsid w:val="006C3BDD"/>
    <w:rsid w:val="006C429E"/>
    <w:rsid w:val="006C4892"/>
    <w:rsid w:val="006C49AA"/>
    <w:rsid w:val="006C4E7A"/>
    <w:rsid w:val="006C4F5B"/>
    <w:rsid w:val="006C5113"/>
    <w:rsid w:val="006C5681"/>
    <w:rsid w:val="006C598E"/>
    <w:rsid w:val="006C5AB6"/>
    <w:rsid w:val="006C60B1"/>
    <w:rsid w:val="006C680E"/>
    <w:rsid w:val="006C6CEA"/>
    <w:rsid w:val="006C6F95"/>
    <w:rsid w:val="006C7467"/>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C43"/>
    <w:rsid w:val="006E3E1F"/>
    <w:rsid w:val="006E4BCD"/>
    <w:rsid w:val="006E5188"/>
    <w:rsid w:val="006E581A"/>
    <w:rsid w:val="006E65C3"/>
    <w:rsid w:val="006E6F7B"/>
    <w:rsid w:val="006E7D01"/>
    <w:rsid w:val="006E7F94"/>
    <w:rsid w:val="006F022A"/>
    <w:rsid w:val="006F0517"/>
    <w:rsid w:val="006F05E0"/>
    <w:rsid w:val="006F0625"/>
    <w:rsid w:val="006F0D08"/>
    <w:rsid w:val="006F11C6"/>
    <w:rsid w:val="006F12B0"/>
    <w:rsid w:val="006F131F"/>
    <w:rsid w:val="006F1700"/>
    <w:rsid w:val="006F2228"/>
    <w:rsid w:val="006F22DF"/>
    <w:rsid w:val="006F2352"/>
    <w:rsid w:val="006F23F8"/>
    <w:rsid w:val="006F2C37"/>
    <w:rsid w:val="006F3C86"/>
    <w:rsid w:val="006F3DDD"/>
    <w:rsid w:val="006F40A0"/>
    <w:rsid w:val="006F4291"/>
    <w:rsid w:val="006F42B8"/>
    <w:rsid w:val="006F48E2"/>
    <w:rsid w:val="006F4CAB"/>
    <w:rsid w:val="006F4E6A"/>
    <w:rsid w:val="006F512D"/>
    <w:rsid w:val="006F5817"/>
    <w:rsid w:val="006F5B40"/>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71C"/>
    <w:rsid w:val="00701835"/>
    <w:rsid w:val="00701885"/>
    <w:rsid w:val="00701C47"/>
    <w:rsid w:val="007020FE"/>
    <w:rsid w:val="0070211F"/>
    <w:rsid w:val="00702788"/>
    <w:rsid w:val="007029FC"/>
    <w:rsid w:val="00702B6C"/>
    <w:rsid w:val="00702D3D"/>
    <w:rsid w:val="00703072"/>
    <w:rsid w:val="00703113"/>
    <w:rsid w:val="0070394B"/>
    <w:rsid w:val="00703B3F"/>
    <w:rsid w:val="00703DA4"/>
    <w:rsid w:val="00704E02"/>
    <w:rsid w:val="00705016"/>
    <w:rsid w:val="007057AB"/>
    <w:rsid w:val="00705AC2"/>
    <w:rsid w:val="00705CBC"/>
    <w:rsid w:val="007062F9"/>
    <w:rsid w:val="0070646B"/>
    <w:rsid w:val="0070653B"/>
    <w:rsid w:val="00706656"/>
    <w:rsid w:val="0070699D"/>
    <w:rsid w:val="00706A2D"/>
    <w:rsid w:val="00706C4B"/>
    <w:rsid w:val="00707410"/>
    <w:rsid w:val="00707466"/>
    <w:rsid w:val="007077EA"/>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337"/>
    <w:rsid w:val="0071752A"/>
    <w:rsid w:val="00717660"/>
    <w:rsid w:val="0072003E"/>
    <w:rsid w:val="00720203"/>
    <w:rsid w:val="00720580"/>
    <w:rsid w:val="007205E3"/>
    <w:rsid w:val="00721195"/>
    <w:rsid w:val="00721D18"/>
    <w:rsid w:val="0072237D"/>
    <w:rsid w:val="0072264A"/>
    <w:rsid w:val="00723410"/>
    <w:rsid w:val="00723428"/>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43D"/>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516"/>
    <w:rsid w:val="0075170A"/>
    <w:rsid w:val="00751E0C"/>
    <w:rsid w:val="007525B9"/>
    <w:rsid w:val="007526AF"/>
    <w:rsid w:val="00752BD5"/>
    <w:rsid w:val="007532E0"/>
    <w:rsid w:val="00753315"/>
    <w:rsid w:val="00753772"/>
    <w:rsid w:val="0075399F"/>
    <w:rsid w:val="00754408"/>
    <w:rsid w:val="00754A39"/>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53B"/>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70B0"/>
    <w:rsid w:val="00777711"/>
    <w:rsid w:val="0078035D"/>
    <w:rsid w:val="00780B61"/>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695"/>
    <w:rsid w:val="00785829"/>
    <w:rsid w:val="00785D48"/>
    <w:rsid w:val="00786034"/>
    <w:rsid w:val="00786434"/>
    <w:rsid w:val="00786B2F"/>
    <w:rsid w:val="007873C6"/>
    <w:rsid w:val="007873CA"/>
    <w:rsid w:val="00790188"/>
    <w:rsid w:val="007901AD"/>
    <w:rsid w:val="00790637"/>
    <w:rsid w:val="00790655"/>
    <w:rsid w:val="00790ACD"/>
    <w:rsid w:val="00790C60"/>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27C"/>
    <w:rsid w:val="007A24B8"/>
    <w:rsid w:val="007A28A9"/>
    <w:rsid w:val="007A3390"/>
    <w:rsid w:val="007A3447"/>
    <w:rsid w:val="007A34E5"/>
    <w:rsid w:val="007A3C50"/>
    <w:rsid w:val="007A3CBE"/>
    <w:rsid w:val="007A425B"/>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0D3C"/>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B0B"/>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422"/>
    <w:rsid w:val="007E7565"/>
    <w:rsid w:val="007E7583"/>
    <w:rsid w:val="007E7786"/>
    <w:rsid w:val="007E7BB8"/>
    <w:rsid w:val="007E7C87"/>
    <w:rsid w:val="007F06A4"/>
    <w:rsid w:val="007F07D5"/>
    <w:rsid w:val="007F0AB3"/>
    <w:rsid w:val="007F0F39"/>
    <w:rsid w:val="007F14A8"/>
    <w:rsid w:val="007F1D36"/>
    <w:rsid w:val="007F1DFA"/>
    <w:rsid w:val="007F246C"/>
    <w:rsid w:val="007F2F5E"/>
    <w:rsid w:val="007F3993"/>
    <w:rsid w:val="007F48C8"/>
    <w:rsid w:val="007F48D6"/>
    <w:rsid w:val="007F573A"/>
    <w:rsid w:val="007F5AB9"/>
    <w:rsid w:val="007F5D3E"/>
    <w:rsid w:val="007F6146"/>
    <w:rsid w:val="007F641C"/>
    <w:rsid w:val="007F65A3"/>
    <w:rsid w:val="007F6C95"/>
    <w:rsid w:val="007F6ECE"/>
    <w:rsid w:val="007F7A92"/>
    <w:rsid w:val="007F7CB4"/>
    <w:rsid w:val="007F7EB3"/>
    <w:rsid w:val="008001BD"/>
    <w:rsid w:val="0080059F"/>
    <w:rsid w:val="00800655"/>
    <w:rsid w:val="00800E58"/>
    <w:rsid w:val="00801073"/>
    <w:rsid w:val="008020BB"/>
    <w:rsid w:val="008021E3"/>
    <w:rsid w:val="00802273"/>
    <w:rsid w:val="00802D17"/>
    <w:rsid w:val="00803060"/>
    <w:rsid w:val="008033C5"/>
    <w:rsid w:val="00803CF3"/>
    <w:rsid w:val="0080419C"/>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2C6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7EC"/>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3B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BB8"/>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718"/>
    <w:rsid w:val="00853D20"/>
    <w:rsid w:val="00853E03"/>
    <w:rsid w:val="00855162"/>
    <w:rsid w:val="00855332"/>
    <w:rsid w:val="0085533F"/>
    <w:rsid w:val="00855458"/>
    <w:rsid w:val="008558E1"/>
    <w:rsid w:val="00856168"/>
    <w:rsid w:val="0085674B"/>
    <w:rsid w:val="0085696A"/>
    <w:rsid w:val="00856D97"/>
    <w:rsid w:val="00856DF2"/>
    <w:rsid w:val="00857128"/>
    <w:rsid w:val="008571E3"/>
    <w:rsid w:val="00857411"/>
    <w:rsid w:val="0085781F"/>
    <w:rsid w:val="008579AA"/>
    <w:rsid w:val="00857EC4"/>
    <w:rsid w:val="00860E4B"/>
    <w:rsid w:val="008621F2"/>
    <w:rsid w:val="008623FE"/>
    <w:rsid w:val="008629DA"/>
    <w:rsid w:val="00862E71"/>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9D6"/>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5CA"/>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8CA"/>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0C0"/>
    <w:rsid w:val="008B72B7"/>
    <w:rsid w:val="008B794C"/>
    <w:rsid w:val="008C0335"/>
    <w:rsid w:val="008C0FA2"/>
    <w:rsid w:val="008C215B"/>
    <w:rsid w:val="008C2315"/>
    <w:rsid w:val="008C2B4B"/>
    <w:rsid w:val="008C2F79"/>
    <w:rsid w:val="008C3224"/>
    <w:rsid w:val="008C3E7D"/>
    <w:rsid w:val="008C46BE"/>
    <w:rsid w:val="008C474A"/>
    <w:rsid w:val="008C47D6"/>
    <w:rsid w:val="008C4921"/>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9D7"/>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1E2F"/>
    <w:rsid w:val="008E2180"/>
    <w:rsid w:val="008E2656"/>
    <w:rsid w:val="008E26B2"/>
    <w:rsid w:val="008E28E8"/>
    <w:rsid w:val="008E2973"/>
    <w:rsid w:val="008E2BBB"/>
    <w:rsid w:val="008E3CBC"/>
    <w:rsid w:val="008E3FC0"/>
    <w:rsid w:val="008E4134"/>
    <w:rsid w:val="008E440C"/>
    <w:rsid w:val="008E4542"/>
    <w:rsid w:val="008E483F"/>
    <w:rsid w:val="008E4A2B"/>
    <w:rsid w:val="008E58A8"/>
    <w:rsid w:val="008E614C"/>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122"/>
    <w:rsid w:val="008F4CFA"/>
    <w:rsid w:val="008F4F3B"/>
    <w:rsid w:val="008F568E"/>
    <w:rsid w:val="008F5CCB"/>
    <w:rsid w:val="008F5F0F"/>
    <w:rsid w:val="008F5F9B"/>
    <w:rsid w:val="008F5FD0"/>
    <w:rsid w:val="008F62B0"/>
    <w:rsid w:val="008F6F8D"/>
    <w:rsid w:val="008F74B8"/>
    <w:rsid w:val="008F78A2"/>
    <w:rsid w:val="008F7EE9"/>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52A"/>
    <w:rsid w:val="00905FB6"/>
    <w:rsid w:val="009065D4"/>
    <w:rsid w:val="0090765C"/>
    <w:rsid w:val="00907E4E"/>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386"/>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723"/>
    <w:rsid w:val="009308DE"/>
    <w:rsid w:val="00931692"/>
    <w:rsid w:val="0093193C"/>
    <w:rsid w:val="009322FD"/>
    <w:rsid w:val="00932662"/>
    <w:rsid w:val="00932DE5"/>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067"/>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4FD"/>
    <w:rsid w:val="00957774"/>
    <w:rsid w:val="00957944"/>
    <w:rsid w:val="00960A6D"/>
    <w:rsid w:val="00961C29"/>
    <w:rsid w:val="00961C97"/>
    <w:rsid w:val="00961ED2"/>
    <w:rsid w:val="009620FD"/>
    <w:rsid w:val="00962384"/>
    <w:rsid w:val="009623E0"/>
    <w:rsid w:val="00962873"/>
    <w:rsid w:val="009628D2"/>
    <w:rsid w:val="00962BBA"/>
    <w:rsid w:val="00962FE0"/>
    <w:rsid w:val="00963619"/>
    <w:rsid w:val="009639C3"/>
    <w:rsid w:val="0096405E"/>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758"/>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C5C"/>
    <w:rsid w:val="00991E3D"/>
    <w:rsid w:val="00991F7B"/>
    <w:rsid w:val="00992770"/>
    <w:rsid w:val="00992B5D"/>
    <w:rsid w:val="00992D5B"/>
    <w:rsid w:val="0099302B"/>
    <w:rsid w:val="00993213"/>
    <w:rsid w:val="0099353C"/>
    <w:rsid w:val="0099380C"/>
    <w:rsid w:val="00993833"/>
    <w:rsid w:val="00993B3D"/>
    <w:rsid w:val="00993DF6"/>
    <w:rsid w:val="00993F4A"/>
    <w:rsid w:val="009943DC"/>
    <w:rsid w:val="00994431"/>
    <w:rsid w:val="00994D18"/>
    <w:rsid w:val="0099522A"/>
    <w:rsid w:val="009954AC"/>
    <w:rsid w:val="00995532"/>
    <w:rsid w:val="0099590C"/>
    <w:rsid w:val="00995DEC"/>
    <w:rsid w:val="00996151"/>
    <w:rsid w:val="009961DF"/>
    <w:rsid w:val="0099671F"/>
    <w:rsid w:val="00996C17"/>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6C9"/>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0730"/>
    <w:rsid w:val="009B1202"/>
    <w:rsid w:val="009B1D87"/>
    <w:rsid w:val="009B20BE"/>
    <w:rsid w:val="009B279C"/>
    <w:rsid w:val="009B2B46"/>
    <w:rsid w:val="009B2BA0"/>
    <w:rsid w:val="009B2C2E"/>
    <w:rsid w:val="009B2CAA"/>
    <w:rsid w:val="009B2D23"/>
    <w:rsid w:val="009B2F19"/>
    <w:rsid w:val="009B3445"/>
    <w:rsid w:val="009B35C7"/>
    <w:rsid w:val="009B3AF3"/>
    <w:rsid w:val="009B3EB5"/>
    <w:rsid w:val="009B41F3"/>
    <w:rsid w:val="009B427B"/>
    <w:rsid w:val="009B4545"/>
    <w:rsid w:val="009B4877"/>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0F7"/>
    <w:rsid w:val="009C35F7"/>
    <w:rsid w:val="009C395E"/>
    <w:rsid w:val="009C4011"/>
    <w:rsid w:val="009C42E7"/>
    <w:rsid w:val="009C4325"/>
    <w:rsid w:val="009C4794"/>
    <w:rsid w:val="009C47DF"/>
    <w:rsid w:val="009C4946"/>
    <w:rsid w:val="009C4A2E"/>
    <w:rsid w:val="009C4A81"/>
    <w:rsid w:val="009C4B71"/>
    <w:rsid w:val="009C4DB3"/>
    <w:rsid w:val="009C5570"/>
    <w:rsid w:val="009C5867"/>
    <w:rsid w:val="009C591E"/>
    <w:rsid w:val="009C59E8"/>
    <w:rsid w:val="009C5B3E"/>
    <w:rsid w:val="009C5CBD"/>
    <w:rsid w:val="009C5E4E"/>
    <w:rsid w:val="009C6227"/>
    <w:rsid w:val="009C6475"/>
    <w:rsid w:val="009C6765"/>
    <w:rsid w:val="009C69F1"/>
    <w:rsid w:val="009C6A17"/>
    <w:rsid w:val="009C6A49"/>
    <w:rsid w:val="009C6C48"/>
    <w:rsid w:val="009C6D42"/>
    <w:rsid w:val="009C6E09"/>
    <w:rsid w:val="009C6F48"/>
    <w:rsid w:val="009C7561"/>
    <w:rsid w:val="009C7737"/>
    <w:rsid w:val="009C7F13"/>
    <w:rsid w:val="009D0212"/>
    <w:rsid w:val="009D0592"/>
    <w:rsid w:val="009D0880"/>
    <w:rsid w:val="009D0B48"/>
    <w:rsid w:val="009D0B66"/>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017"/>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587"/>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49F8"/>
    <w:rsid w:val="00A052D5"/>
    <w:rsid w:val="00A05568"/>
    <w:rsid w:val="00A06063"/>
    <w:rsid w:val="00A066D1"/>
    <w:rsid w:val="00A06BC9"/>
    <w:rsid w:val="00A073C0"/>
    <w:rsid w:val="00A07434"/>
    <w:rsid w:val="00A079A9"/>
    <w:rsid w:val="00A07B79"/>
    <w:rsid w:val="00A07F56"/>
    <w:rsid w:val="00A106D4"/>
    <w:rsid w:val="00A107DF"/>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6F02"/>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0E2F"/>
    <w:rsid w:val="00A31409"/>
    <w:rsid w:val="00A318C7"/>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43C"/>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AB8"/>
    <w:rsid w:val="00A46BDF"/>
    <w:rsid w:val="00A4792E"/>
    <w:rsid w:val="00A47DC1"/>
    <w:rsid w:val="00A47E5A"/>
    <w:rsid w:val="00A504F7"/>
    <w:rsid w:val="00A50B92"/>
    <w:rsid w:val="00A5187E"/>
    <w:rsid w:val="00A51982"/>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431A"/>
    <w:rsid w:val="00A64909"/>
    <w:rsid w:val="00A6531C"/>
    <w:rsid w:val="00A65987"/>
    <w:rsid w:val="00A65A91"/>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33C"/>
    <w:rsid w:val="00A734FD"/>
    <w:rsid w:val="00A73524"/>
    <w:rsid w:val="00A73B54"/>
    <w:rsid w:val="00A73C4A"/>
    <w:rsid w:val="00A73F1C"/>
    <w:rsid w:val="00A73F2D"/>
    <w:rsid w:val="00A74B9A"/>
    <w:rsid w:val="00A74BB1"/>
    <w:rsid w:val="00A7597B"/>
    <w:rsid w:val="00A768D4"/>
    <w:rsid w:val="00A76A6A"/>
    <w:rsid w:val="00A772E8"/>
    <w:rsid w:val="00A774B8"/>
    <w:rsid w:val="00A77711"/>
    <w:rsid w:val="00A779B0"/>
    <w:rsid w:val="00A77A18"/>
    <w:rsid w:val="00A77AD3"/>
    <w:rsid w:val="00A800E5"/>
    <w:rsid w:val="00A80144"/>
    <w:rsid w:val="00A809CC"/>
    <w:rsid w:val="00A80A53"/>
    <w:rsid w:val="00A80EB3"/>
    <w:rsid w:val="00A81089"/>
    <w:rsid w:val="00A81323"/>
    <w:rsid w:val="00A8162C"/>
    <w:rsid w:val="00A82048"/>
    <w:rsid w:val="00A821CF"/>
    <w:rsid w:val="00A8266F"/>
    <w:rsid w:val="00A82ABE"/>
    <w:rsid w:val="00A83378"/>
    <w:rsid w:val="00A835C2"/>
    <w:rsid w:val="00A835FB"/>
    <w:rsid w:val="00A838D2"/>
    <w:rsid w:val="00A83AF7"/>
    <w:rsid w:val="00A83B8B"/>
    <w:rsid w:val="00A843C2"/>
    <w:rsid w:val="00A84409"/>
    <w:rsid w:val="00A84A09"/>
    <w:rsid w:val="00A84DEC"/>
    <w:rsid w:val="00A84E54"/>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25D"/>
    <w:rsid w:val="00A92CCB"/>
    <w:rsid w:val="00A92D84"/>
    <w:rsid w:val="00A93358"/>
    <w:rsid w:val="00A93763"/>
    <w:rsid w:val="00A9395E"/>
    <w:rsid w:val="00A939C9"/>
    <w:rsid w:val="00A93B8B"/>
    <w:rsid w:val="00A947FD"/>
    <w:rsid w:val="00A94C6A"/>
    <w:rsid w:val="00A94D7D"/>
    <w:rsid w:val="00A94D7E"/>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345"/>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53E"/>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4D79"/>
    <w:rsid w:val="00AD57FC"/>
    <w:rsid w:val="00AD62B1"/>
    <w:rsid w:val="00AD63B6"/>
    <w:rsid w:val="00AD6422"/>
    <w:rsid w:val="00AD64FF"/>
    <w:rsid w:val="00AD6A7D"/>
    <w:rsid w:val="00AD7086"/>
    <w:rsid w:val="00AD7428"/>
    <w:rsid w:val="00AD7767"/>
    <w:rsid w:val="00AD7887"/>
    <w:rsid w:val="00AD7A46"/>
    <w:rsid w:val="00AE0D34"/>
    <w:rsid w:val="00AE0DDA"/>
    <w:rsid w:val="00AE1151"/>
    <w:rsid w:val="00AE127F"/>
    <w:rsid w:val="00AE13AD"/>
    <w:rsid w:val="00AE16AE"/>
    <w:rsid w:val="00AE2068"/>
    <w:rsid w:val="00AE2237"/>
    <w:rsid w:val="00AE2682"/>
    <w:rsid w:val="00AE270D"/>
    <w:rsid w:val="00AE2B63"/>
    <w:rsid w:val="00AE2E01"/>
    <w:rsid w:val="00AE2FDB"/>
    <w:rsid w:val="00AE3313"/>
    <w:rsid w:val="00AE37B7"/>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74"/>
    <w:rsid w:val="00AF4DCF"/>
    <w:rsid w:val="00AF516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27D"/>
    <w:rsid w:val="00B02539"/>
    <w:rsid w:val="00B0254E"/>
    <w:rsid w:val="00B02708"/>
    <w:rsid w:val="00B02D4C"/>
    <w:rsid w:val="00B02DEE"/>
    <w:rsid w:val="00B030D0"/>
    <w:rsid w:val="00B03543"/>
    <w:rsid w:val="00B035D4"/>
    <w:rsid w:val="00B036D2"/>
    <w:rsid w:val="00B03A53"/>
    <w:rsid w:val="00B03A6E"/>
    <w:rsid w:val="00B03C0D"/>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57A"/>
    <w:rsid w:val="00B1167F"/>
    <w:rsid w:val="00B119BD"/>
    <w:rsid w:val="00B12373"/>
    <w:rsid w:val="00B12381"/>
    <w:rsid w:val="00B12A20"/>
    <w:rsid w:val="00B13E91"/>
    <w:rsid w:val="00B13F3D"/>
    <w:rsid w:val="00B13F40"/>
    <w:rsid w:val="00B13FB3"/>
    <w:rsid w:val="00B13FE2"/>
    <w:rsid w:val="00B14A42"/>
    <w:rsid w:val="00B151F8"/>
    <w:rsid w:val="00B15A30"/>
    <w:rsid w:val="00B15AF8"/>
    <w:rsid w:val="00B15EBA"/>
    <w:rsid w:val="00B15F3B"/>
    <w:rsid w:val="00B162D2"/>
    <w:rsid w:val="00B164D4"/>
    <w:rsid w:val="00B164D5"/>
    <w:rsid w:val="00B17105"/>
    <w:rsid w:val="00B176AB"/>
    <w:rsid w:val="00B1775C"/>
    <w:rsid w:val="00B2019D"/>
    <w:rsid w:val="00B20C20"/>
    <w:rsid w:val="00B212EA"/>
    <w:rsid w:val="00B21392"/>
    <w:rsid w:val="00B215A4"/>
    <w:rsid w:val="00B217D9"/>
    <w:rsid w:val="00B21A8D"/>
    <w:rsid w:val="00B21D35"/>
    <w:rsid w:val="00B21DC2"/>
    <w:rsid w:val="00B21DEE"/>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286"/>
    <w:rsid w:val="00B26429"/>
    <w:rsid w:val="00B3047B"/>
    <w:rsid w:val="00B30520"/>
    <w:rsid w:val="00B30ECA"/>
    <w:rsid w:val="00B31326"/>
    <w:rsid w:val="00B31780"/>
    <w:rsid w:val="00B3190C"/>
    <w:rsid w:val="00B319BB"/>
    <w:rsid w:val="00B31DF6"/>
    <w:rsid w:val="00B31E20"/>
    <w:rsid w:val="00B329EA"/>
    <w:rsid w:val="00B3356F"/>
    <w:rsid w:val="00B33697"/>
    <w:rsid w:val="00B337DE"/>
    <w:rsid w:val="00B33AE8"/>
    <w:rsid w:val="00B33F1F"/>
    <w:rsid w:val="00B34D38"/>
    <w:rsid w:val="00B351DB"/>
    <w:rsid w:val="00B35806"/>
    <w:rsid w:val="00B35F1B"/>
    <w:rsid w:val="00B366B5"/>
    <w:rsid w:val="00B36AD0"/>
    <w:rsid w:val="00B36C31"/>
    <w:rsid w:val="00B36EA9"/>
    <w:rsid w:val="00B3712A"/>
    <w:rsid w:val="00B40087"/>
    <w:rsid w:val="00B40C09"/>
    <w:rsid w:val="00B415AE"/>
    <w:rsid w:val="00B415E0"/>
    <w:rsid w:val="00B4164D"/>
    <w:rsid w:val="00B41F2B"/>
    <w:rsid w:val="00B41FEC"/>
    <w:rsid w:val="00B42445"/>
    <w:rsid w:val="00B432E1"/>
    <w:rsid w:val="00B433D7"/>
    <w:rsid w:val="00B438BE"/>
    <w:rsid w:val="00B43E41"/>
    <w:rsid w:val="00B44007"/>
    <w:rsid w:val="00B440D8"/>
    <w:rsid w:val="00B44259"/>
    <w:rsid w:val="00B44567"/>
    <w:rsid w:val="00B44774"/>
    <w:rsid w:val="00B44BCF"/>
    <w:rsid w:val="00B44E0E"/>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5B12"/>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038"/>
    <w:rsid w:val="00B6624D"/>
    <w:rsid w:val="00B66255"/>
    <w:rsid w:val="00B6629C"/>
    <w:rsid w:val="00B671B1"/>
    <w:rsid w:val="00B67251"/>
    <w:rsid w:val="00B6737C"/>
    <w:rsid w:val="00B67433"/>
    <w:rsid w:val="00B67619"/>
    <w:rsid w:val="00B6761C"/>
    <w:rsid w:val="00B67A60"/>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3B2"/>
    <w:rsid w:val="00B75DED"/>
    <w:rsid w:val="00B760AA"/>
    <w:rsid w:val="00B76132"/>
    <w:rsid w:val="00B7627F"/>
    <w:rsid w:val="00B7687E"/>
    <w:rsid w:val="00B76F81"/>
    <w:rsid w:val="00B77386"/>
    <w:rsid w:val="00B8046D"/>
    <w:rsid w:val="00B805D2"/>
    <w:rsid w:val="00B80ED2"/>
    <w:rsid w:val="00B813FE"/>
    <w:rsid w:val="00B8159D"/>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03F5"/>
    <w:rsid w:val="00BB1019"/>
    <w:rsid w:val="00BB2063"/>
    <w:rsid w:val="00BB20CE"/>
    <w:rsid w:val="00BB2192"/>
    <w:rsid w:val="00BB21D5"/>
    <w:rsid w:val="00BB2E09"/>
    <w:rsid w:val="00BB32AD"/>
    <w:rsid w:val="00BB361B"/>
    <w:rsid w:val="00BB3AFD"/>
    <w:rsid w:val="00BB3B98"/>
    <w:rsid w:val="00BB3BB5"/>
    <w:rsid w:val="00BB4045"/>
    <w:rsid w:val="00BB4577"/>
    <w:rsid w:val="00BB4678"/>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5EA"/>
    <w:rsid w:val="00BC2757"/>
    <w:rsid w:val="00BC294C"/>
    <w:rsid w:val="00BC304C"/>
    <w:rsid w:val="00BC30B3"/>
    <w:rsid w:val="00BC321B"/>
    <w:rsid w:val="00BC3331"/>
    <w:rsid w:val="00BC33CA"/>
    <w:rsid w:val="00BC34BE"/>
    <w:rsid w:val="00BC3744"/>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65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E7EE8"/>
    <w:rsid w:val="00BF0B6D"/>
    <w:rsid w:val="00BF0B95"/>
    <w:rsid w:val="00BF0E1B"/>
    <w:rsid w:val="00BF1BB7"/>
    <w:rsid w:val="00BF2245"/>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217"/>
    <w:rsid w:val="00BF76F1"/>
    <w:rsid w:val="00C00219"/>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86B"/>
    <w:rsid w:val="00C04C02"/>
    <w:rsid w:val="00C04C09"/>
    <w:rsid w:val="00C04D24"/>
    <w:rsid w:val="00C0550A"/>
    <w:rsid w:val="00C05A49"/>
    <w:rsid w:val="00C05B8E"/>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2CB"/>
    <w:rsid w:val="00C15714"/>
    <w:rsid w:val="00C1573B"/>
    <w:rsid w:val="00C15800"/>
    <w:rsid w:val="00C159BF"/>
    <w:rsid w:val="00C15B2C"/>
    <w:rsid w:val="00C15DE0"/>
    <w:rsid w:val="00C16886"/>
    <w:rsid w:val="00C16FEA"/>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5EE2"/>
    <w:rsid w:val="00C262B3"/>
    <w:rsid w:val="00C26470"/>
    <w:rsid w:val="00C27A55"/>
    <w:rsid w:val="00C30012"/>
    <w:rsid w:val="00C30536"/>
    <w:rsid w:val="00C306FA"/>
    <w:rsid w:val="00C30795"/>
    <w:rsid w:val="00C30B31"/>
    <w:rsid w:val="00C311F6"/>
    <w:rsid w:val="00C31477"/>
    <w:rsid w:val="00C3311A"/>
    <w:rsid w:val="00C331BB"/>
    <w:rsid w:val="00C332D0"/>
    <w:rsid w:val="00C33EFF"/>
    <w:rsid w:val="00C33FC1"/>
    <w:rsid w:val="00C341CC"/>
    <w:rsid w:val="00C34231"/>
    <w:rsid w:val="00C34421"/>
    <w:rsid w:val="00C34C29"/>
    <w:rsid w:val="00C35317"/>
    <w:rsid w:val="00C35537"/>
    <w:rsid w:val="00C35F44"/>
    <w:rsid w:val="00C3697A"/>
    <w:rsid w:val="00C37478"/>
    <w:rsid w:val="00C37686"/>
    <w:rsid w:val="00C377A8"/>
    <w:rsid w:val="00C37B26"/>
    <w:rsid w:val="00C37B4F"/>
    <w:rsid w:val="00C37B88"/>
    <w:rsid w:val="00C4002B"/>
    <w:rsid w:val="00C404E1"/>
    <w:rsid w:val="00C406FC"/>
    <w:rsid w:val="00C4071A"/>
    <w:rsid w:val="00C408F3"/>
    <w:rsid w:val="00C40B3D"/>
    <w:rsid w:val="00C40D65"/>
    <w:rsid w:val="00C40F0A"/>
    <w:rsid w:val="00C41084"/>
    <w:rsid w:val="00C4110A"/>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A5B"/>
    <w:rsid w:val="00C52B06"/>
    <w:rsid w:val="00C52B75"/>
    <w:rsid w:val="00C544BD"/>
    <w:rsid w:val="00C54609"/>
    <w:rsid w:val="00C566D7"/>
    <w:rsid w:val="00C56723"/>
    <w:rsid w:val="00C569D2"/>
    <w:rsid w:val="00C570E0"/>
    <w:rsid w:val="00C57972"/>
    <w:rsid w:val="00C60FE1"/>
    <w:rsid w:val="00C61692"/>
    <w:rsid w:val="00C61B10"/>
    <w:rsid w:val="00C61BA7"/>
    <w:rsid w:val="00C61DCF"/>
    <w:rsid w:val="00C621AB"/>
    <w:rsid w:val="00C62227"/>
    <w:rsid w:val="00C6227E"/>
    <w:rsid w:val="00C62298"/>
    <w:rsid w:val="00C629FF"/>
    <w:rsid w:val="00C62D0C"/>
    <w:rsid w:val="00C62DA0"/>
    <w:rsid w:val="00C62EC7"/>
    <w:rsid w:val="00C632B6"/>
    <w:rsid w:val="00C6365D"/>
    <w:rsid w:val="00C63BD9"/>
    <w:rsid w:val="00C63D62"/>
    <w:rsid w:val="00C6406B"/>
    <w:rsid w:val="00C64A28"/>
    <w:rsid w:val="00C64B8C"/>
    <w:rsid w:val="00C64DAF"/>
    <w:rsid w:val="00C65C21"/>
    <w:rsid w:val="00C6675C"/>
    <w:rsid w:val="00C66B45"/>
    <w:rsid w:val="00C66BAC"/>
    <w:rsid w:val="00C66F6F"/>
    <w:rsid w:val="00C67187"/>
    <w:rsid w:val="00C7039F"/>
    <w:rsid w:val="00C7069C"/>
    <w:rsid w:val="00C70D19"/>
    <w:rsid w:val="00C70FC9"/>
    <w:rsid w:val="00C71164"/>
    <w:rsid w:val="00C71483"/>
    <w:rsid w:val="00C718BB"/>
    <w:rsid w:val="00C71FCD"/>
    <w:rsid w:val="00C72692"/>
    <w:rsid w:val="00C726A4"/>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15"/>
    <w:rsid w:val="00C83E86"/>
    <w:rsid w:val="00C840C9"/>
    <w:rsid w:val="00C842A0"/>
    <w:rsid w:val="00C84CD0"/>
    <w:rsid w:val="00C853A5"/>
    <w:rsid w:val="00C853FF"/>
    <w:rsid w:val="00C854F4"/>
    <w:rsid w:val="00C861EC"/>
    <w:rsid w:val="00C86600"/>
    <w:rsid w:val="00C869A0"/>
    <w:rsid w:val="00C86A8A"/>
    <w:rsid w:val="00C871EB"/>
    <w:rsid w:val="00C872A5"/>
    <w:rsid w:val="00C875B5"/>
    <w:rsid w:val="00C87CF4"/>
    <w:rsid w:val="00C9092E"/>
    <w:rsid w:val="00C90A99"/>
    <w:rsid w:val="00C90AAD"/>
    <w:rsid w:val="00C90E37"/>
    <w:rsid w:val="00C910DB"/>
    <w:rsid w:val="00C91592"/>
    <w:rsid w:val="00C915A4"/>
    <w:rsid w:val="00C91684"/>
    <w:rsid w:val="00C92167"/>
    <w:rsid w:val="00C92AB7"/>
    <w:rsid w:val="00C9304D"/>
    <w:rsid w:val="00C93576"/>
    <w:rsid w:val="00C937A6"/>
    <w:rsid w:val="00C93DF5"/>
    <w:rsid w:val="00C94340"/>
    <w:rsid w:val="00C95D8C"/>
    <w:rsid w:val="00C9689B"/>
    <w:rsid w:val="00C97046"/>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EA"/>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95D"/>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55D"/>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BFB"/>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66A"/>
    <w:rsid w:val="00CE38AF"/>
    <w:rsid w:val="00CE3B82"/>
    <w:rsid w:val="00CE3DF7"/>
    <w:rsid w:val="00CE3FD0"/>
    <w:rsid w:val="00CE4D7B"/>
    <w:rsid w:val="00CE4DE1"/>
    <w:rsid w:val="00CE574B"/>
    <w:rsid w:val="00CE5B88"/>
    <w:rsid w:val="00CE5D70"/>
    <w:rsid w:val="00CE5F48"/>
    <w:rsid w:val="00CE6270"/>
    <w:rsid w:val="00CE6C6C"/>
    <w:rsid w:val="00CE6DF3"/>
    <w:rsid w:val="00CE7758"/>
    <w:rsid w:val="00CF0015"/>
    <w:rsid w:val="00CF0018"/>
    <w:rsid w:val="00CF00F8"/>
    <w:rsid w:val="00CF04BB"/>
    <w:rsid w:val="00CF0733"/>
    <w:rsid w:val="00CF11F4"/>
    <w:rsid w:val="00CF19FD"/>
    <w:rsid w:val="00CF1E94"/>
    <w:rsid w:val="00CF3038"/>
    <w:rsid w:val="00CF3385"/>
    <w:rsid w:val="00CF35DB"/>
    <w:rsid w:val="00CF367C"/>
    <w:rsid w:val="00CF36D6"/>
    <w:rsid w:val="00CF3B0E"/>
    <w:rsid w:val="00CF419D"/>
    <w:rsid w:val="00CF44D7"/>
    <w:rsid w:val="00CF486E"/>
    <w:rsid w:val="00CF4EFC"/>
    <w:rsid w:val="00CF517C"/>
    <w:rsid w:val="00CF51BC"/>
    <w:rsid w:val="00CF58DE"/>
    <w:rsid w:val="00CF5E34"/>
    <w:rsid w:val="00CF688E"/>
    <w:rsid w:val="00CF6B7E"/>
    <w:rsid w:val="00CF6D63"/>
    <w:rsid w:val="00CF6DD8"/>
    <w:rsid w:val="00CF6E3E"/>
    <w:rsid w:val="00CF73C5"/>
    <w:rsid w:val="00D00C08"/>
    <w:rsid w:val="00D00D5A"/>
    <w:rsid w:val="00D00DA5"/>
    <w:rsid w:val="00D00FC8"/>
    <w:rsid w:val="00D01244"/>
    <w:rsid w:val="00D01267"/>
    <w:rsid w:val="00D0147F"/>
    <w:rsid w:val="00D01704"/>
    <w:rsid w:val="00D01735"/>
    <w:rsid w:val="00D0192A"/>
    <w:rsid w:val="00D01B3F"/>
    <w:rsid w:val="00D02122"/>
    <w:rsid w:val="00D02163"/>
    <w:rsid w:val="00D023E9"/>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3F4"/>
    <w:rsid w:val="00D07932"/>
    <w:rsid w:val="00D07AB1"/>
    <w:rsid w:val="00D1010C"/>
    <w:rsid w:val="00D102AA"/>
    <w:rsid w:val="00D102D3"/>
    <w:rsid w:val="00D10ACE"/>
    <w:rsid w:val="00D10B41"/>
    <w:rsid w:val="00D10C96"/>
    <w:rsid w:val="00D10E35"/>
    <w:rsid w:val="00D110D2"/>
    <w:rsid w:val="00D11C49"/>
    <w:rsid w:val="00D12222"/>
    <w:rsid w:val="00D1295C"/>
    <w:rsid w:val="00D12A00"/>
    <w:rsid w:val="00D12EF5"/>
    <w:rsid w:val="00D13015"/>
    <w:rsid w:val="00D1342E"/>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188"/>
    <w:rsid w:val="00D263F0"/>
    <w:rsid w:val="00D265B8"/>
    <w:rsid w:val="00D26750"/>
    <w:rsid w:val="00D2680A"/>
    <w:rsid w:val="00D268EF"/>
    <w:rsid w:val="00D26DBB"/>
    <w:rsid w:val="00D26E4E"/>
    <w:rsid w:val="00D27152"/>
    <w:rsid w:val="00D27B95"/>
    <w:rsid w:val="00D27D1D"/>
    <w:rsid w:val="00D27E15"/>
    <w:rsid w:val="00D27E29"/>
    <w:rsid w:val="00D27E7A"/>
    <w:rsid w:val="00D303C6"/>
    <w:rsid w:val="00D30A5F"/>
    <w:rsid w:val="00D30AA6"/>
    <w:rsid w:val="00D31A5C"/>
    <w:rsid w:val="00D31EC5"/>
    <w:rsid w:val="00D322A7"/>
    <w:rsid w:val="00D32583"/>
    <w:rsid w:val="00D3337F"/>
    <w:rsid w:val="00D3365E"/>
    <w:rsid w:val="00D3399A"/>
    <w:rsid w:val="00D33C38"/>
    <w:rsid w:val="00D34A76"/>
    <w:rsid w:val="00D352EB"/>
    <w:rsid w:val="00D357C7"/>
    <w:rsid w:val="00D3595E"/>
    <w:rsid w:val="00D35E23"/>
    <w:rsid w:val="00D35E9B"/>
    <w:rsid w:val="00D3698F"/>
    <w:rsid w:val="00D36B01"/>
    <w:rsid w:val="00D36E8F"/>
    <w:rsid w:val="00D40657"/>
    <w:rsid w:val="00D406EC"/>
    <w:rsid w:val="00D407C7"/>
    <w:rsid w:val="00D4086E"/>
    <w:rsid w:val="00D40B71"/>
    <w:rsid w:val="00D40F72"/>
    <w:rsid w:val="00D410FA"/>
    <w:rsid w:val="00D41139"/>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29E"/>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1FB2"/>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3F8"/>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19D5"/>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23F"/>
    <w:rsid w:val="00D917A5"/>
    <w:rsid w:val="00D9186E"/>
    <w:rsid w:val="00D9190F"/>
    <w:rsid w:val="00D91911"/>
    <w:rsid w:val="00D92552"/>
    <w:rsid w:val="00D92849"/>
    <w:rsid w:val="00D92CBA"/>
    <w:rsid w:val="00D932EB"/>
    <w:rsid w:val="00D93C77"/>
    <w:rsid w:val="00D9403E"/>
    <w:rsid w:val="00D944C9"/>
    <w:rsid w:val="00D944F5"/>
    <w:rsid w:val="00D95024"/>
    <w:rsid w:val="00D95A5D"/>
    <w:rsid w:val="00D964BF"/>
    <w:rsid w:val="00D96503"/>
    <w:rsid w:val="00D965D5"/>
    <w:rsid w:val="00D96613"/>
    <w:rsid w:val="00D96FFC"/>
    <w:rsid w:val="00D974B4"/>
    <w:rsid w:val="00D977CD"/>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41F"/>
    <w:rsid w:val="00DA4752"/>
    <w:rsid w:val="00DA4B38"/>
    <w:rsid w:val="00DA4EED"/>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3BCE"/>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1AA"/>
    <w:rsid w:val="00DD3716"/>
    <w:rsid w:val="00DD3A01"/>
    <w:rsid w:val="00DD3CD4"/>
    <w:rsid w:val="00DD3E35"/>
    <w:rsid w:val="00DD3EA6"/>
    <w:rsid w:val="00DD4287"/>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62B"/>
    <w:rsid w:val="00DE4CF1"/>
    <w:rsid w:val="00DE5BB6"/>
    <w:rsid w:val="00DE5F32"/>
    <w:rsid w:val="00DE6370"/>
    <w:rsid w:val="00DE64CC"/>
    <w:rsid w:val="00DE6DD4"/>
    <w:rsid w:val="00DE7129"/>
    <w:rsid w:val="00DE7662"/>
    <w:rsid w:val="00DE7971"/>
    <w:rsid w:val="00DE7CB7"/>
    <w:rsid w:val="00DE7E6D"/>
    <w:rsid w:val="00DF0165"/>
    <w:rsid w:val="00DF08EC"/>
    <w:rsid w:val="00DF0E5E"/>
    <w:rsid w:val="00DF123F"/>
    <w:rsid w:val="00DF1274"/>
    <w:rsid w:val="00DF1491"/>
    <w:rsid w:val="00DF17BD"/>
    <w:rsid w:val="00DF195F"/>
    <w:rsid w:val="00DF1C64"/>
    <w:rsid w:val="00DF2DFD"/>
    <w:rsid w:val="00DF3AC9"/>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6DFA"/>
    <w:rsid w:val="00DF71CC"/>
    <w:rsid w:val="00DF7AE8"/>
    <w:rsid w:val="00DF7B0B"/>
    <w:rsid w:val="00DF7D58"/>
    <w:rsid w:val="00E00086"/>
    <w:rsid w:val="00E0030C"/>
    <w:rsid w:val="00E0089F"/>
    <w:rsid w:val="00E00C89"/>
    <w:rsid w:val="00E01008"/>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64C"/>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0C9"/>
    <w:rsid w:val="00E271FD"/>
    <w:rsid w:val="00E2725F"/>
    <w:rsid w:val="00E2781D"/>
    <w:rsid w:val="00E27D05"/>
    <w:rsid w:val="00E27F78"/>
    <w:rsid w:val="00E30657"/>
    <w:rsid w:val="00E30840"/>
    <w:rsid w:val="00E3105F"/>
    <w:rsid w:val="00E31B9D"/>
    <w:rsid w:val="00E31C3E"/>
    <w:rsid w:val="00E31FDD"/>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D69"/>
    <w:rsid w:val="00E43FA6"/>
    <w:rsid w:val="00E44537"/>
    <w:rsid w:val="00E44767"/>
    <w:rsid w:val="00E45090"/>
    <w:rsid w:val="00E452D1"/>
    <w:rsid w:val="00E45E36"/>
    <w:rsid w:val="00E46352"/>
    <w:rsid w:val="00E46899"/>
    <w:rsid w:val="00E46A6A"/>
    <w:rsid w:val="00E510CB"/>
    <w:rsid w:val="00E5134B"/>
    <w:rsid w:val="00E5159A"/>
    <w:rsid w:val="00E51A02"/>
    <w:rsid w:val="00E51C23"/>
    <w:rsid w:val="00E51CC9"/>
    <w:rsid w:val="00E51E54"/>
    <w:rsid w:val="00E52389"/>
    <w:rsid w:val="00E5256D"/>
    <w:rsid w:val="00E527A1"/>
    <w:rsid w:val="00E5283A"/>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49C"/>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7A1"/>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02"/>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2946"/>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1EA"/>
    <w:rsid w:val="00E873D9"/>
    <w:rsid w:val="00E87AB4"/>
    <w:rsid w:val="00E906FD"/>
    <w:rsid w:val="00E90BDA"/>
    <w:rsid w:val="00E90DCD"/>
    <w:rsid w:val="00E90DD4"/>
    <w:rsid w:val="00E917A3"/>
    <w:rsid w:val="00E91AE6"/>
    <w:rsid w:val="00E91EAF"/>
    <w:rsid w:val="00E92128"/>
    <w:rsid w:val="00E926F4"/>
    <w:rsid w:val="00E93206"/>
    <w:rsid w:val="00E932C1"/>
    <w:rsid w:val="00E9431D"/>
    <w:rsid w:val="00E94B37"/>
    <w:rsid w:val="00E94C97"/>
    <w:rsid w:val="00E94EEC"/>
    <w:rsid w:val="00E95401"/>
    <w:rsid w:val="00E95952"/>
    <w:rsid w:val="00E959E1"/>
    <w:rsid w:val="00E960B0"/>
    <w:rsid w:val="00E963F6"/>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9E8"/>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2FF"/>
    <w:rsid w:val="00EB73FB"/>
    <w:rsid w:val="00EB74A6"/>
    <w:rsid w:val="00EB78D7"/>
    <w:rsid w:val="00EB7A93"/>
    <w:rsid w:val="00EB7BC7"/>
    <w:rsid w:val="00EB7F1D"/>
    <w:rsid w:val="00EC09CC"/>
    <w:rsid w:val="00EC0CDF"/>
    <w:rsid w:val="00EC134E"/>
    <w:rsid w:val="00EC17E0"/>
    <w:rsid w:val="00EC1D99"/>
    <w:rsid w:val="00EC1DA3"/>
    <w:rsid w:val="00EC1E72"/>
    <w:rsid w:val="00EC25C3"/>
    <w:rsid w:val="00EC26D8"/>
    <w:rsid w:val="00EC2712"/>
    <w:rsid w:val="00EC2923"/>
    <w:rsid w:val="00EC296E"/>
    <w:rsid w:val="00EC30A6"/>
    <w:rsid w:val="00EC3142"/>
    <w:rsid w:val="00EC456A"/>
    <w:rsid w:val="00EC4851"/>
    <w:rsid w:val="00EC4ABA"/>
    <w:rsid w:val="00EC4BCA"/>
    <w:rsid w:val="00EC5069"/>
    <w:rsid w:val="00EC5638"/>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451"/>
    <w:rsid w:val="00ED17EF"/>
    <w:rsid w:val="00ED1E4D"/>
    <w:rsid w:val="00ED2072"/>
    <w:rsid w:val="00ED26F9"/>
    <w:rsid w:val="00ED2796"/>
    <w:rsid w:val="00ED296D"/>
    <w:rsid w:val="00ED3458"/>
    <w:rsid w:val="00ED3B39"/>
    <w:rsid w:val="00ED3CAD"/>
    <w:rsid w:val="00ED46E7"/>
    <w:rsid w:val="00ED47BB"/>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2DB4"/>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74E"/>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B8E"/>
    <w:rsid w:val="00F10F87"/>
    <w:rsid w:val="00F112F2"/>
    <w:rsid w:val="00F11AF6"/>
    <w:rsid w:val="00F11EAB"/>
    <w:rsid w:val="00F121C1"/>
    <w:rsid w:val="00F12212"/>
    <w:rsid w:val="00F12824"/>
    <w:rsid w:val="00F1287A"/>
    <w:rsid w:val="00F1352A"/>
    <w:rsid w:val="00F13DDC"/>
    <w:rsid w:val="00F1403D"/>
    <w:rsid w:val="00F14270"/>
    <w:rsid w:val="00F14391"/>
    <w:rsid w:val="00F1446D"/>
    <w:rsid w:val="00F144D2"/>
    <w:rsid w:val="00F1467F"/>
    <w:rsid w:val="00F15509"/>
    <w:rsid w:val="00F15788"/>
    <w:rsid w:val="00F167FA"/>
    <w:rsid w:val="00F17246"/>
    <w:rsid w:val="00F173F1"/>
    <w:rsid w:val="00F2017B"/>
    <w:rsid w:val="00F209CA"/>
    <w:rsid w:val="00F20A31"/>
    <w:rsid w:val="00F20CD8"/>
    <w:rsid w:val="00F20DCA"/>
    <w:rsid w:val="00F211F4"/>
    <w:rsid w:val="00F2126C"/>
    <w:rsid w:val="00F216B1"/>
    <w:rsid w:val="00F219E2"/>
    <w:rsid w:val="00F21D80"/>
    <w:rsid w:val="00F21E2D"/>
    <w:rsid w:val="00F22129"/>
    <w:rsid w:val="00F2235B"/>
    <w:rsid w:val="00F223E1"/>
    <w:rsid w:val="00F22429"/>
    <w:rsid w:val="00F22734"/>
    <w:rsid w:val="00F228AF"/>
    <w:rsid w:val="00F230D3"/>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279F5"/>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0A96"/>
    <w:rsid w:val="00F41A8E"/>
    <w:rsid w:val="00F41B48"/>
    <w:rsid w:val="00F41DAD"/>
    <w:rsid w:val="00F4251E"/>
    <w:rsid w:val="00F4280A"/>
    <w:rsid w:val="00F42B82"/>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3BF5"/>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1B0C"/>
    <w:rsid w:val="00F73054"/>
    <w:rsid w:val="00F73338"/>
    <w:rsid w:val="00F735D4"/>
    <w:rsid w:val="00F73C6F"/>
    <w:rsid w:val="00F74E54"/>
    <w:rsid w:val="00F74F0C"/>
    <w:rsid w:val="00F7524F"/>
    <w:rsid w:val="00F755FA"/>
    <w:rsid w:val="00F7572D"/>
    <w:rsid w:val="00F760BA"/>
    <w:rsid w:val="00F761EA"/>
    <w:rsid w:val="00F76218"/>
    <w:rsid w:val="00F7753F"/>
    <w:rsid w:val="00F77E78"/>
    <w:rsid w:val="00F806AE"/>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9B"/>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3C1"/>
    <w:rsid w:val="00FA549B"/>
    <w:rsid w:val="00FA553B"/>
    <w:rsid w:val="00FA678F"/>
    <w:rsid w:val="00FA690F"/>
    <w:rsid w:val="00FB00AD"/>
    <w:rsid w:val="00FB028D"/>
    <w:rsid w:val="00FB07EB"/>
    <w:rsid w:val="00FB0C3E"/>
    <w:rsid w:val="00FB0E9B"/>
    <w:rsid w:val="00FB11E1"/>
    <w:rsid w:val="00FB11F4"/>
    <w:rsid w:val="00FB122C"/>
    <w:rsid w:val="00FB13AA"/>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56C3"/>
    <w:rsid w:val="00FB6196"/>
    <w:rsid w:val="00FB6215"/>
    <w:rsid w:val="00FB67FE"/>
    <w:rsid w:val="00FC008F"/>
    <w:rsid w:val="00FC02CC"/>
    <w:rsid w:val="00FC1793"/>
    <w:rsid w:val="00FC1A92"/>
    <w:rsid w:val="00FC1B58"/>
    <w:rsid w:val="00FC1C95"/>
    <w:rsid w:val="00FC21C3"/>
    <w:rsid w:val="00FC2272"/>
    <w:rsid w:val="00FC29EE"/>
    <w:rsid w:val="00FC2DAC"/>
    <w:rsid w:val="00FC2E6C"/>
    <w:rsid w:val="00FC2EA4"/>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75D"/>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6A"/>
    <w:rsid w:val="00FE37A0"/>
    <w:rsid w:val="00FE3AF3"/>
    <w:rsid w:val="00FE406B"/>
    <w:rsid w:val="00FE415E"/>
    <w:rsid w:val="00FE41C1"/>
    <w:rsid w:val="00FE49CF"/>
    <w:rsid w:val="00FE4BD0"/>
    <w:rsid w:val="00FE627A"/>
    <w:rsid w:val="00FE6569"/>
    <w:rsid w:val="00FE711A"/>
    <w:rsid w:val="00FE72B7"/>
    <w:rsid w:val="00FE7501"/>
    <w:rsid w:val="00FE7D55"/>
    <w:rsid w:val="00FE7DC4"/>
    <w:rsid w:val="00FF03F1"/>
    <w:rsid w:val="00FF054C"/>
    <w:rsid w:val="00FF0750"/>
    <w:rsid w:val="00FF1051"/>
    <w:rsid w:val="00FF1A0D"/>
    <w:rsid w:val="00FF1B9F"/>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2BF"/>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1"/>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nhideWhenUsed/>
    <w:qFormat/>
    <w:rsid w:val="00D97B31"/>
    <w:rPr>
      <w:rFonts w:ascii="Tahoma" w:hAnsi="Tahoma"/>
      <w:sz w:val="16"/>
      <w:szCs w:val="16"/>
      <w:lang w:val="x-none"/>
    </w:rPr>
  </w:style>
  <w:style w:type="character" w:customStyle="1" w:styleId="af9">
    <w:name w:val="Текст выноски Знак"/>
    <w:aliases w:val=" Знак5 Знак"/>
    <w:link w:val="af8"/>
    <w:qFormat/>
    <w:rsid w:val="00D97B31"/>
    <w:rPr>
      <w:rFonts w:ascii="Tahoma" w:eastAsia="MS Mincho" w:hAnsi="Tahoma" w:cs="Tahoma"/>
      <w:sz w:val="16"/>
      <w:szCs w:val="16"/>
      <w:lang w:eastAsia="ja-JP"/>
    </w:rPr>
  </w:style>
  <w:style w:type="paragraph" w:styleId="afa">
    <w:name w:val="List Paragraph"/>
    <w:basedOn w:val="a5"/>
    <w:link w:val="afb"/>
    <w:uiPriority w:val="1"/>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uiPriority w:val="99"/>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aliases w:val="Название"/>
    <w:basedOn w:val="a5"/>
    <w:link w:val="afd"/>
    <w:uiPriority w:val="1"/>
    <w:qFormat/>
    <w:rsid w:val="00307773"/>
    <w:pPr>
      <w:ind w:firstLine="708"/>
      <w:jc w:val="center"/>
    </w:pPr>
    <w:rPr>
      <w:rFonts w:eastAsia="Times New Roman"/>
      <w:sz w:val="32"/>
      <w:szCs w:val="24"/>
      <w:lang w:val="x-none" w:eastAsia="x-none"/>
    </w:rPr>
  </w:style>
  <w:style w:type="character" w:customStyle="1" w:styleId="afd">
    <w:name w:val="Заголовок Знак"/>
    <w:aliases w:val="Название Знак1"/>
    <w:link w:val="afc"/>
    <w:uiPriority w:val="1"/>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iPriority w:val="1"/>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uiPriority w:val="1"/>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iPriority w:val="99"/>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5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5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1"/>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rsid w:val="003F7D11"/>
    <w:rPr>
      <w:lang w:val="x-none" w:eastAsia="en-US"/>
    </w:rPr>
  </w:style>
  <w:style w:type="paragraph" w:styleId="afff">
    <w:name w:val="annotation text"/>
    <w:basedOn w:val="a5"/>
    <w:link w:val="affe"/>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rsid w:val="003F7D11"/>
    <w:rPr>
      <w:b/>
      <w:bCs/>
      <w:lang w:val="x-none" w:eastAsia="en-US"/>
    </w:rPr>
  </w:style>
  <w:style w:type="paragraph" w:styleId="afff1">
    <w:name w:val="annotation subject"/>
    <w:basedOn w:val="afff"/>
    <w:next w:val="afff"/>
    <w:link w:val="afff0"/>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uiPriority w:val="99"/>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uiPriority w:val="99"/>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uiPriority w:val="99"/>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uiPriority w:val="1"/>
    <w:qFormat/>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uiPriority w:val="99"/>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3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aliases w:val="Знак Знак Знак2,Знак1 Знак Знак,Знак Знак Знак Знак,Знак1 Знак Знак Знак Знак Знак,Знак1 Знак Знак Знак Знак Знак Знак,Знак1 Знак Знак Знак Знак Знак Знак Знак Знак,Знак5 Знак Знак,Знак1 Знак"/>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aliases w:val="Знак Знак Знак2 Знак,Знак1 Знак Знак Знак1,Знак Знак Знак Знак Знак,Знак1 Знак Знак Знак Знак Знак Знак1,Знак1 Знак Знак Знак Знак Знак Знак Знак,Знак1 Знак Знак Знак Знак Знак Знак Знак Знак Знак,Знак5 Знак Знак Знак,Знак1 Знак Знак1"/>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Заголовок 1-1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table" w:customStyle="1" w:styleId="225">
    <w:name w:val="Сетка таблицы225"/>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60">
    <w:name w:val="Нет списка176"/>
    <w:next w:val="a8"/>
    <w:uiPriority w:val="99"/>
    <w:semiHidden/>
    <w:unhideWhenUsed/>
    <w:rsid w:val="0035031D"/>
  </w:style>
  <w:style w:type="table" w:customStyle="1" w:styleId="227">
    <w:name w:val="Сетка таблицы227"/>
    <w:basedOn w:val="a7"/>
    <w:next w:val="af5"/>
    <w:uiPriority w:val="59"/>
    <w:rsid w:val="0035031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7"/>
    <w:uiPriority w:val="59"/>
    <w:rsid w:val="00C4110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C4110A"/>
  </w:style>
  <w:style w:type="table" w:customStyle="1" w:styleId="228">
    <w:name w:val="Сетка таблицы228"/>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7"/>
    <w:uiPriority w:val="99"/>
    <w:rsid w:val="00C411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C4110A"/>
  </w:style>
  <w:style w:type="paragraph" w:customStyle="1" w:styleId="2ffa">
    <w:name w:val="Абзац списка2"/>
    <w:basedOn w:val="a5"/>
    <w:qFormat/>
    <w:rsid w:val="00C4110A"/>
    <w:pPr>
      <w:spacing w:after="200" w:line="276" w:lineRule="auto"/>
      <w:ind w:left="720"/>
    </w:pPr>
    <w:rPr>
      <w:rFonts w:ascii="Calibri" w:eastAsia="Calibri" w:hAnsi="Calibri" w:cs="Calibri"/>
      <w:sz w:val="22"/>
      <w:szCs w:val="22"/>
      <w:lang w:eastAsia="en-US"/>
    </w:rPr>
  </w:style>
  <w:style w:type="character" w:customStyle="1" w:styleId="Heading3Char">
    <w:name w:val="Heading 3 Char"/>
    <w:basedOn w:val="a6"/>
    <w:uiPriority w:val="99"/>
    <w:semiHidden/>
    <w:rsid w:val="00C4110A"/>
    <w:rPr>
      <w:rFonts w:ascii="Cambria" w:hAnsi="Cambria" w:cs="Cambria" w:hint="default"/>
      <w:b/>
      <w:bCs/>
      <w:sz w:val="26"/>
      <w:szCs w:val="26"/>
      <w:lang w:eastAsia="en-US"/>
    </w:rPr>
  </w:style>
  <w:style w:type="character" w:customStyle="1" w:styleId="contacts-data">
    <w:name w:val="contacts-data"/>
    <w:basedOn w:val="a6"/>
    <w:uiPriority w:val="99"/>
    <w:rsid w:val="00C4110A"/>
  </w:style>
  <w:style w:type="table" w:customStyle="1" w:styleId="229">
    <w:name w:val="Сетка таблицы229"/>
    <w:basedOn w:val="a7"/>
    <w:next w:val="af5"/>
    <w:uiPriority w:val="59"/>
    <w:rsid w:val="00C411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7"/>
    <w:next w:val="af5"/>
    <w:uiPriority w:val="59"/>
    <w:rsid w:val="00C4110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7"/>
    <w:next w:val="af5"/>
    <w:uiPriority w:val="59"/>
    <w:rsid w:val="00B8046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90">
    <w:name w:val="Нет списка179"/>
    <w:next w:val="a8"/>
    <w:uiPriority w:val="99"/>
    <w:semiHidden/>
    <w:unhideWhenUsed/>
    <w:rsid w:val="002140CD"/>
  </w:style>
  <w:style w:type="numbering" w:customStyle="1" w:styleId="1801">
    <w:name w:val="Нет списка180"/>
    <w:next w:val="a8"/>
    <w:uiPriority w:val="99"/>
    <w:semiHidden/>
    <w:unhideWhenUsed/>
    <w:rsid w:val="002140CD"/>
  </w:style>
  <w:style w:type="numbering" w:customStyle="1" w:styleId="1811">
    <w:name w:val="Нет списка181"/>
    <w:next w:val="a8"/>
    <w:uiPriority w:val="99"/>
    <w:semiHidden/>
    <w:unhideWhenUsed/>
    <w:rsid w:val="002140CD"/>
  </w:style>
  <w:style w:type="numbering" w:customStyle="1" w:styleId="1820">
    <w:name w:val="Нет списка182"/>
    <w:next w:val="a8"/>
    <w:uiPriority w:val="99"/>
    <w:semiHidden/>
    <w:unhideWhenUsed/>
    <w:rsid w:val="00844BB8"/>
  </w:style>
  <w:style w:type="paragraph" w:customStyle="1" w:styleId="31b">
    <w:name w:val="Основной текст (3)1"/>
    <w:basedOn w:val="a5"/>
    <w:rsid w:val="00844BB8"/>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locked/>
    <w:rsid w:val="00844BB8"/>
    <w:rPr>
      <w:shd w:val="clear" w:color="auto" w:fill="FFFFFF"/>
    </w:rPr>
  </w:style>
  <w:style w:type="paragraph" w:customStyle="1" w:styleId="416">
    <w:name w:val="Основной текст (4)1"/>
    <w:basedOn w:val="a5"/>
    <w:link w:val="4f5"/>
    <w:uiPriority w:val="99"/>
    <w:rsid w:val="00844BB8"/>
    <w:pPr>
      <w:widowControl w:val="0"/>
      <w:shd w:val="clear" w:color="auto" w:fill="FFFFFF"/>
      <w:spacing w:before="180" w:after="180" w:line="293" w:lineRule="exact"/>
      <w:ind w:hanging="440"/>
      <w:jc w:val="both"/>
    </w:pPr>
    <w:rPr>
      <w:rFonts w:eastAsia="Times New Roman"/>
      <w:lang w:eastAsia="ru-RU"/>
    </w:rPr>
  </w:style>
  <w:style w:type="paragraph" w:customStyle="1" w:styleId="affffffffff4">
    <w:name w:val="Обычный (абз.по ширине)"/>
    <w:basedOn w:val="a5"/>
    <w:uiPriority w:val="99"/>
    <w:rsid w:val="00844BB8"/>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844BB8"/>
    <w:pPr>
      <w:ind w:firstLine="720"/>
      <w:jc w:val="both"/>
    </w:pPr>
    <w:rPr>
      <w:rFonts w:eastAsia="Times New Roman"/>
      <w:sz w:val="28"/>
      <w:lang w:eastAsia="ru-RU"/>
    </w:rPr>
  </w:style>
  <w:style w:type="paragraph" w:customStyle="1" w:styleId="Preformat">
    <w:name w:val="Preformat"/>
    <w:rsid w:val="00844BB8"/>
    <w:pPr>
      <w:widowControl w:val="0"/>
      <w:jc w:val="both"/>
    </w:pPr>
    <w:rPr>
      <w:rFonts w:ascii="Courier New" w:hAnsi="Courier New"/>
    </w:rPr>
  </w:style>
  <w:style w:type="paragraph" w:customStyle="1" w:styleId="ConsCell">
    <w:name w:val="ConsCell"/>
    <w:rsid w:val="00844BB8"/>
    <w:pPr>
      <w:widowControl w:val="0"/>
      <w:autoSpaceDE w:val="0"/>
      <w:autoSpaceDN w:val="0"/>
      <w:adjustRightInd w:val="0"/>
      <w:jc w:val="both"/>
    </w:pPr>
    <w:rPr>
      <w:rFonts w:ascii="Arial" w:hAnsi="Arial" w:cs="Arial"/>
    </w:rPr>
  </w:style>
  <w:style w:type="character" w:customStyle="1" w:styleId="39">
    <w:name w:val="Стиль3 Знак"/>
    <w:link w:val="30"/>
    <w:locked/>
    <w:rsid w:val="00844BB8"/>
    <w:rPr>
      <w:sz w:val="24"/>
    </w:rPr>
  </w:style>
  <w:style w:type="paragraph" w:customStyle="1" w:styleId="AAA">
    <w:name w:val="! AAA !"/>
    <w:uiPriority w:val="99"/>
    <w:rsid w:val="00844BB8"/>
    <w:pPr>
      <w:spacing w:after="120"/>
      <w:jc w:val="both"/>
    </w:pPr>
    <w:rPr>
      <w:color w:val="0000FF"/>
      <w:sz w:val="24"/>
      <w:szCs w:val="24"/>
    </w:rPr>
  </w:style>
  <w:style w:type="paragraph" w:customStyle="1" w:styleId="small">
    <w:name w:val="! small !"/>
    <w:basedOn w:val="AAA"/>
    <w:uiPriority w:val="99"/>
    <w:rsid w:val="00844BB8"/>
    <w:rPr>
      <w:sz w:val="16"/>
    </w:rPr>
  </w:style>
  <w:style w:type="paragraph" w:customStyle="1" w:styleId="Lbullit">
    <w:name w:val="! L=bullit !"/>
    <w:basedOn w:val="AAA"/>
    <w:uiPriority w:val="99"/>
    <w:rsid w:val="00844BB8"/>
    <w:pPr>
      <w:tabs>
        <w:tab w:val="num" w:pos="360"/>
      </w:tabs>
      <w:spacing w:before="60" w:after="60"/>
      <w:ind w:left="360" w:hanging="360"/>
    </w:pPr>
  </w:style>
  <w:style w:type="paragraph" w:customStyle="1" w:styleId="L1">
    <w:name w:val="! L=1 !"/>
    <w:basedOn w:val="AAA"/>
    <w:next w:val="AAA"/>
    <w:uiPriority w:val="99"/>
    <w:rsid w:val="00844BB8"/>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844BB8"/>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844BB8"/>
    <w:pPr>
      <w:spacing w:after="240"/>
      <w:outlineLvl w:val="2"/>
    </w:pPr>
    <w:rPr>
      <w:rFonts w:ascii="Tahoma" w:hAnsi="Tahoma"/>
    </w:rPr>
  </w:style>
  <w:style w:type="paragraph" w:customStyle="1" w:styleId="L4">
    <w:name w:val="! L=4 !"/>
    <w:basedOn w:val="AAA"/>
    <w:next w:val="AAA"/>
    <w:uiPriority w:val="99"/>
    <w:rsid w:val="00844BB8"/>
    <w:pPr>
      <w:spacing w:before="240" w:after="240"/>
      <w:outlineLvl w:val="3"/>
    </w:pPr>
    <w:rPr>
      <w:b/>
      <w:i/>
    </w:rPr>
  </w:style>
  <w:style w:type="paragraph" w:customStyle="1" w:styleId="B">
    <w:name w:val="! B !"/>
    <w:basedOn w:val="AAA"/>
    <w:next w:val="AAA"/>
    <w:uiPriority w:val="99"/>
    <w:rsid w:val="00844BB8"/>
    <w:rPr>
      <w:b/>
    </w:rPr>
  </w:style>
  <w:style w:type="paragraph" w:customStyle="1" w:styleId="i">
    <w:name w:val="! i !"/>
    <w:basedOn w:val="AAA"/>
    <w:next w:val="AAA"/>
    <w:uiPriority w:val="99"/>
    <w:rsid w:val="00844BB8"/>
    <w:rPr>
      <w:i/>
    </w:rPr>
  </w:style>
  <w:style w:type="paragraph" w:customStyle="1" w:styleId="smallbold">
    <w:name w:val="! small bold !"/>
    <w:basedOn w:val="small"/>
    <w:next w:val="AAA"/>
    <w:uiPriority w:val="99"/>
    <w:rsid w:val="00844BB8"/>
    <w:rPr>
      <w:b/>
      <w:bCs/>
    </w:rPr>
  </w:style>
  <w:style w:type="paragraph" w:customStyle="1" w:styleId="smallcentre">
    <w:name w:val="! small centre !"/>
    <w:basedOn w:val="small"/>
    <w:uiPriority w:val="99"/>
    <w:rsid w:val="00844BB8"/>
    <w:pPr>
      <w:jc w:val="center"/>
    </w:pPr>
  </w:style>
  <w:style w:type="paragraph" w:customStyle="1" w:styleId="link">
    <w:name w:val="! link !"/>
    <w:basedOn w:val="AAA"/>
    <w:next w:val="AAA"/>
    <w:uiPriority w:val="99"/>
    <w:rsid w:val="00844BB8"/>
    <w:pPr>
      <w:tabs>
        <w:tab w:val="num" w:pos="360"/>
      </w:tabs>
    </w:pPr>
    <w:rPr>
      <w:i/>
      <w:color w:val="008000"/>
      <w:u w:val="single"/>
    </w:rPr>
  </w:style>
  <w:style w:type="paragraph" w:customStyle="1" w:styleId="L999">
    <w:name w:val="! L=999 !"/>
    <w:basedOn w:val="AAA"/>
    <w:uiPriority w:val="99"/>
    <w:rsid w:val="00844BB8"/>
    <w:pPr>
      <w:tabs>
        <w:tab w:val="num" w:pos="1500"/>
      </w:tabs>
      <w:ind w:left="1500" w:hanging="360"/>
    </w:pPr>
  </w:style>
  <w:style w:type="paragraph" w:customStyle="1" w:styleId="fx">
    <w:name w:val="! f(x) !"/>
    <w:basedOn w:val="AAA"/>
    <w:next w:val="AAA"/>
    <w:uiPriority w:val="99"/>
    <w:rsid w:val="00844BB8"/>
    <w:pPr>
      <w:jc w:val="center"/>
    </w:pPr>
    <w:rPr>
      <w:color w:val="993366"/>
    </w:rPr>
  </w:style>
  <w:style w:type="paragraph" w:customStyle="1" w:styleId="under">
    <w:name w:val="! under !"/>
    <w:basedOn w:val="AAA"/>
    <w:next w:val="AAA"/>
    <w:uiPriority w:val="99"/>
    <w:rsid w:val="00844BB8"/>
    <w:pPr>
      <w:spacing w:after="60"/>
    </w:pPr>
    <w:rPr>
      <w:vertAlign w:val="subscript"/>
    </w:rPr>
  </w:style>
  <w:style w:type="paragraph" w:customStyle="1" w:styleId="snos">
    <w:name w:val="! snos !"/>
    <w:basedOn w:val="AAA"/>
    <w:uiPriority w:val="99"/>
    <w:rsid w:val="00844BB8"/>
    <w:rPr>
      <w:color w:val="FF0000"/>
      <w:sz w:val="16"/>
    </w:rPr>
  </w:style>
  <w:style w:type="paragraph" w:customStyle="1" w:styleId="affffffffff5">
    <w:name w:val="Íîðìàëüíûé"/>
    <w:uiPriority w:val="99"/>
    <w:rsid w:val="00844BB8"/>
    <w:pPr>
      <w:jc w:val="both"/>
    </w:pPr>
    <w:rPr>
      <w:rFonts w:ascii="Courier" w:hAnsi="Courier"/>
      <w:sz w:val="24"/>
      <w:lang w:val="en-GB"/>
    </w:rPr>
  </w:style>
  <w:style w:type="paragraph" w:customStyle="1" w:styleId="affffffffff6">
    <w:name w:val="Тендерные данные"/>
    <w:basedOn w:val="a5"/>
    <w:uiPriority w:val="99"/>
    <w:semiHidden/>
    <w:rsid w:val="00844BB8"/>
    <w:pPr>
      <w:tabs>
        <w:tab w:val="left" w:pos="1985"/>
      </w:tabs>
      <w:spacing w:before="120" w:after="60"/>
      <w:jc w:val="both"/>
    </w:pPr>
    <w:rPr>
      <w:rFonts w:eastAsia="Times New Roman"/>
      <w:b/>
      <w:sz w:val="24"/>
      <w:lang w:eastAsia="ru-RU"/>
    </w:rPr>
  </w:style>
  <w:style w:type="paragraph" w:customStyle="1" w:styleId="3110">
    <w:name w:val="Основной текст с отступом 311"/>
    <w:basedOn w:val="a5"/>
    <w:rsid w:val="00844BB8"/>
    <w:pPr>
      <w:ind w:firstLine="720"/>
      <w:jc w:val="both"/>
    </w:pPr>
    <w:rPr>
      <w:rFonts w:eastAsia="Times New Roman"/>
      <w:sz w:val="28"/>
      <w:lang w:eastAsia="ru-RU"/>
    </w:rPr>
  </w:style>
  <w:style w:type="paragraph" w:customStyle="1" w:styleId="21d">
    <w:name w:val="Основной текст (2)1"/>
    <w:basedOn w:val="a5"/>
    <w:uiPriority w:val="99"/>
    <w:rsid w:val="00844BB8"/>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e"/>
    <w:uiPriority w:val="99"/>
    <w:locked/>
    <w:rsid w:val="00844BB8"/>
    <w:rPr>
      <w:sz w:val="18"/>
      <w:szCs w:val="18"/>
      <w:shd w:val="clear" w:color="auto" w:fill="FFFFFF"/>
    </w:rPr>
  </w:style>
  <w:style w:type="paragraph" w:customStyle="1" w:styleId="21e">
    <w:name w:val="Подпись к таблице (2)1"/>
    <w:basedOn w:val="a5"/>
    <w:link w:val="2ffb"/>
    <w:uiPriority w:val="99"/>
    <w:rsid w:val="00844BB8"/>
    <w:pPr>
      <w:widowControl w:val="0"/>
      <w:shd w:val="clear" w:color="auto" w:fill="FFFFFF"/>
      <w:spacing w:line="240" w:lineRule="atLeast"/>
      <w:jc w:val="both"/>
    </w:pPr>
    <w:rPr>
      <w:rFonts w:eastAsia="Times New Roman"/>
      <w:sz w:val="18"/>
      <w:szCs w:val="18"/>
      <w:lang w:eastAsia="ru-RU"/>
    </w:rPr>
  </w:style>
  <w:style w:type="character" w:customStyle="1" w:styleId="4f6">
    <w:name w:val="Подпись к таблице (4)_"/>
    <w:basedOn w:val="a6"/>
    <w:link w:val="417"/>
    <w:uiPriority w:val="99"/>
    <w:locked/>
    <w:rsid w:val="00844BB8"/>
    <w:rPr>
      <w:shd w:val="clear" w:color="auto" w:fill="FFFFFF"/>
    </w:rPr>
  </w:style>
  <w:style w:type="paragraph" w:customStyle="1" w:styleId="417">
    <w:name w:val="Подпись к таблице (4)1"/>
    <w:basedOn w:val="a5"/>
    <w:link w:val="4f6"/>
    <w:uiPriority w:val="99"/>
    <w:rsid w:val="00844BB8"/>
    <w:pPr>
      <w:widowControl w:val="0"/>
      <w:shd w:val="clear" w:color="auto" w:fill="FFFFFF"/>
      <w:spacing w:line="240" w:lineRule="atLeast"/>
      <w:jc w:val="both"/>
    </w:pPr>
    <w:rPr>
      <w:rFonts w:eastAsia="Times New Roman"/>
      <w:lang w:eastAsia="ru-RU"/>
    </w:rPr>
  </w:style>
  <w:style w:type="paragraph" w:customStyle="1" w:styleId="CharChar1">
    <w:name w:val="Char Char1 Знак Знак Знак"/>
    <w:basedOn w:val="a5"/>
    <w:rsid w:val="00844BB8"/>
    <w:pPr>
      <w:widowControl w:val="0"/>
      <w:adjustRightInd w:val="0"/>
      <w:spacing w:line="360" w:lineRule="atLeast"/>
      <w:jc w:val="both"/>
    </w:pPr>
    <w:rPr>
      <w:rFonts w:ascii="Verdana" w:eastAsia="Times New Roman" w:hAnsi="Verdana" w:cs="Verdana"/>
      <w:lang w:val="en-US" w:eastAsia="ru-RU"/>
    </w:rPr>
  </w:style>
  <w:style w:type="character" w:customStyle="1" w:styleId="3f8">
    <w:name w:val="Заголовок №3_"/>
    <w:basedOn w:val="a6"/>
    <w:link w:val="3f9"/>
    <w:locked/>
    <w:rsid w:val="00844BB8"/>
    <w:rPr>
      <w:b/>
      <w:bCs/>
      <w:sz w:val="28"/>
      <w:szCs w:val="28"/>
      <w:shd w:val="clear" w:color="auto" w:fill="FFFFFF"/>
    </w:rPr>
  </w:style>
  <w:style w:type="paragraph" w:customStyle="1" w:styleId="3f9">
    <w:name w:val="Заголовок №3"/>
    <w:basedOn w:val="a5"/>
    <w:link w:val="3f8"/>
    <w:rsid w:val="00844BB8"/>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844BB8"/>
    <w:pPr>
      <w:widowControl w:val="0"/>
      <w:shd w:val="clear" w:color="auto" w:fill="FFFFFF"/>
      <w:spacing w:before="300" w:line="230" w:lineRule="exact"/>
      <w:jc w:val="both"/>
    </w:pPr>
    <w:rPr>
      <w:rFonts w:eastAsia="Times New Roman"/>
      <w:b/>
      <w:bCs/>
      <w:lang w:eastAsia="ru-RU"/>
    </w:rPr>
  </w:style>
  <w:style w:type="character" w:customStyle="1" w:styleId="12c">
    <w:name w:val="Основной текст (12)_"/>
    <w:basedOn w:val="a6"/>
    <w:link w:val="12d"/>
    <w:uiPriority w:val="99"/>
    <w:locked/>
    <w:rsid w:val="00844BB8"/>
    <w:rPr>
      <w:sz w:val="21"/>
      <w:szCs w:val="21"/>
      <w:shd w:val="clear" w:color="auto" w:fill="FFFFFF"/>
    </w:rPr>
  </w:style>
  <w:style w:type="paragraph" w:customStyle="1" w:styleId="12d">
    <w:name w:val="Основной текст (12)"/>
    <w:basedOn w:val="a5"/>
    <w:link w:val="12c"/>
    <w:uiPriority w:val="99"/>
    <w:rsid w:val="00844BB8"/>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locked/>
    <w:rsid w:val="00844BB8"/>
    <w:rPr>
      <w:sz w:val="14"/>
      <w:szCs w:val="14"/>
      <w:shd w:val="clear" w:color="auto" w:fill="FFFFFF"/>
    </w:rPr>
  </w:style>
  <w:style w:type="paragraph" w:customStyle="1" w:styleId="13c">
    <w:name w:val="Основной текст (13)"/>
    <w:basedOn w:val="a5"/>
    <w:link w:val="13b"/>
    <w:uiPriority w:val="99"/>
    <w:rsid w:val="00844BB8"/>
    <w:pPr>
      <w:widowControl w:val="0"/>
      <w:shd w:val="clear" w:color="auto" w:fill="FFFFFF"/>
      <w:spacing w:before="300" w:line="226" w:lineRule="exact"/>
      <w:jc w:val="center"/>
    </w:pPr>
    <w:rPr>
      <w:rFonts w:eastAsia="Times New Roman"/>
      <w:sz w:val="14"/>
      <w:szCs w:val="14"/>
      <w:lang w:eastAsia="ru-RU"/>
    </w:rPr>
  </w:style>
  <w:style w:type="paragraph" w:customStyle="1" w:styleId="msonormalbullet2gif">
    <w:name w:val="msonormalbullet2.gif"/>
    <w:basedOn w:val="a5"/>
    <w:rsid w:val="00844BB8"/>
    <w:pPr>
      <w:spacing w:before="100" w:beforeAutospacing="1" w:after="100" w:afterAutospacing="1"/>
      <w:jc w:val="both"/>
    </w:pPr>
    <w:rPr>
      <w:rFonts w:eastAsia="Times New Roman"/>
      <w:sz w:val="24"/>
      <w:szCs w:val="24"/>
      <w:lang w:eastAsia="ru-RU"/>
    </w:rPr>
  </w:style>
  <w:style w:type="paragraph" w:customStyle="1" w:styleId="affffffffff7">
    <w:name w:val="Заголовок мой"/>
    <w:basedOn w:val="13"/>
    <w:qFormat/>
    <w:rsid w:val="00844BB8"/>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8">
    <w:name w:val="Приложение"/>
    <w:basedOn w:val="20"/>
    <w:qFormat/>
    <w:rsid w:val="00844BB8"/>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7">
    <w:name w:val="Приложение 1"/>
    <w:basedOn w:val="60"/>
    <w:qFormat/>
    <w:rsid w:val="00844BB8"/>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9">
    <w:name w:val="приложение извещения"/>
    <w:basedOn w:val="50"/>
    <w:qFormat/>
    <w:rsid w:val="00844BB8"/>
    <w:pPr>
      <w:numPr>
        <w:ilvl w:val="0"/>
        <w:numId w:val="0"/>
      </w:numPr>
      <w:shd w:val="clear" w:color="auto" w:fill="FFFFFF"/>
      <w:spacing w:before="0" w:after="0"/>
      <w:jc w:val="right"/>
    </w:pPr>
    <w:rPr>
      <w:rFonts w:eastAsia="Times New Roman"/>
      <w:bCs w:val="0"/>
      <w:i w:val="0"/>
      <w:iCs w:val="0"/>
      <w:sz w:val="24"/>
      <w:szCs w:val="24"/>
      <w:lang w:val="ru-RU" w:eastAsia="ru-RU"/>
    </w:rPr>
  </w:style>
  <w:style w:type="paragraph" w:customStyle="1" w:styleId="1fff8">
    <w:name w:val="заголовок 1"/>
    <w:basedOn w:val="a5"/>
    <w:next w:val="a5"/>
    <w:rsid w:val="00844BB8"/>
    <w:pPr>
      <w:keepNext/>
      <w:autoSpaceDE w:val="0"/>
      <w:autoSpaceDN w:val="0"/>
      <w:jc w:val="center"/>
    </w:pPr>
    <w:rPr>
      <w:rFonts w:eastAsia="Times New Roman"/>
      <w:sz w:val="24"/>
      <w:szCs w:val="24"/>
      <w:lang w:eastAsia="ru-RU"/>
    </w:rPr>
  </w:style>
  <w:style w:type="paragraph" w:customStyle="1" w:styleId="2ffc">
    <w:name w:val="çàãîëîâîê 2"/>
    <w:rsid w:val="00844BB8"/>
    <w:pPr>
      <w:keepNext/>
      <w:autoSpaceDE w:val="0"/>
      <w:autoSpaceDN w:val="0"/>
      <w:ind w:right="-625"/>
    </w:pPr>
    <w:rPr>
      <w:sz w:val="24"/>
      <w:szCs w:val="24"/>
    </w:rPr>
  </w:style>
  <w:style w:type="paragraph" w:customStyle="1" w:styleId="consnonformat1">
    <w:name w:val="consnonformat"/>
    <w:basedOn w:val="a5"/>
    <w:rsid w:val="00844BB8"/>
    <w:pPr>
      <w:spacing w:before="100" w:beforeAutospacing="1" w:after="100" w:afterAutospacing="1"/>
    </w:pPr>
    <w:rPr>
      <w:rFonts w:eastAsia="Times New Roman"/>
      <w:sz w:val="24"/>
      <w:szCs w:val="24"/>
      <w:lang w:eastAsia="ru-RU"/>
    </w:rPr>
  </w:style>
  <w:style w:type="paragraph" w:customStyle="1" w:styleId="affffffffffa">
    <w:name w:val="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paragraph" w:customStyle="1" w:styleId="affffffffffb">
    <w:name w:val="заголовок ПЕРЕЧЕНЬ"/>
    <w:basedOn w:val="40"/>
    <w:qFormat/>
    <w:rsid w:val="00844BB8"/>
    <w:pPr>
      <w:numPr>
        <w:ilvl w:val="0"/>
        <w:numId w:val="0"/>
      </w:numPr>
      <w:shd w:val="clear" w:color="auto" w:fill="FFFFFF"/>
      <w:spacing w:before="0" w:after="0"/>
      <w:jc w:val="left"/>
    </w:pPr>
    <w:rPr>
      <w:rFonts w:eastAsia="Times New Roman"/>
      <w:sz w:val="28"/>
      <w:lang w:val="ru-RU" w:eastAsia="ru-RU"/>
    </w:rPr>
  </w:style>
  <w:style w:type="character" w:customStyle="1" w:styleId="4f7">
    <w:name w:val="Основной текст (4)"/>
    <w:basedOn w:val="4f5"/>
    <w:rsid w:val="00844BB8"/>
    <w:rPr>
      <w:shd w:val="clear" w:color="auto" w:fill="FFFFFF"/>
    </w:rPr>
  </w:style>
  <w:style w:type="character" w:customStyle="1" w:styleId="413pt">
    <w:name w:val="Основной текст (4) + 13 pt"/>
    <w:aliases w:val="Полужирный,Интервал 3 pt"/>
    <w:basedOn w:val="4f5"/>
    <w:uiPriority w:val="99"/>
    <w:rsid w:val="00844BB8"/>
    <w:rPr>
      <w:b/>
      <w:bCs/>
      <w:spacing w:val="60"/>
      <w:sz w:val="26"/>
      <w:szCs w:val="26"/>
      <w:shd w:val="clear" w:color="auto" w:fill="FFFFFF"/>
    </w:rPr>
  </w:style>
  <w:style w:type="character" w:customStyle="1" w:styleId="422">
    <w:name w:val="Основной текст (4)2"/>
    <w:basedOn w:val="4f5"/>
    <w:uiPriority w:val="99"/>
    <w:rsid w:val="00844BB8"/>
    <w:rPr>
      <w:u w:val="single"/>
      <w:shd w:val="clear" w:color="auto" w:fill="FFFFFF"/>
      <w:lang w:val="en-US" w:eastAsia="en-US"/>
    </w:rPr>
  </w:style>
  <w:style w:type="character" w:customStyle="1" w:styleId="1fff9">
    <w:name w:val="Текст концевой сноски Знак1"/>
    <w:basedOn w:val="a6"/>
    <w:uiPriority w:val="99"/>
    <w:semiHidden/>
    <w:rsid w:val="00844BB8"/>
    <w:rPr>
      <w:sz w:val="20"/>
      <w:szCs w:val="20"/>
    </w:rPr>
  </w:style>
  <w:style w:type="character" w:customStyle="1" w:styleId="n">
    <w:name w:val="! n !"/>
    <w:rsid w:val="00844BB8"/>
    <w:rPr>
      <w:rFonts w:ascii="Times New Roman" w:hAnsi="Times New Roman" w:cs="Times New Roman" w:hint="default"/>
      <w:b/>
      <w:bCs w:val="0"/>
      <w:strike w:val="0"/>
      <w:dstrike w:val="0"/>
      <w:color w:val="FF0000"/>
      <w:sz w:val="24"/>
      <w:szCs w:val="20"/>
      <w:u w:val="none" w:color="000000"/>
      <w:effect w:val="none"/>
      <w:vertAlign w:val="superscript"/>
    </w:rPr>
  </w:style>
  <w:style w:type="character" w:customStyle="1" w:styleId="affffffffffc">
    <w:name w:val="Продолжение ссылки"/>
    <w:basedOn w:val="afffe"/>
    <w:rsid w:val="00844BB8"/>
    <w:rPr>
      <w:b/>
      <w:bCs/>
      <w:color w:val="008000"/>
      <w:u w:val="single"/>
    </w:rPr>
  </w:style>
  <w:style w:type="character" w:customStyle="1" w:styleId="val">
    <w:name w:val="val"/>
    <w:basedOn w:val="a6"/>
    <w:rsid w:val="00844BB8"/>
  </w:style>
  <w:style w:type="character" w:customStyle="1" w:styleId="sectioninfo1">
    <w:name w:val="section__info1"/>
    <w:basedOn w:val="a6"/>
    <w:rsid w:val="00844BB8"/>
    <w:rPr>
      <w:vanish/>
      <w:webHidden w:val="0"/>
      <w:specVanish/>
    </w:rPr>
  </w:style>
  <w:style w:type="character" w:customStyle="1" w:styleId="sectioninfo2">
    <w:name w:val="section__info2"/>
    <w:basedOn w:val="a6"/>
    <w:rsid w:val="00844BB8"/>
    <w:rPr>
      <w:vanish/>
      <w:webHidden w:val="0"/>
      <w:specVanish/>
    </w:rPr>
  </w:style>
  <w:style w:type="character" w:customStyle="1" w:styleId="242">
    <w:name w:val="Основной текст (2)4"/>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ffd">
    <w:name w:val="Основной текст (2) + Курсив"/>
    <w:basedOn w:val="2d"/>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32">
    <w:name w:val="Основной текст (2)3"/>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2a">
    <w:name w:val="Основной текст (2) + Полужирный2"/>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1f">
    <w:name w:val="Основной текст (2) + Полужирный1"/>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29pt">
    <w:name w:val="Основной текст (2) + 9 pt"/>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9pt2">
    <w:name w:val="Основной текст (2) + 9 pt2"/>
    <w:aliases w:val="Полужирный6"/>
    <w:basedOn w:val="2d"/>
    <w:uiPriority w:val="99"/>
    <w:rsid w:val="00844BB8"/>
    <w:rPr>
      <w:rFonts w:ascii="Times New Roman" w:hAnsi="Times New Roman" w:cs="Times New Roman" w:hint="default"/>
      <w:b/>
      <w:bCs/>
      <w:i/>
      <w:iCs/>
      <w:strike w:val="0"/>
      <w:dstrike w:val="0"/>
      <w:spacing w:val="-7"/>
      <w:sz w:val="18"/>
      <w:szCs w:val="18"/>
      <w:u w:val="none"/>
      <w:effect w:val="none"/>
      <w:shd w:val="clear" w:color="auto" w:fill="FFFFFF"/>
    </w:rPr>
  </w:style>
  <w:style w:type="character" w:customStyle="1" w:styleId="2Georgia">
    <w:name w:val="Основной текст (2) + Georgia"/>
    <w:aliases w:val="8 pt"/>
    <w:basedOn w:val="2d"/>
    <w:uiPriority w:val="99"/>
    <w:rsid w:val="00844BB8"/>
    <w:rPr>
      <w:rFonts w:ascii="Georgia" w:hAnsi="Georgia" w:cs="Georgia" w:hint="default"/>
      <w:b/>
      <w:bCs/>
      <w:i/>
      <w:iCs/>
      <w:strike w:val="0"/>
      <w:dstrike w:val="0"/>
      <w:spacing w:val="-7"/>
      <w:sz w:val="16"/>
      <w:szCs w:val="16"/>
      <w:u w:val="none"/>
      <w:effect w:val="none"/>
      <w:shd w:val="clear" w:color="auto" w:fill="FFFFFF"/>
    </w:rPr>
  </w:style>
  <w:style w:type="character" w:customStyle="1" w:styleId="2ffe">
    <w:name w:val="Основной текст (2) + Полужирный"/>
    <w:basedOn w:val="2d"/>
    <w:uiPriority w:val="99"/>
    <w:rsid w:val="00844BB8"/>
    <w:rPr>
      <w:rFonts w:ascii="Times New Roman" w:hAnsi="Times New Roman" w:cs="Times New Roman" w:hint="default"/>
      <w:b/>
      <w:bCs/>
      <w:i/>
      <w:iCs/>
      <w:strike w:val="0"/>
      <w:dstrike w:val="0"/>
      <w:spacing w:val="-7"/>
      <w:sz w:val="20"/>
      <w:szCs w:val="20"/>
      <w:u w:val="none"/>
      <w:effect w:val="none"/>
      <w:shd w:val="clear" w:color="auto" w:fill="FFFFFF"/>
    </w:rPr>
  </w:style>
  <w:style w:type="character" w:customStyle="1" w:styleId="32pt">
    <w:name w:val="Заголовок №3 + Интервал 2 pt"/>
    <w:basedOn w:val="3f8"/>
    <w:uiPriority w:val="99"/>
    <w:rsid w:val="00844BB8"/>
    <w:rPr>
      <w:b/>
      <w:bCs/>
      <w:spacing w:val="40"/>
      <w:sz w:val="28"/>
      <w:szCs w:val="28"/>
      <w:shd w:val="clear" w:color="auto" w:fill="FFFFFF"/>
    </w:rPr>
  </w:style>
  <w:style w:type="character" w:customStyle="1" w:styleId="27pt">
    <w:name w:val="Основной текст (2) + 7 pt"/>
    <w:basedOn w:val="2d"/>
    <w:uiPriority w:val="99"/>
    <w:rsid w:val="00844BB8"/>
    <w:rPr>
      <w:rFonts w:ascii="Times New Roman" w:hAnsi="Times New Roman" w:cs="Times New Roman" w:hint="default"/>
      <w:b/>
      <w:bCs/>
      <w:i/>
      <w:iCs/>
      <w:strike w:val="0"/>
      <w:dstrike w:val="0"/>
      <w:spacing w:val="-7"/>
      <w:sz w:val="14"/>
      <w:szCs w:val="14"/>
      <w:u w:val="none"/>
      <w:effect w:val="none"/>
      <w:shd w:val="clear" w:color="auto" w:fill="FFFFFF"/>
    </w:rPr>
  </w:style>
  <w:style w:type="table" w:customStyle="1" w:styleId="522">
    <w:name w:val="Сетка таблицы 52"/>
    <w:basedOn w:val="a7"/>
    <w:next w:val="5f"/>
    <w:semiHidden/>
    <w:unhideWhenUsed/>
    <w:rsid w:val="00844BB8"/>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320">
    <w:name w:val="Сетка таблицы232"/>
    <w:basedOn w:val="a7"/>
    <w:next w:val="af5"/>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7"/>
    <w:rsid w:val="00844BB8"/>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7"/>
    <w:uiPriority w:val="59"/>
    <w:rsid w:val="00844BB8"/>
    <w:pPr>
      <w:jc w:val="both"/>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uiPriority w:val="59"/>
    <w:rsid w:val="00844BB8"/>
    <w:pPr>
      <w:jc w:val="both"/>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39"/>
    <w:rsid w:val="00844B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BL">
    <w:name w:val="! L=TBL !"/>
    <w:basedOn w:val="AAA"/>
    <w:next w:val="AAA"/>
    <w:rsid w:val="00844BB8"/>
    <w:pPr>
      <w:spacing w:before="240" w:after="240"/>
      <w:contextualSpacing/>
    </w:pPr>
    <w:rPr>
      <w:rFonts w:ascii="Tahoma" w:hAnsi="Tahoma"/>
      <w:b/>
      <w:sz w:val="20"/>
    </w:rPr>
  </w:style>
  <w:style w:type="paragraph" w:customStyle="1" w:styleId="smallitalic">
    <w:name w:val="! small italic !"/>
    <w:basedOn w:val="small"/>
    <w:next w:val="AAA"/>
    <w:rsid w:val="00844BB8"/>
    <w:pPr>
      <w:numPr>
        <w:numId w:val="27"/>
      </w:numPr>
      <w:ind w:left="0" w:firstLine="0"/>
    </w:pPr>
    <w:rPr>
      <w:i/>
    </w:rPr>
  </w:style>
  <w:style w:type="table" w:customStyle="1" w:styleId="234">
    <w:name w:val="Сетка таблицы234"/>
    <w:basedOn w:val="a7"/>
    <w:next w:val="af5"/>
    <w:uiPriority w:val="59"/>
    <w:rsid w:val="000B0E9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0">
    <w:name w:val="Нет списка183"/>
    <w:next w:val="a8"/>
    <w:uiPriority w:val="99"/>
    <w:semiHidden/>
    <w:unhideWhenUsed/>
    <w:rsid w:val="004E3D02"/>
  </w:style>
  <w:style w:type="character" w:customStyle="1" w:styleId="affffffffffd">
    <w:name w:val="Подпись к таблице_"/>
    <w:basedOn w:val="a6"/>
    <w:link w:val="affffffffffe"/>
    <w:rsid w:val="004E3D02"/>
    <w:rPr>
      <w:shd w:val="clear" w:color="auto" w:fill="FFFFFF"/>
    </w:rPr>
  </w:style>
  <w:style w:type="character" w:customStyle="1" w:styleId="afffffffffff">
    <w:name w:val="Колонтитул_"/>
    <w:basedOn w:val="a6"/>
    <w:link w:val="afffffffffff0"/>
    <w:rsid w:val="004E3D02"/>
    <w:rPr>
      <w:shd w:val="clear" w:color="auto" w:fill="FFFFFF"/>
    </w:rPr>
  </w:style>
  <w:style w:type="character" w:customStyle="1" w:styleId="afffffffffff1">
    <w:name w:val="Другое_"/>
    <w:basedOn w:val="a6"/>
    <w:rsid w:val="004E3D02"/>
    <w:rPr>
      <w:rFonts w:ascii="Times New Roman" w:eastAsia="Times New Roman" w:hAnsi="Times New Roman" w:cs="Times New Roman"/>
      <w:b w:val="0"/>
      <w:bCs w:val="0"/>
      <w:i w:val="0"/>
      <w:iCs w:val="0"/>
      <w:smallCaps w:val="0"/>
      <w:strike w:val="0"/>
      <w:sz w:val="20"/>
      <w:szCs w:val="20"/>
      <w:u w:val="none"/>
    </w:rPr>
  </w:style>
  <w:style w:type="character" w:customStyle="1" w:styleId="afffffffffff2">
    <w:name w:val="Другое"/>
    <w:basedOn w:val="afffffffffff1"/>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pt">
    <w:name w:val="Другое + Курсив;Интервал -1 pt"/>
    <w:basedOn w:val="afffffffffff1"/>
    <w:rsid w:val="004E3D02"/>
    <w:rPr>
      <w:rFonts w:ascii="Times New Roman" w:eastAsia="Times New Roman" w:hAnsi="Times New Roman" w:cs="Times New Roman"/>
      <w:b w:val="0"/>
      <w:bCs w:val="0"/>
      <w:i/>
      <w:iCs/>
      <w:smallCaps w:val="0"/>
      <w:strike w:val="0"/>
      <w:color w:val="000000"/>
      <w:spacing w:val="-20"/>
      <w:w w:val="100"/>
      <w:position w:val="0"/>
      <w:sz w:val="20"/>
      <w:szCs w:val="20"/>
      <w:u w:val="none"/>
      <w:lang w:val="ru-RU" w:eastAsia="ru-RU" w:bidi="ru-RU"/>
    </w:rPr>
  </w:style>
  <w:style w:type="character" w:customStyle="1" w:styleId="595pt0pt">
    <w:name w:val="Основной текст (5) + 9;5 pt;Курсив;Интервал 0 pt"/>
    <w:basedOn w:val="5a"/>
    <w:rsid w:val="004E3D02"/>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5f2">
    <w:name w:val="Основной текст (5)"/>
    <w:basedOn w:val="5a"/>
    <w:rsid w:val="004E3D02"/>
    <w:rPr>
      <w:rFonts w:ascii="Times New Roman" w:eastAsia="Times New Roman" w:hAnsi="Times New Roman" w:cs="Times New Roman"/>
      <w:b w:val="0"/>
      <w:bCs w:val="0"/>
      <w:i w:val="0"/>
      <w:iCs w:val="0"/>
      <w:smallCaps w:val="0"/>
      <w:strike w:val="0"/>
      <w:color w:val="000000"/>
      <w:spacing w:val="-10"/>
      <w:w w:val="100"/>
      <w:position w:val="0"/>
      <w:sz w:val="9"/>
      <w:szCs w:val="9"/>
      <w:u w:val="none"/>
      <w:shd w:val="clear" w:color="auto" w:fill="FFFFFF"/>
    </w:rPr>
  </w:style>
  <w:style w:type="character" w:customStyle="1" w:styleId="310pt">
    <w:name w:val="Основной текст (3) + 10 pt"/>
    <w:basedOn w:val="3f6"/>
    <w:rsid w:val="004E3D0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rialNarrow105pt">
    <w:name w:val="Другое + Arial Narrow;10;5 pt;Полужирный"/>
    <w:basedOn w:val="afffffffffff1"/>
    <w:rsid w:val="004E3D02"/>
    <w:rPr>
      <w:rFonts w:ascii="Arial Narrow" w:eastAsia="Arial Narrow" w:hAnsi="Arial Narrow" w:cs="Arial Narrow"/>
      <w:b/>
      <w:bCs/>
      <w:i w:val="0"/>
      <w:iCs w:val="0"/>
      <w:smallCaps w:val="0"/>
      <w:strike w:val="0"/>
      <w:color w:val="000000"/>
      <w:spacing w:val="0"/>
      <w:w w:val="100"/>
      <w:position w:val="0"/>
      <w:sz w:val="21"/>
      <w:szCs w:val="21"/>
      <w:u w:val="none"/>
      <w:lang w:val="ru-RU" w:eastAsia="ru-RU" w:bidi="ru-RU"/>
    </w:rPr>
  </w:style>
  <w:style w:type="character" w:customStyle="1" w:styleId="7pt0pt">
    <w:name w:val="Другое + 7 pt;Интервал 0 pt"/>
    <w:basedOn w:val="afffffffffff1"/>
    <w:rsid w:val="004E3D02"/>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ru-RU" w:eastAsia="ru-RU" w:bidi="ru-RU"/>
    </w:rPr>
  </w:style>
  <w:style w:type="paragraph" w:customStyle="1" w:styleId="affffffffffe">
    <w:name w:val="Подпись к таблице"/>
    <w:basedOn w:val="a5"/>
    <w:link w:val="affffffffffd"/>
    <w:rsid w:val="004E3D02"/>
    <w:pPr>
      <w:widowControl w:val="0"/>
      <w:shd w:val="clear" w:color="auto" w:fill="FFFFFF"/>
      <w:spacing w:line="0" w:lineRule="atLeast"/>
    </w:pPr>
    <w:rPr>
      <w:rFonts w:eastAsia="Times New Roman"/>
      <w:lang w:eastAsia="ru-RU"/>
    </w:rPr>
  </w:style>
  <w:style w:type="paragraph" w:customStyle="1" w:styleId="afffffffffff0">
    <w:name w:val="Колонтитул"/>
    <w:basedOn w:val="a5"/>
    <w:link w:val="afffffffffff"/>
    <w:rsid w:val="004E3D02"/>
    <w:pPr>
      <w:widowControl w:val="0"/>
      <w:shd w:val="clear" w:color="auto" w:fill="FFFFFF"/>
      <w:spacing w:line="0" w:lineRule="atLeast"/>
    </w:pPr>
    <w:rPr>
      <w:rFonts w:eastAsia="Times New Roman"/>
      <w:lang w:eastAsia="ru-RU"/>
    </w:rPr>
  </w:style>
  <w:style w:type="table" w:customStyle="1" w:styleId="236">
    <w:name w:val="Сетка таблицы236"/>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7"/>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8">
    <w:name w:val="Сетка таблицы238"/>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9">
    <w:name w:val="Сетка таблицы239"/>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0">
    <w:name w:val="Сетка таблицы240"/>
    <w:basedOn w:val="a7"/>
    <w:next w:val="af5"/>
    <w:uiPriority w:val="59"/>
    <w:rsid w:val="004E3D02"/>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40">
    <w:name w:val="Нет списка184"/>
    <w:next w:val="a8"/>
    <w:uiPriority w:val="99"/>
    <w:semiHidden/>
    <w:unhideWhenUsed/>
    <w:rsid w:val="004E3D02"/>
  </w:style>
  <w:style w:type="character" w:customStyle="1" w:styleId="275pt">
    <w:name w:val="Основной текст (2) + 7;5 pt;Полужирный;Курсив"/>
    <w:basedOn w:val="2d"/>
    <w:rsid w:val="004E3D02"/>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5pt">
    <w:name w:val="Основной текст (2) + 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05pt">
    <w:name w:val="Основной текст (2) + 10;5 pt"/>
    <w:basedOn w:val="2d"/>
    <w:rsid w:val="004E3D0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75pt0pt">
    <w:name w:val="Основной текст (10) + 7;5 pt;Курсив;Интервал 0 pt"/>
    <w:basedOn w:val="103"/>
    <w:rsid w:val="004E3D02"/>
    <w:rPr>
      <w:rFonts w:ascii="Times New Roman" w:eastAsia="Times New Roman" w:hAnsi="Times New Roman" w:cs="Times New Roman"/>
      <w:b/>
      <w:bCs/>
      <w:i/>
      <w:iCs/>
      <w:smallCaps w:val="0"/>
      <w:strike w:val="0"/>
      <w:color w:val="000000"/>
      <w:spacing w:val="-10"/>
      <w:w w:val="100"/>
      <w:position w:val="0"/>
      <w:sz w:val="15"/>
      <w:szCs w:val="15"/>
      <w:u w:val="none"/>
      <w:shd w:val="clear" w:color="auto" w:fill="FFFFFF"/>
      <w:lang w:val="ru-RU" w:eastAsia="ru-RU" w:bidi="ru-RU"/>
    </w:rPr>
  </w:style>
  <w:style w:type="character" w:customStyle="1" w:styleId="10Arial7pt">
    <w:name w:val="Основной текст (10) + Arial;7 pt"/>
    <w:basedOn w:val="103"/>
    <w:rsid w:val="004E3D02"/>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5CourierNew65pt">
    <w:name w:val="Основной текст (5) + Courier New;6;5 pt;Не курсив"/>
    <w:basedOn w:val="5a"/>
    <w:rsid w:val="004E3D02"/>
    <w:rPr>
      <w:rFonts w:ascii="Courier New" w:eastAsia="Courier New" w:hAnsi="Courier New" w:cs="Courier New"/>
      <w:b/>
      <w:bCs/>
      <w:i/>
      <w:iCs/>
      <w:smallCaps w:val="0"/>
      <w:strike w:val="0"/>
      <w:color w:val="000000"/>
      <w:spacing w:val="0"/>
      <w:w w:val="100"/>
      <w:position w:val="0"/>
      <w:sz w:val="13"/>
      <w:szCs w:val="13"/>
      <w:u w:val="none"/>
      <w:shd w:val="clear" w:color="auto" w:fill="FFFFFF"/>
      <w:lang w:val="ru-RU" w:eastAsia="ru-RU" w:bidi="ru-RU"/>
    </w:rPr>
  </w:style>
  <w:style w:type="character" w:customStyle="1" w:styleId="75pt1pt">
    <w:name w:val="Основной текст (7) + 5 pt;Полужирный;Интервал 1 pt"/>
    <w:basedOn w:val="7c"/>
    <w:rsid w:val="004E3D02"/>
    <w:rPr>
      <w:rFonts w:ascii="Arial" w:eastAsia="Arial" w:hAnsi="Arial" w:cs="Arial"/>
      <w:b/>
      <w:bCs/>
      <w:i w:val="0"/>
      <w:iCs w:val="0"/>
      <w:smallCaps w:val="0"/>
      <w:strike w:val="0"/>
      <w:color w:val="000000"/>
      <w:spacing w:val="30"/>
      <w:w w:val="100"/>
      <w:position w:val="0"/>
      <w:sz w:val="10"/>
      <w:szCs w:val="10"/>
      <w:u w:val="none"/>
      <w:shd w:val="clear" w:color="auto" w:fill="FFFFFF"/>
      <w:lang w:val="ru-RU" w:eastAsia="ru-RU" w:bidi="ru-RU"/>
    </w:rPr>
  </w:style>
  <w:style w:type="character" w:customStyle="1" w:styleId="7-1pt">
    <w:name w:val="Основной текст (7) + Интервал -1 pt"/>
    <w:basedOn w:val="7c"/>
    <w:rsid w:val="004E3D02"/>
    <w:rPr>
      <w:rFonts w:ascii="Arial" w:eastAsia="Arial" w:hAnsi="Arial" w:cs="Arial"/>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13d">
    <w:name w:val="Номер заголовка №1 (3)_"/>
    <w:basedOn w:val="a6"/>
    <w:link w:val="13e"/>
    <w:rsid w:val="004E3D02"/>
    <w:rPr>
      <w:rFonts w:ascii="Trebuchet MS" w:eastAsia="Trebuchet MS" w:hAnsi="Trebuchet MS" w:cs="Trebuchet MS"/>
      <w:sz w:val="22"/>
      <w:szCs w:val="22"/>
      <w:shd w:val="clear" w:color="auto" w:fill="FFFFFF"/>
    </w:rPr>
  </w:style>
  <w:style w:type="character" w:customStyle="1" w:styleId="12e">
    <w:name w:val="Заголовок №1 (2)_"/>
    <w:basedOn w:val="a6"/>
    <w:link w:val="12f"/>
    <w:rsid w:val="004E3D02"/>
    <w:rPr>
      <w:rFonts w:ascii="Arial" w:eastAsia="Arial" w:hAnsi="Arial" w:cs="Arial"/>
      <w:sz w:val="21"/>
      <w:szCs w:val="21"/>
      <w:shd w:val="clear" w:color="auto" w:fill="FFFFFF"/>
    </w:rPr>
  </w:style>
  <w:style w:type="character" w:customStyle="1" w:styleId="1fffa">
    <w:name w:val="Номер заголовка №1_"/>
    <w:basedOn w:val="a6"/>
    <w:link w:val="1fffb"/>
    <w:rsid w:val="004E3D02"/>
    <w:rPr>
      <w:b/>
      <w:bCs/>
      <w:sz w:val="24"/>
      <w:szCs w:val="24"/>
      <w:shd w:val="clear" w:color="auto" w:fill="FFFFFF"/>
    </w:rPr>
  </w:style>
  <w:style w:type="character" w:customStyle="1" w:styleId="12f0">
    <w:name w:val="Номер заголовка №1 (2)_"/>
    <w:basedOn w:val="a6"/>
    <w:link w:val="12f1"/>
    <w:rsid w:val="004E3D02"/>
    <w:rPr>
      <w:rFonts w:ascii="Arial" w:eastAsia="Arial" w:hAnsi="Arial" w:cs="Arial"/>
      <w:sz w:val="21"/>
      <w:szCs w:val="21"/>
      <w:shd w:val="clear" w:color="auto" w:fill="FFFFFF"/>
    </w:rPr>
  </w:style>
  <w:style w:type="character" w:customStyle="1" w:styleId="13f">
    <w:name w:val="Заголовок №1 (3)_"/>
    <w:basedOn w:val="a6"/>
    <w:link w:val="13f0"/>
    <w:rsid w:val="004E3D02"/>
    <w:rPr>
      <w:rFonts w:ascii="Arial" w:eastAsia="Arial" w:hAnsi="Arial" w:cs="Arial"/>
      <w:sz w:val="22"/>
      <w:szCs w:val="22"/>
      <w:shd w:val="clear" w:color="auto" w:fill="FFFFFF"/>
    </w:rPr>
  </w:style>
  <w:style w:type="paragraph" w:customStyle="1" w:styleId="13e">
    <w:name w:val="Номер заголовка №1 (3)"/>
    <w:basedOn w:val="a5"/>
    <w:link w:val="13d"/>
    <w:rsid w:val="004E3D02"/>
    <w:pPr>
      <w:widowControl w:val="0"/>
      <w:shd w:val="clear" w:color="auto" w:fill="FFFFFF"/>
      <w:spacing w:line="0" w:lineRule="atLeast"/>
    </w:pPr>
    <w:rPr>
      <w:rFonts w:ascii="Trebuchet MS" w:eastAsia="Trebuchet MS" w:hAnsi="Trebuchet MS" w:cs="Trebuchet MS"/>
      <w:sz w:val="22"/>
      <w:szCs w:val="22"/>
      <w:lang w:eastAsia="ru-RU"/>
    </w:rPr>
  </w:style>
  <w:style w:type="paragraph" w:customStyle="1" w:styleId="12f">
    <w:name w:val="Заголовок №1 (2)"/>
    <w:basedOn w:val="a5"/>
    <w:link w:val="12e"/>
    <w:rsid w:val="004E3D02"/>
    <w:pPr>
      <w:widowControl w:val="0"/>
      <w:shd w:val="clear" w:color="auto" w:fill="FFFFFF"/>
      <w:spacing w:line="0" w:lineRule="atLeast"/>
      <w:outlineLvl w:val="0"/>
    </w:pPr>
    <w:rPr>
      <w:rFonts w:ascii="Arial" w:eastAsia="Arial" w:hAnsi="Arial" w:cs="Arial"/>
      <w:sz w:val="21"/>
      <w:szCs w:val="21"/>
      <w:lang w:eastAsia="ru-RU"/>
    </w:rPr>
  </w:style>
  <w:style w:type="paragraph" w:customStyle="1" w:styleId="1fffb">
    <w:name w:val="Номер заголовка №1"/>
    <w:basedOn w:val="a5"/>
    <w:link w:val="1fffa"/>
    <w:rsid w:val="004E3D02"/>
    <w:pPr>
      <w:widowControl w:val="0"/>
      <w:shd w:val="clear" w:color="auto" w:fill="FFFFFF"/>
      <w:spacing w:line="0" w:lineRule="atLeast"/>
    </w:pPr>
    <w:rPr>
      <w:rFonts w:eastAsia="Times New Roman"/>
      <w:b/>
      <w:bCs/>
      <w:sz w:val="24"/>
      <w:szCs w:val="24"/>
      <w:lang w:eastAsia="ru-RU"/>
    </w:rPr>
  </w:style>
  <w:style w:type="paragraph" w:customStyle="1" w:styleId="12f1">
    <w:name w:val="Номер заголовка №1 (2)"/>
    <w:basedOn w:val="a5"/>
    <w:link w:val="12f0"/>
    <w:rsid w:val="004E3D02"/>
    <w:pPr>
      <w:widowControl w:val="0"/>
      <w:shd w:val="clear" w:color="auto" w:fill="FFFFFF"/>
      <w:spacing w:line="0" w:lineRule="atLeast"/>
    </w:pPr>
    <w:rPr>
      <w:rFonts w:ascii="Arial" w:eastAsia="Arial" w:hAnsi="Arial" w:cs="Arial"/>
      <w:sz w:val="21"/>
      <w:szCs w:val="21"/>
      <w:lang w:eastAsia="ru-RU"/>
    </w:rPr>
  </w:style>
  <w:style w:type="paragraph" w:customStyle="1" w:styleId="13f0">
    <w:name w:val="Заголовок №1 (3)"/>
    <w:basedOn w:val="a5"/>
    <w:link w:val="13f"/>
    <w:rsid w:val="004E3D02"/>
    <w:pPr>
      <w:widowControl w:val="0"/>
      <w:shd w:val="clear" w:color="auto" w:fill="FFFFFF"/>
      <w:spacing w:line="0" w:lineRule="atLeast"/>
      <w:outlineLvl w:val="0"/>
    </w:pPr>
    <w:rPr>
      <w:rFonts w:ascii="Arial" w:eastAsia="Arial" w:hAnsi="Arial" w:cs="Arial"/>
      <w:sz w:val="22"/>
      <w:szCs w:val="22"/>
      <w:lang w:eastAsia="ru-RU"/>
    </w:rPr>
  </w:style>
  <w:style w:type="table" w:customStyle="1" w:styleId="2410">
    <w:name w:val="Сетка таблицы241"/>
    <w:basedOn w:val="a7"/>
    <w:next w:val="af5"/>
    <w:uiPriority w:val="59"/>
    <w:rsid w:val="00991C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50">
    <w:name w:val="Нет списка185"/>
    <w:next w:val="a8"/>
    <w:uiPriority w:val="99"/>
    <w:semiHidden/>
    <w:unhideWhenUsed/>
    <w:rsid w:val="00991C5C"/>
  </w:style>
  <w:style w:type="character" w:customStyle="1" w:styleId="30pt">
    <w:name w:val="Заголовок №3 + Интервал 0 pt"/>
    <w:basedOn w:val="3f8"/>
    <w:rsid w:val="00991C5C"/>
    <w:rPr>
      <w:rFonts w:ascii="Times New Roman" w:eastAsia="Times New Roman" w:hAnsi="Times New Roman" w:cs="Times New Roman"/>
      <w:b w:val="0"/>
      <w:bCs w:val="0"/>
      <w:i/>
      <w:iCs/>
      <w:smallCaps w:val="0"/>
      <w:strike w:val="0"/>
      <w:color w:val="000000"/>
      <w:spacing w:val="0"/>
      <w:w w:val="100"/>
      <w:position w:val="0"/>
      <w:sz w:val="36"/>
      <w:szCs w:val="36"/>
      <w:u w:val="none"/>
      <w:shd w:val="clear" w:color="auto" w:fill="FFFFFF"/>
      <w:lang w:val="ru-RU" w:eastAsia="ru-RU" w:bidi="ru-RU"/>
    </w:rPr>
  </w:style>
  <w:style w:type="character" w:customStyle="1" w:styleId="5f3">
    <w:name w:val="Заголовок №5_"/>
    <w:basedOn w:val="a6"/>
    <w:link w:val="5f4"/>
    <w:rsid w:val="00991C5C"/>
    <w:rPr>
      <w:shd w:val="clear" w:color="auto" w:fill="FFFFFF"/>
    </w:rPr>
  </w:style>
  <w:style w:type="character" w:customStyle="1" w:styleId="5-1pt">
    <w:name w:val="Заголовок №5 + Интервал -1 pt"/>
    <w:basedOn w:val="5f3"/>
    <w:rsid w:val="00991C5C"/>
    <w:rPr>
      <w:color w:val="000000"/>
      <w:spacing w:val="-20"/>
      <w:w w:val="100"/>
      <w:position w:val="0"/>
      <w:shd w:val="clear" w:color="auto" w:fill="FFFFFF"/>
      <w:lang w:val="ru-RU" w:eastAsia="ru-RU" w:bidi="ru-RU"/>
    </w:rPr>
  </w:style>
  <w:style w:type="character" w:customStyle="1" w:styleId="2fff">
    <w:name w:val="Основной текст (2) + Малые прописные"/>
    <w:basedOn w:val="2d"/>
    <w:rsid w:val="00991C5C"/>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ru-RU" w:eastAsia="ru-RU" w:bidi="ru-RU"/>
    </w:rPr>
  </w:style>
  <w:style w:type="character" w:customStyle="1" w:styleId="41pt">
    <w:name w:val="Заголовок №4 + Курсив;Интервал 1 pt"/>
    <w:basedOn w:val="4f3"/>
    <w:rsid w:val="00991C5C"/>
    <w:rPr>
      <w:rFonts w:ascii="Times New Roman" w:eastAsia="Times New Roman" w:hAnsi="Times New Roman" w:cs="Times New Roman"/>
      <w:b w:val="0"/>
      <w:bCs w:val="0"/>
      <w:i/>
      <w:iCs/>
      <w:smallCaps w:val="0"/>
      <w:strike w:val="0"/>
      <w:color w:val="000000"/>
      <w:spacing w:val="20"/>
      <w:w w:val="100"/>
      <w:position w:val="0"/>
      <w:sz w:val="20"/>
      <w:szCs w:val="20"/>
      <w:u w:val="none"/>
      <w:shd w:val="clear" w:color="auto" w:fill="FFFFFF"/>
      <w:lang w:val="ru-RU" w:eastAsia="ru-RU" w:bidi="ru-RU"/>
    </w:rPr>
  </w:style>
  <w:style w:type="character" w:customStyle="1" w:styleId="713pt">
    <w:name w:val="Основной текст (7) + 13 pt;Курсив"/>
    <w:basedOn w:val="7c"/>
    <w:rsid w:val="00991C5C"/>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8FranklinGothicHeavy65pt">
    <w:name w:val="Основной текст (8) + Franklin Gothic Heavy;6;5 pt;Курсив"/>
    <w:basedOn w:val="8a"/>
    <w:rsid w:val="00991C5C"/>
    <w:rPr>
      <w:rFonts w:ascii="Franklin Gothic Heavy" w:eastAsia="Franklin Gothic Heavy" w:hAnsi="Franklin Gothic Heavy" w:cs="Franklin Gothic Heavy"/>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10Tahoma75pt">
    <w:name w:val="Основной текст (10) + Tahoma;7;5 pt"/>
    <w:basedOn w:val="103"/>
    <w:rsid w:val="00991C5C"/>
    <w:rPr>
      <w:rFonts w:ascii="Tahoma" w:eastAsia="Tahoma" w:hAnsi="Tahoma" w:cs="Tahoma"/>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5f4">
    <w:name w:val="Заголовок №5"/>
    <w:basedOn w:val="a5"/>
    <w:link w:val="5f3"/>
    <w:rsid w:val="00991C5C"/>
    <w:pPr>
      <w:widowControl w:val="0"/>
      <w:shd w:val="clear" w:color="auto" w:fill="FFFFFF"/>
      <w:spacing w:line="0" w:lineRule="atLeast"/>
      <w:outlineLvl w:val="4"/>
    </w:pPr>
    <w:rPr>
      <w:rFonts w:eastAsia="Times New Roman"/>
      <w:lang w:eastAsia="ru-RU"/>
    </w:rPr>
  </w:style>
  <w:style w:type="table" w:customStyle="1" w:styleId="2420">
    <w:name w:val="Сетка таблицы242"/>
    <w:basedOn w:val="a7"/>
    <w:next w:val="af5"/>
    <w:uiPriority w:val="59"/>
    <w:rsid w:val="001C2A4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3">
    <w:name w:val="Обычный (паспорт)"/>
    <w:basedOn w:val="a5"/>
    <w:rsid w:val="001C2A4B"/>
    <w:rPr>
      <w:rFonts w:eastAsia="Times New Roman"/>
      <w:sz w:val="28"/>
      <w:szCs w:val="28"/>
      <w:lang w:eastAsia="ar-SA"/>
    </w:rPr>
  </w:style>
  <w:style w:type="numbering" w:customStyle="1" w:styleId="1860">
    <w:name w:val="Нет списка186"/>
    <w:next w:val="a8"/>
    <w:uiPriority w:val="99"/>
    <w:semiHidden/>
    <w:unhideWhenUsed/>
    <w:rsid w:val="001C2A4B"/>
  </w:style>
  <w:style w:type="numbering" w:customStyle="1" w:styleId="1870">
    <w:name w:val="Нет списка187"/>
    <w:next w:val="a8"/>
    <w:uiPriority w:val="99"/>
    <w:semiHidden/>
    <w:unhideWhenUsed/>
    <w:rsid w:val="009D0880"/>
  </w:style>
  <w:style w:type="table" w:customStyle="1" w:styleId="243">
    <w:name w:val="Сетка таблицы243"/>
    <w:basedOn w:val="a7"/>
    <w:next w:val="af5"/>
    <w:uiPriority w:val="59"/>
    <w:rsid w:val="009D088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80">
    <w:name w:val="Нет списка188"/>
    <w:next w:val="a8"/>
    <w:uiPriority w:val="99"/>
    <w:semiHidden/>
    <w:unhideWhenUsed/>
    <w:rsid w:val="00C629FF"/>
  </w:style>
  <w:style w:type="table" w:customStyle="1" w:styleId="245">
    <w:name w:val="Сетка таблицы245"/>
    <w:basedOn w:val="a7"/>
    <w:next w:val="af5"/>
    <w:uiPriority w:val="39"/>
    <w:rsid w:val="00C629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6"/>
    <w:link w:val="Bodytext20"/>
    <w:uiPriority w:val="99"/>
    <w:rsid w:val="00C629FF"/>
    <w:rPr>
      <w:rFonts w:ascii="Century Schoolbook" w:hAnsi="Century Schoolbook" w:cs="Century Schoolbook"/>
      <w:sz w:val="19"/>
      <w:szCs w:val="19"/>
      <w:shd w:val="clear" w:color="auto" w:fill="FFFFFF"/>
    </w:rPr>
  </w:style>
  <w:style w:type="paragraph" w:customStyle="1" w:styleId="Bodytext20">
    <w:name w:val="Body text (2)"/>
    <w:basedOn w:val="a5"/>
    <w:link w:val="Bodytext2"/>
    <w:uiPriority w:val="99"/>
    <w:rsid w:val="00C629FF"/>
    <w:pPr>
      <w:shd w:val="clear" w:color="auto" w:fill="FFFFFF"/>
      <w:spacing w:line="284" w:lineRule="exact"/>
      <w:jc w:val="center"/>
    </w:pPr>
    <w:rPr>
      <w:rFonts w:ascii="Century Schoolbook" w:eastAsia="Times New Roman" w:hAnsi="Century Schoolbook" w:cs="Century Schoolbook"/>
      <w:sz w:val="19"/>
      <w:szCs w:val="19"/>
      <w:lang w:eastAsia="ru-RU"/>
    </w:rPr>
  </w:style>
  <w:style w:type="numbering" w:customStyle="1" w:styleId="1890">
    <w:name w:val="Нет списка189"/>
    <w:next w:val="a8"/>
    <w:uiPriority w:val="99"/>
    <w:semiHidden/>
    <w:unhideWhenUsed/>
    <w:rsid w:val="00BE7EE8"/>
  </w:style>
  <w:style w:type="table" w:customStyle="1" w:styleId="246">
    <w:name w:val="Сетка таблицы246"/>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5"/>
    <w:rsid w:val="00BE7EE8"/>
    <w:pPr>
      <w:spacing w:before="100" w:beforeAutospacing="1" w:after="100" w:afterAutospacing="1"/>
    </w:pPr>
    <w:rPr>
      <w:rFonts w:eastAsia="Calibri"/>
      <w:sz w:val="24"/>
      <w:szCs w:val="24"/>
      <w:lang w:eastAsia="ru-RU"/>
    </w:rPr>
  </w:style>
  <w:style w:type="character" w:customStyle="1" w:styleId="xs2">
    <w:name w:val="x_s2"/>
    <w:basedOn w:val="a6"/>
    <w:rsid w:val="00BE7EE8"/>
  </w:style>
  <w:style w:type="numbering" w:customStyle="1" w:styleId="1901">
    <w:name w:val="Нет списка190"/>
    <w:next w:val="a8"/>
    <w:uiPriority w:val="99"/>
    <w:semiHidden/>
    <w:unhideWhenUsed/>
    <w:rsid w:val="00BE7EE8"/>
  </w:style>
  <w:style w:type="table" w:customStyle="1" w:styleId="247">
    <w:name w:val="Сетка таблицы247"/>
    <w:basedOn w:val="a7"/>
    <w:next w:val="af5"/>
    <w:uiPriority w:val="39"/>
    <w:rsid w:val="00BE7E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етка таблицы248"/>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9">
    <w:name w:val="Сетка таблицы249"/>
    <w:basedOn w:val="a7"/>
    <w:next w:val="af5"/>
    <w:uiPriority w:val="59"/>
    <w:rsid w:val="008D49D7"/>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0">
    <w:name w:val="Сетка таблицы250"/>
    <w:basedOn w:val="a7"/>
    <w:next w:val="af5"/>
    <w:uiPriority w:val="59"/>
    <w:rsid w:val="008D49D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11">
    <w:name w:val="Нет списка191"/>
    <w:next w:val="a8"/>
    <w:uiPriority w:val="99"/>
    <w:semiHidden/>
    <w:unhideWhenUsed/>
    <w:rsid w:val="00BC25EA"/>
  </w:style>
  <w:style w:type="character" w:customStyle="1" w:styleId="copyright">
    <w:name w:val="copyright"/>
    <w:basedOn w:val="a6"/>
    <w:rsid w:val="00BC25EA"/>
  </w:style>
  <w:style w:type="paragraph" w:customStyle="1" w:styleId="designed-by">
    <w:name w:val="designed-by"/>
    <w:basedOn w:val="a5"/>
    <w:rsid w:val="00BC25EA"/>
    <w:pPr>
      <w:spacing w:before="100" w:beforeAutospacing="1" w:after="100" w:afterAutospacing="1"/>
    </w:pPr>
    <w:rPr>
      <w:rFonts w:eastAsia="Times New Roman"/>
      <w:sz w:val="24"/>
      <w:szCs w:val="24"/>
      <w:lang w:eastAsia="ru-RU"/>
    </w:rPr>
  </w:style>
  <w:style w:type="table" w:customStyle="1" w:styleId="2510">
    <w:name w:val="Сетка таблицы251"/>
    <w:basedOn w:val="a7"/>
    <w:next w:val="af5"/>
    <w:rsid w:val="00BC2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rcssattr">
    <w:name w:val="msonormal_mr_css_attr"/>
    <w:basedOn w:val="a5"/>
    <w:rsid w:val="00BC25EA"/>
    <w:pPr>
      <w:spacing w:before="100" w:beforeAutospacing="1" w:after="100" w:afterAutospacing="1"/>
    </w:pPr>
    <w:rPr>
      <w:rFonts w:eastAsia="Times New Roman"/>
      <w:sz w:val="24"/>
      <w:szCs w:val="24"/>
      <w:lang w:eastAsia="ru-RU"/>
    </w:rPr>
  </w:style>
  <w:style w:type="table" w:customStyle="1" w:styleId="252">
    <w:name w:val="Сетка таблицы252"/>
    <w:basedOn w:val="a7"/>
    <w:next w:val="af5"/>
    <w:uiPriority w:val="59"/>
    <w:rsid w:val="00BC25E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7"/>
    <w:next w:val="af5"/>
    <w:uiPriority w:val="59"/>
    <w:rsid w:val="00F96B9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20">
    <w:name w:val="Нет списка192"/>
    <w:next w:val="a8"/>
    <w:uiPriority w:val="99"/>
    <w:semiHidden/>
    <w:unhideWhenUsed/>
    <w:rsid w:val="00F96B9B"/>
  </w:style>
  <w:style w:type="table" w:customStyle="1" w:styleId="254">
    <w:name w:val="Сетка таблицы254"/>
    <w:basedOn w:val="a7"/>
    <w:next w:val="af5"/>
    <w:uiPriority w:val="59"/>
    <w:rsid w:val="00F96B9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5">
    <w:name w:val="Сетка таблицы255"/>
    <w:basedOn w:val="a7"/>
    <w:next w:val="af5"/>
    <w:uiPriority w:val="39"/>
    <w:rsid w:val="00A4343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0">
    <w:name w:val="Нет списка193"/>
    <w:next w:val="a8"/>
    <w:uiPriority w:val="99"/>
    <w:semiHidden/>
    <w:unhideWhenUsed/>
    <w:rsid w:val="00A4343C"/>
  </w:style>
  <w:style w:type="table" w:customStyle="1" w:styleId="256">
    <w:name w:val="Сетка таблицы256"/>
    <w:basedOn w:val="a7"/>
    <w:next w:val="af5"/>
    <w:rsid w:val="00A4343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7">
    <w:name w:val="Сетка таблицы257"/>
    <w:basedOn w:val="a7"/>
    <w:next w:val="af5"/>
    <w:uiPriority w:val="39"/>
    <w:rsid w:val="00A4343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етка таблицы258"/>
    <w:basedOn w:val="a7"/>
    <w:next w:val="af5"/>
    <w:uiPriority w:val="59"/>
    <w:rsid w:val="00C83E15"/>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9">
    <w:name w:val="Сетка таблицы259"/>
    <w:basedOn w:val="a7"/>
    <w:next w:val="af5"/>
    <w:uiPriority w:val="39"/>
    <w:rsid w:val="002072E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0">
    <w:name w:val="Сетка таблицы260"/>
    <w:basedOn w:val="a7"/>
    <w:next w:val="af5"/>
    <w:uiPriority w:val="39"/>
    <w:rsid w:val="00357E9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0">
    <w:name w:val="Нет списка194"/>
    <w:next w:val="a8"/>
    <w:uiPriority w:val="99"/>
    <w:semiHidden/>
    <w:unhideWhenUsed/>
    <w:rsid w:val="00357E93"/>
  </w:style>
  <w:style w:type="table" w:customStyle="1" w:styleId="2610">
    <w:name w:val="Сетка таблицы261"/>
    <w:basedOn w:val="a7"/>
    <w:next w:val="af5"/>
    <w:rsid w:val="00357E9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0">
    <w:name w:val="Нет списка195"/>
    <w:next w:val="a8"/>
    <w:uiPriority w:val="99"/>
    <w:semiHidden/>
    <w:unhideWhenUsed/>
    <w:rsid w:val="00357E93"/>
  </w:style>
  <w:style w:type="table" w:customStyle="1" w:styleId="262">
    <w:name w:val="Сетка таблицы262"/>
    <w:basedOn w:val="a7"/>
    <w:next w:val="af5"/>
    <w:uiPriority w:val="59"/>
    <w:rsid w:val="00357E93"/>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7"/>
    <w:next w:val="af5"/>
    <w:uiPriority w:val="59"/>
    <w:rsid w:val="00D9123F"/>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Сетка таблицы1105"/>
    <w:basedOn w:val="a7"/>
    <w:uiPriority w:val="59"/>
    <w:rsid w:val="00D9123F"/>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60">
    <w:name w:val="Нет списка196"/>
    <w:next w:val="a8"/>
    <w:uiPriority w:val="99"/>
    <w:semiHidden/>
    <w:unhideWhenUsed/>
    <w:rsid w:val="00C92167"/>
  </w:style>
  <w:style w:type="numbering" w:customStyle="1" w:styleId="1970">
    <w:name w:val="Нет списка197"/>
    <w:next w:val="a8"/>
    <w:uiPriority w:val="99"/>
    <w:semiHidden/>
    <w:unhideWhenUsed/>
    <w:rsid w:val="00C92167"/>
  </w:style>
  <w:style w:type="numbering" w:customStyle="1" w:styleId="1980">
    <w:name w:val="Нет списка198"/>
    <w:next w:val="a8"/>
    <w:uiPriority w:val="99"/>
    <w:semiHidden/>
    <w:unhideWhenUsed/>
    <w:rsid w:val="00C92167"/>
  </w:style>
  <w:style w:type="numbering" w:customStyle="1" w:styleId="1990">
    <w:name w:val="Нет списка199"/>
    <w:next w:val="a8"/>
    <w:uiPriority w:val="99"/>
    <w:semiHidden/>
    <w:unhideWhenUsed/>
    <w:rsid w:val="00ED1E4D"/>
  </w:style>
  <w:style w:type="table" w:customStyle="1" w:styleId="264">
    <w:name w:val="Сетка таблицы264"/>
    <w:basedOn w:val="a7"/>
    <w:next w:val="af5"/>
    <w:rsid w:val="00ED1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5">
    <w:name w:val="Сетка таблицы265"/>
    <w:basedOn w:val="a7"/>
    <w:next w:val="af5"/>
    <w:uiPriority w:val="59"/>
    <w:rsid w:val="00D10B4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4">
    <w:name w:val="абзац"/>
    <w:basedOn w:val="a5"/>
    <w:qFormat/>
    <w:rsid w:val="00A9225D"/>
    <w:pPr>
      <w:tabs>
        <w:tab w:val="left" w:pos="-426"/>
        <w:tab w:val="left" w:pos="567"/>
      </w:tabs>
      <w:spacing w:before="120" w:after="120"/>
      <w:ind w:left="2727" w:hanging="360"/>
      <w:jc w:val="both"/>
    </w:pPr>
    <w:rPr>
      <w:rFonts w:eastAsia="Times New Roman" w:cs="Calibri"/>
      <w:sz w:val="24"/>
      <w:szCs w:val="24"/>
      <w:lang w:val="ru" w:eastAsia="ru-RU"/>
    </w:rPr>
  </w:style>
  <w:style w:type="numbering" w:customStyle="1" w:styleId="2001">
    <w:name w:val="Нет списка200"/>
    <w:next w:val="a8"/>
    <w:uiPriority w:val="99"/>
    <w:semiHidden/>
    <w:unhideWhenUsed/>
    <w:rsid w:val="00A9225D"/>
  </w:style>
  <w:style w:type="table" w:customStyle="1" w:styleId="TableNormal0">
    <w:name w:val="TableNormal"/>
    <w:rsid w:val="00A9225D"/>
    <w:pPr>
      <w:widowControl w:val="0"/>
    </w:pPr>
    <w:rPr>
      <w:sz w:val="22"/>
      <w:szCs w:val="22"/>
      <w:lang w:val="ru"/>
    </w:rPr>
    <w:tblPr>
      <w:tblCellMar>
        <w:top w:w="100" w:type="dxa"/>
        <w:left w:w="100" w:type="dxa"/>
        <w:bottom w:w="100" w:type="dxa"/>
        <w:right w:w="100" w:type="dxa"/>
      </w:tblCellMar>
    </w:tblPr>
  </w:style>
  <w:style w:type="table" w:customStyle="1" w:styleId="TableNormal1">
    <w:name w:val="TableNormal1"/>
    <w:rsid w:val="00A9225D"/>
    <w:pPr>
      <w:widowControl w:val="0"/>
    </w:pPr>
    <w:rPr>
      <w:sz w:val="22"/>
      <w:szCs w:val="22"/>
      <w:lang w:val="ru"/>
    </w:rPr>
    <w:tblPr>
      <w:tblCellMar>
        <w:top w:w="0" w:type="dxa"/>
        <w:left w:w="0" w:type="dxa"/>
        <w:bottom w:w="0" w:type="dxa"/>
        <w:right w:w="0" w:type="dxa"/>
      </w:tblCellMar>
    </w:tblPr>
  </w:style>
  <w:style w:type="paragraph" w:customStyle="1" w:styleId="afffffffffff5">
    <w:name w:val="Рабочий"/>
    <w:link w:val="afffffffffff6"/>
    <w:qFormat/>
    <w:rsid w:val="00A9225D"/>
    <w:pPr>
      <w:widowControl w:val="0"/>
    </w:pPr>
    <w:rPr>
      <w:sz w:val="22"/>
      <w:szCs w:val="22"/>
      <w:lang w:val="ru"/>
    </w:rPr>
  </w:style>
  <w:style w:type="character" w:customStyle="1" w:styleId="afffffffffff6">
    <w:name w:val="Рабочий Знак"/>
    <w:basedOn w:val="a6"/>
    <w:link w:val="afffffffffff5"/>
    <w:rsid w:val="00A9225D"/>
    <w:rPr>
      <w:sz w:val="22"/>
      <w:szCs w:val="22"/>
      <w:lang w:val="ru"/>
    </w:rPr>
  </w:style>
  <w:style w:type="table" w:customStyle="1" w:styleId="TableNormal10">
    <w:name w:val="Table Normal1"/>
    <w:uiPriority w:val="2"/>
    <w:semiHidden/>
    <w:unhideWhenUsed/>
    <w:qFormat/>
    <w:rsid w:val="00A9225D"/>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overflow-hidden">
    <w:name w:val="overflow-hidden"/>
    <w:basedOn w:val="a6"/>
    <w:rsid w:val="00A9225D"/>
  </w:style>
  <w:style w:type="numbering" w:customStyle="1" w:styleId="2012">
    <w:name w:val="Нет списка201"/>
    <w:next w:val="a8"/>
    <w:uiPriority w:val="99"/>
    <w:semiHidden/>
    <w:unhideWhenUsed/>
    <w:rsid w:val="00DA4EED"/>
  </w:style>
  <w:style w:type="character" w:customStyle="1" w:styleId="afffffffffff7">
    <w:name w:val="Не вступил в силу"/>
    <w:uiPriority w:val="99"/>
    <w:rsid w:val="00DA4EED"/>
    <w:rPr>
      <w:color w:val="008080"/>
      <w:sz w:val="20"/>
      <w:szCs w:val="20"/>
    </w:rPr>
  </w:style>
  <w:style w:type="paragraph" w:customStyle="1" w:styleId="afffffffffff8">
    <w:name w:val="Заголовок статьи"/>
    <w:basedOn w:val="a5"/>
    <w:next w:val="a5"/>
    <w:uiPriority w:val="99"/>
    <w:rsid w:val="00DA4EED"/>
    <w:pPr>
      <w:widowControl w:val="0"/>
      <w:autoSpaceDE w:val="0"/>
      <w:autoSpaceDN w:val="0"/>
      <w:adjustRightInd w:val="0"/>
      <w:ind w:left="1612" w:hanging="892"/>
      <w:jc w:val="both"/>
    </w:pPr>
    <w:rPr>
      <w:rFonts w:ascii="Arial" w:eastAsia="Times New Roman" w:hAnsi="Arial"/>
      <w:lang w:eastAsia="ru-RU"/>
    </w:rPr>
  </w:style>
  <w:style w:type="table" w:customStyle="1" w:styleId="266">
    <w:name w:val="Сетка таблицы266"/>
    <w:basedOn w:val="a7"/>
    <w:next w:val="af5"/>
    <w:rsid w:val="00DA4E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A4EE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22b">
    <w:name w:val="Заголовок 22"/>
    <w:basedOn w:val="a5"/>
    <w:uiPriority w:val="1"/>
    <w:qFormat/>
    <w:rsid w:val="00DA4EED"/>
    <w:pPr>
      <w:widowControl w:val="0"/>
      <w:autoSpaceDE w:val="0"/>
      <w:autoSpaceDN w:val="0"/>
      <w:ind w:left="540"/>
      <w:outlineLvl w:val="2"/>
    </w:pPr>
    <w:rPr>
      <w:rFonts w:eastAsia="Times New Roman"/>
      <w:b/>
      <w:bCs/>
      <w:sz w:val="28"/>
      <w:szCs w:val="28"/>
      <w:lang w:eastAsia="en-US"/>
    </w:rPr>
  </w:style>
  <w:style w:type="table" w:customStyle="1" w:styleId="1106">
    <w:name w:val="Сетка таблицы1106"/>
    <w:basedOn w:val="a7"/>
    <w:uiPriority w:val="39"/>
    <w:rsid w:val="00EB72F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7">
    <w:name w:val="Сетка таблицы267"/>
    <w:basedOn w:val="a7"/>
    <w:next w:val="af5"/>
    <w:uiPriority w:val="59"/>
    <w:rsid w:val="001E5417"/>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21">
    <w:name w:val="Нет списка202"/>
    <w:next w:val="a8"/>
    <w:uiPriority w:val="99"/>
    <w:semiHidden/>
    <w:unhideWhenUsed/>
    <w:rsid w:val="00EC5638"/>
  </w:style>
  <w:style w:type="numbering" w:customStyle="1" w:styleId="2030">
    <w:name w:val="Нет списка203"/>
    <w:next w:val="a8"/>
    <w:uiPriority w:val="99"/>
    <w:semiHidden/>
    <w:unhideWhenUsed/>
    <w:rsid w:val="00EC5638"/>
  </w:style>
  <w:style w:type="numbering" w:customStyle="1" w:styleId="2040">
    <w:name w:val="Нет списка204"/>
    <w:next w:val="a8"/>
    <w:uiPriority w:val="99"/>
    <w:semiHidden/>
    <w:unhideWhenUsed/>
    <w:rsid w:val="00EC5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133446">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184588">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835562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483682">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5586878">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4012972">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07201">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76437947">
      <w:bodyDiv w:val="1"/>
      <w:marLeft w:val="0"/>
      <w:marRight w:val="0"/>
      <w:marTop w:val="0"/>
      <w:marBottom w:val="0"/>
      <w:divBdr>
        <w:top w:val="none" w:sz="0" w:space="0" w:color="auto"/>
        <w:left w:val="none" w:sz="0" w:space="0" w:color="auto"/>
        <w:bottom w:val="none" w:sz="0" w:space="0" w:color="auto"/>
        <w:right w:val="none" w:sz="0" w:space="0" w:color="auto"/>
      </w:divBdr>
    </w:div>
    <w:div w:id="80496127">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8280008">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798437">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7382712">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0929353">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7404401">
      <w:bodyDiv w:val="1"/>
      <w:marLeft w:val="0"/>
      <w:marRight w:val="0"/>
      <w:marTop w:val="0"/>
      <w:marBottom w:val="0"/>
      <w:divBdr>
        <w:top w:val="none" w:sz="0" w:space="0" w:color="auto"/>
        <w:left w:val="none" w:sz="0" w:space="0" w:color="auto"/>
        <w:bottom w:val="none" w:sz="0" w:space="0" w:color="auto"/>
        <w:right w:val="none" w:sz="0" w:space="0" w:color="auto"/>
      </w:divBdr>
    </w:div>
    <w:div w:id="129440908">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37190614">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087546">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304481">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481542">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2284983">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539022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810699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0725187">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861960">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4901778">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4142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3424516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48930120">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2540059">
      <w:bodyDiv w:val="1"/>
      <w:marLeft w:val="0"/>
      <w:marRight w:val="0"/>
      <w:marTop w:val="0"/>
      <w:marBottom w:val="0"/>
      <w:divBdr>
        <w:top w:val="none" w:sz="0" w:space="0" w:color="auto"/>
        <w:left w:val="none" w:sz="0" w:space="0" w:color="auto"/>
        <w:bottom w:val="none" w:sz="0" w:space="0" w:color="auto"/>
        <w:right w:val="none" w:sz="0" w:space="0" w:color="auto"/>
      </w:divBdr>
    </w:div>
    <w:div w:id="263927012">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4679275">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89551518">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3528017">
      <w:bodyDiv w:val="1"/>
      <w:marLeft w:val="0"/>
      <w:marRight w:val="0"/>
      <w:marTop w:val="0"/>
      <w:marBottom w:val="0"/>
      <w:divBdr>
        <w:top w:val="none" w:sz="0" w:space="0" w:color="auto"/>
        <w:left w:val="none" w:sz="0" w:space="0" w:color="auto"/>
        <w:bottom w:val="none" w:sz="0" w:space="0" w:color="auto"/>
        <w:right w:val="none" w:sz="0" w:space="0" w:color="auto"/>
      </w:divBdr>
    </w:div>
    <w:div w:id="31904539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7559379">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0524234">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38048250">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0228881">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7678583">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1812971">
      <w:bodyDiv w:val="1"/>
      <w:marLeft w:val="0"/>
      <w:marRight w:val="0"/>
      <w:marTop w:val="0"/>
      <w:marBottom w:val="0"/>
      <w:divBdr>
        <w:top w:val="none" w:sz="0" w:space="0" w:color="auto"/>
        <w:left w:val="none" w:sz="0" w:space="0" w:color="auto"/>
        <w:bottom w:val="none" w:sz="0" w:space="0" w:color="auto"/>
        <w:right w:val="none" w:sz="0" w:space="0" w:color="auto"/>
      </w:divBdr>
    </w:div>
    <w:div w:id="372585280">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8748560">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3939638">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409992">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3868447">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5099065">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5031786">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155105">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142864">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265811">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0776143">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866087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29804854">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315044">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6767483">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6258965">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0578737">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3420">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54493">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4948164">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167091">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708086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0499553">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7681373">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085887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0216">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4303988">
      <w:bodyDiv w:val="1"/>
      <w:marLeft w:val="0"/>
      <w:marRight w:val="0"/>
      <w:marTop w:val="0"/>
      <w:marBottom w:val="0"/>
      <w:divBdr>
        <w:top w:val="none" w:sz="0" w:space="0" w:color="auto"/>
        <w:left w:val="none" w:sz="0" w:space="0" w:color="auto"/>
        <w:bottom w:val="none" w:sz="0" w:space="0" w:color="auto"/>
        <w:right w:val="none" w:sz="0" w:space="0" w:color="auto"/>
      </w:divBdr>
    </w:div>
    <w:div w:id="745300384">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389140">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286748">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1682335">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4028615">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659965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7714972">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545500">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656533">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79824924">
      <w:bodyDiv w:val="1"/>
      <w:marLeft w:val="0"/>
      <w:marRight w:val="0"/>
      <w:marTop w:val="0"/>
      <w:marBottom w:val="0"/>
      <w:divBdr>
        <w:top w:val="none" w:sz="0" w:space="0" w:color="auto"/>
        <w:left w:val="none" w:sz="0" w:space="0" w:color="auto"/>
        <w:bottom w:val="none" w:sz="0" w:space="0" w:color="auto"/>
        <w:right w:val="none" w:sz="0" w:space="0" w:color="auto"/>
      </w:divBdr>
    </w:div>
    <w:div w:id="884486637">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2569157">
      <w:bodyDiv w:val="1"/>
      <w:marLeft w:val="0"/>
      <w:marRight w:val="0"/>
      <w:marTop w:val="0"/>
      <w:marBottom w:val="0"/>
      <w:divBdr>
        <w:top w:val="none" w:sz="0" w:space="0" w:color="auto"/>
        <w:left w:val="none" w:sz="0" w:space="0" w:color="auto"/>
        <w:bottom w:val="none" w:sz="0" w:space="0" w:color="auto"/>
        <w:right w:val="none" w:sz="0" w:space="0" w:color="auto"/>
      </w:divBdr>
    </w:div>
    <w:div w:id="904222637">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7154708">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1399828">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251802">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455868">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0087272">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454784">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0698695">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5210189">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7541327">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1030816">
      <w:bodyDiv w:val="1"/>
      <w:marLeft w:val="0"/>
      <w:marRight w:val="0"/>
      <w:marTop w:val="0"/>
      <w:marBottom w:val="0"/>
      <w:divBdr>
        <w:top w:val="none" w:sz="0" w:space="0" w:color="auto"/>
        <w:left w:val="none" w:sz="0" w:space="0" w:color="auto"/>
        <w:bottom w:val="none" w:sz="0" w:space="0" w:color="auto"/>
        <w:right w:val="none" w:sz="0" w:space="0" w:color="auto"/>
      </w:divBdr>
    </w:div>
    <w:div w:id="1013067427">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2316507">
      <w:bodyDiv w:val="1"/>
      <w:marLeft w:val="0"/>
      <w:marRight w:val="0"/>
      <w:marTop w:val="0"/>
      <w:marBottom w:val="0"/>
      <w:divBdr>
        <w:top w:val="none" w:sz="0" w:space="0" w:color="auto"/>
        <w:left w:val="none" w:sz="0" w:space="0" w:color="auto"/>
        <w:bottom w:val="none" w:sz="0" w:space="0" w:color="auto"/>
        <w:right w:val="none" w:sz="0" w:space="0" w:color="auto"/>
      </w:divBdr>
    </w:div>
    <w:div w:id="1023436617">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4183813">
      <w:bodyDiv w:val="1"/>
      <w:marLeft w:val="0"/>
      <w:marRight w:val="0"/>
      <w:marTop w:val="0"/>
      <w:marBottom w:val="0"/>
      <w:divBdr>
        <w:top w:val="none" w:sz="0" w:space="0" w:color="auto"/>
        <w:left w:val="none" w:sz="0" w:space="0" w:color="auto"/>
        <w:bottom w:val="none" w:sz="0" w:space="0" w:color="auto"/>
        <w:right w:val="none" w:sz="0" w:space="0" w:color="auto"/>
      </w:divBdr>
    </w:div>
    <w:div w:id="1064186195">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2778970">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422655">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007115">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3840128">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9088679">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6487046">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1241959">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5200291">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5316304">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0586280">
      <w:bodyDiv w:val="1"/>
      <w:marLeft w:val="0"/>
      <w:marRight w:val="0"/>
      <w:marTop w:val="0"/>
      <w:marBottom w:val="0"/>
      <w:divBdr>
        <w:top w:val="none" w:sz="0" w:space="0" w:color="auto"/>
        <w:left w:val="none" w:sz="0" w:space="0" w:color="auto"/>
        <w:bottom w:val="none" w:sz="0" w:space="0" w:color="auto"/>
        <w:right w:val="none" w:sz="0" w:space="0" w:color="auto"/>
      </w:divBdr>
    </w:div>
    <w:div w:id="1184326625">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44924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3418691">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45143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25514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6643811">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1497433">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006793">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5924371">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2320450">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427292">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314786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2876706">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382457">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1979723">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397514362">
      <w:bodyDiv w:val="1"/>
      <w:marLeft w:val="0"/>
      <w:marRight w:val="0"/>
      <w:marTop w:val="0"/>
      <w:marBottom w:val="0"/>
      <w:divBdr>
        <w:top w:val="none" w:sz="0" w:space="0" w:color="auto"/>
        <w:left w:val="none" w:sz="0" w:space="0" w:color="auto"/>
        <w:bottom w:val="none" w:sz="0" w:space="0" w:color="auto"/>
        <w:right w:val="none" w:sz="0" w:space="0" w:color="auto"/>
      </w:divBdr>
    </w:div>
    <w:div w:id="13979010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454625">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6586103">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3837061">
      <w:bodyDiv w:val="1"/>
      <w:marLeft w:val="0"/>
      <w:marRight w:val="0"/>
      <w:marTop w:val="0"/>
      <w:marBottom w:val="0"/>
      <w:divBdr>
        <w:top w:val="none" w:sz="0" w:space="0" w:color="auto"/>
        <w:left w:val="none" w:sz="0" w:space="0" w:color="auto"/>
        <w:bottom w:val="none" w:sz="0" w:space="0" w:color="auto"/>
        <w:right w:val="none" w:sz="0" w:space="0" w:color="auto"/>
      </w:divBdr>
    </w:div>
    <w:div w:id="1444418546">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364162">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5173306">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184829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6357732">
      <w:bodyDiv w:val="1"/>
      <w:marLeft w:val="0"/>
      <w:marRight w:val="0"/>
      <w:marTop w:val="0"/>
      <w:marBottom w:val="0"/>
      <w:divBdr>
        <w:top w:val="none" w:sz="0" w:space="0" w:color="auto"/>
        <w:left w:val="none" w:sz="0" w:space="0" w:color="auto"/>
        <w:bottom w:val="none" w:sz="0" w:space="0" w:color="auto"/>
        <w:right w:val="none" w:sz="0" w:space="0" w:color="auto"/>
      </w:divBdr>
    </w:div>
    <w:div w:id="1507091196">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702909">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4631652">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5540143">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59317342">
      <w:bodyDiv w:val="1"/>
      <w:marLeft w:val="0"/>
      <w:marRight w:val="0"/>
      <w:marTop w:val="0"/>
      <w:marBottom w:val="0"/>
      <w:divBdr>
        <w:top w:val="none" w:sz="0" w:space="0" w:color="auto"/>
        <w:left w:val="none" w:sz="0" w:space="0" w:color="auto"/>
        <w:bottom w:val="none" w:sz="0" w:space="0" w:color="auto"/>
        <w:right w:val="none" w:sz="0" w:space="0" w:color="auto"/>
      </w:divBdr>
    </w:div>
    <w:div w:id="1560018983">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132544">
      <w:bodyDiv w:val="1"/>
      <w:marLeft w:val="0"/>
      <w:marRight w:val="0"/>
      <w:marTop w:val="0"/>
      <w:marBottom w:val="0"/>
      <w:divBdr>
        <w:top w:val="none" w:sz="0" w:space="0" w:color="auto"/>
        <w:left w:val="none" w:sz="0" w:space="0" w:color="auto"/>
        <w:bottom w:val="none" w:sz="0" w:space="0" w:color="auto"/>
        <w:right w:val="none" w:sz="0" w:space="0" w:color="auto"/>
      </w:divBdr>
    </w:div>
    <w:div w:id="1578243802">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535111">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4922132">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14362678">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27662730">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356536">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89985293">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3997849">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4094451">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1632672">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39206316">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389482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3985151">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69344739">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873002">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400246">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799378317">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107716">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0173941">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262031">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4392473">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5866706">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8607827">
      <w:bodyDiv w:val="1"/>
      <w:marLeft w:val="0"/>
      <w:marRight w:val="0"/>
      <w:marTop w:val="0"/>
      <w:marBottom w:val="0"/>
      <w:divBdr>
        <w:top w:val="none" w:sz="0" w:space="0" w:color="auto"/>
        <w:left w:val="none" w:sz="0" w:space="0" w:color="auto"/>
        <w:bottom w:val="none" w:sz="0" w:space="0" w:color="auto"/>
        <w:right w:val="none" w:sz="0" w:space="0" w:color="auto"/>
      </w:divBdr>
    </w:div>
    <w:div w:id="1908998720">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6133033">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7253773">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233944">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1737536">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78141341">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4645389">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5948535">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563332">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7114499">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4877459">
      <w:bodyDiv w:val="1"/>
      <w:marLeft w:val="0"/>
      <w:marRight w:val="0"/>
      <w:marTop w:val="0"/>
      <w:marBottom w:val="0"/>
      <w:divBdr>
        <w:top w:val="none" w:sz="0" w:space="0" w:color="auto"/>
        <w:left w:val="none" w:sz="0" w:space="0" w:color="auto"/>
        <w:bottom w:val="none" w:sz="0" w:space="0" w:color="auto"/>
        <w:right w:val="none" w:sz="0" w:space="0" w:color="auto"/>
      </w:divBdr>
    </w:div>
    <w:div w:id="2126269070">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3672209">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3281</TotalTime>
  <Pages>112</Pages>
  <Words>37303</Words>
  <Characters>212632</Characters>
  <Application>Microsoft Office Word</Application>
  <DocSecurity>0</DocSecurity>
  <Lines>1771</Lines>
  <Paragraphs>498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249437</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317</cp:revision>
  <cp:lastPrinted>2015-03-26T06:27:00Z</cp:lastPrinted>
  <dcterms:created xsi:type="dcterms:W3CDTF">2025-02-01T23:46:00Z</dcterms:created>
  <dcterms:modified xsi:type="dcterms:W3CDTF">2025-11-30T09:32:00Z</dcterms:modified>
</cp:coreProperties>
</file>