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8B5" w:rsidRPr="00036F45" w:rsidRDefault="005038B5" w:rsidP="00FD5822">
      <w:pPr>
        <w:tabs>
          <w:tab w:val="left" w:pos="1960"/>
        </w:tabs>
        <w:jc w:val="center"/>
        <w:rPr>
          <w:spacing w:val="-6"/>
          <w:lang w:val="en-US"/>
        </w:rPr>
      </w:pPr>
    </w:p>
    <w:p w:rsidR="005E5B17" w:rsidRPr="005E5B17" w:rsidRDefault="005E5B17" w:rsidP="00870F0A">
      <w:pPr>
        <w:jc w:val="center"/>
        <w:rPr>
          <w:rFonts w:eastAsia="Times New Roman"/>
          <w:b/>
          <w:color w:val="000000"/>
          <w:sz w:val="24"/>
          <w:szCs w:val="24"/>
          <w:lang w:eastAsia="ru-RU"/>
        </w:rPr>
      </w:pPr>
      <w:r w:rsidRPr="005E5B17">
        <w:rPr>
          <w:rFonts w:eastAsia="Times New Roman"/>
          <w:noProof/>
          <w:color w:val="000000"/>
          <w:sz w:val="24"/>
          <w:szCs w:val="24"/>
          <w:lang w:eastAsia="ru-RU"/>
        </w:rPr>
        <w:drawing>
          <wp:inline distT="0" distB="0" distL="0" distR="0">
            <wp:extent cx="571500" cy="742950"/>
            <wp:effectExtent l="0" t="0" r="0" b="0"/>
            <wp:docPr id="3"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rsidR="005E5B17" w:rsidRPr="00870F0A" w:rsidRDefault="005E5B17" w:rsidP="00870F0A">
      <w:pPr>
        <w:jc w:val="center"/>
        <w:rPr>
          <w:rFonts w:eastAsia="Times New Roman"/>
          <w:b/>
          <w:color w:val="000000"/>
          <w:lang w:eastAsia="ru-RU"/>
        </w:rPr>
      </w:pPr>
    </w:p>
    <w:p w:rsidR="005E5B17" w:rsidRPr="005E5B17" w:rsidRDefault="005E5B17" w:rsidP="00870F0A">
      <w:pPr>
        <w:jc w:val="center"/>
        <w:rPr>
          <w:rFonts w:eastAsia="Times New Roman"/>
          <w:b/>
          <w:color w:val="000000"/>
          <w:sz w:val="26"/>
          <w:szCs w:val="26"/>
          <w:lang w:eastAsia="ru-RU"/>
        </w:rPr>
      </w:pPr>
      <w:r w:rsidRPr="005E5B17">
        <w:rPr>
          <w:rFonts w:eastAsia="Times New Roman"/>
          <w:b/>
          <w:color w:val="000000"/>
          <w:sz w:val="26"/>
          <w:szCs w:val="26"/>
          <w:lang w:eastAsia="ru-RU"/>
        </w:rPr>
        <w:t>ДУМА ХАСАНСКОГО МУНИЦИПАЛЬНОГО ОКРУГА</w:t>
      </w:r>
    </w:p>
    <w:p w:rsidR="005E5B17" w:rsidRPr="005E5B17" w:rsidRDefault="005E5B17" w:rsidP="00870F0A">
      <w:pPr>
        <w:jc w:val="center"/>
        <w:rPr>
          <w:rFonts w:eastAsia="Times New Roman"/>
          <w:b/>
          <w:color w:val="000000"/>
          <w:sz w:val="26"/>
          <w:szCs w:val="26"/>
          <w:lang w:eastAsia="ru-RU"/>
        </w:rPr>
      </w:pPr>
      <w:r w:rsidRPr="005E5B17">
        <w:rPr>
          <w:rFonts w:eastAsia="Times New Roman"/>
          <w:b/>
          <w:color w:val="000000"/>
          <w:sz w:val="26"/>
          <w:szCs w:val="26"/>
          <w:lang w:eastAsia="ru-RU"/>
        </w:rPr>
        <w:t>ПРИМОРСКОГО КРАЯ</w:t>
      </w:r>
    </w:p>
    <w:p w:rsidR="005E5B17" w:rsidRPr="005E5B17" w:rsidRDefault="005E5B17" w:rsidP="00870F0A">
      <w:pPr>
        <w:jc w:val="center"/>
        <w:rPr>
          <w:rFonts w:eastAsia="Times New Roman"/>
          <w:b/>
          <w:color w:val="000000"/>
          <w:sz w:val="16"/>
          <w:szCs w:val="16"/>
          <w:lang w:eastAsia="ru-RU"/>
        </w:rPr>
      </w:pPr>
    </w:p>
    <w:p w:rsidR="005E5B17" w:rsidRPr="005E5B17" w:rsidRDefault="005E5B17" w:rsidP="00870F0A">
      <w:pPr>
        <w:jc w:val="center"/>
        <w:rPr>
          <w:rFonts w:eastAsia="Times New Roman"/>
          <w:b/>
          <w:color w:val="000000"/>
          <w:sz w:val="16"/>
          <w:szCs w:val="16"/>
          <w:lang w:eastAsia="ru-RU"/>
        </w:rPr>
      </w:pPr>
    </w:p>
    <w:p w:rsidR="005E5B17" w:rsidRPr="005E5B17" w:rsidRDefault="005E5B17" w:rsidP="004313DA">
      <w:pPr>
        <w:keepNext/>
        <w:jc w:val="center"/>
        <w:outlineLvl w:val="0"/>
        <w:rPr>
          <w:rFonts w:eastAsia="Times New Roman"/>
          <w:b/>
          <w:color w:val="000000"/>
          <w:sz w:val="26"/>
          <w:szCs w:val="26"/>
          <w:lang w:eastAsia="ru-RU"/>
        </w:rPr>
      </w:pPr>
      <w:bookmarkStart w:id="0" w:name="_Toc169113279"/>
      <w:r w:rsidRPr="005E5B17">
        <w:rPr>
          <w:rFonts w:eastAsia="Times New Roman"/>
          <w:b/>
          <w:color w:val="000000"/>
          <w:sz w:val="26"/>
          <w:szCs w:val="26"/>
          <w:lang w:eastAsia="ru-RU"/>
        </w:rPr>
        <w:t>РЕШЕНИЕ</w:t>
      </w:r>
      <w:bookmarkEnd w:id="0"/>
    </w:p>
    <w:p w:rsidR="005E5B17" w:rsidRPr="005E5B17" w:rsidRDefault="005E5B17" w:rsidP="00870F0A">
      <w:pPr>
        <w:jc w:val="center"/>
        <w:rPr>
          <w:rFonts w:eastAsia="Times New Roman"/>
          <w:b/>
          <w:color w:val="000000"/>
          <w:sz w:val="26"/>
          <w:szCs w:val="26"/>
          <w:lang w:eastAsia="ru-RU"/>
        </w:rPr>
      </w:pPr>
      <w:r w:rsidRPr="005E5B17">
        <w:rPr>
          <w:rFonts w:eastAsia="Times New Roman"/>
          <w:b/>
          <w:color w:val="000000"/>
          <w:sz w:val="26"/>
          <w:szCs w:val="26"/>
          <w:lang w:eastAsia="ru-RU"/>
        </w:rPr>
        <w:t>пгт Славянка</w:t>
      </w:r>
    </w:p>
    <w:p w:rsidR="005E5B17" w:rsidRPr="005E5B17" w:rsidRDefault="005E5B17" w:rsidP="00870F0A">
      <w:pPr>
        <w:jc w:val="center"/>
        <w:rPr>
          <w:rFonts w:eastAsia="Times New Roman"/>
          <w:color w:val="000000"/>
          <w:sz w:val="26"/>
          <w:szCs w:val="26"/>
          <w:lang w:eastAsia="ru-RU"/>
        </w:rPr>
      </w:pPr>
    </w:p>
    <w:p w:rsidR="005E5B17" w:rsidRPr="005E5B17" w:rsidRDefault="005E5B17" w:rsidP="00870F0A">
      <w:pPr>
        <w:jc w:val="center"/>
        <w:rPr>
          <w:rFonts w:eastAsia="Times New Roman"/>
          <w:color w:val="000000"/>
          <w:sz w:val="26"/>
          <w:szCs w:val="26"/>
          <w:lang w:eastAsia="ru-RU"/>
        </w:rPr>
      </w:pPr>
      <w:r w:rsidRPr="005E5B17">
        <w:rPr>
          <w:rFonts w:eastAsia="Times New Roman"/>
          <w:color w:val="000000"/>
          <w:sz w:val="26"/>
          <w:szCs w:val="26"/>
          <w:lang w:eastAsia="ru-RU"/>
        </w:rPr>
        <w:t>30.05.2024</w:t>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00FB34C0">
        <w:rPr>
          <w:rFonts w:eastAsia="Times New Roman"/>
          <w:color w:val="000000"/>
          <w:sz w:val="26"/>
          <w:szCs w:val="26"/>
          <w:lang w:eastAsia="ru-RU"/>
        </w:rPr>
        <w:tab/>
      </w:r>
      <w:r w:rsidRPr="005E5B17">
        <w:rPr>
          <w:rFonts w:eastAsia="Times New Roman"/>
          <w:color w:val="000000"/>
          <w:sz w:val="26"/>
          <w:szCs w:val="26"/>
          <w:lang w:eastAsia="ru-RU"/>
        </w:rPr>
        <w:t>№ 341</w:t>
      </w:r>
    </w:p>
    <w:p w:rsidR="005E5B17" w:rsidRPr="005E5B17" w:rsidRDefault="005E5B17" w:rsidP="00FD5822">
      <w:pPr>
        <w:shd w:val="clear" w:color="auto" w:fill="FFFFFF"/>
        <w:ind w:firstLine="567"/>
        <w:jc w:val="center"/>
        <w:rPr>
          <w:rFonts w:eastAsia="Times New Roman"/>
          <w:color w:val="000000"/>
          <w:sz w:val="26"/>
          <w:szCs w:val="26"/>
          <w:lang w:eastAsia="ru-RU"/>
        </w:rPr>
      </w:pPr>
    </w:p>
    <w:p w:rsidR="005E5B17" w:rsidRPr="005E5B17" w:rsidRDefault="005E5B17" w:rsidP="00870F0A">
      <w:pPr>
        <w:ind w:right="4649"/>
        <w:jc w:val="both"/>
        <w:rPr>
          <w:rFonts w:eastAsia="Times New Roman"/>
          <w:color w:val="000000"/>
          <w:sz w:val="26"/>
          <w:szCs w:val="26"/>
          <w:lang w:eastAsia="ru-RU"/>
        </w:rPr>
      </w:pPr>
      <w:r w:rsidRPr="005E5B17">
        <w:rPr>
          <w:rFonts w:eastAsia="Times New Roman"/>
          <w:color w:val="000000"/>
          <w:sz w:val="26"/>
          <w:szCs w:val="26"/>
          <w:lang w:eastAsia="ru-RU"/>
        </w:rPr>
        <w:t>О Нормативном правовом акте «О внесении изм</w:t>
      </w:r>
      <w:r w:rsidRPr="005E5B17">
        <w:rPr>
          <w:rFonts w:eastAsia="Times New Roman"/>
          <w:color w:val="000000"/>
          <w:sz w:val="26"/>
          <w:szCs w:val="26"/>
          <w:lang w:eastAsia="ru-RU"/>
        </w:rPr>
        <w:t>е</w:t>
      </w:r>
      <w:r w:rsidRPr="005E5B17">
        <w:rPr>
          <w:rFonts w:eastAsia="Times New Roman"/>
          <w:color w:val="000000"/>
          <w:sz w:val="26"/>
          <w:szCs w:val="26"/>
          <w:lang w:eastAsia="ru-RU"/>
        </w:rPr>
        <w:t>нений в Нормативный правовой акт Думы Хаса</w:t>
      </w:r>
      <w:r w:rsidRPr="005E5B17">
        <w:rPr>
          <w:rFonts w:eastAsia="Times New Roman"/>
          <w:color w:val="000000"/>
          <w:sz w:val="26"/>
          <w:szCs w:val="26"/>
          <w:lang w:eastAsia="ru-RU"/>
        </w:rPr>
        <w:t>н</w:t>
      </w:r>
      <w:r w:rsidRPr="005E5B17">
        <w:rPr>
          <w:rFonts w:eastAsia="Times New Roman"/>
          <w:color w:val="000000"/>
          <w:sz w:val="26"/>
          <w:szCs w:val="26"/>
          <w:lang w:eastAsia="ru-RU"/>
        </w:rPr>
        <w:t>ского муниципального округа от 29.06.2023 № 57-НПА «Об утверждении Положения о муниц</w:t>
      </w:r>
      <w:r w:rsidRPr="005E5B17">
        <w:rPr>
          <w:rFonts w:eastAsia="Times New Roman"/>
          <w:color w:val="000000"/>
          <w:sz w:val="26"/>
          <w:szCs w:val="26"/>
          <w:lang w:eastAsia="ru-RU"/>
        </w:rPr>
        <w:t>и</w:t>
      </w:r>
      <w:r w:rsidRPr="005E5B17">
        <w:rPr>
          <w:rFonts w:eastAsia="Times New Roman"/>
          <w:color w:val="000000"/>
          <w:sz w:val="26"/>
          <w:szCs w:val="26"/>
          <w:lang w:eastAsia="ru-RU"/>
        </w:rPr>
        <w:t>пальном контроле в сфере благоустройства на территории Хасанского муниципального округа»</w:t>
      </w: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ind w:firstLine="708"/>
        <w:jc w:val="both"/>
        <w:rPr>
          <w:rFonts w:eastAsia="Times New Roman"/>
          <w:color w:val="000000"/>
          <w:sz w:val="26"/>
          <w:szCs w:val="26"/>
          <w:lang w:eastAsia="ru-RU"/>
        </w:rPr>
      </w:pPr>
      <w:r w:rsidRPr="005E5B17">
        <w:rPr>
          <w:rFonts w:eastAsia="Times New Roman"/>
          <w:color w:val="000000"/>
          <w:sz w:val="26"/>
          <w:szCs w:val="26"/>
          <w:lang w:eastAsia="ru-RU"/>
        </w:rPr>
        <w:t>В соответствии Федеральным законом от 06.10.2003 № 131-</w:t>
      </w:r>
      <w:r w:rsidR="00870F0A" w:rsidRPr="005E5B17">
        <w:rPr>
          <w:rFonts w:eastAsia="Times New Roman"/>
          <w:color w:val="000000"/>
          <w:sz w:val="26"/>
          <w:szCs w:val="26"/>
          <w:lang w:eastAsia="ru-RU"/>
        </w:rPr>
        <w:t>ФЗ «</w:t>
      </w:r>
      <w:r w:rsidRPr="005E5B17">
        <w:rPr>
          <w:rFonts w:eastAsia="Times New Roman"/>
          <w:color w:val="000000"/>
          <w:sz w:val="26"/>
          <w:szCs w:val="26"/>
          <w:lang w:eastAsia="ru-RU"/>
        </w:rPr>
        <w:t>Об общих принципах организации местного самоуправления в Российской Федерации</w:t>
      </w:r>
      <w:r w:rsidR="00870F0A" w:rsidRPr="005E5B17">
        <w:rPr>
          <w:rFonts w:eastAsia="Times New Roman"/>
          <w:color w:val="000000"/>
          <w:sz w:val="26"/>
          <w:szCs w:val="26"/>
          <w:lang w:eastAsia="ru-RU"/>
        </w:rPr>
        <w:t>», Федеральным</w:t>
      </w:r>
      <w:r w:rsidRPr="005E5B17">
        <w:rPr>
          <w:rFonts w:eastAsia="Times New Roman"/>
          <w:color w:val="000000"/>
          <w:sz w:val="26"/>
          <w:szCs w:val="26"/>
          <w:lang w:eastAsia="ru-RU"/>
        </w:rPr>
        <w:t xml:space="preserve"> законом от 31.07.2020 № 248-ФЗ «О государственном контроле (надзоре) и муниципальном контроле в Российской Федерации», руководствуясь Уставом Хасанского муниципального округа, Д</w:t>
      </w:r>
      <w:r w:rsidRPr="005E5B17">
        <w:rPr>
          <w:rFonts w:eastAsia="Times New Roman"/>
          <w:color w:val="000000"/>
          <w:sz w:val="26"/>
          <w:szCs w:val="26"/>
          <w:lang w:eastAsia="ru-RU"/>
        </w:rPr>
        <w:t>у</w:t>
      </w:r>
      <w:r w:rsidRPr="005E5B17">
        <w:rPr>
          <w:rFonts w:eastAsia="Times New Roman"/>
          <w:color w:val="000000"/>
          <w:sz w:val="26"/>
          <w:szCs w:val="26"/>
          <w:lang w:eastAsia="ru-RU"/>
        </w:rPr>
        <w:t>ма Хасанского муниципального округа Приморского края</w:t>
      </w: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jc w:val="both"/>
        <w:rPr>
          <w:rFonts w:eastAsia="Times New Roman"/>
          <w:color w:val="000000"/>
          <w:sz w:val="26"/>
          <w:szCs w:val="26"/>
          <w:lang w:eastAsia="ru-RU"/>
        </w:rPr>
      </w:pPr>
      <w:r w:rsidRPr="005E5B17">
        <w:rPr>
          <w:rFonts w:eastAsia="Times New Roman"/>
          <w:color w:val="000000"/>
          <w:sz w:val="26"/>
          <w:szCs w:val="26"/>
          <w:lang w:eastAsia="ru-RU"/>
        </w:rPr>
        <w:t>РЕШИЛА:</w:t>
      </w: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autoSpaceDE w:val="0"/>
        <w:autoSpaceDN w:val="0"/>
        <w:adjustRightInd w:val="0"/>
        <w:ind w:firstLine="709"/>
        <w:jc w:val="both"/>
        <w:rPr>
          <w:rFonts w:eastAsia="Times New Roman"/>
          <w:color w:val="000000"/>
          <w:sz w:val="26"/>
          <w:szCs w:val="26"/>
          <w:lang w:eastAsia="ru-RU"/>
        </w:rPr>
      </w:pPr>
      <w:r w:rsidRPr="005E5B17">
        <w:rPr>
          <w:rFonts w:eastAsia="Times New Roman"/>
          <w:color w:val="000000"/>
          <w:sz w:val="26"/>
          <w:szCs w:val="26"/>
          <w:lang w:eastAsia="ru-RU"/>
        </w:rPr>
        <w:t>1. Принять Нормативный правовой акт «О внесении изменений в Нормативный пр</w:t>
      </w:r>
      <w:r w:rsidRPr="005E5B17">
        <w:rPr>
          <w:rFonts w:eastAsia="Times New Roman"/>
          <w:color w:val="000000"/>
          <w:sz w:val="26"/>
          <w:szCs w:val="26"/>
          <w:lang w:eastAsia="ru-RU"/>
        </w:rPr>
        <w:t>а</w:t>
      </w:r>
      <w:r w:rsidRPr="005E5B17">
        <w:rPr>
          <w:rFonts w:eastAsia="Times New Roman"/>
          <w:color w:val="000000"/>
          <w:sz w:val="26"/>
          <w:szCs w:val="26"/>
          <w:lang w:eastAsia="ru-RU"/>
        </w:rPr>
        <w:t>вовой акт Думы Хасанского муниципального округа от 29.06.2023 № 57-НПА «Об утве</w:t>
      </w:r>
      <w:r w:rsidRPr="005E5B17">
        <w:rPr>
          <w:rFonts w:eastAsia="Times New Roman"/>
          <w:color w:val="000000"/>
          <w:sz w:val="26"/>
          <w:szCs w:val="26"/>
          <w:lang w:eastAsia="ru-RU"/>
        </w:rPr>
        <w:t>р</w:t>
      </w:r>
      <w:r w:rsidRPr="005E5B17">
        <w:rPr>
          <w:rFonts w:eastAsia="Times New Roman"/>
          <w:color w:val="000000"/>
          <w:sz w:val="26"/>
          <w:szCs w:val="26"/>
          <w:lang w:eastAsia="ru-RU"/>
        </w:rPr>
        <w:t>ждении Положения о муниципальном контроле в сфере благоустройства на территории Х</w:t>
      </w:r>
      <w:r w:rsidRPr="005E5B17">
        <w:rPr>
          <w:rFonts w:eastAsia="Times New Roman"/>
          <w:color w:val="000000"/>
          <w:sz w:val="26"/>
          <w:szCs w:val="26"/>
          <w:lang w:eastAsia="ru-RU"/>
        </w:rPr>
        <w:t>а</w:t>
      </w:r>
      <w:r w:rsidRPr="005E5B17">
        <w:rPr>
          <w:rFonts w:eastAsia="Times New Roman"/>
          <w:color w:val="000000"/>
          <w:sz w:val="26"/>
          <w:szCs w:val="26"/>
          <w:lang w:eastAsia="ru-RU"/>
        </w:rPr>
        <w:t xml:space="preserve">санского муниципального округа». </w:t>
      </w:r>
    </w:p>
    <w:p w:rsidR="005E5B17" w:rsidRPr="005E5B17" w:rsidRDefault="005E5B17" w:rsidP="00FD5822">
      <w:pPr>
        <w:autoSpaceDE w:val="0"/>
        <w:autoSpaceDN w:val="0"/>
        <w:adjustRightInd w:val="0"/>
        <w:ind w:firstLine="709"/>
        <w:jc w:val="both"/>
        <w:rPr>
          <w:rFonts w:eastAsia="Times New Roman"/>
          <w:color w:val="000000"/>
          <w:sz w:val="26"/>
          <w:szCs w:val="26"/>
          <w:lang w:eastAsia="ru-RU"/>
        </w:rPr>
      </w:pPr>
      <w:r w:rsidRPr="005E5B17">
        <w:rPr>
          <w:rFonts w:eastAsia="Times New Roman"/>
          <w:color w:val="000000"/>
          <w:sz w:val="26"/>
          <w:szCs w:val="26"/>
          <w:lang w:eastAsia="ru-RU"/>
        </w:rPr>
        <w:t>2. Направить Нормативный правовой акт «О внесении изменений в нормативный правовой акт Думы Хасанского муниципального округа от 29.06.2023 № 57-НПА «Об у</w:t>
      </w:r>
      <w:r w:rsidRPr="005E5B17">
        <w:rPr>
          <w:rFonts w:eastAsia="Times New Roman"/>
          <w:color w:val="000000"/>
          <w:sz w:val="26"/>
          <w:szCs w:val="26"/>
          <w:lang w:eastAsia="ru-RU"/>
        </w:rPr>
        <w:t>т</w:t>
      </w:r>
      <w:r w:rsidRPr="005E5B17">
        <w:rPr>
          <w:rFonts w:eastAsia="Times New Roman"/>
          <w:color w:val="000000"/>
          <w:sz w:val="26"/>
          <w:szCs w:val="26"/>
          <w:lang w:eastAsia="ru-RU"/>
        </w:rPr>
        <w:t>верждении Положения о муниципальном контроле в сфере благоустройства на территории Хасанского муниципального округа» главе Хасанского муниципального округа для подп</w:t>
      </w:r>
      <w:r w:rsidRPr="005E5B17">
        <w:rPr>
          <w:rFonts w:eastAsia="Times New Roman"/>
          <w:color w:val="000000"/>
          <w:sz w:val="26"/>
          <w:szCs w:val="26"/>
          <w:lang w:eastAsia="ru-RU"/>
        </w:rPr>
        <w:t>и</w:t>
      </w:r>
      <w:r w:rsidRPr="005E5B17">
        <w:rPr>
          <w:rFonts w:eastAsia="Times New Roman"/>
          <w:color w:val="000000"/>
          <w:sz w:val="26"/>
          <w:szCs w:val="26"/>
          <w:lang w:eastAsia="ru-RU"/>
        </w:rPr>
        <w:t>сания и официального обнародования.</w:t>
      </w:r>
    </w:p>
    <w:p w:rsidR="005E5B17" w:rsidRPr="005E5B17" w:rsidRDefault="005E5B17" w:rsidP="00FD5822">
      <w:pPr>
        <w:autoSpaceDE w:val="0"/>
        <w:autoSpaceDN w:val="0"/>
        <w:adjustRightInd w:val="0"/>
        <w:ind w:firstLine="540"/>
        <w:jc w:val="both"/>
        <w:rPr>
          <w:rFonts w:eastAsia="Times New Roman"/>
          <w:color w:val="000000"/>
          <w:sz w:val="26"/>
          <w:szCs w:val="26"/>
          <w:lang w:eastAsia="ru-RU"/>
        </w:rPr>
      </w:pPr>
      <w:r w:rsidRPr="005E5B17">
        <w:rPr>
          <w:rFonts w:eastAsia="Times New Roman"/>
          <w:color w:val="000000"/>
          <w:sz w:val="26"/>
          <w:szCs w:val="26"/>
          <w:lang w:eastAsia="ru-RU"/>
        </w:rPr>
        <w:t>4. Настоящее решение вступает в силу со дня его принятия.</w:t>
      </w: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jc w:val="both"/>
        <w:rPr>
          <w:rFonts w:eastAsia="Times New Roman"/>
          <w:color w:val="000000"/>
          <w:sz w:val="26"/>
          <w:szCs w:val="26"/>
          <w:lang w:eastAsia="ru-RU"/>
        </w:rPr>
      </w:pPr>
    </w:p>
    <w:p w:rsidR="005E5B17" w:rsidRPr="005E5B17" w:rsidRDefault="005E5B17" w:rsidP="00FD5822">
      <w:pPr>
        <w:jc w:val="both"/>
        <w:rPr>
          <w:rFonts w:eastAsia="Times New Roman"/>
          <w:color w:val="000000"/>
          <w:sz w:val="26"/>
          <w:szCs w:val="26"/>
          <w:lang w:eastAsia="ru-RU"/>
        </w:rPr>
      </w:pPr>
      <w:r w:rsidRPr="005E5B17">
        <w:rPr>
          <w:rFonts w:eastAsia="Times New Roman"/>
          <w:color w:val="000000"/>
          <w:sz w:val="26"/>
          <w:szCs w:val="26"/>
          <w:lang w:eastAsia="ru-RU"/>
        </w:rPr>
        <w:t>Председатель Думы</w:t>
      </w:r>
      <w:r w:rsidR="00870F0A" w:rsidRPr="005E5B17">
        <w:rPr>
          <w:rFonts w:eastAsia="Times New Roman"/>
          <w:color w:val="000000"/>
          <w:sz w:val="26"/>
          <w:szCs w:val="26"/>
          <w:lang w:eastAsia="ru-RU"/>
        </w:rPr>
        <w:t xml:space="preserve"> Н.В.</w:t>
      </w:r>
      <w:r w:rsidRPr="005E5B17">
        <w:rPr>
          <w:rFonts w:eastAsia="Times New Roman"/>
          <w:sz w:val="26"/>
          <w:szCs w:val="26"/>
          <w:lang w:eastAsia="ru-RU"/>
        </w:rPr>
        <w:t xml:space="preserve">Карпова </w:t>
      </w:r>
    </w:p>
    <w:p w:rsidR="005E5B17" w:rsidRPr="005E5B17" w:rsidRDefault="005E5B17" w:rsidP="00FD5822">
      <w:pPr>
        <w:rPr>
          <w:rFonts w:eastAsia="Times New Roman"/>
          <w:sz w:val="26"/>
          <w:szCs w:val="26"/>
          <w:lang w:eastAsia="ru-RU"/>
        </w:rPr>
      </w:pPr>
    </w:p>
    <w:p w:rsidR="005E5B17" w:rsidRPr="005E5B17" w:rsidRDefault="005E5B17" w:rsidP="00FD5822">
      <w:pPr>
        <w:rPr>
          <w:rFonts w:eastAsia="Times New Roman"/>
          <w:sz w:val="26"/>
          <w:szCs w:val="26"/>
          <w:lang w:eastAsia="ru-RU"/>
        </w:rPr>
      </w:pPr>
    </w:p>
    <w:p w:rsidR="00870F0A" w:rsidRDefault="00870F0A" w:rsidP="00FD5822">
      <w:pPr>
        <w:rPr>
          <w:rFonts w:eastAsia="Times New Roman"/>
          <w:sz w:val="26"/>
          <w:szCs w:val="26"/>
          <w:lang w:eastAsia="ru-RU"/>
        </w:rPr>
        <w:sectPr w:rsidR="00870F0A" w:rsidSect="004E301C">
          <w:footerReference w:type="default" r:id="rId9"/>
          <w:pgSz w:w="11907" w:h="16840" w:code="9"/>
          <w:pgMar w:top="794" w:right="794" w:bottom="794" w:left="794" w:header="0" w:footer="0" w:gutter="0"/>
          <w:cols w:space="708"/>
          <w:docGrid w:linePitch="360"/>
        </w:sectPr>
      </w:pPr>
    </w:p>
    <w:p w:rsidR="005E5B17" w:rsidRPr="005E5B17" w:rsidRDefault="00870F0A" w:rsidP="00FD5822">
      <w:pPr>
        <w:jc w:val="center"/>
        <w:rPr>
          <w:rFonts w:eastAsia="Times New Roman"/>
          <w:b/>
          <w:sz w:val="24"/>
          <w:szCs w:val="26"/>
          <w:lang w:eastAsia="ru-RU"/>
        </w:rPr>
      </w:pPr>
      <w:r>
        <w:rPr>
          <w:rFonts w:eastAsia="Times New Roman"/>
          <w:b/>
          <w:noProof/>
          <w:sz w:val="24"/>
          <w:szCs w:val="26"/>
          <w:lang w:eastAsia="ru-RU"/>
        </w:rPr>
        <w:lastRenderedPageBreak/>
        <w:drawing>
          <wp:inline distT="0" distB="0" distL="0" distR="0">
            <wp:extent cx="572770" cy="7435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2770" cy="743585"/>
                    </a:xfrm>
                    <a:prstGeom prst="rect">
                      <a:avLst/>
                    </a:prstGeom>
                    <a:noFill/>
                  </pic:spPr>
                </pic:pic>
              </a:graphicData>
            </a:graphic>
          </wp:inline>
        </w:drawing>
      </w:r>
    </w:p>
    <w:p w:rsidR="005E5B17" w:rsidRPr="005E5B17" w:rsidRDefault="005E5B17" w:rsidP="00FD5822">
      <w:pPr>
        <w:jc w:val="center"/>
        <w:rPr>
          <w:rFonts w:eastAsia="Times New Roman"/>
          <w:b/>
          <w:sz w:val="24"/>
          <w:szCs w:val="26"/>
          <w:lang w:eastAsia="ru-RU"/>
        </w:rPr>
      </w:pPr>
    </w:p>
    <w:p w:rsidR="005E5B17" w:rsidRPr="00870F0A" w:rsidRDefault="005E5B17" w:rsidP="00FD5822">
      <w:pPr>
        <w:jc w:val="center"/>
        <w:rPr>
          <w:rFonts w:eastAsia="Times New Roman"/>
          <w:b/>
          <w:sz w:val="26"/>
          <w:szCs w:val="26"/>
          <w:lang w:eastAsia="ru-RU"/>
        </w:rPr>
      </w:pPr>
      <w:r w:rsidRPr="00870F0A">
        <w:rPr>
          <w:rFonts w:eastAsia="Times New Roman"/>
          <w:b/>
          <w:sz w:val="26"/>
          <w:szCs w:val="26"/>
          <w:lang w:eastAsia="ru-RU"/>
        </w:rPr>
        <w:t>ДУМА ХАСАНСКОГО МУНИЦИПАЛЬНОГО ОКРУГА</w:t>
      </w:r>
    </w:p>
    <w:p w:rsidR="005E5B17" w:rsidRPr="00870F0A" w:rsidRDefault="005E5B17" w:rsidP="00FD5822">
      <w:pPr>
        <w:jc w:val="center"/>
        <w:rPr>
          <w:rFonts w:eastAsia="Times New Roman"/>
          <w:b/>
          <w:sz w:val="26"/>
          <w:szCs w:val="26"/>
          <w:lang w:eastAsia="ru-RU"/>
        </w:rPr>
      </w:pPr>
      <w:r w:rsidRPr="00870F0A">
        <w:rPr>
          <w:rFonts w:eastAsia="Times New Roman"/>
          <w:b/>
          <w:sz w:val="26"/>
          <w:szCs w:val="26"/>
          <w:lang w:eastAsia="ru-RU"/>
        </w:rPr>
        <w:t>ПРИМОРСКОГО КРАЯ</w:t>
      </w:r>
    </w:p>
    <w:p w:rsidR="005E5B17" w:rsidRPr="00870F0A" w:rsidRDefault="005E5B17" w:rsidP="00FD5822">
      <w:pPr>
        <w:jc w:val="center"/>
        <w:rPr>
          <w:rFonts w:eastAsia="Times New Roman"/>
          <w:b/>
          <w:sz w:val="26"/>
          <w:szCs w:val="26"/>
          <w:lang w:eastAsia="ru-RU"/>
        </w:rPr>
      </w:pPr>
    </w:p>
    <w:p w:rsidR="005E5B17" w:rsidRPr="00870F0A" w:rsidRDefault="005E5B17" w:rsidP="00FD5822">
      <w:pPr>
        <w:widowControl w:val="0"/>
        <w:autoSpaceDE w:val="0"/>
        <w:autoSpaceDN w:val="0"/>
        <w:adjustRightInd w:val="0"/>
        <w:jc w:val="center"/>
        <w:rPr>
          <w:rFonts w:eastAsia="Times New Roman"/>
          <w:b/>
          <w:sz w:val="26"/>
          <w:szCs w:val="26"/>
          <w:lang w:eastAsia="ru-RU"/>
        </w:rPr>
      </w:pPr>
      <w:r w:rsidRPr="00870F0A">
        <w:rPr>
          <w:rFonts w:eastAsia="Times New Roman"/>
          <w:b/>
          <w:sz w:val="26"/>
          <w:szCs w:val="26"/>
          <w:lang w:eastAsia="ru-RU"/>
        </w:rPr>
        <w:t>пгт Славянка</w:t>
      </w:r>
    </w:p>
    <w:p w:rsidR="005E5B17" w:rsidRPr="00870F0A" w:rsidRDefault="005E5B17" w:rsidP="00FD5822">
      <w:pPr>
        <w:widowControl w:val="0"/>
        <w:autoSpaceDE w:val="0"/>
        <w:autoSpaceDN w:val="0"/>
        <w:adjustRightInd w:val="0"/>
        <w:jc w:val="center"/>
        <w:rPr>
          <w:rFonts w:eastAsia="Times New Roman"/>
          <w:b/>
          <w:sz w:val="26"/>
          <w:szCs w:val="26"/>
          <w:lang w:eastAsia="ru-RU"/>
        </w:rPr>
      </w:pPr>
    </w:p>
    <w:p w:rsidR="005E5B17" w:rsidRPr="00870F0A" w:rsidRDefault="005E5B17" w:rsidP="00FD5822">
      <w:pPr>
        <w:widowControl w:val="0"/>
        <w:autoSpaceDE w:val="0"/>
        <w:autoSpaceDN w:val="0"/>
        <w:adjustRightInd w:val="0"/>
        <w:jc w:val="center"/>
        <w:rPr>
          <w:rFonts w:eastAsia="Times New Roman"/>
          <w:b/>
          <w:sz w:val="26"/>
          <w:szCs w:val="26"/>
          <w:lang w:eastAsia="ru-RU"/>
        </w:rPr>
      </w:pPr>
      <w:r w:rsidRPr="00870F0A">
        <w:rPr>
          <w:rFonts w:eastAsia="Times New Roman"/>
          <w:b/>
          <w:sz w:val="26"/>
          <w:szCs w:val="26"/>
          <w:lang w:eastAsia="ru-RU"/>
        </w:rPr>
        <w:t xml:space="preserve"> НОРМАТИВНЫЙ ПРАВОВОЙ АКТ </w:t>
      </w:r>
    </w:p>
    <w:p w:rsidR="005E5B17" w:rsidRPr="00870F0A" w:rsidRDefault="005E5B17" w:rsidP="00FD5822">
      <w:pPr>
        <w:widowControl w:val="0"/>
        <w:autoSpaceDE w:val="0"/>
        <w:autoSpaceDN w:val="0"/>
        <w:adjustRightInd w:val="0"/>
        <w:rPr>
          <w:rFonts w:eastAsia="Times New Roman"/>
          <w:b/>
          <w:bCs/>
          <w:sz w:val="26"/>
          <w:szCs w:val="26"/>
          <w:lang w:eastAsia="ru-RU"/>
        </w:rPr>
      </w:pPr>
      <w:bookmarkStart w:id="1" w:name="Par29"/>
      <w:bookmarkEnd w:id="1"/>
    </w:p>
    <w:p w:rsidR="005E5B17" w:rsidRPr="00870F0A" w:rsidRDefault="005E5B17" w:rsidP="00FD5822">
      <w:pPr>
        <w:tabs>
          <w:tab w:val="right" w:pos="9072"/>
        </w:tabs>
        <w:jc w:val="center"/>
        <w:rPr>
          <w:rFonts w:eastAsia="Times New Roman"/>
          <w:b/>
          <w:sz w:val="26"/>
          <w:szCs w:val="26"/>
          <w:lang w:eastAsia="ru-RU"/>
        </w:rPr>
      </w:pPr>
      <w:r w:rsidRPr="00870F0A">
        <w:rPr>
          <w:rFonts w:eastAsia="Times New Roman"/>
          <w:b/>
          <w:color w:val="000000"/>
          <w:sz w:val="26"/>
          <w:szCs w:val="26"/>
          <w:lang w:eastAsia="ru-RU"/>
        </w:rPr>
        <w:t>О внесении изменений в Нормативный правовой акт Думы Хасанского муниципал</w:t>
      </w:r>
      <w:r w:rsidRPr="00870F0A">
        <w:rPr>
          <w:rFonts w:eastAsia="Times New Roman"/>
          <w:b/>
          <w:color w:val="000000"/>
          <w:sz w:val="26"/>
          <w:szCs w:val="26"/>
          <w:lang w:eastAsia="ru-RU"/>
        </w:rPr>
        <w:t>ь</w:t>
      </w:r>
      <w:r w:rsidRPr="00870F0A">
        <w:rPr>
          <w:rFonts w:eastAsia="Times New Roman"/>
          <w:b/>
          <w:color w:val="000000"/>
          <w:sz w:val="26"/>
          <w:szCs w:val="26"/>
          <w:lang w:eastAsia="ru-RU"/>
        </w:rPr>
        <w:t>ного округа от 29.06.2023 № 57-НПА «Об утверждении Положения о муниципальном контроле в сфере благоустройства на территории Хасанского муниципального окр</w:t>
      </w:r>
      <w:r w:rsidRPr="00870F0A">
        <w:rPr>
          <w:rFonts w:eastAsia="Times New Roman"/>
          <w:b/>
          <w:color w:val="000000"/>
          <w:sz w:val="26"/>
          <w:szCs w:val="26"/>
          <w:lang w:eastAsia="ru-RU"/>
        </w:rPr>
        <w:t>у</w:t>
      </w:r>
      <w:r w:rsidRPr="00870F0A">
        <w:rPr>
          <w:rFonts w:eastAsia="Times New Roman"/>
          <w:b/>
          <w:color w:val="000000"/>
          <w:sz w:val="26"/>
          <w:szCs w:val="26"/>
          <w:lang w:eastAsia="ru-RU"/>
        </w:rPr>
        <w:t>га»</w:t>
      </w:r>
    </w:p>
    <w:p w:rsidR="005E5B17" w:rsidRPr="00870F0A" w:rsidRDefault="005E5B17" w:rsidP="00FD5822">
      <w:pPr>
        <w:tabs>
          <w:tab w:val="right" w:pos="9072"/>
        </w:tabs>
        <w:jc w:val="center"/>
        <w:rPr>
          <w:rFonts w:eastAsia="Times New Roman"/>
          <w:b/>
          <w:sz w:val="26"/>
          <w:szCs w:val="26"/>
          <w:lang w:eastAsia="ru-RU"/>
        </w:rPr>
      </w:pPr>
    </w:p>
    <w:p w:rsidR="005E5B17" w:rsidRPr="00870F0A" w:rsidRDefault="005E5B17" w:rsidP="00FD5822">
      <w:pPr>
        <w:widowControl w:val="0"/>
        <w:autoSpaceDE w:val="0"/>
        <w:autoSpaceDN w:val="0"/>
        <w:adjustRightInd w:val="0"/>
        <w:jc w:val="center"/>
        <w:rPr>
          <w:rFonts w:eastAsia="Times New Roman"/>
          <w:bCs/>
          <w:sz w:val="26"/>
          <w:szCs w:val="26"/>
          <w:lang w:eastAsia="ru-RU"/>
        </w:rPr>
      </w:pPr>
    </w:p>
    <w:p w:rsidR="005E5B17" w:rsidRPr="00870F0A" w:rsidRDefault="005E5B17" w:rsidP="00FD5822">
      <w:pPr>
        <w:widowControl w:val="0"/>
        <w:autoSpaceDE w:val="0"/>
        <w:autoSpaceDN w:val="0"/>
        <w:adjustRightInd w:val="0"/>
        <w:jc w:val="both"/>
        <w:rPr>
          <w:rFonts w:eastAsia="Times New Roman"/>
          <w:bCs/>
          <w:sz w:val="26"/>
          <w:szCs w:val="26"/>
          <w:lang w:eastAsia="ru-RU"/>
        </w:rPr>
      </w:pPr>
      <w:r w:rsidRPr="00870F0A">
        <w:rPr>
          <w:rFonts w:eastAsia="Times New Roman"/>
          <w:bCs/>
          <w:sz w:val="26"/>
          <w:szCs w:val="26"/>
          <w:lang w:eastAsia="ru-RU"/>
        </w:rPr>
        <w:t>Принят решением Думы Хасанского муниципального округа Приморского края от 30.05.2024 № 341.</w:t>
      </w:r>
    </w:p>
    <w:p w:rsidR="005E5B17" w:rsidRPr="00870F0A" w:rsidRDefault="005E5B17" w:rsidP="00FD5822">
      <w:pPr>
        <w:ind w:firstLine="709"/>
        <w:rPr>
          <w:rFonts w:eastAsia="Times New Roman"/>
          <w:sz w:val="26"/>
          <w:szCs w:val="26"/>
          <w:lang w:eastAsia="ru-RU"/>
        </w:rPr>
      </w:pPr>
    </w:p>
    <w:p w:rsidR="005E5B17" w:rsidRPr="00870F0A" w:rsidRDefault="005E5B17" w:rsidP="00FD5822">
      <w:pPr>
        <w:ind w:firstLine="709"/>
        <w:jc w:val="both"/>
        <w:rPr>
          <w:rFonts w:eastAsia="Times New Roman"/>
          <w:color w:val="000000"/>
          <w:sz w:val="26"/>
          <w:szCs w:val="26"/>
          <w:lang w:eastAsia="ru-RU"/>
        </w:rPr>
      </w:pPr>
      <w:r w:rsidRPr="00870F0A">
        <w:rPr>
          <w:rFonts w:eastAsia="Times New Roman"/>
          <w:sz w:val="26"/>
          <w:szCs w:val="26"/>
          <w:lang w:eastAsia="ru-RU"/>
        </w:rPr>
        <w:t xml:space="preserve">Настоящий Нормативный правовой акт разработан в соответствии </w:t>
      </w:r>
      <w:r w:rsidRPr="00870F0A">
        <w:rPr>
          <w:rFonts w:eastAsia="Times New Roman"/>
          <w:color w:val="000000"/>
          <w:sz w:val="26"/>
          <w:szCs w:val="26"/>
          <w:lang w:eastAsia="ru-RU"/>
        </w:rPr>
        <w:t>Федеральным з</w:t>
      </w:r>
      <w:r w:rsidRPr="00870F0A">
        <w:rPr>
          <w:rFonts w:eastAsia="Times New Roman"/>
          <w:color w:val="000000"/>
          <w:sz w:val="26"/>
          <w:szCs w:val="26"/>
          <w:lang w:eastAsia="ru-RU"/>
        </w:rPr>
        <w:t>а</w:t>
      </w:r>
      <w:r w:rsidRPr="00870F0A">
        <w:rPr>
          <w:rFonts w:eastAsia="Times New Roman"/>
          <w:color w:val="000000"/>
          <w:sz w:val="26"/>
          <w:szCs w:val="26"/>
          <w:lang w:eastAsia="ru-RU"/>
        </w:rPr>
        <w:t>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Pr="00870F0A">
        <w:rPr>
          <w:rFonts w:eastAsia="Times New Roman"/>
          <w:sz w:val="26"/>
          <w:szCs w:val="26"/>
          <w:lang w:eastAsia="ru-RU"/>
        </w:rPr>
        <w:t xml:space="preserve">, </w:t>
      </w:r>
      <w:hyperlink r:id="rId11" w:history="1">
        <w:r w:rsidRPr="00870F0A">
          <w:rPr>
            <w:rFonts w:eastAsia="Times New Roman"/>
            <w:color w:val="000000"/>
            <w:sz w:val="26"/>
            <w:szCs w:val="26"/>
            <w:u w:val="single"/>
            <w:lang w:eastAsia="ru-RU"/>
          </w:rPr>
          <w:t>Уст</w:t>
        </w:r>
        <w:r w:rsidRPr="00870F0A">
          <w:rPr>
            <w:rFonts w:eastAsia="Times New Roman"/>
            <w:color w:val="000000"/>
            <w:sz w:val="26"/>
            <w:szCs w:val="26"/>
            <w:u w:val="single"/>
            <w:lang w:eastAsia="ru-RU"/>
          </w:rPr>
          <w:t>а</w:t>
        </w:r>
        <w:r w:rsidRPr="00870F0A">
          <w:rPr>
            <w:rFonts w:eastAsia="Times New Roman"/>
            <w:color w:val="000000"/>
            <w:sz w:val="26"/>
            <w:szCs w:val="26"/>
            <w:u w:val="single"/>
            <w:lang w:eastAsia="ru-RU"/>
          </w:rPr>
          <w:t>вом</w:t>
        </w:r>
      </w:hyperlink>
      <w:r w:rsidRPr="00870F0A">
        <w:rPr>
          <w:rFonts w:eastAsia="Times New Roman"/>
          <w:color w:val="000000"/>
          <w:sz w:val="26"/>
          <w:szCs w:val="26"/>
          <w:lang w:eastAsia="ru-RU"/>
        </w:rPr>
        <w:t xml:space="preserve"> Хасанского муниципального округа.</w:t>
      </w:r>
    </w:p>
    <w:p w:rsidR="005E5B17" w:rsidRPr="00870F0A" w:rsidRDefault="005E5B17" w:rsidP="00FD5822">
      <w:pPr>
        <w:ind w:firstLine="709"/>
        <w:jc w:val="both"/>
        <w:rPr>
          <w:rFonts w:eastAsia="Times New Roman"/>
          <w:sz w:val="26"/>
          <w:szCs w:val="26"/>
          <w:lang w:eastAsia="ru-RU"/>
        </w:rPr>
      </w:pPr>
    </w:p>
    <w:p w:rsidR="005E5B17" w:rsidRPr="00870F0A" w:rsidRDefault="005E5B17" w:rsidP="00FD5822">
      <w:pPr>
        <w:tabs>
          <w:tab w:val="right" w:pos="9072"/>
        </w:tabs>
        <w:ind w:firstLine="709"/>
        <w:jc w:val="both"/>
        <w:rPr>
          <w:rFonts w:eastAsia="Times New Roman"/>
          <w:sz w:val="26"/>
          <w:szCs w:val="26"/>
          <w:lang w:eastAsia="ru-RU"/>
        </w:rPr>
      </w:pPr>
      <w:r w:rsidRPr="00870F0A">
        <w:rPr>
          <w:rFonts w:eastAsia="Times New Roman"/>
          <w:sz w:val="26"/>
          <w:szCs w:val="26"/>
          <w:lang w:eastAsia="ru-RU"/>
        </w:rPr>
        <w:tab/>
        <w:t>1. Внести в Нормативный правовой акт Думы Хасанского муниципального округа от 29.06.2023 № 57-НПА «Об утверждении Положения о муниципальном контроле в сфере благоустройства на территории Хасанского муниципального округа» (далее – нормативный правовой акт) следующие изменения:</w:t>
      </w:r>
    </w:p>
    <w:p w:rsidR="005E5B17" w:rsidRPr="00870F0A" w:rsidRDefault="005E5B17" w:rsidP="00FD5822">
      <w:pPr>
        <w:tabs>
          <w:tab w:val="right" w:pos="9072"/>
        </w:tabs>
        <w:ind w:firstLine="709"/>
        <w:jc w:val="both"/>
        <w:rPr>
          <w:rFonts w:eastAsia="Times New Roman"/>
          <w:sz w:val="26"/>
          <w:szCs w:val="26"/>
          <w:lang w:eastAsia="ru-RU"/>
        </w:rPr>
      </w:pPr>
      <w:r w:rsidRPr="00870F0A">
        <w:rPr>
          <w:rFonts w:eastAsia="Times New Roman"/>
          <w:sz w:val="26"/>
          <w:szCs w:val="26"/>
          <w:lang w:eastAsia="ru-RU"/>
        </w:rPr>
        <w:t>1.1</w:t>
      </w:r>
      <w:r w:rsidR="00827C60">
        <w:rPr>
          <w:rFonts w:eastAsia="Times New Roman"/>
          <w:sz w:val="26"/>
          <w:szCs w:val="26"/>
          <w:lang w:eastAsia="ru-RU"/>
        </w:rPr>
        <w:t>.</w:t>
      </w:r>
      <w:r w:rsidRPr="00870F0A">
        <w:rPr>
          <w:rFonts w:eastAsia="Times New Roman"/>
          <w:sz w:val="26"/>
          <w:szCs w:val="26"/>
          <w:lang w:eastAsia="ru-RU"/>
        </w:rPr>
        <w:t xml:space="preserve"> Пункт 3 Приложения № 1 к Положению о муниципальном контроле в сфере бл</w:t>
      </w:r>
      <w:r w:rsidRPr="00870F0A">
        <w:rPr>
          <w:rFonts w:eastAsia="Times New Roman"/>
          <w:sz w:val="26"/>
          <w:szCs w:val="26"/>
          <w:lang w:eastAsia="ru-RU"/>
        </w:rPr>
        <w:t>а</w:t>
      </w:r>
      <w:r w:rsidRPr="00870F0A">
        <w:rPr>
          <w:rFonts w:eastAsia="Times New Roman"/>
          <w:sz w:val="26"/>
          <w:szCs w:val="26"/>
          <w:lang w:eastAsia="ru-RU"/>
        </w:rPr>
        <w:t>гоустройства на территории Хасанского муниципального округа, утверждённого нормати</w:t>
      </w:r>
      <w:r w:rsidRPr="00870F0A">
        <w:rPr>
          <w:rFonts w:eastAsia="Times New Roman"/>
          <w:sz w:val="26"/>
          <w:szCs w:val="26"/>
          <w:lang w:eastAsia="ru-RU"/>
        </w:rPr>
        <w:t>в</w:t>
      </w:r>
      <w:r w:rsidRPr="00870F0A">
        <w:rPr>
          <w:rFonts w:eastAsia="Times New Roman"/>
          <w:sz w:val="26"/>
          <w:szCs w:val="26"/>
          <w:lang w:eastAsia="ru-RU"/>
        </w:rPr>
        <w:t>ным правовым актом Думы Хасанского муниципального округа от 29.06.2023 № 57-НПА исключить.</w:t>
      </w:r>
      <w:r w:rsidRPr="00870F0A">
        <w:rPr>
          <w:rFonts w:eastAsia="Times New Roman"/>
          <w:sz w:val="26"/>
          <w:szCs w:val="26"/>
          <w:lang w:eastAsia="ru-RU"/>
        </w:rPr>
        <w:tab/>
      </w:r>
    </w:p>
    <w:p w:rsidR="005E5B17" w:rsidRPr="00870F0A" w:rsidRDefault="005E5B17" w:rsidP="00FD5822">
      <w:pPr>
        <w:autoSpaceDE w:val="0"/>
        <w:autoSpaceDN w:val="0"/>
        <w:adjustRightInd w:val="0"/>
        <w:ind w:firstLine="709"/>
        <w:jc w:val="both"/>
        <w:rPr>
          <w:rFonts w:eastAsia="Calibri"/>
          <w:sz w:val="26"/>
          <w:szCs w:val="26"/>
          <w:lang w:eastAsia="en-US"/>
        </w:rPr>
      </w:pPr>
      <w:r w:rsidRPr="00870F0A">
        <w:rPr>
          <w:rFonts w:eastAsia="Times New Roman"/>
          <w:color w:val="000000"/>
          <w:sz w:val="26"/>
          <w:szCs w:val="26"/>
          <w:lang w:eastAsia="ru-RU"/>
        </w:rPr>
        <w:t xml:space="preserve">2. Настоящий Нормативный правовой акт вступает в силу со дня его официального опубликования. </w:t>
      </w:r>
    </w:p>
    <w:p w:rsidR="005E5B17" w:rsidRPr="00870F0A" w:rsidRDefault="005E5B17" w:rsidP="00FD5822">
      <w:pPr>
        <w:shd w:val="clear" w:color="auto" w:fill="FFFFFF"/>
        <w:ind w:firstLine="709"/>
        <w:jc w:val="both"/>
        <w:rPr>
          <w:rFonts w:eastAsia="Times New Roman"/>
          <w:color w:val="000000"/>
          <w:sz w:val="26"/>
          <w:szCs w:val="26"/>
          <w:lang w:eastAsia="ru-RU"/>
        </w:rPr>
      </w:pPr>
    </w:p>
    <w:p w:rsidR="005E5B17" w:rsidRPr="00870F0A" w:rsidRDefault="005E5B17" w:rsidP="00FD5822">
      <w:pPr>
        <w:shd w:val="clear" w:color="auto" w:fill="FFFFFF"/>
        <w:ind w:firstLine="709"/>
        <w:jc w:val="both"/>
        <w:rPr>
          <w:rFonts w:eastAsia="Times New Roman"/>
          <w:color w:val="000000"/>
          <w:sz w:val="26"/>
          <w:szCs w:val="26"/>
          <w:lang w:eastAsia="ru-RU"/>
        </w:rPr>
      </w:pPr>
    </w:p>
    <w:p w:rsidR="005E5B17" w:rsidRPr="00870F0A" w:rsidRDefault="005E5B17" w:rsidP="00FD5822">
      <w:pPr>
        <w:shd w:val="clear" w:color="auto" w:fill="FFFFFF"/>
        <w:ind w:firstLine="709"/>
        <w:jc w:val="both"/>
        <w:rPr>
          <w:rFonts w:eastAsia="Times New Roman"/>
          <w:color w:val="000000"/>
          <w:sz w:val="26"/>
          <w:szCs w:val="26"/>
          <w:lang w:eastAsia="ru-RU"/>
        </w:rPr>
      </w:pPr>
    </w:p>
    <w:p w:rsidR="005E5B17" w:rsidRPr="00870F0A" w:rsidRDefault="005E5B17" w:rsidP="00FD5822">
      <w:pPr>
        <w:jc w:val="both"/>
        <w:rPr>
          <w:rFonts w:eastAsia="Times New Roman"/>
          <w:sz w:val="26"/>
          <w:szCs w:val="26"/>
          <w:lang w:eastAsia="ru-RU"/>
        </w:rPr>
      </w:pPr>
      <w:r w:rsidRPr="00870F0A">
        <w:rPr>
          <w:rFonts w:eastAsia="Times New Roman"/>
          <w:sz w:val="26"/>
          <w:szCs w:val="26"/>
          <w:lang w:eastAsia="ru-RU"/>
        </w:rPr>
        <w:t>Глава Хасанского</w:t>
      </w:r>
    </w:p>
    <w:p w:rsidR="005E5B17" w:rsidRPr="00870F0A" w:rsidRDefault="00870F0A" w:rsidP="00FD5822">
      <w:pPr>
        <w:jc w:val="both"/>
        <w:rPr>
          <w:rFonts w:eastAsia="Times New Roman"/>
          <w:sz w:val="26"/>
          <w:szCs w:val="26"/>
          <w:lang w:eastAsia="ru-RU"/>
        </w:rPr>
      </w:pPr>
      <w:r w:rsidRPr="00870F0A">
        <w:rPr>
          <w:rFonts w:eastAsia="Times New Roman"/>
          <w:sz w:val="26"/>
          <w:szCs w:val="26"/>
          <w:lang w:eastAsia="ru-RU"/>
        </w:rPr>
        <w:t>муниципального округа</w:t>
      </w:r>
      <w:r w:rsidR="005E5B17" w:rsidRPr="00870F0A">
        <w:rPr>
          <w:rFonts w:eastAsia="Times New Roman"/>
          <w:sz w:val="26"/>
          <w:szCs w:val="26"/>
          <w:lang w:eastAsia="ru-RU"/>
        </w:rPr>
        <w:t xml:space="preserve">                                                                       И.В. Степанов</w:t>
      </w:r>
    </w:p>
    <w:p w:rsidR="005E5B17" w:rsidRPr="00870F0A" w:rsidRDefault="005E5B17" w:rsidP="00FD5822">
      <w:pPr>
        <w:jc w:val="both"/>
        <w:rPr>
          <w:rFonts w:eastAsia="Times New Roman"/>
          <w:sz w:val="26"/>
          <w:szCs w:val="26"/>
          <w:lang w:eastAsia="ru-RU"/>
        </w:rPr>
      </w:pPr>
    </w:p>
    <w:p w:rsidR="005E5B17" w:rsidRPr="00870F0A" w:rsidRDefault="005E5B17" w:rsidP="00FD5822">
      <w:pPr>
        <w:jc w:val="both"/>
        <w:rPr>
          <w:rFonts w:eastAsia="Times New Roman"/>
          <w:sz w:val="26"/>
          <w:szCs w:val="26"/>
          <w:lang w:eastAsia="ru-RU"/>
        </w:rPr>
      </w:pPr>
      <w:r w:rsidRPr="00870F0A">
        <w:rPr>
          <w:rFonts w:eastAsia="Times New Roman"/>
          <w:sz w:val="26"/>
          <w:szCs w:val="26"/>
          <w:lang w:eastAsia="ru-RU"/>
        </w:rPr>
        <w:t>пгт Славянка</w:t>
      </w:r>
    </w:p>
    <w:p w:rsidR="005E5B17" w:rsidRPr="00870F0A" w:rsidRDefault="005E5B17" w:rsidP="00FD5822">
      <w:pPr>
        <w:jc w:val="both"/>
        <w:rPr>
          <w:rFonts w:eastAsia="Times New Roman"/>
          <w:sz w:val="26"/>
          <w:szCs w:val="26"/>
          <w:lang w:eastAsia="ru-RU"/>
        </w:rPr>
      </w:pPr>
      <w:r w:rsidRPr="00870F0A">
        <w:rPr>
          <w:rFonts w:eastAsia="Times New Roman"/>
          <w:sz w:val="26"/>
          <w:szCs w:val="26"/>
          <w:lang w:eastAsia="ru-RU"/>
        </w:rPr>
        <w:t>30.05.2024 год</w:t>
      </w:r>
    </w:p>
    <w:p w:rsidR="00BE2EFD" w:rsidRPr="00AA0BCD" w:rsidRDefault="005E5B17" w:rsidP="00FB34C0">
      <w:pPr>
        <w:jc w:val="both"/>
        <w:rPr>
          <w:rFonts w:eastAsia="Calibri"/>
          <w:sz w:val="24"/>
          <w:szCs w:val="24"/>
          <w:lang w:eastAsia="ru-RU"/>
        </w:rPr>
      </w:pPr>
      <w:r w:rsidRPr="00870F0A">
        <w:rPr>
          <w:rFonts w:eastAsia="Times New Roman"/>
          <w:sz w:val="26"/>
          <w:szCs w:val="26"/>
          <w:lang w:eastAsia="ru-RU"/>
        </w:rPr>
        <w:t>№ 108-НПА</w:t>
      </w:r>
    </w:p>
    <w:p w:rsidR="00B15A30" w:rsidRPr="00AA0BCD" w:rsidRDefault="00B15A30" w:rsidP="00FD5822">
      <w:pPr>
        <w:jc w:val="center"/>
        <w:rPr>
          <w:rFonts w:eastAsia="Calibri"/>
          <w:sz w:val="24"/>
          <w:szCs w:val="24"/>
          <w:lang w:eastAsia="ru-RU"/>
        </w:rPr>
      </w:pPr>
    </w:p>
    <w:sectPr w:rsidR="00B15A30" w:rsidRPr="00AA0BCD" w:rsidSect="00FB34C0">
      <w:footerReference w:type="default" r:id="rId12"/>
      <w:pgSz w:w="11907" w:h="16840" w:code="9"/>
      <w:pgMar w:top="794" w:right="794" w:bottom="794" w:left="79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686" w:rsidRDefault="00CF6686">
      <w:r>
        <w:separator/>
      </w:r>
    </w:p>
  </w:endnote>
  <w:endnote w:type="continuationSeparator" w:id="1">
    <w:p w:rsidR="00CF6686" w:rsidRDefault="00CF66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Droid Sans Fallback">
    <w:altName w:val="MS Gothic"/>
    <w:charset w:val="80"/>
    <w:family w:val="auto"/>
    <w:pitch w:val="variable"/>
    <w:sig w:usb0="00000000" w:usb1="00000000" w:usb2="00000000" w:usb3="00000000" w:csb0="00000000" w:csb1="00000000"/>
  </w:font>
  <w:font w:name="unifont">
    <w:altName w:val="MS Gothic"/>
    <w:charset w:val="80"/>
    <w:family w:val="auto"/>
    <w:pitch w:val="variable"/>
    <w:sig w:usb0="00000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86853"/>
      <w:docPartObj>
        <w:docPartGallery w:val="Page Numbers (Bottom of Page)"/>
        <w:docPartUnique/>
      </w:docPartObj>
    </w:sdtPr>
    <w:sdtContent>
      <w:p w:rsidR="00816889" w:rsidRDefault="00A058E1">
        <w:pPr>
          <w:pStyle w:val="a9"/>
          <w:jc w:val="center"/>
        </w:pPr>
        <w:r>
          <w:fldChar w:fldCharType="begin"/>
        </w:r>
        <w:r w:rsidR="00816889">
          <w:instrText>PAGE   \* MERGEFORMAT</w:instrText>
        </w:r>
        <w:r>
          <w:fldChar w:fldCharType="separate"/>
        </w:r>
        <w:r w:rsidR="00FB34C0">
          <w:rPr>
            <w:noProof/>
          </w:rPr>
          <w:t>1</w:t>
        </w:r>
        <w:r>
          <w:fldChar w:fldCharType="end"/>
        </w:r>
      </w:p>
    </w:sdtContent>
  </w:sdt>
  <w:p w:rsidR="00816889" w:rsidRDefault="00816889" w:rsidP="005A4020">
    <w:pPr>
      <w:pStyle w:val="a9"/>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A96" w:rsidRDefault="00F94A96">
    <w:pPr>
      <w:pStyle w:val="a9"/>
      <w:jc w:val="center"/>
    </w:pPr>
  </w:p>
  <w:p w:rsidR="00F94A96" w:rsidRDefault="00F94A96" w:rsidP="005A4020">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686" w:rsidRDefault="00CF6686">
      <w:r>
        <w:separator/>
      </w:r>
    </w:p>
  </w:footnote>
  <w:footnote w:type="continuationSeparator" w:id="1">
    <w:p w:rsidR="00CF6686" w:rsidRDefault="00CF6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6C86422"/>
    <w:multiLevelType w:val="hybridMultilevel"/>
    <w:tmpl w:val="763A2BF0"/>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1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nsid w:val="21976241"/>
    <w:multiLevelType w:val="multilevel"/>
    <w:tmpl w:val="6B3C3E40"/>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nsid w:val="244101BF"/>
    <w:multiLevelType w:val="hybridMultilevel"/>
    <w:tmpl w:val="C8D899AC"/>
    <w:lvl w:ilvl="0" w:tplc="87F898FC">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nsid w:val="27256F4D"/>
    <w:multiLevelType w:val="hybridMultilevel"/>
    <w:tmpl w:val="A79A58C8"/>
    <w:lvl w:ilvl="0" w:tplc="BD144BA0">
      <w:start w:val="1"/>
      <w:numFmt w:val="decimal"/>
      <w:lvlText w:val="%1."/>
      <w:lvlJc w:val="left"/>
      <w:pPr>
        <w:ind w:left="720" w:hanging="360"/>
      </w:pPr>
      <w:rPr>
        <w:rFonts w:hint="default"/>
        <w:sz w:val="2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04C01A4"/>
    <w:multiLevelType w:val="hybridMultilevel"/>
    <w:tmpl w:val="358A4766"/>
    <w:lvl w:ilvl="0" w:tplc="87F898F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4">
    <w:nsid w:val="347C2AA0"/>
    <w:multiLevelType w:val="hybridMultilevel"/>
    <w:tmpl w:val="E7AEC4C6"/>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5">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6">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64F7CBE"/>
    <w:multiLevelType w:val="hybridMultilevel"/>
    <w:tmpl w:val="4002EA20"/>
    <w:lvl w:ilvl="0" w:tplc="36EEBFA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3">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7">
    <w:nsid w:val="65EB264A"/>
    <w:multiLevelType w:val="hybridMultilevel"/>
    <w:tmpl w:val="566E411A"/>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38">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17159E1"/>
    <w:multiLevelType w:val="hybridMultilevel"/>
    <w:tmpl w:val="8884AE58"/>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9"/>
  </w:num>
  <w:num w:numId="2">
    <w:abstractNumId w:val="30"/>
  </w:num>
  <w:num w:numId="3">
    <w:abstractNumId w:val="32"/>
  </w:num>
  <w:num w:numId="4">
    <w:abstractNumId w:val="16"/>
  </w:num>
  <w:num w:numId="5">
    <w:abstractNumId w:val="21"/>
  </w:num>
  <w:num w:numId="6">
    <w:abstractNumId w:val="34"/>
  </w:num>
  <w:num w:numId="7">
    <w:abstractNumId w:val="41"/>
  </w:num>
  <w:num w:numId="8">
    <w:abstractNumId w:val="7"/>
  </w:num>
  <w:num w:numId="9">
    <w:abstractNumId w:val="12"/>
  </w:num>
  <w:num w:numId="10">
    <w:abstractNumId w:val="31"/>
  </w:num>
  <w:num w:numId="11">
    <w:abstractNumId w:val="28"/>
  </w:num>
  <w:num w:numId="12">
    <w:abstractNumId w:val="15"/>
  </w:num>
  <w:num w:numId="13">
    <w:abstractNumId w:val="8"/>
  </w:num>
  <w:num w:numId="14">
    <w:abstractNumId w:val="36"/>
  </w:num>
  <w:num w:numId="15">
    <w:abstractNumId w:val="29"/>
  </w:num>
  <w:num w:numId="16">
    <w:abstractNumId w:val="35"/>
  </w:num>
  <w:num w:numId="17">
    <w:abstractNumId w:val="25"/>
  </w:num>
  <w:num w:numId="18">
    <w:abstractNumId w:val="33"/>
  </w:num>
  <w:num w:numId="19">
    <w:abstractNumId w:val="14"/>
  </w:num>
  <w:num w:numId="20">
    <w:abstractNumId w:val="18"/>
  </w:num>
  <w:num w:numId="21">
    <w:abstractNumId w:val="13"/>
  </w:num>
  <w:num w:numId="22">
    <w:abstractNumId w:val="44"/>
  </w:num>
  <w:num w:numId="23">
    <w:abstractNumId w:val="43"/>
  </w:num>
  <w:num w:numId="24">
    <w:abstractNumId w:val="26"/>
  </w:num>
  <w:num w:numId="25">
    <w:abstractNumId w:val="11"/>
  </w:num>
  <w:num w:numId="26">
    <w:abstractNumId w:val="38"/>
  </w:num>
  <w:num w:numId="27">
    <w:abstractNumId w:val="17"/>
  </w:num>
  <w:num w:numId="28">
    <w:abstractNumId w:val="10"/>
  </w:num>
  <w:num w:numId="29">
    <w:abstractNumId w:val="19"/>
  </w:num>
  <w:num w:numId="30">
    <w:abstractNumId w:val="22"/>
  </w:num>
  <w:num w:numId="31">
    <w:abstractNumId w:val="37"/>
  </w:num>
  <w:num w:numId="32">
    <w:abstractNumId w:val="24"/>
  </w:num>
  <w:num w:numId="33">
    <w:abstractNumId w:val="9"/>
  </w:num>
  <w:num w:numId="34">
    <w:abstractNumId w:val="42"/>
  </w:num>
  <w:num w:numId="35">
    <w:abstractNumId w:val="40"/>
  </w:num>
  <w:num w:numId="36">
    <w:abstractNumId w:val="27"/>
  </w:num>
  <w:num w:numId="37">
    <w:abstractNumId w:val="23"/>
  </w:num>
  <w:num w:numId="38">
    <w:abstractNumId w:val="2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8194"/>
  </w:hdrShapeDefaults>
  <w:footnotePr>
    <w:footnote w:id="0"/>
    <w:footnote w:id="1"/>
  </w:footnotePr>
  <w:endnotePr>
    <w:endnote w:id="0"/>
    <w:endnote w:id="1"/>
  </w:endnotePr>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1945"/>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B90"/>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3F4E"/>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035"/>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5F67"/>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400"/>
    <w:rsid w:val="003138A4"/>
    <w:rsid w:val="003138DE"/>
    <w:rsid w:val="0031446F"/>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D7DEF"/>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3DA"/>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01C"/>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16C"/>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5B17"/>
    <w:rsid w:val="005E6540"/>
    <w:rsid w:val="005E688C"/>
    <w:rsid w:val="005E7248"/>
    <w:rsid w:val="005E760D"/>
    <w:rsid w:val="005E77D7"/>
    <w:rsid w:val="005E7DE5"/>
    <w:rsid w:val="005E7ECB"/>
    <w:rsid w:val="005F0621"/>
    <w:rsid w:val="005F0D6F"/>
    <w:rsid w:val="005F2F3C"/>
    <w:rsid w:val="005F301D"/>
    <w:rsid w:val="005F39E7"/>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4F1A"/>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AD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1D4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C61"/>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C60"/>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5A4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0F0A"/>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1F5"/>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14A5"/>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4EC5"/>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58E1"/>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27FD3"/>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0ED6"/>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A1A"/>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C80"/>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05F8"/>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991"/>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686"/>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935"/>
    <w:rsid w:val="00D57DB1"/>
    <w:rsid w:val="00D60872"/>
    <w:rsid w:val="00D611EC"/>
    <w:rsid w:val="00D612AF"/>
    <w:rsid w:val="00D61603"/>
    <w:rsid w:val="00D616E9"/>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6F75"/>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472"/>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3962"/>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6BB"/>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437"/>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8D6"/>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4C0"/>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822"/>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1D8B"/>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semiHidden="0" w:unhideWhenUsed="0" w:qFormat="1"/>
    <w:lsdException w:name="Default Paragraph Font" w:uiPriority="1"/>
    <w:lsdException w:name="Body Text" w:qFormat="1"/>
    <w:lsdException w:name="Subtitle" w:semiHidden="0" w:uiPriority="11" w:unhideWhenUsed="0" w:qFormat="1"/>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Balloon Text"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rPr>
  </w:style>
  <w:style w:type="paragraph" w:styleId="8">
    <w:name w:val="heading 8"/>
    <w:basedOn w:val="a5"/>
    <w:next w:val="a5"/>
    <w:link w:val="81"/>
    <w:uiPriority w:val="9"/>
    <w:qFormat/>
    <w:rsid w:val="00235447"/>
    <w:pPr>
      <w:keepNext/>
      <w:numPr>
        <w:ilvl w:val="7"/>
        <w:numId w:val="14"/>
      </w:numPr>
      <w:outlineLvl w:val="7"/>
    </w:pPr>
    <w:rPr>
      <w:bCs/>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rPr>
  </w:style>
  <w:style w:type="character" w:customStyle="1" w:styleId="afd">
    <w:name w:val="Название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eastAsia="ja-JP"/>
    </w:rPr>
  </w:style>
  <w:style w:type="character" w:customStyle="1" w:styleId="41">
    <w:name w:val="Заголовок 4 Знак"/>
    <w:aliases w:val="ПОДЗАГОЛОВКИ Знак"/>
    <w:link w:val="40"/>
    <w:uiPriority w:val="9"/>
    <w:locked/>
    <w:rsid w:val="00A05568"/>
    <w:rPr>
      <w:rFonts w:eastAsia="MS Mincho"/>
      <w:b/>
      <w:bCs/>
      <w:szCs w:val="28"/>
      <w:lang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7"/>
    <w:next w:val="af5"/>
    <w:rsid w:val="00837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7"/>
    <w:next w:val="af5"/>
    <w:uiPriority w:val="59"/>
    <w:rsid w:val="00DA01E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rPr>
  </w:style>
  <w:style w:type="character" w:customStyle="1" w:styleId="HTML0">
    <w:name w:val="Стандартный HTML Знак"/>
    <w:aliases w:val="Знак2 Знак"/>
    <w:link w:val="HTML"/>
    <w:rsid w:val="003F7D11"/>
    <w:rPr>
      <w:rFonts w:ascii="Courier New" w:hAnsi="Courier New"/>
    </w:rPr>
  </w:style>
  <w:style w:type="paragraph" w:styleId="29">
    <w:name w:val="Body Text 2"/>
    <w:aliases w:val=" Знак1"/>
    <w:basedOn w:val="a5"/>
    <w:link w:val="2a"/>
    <w:rsid w:val="003F7D11"/>
    <w:pPr>
      <w:spacing w:after="120" w:line="480" w:lineRule="auto"/>
    </w:pPr>
    <w:rPr>
      <w:sz w:val="24"/>
    </w:rPr>
  </w:style>
  <w:style w:type="character" w:customStyle="1" w:styleId="2a">
    <w:name w:val="Основной текст 2 Знак"/>
    <w:aliases w:val=" Знак1 Знак"/>
    <w:link w:val="29"/>
    <w:rsid w:val="003F7D11"/>
    <w:rPr>
      <w:rFonts w:eastAsia="MS Mincho"/>
      <w:sz w:val="24"/>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eastAsia="en-US"/>
    </w:rPr>
  </w:style>
  <w:style w:type="paragraph" w:styleId="afff">
    <w:name w:val="annotation text"/>
    <w:basedOn w:val="a5"/>
    <w:link w:val="affe"/>
    <w:uiPriority w:val="99"/>
    <w:unhideWhenUsed/>
    <w:rsid w:val="003F7D11"/>
    <w:pPr>
      <w:spacing w:after="200" w:line="276" w:lineRule="auto"/>
    </w:pPr>
    <w:rPr>
      <w:rFonts w:eastAsia="Times New Roman"/>
      <w:lang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eastAsia="ja-JP"/>
    </w:rPr>
  </w:style>
  <w:style w:type="character" w:customStyle="1" w:styleId="61">
    <w:name w:val="Заголовок 6 Знак"/>
    <w:link w:val="60"/>
    <w:uiPriority w:val="9"/>
    <w:rsid w:val="00B67251"/>
    <w:rPr>
      <w:rFonts w:ascii="Arial" w:eastAsia="MS Mincho" w:hAnsi="Arial"/>
      <w:b/>
      <w:sz w:val="24"/>
      <w:szCs w:val="24"/>
      <w:lang w:eastAsia="ja-JP"/>
    </w:rPr>
  </w:style>
  <w:style w:type="character" w:customStyle="1" w:styleId="71">
    <w:name w:val="Заголовок 7 Знак"/>
    <w:aliases w:val="Заголовок x.x Знак"/>
    <w:link w:val="7"/>
    <w:uiPriority w:val="9"/>
    <w:rsid w:val="00B67251"/>
    <w:rPr>
      <w:rFonts w:eastAsia="MS Mincho"/>
      <w:b/>
      <w:bCs/>
      <w:sz w:val="16"/>
      <w:lang w:eastAsia="ja-JP"/>
    </w:rPr>
  </w:style>
  <w:style w:type="character" w:customStyle="1" w:styleId="81">
    <w:name w:val="Заголовок 8 Знак"/>
    <w:link w:val="8"/>
    <w:uiPriority w:val="9"/>
    <w:rsid w:val="00B67251"/>
    <w:rPr>
      <w:rFonts w:eastAsia="MS Mincho"/>
      <w:bCs/>
      <w:lang w:eastAsia="ja-JP"/>
    </w:rPr>
  </w:style>
  <w:style w:type="character" w:customStyle="1" w:styleId="90">
    <w:name w:val="Заголовок 9 Знак"/>
    <w:link w:val="9"/>
    <w:uiPriority w:val="9"/>
    <w:rsid w:val="00B67251"/>
    <w:rPr>
      <w:rFonts w:eastAsia="MS Mincho"/>
      <w:b/>
      <w:snapToGrid w:val="0"/>
      <w:sz w:val="22"/>
      <w:lang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next w:val="af5"/>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5"/>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uiPriority w:val="99"/>
    <w:rsid w:val="006D1090"/>
    <w:pPr>
      <w:shd w:val="clear" w:color="auto" w:fill="FFFFFF"/>
      <w:spacing w:after="600" w:line="322" w:lineRule="exact"/>
      <w:ind w:hanging="840"/>
      <w:jc w:val="right"/>
    </w:pPr>
    <w:rPr>
      <w:rFonts w:eastAsia="Times New Roman"/>
      <w:sz w:val="27"/>
      <w:szCs w:val="27"/>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7"/>
    <w:next w:val="af5"/>
    <w:rsid w:val="0087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7"/>
    <w:next w:val="af5"/>
    <w:rsid w:val="0069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7"/>
    <w:next w:val="af5"/>
    <w:rsid w:val="00F57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7"/>
    <w:next w:val="af5"/>
    <w:rsid w:val="00F06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7"/>
    <w:next w:val="af5"/>
    <w:rsid w:val="00D17D8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7"/>
    <w:next w:val="af5"/>
    <w:uiPriority w:val="59"/>
    <w:rsid w:val="008B124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qFormat/>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7"/>
    <w:next w:val="af5"/>
    <w:uiPriority w:val="59"/>
    <w:rsid w:val="009E4B2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7"/>
    <w:next w:val="af5"/>
    <w:uiPriority w:val="59"/>
    <w:rsid w:val="00CC75D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basedOn w:val="a7"/>
    <w:next w:val="af5"/>
    <w:uiPriority w:val="59"/>
    <w:rsid w:val="00BD5C3A"/>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7"/>
    <w:next w:val="af5"/>
    <w:uiPriority w:val="59"/>
    <w:rsid w:val="00FF33F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7"/>
    <w:uiPriority w:val="59"/>
    <w:rsid w:val="00890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7"/>
    <w:uiPriority w:val="99"/>
    <w:rsid w:val="00D3337F"/>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7"/>
    <w:next w:val="af5"/>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rPr>
  </w:style>
  <w:style w:type="character" w:customStyle="1" w:styleId="afffff7">
    <w:name w:val="Абзац Знак"/>
    <w:link w:val="afffff6"/>
    <w:qFormat/>
    <w:rsid w:val="00491CAC"/>
    <w:rPr>
      <w:sz w:val="24"/>
      <w:szCs w:val="24"/>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rPr>
  </w:style>
  <w:style w:type="character" w:customStyle="1" w:styleId="afffffc">
    <w:name w:val="Табличный_нумерованный Знак"/>
    <w:link w:val="a1"/>
    <w:rsid w:val="00491CAC"/>
    <w:rPr>
      <w:sz w:val="22"/>
      <w:szCs w:val="22"/>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rPr>
  </w:style>
  <w:style w:type="character" w:customStyle="1" w:styleId="2f4">
    <w:name w:val="Цитата 2 Знак"/>
    <w:link w:val="2f3"/>
    <w:uiPriority w:val="29"/>
    <w:rsid w:val="00491CAC"/>
    <w:rPr>
      <w:rFonts w:ascii="Cambria" w:hAnsi="Cambria"/>
      <w:i/>
      <w:iCs/>
      <w:color w:val="5A5A5A"/>
      <w:sz w:val="24"/>
      <w:szCs w:val="24"/>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eastAsia="en-US"/>
    </w:rPr>
  </w:style>
  <w:style w:type="character" w:customStyle="1" w:styleId="HTML2">
    <w:name w:val="Адрес HTML Знак"/>
    <w:link w:val="HTML1"/>
    <w:rsid w:val="00491CAC"/>
    <w:rPr>
      <w:rFonts w:ascii="Arial" w:hAnsi="Arial"/>
      <w:i/>
      <w:iCs/>
      <w:spacing w:val="-5"/>
      <w:lang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eastAsia="en-US"/>
    </w:rPr>
  </w:style>
  <w:style w:type="character" w:customStyle="1" w:styleId="afffffff2">
    <w:name w:val="Дата Знак"/>
    <w:link w:val="afffffff1"/>
    <w:rsid w:val="00491CAC"/>
    <w:rPr>
      <w:rFonts w:ascii="Arial" w:hAnsi="Arial"/>
      <w:spacing w:val="-5"/>
      <w:lang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eastAsia="en-US"/>
    </w:rPr>
  </w:style>
  <w:style w:type="character" w:customStyle="1" w:styleId="afffffff4">
    <w:name w:val="Заголовок записки Знак"/>
    <w:link w:val="afffffff3"/>
    <w:rsid w:val="00491CAC"/>
    <w:rPr>
      <w:rFonts w:ascii="Arial" w:hAnsi="Arial"/>
      <w:spacing w:val="-5"/>
      <w:lang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eastAsia="en-US"/>
    </w:rPr>
  </w:style>
  <w:style w:type="character" w:customStyle="1" w:styleId="afffffff8">
    <w:name w:val="Подпись Знак"/>
    <w:link w:val="afffffff7"/>
    <w:rsid w:val="00491CAC"/>
    <w:rPr>
      <w:rFonts w:ascii="Arial" w:hAnsi="Arial"/>
      <w:spacing w:val="-5"/>
      <w:lang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eastAsia="en-US"/>
    </w:rPr>
  </w:style>
  <w:style w:type="character" w:customStyle="1" w:styleId="afffffffa">
    <w:name w:val="Приветствие Знак"/>
    <w:link w:val="afffffff9"/>
    <w:rsid w:val="00491CAC"/>
    <w:rPr>
      <w:rFonts w:ascii="Arial" w:hAnsi="Arial"/>
      <w:spacing w:val="-5"/>
      <w:lang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eastAsia="en-US"/>
    </w:rPr>
  </w:style>
  <w:style w:type="character" w:customStyle="1" w:styleId="afffffffc">
    <w:name w:val="Прощание Знак"/>
    <w:link w:val="afffffffb"/>
    <w:rsid w:val="00491CAC"/>
    <w:rPr>
      <w:rFonts w:ascii="Arial" w:hAnsi="Arial"/>
      <w:spacing w:val="-5"/>
      <w:lang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eastAsia="en-US"/>
    </w:rPr>
  </w:style>
  <w:style w:type="character" w:customStyle="1" w:styleId="afffffffe">
    <w:name w:val="Текст Знак"/>
    <w:link w:val="afffffffd"/>
    <w:rsid w:val="00491CAC"/>
    <w:rPr>
      <w:rFonts w:ascii="Courier New" w:hAnsi="Courier New"/>
      <w:spacing w:val="-5"/>
      <w:lang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eastAsia="en-US"/>
    </w:rPr>
  </w:style>
  <w:style w:type="character" w:customStyle="1" w:styleId="affffffff0">
    <w:name w:val="Электронная подпись Знак"/>
    <w:link w:val="affffffff"/>
    <w:rsid w:val="00491CAC"/>
    <w:rPr>
      <w:rFonts w:ascii="Arial" w:hAnsi="Arial"/>
      <w:spacing w:val="-5"/>
      <w:lang w:eastAsia="en-US"/>
    </w:rPr>
  </w:style>
  <w:style w:type="table" w:styleId="-1">
    <w:name w:val="Table Web 1"/>
    <w:basedOn w:val="a7"/>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5">
    <w:name w:val="Table Colorful 1"/>
    <w:basedOn w:val="a7"/>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eastAsia="ar-SA"/>
    </w:rPr>
  </w:style>
  <w:style w:type="character" w:customStyle="1" w:styleId="S3">
    <w:name w:val="S_Обычный Знак"/>
    <w:link w:val="S2"/>
    <w:rsid w:val="00491CAC"/>
    <w:rPr>
      <w:sz w:val="24"/>
      <w:szCs w:val="24"/>
      <w:lang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rPr>
  </w:style>
  <w:style w:type="character" w:customStyle="1" w:styleId="affffffff7">
    <w:name w:val="ТЕКСТ ГРАД Знак"/>
    <w:link w:val="affffffff6"/>
    <w:rsid w:val="00491CAC"/>
    <w:rPr>
      <w:sz w:val="24"/>
      <w:szCs w:val="24"/>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rPr>
  </w:style>
  <w:style w:type="character" w:customStyle="1" w:styleId="affffffff9">
    <w:name w:val="ООО  «Институт Территориального Планирования Знак"/>
    <w:link w:val="affffffff8"/>
    <w:rsid w:val="00491CAC"/>
    <w:rPr>
      <w:sz w:val="24"/>
      <w:szCs w:val="24"/>
    </w:rPr>
  </w:style>
  <w:style w:type="paragraph" w:customStyle="1" w:styleId="S5">
    <w:name w:val="S_Обычный в таблице"/>
    <w:basedOn w:val="a5"/>
    <w:link w:val="S6"/>
    <w:rsid w:val="00491CAC"/>
    <w:pPr>
      <w:spacing w:line="360" w:lineRule="auto"/>
      <w:jc w:val="center"/>
    </w:pPr>
    <w:rPr>
      <w:rFonts w:eastAsia="Times New Roman"/>
      <w:sz w:val="24"/>
      <w:szCs w:val="24"/>
    </w:rPr>
  </w:style>
  <w:style w:type="character" w:customStyle="1" w:styleId="S6">
    <w:name w:val="S_Обычный в таблице Знак"/>
    <w:link w:val="S5"/>
    <w:rsid w:val="00491CAC"/>
    <w:rPr>
      <w:sz w:val="24"/>
      <w:szCs w:val="24"/>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rPr>
  </w:style>
  <w:style w:type="character" w:customStyle="1" w:styleId="Sb">
    <w:name w:val="S_Обычный Знак Знак Знак Знак Знак"/>
    <w:link w:val="Sa"/>
    <w:rsid w:val="00491CAC"/>
    <w:rPr>
      <w:sz w:val="24"/>
      <w:szCs w:val="24"/>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f5"/>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8">
    <w:name w:val="Сетка таблицы168"/>
    <w:basedOn w:val="a7"/>
    <w:next w:val="af5"/>
    <w:uiPriority w:val="59"/>
    <w:rsid w:val="00DA4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7"/>
    <w:uiPriority w:val="59"/>
    <w:rsid w:val="006D4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8"/>
    <w:uiPriority w:val="99"/>
    <w:semiHidden/>
    <w:unhideWhenUsed/>
    <w:rsid w:val="005E5B17"/>
  </w:style>
  <w:style w:type="paragraph" w:customStyle="1" w:styleId="ConsPlusTextList">
    <w:name w:val="ConsPlusTextList"/>
    <w:rsid w:val="005E5B17"/>
    <w:pPr>
      <w:widowControl w:val="0"/>
      <w:autoSpaceDE w:val="0"/>
      <w:autoSpaceDN w:val="0"/>
    </w:pPr>
    <w:rPr>
      <w:rFonts w:ascii="Arial" w:hAnsi="Arial" w:cs="Arial"/>
      <w:szCs w:val="22"/>
    </w:rPr>
  </w:style>
  <w:style w:type="character" w:customStyle="1" w:styleId="3f8">
    <w:name w:val="Заголовок №3_"/>
    <w:link w:val="3f9"/>
    <w:rsid w:val="005E5B17"/>
    <w:rPr>
      <w:b/>
      <w:bCs/>
      <w:sz w:val="19"/>
      <w:szCs w:val="19"/>
      <w:shd w:val="clear" w:color="auto" w:fill="FFFFFF"/>
    </w:rPr>
  </w:style>
  <w:style w:type="paragraph" w:customStyle="1" w:styleId="3f9">
    <w:name w:val="Заголовок №3"/>
    <w:basedOn w:val="a5"/>
    <w:link w:val="3f8"/>
    <w:rsid w:val="005E5B17"/>
    <w:pPr>
      <w:widowControl w:val="0"/>
      <w:shd w:val="clear" w:color="auto" w:fill="FFFFFF"/>
      <w:spacing w:before="180" w:after="300" w:line="0" w:lineRule="atLeast"/>
      <w:ind w:hanging="1820"/>
      <w:outlineLvl w:val="2"/>
    </w:pPr>
    <w:rPr>
      <w:rFonts w:eastAsia="Times New Roman"/>
      <w:b/>
      <w:bCs/>
      <w:sz w:val="19"/>
      <w:szCs w:val="19"/>
      <w:lang w:eastAsia="ru-RU"/>
    </w:rPr>
  </w:style>
  <w:style w:type="paragraph" w:customStyle="1" w:styleId="702">
    <w:name w:val="Основной текст70"/>
    <w:basedOn w:val="a5"/>
    <w:rsid w:val="005E5B17"/>
    <w:pPr>
      <w:shd w:val="clear" w:color="auto" w:fill="FFFFFF"/>
      <w:spacing w:before="60" w:after="60" w:line="101" w:lineRule="exact"/>
      <w:jc w:val="right"/>
    </w:pPr>
    <w:rPr>
      <w:rFonts w:ascii="Calibri" w:eastAsia="Times New Roman" w:hAnsi="Calibri"/>
      <w:sz w:val="9"/>
      <w:szCs w:val="9"/>
      <w:shd w:val="clear" w:color="auto" w:fill="FFFFFF"/>
      <w:lang w:eastAsia="ru-RU"/>
    </w:rPr>
  </w:style>
  <w:style w:type="paragraph" w:customStyle="1" w:styleId="5f2">
    <w:name w:val="Основной текст (5)"/>
    <w:basedOn w:val="a5"/>
    <w:rsid w:val="005E5B17"/>
    <w:pPr>
      <w:widowControl w:val="0"/>
      <w:shd w:val="clear" w:color="auto" w:fill="FFFFFF"/>
      <w:spacing w:after="60" w:line="0" w:lineRule="atLeast"/>
      <w:ind w:hanging="1000"/>
      <w:jc w:val="center"/>
    </w:pPr>
    <w:rPr>
      <w:rFonts w:eastAsia="Times New Roman"/>
      <w:b/>
      <w:bCs/>
      <w:spacing w:val="2"/>
      <w:sz w:val="21"/>
      <w:szCs w:val="21"/>
      <w:lang w:eastAsia="en-US"/>
    </w:rPr>
  </w:style>
  <w:style w:type="character" w:customStyle="1" w:styleId="4f5">
    <w:name w:val="Основной текст (4)_"/>
    <w:link w:val="4f6"/>
    <w:rsid w:val="005E5B17"/>
    <w:rPr>
      <w:sz w:val="23"/>
      <w:szCs w:val="23"/>
      <w:shd w:val="clear" w:color="auto" w:fill="FFFFFF"/>
    </w:rPr>
  </w:style>
  <w:style w:type="paragraph" w:customStyle="1" w:styleId="4f6">
    <w:name w:val="Основной текст (4)"/>
    <w:basedOn w:val="a5"/>
    <w:link w:val="4f5"/>
    <w:rsid w:val="005E5B17"/>
    <w:pPr>
      <w:widowControl w:val="0"/>
      <w:shd w:val="clear" w:color="auto" w:fill="FFFFFF"/>
      <w:spacing w:after="300" w:line="0" w:lineRule="atLeast"/>
      <w:jc w:val="right"/>
    </w:pPr>
    <w:rPr>
      <w:rFonts w:eastAsia="Times New Roman"/>
      <w:sz w:val="23"/>
      <w:szCs w:val="23"/>
      <w:lang w:eastAsia="ru-RU"/>
    </w:rPr>
  </w:style>
  <w:style w:type="numbering" w:customStyle="1" w:styleId="1550">
    <w:name w:val="Нет списка155"/>
    <w:next w:val="a8"/>
    <w:uiPriority w:val="99"/>
    <w:semiHidden/>
    <w:unhideWhenUsed/>
    <w:rsid w:val="005E5B17"/>
  </w:style>
  <w:style w:type="table" w:customStyle="1" w:styleId="195">
    <w:name w:val="Сетка таблицы195"/>
    <w:basedOn w:val="a7"/>
    <w:next w:val="af5"/>
    <w:uiPriority w:val="59"/>
    <w:rsid w:val="005E5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0">
    <w:name w:val="Сетка таблицы1710"/>
    <w:basedOn w:val="a7"/>
    <w:next w:val="af5"/>
    <w:uiPriority w:val="39"/>
    <w:rsid w:val="005E5B1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696146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62929">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4169299">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4907529">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376015">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28400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0746747">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7337566">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446134">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8260298">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0886223">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68992997">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0950165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79A96AFC46015087032BF750CADC1F66B5EE51E4F53A12C78F45FEF6BB99B7C683922C85DB33D07A9554039CD23CA9028C6ECF19B058671E486D162CrDD"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482</Words>
  <Characters>2750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3226</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315</cp:lastModifiedBy>
  <cp:revision>4</cp:revision>
  <cp:lastPrinted>2015-03-26T06:27:00Z</cp:lastPrinted>
  <dcterms:created xsi:type="dcterms:W3CDTF">2024-07-11T06:09:00Z</dcterms:created>
  <dcterms:modified xsi:type="dcterms:W3CDTF">2024-07-11T06:11:00Z</dcterms:modified>
</cp:coreProperties>
</file>